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676AE4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353BC9" w:rsidRPr="00676AE4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вскрытия конвертов с заявками на участие в конкурентных переговорах</w:t>
      </w:r>
      <w:r w:rsidR="004C7C56"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6D38B7"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поставки </w:t>
      </w:r>
      <w:r w:rsidR="006E0F39"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угля марки 3БПК</w:t>
      </w:r>
      <w:r w:rsidR="00C744B8"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Start w:id="0" w:name="_Hlk4678949"/>
    </w:p>
    <w:bookmarkEnd w:id="0"/>
    <w:p w:rsidR="00763A0C" w:rsidRPr="00676AE4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:rsidR="005C4E36" w:rsidRPr="00676AE4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5C4E36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                                 </w:t>
      </w:r>
      <w:r w:rsidR="000D45FD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C4E36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="007861B7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5C4E36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0568CD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FE5CEE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776898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FE5CEE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776898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FE5CEE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8CD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36FD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CA5203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055808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701782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055808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F05498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D76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F05498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336FD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3505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508CE">
        <w:rPr>
          <w:rFonts w:ascii="Times New Roman" w:eastAsia="Times New Roman" w:hAnsi="Times New Roman" w:cs="Times New Roman"/>
          <w:sz w:val="23"/>
          <w:szCs w:val="23"/>
          <w:lang w:eastAsia="ru-RU"/>
        </w:rPr>
        <w:t>31</w:t>
      </w:r>
      <w:r w:rsidR="00426F6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694004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6E0F39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4C7C56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04D52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694004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F13FD7" w:rsidRPr="00676AE4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6676" w:rsidRPr="00676AE4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676AE4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конкурентных переговоров:</w:t>
      </w:r>
      <w:bookmarkEnd w:id="1"/>
      <w:bookmarkEnd w:id="2"/>
      <w:bookmarkEnd w:id="3"/>
      <w:r w:rsidRPr="00676AE4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</w:t>
      </w:r>
      <w:bookmarkEnd w:id="4"/>
      <w:bookmarkEnd w:id="5"/>
      <w:bookmarkEnd w:id="6"/>
      <w:bookmarkEnd w:id="7"/>
    </w:p>
    <w:p w:rsidR="00F54221" w:rsidRPr="00676AE4" w:rsidRDefault="00F54221" w:rsidP="00F5422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1.1. Предмет договора: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Start w:id="8" w:name="OLE_LINK81"/>
      <w:bookmarkStart w:id="9" w:name="OLE_LINK82"/>
      <w:bookmarkStart w:id="10" w:name="OLE_LINK83"/>
      <w:r w:rsidR="00F74C03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</w:t>
      </w:r>
      <w:bookmarkEnd w:id="8"/>
      <w:bookmarkEnd w:id="9"/>
      <w:bookmarkEnd w:id="10"/>
      <w:r w:rsidR="006E0F39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угля марки 3БПК</w:t>
      </w:r>
      <w:r w:rsidR="00F74C03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6E0F39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далее также – </w:t>
      </w:r>
      <w:bookmarkStart w:id="11" w:name="OLE_LINK64"/>
      <w:bookmarkStart w:id="12" w:name="OLE_LINK65"/>
      <w:bookmarkStart w:id="13" w:name="OLE_LINK66"/>
      <w:bookmarkStart w:id="14" w:name="OLE_LINK67"/>
      <w:bookmarkStart w:id="15" w:name="OLE_LINK68"/>
      <w:r w:rsidR="006E0F39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Продукция</w:t>
      </w:r>
      <w:bookmarkEnd w:id="11"/>
      <w:bookmarkEnd w:id="12"/>
      <w:bookmarkEnd w:id="13"/>
      <w:bookmarkEnd w:id="14"/>
      <w:bookmarkEnd w:id="15"/>
      <w:r w:rsidR="006E0F39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, Товар</w:t>
      </w:r>
      <w:r w:rsidR="00F74C03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54221" w:rsidRPr="00676AE4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1.2. Общее количество поставляемой Продукции: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E0F39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5 000 тонн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E0F39" w:rsidRPr="00676AE4" w:rsidRDefault="006E0F39" w:rsidP="006E0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Продукции производится в строгом соответствии с письменной заявкой Покупателя на поставку Продукции. </w:t>
      </w:r>
    </w:p>
    <w:p w:rsidR="00F54221" w:rsidRPr="00676AE4" w:rsidRDefault="006E0F39" w:rsidP="006E0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</w:t>
      </w:r>
      <w:r w:rsidR="00F5422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E0F39" w:rsidRPr="00676AE4" w:rsidRDefault="00F54221" w:rsidP="006E0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Сведения о начальной </w:t>
      </w:r>
      <w:bookmarkStart w:id="16" w:name="_Hlk14189755"/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(максимальной) цене договора</w:t>
      </w:r>
      <w:bookmarkEnd w:id="16"/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: </w:t>
      </w:r>
      <w:r w:rsidR="006E0F39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27 100 000 (Двадцать семь миллионов сто тысяч) рублей 00 копеек с учетом НДС.</w:t>
      </w:r>
    </w:p>
    <w:p w:rsidR="006E0F39" w:rsidRPr="00676AE4" w:rsidRDefault="006E0F39" w:rsidP="006E0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1 тонны угля марки 3БПК составляет 5 420 рублей 00 копеек с учетом НДС.</w:t>
      </w:r>
    </w:p>
    <w:p w:rsidR="00F54221" w:rsidRPr="00676AE4" w:rsidRDefault="006E0F39" w:rsidP="006E0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="00F54221"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</w:p>
    <w:p w:rsidR="00F54221" w:rsidRPr="00676AE4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3"/>
          <w:szCs w:val="23"/>
          <w:lang w:eastAsia="ar-SA"/>
        </w:rPr>
      </w:pP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="00F54221"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.4. Срок поставки:</w:t>
      </w:r>
      <w:r w:rsidR="00F5422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E0F39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подписания договора по 31.12.2020г. в строгом соответствии с письменной заявкой Покупателя</w:t>
      </w:r>
      <w:r w:rsidR="00F5422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54221" w:rsidRPr="00676AE4" w:rsidRDefault="00035DA3" w:rsidP="00CA41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="00F54221"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.5. Место поставки:</w:t>
      </w:r>
      <w:r w:rsidR="006E0F39"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6E0F39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склад Поставщика (Грузоотправителя) в г. Мурманск</w:t>
      </w:r>
      <w:r w:rsidR="00F5422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97BB8" w:rsidRPr="00676AE4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="00F54221"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.6. </w:t>
      </w:r>
      <w:r w:rsidR="00F54221" w:rsidRPr="00676AE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Особые</w:t>
      </w:r>
      <w:r w:rsidR="00F54221"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условия:</w:t>
      </w:r>
      <w:r w:rsidR="00F5422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6E0F39" w:rsidRPr="00676AE4" w:rsidRDefault="006E0F39" w:rsidP="006E0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если в течение срока действия Договора от Покупателя не поступит заявок на поставку всего объема Продукции, указанного в </w:t>
      </w:r>
      <w:r w:rsidR="002709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п. 3.2. </w:t>
      </w:r>
      <w:proofErr w:type="gramEnd"/>
      <w:r w:rsidR="002709C2">
        <w:rPr>
          <w:rFonts w:ascii="Times New Roman" w:eastAsia="Times New Roman" w:hAnsi="Times New Roman" w:cs="Times New Roman"/>
          <w:sz w:val="23"/>
          <w:szCs w:val="23"/>
          <w:lang w:eastAsia="ru-RU"/>
        </w:rPr>
        <w:t>Информационной карты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или на поставку части объема Продукции, указанного в </w:t>
      </w:r>
      <w:r w:rsidR="002709C2" w:rsidRPr="002709C2">
        <w:rPr>
          <w:rFonts w:ascii="Times New Roman" w:eastAsia="Times New Roman" w:hAnsi="Times New Roman" w:cs="Times New Roman"/>
          <w:sz w:val="23"/>
          <w:szCs w:val="23"/>
          <w:lang w:eastAsia="ru-RU"/>
        </w:rPr>
        <w:t>п. 3.2. Информационной карты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6E0F39" w:rsidRPr="00676AE4" w:rsidRDefault="006E0F39" w:rsidP="006E0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F54221" w:rsidRPr="00676AE4" w:rsidRDefault="006E0F39" w:rsidP="006E0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указывается в п. 1.5.5. проекта Договора</w:t>
      </w:r>
      <w:r w:rsidR="00F5422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66B8D" w:rsidRPr="00676AE4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="00F54221"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.7. Условия направления заявки: </w:t>
      </w:r>
    </w:p>
    <w:p w:rsidR="006E0F39" w:rsidRPr="00676AE4" w:rsidRDefault="006E0F39" w:rsidP="006E0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F54221" w:rsidRPr="00676AE4" w:rsidRDefault="006E0F39" w:rsidP="006E0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</w:t>
      </w:r>
      <w:r w:rsidR="00F5422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66B8D" w:rsidRPr="00676AE4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="00F54221"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.8. Условия оплаты: </w:t>
      </w:r>
    </w:p>
    <w:p w:rsidR="00F54221" w:rsidRPr="00676AE4" w:rsidRDefault="00D72641" w:rsidP="00066B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в течение 15 (Пятнадцати) рабочих дней с даты поставки Продукции. Срок оплаты Продукции начинает исчисляться от даты, следующей за днем фактической поставки Продукции. За непоставленную Продукцию, оплата Покупателем не производится</w:t>
      </w:r>
      <w:r w:rsidR="00F5422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957E72" w:rsidRPr="00676AE4" w:rsidRDefault="00957E72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1018C" w:rsidRPr="00676AE4" w:rsidRDefault="00ED4501" w:rsidP="00F54221">
      <w:pPr>
        <w:pStyle w:val="a6"/>
        <w:numPr>
          <w:ilvl w:val="0"/>
          <w:numId w:val="8"/>
        </w:numPr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процедуре </w:t>
      </w:r>
      <w:r w:rsidR="00DD22CA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вскрытия конвертов с заявками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участие в конкурентных переговорах </w:t>
      </w:r>
      <w:r w:rsidR="00D8243B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право заключения договора поставки </w:t>
      </w:r>
      <w:r w:rsidR="006E0F39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угля марки 3БПК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конкурентные переговоры) принимали участие:</w:t>
      </w:r>
      <w:r w:rsidR="00350DF5" w:rsidRPr="00676A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DF5DC9" w:rsidRPr="00676AE4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ab/>
      </w:r>
      <w:r w:rsidR="00DF5DC9" w:rsidRPr="00676A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Председатель Комиссии по закупке:</w:t>
      </w:r>
    </w:p>
    <w:p w:rsidR="00785EA7" w:rsidRPr="00676AE4" w:rsidRDefault="00697E36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7" w:name="_Hlk14768762"/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>С.Б. Чумак</w:t>
      </w:r>
      <w:r w:rsidR="00D72641"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="00D72641"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="00D72641"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>. генерального директора</w:t>
      </w:r>
      <w:r w:rsidR="00AD40BF"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1E25F2" w:rsidRPr="00676AE4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Члены Комиссии по закупке:</w:t>
      </w:r>
    </w:p>
    <w:p w:rsidR="00AD40BF" w:rsidRPr="00676AE4" w:rsidRDefault="00AD40BF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AD40BF" w:rsidRPr="00676AE4" w:rsidRDefault="00711690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С.Б. Завадский</w:t>
      </w:r>
      <w:r w:rsidR="00D72641"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директор департамента безопасности</w:t>
      </w:r>
      <w:r w:rsidR="00AD40BF"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711690" w:rsidRPr="00711690" w:rsidRDefault="00711690" w:rsidP="007116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16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71169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7116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AD40BF" w:rsidRPr="00676AE4" w:rsidRDefault="00D764A9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Н.Г. Грошева – специалист по горюче-смазочным материалам отдела </w:t>
      </w:r>
      <w:proofErr w:type="spellStart"/>
      <w:r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AD40BF"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350DF5" w:rsidRPr="00676AE4" w:rsidRDefault="00350DF5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587565" w:rsidRPr="00676AE4" w:rsidRDefault="00711690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В.М. Бычкова</w:t>
      </w:r>
      <w:r w:rsidR="00350DF5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A2578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ведущий специалист</w:t>
      </w:r>
      <w:r w:rsidR="0089397F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отдела организации торгов управления материально-технического обеспечения</w:t>
      </w:r>
      <w:r w:rsidR="00AD40BF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D40BF"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="0089397F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bookmarkEnd w:id="17"/>
    </w:p>
    <w:p w:rsidR="00587565" w:rsidRPr="00676AE4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50DF5" w:rsidRPr="00676AE4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3. </w:t>
      </w:r>
      <w:r w:rsidR="00547DFD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711690">
        <w:rPr>
          <w:rFonts w:ascii="Times New Roman" w:eastAsia="Times New Roman" w:hAnsi="Times New Roman" w:cs="Times New Roman"/>
          <w:sz w:val="23"/>
          <w:szCs w:val="23"/>
          <w:lang w:eastAsia="ru-RU"/>
        </w:rPr>
        <w:t>31</w:t>
      </w:r>
      <w:r w:rsidR="0089397F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10A07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D7264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547DFD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210A07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адресу: 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 Мурманск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 Свердлова, 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д. 39, </w:t>
      </w:r>
      <w:r w:rsidR="00547DF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корп. 1, </w:t>
      </w:r>
      <w:proofErr w:type="spellStart"/>
      <w:r w:rsidR="00547DF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="00547DF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 40</w:t>
      </w:r>
      <w:r w:rsidR="0071169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="00547DF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начало </w:t>
      </w:r>
      <w:r w:rsidR="007861B7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</w:t>
      </w:r>
      <w:r w:rsidR="00547DF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7264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71169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547DF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71169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76644F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547DF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(МСК)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50DF5" w:rsidRPr="00676AE4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момент начала </w:t>
      </w:r>
      <w:r w:rsidR="004C7C56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заседания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50DF5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заявлений об отзыве и изменении заявок 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для участия в </w:t>
      </w:r>
      <w:r w:rsidR="00350DF5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конкурентных переговорах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50DF5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поступало.</w:t>
      </w:r>
    </w:p>
    <w:p w:rsidR="00350DF5" w:rsidRPr="00676AE4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процедуру на бумажн</w:t>
      </w:r>
      <w:r w:rsidR="00973F86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ом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носител</w:t>
      </w:r>
      <w:r w:rsidR="00973F86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C7C56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был</w:t>
      </w:r>
      <w:r w:rsidR="000263F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4C7C56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D450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подан</w:t>
      </w:r>
      <w:r w:rsidR="000263F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ED450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155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="00ED450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E155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Три</w:t>
      </w:r>
      <w:r w:rsidR="00ED450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4C7C56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заявк</w:t>
      </w:r>
      <w:r w:rsidR="000263F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7D4130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0263F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="007D4130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0263F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="007D4130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AA54F3" w:rsidRPr="00676AE4" w:rsidRDefault="00AA54F3" w:rsidP="00494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15568" w:rsidRPr="007B59E8" w:rsidRDefault="00E15568" w:rsidP="00E1556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676AE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676A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Общество с </w:t>
      </w:r>
      <w:r w:rsidRPr="007B59E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ограниченной ответственность</w:t>
      </w:r>
      <w:r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ю «Аквариум» (ООО </w:t>
      </w:r>
      <w:r w:rsidRPr="007B59E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«</w:t>
      </w:r>
      <w:r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Аквариум</w:t>
      </w:r>
      <w:r w:rsidRPr="007B59E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»), 183</w:t>
      </w:r>
      <w:r w:rsidR="00AD32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052</w:t>
      </w:r>
      <w:r w:rsidRPr="007B59E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г. Мурманск, </w:t>
      </w:r>
      <w:r w:rsidR="00AD32B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ул. Фадеев Ручей</w:t>
      </w:r>
      <w:r w:rsidRPr="007B59E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д. </w:t>
      </w:r>
      <w:r w:rsidR="00F853C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Pr="007B59E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пом. 1 (ИНН </w:t>
      </w:r>
      <w:r w:rsidR="00F853C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5190126093</w:t>
      </w:r>
      <w:r w:rsidRPr="007B59E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 519001001, ОГРН </w:t>
      </w:r>
      <w:r w:rsidR="00F853C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1045100164746</w:t>
      </w:r>
      <w:r w:rsidRPr="007B59E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15568" w:rsidRPr="007B59E8" w:rsidRDefault="00E15568" w:rsidP="00E155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Зарегистрирована в журнале регистрации конвертов с заявками под номером 1 от </w:t>
      </w:r>
      <w:r w:rsidR="00F853C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30</w:t>
      </w:r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.07.2020 в 1</w:t>
      </w:r>
      <w:r w:rsidR="00F853C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F853C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50</w:t>
      </w:r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(МСК). </w:t>
      </w:r>
    </w:p>
    <w:p w:rsidR="00E15568" w:rsidRPr="00676AE4" w:rsidRDefault="00E15568" w:rsidP="00E155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Конверт с заявкой на момент вскрытия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был запечатан, и его целостность не была нарушена. 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F853C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43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листа.</w:t>
      </w:r>
    </w:p>
    <w:p w:rsidR="00E15568" w:rsidRPr="00676AE4" w:rsidRDefault="00E15568" w:rsidP="00E155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</w:t>
      </w:r>
      <w:r w:rsidR="00F853C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йская Федерация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15568" w:rsidRPr="00676AE4" w:rsidRDefault="00E15568" w:rsidP="00E155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E15568" w:rsidRDefault="00E15568" w:rsidP="0049495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:rsidR="006D0D98" w:rsidRPr="00676AE4" w:rsidRDefault="006D0D98" w:rsidP="006D0D9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2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Общество с ограниченной ответственностью «Мурманская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Угольная К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омпания» (ООО «МУК»), 183038, г. Мурманск, пр. Рыбный, д. 8, пом. 13 (ИНН 5190076950, КПП 519001001, ОГРН 1185190002733).</w:t>
      </w:r>
    </w:p>
    <w:p w:rsidR="006D0D98" w:rsidRPr="00676AE4" w:rsidRDefault="006D0D98" w:rsidP="006D0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30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.07.2020 в 14: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42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(МСК). </w:t>
      </w:r>
    </w:p>
    <w:p w:rsidR="006D0D98" w:rsidRPr="00676AE4" w:rsidRDefault="006D0D98" w:rsidP="006D0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Конверт с заявкой на момент вскрытия был запечатан, и его целостность не была нарушена. 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512E6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82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лист</w:t>
      </w:r>
      <w:r w:rsidR="00512E6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6D0D98" w:rsidRPr="00676AE4" w:rsidRDefault="006D0D98" w:rsidP="006D0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Россия.</w:t>
      </w:r>
    </w:p>
    <w:p w:rsidR="006D0D98" w:rsidRDefault="006D0D98" w:rsidP="0049495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:rsidR="00210A07" w:rsidRPr="007B59E8" w:rsidRDefault="00210A07" w:rsidP="0049495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6D0D9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3</w:t>
      </w:r>
      <w:r w:rsidRPr="00676AE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D66C4" w:rsidRPr="00676A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Общество с </w:t>
      </w:r>
      <w:r w:rsidR="00BD66C4" w:rsidRPr="007B59E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ограниченной ответственность</w:t>
      </w:r>
      <w:r w:rsidR="007B59E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ю «Новая Линия Технолоджи» (ООО </w:t>
      </w:r>
      <w:r w:rsidR="00BD66C4" w:rsidRPr="007B59E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«Новая Линия Технолоджи»), 183010, г. Мурманск, пр. Кирова, д. 23, корп. 2, пом. 1 (ИНН 5190015298, КПП 519001001, ОГРН 1125190020856)</w:t>
      </w:r>
      <w:r w:rsidRPr="007B59E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210A07" w:rsidRPr="007B59E8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Зарегистрирована в журнале регистрации конвертов с заявками под номером </w:t>
      </w:r>
      <w:r w:rsidR="00DB0DB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</w:t>
      </w:r>
      <w:r w:rsidR="00DB0DB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30</w:t>
      </w:r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DC3F39"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BD66C4"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</w:t>
      </w:r>
      <w:r w:rsidR="00DC3F39"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20</w:t>
      </w:r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1</w:t>
      </w:r>
      <w:r w:rsidR="00DB0DB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DB0DB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40</w:t>
      </w:r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(МСК). </w:t>
      </w:r>
    </w:p>
    <w:p w:rsidR="00210A07" w:rsidRPr="00676AE4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Конверт с заявкой на момент вскрытия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был запечатан, и его целостность не была нарушена. 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512E6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152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лист</w:t>
      </w:r>
      <w:r w:rsidR="00967E4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10A07" w:rsidRPr="00676AE4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Россия.</w:t>
      </w:r>
    </w:p>
    <w:p w:rsidR="00BD66C4" w:rsidRPr="00676AE4" w:rsidRDefault="00BD66C4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EA76AF" w:rsidRPr="00676AE4" w:rsidRDefault="00EA76AF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09570B" w:rsidRPr="00676AE4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3"/>
          <w:szCs w:val="23"/>
          <w:lang w:eastAsia="ru-RU"/>
        </w:rPr>
      </w:pPr>
      <w:bookmarkStart w:id="18" w:name="_GoBack"/>
      <w:bookmarkEnd w:id="18"/>
      <w:r w:rsidRPr="00676AE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4. </w:t>
      </w:r>
      <w:r w:rsidRPr="00676A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приняла</w:t>
      </w:r>
    </w:p>
    <w:p w:rsidR="0009570B" w:rsidRPr="00676AE4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</w:t>
      </w: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ЕШЕНИЕ:</w:t>
      </w:r>
    </w:p>
    <w:p w:rsidR="0009570B" w:rsidRPr="00676AE4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Рассмотреть заявк</w:t>
      </w:r>
      <w:r w:rsidR="000263F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</w:t>
      </w:r>
      <w:r w:rsidR="000263F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ов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</w:t>
      </w:r>
      <w:r w:rsidR="00665DF7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право заключения договора поставки </w:t>
      </w:r>
      <w:r w:rsidR="006E0F39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угля марки 3БПК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9570B" w:rsidRPr="00676AE4" w:rsidRDefault="008211F5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9" w:name="_Hlk31104814"/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РЕЗУЛЬТАТЫ ГОЛОСОВАНИЯ:</w:t>
      </w:r>
    </w:p>
    <w:p w:rsidR="0009570B" w:rsidRPr="00676AE4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FD49EA" w:rsidRPr="00676AE4" w:rsidRDefault="00FD49EA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D49EA" w:rsidRPr="00676AE4" w:rsidRDefault="00FD49EA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E7FB5" w:rsidRPr="00676AE4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20" w:name="_Hlk31102812"/>
    </w:p>
    <w:p w:rsidR="00350DF5" w:rsidRPr="00676AE4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21" w:name="_Hlk31104575"/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5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B91E3F" w:rsidRPr="00676AE4" w:rsidTr="00430A38">
        <w:tc>
          <w:tcPr>
            <w:tcW w:w="6017" w:type="dxa"/>
          </w:tcPr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D01211" w:rsidRPr="00676AE4" w:rsidRDefault="003F0BA8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С.Б. Чумак</w:t>
            </w:r>
          </w:p>
        </w:tc>
        <w:tc>
          <w:tcPr>
            <w:tcW w:w="2738" w:type="dxa"/>
          </w:tcPr>
          <w:p w:rsidR="00FD3DB6" w:rsidRPr="00676AE4" w:rsidRDefault="00FD3DB6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01211" w:rsidRPr="00676AE4" w:rsidRDefault="00B205E2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91E3F" w:rsidRPr="00676AE4" w:rsidTr="00430A38">
        <w:tc>
          <w:tcPr>
            <w:tcW w:w="6017" w:type="dxa"/>
          </w:tcPr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B91E3F" w:rsidRPr="00676AE4" w:rsidTr="00430A38">
        <w:tc>
          <w:tcPr>
            <w:tcW w:w="6017" w:type="dxa"/>
          </w:tcPr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И.А. Обухов</w:t>
            </w:r>
            <w:r w:rsidR="00B205E2"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                                        </w:t>
            </w:r>
          </w:p>
        </w:tc>
        <w:tc>
          <w:tcPr>
            <w:tcW w:w="2738" w:type="dxa"/>
          </w:tcPr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91E3F" w:rsidRPr="00676AE4" w:rsidTr="00430A38">
        <w:tc>
          <w:tcPr>
            <w:tcW w:w="6017" w:type="dxa"/>
          </w:tcPr>
          <w:p w:rsidR="00FD3DB6" w:rsidRPr="00676AE4" w:rsidRDefault="00FD3DB6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D01211" w:rsidRPr="00676AE4" w:rsidRDefault="00430A38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С.Б. Завадский</w:t>
            </w:r>
          </w:p>
        </w:tc>
        <w:tc>
          <w:tcPr>
            <w:tcW w:w="2738" w:type="dxa"/>
          </w:tcPr>
          <w:p w:rsidR="00FD3E1A" w:rsidRPr="00676AE4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91E3F" w:rsidRPr="00676AE4" w:rsidTr="00430A38">
        <w:trPr>
          <w:trHeight w:val="554"/>
        </w:trPr>
        <w:tc>
          <w:tcPr>
            <w:tcW w:w="6017" w:type="dxa"/>
          </w:tcPr>
          <w:p w:rsidR="00FD3DB6" w:rsidRPr="00676AE4" w:rsidRDefault="00FD3DB6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  <w:bookmarkStart w:id="22" w:name="_Hlk30499358"/>
          </w:p>
          <w:p w:rsidR="00FD3E1A" w:rsidRPr="00676AE4" w:rsidRDefault="00430A38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  <w:t>А.М. Ларионов</w:t>
            </w:r>
          </w:p>
        </w:tc>
        <w:tc>
          <w:tcPr>
            <w:tcW w:w="2738" w:type="dxa"/>
          </w:tcPr>
          <w:p w:rsidR="00FD3E1A" w:rsidRPr="00676AE4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FD3E1A" w:rsidRPr="00676AE4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91E3F" w:rsidRPr="00676AE4" w:rsidTr="00430A38">
        <w:tc>
          <w:tcPr>
            <w:tcW w:w="6017" w:type="dxa"/>
          </w:tcPr>
          <w:p w:rsidR="00FD3DB6" w:rsidRPr="00676AE4" w:rsidRDefault="00FD3DB6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bookmarkStart w:id="23" w:name="_Hlk15055222"/>
            <w:bookmarkEnd w:id="22"/>
          </w:p>
          <w:p w:rsidR="00D01211" w:rsidRPr="00676AE4" w:rsidRDefault="0005674F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Н.Г. Грошева</w:t>
            </w:r>
          </w:p>
        </w:tc>
        <w:tc>
          <w:tcPr>
            <w:tcW w:w="2738" w:type="dxa"/>
          </w:tcPr>
          <w:p w:rsidR="00FD3DB6" w:rsidRPr="00676AE4" w:rsidRDefault="00FD3DB6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</w:t>
            </w:r>
            <w:r w:rsidR="00FD3DB6"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</w:t>
            </w:r>
          </w:p>
          <w:p w:rsidR="00430A38" w:rsidRPr="00676AE4" w:rsidRDefault="00430A38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bookmarkEnd w:id="23"/>
      <w:tr w:rsidR="00B91E3F" w:rsidRPr="00676AE4" w:rsidTr="00430A38">
        <w:trPr>
          <w:trHeight w:val="453"/>
        </w:trPr>
        <w:tc>
          <w:tcPr>
            <w:tcW w:w="6017" w:type="dxa"/>
          </w:tcPr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B91E3F" w:rsidRPr="00676AE4" w:rsidTr="00430A38">
        <w:trPr>
          <w:trHeight w:val="80"/>
        </w:trPr>
        <w:tc>
          <w:tcPr>
            <w:tcW w:w="6017" w:type="dxa"/>
          </w:tcPr>
          <w:p w:rsidR="00F96F8F" w:rsidRPr="00676AE4" w:rsidRDefault="00430A38" w:rsidP="00F96F8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В.М. Бычкова</w:t>
            </w:r>
            <w:r w:rsidR="00CC7960"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                         </w:t>
            </w:r>
          </w:p>
          <w:p w:rsidR="00F96F8F" w:rsidRPr="00676AE4" w:rsidRDefault="00F96F8F" w:rsidP="00F96F8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CC7960" w:rsidRPr="00676AE4" w:rsidRDefault="00CC7960" w:rsidP="0003349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</w:t>
            </w:r>
          </w:p>
        </w:tc>
        <w:tc>
          <w:tcPr>
            <w:tcW w:w="2738" w:type="dxa"/>
          </w:tcPr>
          <w:p w:rsidR="00CC7960" w:rsidRPr="00676AE4" w:rsidRDefault="00CC7960" w:rsidP="00916E3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bookmarkEnd w:id="19"/>
    <w:bookmarkEnd w:id="20"/>
    <w:bookmarkEnd w:id="21"/>
    <w:p w:rsidR="00992633" w:rsidRPr="00676AE4" w:rsidRDefault="00F96F8F" w:rsidP="00F96F8F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sectPr w:rsidR="00992633" w:rsidRPr="00676AE4" w:rsidSect="0060233E">
      <w:headerReference w:type="default" r:id="rId9"/>
      <w:footerReference w:type="default" r:id="rId10"/>
      <w:pgSz w:w="11906" w:h="16838"/>
      <w:pgMar w:top="851" w:right="567" w:bottom="851" w:left="1247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1DA" w:rsidRDefault="006E01DA">
      <w:pPr>
        <w:spacing w:after="0" w:line="240" w:lineRule="auto"/>
      </w:pPr>
      <w:r>
        <w:separator/>
      </w:r>
    </w:p>
  </w:endnote>
  <w:endnote w:type="continuationSeparator" w:id="0">
    <w:p w:rsidR="006E01DA" w:rsidRDefault="006E0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1DA" w:rsidRDefault="006E01DA">
      <w:pPr>
        <w:spacing w:after="0" w:line="240" w:lineRule="auto"/>
      </w:pPr>
      <w:r>
        <w:separator/>
      </w:r>
    </w:p>
  </w:footnote>
  <w:footnote w:type="continuationSeparator" w:id="0">
    <w:p w:rsidR="006E01DA" w:rsidRDefault="006E0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5195999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sz w:val="17"/>
        <w:szCs w:val="17"/>
        <w:lang w:eastAsia="ru-RU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CC7">
          <w:rPr>
            <w:noProof/>
          </w:rPr>
          <w:t>2</w:t>
        </w:r>
        <w:r>
          <w:fldChar w:fldCharType="end"/>
        </w:r>
      </w:p>
      <w:p w:rsidR="003A3CC7" w:rsidRDefault="00BF4B34" w:rsidP="003B03AF">
        <w:pPr>
          <w:spacing w:after="0" w:line="240" w:lineRule="auto"/>
          <w:ind w:left="5670"/>
          <w:jc w:val="both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  <w:r w:rsidR="00B14AC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6D46D6"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вскрытия конвертов с зая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вками на участие в конкурентных</w:t>
        </w:r>
        <w:r w:rsidR="00B14AC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переговорах </w:t>
        </w:r>
        <w:r w:rsidR="0087116D"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</w:t>
        </w:r>
        <w:r w:rsidR="003B03A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договора </w:t>
        </w:r>
        <w:r w:rsidR="0087116D"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пост</w:t>
        </w:r>
        <w:r w:rsidR="00B14AC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авки</w:t>
        </w:r>
        <w:r w:rsidR="003B03AF" w:rsidRPr="003B03A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3B03AF" w:rsidRPr="00B14AC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угля марки 3БПК</w:t>
        </w:r>
        <w:r w:rsidR="003B03A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от </w:t>
        </w:r>
        <w:r w:rsidR="00E1556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31</w:t>
        </w:r>
        <w:r w:rsidR="003B03A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.07.2020</w:t>
        </w:r>
      </w:p>
      <w:p w:rsidR="00B14AC5" w:rsidRDefault="003A3CC7" w:rsidP="003B03AF">
        <w:pPr>
          <w:spacing w:after="0" w:line="240" w:lineRule="auto"/>
          <w:ind w:left="5670"/>
          <w:jc w:val="both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335A9A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8"/>
  </w:num>
  <w:num w:numId="11">
    <w:abstractNumId w:val="1"/>
  </w:num>
  <w:num w:numId="12">
    <w:abstractNumId w:val="6"/>
  </w:num>
  <w:num w:numId="1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058E"/>
    <w:rsid w:val="00002048"/>
    <w:rsid w:val="00002800"/>
    <w:rsid w:val="00002BD7"/>
    <w:rsid w:val="00010AD8"/>
    <w:rsid w:val="0001119A"/>
    <w:rsid w:val="0001199B"/>
    <w:rsid w:val="00011DD1"/>
    <w:rsid w:val="00012089"/>
    <w:rsid w:val="000133C4"/>
    <w:rsid w:val="000134B1"/>
    <w:rsid w:val="00013976"/>
    <w:rsid w:val="000164B6"/>
    <w:rsid w:val="00016819"/>
    <w:rsid w:val="000168AA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33492"/>
    <w:rsid w:val="00035DA3"/>
    <w:rsid w:val="00040722"/>
    <w:rsid w:val="0004191D"/>
    <w:rsid w:val="000441A1"/>
    <w:rsid w:val="0004545F"/>
    <w:rsid w:val="00045657"/>
    <w:rsid w:val="00045F01"/>
    <w:rsid w:val="0004627B"/>
    <w:rsid w:val="000465BC"/>
    <w:rsid w:val="0004788C"/>
    <w:rsid w:val="000529CF"/>
    <w:rsid w:val="00055808"/>
    <w:rsid w:val="0005674F"/>
    <w:rsid w:val="000568CD"/>
    <w:rsid w:val="00065394"/>
    <w:rsid w:val="00065E29"/>
    <w:rsid w:val="00066B8D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97BB8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C7F72"/>
    <w:rsid w:val="000D0FC5"/>
    <w:rsid w:val="000D1BF2"/>
    <w:rsid w:val="000D25CA"/>
    <w:rsid w:val="000D3C4C"/>
    <w:rsid w:val="000D454D"/>
    <w:rsid w:val="000D45FD"/>
    <w:rsid w:val="000D4C9A"/>
    <w:rsid w:val="000D7880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3D2E"/>
    <w:rsid w:val="001040DC"/>
    <w:rsid w:val="00104C8E"/>
    <w:rsid w:val="00105C1D"/>
    <w:rsid w:val="00110A6B"/>
    <w:rsid w:val="001113DB"/>
    <w:rsid w:val="0011280A"/>
    <w:rsid w:val="00112BF6"/>
    <w:rsid w:val="0011616B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0310"/>
    <w:rsid w:val="0015104B"/>
    <w:rsid w:val="00153B12"/>
    <w:rsid w:val="00157A82"/>
    <w:rsid w:val="00163773"/>
    <w:rsid w:val="00164D7B"/>
    <w:rsid w:val="0016658F"/>
    <w:rsid w:val="001666F2"/>
    <w:rsid w:val="0016695B"/>
    <w:rsid w:val="001705F2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1D0A"/>
    <w:rsid w:val="001F2D88"/>
    <w:rsid w:val="001F5887"/>
    <w:rsid w:val="001F6C77"/>
    <w:rsid w:val="001F7B08"/>
    <w:rsid w:val="00202404"/>
    <w:rsid w:val="00203B65"/>
    <w:rsid w:val="00204D52"/>
    <w:rsid w:val="002055B5"/>
    <w:rsid w:val="00210976"/>
    <w:rsid w:val="00210A07"/>
    <w:rsid w:val="0021117D"/>
    <w:rsid w:val="00214829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39D"/>
    <w:rsid w:val="00245F5D"/>
    <w:rsid w:val="002461AC"/>
    <w:rsid w:val="002515AB"/>
    <w:rsid w:val="00253415"/>
    <w:rsid w:val="002568B5"/>
    <w:rsid w:val="00257C2C"/>
    <w:rsid w:val="002600C8"/>
    <w:rsid w:val="00261525"/>
    <w:rsid w:val="00262B4A"/>
    <w:rsid w:val="00263E6C"/>
    <w:rsid w:val="002709C2"/>
    <w:rsid w:val="002801D2"/>
    <w:rsid w:val="00280F9E"/>
    <w:rsid w:val="002816FA"/>
    <w:rsid w:val="00287E8D"/>
    <w:rsid w:val="00291F2B"/>
    <w:rsid w:val="0029231C"/>
    <w:rsid w:val="00293F1B"/>
    <w:rsid w:val="002954B2"/>
    <w:rsid w:val="0029721D"/>
    <w:rsid w:val="002A0C58"/>
    <w:rsid w:val="002A10A9"/>
    <w:rsid w:val="002A390F"/>
    <w:rsid w:val="002A47E4"/>
    <w:rsid w:val="002A4DB8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D66B4"/>
    <w:rsid w:val="002E02D4"/>
    <w:rsid w:val="002E25B0"/>
    <w:rsid w:val="002E7BE4"/>
    <w:rsid w:val="002F15CD"/>
    <w:rsid w:val="002F16AD"/>
    <w:rsid w:val="002F1AA1"/>
    <w:rsid w:val="002F1FF0"/>
    <w:rsid w:val="002F343E"/>
    <w:rsid w:val="002F389E"/>
    <w:rsid w:val="002F3CF7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4CF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87932"/>
    <w:rsid w:val="00390986"/>
    <w:rsid w:val="00390DCC"/>
    <w:rsid w:val="003A1F19"/>
    <w:rsid w:val="003A2783"/>
    <w:rsid w:val="003A3AF6"/>
    <w:rsid w:val="003A3CC7"/>
    <w:rsid w:val="003A5BEB"/>
    <w:rsid w:val="003A5FD1"/>
    <w:rsid w:val="003B03AF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2FA6"/>
    <w:rsid w:val="003D4703"/>
    <w:rsid w:val="003D4BDB"/>
    <w:rsid w:val="003D7009"/>
    <w:rsid w:val="003D749E"/>
    <w:rsid w:val="003E22F9"/>
    <w:rsid w:val="003E3A48"/>
    <w:rsid w:val="003E4F1B"/>
    <w:rsid w:val="003E654F"/>
    <w:rsid w:val="003F0BA8"/>
    <w:rsid w:val="003F0BF2"/>
    <w:rsid w:val="003F1FB6"/>
    <w:rsid w:val="003F50F0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3340"/>
    <w:rsid w:val="00424C6B"/>
    <w:rsid w:val="00426F61"/>
    <w:rsid w:val="004271AB"/>
    <w:rsid w:val="00427BF6"/>
    <w:rsid w:val="0043076C"/>
    <w:rsid w:val="00430A38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1D4C"/>
    <w:rsid w:val="004523C7"/>
    <w:rsid w:val="00457797"/>
    <w:rsid w:val="00465A66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3E0B"/>
    <w:rsid w:val="00494958"/>
    <w:rsid w:val="004A10F9"/>
    <w:rsid w:val="004A177D"/>
    <w:rsid w:val="004A2CF2"/>
    <w:rsid w:val="004A6017"/>
    <w:rsid w:val="004A7ABF"/>
    <w:rsid w:val="004B0675"/>
    <w:rsid w:val="004B07BA"/>
    <w:rsid w:val="004B0BC1"/>
    <w:rsid w:val="004B0BF5"/>
    <w:rsid w:val="004B409F"/>
    <w:rsid w:val="004B5249"/>
    <w:rsid w:val="004B6F7B"/>
    <w:rsid w:val="004B7A0F"/>
    <w:rsid w:val="004C1AC9"/>
    <w:rsid w:val="004C2062"/>
    <w:rsid w:val="004C36AD"/>
    <w:rsid w:val="004C4DB0"/>
    <w:rsid w:val="004C60AE"/>
    <w:rsid w:val="004C79C0"/>
    <w:rsid w:val="004C7C56"/>
    <w:rsid w:val="004D0441"/>
    <w:rsid w:val="004D08F0"/>
    <w:rsid w:val="004D2631"/>
    <w:rsid w:val="004D5AA2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E6D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0FA8"/>
    <w:rsid w:val="00531C3B"/>
    <w:rsid w:val="00532D61"/>
    <w:rsid w:val="00535454"/>
    <w:rsid w:val="00541060"/>
    <w:rsid w:val="00542241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757C"/>
    <w:rsid w:val="00577A2C"/>
    <w:rsid w:val="00577CDC"/>
    <w:rsid w:val="00580215"/>
    <w:rsid w:val="00580D67"/>
    <w:rsid w:val="005821DE"/>
    <w:rsid w:val="00582FEE"/>
    <w:rsid w:val="00587565"/>
    <w:rsid w:val="00587A1A"/>
    <w:rsid w:val="005903BC"/>
    <w:rsid w:val="005937B4"/>
    <w:rsid w:val="00594CB5"/>
    <w:rsid w:val="00596D0B"/>
    <w:rsid w:val="005977AC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4DFC"/>
    <w:rsid w:val="005F58DA"/>
    <w:rsid w:val="005F6294"/>
    <w:rsid w:val="006015B9"/>
    <w:rsid w:val="00601833"/>
    <w:rsid w:val="0060233E"/>
    <w:rsid w:val="006050D6"/>
    <w:rsid w:val="0061297F"/>
    <w:rsid w:val="0061449E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2400"/>
    <w:rsid w:val="006332DB"/>
    <w:rsid w:val="00633B24"/>
    <w:rsid w:val="006406E9"/>
    <w:rsid w:val="00641F94"/>
    <w:rsid w:val="0064346B"/>
    <w:rsid w:val="00645165"/>
    <w:rsid w:val="00647A57"/>
    <w:rsid w:val="00654450"/>
    <w:rsid w:val="00656FE7"/>
    <w:rsid w:val="006571C3"/>
    <w:rsid w:val="00663BB4"/>
    <w:rsid w:val="00663EAC"/>
    <w:rsid w:val="00664C9C"/>
    <w:rsid w:val="00665DF7"/>
    <w:rsid w:val="00671D6A"/>
    <w:rsid w:val="00673532"/>
    <w:rsid w:val="00674E69"/>
    <w:rsid w:val="00676AE4"/>
    <w:rsid w:val="00676F2E"/>
    <w:rsid w:val="00677B9C"/>
    <w:rsid w:val="006828BF"/>
    <w:rsid w:val="00685D2A"/>
    <w:rsid w:val="00686397"/>
    <w:rsid w:val="00692AF1"/>
    <w:rsid w:val="00693903"/>
    <w:rsid w:val="00694004"/>
    <w:rsid w:val="00697E36"/>
    <w:rsid w:val="006A10C4"/>
    <w:rsid w:val="006A1D01"/>
    <w:rsid w:val="006A4B1F"/>
    <w:rsid w:val="006A5498"/>
    <w:rsid w:val="006B0F31"/>
    <w:rsid w:val="006B22D1"/>
    <w:rsid w:val="006B23FC"/>
    <w:rsid w:val="006B2D7D"/>
    <w:rsid w:val="006B5593"/>
    <w:rsid w:val="006B6C46"/>
    <w:rsid w:val="006C0FD2"/>
    <w:rsid w:val="006C73D9"/>
    <w:rsid w:val="006D07C6"/>
    <w:rsid w:val="006D0D98"/>
    <w:rsid w:val="006D38B7"/>
    <w:rsid w:val="006D3CF7"/>
    <w:rsid w:val="006D46D6"/>
    <w:rsid w:val="006D4DF1"/>
    <w:rsid w:val="006E01DA"/>
    <w:rsid w:val="006E072E"/>
    <w:rsid w:val="006E0A52"/>
    <w:rsid w:val="006E0F39"/>
    <w:rsid w:val="006E1B95"/>
    <w:rsid w:val="006E35BA"/>
    <w:rsid w:val="006E4EE1"/>
    <w:rsid w:val="006E559D"/>
    <w:rsid w:val="006F0178"/>
    <w:rsid w:val="006F0579"/>
    <w:rsid w:val="006F05EE"/>
    <w:rsid w:val="006F41BB"/>
    <w:rsid w:val="006F41E2"/>
    <w:rsid w:val="00701782"/>
    <w:rsid w:val="00701A6C"/>
    <w:rsid w:val="007024F5"/>
    <w:rsid w:val="0070386D"/>
    <w:rsid w:val="007052FF"/>
    <w:rsid w:val="00705A69"/>
    <w:rsid w:val="00710C1F"/>
    <w:rsid w:val="00711690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2CAC"/>
    <w:rsid w:val="00732F08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3E74"/>
    <w:rsid w:val="00757BB1"/>
    <w:rsid w:val="00760E2B"/>
    <w:rsid w:val="00763A0C"/>
    <w:rsid w:val="00763D4A"/>
    <w:rsid w:val="0076407D"/>
    <w:rsid w:val="00764486"/>
    <w:rsid w:val="0076644F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3C13"/>
    <w:rsid w:val="007A4CDB"/>
    <w:rsid w:val="007A571C"/>
    <w:rsid w:val="007B1C07"/>
    <w:rsid w:val="007B3097"/>
    <w:rsid w:val="007B3A42"/>
    <w:rsid w:val="007B4DA7"/>
    <w:rsid w:val="007B59E8"/>
    <w:rsid w:val="007B7665"/>
    <w:rsid w:val="007C0CCE"/>
    <w:rsid w:val="007C2174"/>
    <w:rsid w:val="007C379D"/>
    <w:rsid w:val="007C6D2C"/>
    <w:rsid w:val="007C6E12"/>
    <w:rsid w:val="007C7C17"/>
    <w:rsid w:val="007C7FDA"/>
    <w:rsid w:val="007D1CDA"/>
    <w:rsid w:val="007D4130"/>
    <w:rsid w:val="007D4487"/>
    <w:rsid w:val="007D566A"/>
    <w:rsid w:val="007D5A16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7A5E"/>
    <w:rsid w:val="008145D7"/>
    <w:rsid w:val="00816AAD"/>
    <w:rsid w:val="008205FD"/>
    <w:rsid w:val="00820D61"/>
    <w:rsid w:val="008211F5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16D"/>
    <w:rsid w:val="00871D7C"/>
    <w:rsid w:val="008723B8"/>
    <w:rsid w:val="00874B8E"/>
    <w:rsid w:val="0088293A"/>
    <w:rsid w:val="00883958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17D"/>
    <w:rsid w:val="008B4B36"/>
    <w:rsid w:val="008B57C4"/>
    <w:rsid w:val="008B6595"/>
    <w:rsid w:val="008C1F1A"/>
    <w:rsid w:val="008C3AEC"/>
    <w:rsid w:val="008C403B"/>
    <w:rsid w:val="008D10FA"/>
    <w:rsid w:val="008D4F46"/>
    <w:rsid w:val="008D583A"/>
    <w:rsid w:val="008D5A6A"/>
    <w:rsid w:val="008D62BE"/>
    <w:rsid w:val="008E0D05"/>
    <w:rsid w:val="008E0D73"/>
    <w:rsid w:val="008E2EB7"/>
    <w:rsid w:val="008E7546"/>
    <w:rsid w:val="008E7974"/>
    <w:rsid w:val="008F31CC"/>
    <w:rsid w:val="008F3815"/>
    <w:rsid w:val="008F701B"/>
    <w:rsid w:val="008F7CC9"/>
    <w:rsid w:val="008F7ED1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6E3C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468FB"/>
    <w:rsid w:val="0095023B"/>
    <w:rsid w:val="00952BCE"/>
    <w:rsid w:val="00954893"/>
    <w:rsid w:val="00957E72"/>
    <w:rsid w:val="009628C3"/>
    <w:rsid w:val="00962B63"/>
    <w:rsid w:val="00964285"/>
    <w:rsid w:val="00966DEC"/>
    <w:rsid w:val="00967E41"/>
    <w:rsid w:val="009731F9"/>
    <w:rsid w:val="00973F86"/>
    <w:rsid w:val="00976068"/>
    <w:rsid w:val="0097656C"/>
    <w:rsid w:val="00982996"/>
    <w:rsid w:val="009843C2"/>
    <w:rsid w:val="0099211C"/>
    <w:rsid w:val="00992596"/>
    <w:rsid w:val="00992633"/>
    <w:rsid w:val="009939F5"/>
    <w:rsid w:val="00993F5E"/>
    <w:rsid w:val="00994B2D"/>
    <w:rsid w:val="00995311"/>
    <w:rsid w:val="009967DE"/>
    <w:rsid w:val="00997227"/>
    <w:rsid w:val="009A0F44"/>
    <w:rsid w:val="009A1AB8"/>
    <w:rsid w:val="009A402A"/>
    <w:rsid w:val="009A4CDD"/>
    <w:rsid w:val="009A54DE"/>
    <w:rsid w:val="009A5716"/>
    <w:rsid w:val="009A595C"/>
    <w:rsid w:val="009A5D44"/>
    <w:rsid w:val="009B20CA"/>
    <w:rsid w:val="009B7BCD"/>
    <w:rsid w:val="009C160F"/>
    <w:rsid w:val="009C45C5"/>
    <w:rsid w:val="009D6676"/>
    <w:rsid w:val="009E056B"/>
    <w:rsid w:val="009E0D01"/>
    <w:rsid w:val="009E0F76"/>
    <w:rsid w:val="009E352E"/>
    <w:rsid w:val="009F05A9"/>
    <w:rsid w:val="009F51C7"/>
    <w:rsid w:val="00A05D95"/>
    <w:rsid w:val="00A0739B"/>
    <w:rsid w:val="00A100AF"/>
    <w:rsid w:val="00A1018C"/>
    <w:rsid w:val="00A115B1"/>
    <w:rsid w:val="00A14740"/>
    <w:rsid w:val="00A14821"/>
    <w:rsid w:val="00A25781"/>
    <w:rsid w:val="00A26E63"/>
    <w:rsid w:val="00A305E2"/>
    <w:rsid w:val="00A3269D"/>
    <w:rsid w:val="00A40DBE"/>
    <w:rsid w:val="00A41603"/>
    <w:rsid w:val="00A41AB7"/>
    <w:rsid w:val="00A4211A"/>
    <w:rsid w:val="00A45045"/>
    <w:rsid w:val="00A508CE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1A0"/>
    <w:rsid w:val="00A6766D"/>
    <w:rsid w:val="00A700A3"/>
    <w:rsid w:val="00A704A3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54F3"/>
    <w:rsid w:val="00AA7C59"/>
    <w:rsid w:val="00AA7E0C"/>
    <w:rsid w:val="00AB1229"/>
    <w:rsid w:val="00AB2D4D"/>
    <w:rsid w:val="00AC431A"/>
    <w:rsid w:val="00AD15C3"/>
    <w:rsid w:val="00AD2350"/>
    <w:rsid w:val="00AD32B4"/>
    <w:rsid w:val="00AD3F5E"/>
    <w:rsid w:val="00AD40BF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4573"/>
    <w:rsid w:val="00B055A6"/>
    <w:rsid w:val="00B061FB"/>
    <w:rsid w:val="00B14AC5"/>
    <w:rsid w:val="00B1540F"/>
    <w:rsid w:val="00B154CA"/>
    <w:rsid w:val="00B15B1A"/>
    <w:rsid w:val="00B17344"/>
    <w:rsid w:val="00B17EF8"/>
    <w:rsid w:val="00B205E2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60ABA"/>
    <w:rsid w:val="00B60E4C"/>
    <w:rsid w:val="00B61978"/>
    <w:rsid w:val="00B61E41"/>
    <w:rsid w:val="00B62C69"/>
    <w:rsid w:val="00B64364"/>
    <w:rsid w:val="00B64771"/>
    <w:rsid w:val="00B64B11"/>
    <w:rsid w:val="00B64BBD"/>
    <w:rsid w:val="00B67A88"/>
    <w:rsid w:val="00B763F6"/>
    <w:rsid w:val="00B77565"/>
    <w:rsid w:val="00B77669"/>
    <w:rsid w:val="00B825E6"/>
    <w:rsid w:val="00B8348B"/>
    <w:rsid w:val="00B83ED2"/>
    <w:rsid w:val="00B84103"/>
    <w:rsid w:val="00B84836"/>
    <w:rsid w:val="00B863DB"/>
    <w:rsid w:val="00B86A41"/>
    <w:rsid w:val="00B87B3D"/>
    <w:rsid w:val="00B87DAA"/>
    <w:rsid w:val="00B91014"/>
    <w:rsid w:val="00B91E3F"/>
    <w:rsid w:val="00B91EDF"/>
    <w:rsid w:val="00B928FB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14B3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6C4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054B"/>
    <w:rsid w:val="00C12513"/>
    <w:rsid w:val="00C13BBD"/>
    <w:rsid w:val="00C15630"/>
    <w:rsid w:val="00C1584B"/>
    <w:rsid w:val="00C1677B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53E34"/>
    <w:rsid w:val="00C5794D"/>
    <w:rsid w:val="00C60CDF"/>
    <w:rsid w:val="00C63939"/>
    <w:rsid w:val="00C63DAA"/>
    <w:rsid w:val="00C649BA"/>
    <w:rsid w:val="00C64A67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41AF"/>
    <w:rsid w:val="00CA5203"/>
    <w:rsid w:val="00CB0EF2"/>
    <w:rsid w:val="00CB2232"/>
    <w:rsid w:val="00CB26A2"/>
    <w:rsid w:val="00CB2901"/>
    <w:rsid w:val="00CB3FE7"/>
    <w:rsid w:val="00CC15FA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3C3F"/>
    <w:rsid w:val="00D05A12"/>
    <w:rsid w:val="00D06E81"/>
    <w:rsid w:val="00D07EFA"/>
    <w:rsid w:val="00D130DB"/>
    <w:rsid w:val="00D1687F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1072"/>
    <w:rsid w:val="00D72641"/>
    <w:rsid w:val="00D72B80"/>
    <w:rsid w:val="00D756AD"/>
    <w:rsid w:val="00D764A9"/>
    <w:rsid w:val="00D80146"/>
    <w:rsid w:val="00D8243B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0DBF"/>
    <w:rsid w:val="00DB29A5"/>
    <w:rsid w:val="00DB4333"/>
    <w:rsid w:val="00DB6B7D"/>
    <w:rsid w:val="00DB7EAC"/>
    <w:rsid w:val="00DC061B"/>
    <w:rsid w:val="00DC0948"/>
    <w:rsid w:val="00DC3F39"/>
    <w:rsid w:val="00DC47E5"/>
    <w:rsid w:val="00DC70F1"/>
    <w:rsid w:val="00DD0D61"/>
    <w:rsid w:val="00DD10C5"/>
    <w:rsid w:val="00DD12E8"/>
    <w:rsid w:val="00DD22CA"/>
    <w:rsid w:val="00DD25B3"/>
    <w:rsid w:val="00DD28DA"/>
    <w:rsid w:val="00DD3F91"/>
    <w:rsid w:val="00DD76A0"/>
    <w:rsid w:val="00DD774E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03708"/>
    <w:rsid w:val="00E10CE2"/>
    <w:rsid w:val="00E12A03"/>
    <w:rsid w:val="00E12D2B"/>
    <w:rsid w:val="00E13E80"/>
    <w:rsid w:val="00E15568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440"/>
    <w:rsid w:val="00EA5FB7"/>
    <w:rsid w:val="00EA76AF"/>
    <w:rsid w:val="00EA7B4E"/>
    <w:rsid w:val="00EB127B"/>
    <w:rsid w:val="00EB280F"/>
    <w:rsid w:val="00EB4603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1A51"/>
    <w:rsid w:val="00EE20A9"/>
    <w:rsid w:val="00EE410E"/>
    <w:rsid w:val="00EF00E0"/>
    <w:rsid w:val="00EF1B59"/>
    <w:rsid w:val="00EF3EB0"/>
    <w:rsid w:val="00EF4C8E"/>
    <w:rsid w:val="00EF65F5"/>
    <w:rsid w:val="00EF6B40"/>
    <w:rsid w:val="00EF744B"/>
    <w:rsid w:val="00F02499"/>
    <w:rsid w:val="00F05498"/>
    <w:rsid w:val="00F06F57"/>
    <w:rsid w:val="00F07A8B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4FAB"/>
    <w:rsid w:val="00F25E2B"/>
    <w:rsid w:val="00F328D2"/>
    <w:rsid w:val="00F3579C"/>
    <w:rsid w:val="00F36796"/>
    <w:rsid w:val="00F37032"/>
    <w:rsid w:val="00F37470"/>
    <w:rsid w:val="00F378A5"/>
    <w:rsid w:val="00F40A04"/>
    <w:rsid w:val="00F418F3"/>
    <w:rsid w:val="00F426E4"/>
    <w:rsid w:val="00F42F6D"/>
    <w:rsid w:val="00F44980"/>
    <w:rsid w:val="00F44E5D"/>
    <w:rsid w:val="00F53EAA"/>
    <w:rsid w:val="00F54221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4C03"/>
    <w:rsid w:val="00F75911"/>
    <w:rsid w:val="00F7776F"/>
    <w:rsid w:val="00F815FA"/>
    <w:rsid w:val="00F81B6C"/>
    <w:rsid w:val="00F81D99"/>
    <w:rsid w:val="00F82623"/>
    <w:rsid w:val="00F830F9"/>
    <w:rsid w:val="00F83E4C"/>
    <w:rsid w:val="00F84A91"/>
    <w:rsid w:val="00F84CA5"/>
    <w:rsid w:val="00F853CB"/>
    <w:rsid w:val="00F862AE"/>
    <w:rsid w:val="00F86A61"/>
    <w:rsid w:val="00F879D9"/>
    <w:rsid w:val="00F87EFB"/>
    <w:rsid w:val="00F90BA3"/>
    <w:rsid w:val="00F92319"/>
    <w:rsid w:val="00F92E66"/>
    <w:rsid w:val="00F96F8F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0F3"/>
    <w:rsid w:val="00FC7BF2"/>
    <w:rsid w:val="00FD1EEB"/>
    <w:rsid w:val="00FD2BDC"/>
    <w:rsid w:val="00FD31BF"/>
    <w:rsid w:val="00FD3DB6"/>
    <w:rsid w:val="00FD3E1A"/>
    <w:rsid w:val="00FD49EA"/>
    <w:rsid w:val="00FD4CEA"/>
    <w:rsid w:val="00FE0013"/>
    <w:rsid w:val="00FE17DC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E5C00-467D-4DE6-A8FF-9D5BC2BD6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3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Palchikovskaya</dc:creator>
  <cp:keywords/>
  <dc:description/>
  <cp:lastModifiedBy>Вероника М. Бычкова</cp:lastModifiedBy>
  <cp:revision>88</cp:revision>
  <cp:lastPrinted>2020-07-09T12:59:00Z</cp:lastPrinted>
  <dcterms:created xsi:type="dcterms:W3CDTF">2020-01-28T11:00:00Z</dcterms:created>
  <dcterms:modified xsi:type="dcterms:W3CDTF">2020-08-03T09:55:00Z</dcterms:modified>
</cp:coreProperties>
</file>