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39F3" w:rsidRPr="0029790A" w:rsidRDefault="00E439F3" w:rsidP="007C53A5">
      <w:pPr>
        <w:keepNext/>
        <w:keepLines/>
        <w:spacing w:after="0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9790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Протокол № 1</w:t>
      </w:r>
    </w:p>
    <w:p w:rsidR="0029790A" w:rsidRDefault="00E439F3" w:rsidP="00E439F3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979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заседания Комиссии по закупке на право заключения </w:t>
      </w:r>
      <w:r w:rsidR="00873608" w:rsidRPr="002979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договора </w:t>
      </w:r>
      <w:bookmarkStart w:id="0" w:name="_Hlk32401419"/>
      <w:r w:rsidR="005902E2" w:rsidRPr="002979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</w:t>
      </w:r>
      <w:bookmarkStart w:id="1" w:name="_Hlk32401583"/>
      <w:r w:rsidR="0029790A" w:rsidRPr="002979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выполнение работ </w:t>
      </w:r>
      <w:bookmarkEnd w:id="0"/>
      <w:r w:rsidR="001A78A2" w:rsidRPr="001A78A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 строительству воздушной линии электропередач 0,4кВ отпайкой от опоры №20 существующей воздушной линии 0,4кВ Л-12/5 до границы участка заявителя</w:t>
      </w:r>
    </w:p>
    <w:p w:rsidR="001A78A2" w:rsidRDefault="001A78A2" w:rsidP="00E439F3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bookmarkEnd w:id="1"/>
    <w:p w:rsidR="00E439F3" w:rsidRPr="0029790A" w:rsidRDefault="00B3349B" w:rsidP="00E439F3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9790A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  <w:r w:rsidR="00E439F3" w:rsidRPr="002979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Мурманск </w:t>
      </w:r>
      <w:r w:rsidRPr="002979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439F3" w:rsidRPr="002979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9A38E9" w:rsidRPr="002979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552FD" w:rsidRPr="002979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B5661" w:rsidRPr="002979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</w:t>
      </w:r>
      <w:r w:rsidR="00B552FD" w:rsidRPr="002979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9A38E9" w:rsidRPr="002979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</w:t>
      </w:r>
      <w:r w:rsidR="00E439F3" w:rsidRPr="002979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43538A" w:rsidRPr="002979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406E53" w:rsidRPr="002979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43538A" w:rsidRPr="002979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E439F3" w:rsidRPr="002979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873608" w:rsidRPr="002979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E439F3" w:rsidRPr="002979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0B5883">
        <w:rPr>
          <w:rFonts w:ascii="Times New Roman" w:eastAsia="Times New Roman" w:hAnsi="Times New Roman" w:cs="Times New Roman"/>
          <w:sz w:val="24"/>
          <w:szCs w:val="24"/>
          <w:lang w:eastAsia="ru-RU"/>
        </w:rPr>
        <w:t>14.07</w:t>
      </w:r>
      <w:r w:rsidR="009B5661" w:rsidRPr="0029790A">
        <w:rPr>
          <w:rFonts w:ascii="Times New Roman" w:eastAsia="Times New Roman" w:hAnsi="Times New Roman" w:cs="Times New Roman"/>
          <w:sz w:val="24"/>
          <w:szCs w:val="24"/>
          <w:lang w:eastAsia="ru-RU"/>
        </w:rPr>
        <w:t>.2020</w:t>
      </w:r>
    </w:p>
    <w:p w:rsidR="00C568DA" w:rsidRPr="0029790A" w:rsidRDefault="00C568DA" w:rsidP="00E439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2" w:name="_Toc394314145"/>
      <w:bookmarkStart w:id="3" w:name="_Toc410044308"/>
      <w:bookmarkStart w:id="4" w:name="_Toc419446499"/>
      <w:bookmarkStart w:id="5" w:name="_Toc425933960"/>
      <w:bookmarkStart w:id="6" w:name="_Toc366762350"/>
      <w:bookmarkStart w:id="7" w:name="_Toc368061864"/>
      <w:bookmarkStart w:id="8" w:name="_Toc368062028"/>
      <w:bookmarkStart w:id="9" w:name="_Toc370824124"/>
    </w:p>
    <w:p w:rsidR="00E439F3" w:rsidRPr="0029790A" w:rsidRDefault="00E439F3" w:rsidP="00163901">
      <w:pPr>
        <w:pStyle w:val="a5"/>
        <w:keepNext/>
        <w:keepLines/>
        <w:numPr>
          <w:ilvl w:val="0"/>
          <w:numId w:val="8"/>
        </w:numPr>
        <w:tabs>
          <w:tab w:val="left" w:pos="0"/>
          <w:tab w:val="left" w:pos="284"/>
        </w:tabs>
        <w:spacing w:after="0" w:line="240" w:lineRule="auto"/>
        <w:ind w:left="709" w:hanging="283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29790A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Предмет запроса предложений</w:t>
      </w:r>
      <w:r w:rsidR="006D441B" w:rsidRPr="0029790A">
        <w:rPr>
          <w:sz w:val="24"/>
          <w:szCs w:val="24"/>
        </w:rPr>
        <w:t xml:space="preserve"> </w:t>
      </w:r>
      <w:r w:rsidR="006D441B" w:rsidRPr="0029790A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в электронной форме</w:t>
      </w:r>
      <w:r w:rsidRPr="0029790A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:</w:t>
      </w:r>
      <w:bookmarkEnd w:id="2"/>
      <w:bookmarkEnd w:id="3"/>
      <w:bookmarkEnd w:id="4"/>
      <w:bookmarkEnd w:id="5"/>
    </w:p>
    <w:bookmarkEnd w:id="6"/>
    <w:bookmarkEnd w:id="7"/>
    <w:bookmarkEnd w:id="8"/>
    <w:bookmarkEnd w:id="9"/>
    <w:p w:rsidR="00FF2DB6" w:rsidRPr="00500D43" w:rsidRDefault="00163901" w:rsidP="00163901">
      <w:pPr>
        <w:tabs>
          <w:tab w:val="left" w:pos="142"/>
          <w:tab w:val="left" w:pos="426"/>
          <w:tab w:val="left" w:pos="993"/>
        </w:tabs>
        <w:suppressAutoHyphens/>
        <w:autoSpaceDN w:val="0"/>
        <w:spacing w:after="0" w:line="240" w:lineRule="auto"/>
        <w:ind w:firstLine="426"/>
        <w:jc w:val="both"/>
        <w:textAlignment w:val="baseline"/>
        <w:rPr>
          <w:rFonts w:ascii="Times New Roman" w:eastAsia="Times New Roman" w:hAnsi="Times New Roman" w:cs="Times New Roman"/>
          <w:iCs/>
          <w:kern w:val="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ru-RU"/>
        </w:rPr>
        <w:t>1.1.</w:t>
      </w:r>
      <w:r w:rsidR="00FF2DB6" w:rsidRPr="00500D43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ru-RU"/>
        </w:rPr>
        <w:t xml:space="preserve"> </w:t>
      </w:r>
      <w:r w:rsidR="00FF2DB6" w:rsidRPr="00500D43">
        <w:rPr>
          <w:rFonts w:ascii="Times New Roman" w:eastAsia="Times New Roman" w:hAnsi="Times New Roman" w:cs="Times New Roman"/>
          <w:b/>
          <w:bCs/>
          <w:iCs/>
          <w:kern w:val="3"/>
          <w:sz w:val="24"/>
          <w:szCs w:val="24"/>
          <w:lang w:eastAsia="ru-RU"/>
        </w:rPr>
        <w:t>Предмет договора</w:t>
      </w:r>
      <w:r w:rsidR="00FF2DB6" w:rsidRPr="00500D43">
        <w:rPr>
          <w:rFonts w:ascii="Times New Roman" w:eastAsia="Times New Roman" w:hAnsi="Times New Roman" w:cs="Times New Roman"/>
          <w:bCs/>
          <w:iCs/>
          <w:kern w:val="3"/>
          <w:sz w:val="24"/>
          <w:szCs w:val="24"/>
          <w:lang w:eastAsia="ru-RU"/>
        </w:rPr>
        <w:t xml:space="preserve">: выполнение работ по </w:t>
      </w:r>
      <w:r w:rsidR="00FF2DB6" w:rsidRPr="00500D43">
        <w:rPr>
          <w:rFonts w:ascii="Times New Roman" w:eastAsia="Times New Roman" w:hAnsi="Times New Roman" w:cs="Times New Roman"/>
          <w:iCs/>
          <w:kern w:val="3"/>
          <w:sz w:val="24"/>
          <w:szCs w:val="24"/>
          <w:lang w:eastAsia="ru-RU"/>
        </w:rPr>
        <w:t xml:space="preserve">строительству </w:t>
      </w:r>
      <w:r w:rsidR="00FF2DB6" w:rsidRPr="00500D43">
        <w:rPr>
          <w:rFonts w:ascii="Times New Roman" w:eastAsia="Times New Roman" w:hAnsi="Times New Roman" w:cs="Times New Roman"/>
          <w:bCs/>
          <w:iCs/>
          <w:kern w:val="3"/>
          <w:sz w:val="24"/>
          <w:szCs w:val="24"/>
          <w:lang w:eastAsia="ru-RU"/>
        </w:rPr>
        <w:t>воздушной линии электропередач 0,4кВ отпайкой от опоры №20 существующей воздушной линии 0,4кВ Л-12/5 до границы участка заявителя</w:t>
      </w:r>
      <w:r w:rsidR="00FF2DB6" w:rsidRPr="00500D43">
        <w:rPr>
          <w:rFonts w:ascii="Times New Roman" w:eastAsia="Times New Roman" w:hAnsi="Times New Roman" w:cs="Times New Roman"/>
          <w:iCs/>
          <w:kern w:val="3"/>
          <w:sz w:val="24"/>
          <w:szCs w:val="24"/>
          <w:lang w:eastAsia="ru-RU"/>
        </w:rPr>
        <w:t xml:space="preserve"> (далее – работы).</w:t>
      </w:r>
    </w:p>
    <w:p w:rsidR="00FF2DB6" w:rsidRPr="00500D43" w:rsidRDefault="00163901" w:rsidP="00FF2DB6">
      <w:pPr>
        <w:tabs>
          <w:tab w:val="left" w:pos="142"/>
          <w:tab w:val="left" w:pos="426"/>
        </w:tabs>
        <w:suppressAutoHyphens/>
        <w:autoSpaceDN w:val="0"/>
        <w:spacing w:after="0" w:line="240" w:lineRule="auto"/>
        <w:ind w:firstLine="426"/>
        <w:jc w:val="both"/>
        <w:textAlignment w:val="baseline"/>
        <w:rPr>
          <w:rFonts w:ascii="Times New Roman" w:eastAsia="Times New Roman" w:hAnsi="Times New Roman" w:cs="Times New Roman"/>
          <w:bCs/>
          <w:iCs/>
          <w:kern w:val="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kern w:val="3"/>
          <w:sz w:val="24"/>
          <w:szCs w:val="24"/>
          <w:lang w:eastAsia="ru-RU"/>
        </w:rPr>
        <w:t>1.2.</w:t>
      </w:r>
      <w:r w:rsidR="00FF2DB6" w:rsidRPr="00500D43">
        <w:rPr>
          <w:rFonts w:ascii="Times New Roman" w:eastAsia="Times New Roman" w:hAnsi="Times New Roman" w:cs="Times New Roman"/>
          <w:b/>
          <w:bCs/>
          <w:iCs/>
          <w:kern w:val="3"/>
          <w:sz w:val="24"/>
          <w:szCs w:val="24"/>
          <w:lang w:eastAsia="ru-RU"/>
        </w:rPr>
        <w:t xml:space="preserve"> Общее количество выполняемых работ: </w:t>
      </w:r>
      <w:bookmarkStart w:id="10" w:name="_Hlk4762376"/>
      <w:r w:rsidR="00FF2DB6" w:rsidRPr="00500D43">
        <w:rPr>
          <w:rFonts w:ascii="Times New Roman" w:eastAsia="Times New Roman" w:hAnsi="Times New Roman" w:cs="Times New Roman"/>
          <w:bCs/>
          <w:iCs/>
          <w:kern w:val="3"/>
          <w:sz w:val="24"/>
          <w:szCs w:val="24"/>
          <w:lang w:eastAsia="ru-RU"/>
        </w:rPr>
        <w:t>1 условная единица.</w:t>
      </w:r>
      <w:bookmarkEnd w:id="10"/>
    </w:p>
    <w:p w:rsidR="00FF2DB6" w:rsidRPr="00FF2DB6" w:rsidRDefault="00FF2DB6" w:rsidP="00FF2DB6">
      <w:pPr>
        <w:pStyle w:val="a5"/>
        <w:numPr>
          <w:ilvl w:val="1"/>
          <w:numId w:val="7"/>
        </w:numPr>
        <w:tabs>
          <w:tab w:val="left" w:pos="142"/>
          <w:tab w:val="left" w:pos="426"/>
          <w:tab w:val="left" w:pos="851"/>
        </w:tabs>
        <w:spacing w:after="0" w:line="240" w:lineRule="auto"/>
        <w:ind w:left="426" w:firstLine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bookmarkStart w:id="11" w:name="_Hlk4762408"/>
      <w:r w:rsidRPr="00FF2DB6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Объем и содержание работ</w:t>
      </w:r>
      <w:r w:rsidRPr="00FF2D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:  </w:t>
      </w:r>
    </w:p>
    <w:p w:rsidR="00FF2DB6" w:rsidRPr="00FF2DB6" w:rsidRDefault="00FF2DB6" w:rsidP="00FF2DB6">
      <w:pPr>
        <w:tabs>
          <w:tab w:val="left" w:pos="142"/>
          <w:tab w:val="left" w:pos="426"/>
        </w:tabs>
        <w:spacing w:after="0" w:line="240" w:lineRule="auto"/>
        <w:ind w:firstLine="426"/>
        <w:jc w:val="both"/>
        <w:rPr>
          <w:rFonts w:ascii="Times New Roman" w:eastAsia="Times New Roman" w:hAnsi="Times New Roman"/>
          <w:color w:val="FF0000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>Подробный перечень и объем</w:t>
      </w:r>
      <w:r w:rsidRPr="00AD3A59">
        <w:rPr>
          <w:rFonts w:ascii="Times New Roman" w:eastAsia="Times New Roman" w:hAnsi="Times New Roman"/>
          <w:sz w:val="24"/>
          <w:szCs w:val="24"/>
          <w:lang w:eastAsia="ar-SA"/>
        </w:rPr>
        <w:t xml:space="preserve"> выполняемых работ изложены в Разделе 5 «Техническое задание» Документации о проведении запроса предложений</w:t>
      </w: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 w:rsidRPr="006A4FF2">
        <w:rPr>
          <w:rFonts w:ascii="Times New Roman" w:eastAsia="Times New Roman" w:hAnsi="Times New Roman"/>
          <w:sz w:val="24"/>
          <w:szCs w:val="24"/>
          <w:lang w:eastAsia="ar-SA"/>
        </w:rPr>
        <w:t>в электронной форме</w:t>
      </w:r>
      <w:r w:rsidRPr="00A4309F">
        <w:rPr>
          <w:rFonts w:ascii="Times New Roman" w:eastAsia="Times New Roman" w:hAnsi="Times New Roman"/>
          <w:sz w:val="24"/>
          <w:szCs w:val="24"/>
          <w:lang w:eastAsia="ar-SA"/>
        </w:rPr>
        <w:t xml:space="preserve"> на право заключения договора на выполнение работ по строительству </w:t>
      </w:r>
      <w:r w:rsidRPr="00A4309F">
        <w:rPr>
          <w:rFonts w:ascii="Times New Roman" w:eastAsia="Times New Roman" w:hAnsi="Times New Roman"/>
          <w:bCs/>
          <w:sz w:val="24"/>
          <w:szCs w:val="24"/>
          <w:lang w:eastAsia="ar-SA"/>
        </w:rPr>
        <w:t>воздушной линии электропередач 0,4кВ отпайкой от опоры №20 существующей воздушной линии 0,4кВ Л-12/5 до границы участка заявителя</w:t>
      </w:r>
      <w:r w:rsidR="003C2F5D">
        <w:rPr>
          <w:rFonts w:ascii="Times New Roman" w:eastAsia="Times New Roman" w:hAnsi="Times New Roman"/>
          <w:sz w:val="24"/>
          <w:szCs w:val="24"/>
          <w:lang w:eastAsia="ar-SA"/>
        </w:rPr>
        <w:t>.</w:t>
      </w:r>
      <w:bookmarkStart w:id="12" w:name="_GoBack"/>
      <w:bookmarkEnd w:id="12"/>
    </w:p>
    <w:p w:rsidR="00FF2DB6" w:rsidRPr="00500D43" w:rsidRDefault="00FF2DB6" w:rsidP="00FF2DB6">
      <w:pPr>
        <w:tabs>
          <w:tab w:val="left" w:pos="142"/>
          <w:tab w:val="left" w:pos="42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1.4</w:t>
      </w:r>
      <w:r w:rsidRPr="00500D4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Начальная (максимальная) цена Договора</w:t>
      </w:r>
      <w:r w:rsidRPr="00500D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: составляет </w:t>
      </w:r>
      <w:r w:rsidRPr="00500D4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636 474 </w:t>
      </w:r>
      <w:r w:rsidRPr="00500D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(Шестьсот тридцать шесть тысяч четыреста семьдесят четыре) рубля 30 копеек, включает в себя все расходы Подрядчика, в том числе расходы на материально-технические ресурсы (МТР) и их транспортировку к месту выполнения работ, страхование, уплату налогов, сборов и других обязательных платежей, а также затраты, связанные с выездом персонала (командировочные расходы).</w:t>
      </w:r>
    </w:p>
    <w:p w:rsidR="00FF2DB6" w:rsidRPr="00500D43" w:rsidRDefault="00FF2DB6" w:rsidP="00FF2DB6">
      <w:pPr>
        <w:tabs>
          <w:tab w:val="left" w:pos="142"/>
          <w:tab w:val="left" w:pos="42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0D43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Цена работ по Договору может быть изменена при изменении объемов работ в соответствии с п.3.2. проекта Договора.</w:t>
      </w:r>
    </w:p>
    <w:p w:rsidR="00FF2DB6" w:rsidRPr="00500D43" w:rsidRDefault="00FF2DB6" w:rsidP="00FF2DB6">
      <w:pPr>
        <w:tabs>
          <w:tab w:val="left" w:pos="142"/>
          <w:tab w:val="left" w:pos="426"/>
          <w:tab w:val="left" w:pos="993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1.5</w:t>
      </w:r>
      <w:r w:rsidRPr="00500D4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Срок выполнения работ: </w:t>
      </w:r>
      <w:r w:rsidRPr="00500D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течении</w:t>
      </w:r>
      <w:r w:rsidRPr="00500D4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500D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60 рабочих дней</w:t>
      </w:r>
      <w:r w:rsidRPr="00500D4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500D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</w:t>
      </w:r>
      <w:r w:rsidRPr="00500D4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500D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момента заключения договора. </w:t>
      </w:r>
    </w:p>
    <w:p w:rsidR="00FF2DB6" w:rsidRPr="00500D43" w:rsidRDefault="00FF2DB6" w:rsidP="00FF2DB6">
      <w:pPr>
        <w:tabs>
          <w:tab w:val="left" w:pos="142"/>
          <w:tab w:val="left" w:pos="42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1.6</w:t>
      </w:r>
      <w:r w:rsidRPr="00500D4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Место выполнения работ: </w:t>
      </w:r>
      <w:r w:rsidRPr="00500D43">
        <w:rPr>
          <w:rFonts w:ascii="Times New Roman" w:eastAsia="Times New Roman" w:hAnsi="Times New Roman" w:cs="Times New Roman"/>
          <w:sz w:val="24"/>
          <w:szCs w:val="24"/>
          <w:lang w:eastAsia="ru-RU"/>
        </w:rPr>
        <w:t>Мурманская область, п. Никель, район Заречье, ул. Халтурина (кадастровый номер земельного участка 51:03:0080201:5).</w:t>
      </w:r>
    </w:p>
    <w:p w:rsidR="00FF2DB6" w:rsidRPr="00500D43" w:rsidRDefault="00FF2DB6" w:rsidP="00FF2DB6">
      <w:pPr>
        <w:tabs>
          <w:tab w:val="left" w:pos="142"/>
          <w:tab w:val="left" w:pos="426"/>
          <w:tab w:val="left" w:pos="1134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1.7</w:t>
      </w:r>
      <w:r w:rsidRPr="00500D4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Условия оплаты:</w:t>
      </w:r>
      <w:r w:rsidRPr="00500D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500D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аванс и промежуточная оплата выполненных работ не предусматриваются.      </w:t>
      </w:r>
    </w:p>
    <w:p w:rsidR="00FF2DB6" w:rsidRPr="00500D43" w:rsidRDefault="00FF2DB6" w:rsidP="00FF2DB6">
      <w:pPr>
        <w:tabs>
          <w:tab w:val="left" w:pos="142"/>
          <w:tab w:val="left" w:pos="426"/>
          <w:tab w:val="left" w:pos="709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00D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Оплата выполненных работ по Договору  производится Заказчиком не позднее 15 рабочих дней с момента подписания Заказчиком Акта приема-передачи выполненных работ (Приложение № 5 к проекту Договора) и получения от Подрядчика счета на оплату выполненных работ и счета-фактуры (оформленного в порядке и сроки, установленные Налоговым кодексом РФ), выставленных Подрядчиком Заказчику на основании подписанных Сторонами акта о приемке выполненных работ (форма КС-2) и справки о стоимости выполненных работ и затрат (форма КС-3).</w:t>
      </w:r>
      <w:r w:rsidRPr="00500D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FF2DB6" w:rsidRPr="00500D43" w:rsidRDefault="00FF2DB6" w:rsidP="00FF2DB6">
      <w:pPr>
        <w:tabs>
          <w:tab w:val="left" w:pos="142"/>
          <w:tab w:val="left" w:pos="426"/>
          <w:tab w:val="left" w:pos="1134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00D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возникновения необходимости изменения объема работ, предусмотренного настоящим Договором, но не более чем на 30%, Стороны могут заключить дополнительное соглашение на основании уточненной (или дополнительной) сметы, подписанной Сторонами. </w:t>
      </w:r>
    </w:p>
    <w:p w:rsidR="00FF2DB6" w:rsidRPr="00FF2DB6" w:rsidRDefault="00FF2DB6" w:rsidP="00FF2DB6">
      <w:pPr>
        <w:tabs>
          <w:tab w:val="left" w:pos="142"/>
          <w:tab w:val="left" w:pos="426"/>
          <w:tab w:val="left" w:pos="1134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0D43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Дополнительное соглашение должно быть заключено в соответствии с Положением о закупке товаров, работ, услуг АО «МЭС» (ИНН 5190907139, ОГРН 1095190009111) и не противоречить действующему законодательству.</w:t>
      </w:r>
    </w:p>
    <w:p w:rsidR="00FF2DB6" w:rsidRPr="00FF2DB6" w:rsidRDefault="00FF2DB6" w:rsidP="00FF2DB6">
      <w:pPr>
        <w:tabs>
          <w:tab w:val="left" w:pos="142"/>
          <w:tab w:val="left" w:pos="42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1.8</w:t>
      </w:r>
      <w:r w:rsidRPr="00500D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Гарантийный срок работ:</w:t>
      </w:r>
      <w:r w:rsidRPr="00500D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bookmarkEnd w:id="11"/>
      <w:r w:rsidRPr="00500D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Гарантийный срок работ - 24 месяца с момента подписания Акта приема-передачи выполненных работ (Приложение № 5 к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проекту </w:t>
      </w:r>
      <w:r w:rsidRPr="00500D43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Договору), применяемых материалов и оборудования - не менее срока, установленного производителем.</w:t>
      </w:r>
    </w:p>
    <w:p w:rsidR="00D432A6" w:rsidRPr="003751DB" w:rsidRDefault="00D432A6" w:rsidP="00D432A6">
      <w:pPr>
        <w:tabs>
          <w:tab w:val="left" w:pos="54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kern w:val="3"/>
          <w:sz w:val="24"/>
          <w:szCs w:val="24"/>
          <w:lang w:eastAsia="ru-RU"/>
        </w:rPr>
      </w:pPr>
    </w:p>
    <w:p w:rsidR="00E439F3" w:rsidRPr="00C73FF3" w:rsidRDefault="00C97638" w:rsidP="00FF2DB6">
      <w:pPr>
        <w:pStyle w:val="a5"/>
        <w:numPr>
          <w:ilvl w:val="0"/>
          <w:numId w:val="7"/>
        </w:numPr>
        <w:tabs>
          <w:tab w:val="left" w:pos="426"/>
          <w:tab w:val="left" w:pos="567"/>
        </w:tabs>
        <w:spacing w:after="0" w:line="240" w:lineRule="auto"/>
        <w:ind w:firstLine="6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E439F3" w:rsidRPr="00C73FF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заседании приняли участие</w:t>
      </w:r>
    </w:p>
    <w:p w:rsidR="00FF2DB6" w:rsidRDefault="00FF2DB6" w:rsidP="00FF2DB6">
      <w:pPr>
        <w:tabs>
          <w:tab w:val="left" w:pos="709"/>
        </w:tabs>
        <w:suppressAutoHyphens/>
        <w:spacing w:after="0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Председатель Комисс</w:t>
      </w:r>
      <w:r w:rsidRPr="00FF2DB6">
        <w:rPr>
          <w:rFonts w:ascii="Times New Roman" w:eastAsia="Times New Roman" w:hAnsi="Times New Roman" w:cs="Times New Roman"/>
          <w:sz w:val="24"/>
          <w:szCs w:val="24"/>
          <w:lang w:eastAsia="ar-SA"/>
        </w:rPr>
        <w:t>ии по закупке:</w:t>
      </w:r>
    </w:p>
    <w:p w:rsidR="00FF2DB6" w:rsidRPr="00FF2DB6" w:rsidRDefault="00FF2DB6" w:rsidP="00FF2DB6">
      <w:pPr>
        <w:tabs>
          <w:tab w:val="left" w:pos="709"/>
        </w:tabs>
        <w:suppressAutoHyphens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F2DB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И.А. Обухов – </w:t>
      </w:r>
      <w:r w:rsidRPr="00FF2DB6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начальник управления материально-технического обеспечения департамента по обеспечению производства;</w:t>
      </w:r>
    </w:p>
    <w:p w:rsidR="00FF2DB6" w:rsidRPr="00FF2DB6" w:rsidRDefault="00FF2DB6" w:rsidP="00FF2DB6">
      <w:pPr>
        <w:tabs>
          <w:tab w:val="left" w:pos="709"/>
        </w:tabs>
        <w:suppressAutoHyphens/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F2DB6">
        <w:rPr>
          <w:rFonts w:ascii="Times New Roman" w:eastAsia="Times New Roman" w:hAnsi="Times New Roman" w:cs="Times New Roman"/>
          <w:sz w:val="24"/>
          <w:szCs w:val="24"/>
          <w:lang w:eastAsia="ar-SA"/>
        </w:rPr>
        <w:t>Члены Комиссии по закупке:</w:t>
      </w:r>
    </w:p>
    <w:p w:rsidR="00FF2DB6" w:rsidRPr="00FF2DB6" w:rsidRDefault="00FF2DB6" w:rsidP="00FF2DB6">
      <w:pPr>
        <w:tabs>
          <w:tab w:val="left" w:pos="1276"/>
        </w:tabs>
        <w:suppressAutoHyphens/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13" w:name="_Hlk525887360"/>
      <w:r w:rsidRPr="00FF2DB6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А.В. Тишкин – начальник отдела экономической безопасности управления экономической и информационной безопасности департамента безопасности;</w:t>
      </w:r>
    </w:p>
    <w:bookmarkEnd w:id="13"/>
    <w:p w:rsidR="00FF2DB6" w:rsidRPr="00FF2DB6" w:rsidRDefault="00FF2DB6" w:rsidP="00FF2DB6">
      <w:pPr>
        <w:suppressAutoHyphens/>
        <w:spacing w:after="0" w:line="240" w:lineRule="atLeast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2D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Б.А. Радул – директор филиала АО «МЭС» «Заполярная </w:t>
      </w:r>
      <w:proofErr w:type="spellStart"/>
      <w:r w:rsidRPr="00FF2DB6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горэлектросеть</w:t>
      </w:r>
      <w:proofErr w:type="spellEnd"/>
      <w:r w:rsidRPr="00FF2DB6">
        <w:rPr>
          <w:rFonts w:ascii="Times New Roman" w:eastAsia="Times New Roman" w:hAnsi="Times New Roman" w:cs="Times New Roman"/>
          <w:sz w:val="24"/>
          <w:szCs w:val="24"/>
          <w:lang w:eastAsia="ru-RU"/>
        </w:rPr>
        <w:t>»;</w:t>
      </w:r>
    </w:p>
    <w:p w:rsidR="00FF2DB6" w:rsidRPr="00FF2DB6" w:rsidRDefault="00FF2DB6" w:rsidP="00FF2DB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2D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В.А. Зайцева – начальник </w:t>
      </w:r>
      <w:r w:rsidRPr="00FF2DB6">
        <w:rPr>
          <w:rFonts w:ascii="Times New Roman" w:eastAsia="Times New Roman" w:hAnsi="Times New Roman" w:cs="Times New Roman"/>
          <w:sz w:val="24"/>
          <w:szCs w:val="24"/>
          <w:lang w:eastAsia="ar-SA"/>
        </w:rPr>
        <w:t>отдела сметного ценообразования</w:t>
      </w:r>
      <w:r w:rsidRPr="00FF2DB6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C93AE2" w:rsidRDefault="00FF2DB6" w:rsidP="00FF2DB6">
      <w:pPr>
        <w:suppressAutoHyphens/>
        <w:spacing w:after="0" w:line="240" w:lineRule="atLeast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2DB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И.В. Немкова – старший инженер производственно-технического отдела </w:t>
      </w:r>
      <w:r w:rsidRPr="00FF2D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филиала АО «МЭС» «Заполярная </w:t>
      </w:r>
      <w:proofErr w:type="spellStart"/>
      <w:r w:rsidRPr="00FF2DB6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горэлектросеть</w:t>
      </w:r>
      <w:proofErr w:type="spellEnd"/>
      <w:r w:rsidRPr="00FF2DB6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E439F3" w:rsidRPr="0029790A" w:rsidRDefault="00E439F3" w:rsidP="00C93AE2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979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F806F8" w:rsidRPr="0029790A" w:rsidRDefault="00FF2DB6" w:rsidP="00FF2DB6">
      <w:pPr>
        <w:tabs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Т.В. Мелентьева </w:t>
      </w:r>
      <w:r w:rsidR="00C84CBE">
        <w:rPr>
          <w:rFonts w:ascii="Times New Roman" w:hAnsi="Times New Roman" w:cs="Times New Roman"/>
          <w:sz w:val="24"/>
          <w:szCs w:val="24"/>
          <w:lang w:eastAsia="ru-RU"/>
        </w:rPr>
        <w:t>–</w:t>
      </w:r>
      <w:r w:rsidR="00E439F3" w:rsidRPr="0029790A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ведущий </w:t>
      </w:r>
      <w:r w:rsidR="00E439F3" w:rsidRPr="0029790A">
        <w:rPr>
          <w:rFonts w:ascii="Times New Roman" w:hAnsi="Times New Roman" w:cs="Times New Roman"/>
          <w:sz w:val="24"/>
          <w:szCs w:val="24"/>
          <w:lang w:eastAsia="ru-RU"/>
        </w:rPr>
        <w:t>специалист отдела организации торгов управления материально-технического обеспечения</w:t>
      </w:r>
      <w:r w:rsidR="009B5661" w:rsidRPr="0029790A">
        <w:rPr>
          <w:sz w:val="24"/>
          <w:szCs w:val="24"/>
        </w:rPr>
        <w:t xml:space="preserve"> </w:t>
      </w:r>
      <w:r w:rsidR="009B5661" w:rsidRPr="0029790A">
        <w:rPr>
          <w:rFonts w:ascii="Times New Roman" w:hAnsi="Times New Roman" w:cs="Times New Roman"/>
          <w:sz w:val="24"/>
          <w:szCs w:val="24"/>
          <w:lang w:eastAsia="ru-RU"/>
        </w:rPr>
        <w:t>департамента по обеспечению производства</w:t>
      </w:r>
      <w:r w:rsidR="00E439F3" w:rsidRPr="0029790A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EF28C0" w:rsidRPr="0029790A" w:rsidRDefault="00EF28C0" w:rsidP="00EF28C0">
      <w:pPr>
        <w:tabs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79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 w:rsidRPr="002979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439F3" w:rsidRPr="002979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Заседание Комиссии по закупке проводилось </w:t>
      </w:r>
      <w:r w:rsidR="00FF2DB6">
        <w:rPr>
          <w:rFonts w:ascii="Times New Roman" w:eastAsia="Times New Roman" w:hAnsi="Times New Roman" w:cs="Times New Roman"/>
          <w:sz w:val="24"/>
          <w:szCs w:val="24"/>
          <w:lang w:eastAsia="ru-RU"/>
        </w:rPr>
        <w:t>14.07</w:t>
      </w:r>
      <w:r w:rsidR="009B5661" w:rsidRPr="002979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.2020 </w:t>
      </w:r>
      <w:r w:rsidR="00E439F3" w:rsidRPr="002979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адресу: </w:t>
      </w:r>
      <w:r w:rsidR="007A2068" w:rsidRPr="0029790A">
        <w:rPr>
          <w:rFonts w:ascii="Times New Roman" w:eastAsia="Times New Roman" w:hAnsi="Times New Roman" w:cs="Times New Roman"/>
          <w:sz w:val="24"/>
          <w:szCs w:val="24"/>
          <w:lang w:eastAsia="ru-RU"/>
        </w:rPr>
        <w:t>г. Мурманск, ул. </w:t>
      </w:r>
      <w:r w:rsidR="00F02C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Промышленная, д. 15, </w:t>
      </w:r>
      <w:proofErr w:type="spellStart"/>
      <w:r w:rsidR="00F02C19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</w:t>
      </w:r>
      <w:proofErr w:type="spellEnd"/>
      <w:r w:rsidR="00F02C19">
        <w:rPr>
          <w:rFonts w:ascii="Times New Roman" w:eastAsia="Times New Roman" w:hAnsi="Times New Roman" w:cs="Times New Roman"/>
          <w:sz w:val="24"/>
          <w:szCs w:val="24"/>
          <w:lang w:eastAsia="ru-RU"/>
        </w:rPr>
        <w:t>. 15</w:t>
      </w:r>
      <w:r w:rsidR="00E439F3" w:rsidRPr="002979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начало </w:t>
      </w:r>
      <w:r w:rsidR="00F2744C" w:rsidRPr="0029790A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E439F3" w:rsidRPr="002979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F2DB6"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="00F2744C" w:rsidRPr="0029790A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FF2DB6">
        <w:rPr>
          <w:rFonts w:ascii="Times New Roman" w:eastAsia="Times New Roman" w:hAnsi="Times New Roman" w:cs="Times New Roman"/>
          <w:sz w:val="24"/>
          <w:szCs w:val="24"/>
          <w:lang w:eastAsia="ru-RU"/>
        </w:rPr>
        <w:t>30</w:t>
      </w:r>
      <w:r w:rsidR="00E439F3" w:rsidRPr="0029790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F2744C" w:rsidRPr="0029790A">
        <w:rPr>
          <w:rFonts w:ascii="Times New Roman" w:eastAsia="Times New Roman" w:hAnsi="Times New Roman" w:cs="Times New Roman"/>
          <w:sz w:val="24"/>
          <w:szCs w:val="24"/>
          <w:lang w:eastAsia="ru-RU"/>
        </w:rPr>
        <w:t>(МСК)</w:t>
      </w:r>
      <w:r w:rsidR="00E439F3" w:rsidRPr="0029790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E439F3" w:rsidRPr="0029790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439F3" w:rsidRPr="0029790A" w:rsidRDefault="006D441B" w:rsidP="00DA77BC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790A">
        <w:rPr>
          <w:rFonts w:ascii="Times New Roman" w:hAnsi="Times New Roman" w:cs="Times New Roman"/>
          <w:bCs/>
          <w:sz w:val="24"/>
          <w:szCs w:val="24"/>
          <w:lang w:eastAsia="ru-RU"/>
        </w:rPr>
        <w:t>По запросу предложений в электронной форме не подана ни одна заявка на участие</w:t>
      </w:r>
      <w:r w:rsidR="003541B2" w:rsidRPr="0029790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37D39" w:rsidRPr="0029790A" w:rsidRDefault="00437D39" w:rsidP="00DA77BC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Theme="majorEastAsia" w:hAnsi="Times New Roman" w:cs="Times New Roman"/>
          <w:b/>
          <w:sz w:val="24"/>
          <w:szCs w:val="24"/>
        </w:rPr>
      </w:pPr>
    </w:p>
    <w:p w:rsidR="00E439F3" w:rsidRPr="0029790A" w:rsidRDefault="00E439F3" w:rsidP="00DA77BC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9790A">
        <w:rPr>
          <w:rFonts w:ascii="Times New Roman" w:eastAsiaTheme="majorEastAsia" w:hAnsi="Times New Roman" w:cs="Times New Roman"/>
          <w:b/>
          <w:sz w:val="24"/>
          <w:szCs w:val="24"/>
        </w:rPr>
        <w:t>4.</w:t>
      </w:r>
      <w:r w:rsidRPr="002979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Комиссия по закупке приняла </w:t>
      </w:r>
      <w:r w:rsidRPr="0029790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РЕШЕНИ</w:t>
      </w:r>
      <w:r w:rsidR="003541B2" w:rsidRPr="0029790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Е</w:t>
      </w:r>
      <w:r w:rsidRPr="0029790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="00AF5FC8" w:rsidRPr="0029790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2979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B453F8" w:rsidRDefault="00E439F3" w:rsidP="009044CC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979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</w:t>
      </w:r>
      <w:r w:rsidR="00670255" w:rsidRPr="002979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запрос предложений </w:t>
      </w:r>
      <w:r w:rsidR="006D441B" w:rsidRPr="002979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электронной форме </w:t>
      </w:r>
      <w:r w:rsidR="00670255" w:rsidRPr="0029790A">
        <w:rPr>
          <w:rFonts w:ascii="Times New Roman" w:eastAsia="Times New Roman" w:hAnsi="Times New Roman" w:cs="Times New Roman"/>
          <w:sz w:val="24"/>
          <w:szCs w:val="24"/>
          <w:lang w:eastAsia="ru-RU"/>
        </w:rPr>
        <w:t>несостоявшим</w:t>
      </w:r>
      <w:r w:rsidRPr="0029790A">
        <w:rPr>
          <w:rFonts w:ascii="Times New Roman" w:eastAsia="Times New Roman" w:hAnsi="Times New Roman" w:cs="Times New Roman"/>
          <w:sz w:val="24"/>
          <w:szCs w:val="24"/>
          <w:lang w:eastAsia="ru-RU"/>
        </w:rPr>
        <w:t>ся на основании п. 7.5.3.1</w:t>
      </w:r>
      <w:r w:rsidR="006424F1" w:rsidRPr="0029790A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29790A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Положения о закупке товаров, работ, услуг АО «МЭС» (ИНН 5190907139, ОГРН 1095190009111)</w:t>
      </w:r>
      <w:r w:rsidR="003541B2" w:rsidRPr="0029790A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3541B2" w:rsidRPr="0029790A">
        <w:rPr>
          <w:sz w:val="24"/>
          <w:szCs w:val="24"/>
        </w:rPr>
        <w:t xml:space="preserve"> </w:t>
      </w:r>
      <w:r w:rsidR="003541B2" w:rsidRPr="0029790A">
        <w:rPr>
          <w:rFonts w:ascii="Times New Roman" w:eastAsia="Times New Roman" w:hAnsi="Times New Roman" w:cs="Times New Roman"/>
          <w:sz w:val="24"/>
          <w:szCs w:val="24"/>
          <w:lang w:eastAsia="ru-RU"/>
        </w:rPr>
        <w:t>п.</w:t>
      </w:r>
      <w:r w:rsidR="001C2EA6" w:rsidRPr="0029790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3541B2" w:rsidRPr="0029790A">
        <w:rPr>
          <w:rFonts w:ascii="Times New Roman" w:eastAsia="Times New Roman" w:hAnsi="Times New Roman" w:cs="Times New Roman"/>
          <w:sz w:val="24"/>
          <w:szCs w:val="24"/>
          <w:lang w:eastAsia="ru-RU"/>
        </w:rPr>
        <w:t>4.12.</w:t>
      </w:r>
      <w:r w:rsidR="00281438" w:rsidRPr="0029790A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3541B2" w:rsidRPr="0029790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1C2EA6" w:rsidRPr="0029790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2313E6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Документации</w:t>
      </w:r>
      <w:r w:rsidR="00475A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75A0F" w:rsidRPr="00475A0F">
        <w:rPr>
          <w:rFonts w:ascii="Times New Roman" w:eastAsia="Times New Roman" w:hAnsi="Times New Roman" w:cs="Times New Roman"/>
          <w:sz w:val="24"/>
          <w:szCs w:val="24"/>
          <w:lang w:eastAsia="ru-RU"/>
        </w:rPr>
        <w:t>о проведении запроса предложений в электронной форме на право заключения договора на выполнение работ по строительству воздушной линии электропередач 0,4кВ отпайкой от опоры №20 существующей воздушной линии 0,4кВ Л-12/5 до границы участка заявителя</w:t>
      </w:r>
      <w:r w:rsidR="002313E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439F3" w:rsidRPr="009044CC" w:rsidRDefault="00E439F3" w:rsidP="002313E6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44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:rsidR="00E439F3" w:rsidRPr="0029790A" w:rsidRDefault="00E439F3" w:rsidP="00D2608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790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:rsidR="009642F9" w:rsidRPr="0029790A" w:rsidRDefault="009642F9" w:rsidP="00E439F3">
      <w:pPr>
        <w:tabs>
          <w:tab w:val="left" w:pos="0"/>
          <w:tab w:val="left" w:pos="567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439F3" w:rsidRPr="0029790A" w:rsidRDefault="00E439F3" w:rsidP="00E439F3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979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p w:rsidR="00534819" w:rsidRPr="0029790A" w:rsidRDefault="00534819" w:rsidP="00E439F3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34819" w:rsidRPr="0029790A" w:rsidRDefault="00B365B7" w:rsidP="00B365B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979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Председатель Комиссии </w:t>
      </w:r>
      <w:r w:rsidR="00534819" w:rsidRPr="002979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 закупке:</w:t>
      </w:r>
    </w:p>
    <w:p w:rsidR="00B365B7" w:rsidRPr="0029790A" w:rsidRDefault="00FF2DB6" w:rsidP="00B365B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2DB6">
        <w:rPr>
          <w:rFonts w:ascii="Times New Roman" w:eastAsia="Times New Roman" w:hAnsi="Times New Roman" w:cs="Times New Roman"/>
          <w:sz w:val="24"/>
          <w:szCs w:val="24"/>
          <w:lang w:eastAsia="ar-SA"/>
        </w:rPr>
        <w:t>И.А. Обухов</w:t>
      </w:r>
      <w:r w:rsidR="00B365B7" w:rsidRPr="00FF2DB6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="00B365B7" w:rsidRPr="0029790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</w:t>
      </w:r>
    </w:p>
    <w:p w:rsidR="00534819" w:rsidRPr="0029790A" w:rsidRDefault="00534819" w:rsidP="00B365B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34819" w:rsidRPr="0029790A" w:rsidRDefault="00534819" w:rsidP="0053481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979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Члены Комиссии по закупке: </w:t>
      </w:r>
    </w:p>
    <w:p w:rsidR="00B365B7" w:rsidRDefault="00B453F8" w:rsidP="00B365B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53F8">
        <w:rPr>
          <w:rFonts w:ascii="Times New Roman" w:eastAsia="Times New Roman" w:hAnsi="Times New Roman" w:cs="Times New Roman"/>
          <w:sz w:val="24"/>
          <w:szCs w:val="24"/>
          <w:lang w:eastAsia="ar-SA"/>
        </w:rPr>
        <w:t>А.В. Тишкин</w:t>
      </w:r>
      <w:r w:rsidR="0021298A" w:rsidRPr="0029790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___________________</w:t>
      </w:r>
    </w:p>
    <w:p w:rsidR="00FF2DB6" w:rsidRPr="0029790A" w:rsidRDefault="00FF2DB6" w:rsidP="00B365B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84A2E" w:rsidRPr="0029790A" w:rsidRDefault="00C93AE2" w:rsidP="00B365B7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3AE2">
        <w:rPr>
          <w:rFonts w:ascii="Times New Roman" w:eastAsia="Times New Roman" w:hAnsi="Times New Roman" w:cs="Times New Roman"/>
          <w:sz w:val="24"/>
          <w:szCs w:val="24"/>
          <w:lang w:eastAsia="ar-SA"/>
        </w:rPr>
        <w:t>Б.А. Радул</w:t>
      </w:r>
      <w:r w:rsidR="00DD0889" w:rsidRPr="0029790A">
        <w:rPr>
          <w:rFonts w:ascii="Times New Roman" w:eastAsia="Calibri" w:hAnsi="Times New Roman" w:cs="Times New Roman"/>
          <w:iCs/>
          <w:sz w:val="24"/>
          <w:szCs w:val="24"/>
        </w:rPr>
        <w:tab/>
      </w:r>
      <w:r w:rsidR="00D84A2E" w:rsidRPr="0029790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</w:t>
      </w:r>
    </w:p>
    <w:p w:rsidR="00DD0889" w:rsidRPr="0029790A" w:rsidRDefault="00DD0889" w:rsidP="00B365B7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DF27D7" w:rsidRDefault="00FF2DB6" w:rsidP="00B365B7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Calibri" w:hAnsi="Times New Roman" w:cs="Times New Roman"/>
          <w:iCs/>
          <w:sz w:val="24"/>
          <w:szCs w:val="24"/>
        </w:rPr>
      </w:pPr>
      <w:r w:rsidRPr="00FF2DB6">
        <w:rPr>
          <w:rFonts w:ascii="Times New Roman" w:eastAsia="Times New Roman" w:hAnsi="Times New Roman" w:cs="Times New Roman"/>
          <w:sz w:val="24"/>
          <w:szCs w:val="24"/>
          <w:lang w:eastAsia="ar-SA"/>
        </w:rPr>
        <w:t>В.А. Зайцева</w:t>
      </w:r>
      <w:r w:rsidR="0021298A" w:rsidRPr="00FF2DB6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ab/>
      </w:r>
      <w:r w:rsidR="0021298A" w:rsidRPr="0029790A">
        <w:rPr>
          <w:rFonts w:ascii="Times New Roman" w:eastAsia="Calibri" w:hAnsi="Times New Roman" w:cs="Times New Roman"/>
          <w:iCs/>
          <w:sz w:val="24"/>
          <w:szCs w:val="24"/>
        </w:rPr>
        <w:t>___________________</w:t>
      </w:r>
    </w:p>
    <w:p w:rsidR="00C93AE2" w:rsidRPr="0029790A" w:rsidRDefault="00C93AE2" w:rsidP="00C93AE2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Calibri" w:hAnsi="Times New Roman" w:cs="Times New Roman"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</w:p>
    <w:p w:rsidR="0021298A" w:rsidRPr="00FF2DB6" w:rsidRDefault="00FF2DB6" w:rsidP="00FF2DB6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Calibri" w:hAnsi="Times New Roman" w:cs="Times New Roman"/>
          <w:iCs/>
          <w:sz w:val="24"/>
          <w:szCs w:val="24"/>
        </w:rPr>
      </w:pPr>
      <w:r w:rsidRPr="00FF2DB6">
        <w:rPr>
          <w:rFonts w:ascii="Times New Roman" w:eastAsia="Calibri" w:hAnsi="Times New Roman" w:cs="Times New Roman"/>
          <w:iCs/>
          <w:sz w:val="24"/>
          <w:szCs w:val="24"/>
        </w:rPr>
        <w:t>И.В. Немкова</w:t>
      </w:r>
      <w:r w:rsidR="00DF27D7">
        <w:rPr>
          <w:rFonts w:ascii="Times New Roman" w:eastAsia="Calibri" w:hAnsi="Times New Roman" w:cs="Times New Roman"/>
          <w:iCs/>
          <w:sz w:val="24"/>
          <w:szCs w:val="24"/>
        </w:rPr>
        <w:t xml:space="preserve">                                                                                 </w:t>
      </w:r>
      <w:r w:rsidR="00DF27D7" w:rsidRPr="0029790A">
        <w:rPr>
          <w:rFonts w:ascii="Times New Roman" w:eastAsia="Calibri" w:hAnsi="Times New Roman" w:cs="Times New Roman"/>
          <w:iCs/>
          <w:sz w:val="24"/>
          <w:szCs w:val="24"/>
        </w:rPr>
        <w:t>___________________</w:t>
      </w:r>
    </w:p>
    <w:p w:rsidR="00DF27D7" w:rsidRDefault="00DF27D7" w:rsidP="00B365B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365B7" w:rsidRPr="0029790A" w:rsidRDefault="00B365B7" w:rsidP="00B365B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979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F57ECC" w:rsidRPr="009B5661" w:rsidRDefault="00FF2DB6" w:rsidP="00C44D46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Т.В. Мелентьева</w:t>
      </w:r>
      <w:r w:rsidR="00011B63" w:rsidRPr="00841D2B">
        <w:rPr>
          <w:rFonts w:ascii="Times New Roman" w:eastAsia="Times New Roman" w:hAnsi="Times New Roman" w:cs="Times New Roman"/>
          <w:sz w:val="23"/>
          <w:szCs w:val="23"/>
          <w:lang w:eastAsia="ru-RU"/>
        </w:rPr>
        <w:tab/>
      </w:r>
      <w:r w:rsidR="00C27AF5" w:rsidRPr="009B566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</w:t>
      </w:r>
      <w:r w:rsidR="005018DD" w:rsidRPr="009B56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</w:p>
    <w:sectPr w:rsidR="00F57ECC" w:rsidRPr="009B5661" w:rsidSect="00D432A6">
      <w:headerReference w:type="even" r:id="rId8"/>
      <w:headerReference w:type="default" r:id="rId9"/>
      <w:pgSz w:w="11906" w:h="16838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2BD3" w:rsidRDefault="00F62BD3" w:rsidP="00600A82">
      <w:pPr>
        <w:spacing w:after="0" w:line="240" w:lineRule="auto"/>
      </w:pPr>
      <w:r>
        <w:separator/>
      </w:r>
    </w:p>
  </w:endnote>
  <w:endnote w:type="continuationSeparator" w:id="0">
    <w:p w:rsidR="00F62BD3" w:rsidRDefault="00F62BD3" w:rsidP="00600A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2BD3" w:rsidRDefault="00F62BD3" w:rsidP="00600A82">
      <w:pPr>
        <w:spacing w:after="0" w:line="240" w:lineRule="auto"/>
      </w:pPr>
      <w:r>
        <w:separator/>
      </w:r>
    </w:p>
  </w:footnote>
  <w:footnote w:type="continuationSeparator" w:id="0">
    <w:p w:rsidR="00F62BD3" w:rsidRDefault="00F62BD3" w:rsidP="00600A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3A01" w:rsidRDefault="003C2F5D" w:rsidP="00B53A01">
    <w:pPr>
      <w:pStyle w:val="a3"/>
      <w:jc w:val="center"/>
    </w:pPr>
    <w:sdt>
      <w:sdtPr>
        <w:id w:val="-699549496"/>
        <w:docPartObj>
          <w:docPartGallery w:val="Page Numbers (Top of Page)"/>
          <w:docPartUnique/>
        </w:docPartObj>
      </w:sdtPr>
      <w:sdtEndPr/>
      <w:sdtContent>
        <w:r w:rsidR="00B53A01">
          <w:fldChar w:fldCharType="begin"/>
        </w:r>
        <w:r w:rsidR="00B53A01">
          <w:instrText>PAGE   \* MERGEFORMAT</w:instrText>
        </w:r>
        <w:r w:rsidR="00B53A01">
          <w:fldChar w:fldCharType="separate"/>
        </w:r>
        <w:r w:rsidR="00AD4BCE">
          <w:rPr>
            <w:noProof/>
          </w:rPr>
          <w:t>2</w:t>
        </w:r>
        <w:r w:rsidR="00B53A01">
          <w:fldChar w:fldCharType="end"/>
        </w:r>
      </w:sdtContent>
    </w:sdt>
  </w:p>
  <w:sdt>
    <w:sdtPr>
      <w:id w:val="717858140"/>
      <w:docPartObj>
        <w:docPartGallery w:val="Page Numbers (Top of Page)"/>
        <w:docPartUnique/>
      </w:docPartObj>
    </w:sdtPr>
    <w:sdtEndPr/>
    <w:sdtContent>
      <w:p w:rsidR="00873608" w:rsidRDefault="00B53A01" w:rsidP="00873608">
        <w:pPr>
          <w:pStyle w:val="a3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t xml:space="preserve">                                          </w:t>
        </w:r>
        <w:r w:rsidRPr="00713F8F">
          <w:rPr>
            <w:rFonts w:ascii="Times New Roman" w:eastAsia="Calibri" w:hAnsi="Times New Roman" w:cs="Times New Roman"/>
            <w:sz w:val="16"/>
            <w:szCs w:val="16"/>
          </w:rPr>
          <w:t>Протокол №1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873608" w:rsidRPr="00873608">
          <w:rPr>
            <w:rFonts w:ascii="Times New Roman" w:eastAsia="Calibri" w:hAnsi="Times New Roman" w:cs="Times New Roman"/>
            <w:sz w:val="16"/>
            <w:szCs w:val="16"/>
          </w:rPr>
          <w:t>заседания Комиссии</w:t>
        </w:r>
        <w:r w:rsidR="00873608">
          <w:rPr>
            <w:rFonts w:ascii="Times New Roman" w:eastAsia="Calibri" w:hAnsi="Times New Roman" w:cs="Times New Roman"/>
            <w:sz w:val="16"/>
            <w:szCs w:val="16"/>
          </w:rPr>
          <w:t xml:space="preserve"> по закупке на право</w:t>
        </w:r>
      </w:p>
      <w:p w:rsidR="00873608" w:rsidRDefault="00873608" w:rsidP="00873608">
        <w:pPr>
          <w:pStyle w:val="a3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заключения </w:t>
        </w:r>
        <w:r w:rsidRPr="00873608">
          <w:rPr>
            <w:rFonts w:ascii="Times New Roman" w:eastAsia="Calibri" w:hAnsi="Times New Roman" w:cs="Times New Roman"/>
            <w:sz w:val="16"/>
            <w:szCs w:val="16"/>
          </w:rPr>
          <w:t>договора поставки мазута топочного 100 ГОС</w:t>
        </w:r>
        <w:r>
          <w:rPr>
            <w:rFonts w:ascii="Times New Roman" w:eastAsia="Calibri" w:hAnsi="Times New Roman" w:cs="Times New Roman"/>
            <w:sz w:val="16"/>
            <w:szCs w:val="16"/>
          </w:rPr>
          <w:t>Т 10585-2013</w:t>
        </w:r>
      </w:p>
      <w:p w:rsidR="007628E7" w:rsidRPr="00FB01CC" w:rsidRDefault="00873608" w:rsidP="00873608">
        <w:pPr>
          <w:pStyle w:val="a3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или нефтепродуктов </w:t>
        </w:r>
        <w:r w:rsidRPr="00873608">
          <w:rPr>
            <w:rFonts w:ascii="Times New Roman" w:eastAsia="Calibri" w:hAnsi="Times New Roman" w:cs="Times New Roman"/>
            <w:sz w:val="16"/>
            <w:szCs w:val="16"/>
          </w:rPr>
          <w:t>аналогичного или лучшего качества</w:t>
        </w:r>
        <w:r w:rsidR="00B53A01" w:rsidRPr="00B53A01">
          <w:t xml:space="preserve"> </w:t>
        </w:r>
        <w:r w:rsidR="00B53A01" w:rsidRPr="00C903BD">
          <w:rPr>
            <w:rFonts w:ascii="Times New Roman" w:eastAsia="Calibri" w:hAnsi="Times New Roman" w:cs="Times New Roman"/>
            <w:sz w:val="16"/>
            <w:szCs w:val="16"/>
          </w:rPr>
          <w:t xml:space="preserve">от </w:t>
        </w:r>
        <w:r>
          <w:rPr>
            <w:rFonts w:ascii="Times New Roman" w:eastAsia="Calibri" w:hAnsi="Times New Roman" w:cs="Times New Roman"/>
            <w:sz w:val="16"/>
            <w:szCs w:val="16"/>
          </w:rPr>
          <w:t>2</w:t>
        </w:r>
        <w:r w:rsidR="00CB4B52">
          <w:rPr>
            <w:rFonts w:ascii="Times New Roman" w:eastAsia="Calibri" w:hAnsi="Times New Roman" w:cs="Times New Roman"/>
            <w:sz w:val="16"/>
            <w:szCs w:val="16"/>
          </w:rPr>
          <w:t>8</w:t>
        </w:r>
        <w:r w:rsidR="006344F2">
          <w:rPr>
            <w:rFonts w:ascii="Times New Roman" w:eastAsia="Calibri" w:hAnsi="Times New Roman" w:cs="Times New Roman"/>
            <w:sz w:val="16"/>
            <w:szCs w:val="16"/>
          </w:rPr>
          <w:t>.</w:t>
        </w:r>
        <w:r w:rsidR="00CB4B52">
          <w:rPr>
            <w:rFonts w:ascii="Times New Roman" w:eastAsia="Calibri" w:hAnsi="Times New Roman" w:cs="Times New Roman"/>
            <w:sz w:val="16"/>
            <w:szCs w:val="16"/>
          </w:rPr>
          <w:t>1</w:t>
        </w:r>
        <w:r w:rsidR="002D133A">
          <w:rPr>
            <w:rFonts w:ascii="Times New Roman" w:eastAsia="Calibri" w:hAnsi="Times New Roman" w:cs="Times New Roman"/>
            <w:sz w:val="16"/>
            <w:szCs w:val="16"/>
          </w:rPr>
          <w:t>1</w:t>
        </w:r>
        <w:r w:rsidR="00B53A01" w:rsidRPr="00C903BD">
          <w:rPr>
            <w:rFonts w:ascii="Times New Roman" w:eastAsia="Calibri" w:hAnsi="Times New Roman" w:cs="Times New Roman"/>
            <w:sz w:val="16"/>
            <w:szCs w:val="16"/>
          </w:rPr>
          <w:t>.201</w:t>
        </w:r>
        <w:r w:rsidR="00AD0139">
          <w:rPr>
            <w:rFonts w:ascii="Times New Roman" w:eastAsia="Calibri" w:hAnsi="Times New Roman" w:cs="Times New Roman"/>
            <w:sz w:val="16"/>
            <w:szCs w:val="16"/>
          </w:rPr>
          <w:t>9</w:t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0321098"/>
      <w:docPartObj>
        <w:docPartGallery w:val="Page Numbers (Top of Page)"/>
        <w:docPartUnique/>
      </w:docPartObj>
    </w:sdtPr>
    <w:sdtEndPr/>
    <w:sdtContent>
      <w:p w:rsidR="00B53A01" w:rsidRDefault="00B53A01" w:rsidP="00B53A01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C2F5D">
          <w:rPr>
            <w:noProof/>
          </w:rPr>
          <w:t>2</w:t>
        </w:r>
        <w:r>
          <w:fldChar w:fldCharType="end"/>
        </w:r>
      </w:p>
      <w:sdt>
        <w:sdtPr>
          <w:id w:val="637770663"/>
          <w:docPartObj>
            <w:docPartGallery w:val="Page Numbers (Top of Page)"/>
            <w:docPartUnique/>
          </w:docPartObj>
        </w:sdtPr>
        <w:sdtEndPr/>
        <w:sdtContent>
          <w:p w:rsidR="006832F1" w:rsidRDefault="00B53A01" w:rsidP="006832F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13F8F">
              <w:rPr>
                <w:rFonts w:ascii="Times New Roman" w:eastAsia="Calibri" w:hAnsi="Times New Roman" w:cs="Times New Roman"/>
                <w:sz w:val="16"/>
                <w:szCs w:val="16"/>
              </w:rPr>
              <w:t>Протокол №1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r w:rsidRPr="00713F8F">
              <w:rPr>
                <w:rFonts w:ascii="Times New Roman" w:eastAsia="Calibri" w:hAnsi="Times New Roman" w:cs="Times New Roman"/>
                <w:sz w:val="16"/>
                <w:szCs w:val="16"/>
              </w:rPr>
              <w:t>заседания Комиссии по закупке на право заключения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r w:rsidRPr="00713F8F">
              <w:rPr>
                <w:rFonts w:ascii="Times New Roman" w:eastAsia="Calibri" w:hAnsi="Times New Roman" w:cs="Times New Roman"/>
                <w:sz w:val="16"/>
                <w:szCs w:val="16"/>
              </w:rPr>
              <w:t>договора</w:t>
            </w:r>
          </w:p>
          <w:p w:rsidR="007628E7" w:rsidRPr="006832F1" w:rsidRDefault="00C93AE2" w:rsidP="00B453F8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                                                           </w:t>
            </w:r>
            <w:r w:rsidR="00B53A01" w:rsidRPr="00713F8F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r w:rsidR="001F4BEA" w:rsidRPr="001F4BEA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на </w:t>
            </w:r>
            <w:r w:rsidR="006832F1" w:rsidRPr="006832F1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выполнение работ </w:t>
            </w:r>
            <w:r w:rsidR="00B453F8" w:rsidRPr="00B453F8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по </w:t>
            </w:r>
            <w:r w:rsidRPr="00C93AE2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строительству воздушной линии электропередач 0,4кВ отпайкой от опоры №20 существующей воздушной линии 0,4кВ Л-12/5 до границы участка заявителя </w:t>
            </w:r>
            <w:r w:rsidR="00B53A01" w:rsidRPr="00B905C2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от </w:t>
            </w:r>
            <w:r w:rsidR="009C2A3F">
              <w:rPr>
                <w:rFonts w:ascii="Times New Roman" w:eastAsia="Calibri" w:hAnsi="Times New Roman" w:cs="Times New Roman"/>
                <w:sz w:val="16"/>
                <w:szCs w:val="16"/>
              </w:rPr>
              <w:t>14.07</w:t>
            </w:r>
            <w:r w:rsidR="009B5661">
              <w:rPr>
                <w:rFonts w:ascii="Times New Roman" w:eastAsia="Calibri" w:hAnsi="Times New Roman" w:cs="Times New Roman"/>
                <w:sz w:val="16"/>
                <w:szCs w:val="16"/>
              </w:rPr>
              <w:t>.2020</w:t>
            </w:r>
          </w:p>
        </w:sdtContent>
      </w:sdt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C5B7B"/>
    <w:multiLevelType w:val="hybridMultilevel"/>
    <w:tmpl w:val="BC22EC8E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" w15:restartNumberingAfterBreak="0">
    <w:nsid w:val="16196355"/>
    <w:multiLevelType w:val="hybridMultilevel"/>
    <w:tmpl w:val="DA72FFA4"/>
    <w:lvl w:ilvl="0" w:tplc="1DFEE27C">
      <w:start w:val="1"/>
      <w:numFmt w:val="bullet"/>
      <w:lvlText w:val=""/>
      <w:lvlJc w:val="left"/>
      <w:pPr>
        <w:ind w:left="149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" w15:restartNumberingAfterBreak="0">
    <w:nsid w:val="17473484"/>
    <w:multiLevelType w:val="multilevel"/>
    <w:tmpl w:val="F99436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3" w15:restartNumberingAfterBreak="0">
    <w:nsid w:val="23E06F9F"/>
    <w:multiLevelType w:val="hybridMultilevel"/>
    <w:tmpl w:val="B2B2E908"/>
    <w:lvl w:ilvl="0" w:tplc="6C883B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9A1204"/>
    <w:multiLevelType w:val="multilevel"/>
    <w:tmpl w:val="B60EB9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2264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5" w15:restartNumberingAfterBreak="0">
    <w:nsid w:val="55C51F64"/>
    <w:multiLevelType w:val="multilevel"/>
    <w:tmpl w:val="3014BD46"/>
    <w:lvl w:ilvl="0">
      <w:start w:val="3"/>
      <w:numFmt w:val="decimal"/>
      <w:lvlText w:val="%1."/>
      <w:lvlJc w:val="left"/>
      <w:pPr>
        <w:ind w:left="360" w:hanging="360"/>
      </w:pPr>
      <w:rPr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b/>
      </w:rPr>
    </w:lvl>
  </w:abstractNum>
  <w:abstractNum w:abstractNumId="6" w15:restartNumberingAfterBreak="0">
    <w:nsid w:val="65261E41"/>
    <w:multiLevelType w:val="multilevel"/>
    <w:tmpl w:val="93443E20"/>
    <w:lvl w:ilvl="0">
      <w:start w:val="3"/>
      <w:numFmt w:val="decimal"/>
      <w:lvlText w:val="%1."/>
      <w:lvlJc w:val="left"/>
      <w:pPr>
        <w:ind w:left="360" w:hanging="360"/>
      </w:pPr>
      <w:rPr>
        <w:b/>
      </w:rPr>
    </w:lvl>
    <w:lvl w:ilvl="1">
      <w:start w:val="5"/>
      <w:numFmt w:val="decimal"/>
      <w:lvlText w:val="%1.%2."/>
      <w:lvlJc w:val="left"/>
      <w:pPr>
        <w:ind w:left="1495" w:hanging="360"/>
      </w:pPr>
      <w:rPr>
        <w:b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b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b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b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b/>
      </w:rPr>
    </w:lvl>
  </w:abstractNum>
  <w:abstractNum w:abstractNumId="7" w15:restartNumberingAfterBreak="0">
    <w:nsid w:val="6A410E0C"/>
    <w:multiLevelType w:val="hybridMultilevel"/>
    <w:tmpl w:val="9D823494"/>
    <w:lvl w:ilvl="0" w:tplc="BFEC663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6"/>
    <w:lvlOverride w:ilvl="0">
      <w:startOverride w:val="3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4"/>
  <w:mirrorMargins/>
  <w:proofState w:spelling="clean" w:grammar="clean"/>
  <w:defaultTabStop w:val="708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39F3"/>
    <w:rsid w:val="00011B63"/>
    <w:rsid w:val="000200B3"/>
    <w:rsid w:val="00023B8F"/>
    <w:rsid w:val="000274BF"/>
    <w:rsid w:val="00031221"/>
    <w:rsid w:val="0003130A"/>
    <w:rsid w:val="000368F6"/>
    <w:rsid w:val="00043D6D"/>
    <w:rsid w:val="00054E0E"/>
    <w:rsid w:val="000624D6"/>
    <w:rsid w:val="00067769"/>
    <w:rsid w:val="00071F84"/>
    <w:rsid w:val="00080D05"/>
    <w:rsid w:val="00081774"/>
    <w:rsid w:val="00083602"/>
    <w:rsid w:val="00084A8E"/>
    <w:rsid w:val="000A2803"/>
    <w:rsid w:val="000A2BD5"/>
    <w:rsid w:val="000B3874"/>
    <w:rsid w:val="000B5883"/>
    <w:rsid w:val="000D4B3B"/>
    <w:rsid w:val="00103608"/>
    <w:rsid w:val="00107800"/>
    <w:rsid w:val="00113247"/>
    <w:rsid w:val="001212CB"/>
    <w:rsid w:val="0013012D"/>
    <w:rsid w:val="00131FAA"/>
    <w:rsid w:val="001374B1"/>
    <w:rsid w:val="001379E8"/>
    <w:rsid w:val="0014397E"/>
    <w:rsid w:val="00153019"/>
    <w:rsid w:val="00163901"/>
    <w:rsid w:val="00166B67"/>
    <w:rsid w:val="001706A3"/>
    <w:rsid w:val="00170D11"/>
    <w:rsid w:val="001747A6"/>
    <w:rsid w:val="00177667"/>
    <w:rsid w:val="00190845"/>
    <w:rsid w:val="001921A2"/>
    <w:rsid w:val="001A28C9"/>
    <w:rsid w:val="001A4C8F"/>
    <w:rsid w:val="001A78A2"/>
    <w:rsid w:val="001B1262"/>
    <w:rsid w:val="001B2818"/>
    <w:rsid w:val="001B3DBE"/>
    <w:rsid w:val="001C2EA6"/>
    <w:rsid w:val="001E0D2F"/>
    <w:rsid w:val="001F0579"/>
    <w:rsid w:val="001F4BEA"/>
    <w:rsid w:val="0020015D"/>
    <w:rsid w:val="0021298A"/>
    <w:rsid w:val="0022239E"/>
    <w:rsid w:val="002313E6"/>
    <w:rsid w:val="00232566"/>
    <w:rsid w:val="002333F6"/>
    <w:rsid w:val="00281438"/>
    <w:rsid w:val="0029790A"/>
    <w:rsid w:val="002A6E71"/>
    <w:rsid w:val="002B1ACE"/>
    <w:rsid w:val="002B770A"/>
    <w:rsid w:val="002C298C"/>
    <w:rsid w:val="002C72F3"/>
    <w:rsid w:val="002D001E"/>
    <w:rsid w:val="002D0E3C"/>
    <w:rsid w:val="002D133A"/>
    <w:rsid w:val="002E6E30"/>
    <w:rsid w:val="002F7836"/>
    <w:rsid w:val="00301DA9"/>
    <w:rsid w:val="00305F8E"/>
    <w:rsid w:val="00306007"/>
    <w:rsid w:val="00306517"/>
    <w:rsid w:val="003069F7"/>
    <w:rsid w:val="0031265E"/>
    <w:rsid w:val="0031276D"/>
    <w:rsid w:val="00315930"/>
    <w:rsid w:val="003275B1"/>
    <w:rsid w:val="00327C0D"/>
    <w:rsid w:val="00331658"/>
    <w:rsid w:val="00336546"/>
    <w:rsid w:val="003526AC"/>
    <w:rsid w:val="00353A74"/>
    <w:rsid w:val="003541B2"/>
    <w:rsid w:val="003601FF"/>
    <w:rsid w:val="003731DD"/>
    <w:rsid w:val="003A0B85"/>
    <w:rsid w:val="003C0C2E"/>
    <w:rsid w:val="003C2F5D"/>
    <w:rsid w:val="003C3850"/>
    <w:rsid w:val="003E0AF0"/>
    <w:rsid w:val="003F0134"/>
    <w:rsid w:val="00406E53"/>
    <w:rsid w:val="0040708D"/>
    <w:rsid w:val="00414535"/>
    <w:rsid w:val="00431358"/>
    <w:rsid w:val="00433354"/>
    <w:rsid w:val="00434C38"/>
    <w:rsid w:val="0043538A"/>
    <w:rsid w:val="004372D3"/>
    <w:rsid w:val="00437D39"/>
    <w:rsid w:val="0044626D"/>
    <w:rsid w:val="0045160E"/>
    <w:rsid w:val="00463910"/>
    <w:rsid w:val="00466698"/>
    <w:rsid w:val="00467F3C"/>
    <w:rsid w:val="004702DE"/>
    <w:rsid w:val="00475A0F"/>
    <w:rsid w:val="0047645B"/>
    <w:rsid w:val="00486510"/>
    <w:rsid w:val="004A1414"/>
    <w:rsid w:val="004A247F"/>
    <w:rsid w:val="004B4798"/>
    <w:rsid w:val="004D0CD4"/>
    <w:rsid w:val="004D3206"/>
    <w:rsid w:val="004E1DE6"/>
    <w:rsid w:val="004E7446"/>
    <w:rsid w:val="004F2218"/>
    <w:rsid w:val="005018DD"/>
    <w:rsid w:val="00531F0F"/>
    <w:rsid w:val="00534819"/>
    <w:rsid w:val="00572172"/>
    <w:rsid w:val="00572D7D"/>
    <w:rsid w:val="005769CE"/>
    <w:rsid w:val="005902E2"/>
    <w:rsid w:val="005976A4"/>
    <w:rsid w:val="005C0CDE"/>
    <w:rsid w:val="005D2D15"/>
    <w:rsid w:val="005D597F"/>
    <w:rsid w:val="005E21B1"/>
    <w:rsid w:val="005E78E2"/>
    <w:rsid w:val="005F0522"/>
    <w:rsid w:val="005F650A"/>
    <w:rsid w:val="00600A82"/>
    <w:rsid w:val="00623B0E"/>
    <w:rsid w:val="00634088"/>
    <w:rsid w:val="006344F2"/>
    <w:rsid w:val="006424F1"/>
    <w:rsid w:val="0065240A"/>
    <w:rsid w:val="00661697"/>
    <w:rsid w:val="00662EE0"/>
    <w:rsid w:val="00667A14"/>
    <w:rsid w:val="00670255"/>
    <w:rsid w:val="0067153F"/>
    <w:rsid w:val="006832F1"/>
    <w:rsid w:val="00692A32"/>
    <w:rsid w:val="006B7180"/>
    <w:rsid w:val="006B7E2D"/>
    <w:rsid w:val="006C43CE"/>
    <w:rsid w:val="006D441B"/>
    <w:rsid w:val="006D46C7"/>
    <w:rsid w:val="006E44D3"/>
    <w:rsid w:val="006E5E50"/>
    <w:rsid w:val="006F03C3"/>
    <w:rsid w:val="006F79DB"/>
    <w:rsid w:val="00702663"/>
    <w:rsid w:val="00702EC5"/>
    <w:rsid w:val="007234C8"/>
    <w:rsid w:val="007253E4"/>
    <w:rsid w:val="00727FD1"/>
    <w:rsid w:val="00732B81"/>
    <w:rsid w:val="00753176"/>
    <w:rsid w:val="007557D2"/>
    <w:rsid w:val="00757696"/>
    <w:rsid w:val="00762163"/>
    <w:rsid w:val="007628E7"/>
    <w:rsid w:val="00776566"/>
    <w:rsid w:val="0078377D"/>
    <w:rsid w:val="00791746"/>
    <w:rsid w:val="00793358"/>
    <w:rsid w:val="007A2068"/>
    <w:rsid w:val="007A5F72"/>
    <w:rsid w:val="007A6D94"/>
    <w:rsid w:val="007B2E55"/>
    <w:rsid w:val="007B35F0"/>
    <w:rsid w:val="007C53A5"/>
    <w:rsid w:val="007E60D7"/>
    <w:rsid w:val="007F6494"/>
    <w:rsid w:val="0080434E"/>
    <w:rsid w:val="008059EB"/>
    <w:rsid w:val="00805B16"/>
    <w:rsid w:val="008075CB"/>
    <w:rsid w:val="008076C8"/>
    <w:rsid w:val="00815A11"/>
    <w:rsid w:val="00815C3F"/>
    <w:rsid w:val="00824E91"/>
    <w:rsid w:val="00826506"/>
    <w:rsid w:val="00836F48"/>
    <w:rsid w:val="00841D2B"/>
    <w:rsid w:val="00847D27"/>
    <w:rsid w:val="0086136B"/>
    <w:rsid w:val="008621F5"/>
    <w:rsid w:val="0086395E"/>
    <w:rsid w:val="00864BD5"/>
    <w:rsid w:val="0086710E"/>
    <w:rsid w:val="008677B6"/>
    <w:rsid w:val="00873608"/>
    <w:rsid w:val="0088158C"/>
    <w:rsid w:val="008873A6"/>
    <w:rsid w:val="00893CE0"/>
    <w:rsid w:val="00894C3C"/>
    <w:rsid w:val="008B542E"/>
    <w:rsid w:val="008B6A70"/>
    <w:rsid w:val="008C328F"/>
    <w:rsid w:val="008C457F"/>
    <w:rsid w:val="008D12AB"/>
    <w:rsid w:val="00901D20"/>
    <w:rsid w:val="009044CC"/>
    <w:rsid w:val="009139BD"/>
    <w:rsid w:val="0093238E"/>
    <w:rsid w:val="009333BA"/>
    <w:rsid w:val="00940F19"/>
    <w:rsid w:val="00942D45"/>
    <w:rsid w:val="00962907"/>
    <w:rsid w:val="009642F9"/>
    <w:rsid w:val="00995365"/>
    <w:rsid w:val="009974E0"/>
    <w:rsid w:val="00997574"/>
    <w:rsid w:val="009A31E5"/>
    <w:rsid w:val="009A38E9"/>
    <w:rsid w:val="009A3DB5"/>
    <w:rsid w:val="009B5661"/>
    <w:rsid w:val="009C2A3F"/>
    <w:rsid w:val="009C5665"/>
    <w:rsid w:val="009C78B0"/>
    <w:rsid w:val="009E49A9"/>
    <w:rsid w:val="009F391D"/>
    <w:rsid w:val="00A00A55"/>
    <w:rsid w:val="00A0151A"/>
    <w:rsid w:val="00A03AD8"/>
    <w:rsid w:val="00A1088E"/>
    <w:rsid w:val="00A21BCC"/>
    <w:rsid w:val="00A324C9"/>
    <w:rsid w:val="00A41241"/>
    <w:rsid w:val="00A41877"/>
    <w:rsid w:val="00A47EC1"/>
    <w:rsid w:val="00A52D74"/>
    <w:rsid w:val="00A64DB6"/>
    <w:rsid w:val="00A701D7"/>
    <w:rsid w:val="00A80788"/>
    <w:rsid w:val="00A80F49"/>
    <w:rsid w:val="00A86172"/>
    <w:rsid w:val="00A92A8B"/>
    <w:rsid w:val="00A934F1"/>
    <w:rsid w:val="00A93CE1"/>
    <w:rsid w:val="00AC34A9"/>
    <w:rsid w:val="00AD0139"/>
    <w:rsid w:val="00AD4BCE"/>
    <w:rsid w:val="00AE18E1"/>
    <w:rsid w:val="00AE2F86"/>
    <w:rsid w:val="00AE6C3D"/>
    <w:rsid w:val="00AF5FC8"/>
    <w:rsid w:val="00AF7600"/>
    <w:rsid w:val="00B0538D"/>
    <w:rsid w:val="00B0617B"/>
    <w:rsid w:val="00B07818"/>
    <w:rsid w:val="00B12E92"/>
    <w:rsid w:val="00B30D11"/>
    <w:rsid w:val="00B3349B"/>
    <w:rsid w:val="00B34231"/>
    <w:rsid w:val="00B365B7"/>
    <w:rsid w:val="00B453F8"/>
    <w:rsid w:val="00B53A01"/>
    <w:rsid w:val="00B552FD"/>
    <w:rsid w:val="00B623E1"/>
    <w:rsid w:val="00B66FCA"/>
    <w:rsid w:val="00B70F20"/>
    <w:rsid w:val="00B905C2"/>
    <w:rsid w:val="00B90CEA"/>
    <w:rsid w:val="00BA2AD2"/>
    <w:rsid w:val="00BD1439"/>
    <w:rsid w:val="00BD38BA"/>
    <w:rsid w:val="00BD45EC"/>
    <w:rsid w:val="00BF341C"/>
    <w:rsid w:val="00C02EFE"/>
    <w:rsid w:val="00C10304"/>
    <w:rsid w:val="00C27AF5"/>
    <w:rsid w:val="00C44D46"/>
    <w:rsid w:val="00C568DA"/>
    <w:rsid w:val="00C66E1D"/>
    <w:rsid w:val="00C73FF3"/>
    <w:rsid w:val="00C812DA"/>
    <w:rsid w:val="00C8265F"/>
    <w:rsid w:val="00C8375A"/>
    <w:rsid w:val="00C84CBE"/>
    <w:rsid w:val="00C9031B"/>
    <w:rsid w:val="00C903BD"/>
    <w:rsid w:val="00C93AE2"/>
    <w:rsid w:val="00C97638"/>
    <w:rsid w:val="00CA2B42"/>
    <w:rsid w:val="00CB3A40"/>
    <w:rsid w:val="00CB4B52"/>
    <w:rsid w:val="00CE3030"/>
    <w:rsid w:val="00CE5B5F"/>
    <w:rsid w:val="00CE7C9C"/>
    <w:rsid w:val="00CF072F"/>
    <w:rsid w:val="00CF0A14"/>
    <w:rsid w:val="00CF3FB0"/>
    <w:rsid w:val="00D001E8"/>
    <w:rsid w:val="00D05B0D"/>
    <w:rsid w:val="00D11564"/>
    <w:rsid w:val="00D121DD"/>
    <w:rsid w:val="00D23CB0"/>
    <w:rsid w:val="00D24FF5"/>
    <w:rsid w:val="00D2608B"/>
    <w:rsid w:val="00D37EE6"/>
    <w:rsid w:val="00D432A6"/>
    <w:rsid w:val="00D44D4B"/>
    <w:rsid w:val="00D51ECD"/>
    <w:rsid w:val="00D60143"/>
    <w:rsid w:val="00D60499"/>
    <w:rsid w:val="00D66988"/>
    <w:rsid w:val="00D82F92"/>
    <w:rsid w:val="00D84A2E"/>
    <w:rsid w:val="00D904D3"/>
    <w:rsid w:val="00DA1228"/>
    <w:rsid w:val="00DA271D"/>
    <w:rsid w:val="00DA77BC"/>
    <w:rsid w:val="00DB1555"/>
    <w:rsid w:val="00DC5129"/>
    <w:rsid w:val="00DD003C"/>
    <w:rsid w:val="00DD0889"/>
    <w:rsid w:val="00DE05B8"/>
    <w:rsid w:val="00DE4EEA"/>
    <w:rsid w:val="00DF27D7"/>
    <w:rsid w:val="00E20FD0"/>
    <w:rsid w:val="00E2310A"/>
    <w:rsid w:val="00E3088C"/>
    <w:rsid w:val="00E314F2"/>
    <w:rsid w:val="00E439F3"/>
    <w:rsid w:val="00E6577B"/>
    <w:rsid w:val="00E6651E"/>
    <w:rsid w:val="00EA2328"/>
    <w:rsid w:val="00EA41C0"/>
    <w:rsid w:val="00EB559D"/>
    <w:rsid w:val="00EC0FED"/>
    <w:rsid w:val="00EC18AA"/>
    <w:rsid w:val="00EC43CD"/>
    <w:rsid w:val="00EC7F10"/>
    <w:rsid w:val="00ED4CC8"/>
    <w:rsid w:val="00EF28C0"/>
    <w:rsid w:val="00F02C19"/>
    <w:rsid w:val="00F05703"/>
    <w:rsid w:val="00F16A10"/>
    <w:rsid w:val="00F24B18"/>
    <w:rsid w:val="00F26195"/>
    <w:rsid w:val="00F26FDA"/>
    <w:rsid w:val="00F2744C"/>
    <w:rsid w:val="00F27FC5"/>
    <w:rsid w:val="00F466A0"/>
    <w:rsid w:val="00F57ECC"/>
    <w:rsid w:val="00F62BD3"/>
    <w:rsid w:val="00F806F8"/>
    <w:rsid w:val="00F85B56"/>
    <w:rsid w:val="00FA460C"/>
    <w:rsid w:val="00FB01CC"/>
    <w:rsid w:val="00FB13E1"/>
    <w:rsid w:val="00FB6727"/>
    <w:rsid w:val="00FD08C6"/>
    <w:rsid w:val="00FD5772"/>
    <w:rsid w:val="00FD72D6"/>
    <w:rsid w:val="00FE0FA6"/>
    <w:rsid w:val="00FE1574"/>
    <w:rsid w:val="00FE27D0"/>
    <w:rsid w:val="00FE3029"/>
    <w:rsid w:val="00FF10C7"/>
    <w:rsid w:val="00FF2DB6"/>
    <w:rsid w:val="00FF3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3C60D5DC"/>
  <w15:docId w15:val="{D6A49919-1D40-49D4-A283-5B5504358C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57E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57EC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439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439F3"/>
  </w:style>
  <w:style w:type="paragraph" w:styleId="a5">
    <w:name w:val="List Paragraph"/>
    <w:basedOn w:val="a"/>
    <w:uiPriority w:val="34"/>
    <w:qFormat/>
    <w:rsid w:val="00600A82"/>
    <w:pPr>
      <w:ind w:left="720"/>
      <w:contextualSpacing/>
    </w:pPr>
  </w:style>
  <w:style w:type="paragraph" w:styleId="a6">
    <w:name w:val="footer"/>
    <w:basedOn w:val="a"/>
    <w:link w:val="a7"/>
    <w:uiPriority w:val="99"/>
    <w:unhideWhenUsed/>
    <w:rsid w:val="00600A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00A82"/>
  </w:style>
  <w:style w:type="paragraph" w:styleId="a8">
    <w:name w:val="Balloon Text"/>
    <w:basedOn w:val="a"/>
    <w:link w:val="a9"/>
    <w:uiPriority w:val="99"/>
    <w:semiHidden/>
    <w:unhideWhenUsed/>
    <w:rsid w:val="00AF5F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F5FC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F57E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F57EC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a">
    <w:name w:val="Body Text Indent"/>
    <w:basedOn w:val="a"/>
    <w:link w:val="ab"/>
    <w:uiPriority w:val="99"/>
    <w:unhideWhenUsed/>
    <w:rsid w:val="001F4BEA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с отступом Знак"/>
    <w:basedOn w:val="a0"/>
    <w:link w:val="aa"/>
    <w:uiPriority w:val="99"/>
    <w:rsid w:val="001F4BE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 Spacing"/>
    <w:qFormat/>
    <w:rsid w:val="0029790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d">
    <w:name w:val="annotation reference"/>
    <w:basedOn w:val="a0"/>
    <w:uiPriority w:val="99"/>
    <w:semiHidden/>
    <w:unhideWhenUsed/>
    <w:rsid w:val="00C97638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C97638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C97638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C97638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C9763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02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6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0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5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3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3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65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1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2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0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66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85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3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6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4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0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6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3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8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9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FE7407-6150-4461-B19E-3D102CB2A8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767</Words>
  <Characters>4375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В. Баннова</dc:creator>
  <cp:lastModifiedBy>Татьяна В. Мелентьева</cp:lastModifiedBy>
  <cp:revision>17</cp:revision>
  <cp:lastPrinted>2020-07-14T06:40:00Z</cp:lastPrinted>
  <dcterms:created xsi:type="dcterms:W3CDTF">2020-05-26T06:34:00Z</dcterms:created>
  <dcterms:modified xsi:type="dcterms:W3CDTF">2020-07-14T08:28:00Z</dcterms:modified>
</cp:coreProperties>
</file>