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4FB844" w14:textId="77777777"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6C3AEF" w:rsidRPr="007F5391">
        <w:rPr>
          <w:rFonts w:ascii="Times New Roman" w:eastAsia="Times New Roman" w:hAnsi="Times New Roman" w:cs="Times New Roman"/>
          <w:sz w:val="24"/>
          <w:szCs w:val="24"/>
          <w:lang w:eastAsia="ar-SA"/>
        </w:rPr>
        <w:t>УТВЕРЖДЕНО:</w:t>
      </w:r>
    </w:p>
    <w:p w14:paraId="185CC493" w14:textId="2836A7D9" w:rsidR="006C3AEF"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825FF2">
        <w:rPr>
          <w:rFonts w:ascii="Times New Roman" w:eastAsia="Times New Roman" w:hAnsi="Times New Roman" w:cs="Times New Roman"/>
          <w:sz w:val="24"/>
          <w:szCs w:val="24"/>
          <w:lang w:eastAsia="ar-SA"/>
        </w:rPr>
        <w:t>Г</w:t>
      </w:r>
      <w:r w:rsidR="00A156BF" w:rsidRPr="007F5391">
        <w:rPr>
          <w:rFonts w:ascii="Times New Roman" w:eastAsia="Times New Roman" w:hAnsi="Times New Roman" w:cs="Times New Roman"/>
          <w:sz w:val="24"/>
          <w:szCs w:val="24"/>
          <w:lang w:eastAsia="ar-SA"/>
        </w:rPr>
        <w:t>е</w:t>
      </w:r>
      <w:r w:rsidR="00AD61F7" w:rsidRPr="007F5391">
        <w:rPr>
          <w:rFonts w:ascii="Times New Roman" w:eastAsia="Times New Roman" w:hAnsi="Times New Roman" w:cs="Times New Roman"/>
          <w:sz w:val="24"/>
          <w:szCs w:val="24"/>
          <w:lang w:eastAsia="ar-SA"/>
        </w:rPr>
        <w:t>неральн</w:t>
      </w:r>
      <w:r w:rsidR="00825FF2">
        <w:rPr>
          <w:rFonts w:ascii="Times New Roman" w:eastAsia="Times New Roman" w:hAnsi="Times New Roman" w:cs="Times New Roman"/>
          <w:sz w:val="24"/>
          <w:szCs w:val="24"/>
          <w:lang w:eastAsia="ar-SA"/>
        </w:rPr>
        <w:t>ый</w:t>
      </w:r>
      <w:r w:rsidR="00AD61F7" w:rsidRPr="007F5391">
        <w:rPr>
          <w:rFonts w:ascii="Times New Roman" w:eastAsia="Times New Roman" w:hAnsi="Times New Roman" w:cs="Times New Roman"/>
          <w:sz w:val="24"/>
          <w:szCs w:val="24"/>
          <w:lang w:eastAsia="ar-SA"/>
        </w:rPr>
        <w:t xml:space="preserve"> директор</w:t>
      </w:r>
      <w:r w:rsidR="00CC0571" w:rsidRPr="007F5391">
        <w:rPr>
          <w:rFonts w:ascii="Times New Roman" w:eastAsia="Times New Roman" w:hAnsi="Times New Roman" w:cs="Times New Roman"/>
          <w:sz w:val="24"/>
          <w:szCs w:val="24"/>
          <w:lang w:eastAsia="ar-SA"/>
        </w:rPr>
        <w:t xml:space="preserve"> </w:t>
      </w:r>
      <w:r w:rsidR="006C3AEF" w:rsidRPr="007F5391">
        <w:rPr>
          <w:rFonts w:ascii="Times New Roman" w:eastAsia="Times New Roman" w:hAnsi="Times New Roman" w:cs="Times New Roman"/>
          <w:sz w:val="24"/>
          <w:szCs w:val="24"/>
          <w:lang w:eastAsia="ar-SA"/>
        </w:rPr>
        <w:t>АО «М</w:t>
      </w:r>
      <w:r w:rsidR="00E25596" w:rsidRPr="007F5391">
        <w:rPr>
          <w:rFonts w:ascii="Times New Roman" w:eastAsia="Times New Roman" w:hAnsi="Times New Roman" w:cs="Times New Roman"/>
          <w:sz w:val="24"/>
          <w:szCs w:val="24"/>
          <w:lang w:eastAsia="ar-SA"/>
        </w:rPr>
        <w:t>ЭС</w:t>
      </w:r>
      <w:r w:rsidR="006C3AEF" w:rsidRPr="007F5391">
        <w:rPr>
          <w:rFonts w:ascii="Times New Roman" w:eastAsia="Times New Roman" w:hAnsi="Times New Roman" w:cs="Times New Roman"/>
          <w:sz w:val="24"/>
          <w:szCs w:val="24"/>
          <w:lang w:eastAsia="ar-SA"/>
        </w:rPr>
        <w:t>»</w:t>
      </w:r>
    </w:p>
    <w:p w14:paraId="39EDF3E6" w14:textId="38B080DA" w:rsidR="00AD61F7" w:rsidRPr="007F5391" w:rsidRDefault="00581312" w:rsidP="000A69DD">
      <w:pPr>
        <w:tabs>
          <w:tab w:val="left" w:pos="425"/>
          <w:tab w:val="left" w:pos="567"/>
          <w:tab w:val="left" w:pos="709"/>
          <w:tab w:val="left" w:pos="851"/>
          <w:tab w:val="left" w:pos="5670"/>
        </w:tabs>
        <w:suppressAutoHyphens/>
        <w:spacing w:after="0" w:line="240" w:lineRule="auto"/>
        <w:ind w:left="-851"/>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825FF2">
        <w:rPr>
          <w:rFonts w:ascii="Times New Roman" w:eastAsia="Times New Roman" w:hAnsi="Times New Roman" w:cs="Times New Roman"/>
          <w:sz w:val="24"/>
          <w:szCs w:val="24"/>
          <w:lang w:eastAsia="ar-SA"/>
        </w:rPr>
        <w:t>А.А. Степанов</w:t>
      </w:r>
    </w:p>
    <w:p w14:paraId="78B296BE" w14:textId="22A8BC78" w:rsidR="006C3AEF" w:rsidRPr="006C3AEF" w:rsidRDefault="00581312" w:rsidP="000A69DD">
      <w:pPr>
        <w:tabs>
          <w:tab w:val="left" w:pos="425"/>
          <w:tab w:val="left" w:pos="567"/>
          <w:tab w:val="left" w:pos="709"/>
          <w:tab w:val="left" w:pos="851"/>
          <w:tab w:val="left" w:pos="5670"/>
        </w:tabs>
        <w:suppressAutoHyphens/>
        <w:spacing w:after="0" w:line="240" w:lineRule="auto"/>
        <w:rPr>
          <w:rFonts w:ascii="Times New Roman" w:eastAsia="Times New Roman" w:hAnsi="Times New Roman" w:cs="Times New Roman"/>
          <w:sz w:val="24"/>
          <w:szCs w:val="24"/>
          <w:lang w:eastAsia="ar-SA"/>
        </w:rPr>
      </w:pP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Pr="007F5391">
        <w:rPr>
          <w:rFonts w:ascii="Times New Roman" w:eastAsia="Times New Roman" w:hAnsi="Times New Roman" w:cs="Times New Roman"/>
          <w:sz w:val="24"/>
          <w:szCs w:val="24"/>
          <w:lang w:eastAsia="ar-SA"/>
        </w:rPr>
        <w:tab/>
      </w:r>
      <w:r w:rsidR="006D3ED3" w:rsidRPr="007F5391">
        <w:rPr>
          <w:rFonts w:ascii="Times New Roman" w:eastAsia="Times New Roman" w:hAnsi="Times New Roman" w:cs="Times New Roman"/>
          <w:sz w:val="24"/>
          <w:szCs w:val="24"/>
          <w:lang w:eastAsia="ar-SA"/>
        </w:rPr>
        <w:t xml:space="preserve">Приказ </w:t>
      </w:r>
      <w:r w:rsidR="003816D0" w:rsidRPr="007F5391">
        <w:rPr>
          <w:rFonts w:ascii="Times New Roman" w:eastAsia="Times New Roman" w:hAnsi="Times New Roman" w:cs="Times New Roman"/>
          <w:sz w:val="24"/>
          <w:szCs w:val="24"/>
          <w:lang w:eastAsia="ar-SA"/>
        </w:rPr>
        <w:t>№</w:t>
      </w:r>
      <w:r w:rsidR="007E58CD" w:rsidRPr="007F5391">
        <w:rPr>
          <w:rFonts w:ascii="Times New Roman" w:eastAsia="Times New Roman" w:hAnsi="Times New Roman" w:cs="Times New Roman"/>
          <w:sz w:val="24"/>
          <w:szCs w:val="24"/>
          <w:lang w:eastAsia="ar-SA"/>
        </w:rPr>
        <w:t xml:space="preserve"> </w:t>
      </w:r>
      <w:r w:rsidR="004B2C4E">
        <w:rPr>
          <w:rFonts w:ascii="Times New Roman" w:eastAsia="Times New Roman" w:hAnsi="Times New Roman" w:cs="Times New Roman"/>
          <w:sz w:val="24"/>
          <w:szCs w:val="24"/>
          <w:lang w:eastAsia="ar-SA"/>
        </w:rPr>
        <w:t>67-</w:t>
      </w:r>
      <w:r w:rsidR="00B43E3A" w:rsidRPr="00EE2930">
        <w:rPr>
          <w:rFonts w:ascii="Times New Roman" w:eastAsia="Times New Roman" w:hAnsi="Times New Roman" w:cs="Times New Roman"/>
          <w:sz w:val="24"/>
          <w:szCs w:val="24"/>
          <w:lang w:eastAsia="ar-SA"/>
        </w:rPr>
        <w:t>з</w:t>
      </w:r>
      <w:r w:rsidR="00AE04D0" w:rsidRPr="00EE2930">
        <w:rPr>
          <w:rFonts w:ascii="Times New Roman" w:eastAsia="Times New Roman" w:hAnsi="Times New Roman" w:cs="Times New Roman"/>
          <w:sz w:val="24"/>
          <w:szCs w:val="24"/>
          <w:lang w:eastAsia="ar-SA"/>
        </w:rPr>
        <w:t xml:space="preserve"> от </w:t>
      </w:r>
      <w:r w:rsidR="00825FF2" w:rsidRPr="00EE2930">
        <w:rPr>
          <w:rFonts w:ascii="Times New Roman" w:eastAsia="Times New Roman" w:hAnsi="Times New Roman" w:cs="Times New Roman"/>
          <w:sz w:val="24"/>
          <w:szCs w:val="24"/>
          <w:lang w:eastAsia="ar-SA"/>
        </w:rPr>
        <w:t>18</w:t>
      </w:r>
      <w:r w:rsidRPr="00EE2930">
        <w:rPr>
          <w:rFonts w:ascii="Times New Roman" w:eastAsia="Times New Roman" w:hAnsi="Times New Roman" w:cs="Times New Roman"/>
          <w:sz w:val="24"/>
          <w:szCs w:val="24"/>
          <w:lang w:eastAsia="ar-SA"/>
        </w:rPr>
        <w:t>.</w:t>
      </w:r>
      <w:r w:rsidR="000F7ECA" w:rsidRPr="00EE2930">
        <w:rPr>
          <w:rFonts w:ascii="Times New Roman" w:eastAsia="Times New Roman" w:hAnsi="Times New Roman" w:cs="Times New Roman"/>
          <w:sz w:val="24"/>
          <w:szCs w:val="24"/>
          <w:lang w:eastAsia="ar-SA"/>
        </w:rPr>
        <w:t>0</w:t>
      </w:r>
      <w:r w:rsidR="00825FF2" w:rsidRPr="00EE2930">
        <w:rPr>
          <w:rFonts w:ascii="Times New Roman" w:eastAsia="Times New Roman" w:hAnsi="Times New Roman" w:cs="Times New Roman"/>
          <w:sz w:val="24"/>
          <w:szCs w:val="24"/>
          <w:lang w:eastAsia="ar-SA"/>
        </w:rPr>
        <w:t>2</w:t>
      </w:r>
      <w:r w:rsidRPr="00EE2930">
        <w:rPr>
          <w:rFonts w:ascii="Times New Roman" w:eastAsia="Times New Roman" w:hAnsi="Times New Roman" w:cs="Times New Roman"/>
          <w:sz w:val="24"/>
          <w:szCs w:val="24"/>
          <w:lang w:eastAsia="ar-SA"/>
        </w:rPr>
        <w:t>.</w:t>
      </w:r>
      <w:r w:rsidR="006C3AEF" w:rsidRPr="007F5391">
        <w:rPr>
          <w:rFonts w:ascii="Times New Roman" w:eastAsia="Times New Roman" w:hAnsi="Times New Roman" w:cs="Times New Roman"/>
          <w:sz w:val="24"/>
          <w:szCs w:val="24"/>
          <w:lang w:eastAsia="ar-SA"/>
        </w:rPr>
        <w:t>20</w:t>
      </w:r>
      <w:r w:rsidR="000F7ECA" w:rsidRPr="007F5391">
        <w:rPr>
          <w:rFonts w:ascii="Times New Roman" w:eastAsia="Times New Roman" w:hAnsi="Times New Roman" w:cs="Times New Roman"/>
          <w:sz w:val="24"/>
          <w:szCs w:val="24"/>
          <w:lang w:eastAsia="ar-SA"/>
        </w:rPr>
        <w:t>20</w:t>
      </w:r>
    </w:p>
    <w:p w14:paraId="764DEF35" w14:textId="77777777" w:rsidR="006C3AEF" w:rsidRPr="006C3AEF" w:rsidRDefault="006C3AEF" w:rsidP="006C3AEF">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sz w:val="24"/>
          <w:szCs w:val="24"/>
          <w:lang w:eastAsia="ar-SA"/>
        </w:rPr>
      </w:pPr>
    </w:p>
    <w:p w14:paraId="26DEAB9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4769393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AC3B9E9"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31BFE075"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2912C6EA"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14:paraId="5065D3C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D79574C"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6316E3B0"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0029B221"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5AA351A3" w14:textId="77777777" w:rsidR="006C3AEF" w:rsidRPr="006C3AEF" w:rsidRDefault="006C3AEF" w:rsidP="006C3AEF">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467FB627" w14:textId="77777777" w:rsidR="006C3AEF" w:rsidRPr="006C3AEF" w:rsidRDefault="006C3AEF" w:rsidP="0047728E">
      <w:pPr>
        <w:tabs>
          <w:tab w:val="left" w:pos="425"/>
          <w:tab w:val="left" w:pos="567"/>
          <w:tab w:val="left" w:pos="709"/>
          <w:tab w:val="left" w:pos="851"/>
        </w:tabs>
        <w:suppressAutoHyphens/>
        <w:spacing w:after="0" w:line="240" w:lineRule="auto"/>
        <w:jc w:val="center"/>
        <w:rPr>
          <w:rFonts w:ascii="Times New Roman" w:eastAsia="Times New Roman" w:hAnsi="Times New Roman" w:cs="Times New Roman"/>
          <w:b/>
          <w:sz w:val="32"/>
          <w:szCs w:val="32"/>
          <w:lang w:eastAsia="ar-SA"/>
        </w:rPr>
      </w:pPr>
      <w:r w:rsidRPr="006C3AEF">
        <w:rPr>
          <w:rFonts w:ascii="Times New Roman" w:eastAsia="Times New Roman" w:hAnsi="Times New Roman" w:cs="Times New Roman"/>
          <w:b/>
          <w:sz w:val="32"/>
          <w:szCs w:val="32"/>
          <w:lang w:eastAsia="ar-SA"/>
        </w:rPr>
        <w:t>ДОКУМЕНТАЦИЯ</w:t>
      </w:r>
    </w:p>
    <w:p w14:paraId="2C7BD986" w14:textId="77777777" w:rsidR="006C3AEF" w:rsidRPr="00283C0A" w:rsidRDefault="006C3AEF" w:rsidP="003F2EA9">
      <w:pPr>
        <w:tabs>
          <w:tab w:val="left" w:pos="425"/>
          <w:tab w:val="left" w:pos="567"/>
          <w:tab w:val="left" w:pos="709"/>
          <w:tab w:val="left" w:pos="851"/>
        </w:tabs>
        <w:suppressAutoHyphens/>
        <w:spacing w:after="0" w:line="240" w:lineRule="auto"/>
        <w:ind w:left="-851"/>
        <w:jc w:val="center"/>
        <w:rPr>
          <w:rFonts w:ascii="Times New Roman" w:eastAsia="Times New Roman" w:hAnsi="Times New Roman" w:cs="Times New Roman"/>
          <w:b/>
          <w:sz w:val="32"/>
          <w:szCs w:val="32"/>
          <w:lang w:eastAsia="ar-SA"/>
        </w:rPr>
      </w:pPr>
    </w:p>
    <w:p w14:paraId="2654BDFA" w14:textId="042BB6D5" w:rsidR="00901B94" w:rsidRDefault="006C3AEF" w:rsidP="0047728E">
      <w:pPr>
        <w:jc w:val="center"/>
        <w:rPr>
          <w:rFonts w:ascii="Times New Roman" w:hAnsi="Times New Roman" w:cs="Times New Roman"/>
          <w:b/>
          <w:sz w:val="28"/>
          <w:szCs w:val="28"/>
        </w:rPr>
      </w:pPr>
      <w:r w:rsidRPr="00283C0A">
        <w:rPr>
          <w:rFonts w:ascii="Times New Roman" w:eastAsia="Times New Roman" w:hAnsi="Times New Roman" w:cs="Times New Roman"/>
          <w:b/>
          <w:sz w:val="28"/>
          <w:szCs w:val="28"/>
          <w:lang w:eastAsia="ar-SA"/>
        </w:rPr>
        <w:t xml:space="preserve">о проведении </w:t>
      </w:r>
      <w:r w:rsidR="004153AB" w:rsidRPr="004153AB">
        <w:rPr>
          <w:rFonts w:ascii="Times New Roman" w:eastAsia="Times New Roman" w:hAnsi="Times New Roman" w:cs="Times New Roman"/>
          <w:b/>
          <w:sz w:val="28"/>
          <w:szCs w:val="28"/>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8"/>
          <w:szCs w:val="28"/>
          <w:lang w:eastAsia="ar-SA"/>
        </w:rPr>
        <w:t xml:space="preserve">не более </w:t>
      </w:r>
      <w:r w:rsidR="000A2183">
        <w:rPr>
          <w:rFonts w:ascii="Times New Roman" w:eastAsia="Times New Roman" w:hAnsi="Times New Roman" w:cs="Times New Roman"/>
          <w:b/>
          <w:sz w:val="28"/>
          <w:szCs w:val="28"/>
          <w:lang w:eastAsia="ar-SA"/>
        </w:rPr>
        <w:t xml:space="preserve">1,5% </w:t>
      </w:r>
      <w:r w:rsidR="004153AB" w:rsidRPr="004153AB">
        <w:rPr>
          <w:rFonts w:ascii="Times New Roman" w:eastAsia="Times New Roman" w:hAnsi="Times New Roman" w:cs="Times New Roman"/>
          <w:b/>
          <w:sz w:val="28"/>
          <w:szCs w:val="28"/>
          <w:lang w:eastAsia="ar-SA"/>
        </w:rPr>
        <w:t>по ГОСТ 10585-2013</w:t>
      </w:r>
      <w:r w:rsidR="006B17A5">
        <w:rPr>
          <w:rFonts w:ascii="Times New Roman" w:eastAsia="Times New Roman" w:hAnsi="Times New Roman" w:cs="Times New Roman"/>
          <w:b/>
          <w:sz w:val="28"/>
          <w:szCs w:val="28"/>
          <w:lang w:eastAsia="ar-SA"/>
        </w:rPr>
        <w:t xml:space="preserve"> </w:t>
      </w:r>
    </w:p>
    <w:p w14:paraId="1C08E090" w14:textId="77777777" w:rsidR="006C3AEF" w:rsidRPr="006C3AEF" w:rsidRDefault="006C3AEF" w:rsidP="00901B94">
      <w:pPr>
        <w:tabs>
          <w:tab w:val="left" w:pos="425"/>
          <w:tab w:val="left" w:pos="567"/>
          <w:tab w:val="left" w:pos="709"/>
          <w:tab w:val="left" w:pos="851"/>
        </w:tabs>
        <w:suppressAutoHyphens/>
        <w:spacing w:after="0"/>
        <w:jc w:val="center"/>
        <w:rPr>
          <w:rFonts w:ascii="Times New Roman" w:eastAsia="Times New Roman" w:hAnsi="Times New Roman" w:cs="Times New Roman"/>
          <w:b/>
          <w:sz w:val="28"/>
          <w:szCs w:val="28"/>
          <w:lang w:eastAsia="ar-SA"/>
        </w:rPr>
      </w:pPr>
    </w:p>
    <w:p w14:paraId="1B9BA565"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4"/>
          <w:szCs w:val="24"/>
          <w:lang w:eastAsia="ar-SA"/>
        </w:rPr>
      </w:pPr>
    </w:p>
    <w:p w14:paraId="3D24C63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6D42FF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5414C0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50FA4C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32460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7B4860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386A9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1F00E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73A31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F44BA7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B34764"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AC6BC7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538113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2F966D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4EB033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6E86A1F"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3BDFC2"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D03EDAB" w14:textId="77777777" w:rsidR="00901B94" w:rsidRPr="00901B94" w:rsidRDefault="00901B94" w:rsidP="00901B94">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AC18AF1" w14:textId="77777777" w:rsidR="00901B94" w:rsidRPr="00901B94" w:rsidRDefault="00901B94" w:rsidP="00644F9B">
      <w:pPr>
        <w:widowControl w:val="0"/>
        <w:tabs>
          <w:tab w:val="left" w:pos="425"/>
          <w:tab w:val="left" w:pos="567"/>
          <w:tab w:val="left" w:pos="709"/>
        </w:tabs>
        <w:suppressAutoHyphens/>
        <w:autoSpaceDE w:val="0"/>
        <w:spacing w:after="0" w:line="200" w:lineRule="exact"/>
        <w:jc w:val="both"/>
        <w:rPr>
          <w:rFonts w:ascii="Times New Roman" w:eastAsia="Times New Roman" w:hAnsi="Times New Roman" w:cs="Times New Roman"/>
          <w:sz w:val="20"/>
          <w:szCs w:val="20"/>
          <w:lang w:eastAsia="ar-SA"/>
        </w:rPr>
      </w:pPr>
    </w:p>
    <w:p w14:paraId="4DFC26E0"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D6C4BB8"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EA1C4B6"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F043F0D"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20F3B3C3"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43F1BE"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99DDED1"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879B4C5" w14:textId="77777777" w:rsidR="006C3AEF" w:rsidRPr="006C3AEF" w:rsidRDefault="006C3AEF" w:rsidP="00637317">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018AFE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E21E01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449E35F5" w14:textId="77777777" w:rsidR="00FD2D1D" w:rsidRDefault="00FD2D1D"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0488D7EB" w14:textId="77777777" w:rsidR="00246FE7" w:rsidRDefault="00246FE7"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0CFF2AB" w14:textId="77777777" w:rsidR="0052450E" w:rsidRPr="006C3AEF" w:rsidRDefault="0052450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149D489D" w14:textId="77777777" w:rsid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70F7753E" w14:textId="77777777" w:rsidR="000F219E" w:rsidRDefault="000F219E"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059ACEE" w14:textId="77777777" w:rsidR="004A2433" w:rsidRDefault="004A2433"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6B4C0565" w14:textId="77777777" w:rsidR="00B361BA" w:rsidRPr="006C3AEF" w:rsidRDefault="00B361BA"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5E77D2D9" w14:textId="77777777" w:rsidR="006C3AEF" w:rsidRPr="006C3AEF" w:rsidRDefault="006C3AEF" w:rsidP="006C3AEF">
      <w:pPr>
        <w:widowControl w:val="0"/>
        <w:tabs>
          <w:tab w:val="left" w:pos="425"/>
          <w:tab w:val="left" w:pos="567"/>
          <w:tab w:val="left" w:pos="709"/>
        </w:tabs>
        <w:suppressAutoHyphens/>
        <w:autoSpaceDE w:val="0"/>
        <w:spacing w:after="0" w:line="200" w:lineRule="exact"/>
        <w:rPr>
          <w:rFonts w:ascii="Times New Roman" w:eastAsia="Times New Roman" w:hAnsi="Times New Roman" w:cs="Times New Roman"/>
          <w:sz w:val="20"/>
          <w:szCs w:val="20"/>
          <w:lang w:eastAsia="ar-SA"/>
        </w:rPr>
      </w:pPr>
    </w:p>
    <w:p w14:paraId="35E0C30C" w14:textId="77777777" w:rsidR="006C3AEF" w:rsidRPr="006C3AEF"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12"/>
          <w:sz w:val="24"/>
          <w:szCs w:val="24"/>
          <w:lang w:eastAsia="ar-SA"/>
        </w:rPr>
      </w:pPr>
      <w:r w:rsidRPr="006C3AEF">
        <w:rPr>
          <w:rFonts w:ascii="Times New Roman" w:eastAsia="Times New Roman" w:hAnsi="Times New Roman" w:cs="Times New Roman"/>
          <w:spacing w:val="-1"/>
          <w:sz w:val="24"/>
          <w:szCs w:val="24"/>
          <w:lang w:eastAsia="ar-SA"/>
        </w:rPr>
        <w:t>г</w:t>
      </w:r>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pacing w:val="-2"/>
          <w:sz w:val="24"/>
          <w:szCs w:val="24"/>
          <w:lang w:eastAsia="ar-SA"/>
        </w:rPr>
        <w:t xml:space="preserve"> </w:t>
      </w:r>
      <w:r w:rsidRPr="006C3AEF">
        <w:rPr>
          <w:rFonts w:ascii="Times New Roman" w:eastAsia="Times New Roman" w:hAnsi="Times New Roman" w:cs="Times New Roman"/>
          <w:spacing w:val="5"/>
          <w:sz w:val="24"/>
          <w:szCs w:val="24"/>
          <w:lang w:eastAsia="ar-SA"/>
        </w:rPr>
        <w:t>Мурманск</w:t>
      </w:r>
    </w:p>
    <w:p w14:paraId="0AA772A3" w14:textId="088067E4" w:rsidR="0068230C" w:rsidRDefault="006C3AEF" w:rsidP="0047728E">
      <w:pPr>
        <w:widowControl w:val="0"/>
        <w:tabs>
          <w:tab w:val="left" w:pos="425"/>
          <w:tab w:val="left" w:pos="567"/>
          <w:tab w:val="left" w:pos="709"/>
        </w:tabs>
        <w:suppressAutoHyphens/>
        <w:autoSpaceDE w:val="0"/>
        <w:spacing w:after="0" w:line="240" w:lineRule="auto"/>
        <w:ind w:right="-2"/>
        <w:jc w:val="center"/>
        <w:rPr>
          <w:rFonts w:ascii="Times New Roman" w:eastAsia="Times New Roman" w:hAnsi="Times New Roman" w:cs="Times New Roman"/>
          <w:spacing w:val="-3"/>
          <w:sz w:val="24"/>
          <w:szCs w:val="24"/>
          <w:lang w:eastAsia="ar-SA"/>
        </w:rPr>
      </w:pPr>
      <w:r w:rsidRPr="006C3AEF">
        <w:rPr>
          <w:rFonts w:ascii="Times New Roman" w:eastAsia="Times New Roman" w:hAnsi="Times New Roman" w:cs="Times New Roman"/>
          <w:sz w:val="24"/>
          <w:szCs w:val="24"/>
          <w:lang w:eastAsia="ar-SA"/>
        </w:rPr>
        <w:t>20</w:t>
      </w:r>
      <w:r w:rsidR="000F7ECA">
        <w:rPr>
          <w:rFonts w:ascii="Times New Roman" w:eastAsia="Times New Roman" w:hAnsi="Times New Roman" w:cs="Times New Roman"/>
          <w:sz w:val="24"/>
          <w:szCs w:val="24"/>
          <w:lang w:eastAsia="ar-SA"/>
        </w:rPr>
        <w:t>20</w:t>
      </w:r>
      <w:r w:rsidRPr="006C3AEF">
        <w:rPr>
          <w:rFonts w:ascii="Times New Roman" w:eastAsia="Times New Roman" w:hAnsi="Times New Roman" w:cs="Times New Roman"/>
          <w:spacing w:val="-3"/>
          <w:sz w:val="24"/>
          <w:szCs w:val="24"/>
          <w:lang w:eastAsia="ar-SA"/>
        </w:rPr>
        <w:t xml:space="preserve"> </w:t>
      </w:r>
      <w:bookmarkStart w:id="0" w:name="_Toc366761025"/>
      <w:bookmarkStart w:id="1" w:name="_Toc366762347"/>
    </w:p>
    <w:p w14:paraId="54E5916F" w14:textId="77777777" w:rsidR="0069713D" w:rsidRPr="009470E0" w:rsidRDefault="00644F9B" w:rsidP="0047728E">
      <w:pPr>
        <w:keepNext/>
        <w:tabs>
          <w:tab w:val="left" w:pos="425"/>
          <w:tab w:val="left" w:pos="567"/>
          <w:tab w:val="left" w:pos="709"/>
          <w:tab w:val="center" w:pos="4962"/>
          <w:tab w:val="left" w:pos="6684"/>
        </w:tabs>
        <w:suppressAutoHyphens/>
        <w:spacing w:after="0" w:line="240" w:lineRule="auto"/>
        <w:outlineLvl w:val="0"/>
        <w:rPr>
          <w:rFonts w:ascii="Times New Roman" w:eastAsia="Times New Roman" w:hAnsi="Times New Roman" w:cs="Times New Roman"/>
          <w:b/>
          <w:iCs/>
          <w:sz w:val="24"/>
          <w:szCs w:val="24"/>
          <w:lang w:eastAsia="ar-SA"/>
        </w:rPr>
      </w:pPr>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r>
        <w:rPr>
          <w:rFonts w:ascii="Times New Roman" w:eastAsia="Times New Roman" w:hAnsi="Times New Roman" w:cs="Times New Roman"/>
          <w:b/>
          <w:iCs/>
          <w:sz w:val="24"/>
          <w:szCs w:val="24"/>
          <w:lang w:val="x-none" w:eastAsia="ar-SA"/>
        </w:rPr>
        <w:tab/>
      </w:r>
      <w:bookmarkStart w:id="2" w:name="_Toc24982375"/>
      <w:r w:rsidR="006C3AEF" w:rsidRPr="006C3AEF">
        <w:rPr>
          <w:rFonts w:ascii="Times New Roman" w:eastAsia="Times New Roman" w:hAnsi="Times New Roman" w:cs="Times New Roman"/>
          <w:b/>
          <w:iCs/>
          <w:sz w:val="24"/>
          <w:szCs w:val="24"/>
          <w:lang w:val="x-none" w:eastAsia="ar-SA"/>
        </w:rPr>
        <w:t>Информационная карта</w:t>
      </w:r>
      <w:bookmarkEnd w:id="0"/>
      <w:bookmarkEnd w:id="1"/>
      <w:bookmarkEnd w:id="2"/>
      <w:r>
        <w:rPr>
          <w:rFonts w:ascii="Times New Roman" w:eastAsia="Times New Roman" w:hAnsi="Times New Roman" w:cs="Times New Roman"/>
          <w:b/>
          <w:iCs/>
          <w:sz w:val="24"/>
          <w:szCs w:val="24"/>
          <w:lang w:val="x-none" w:eastAsia="ar-SA"/>
        </w:rPr>
        <w:tab/>
      </w:r>
    </w:p>
    <w:p w14:paraId="29435902" w14:textId="722E7BA1" w:rsidR="0047728E" w:rsidRDefault="0069713D" w:rsidP="004153AB">
      <w:pPr>
        <w:spacing w:after="0" w:line="240" w:lineRule="auto"/>
        <w:jc w:val="center"/>
        <w:rPr>
          <w:rFonts w:ascii="Times New Roman" w:eastAsia="Times New Roman" w:hAnsi="Times New Roman" w:cs="Times New Roman"/>
          <w:b/>
          <w:sz w:val="24"/>
          <w:szCs w:val="24"/>
          <w:lang w:eastAsia="ar-SA"/>
        </w:rPr>
      </w:pPr>
      <w:r w:rsidRPr="0069713D">
        <w:rPr>
          <w:rFonts w:ascii="Times New Roman" w:eastAsia="Times New Roman" w:hAnsi="Times New Roman" w:cs="Times New Roman"/>
          <w:b/>
          <w:sz w:val="24"/>
          <w:szCs w:val="24"/>
          <w:lang w:eastAsia="ar-SA"/>
        </w:rPr>
        <w:t xml:space="preserve">о проведении </w:t>
      </w:r>
      <w:r w:rsidR="004153AB" w:rsidRPr="004153AB">
        <w:rPr>
          <w:rFonts w:ascii="Times New Roman" w:eastAsia="Times New Roman" w:hAnsi="Times New Roman" w:cs="Times New Roman"/>
          <w:b/>
          <w:sz w:val="24"/>
          <w:szCs w:val="24"/>
          <w:lang w:eastAsia="ar-SA"/>
        </w:rPr>
        <w:t xml:space="preserve">конкурентных переговоров на право заключения договора поставки мазута флотского Ф5, </w:t>
      </w:r>
      <w:r w:rsidR="00413ED3">
        <w:rPr>
          <w:rFonts w:ascii="Times New Roman" w:eastAsia="Times New Roman" w:hAnsi="Times New Roman" w:cs="Times New Roman"/>
          <w:b/>
          <w:sz w:val="24"/>
          <w:szCs w:val="24"/>
          <w:lang w:eastAsia="ar-SA"/>
        </w:rPr>
        <w:t xml:space="preserve">не более </w:t>
      </w:r>
      <w:r w:rsidR="00323A57">
        <w:rPr>
          <w:rFonts w:ascii="Times New Roman" w:eastAsia="Times New Roman" w:hAnsi="Times New Roman" w:cs="Times New Roman"/>
          <w:b/>
          <w:sz w:val="24"/>
          <w:szCs w:val="24"/>
          <w:lang w:eastAsia="ar-SA"/>
        </w:rPr>
        <w:t>1,5 %</w:t>
      </w:r>
      <w:r w:rsidR="00625C88">
        <w:rPr>
          <w:rFonts w:ascii="Times New Roman" w:eastAsia="Times New Roman" w:hAnsi="Times New Roman" w:cs="Times New Roman"/>
          <w:b/>
          <w:sz w:val="24"/>
          <w:szCs w:val="24"/>
          <w:lang w:eastAsia="ar-SA"/>
        </w:rPr>
        <w:t xml:space="preserve"> </w:t>
      </w:r>
      <w:r w:rsidR="004153AB" w:rsidRPr="004153AB">
        <w:rPr>
          <w:rFonts w:ascii="Times New Roman" w:eastAsia="Times New Roman" w:hAnsi="Times New Roman" w:cs="Times New Roman"/>
          <w:b/>
          <w:sz w:val="24"/>
          <w:szCs w:val="24"/>
          <w:lang w:eastAsia="ar-SA"/>
        </w:rPr>
        <w:t>по ГОСТ 10585-2013</w:t>
      </w:r>
      <w:r w:rsidR="006B17A5">
        <w:rPr>
          <w:rFonts w:ascii="Times New Roman" w:eastAsia="Times New Roman" w:hAnsi="Times New Roman" w:cs="Times New Roman"/>
          <w:b/>
          <w:sz w:val="24"/>
          <w:szCs w:val="24"/>
          <w:lang w:eastAsia="ar-SA"/>
        </w:rPr>
        <w:t xml:space="preserve"> </w:t>
      </w:r>
    </w:p>
    <w:p w14:paraId="17BA6B4F" w14:textId="77777777" w:rsidR="00095E0B" w:rsidRPr="00292290" w:rsidRDefault="00095E0B" w:rsidP="0047728E">
      <w:pPr>
        <w:spacing w:after="0" w:line="240" w:lineRule="auto"/>
        <w:jc w:val="center"/>
        <w:rPr>
          <w:rFonts w:ascii="Times New Roman" w:hAnsi="Times New Roman" w:cs="Times New Roman"/>
          <w:b/>
          <w:sz w:val="24"/>
          <w:szCs w:val="24"/>
        </w:rPr>
      </w:pPr>
    </w:p>
    <w:p w14:paraId="462682C9" w14:textId="0FEC7ADF" w:rsidR="005A5CC5" w:rsidRDefault="006C3AEF" w:rsidP="005A5CC5">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3" w:name="_Toc366762348"/>
      <w:bookmarkStart w:id="4" w:name="_Toc368061862"/>
      <w:bookmarkStart w:id="5" w:name="_Toc368062026"/>
      <w:bookmarkStart w:id="6" w:name="_Toc370824122"/>
      <w:bookmarkStart w:id="7" w:name="_Toc394314143"/>
      <w:bookmarkStart w:id="8" w:name="_Toc410044306"/>
      <w:bookmarkStart w:id="9" w:name="_Toc429079252"/>
      <w:bookmarkStart w:id="10" w:name="_Toc483302495"/>
      <w:bookmarkStart w:id="11" w:name="_Toc483316530"/>
      <w:bookmarkStart w:id="12" w:name="_Toc491095881"/>
      <w:bookmarkStart w:id="13" w:name="_Toc24982159"/>
      <w:bookmarkStart w:id="14" w:name="_Toc24982376"/>
      <w:r w:rsidRPr="00120183">
        <w:rPr>
          <w:b/>
          <w:bCs/>
          <w:szCs w:val="26"/>
        </w:rPr>
        <w:t xml:space="preserve">Способ проведения закупки: </w:t>
      </w:r>
      <w:r w:rsidRPr="00120183">
        <w:rPr>
          <w:bCs/>
          <w:szCs w:val="26"/>
        </w:rPr>
        <w:t>конкурентные переговоры.</w:t>
      </w:r>
      <w:bookmarkStart w:id="15" w:name="_Toc366762349"/>
      <w:bookmarkStart w:id="16" w:name="_Toc368061863"/>
      <w:bookmarkStart w:id="17" w:name="_Toc368062027"/>
      <w:bookmarkStart w:id="18" w:name="_Toc370824123"/>
      <w:bookmarkStart w:id="19" w:name="_Toc394314144"/>
      <w:bookmarkStart w:id="20" w:name="_Toc410044307"/>
      <w:bookmarkStart w:id="21" w:name="_Toc429079253"/>
      <w:bookmarkEnd w:id="3"/>
      <w:bookmarkEnd w:id="4"/>
      <w:bookmarkEnd w:id="5"/>
      <w:bookmarkEnd w:id="6"/>
      <w:bookmarkEnd w:id="7"/>
      <w:bookmarkEnd w:id="8"/>
      <w:bookmarkEnd w:id="9"/>
      <w:bookmarkEnd w:id="10"/>
      <w:bookmarkEnd w:id="11"/>
      <w:bookmarkEnd w:id="12"/>
      <w:bookmarkEnd w:id="13"/>
      <w:bookmarkEnd w:id="14"/>
    </w:p>
    <w:p w14:paraId="30F8DC73" w14:textId="77777777" w:rsidR="006C3AEF" w:rsidRPr="0047728E" w:rsidRDefault="006C3AEF" w:rsidP="00117A8B">
      <w:pPr>
        <w:pStyle w:val="a4"/>
        <w:keepNext/>
        <w:keepLines/>
        <w:numPr>
          <w:ilvl w:val="0"/>
          <w:numId w:val="25"/>
        </w:numPr>
        <w:tabs>
          <w:tab w:val="clear" w:pos="425"/>
          <w:tab w:val="clear" w:pos="567"/>
          <w:tab w:val="left" w:pos="0"/>
          <w:tab w:val="left" w:pos="851"/>
          <w:tab w:val="left" w:pos="993"/>
        </w:tabs>
        <w:ind w:left="0" w:firstLine="709"/>
        <w:jc w:val="both"/>
        <w:outlineLvl w:val="1"/>
        <w:rPr>
          <w:bCs/>
          <w:szCs w:val="26"/>
        </w:rPr>
      </w:pPr>
      <w:bookmarkStart w:id="22" w:name="_Toc483302496"/>
      <w:bookmarkStart w:id="23" w:name="_Toc483316531"/>
      <w:bookmarkStart w:id="24" w:name="_Toc491095882"/>
      <w:bookmarkStart w:id="25" w:name="_Toc24982160"/>
      <w:bookmarkStart w:id="26" w:name="_Toc24982377"/>
      <w:r w:rsidRPr="0047728E">
        <w:rPr>
          <w:b/>
          <w:bCs/>
          <w:szCs w:val="26"/>
        </w:rPr>
        <w:t>Сведения о Заказчике проведения закупки:</w:t>
      </w:r>
      <w:bookmarkEnd w:id="15"/>
      <w:bookmarkEnd w:id="16"/>
      <w:bookmarkEnd w:id="17"/>
      <w:bookmarkEnd w:id="18"/>
      <w:bookmarkEnd w:id="19"/>
      <w:bookmarkEnd w:id="20"/>
      <w:bookmarkEnd w:id="21"/>
      <w:bookmarkEnd w:id="22"/>
      <w:bookmarkEnd w:id="23"/>
      <w:bookmarkEnd w:id="24"/>
      <w:bookmarkEnd w:id="25"/>
      <w:bookmarkEnd w:id="26"/>
      <w:r w:rsidRPr="0047728E">
        <w:rPr>
          <w:b/>
          <w:bCs/>
          <w:szCs w:val="26"/>
        </w:rPr>
        <w:t xml:space="preserve">  </w:t>
      </w:r>
    </w:p>
    <w:p w14:paraId="562DF16E" w14:textId="7AB78A63"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2.1. Наименование:</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Акционерное общество «</w:t>
      </w:r>
      <w:proofErr w:type="spellStart"/>
      <w:r w:rsidR="004153AB" w:rsidRPr="004153AB">
        <w:rPr>
          <w:rFonts w:ascii="Times New Roman" w:eastAsia="Times New Roman" w:hAnsi="Times New Roman" w:cs="Times New Roman"/>
          <w:sz w:val="24"/>
          <w:szCs w:val="24"/>
          <w:lang w:eastAsia="ar-SA"/>
        </w:rPr>
        <w:t>Мурманэнергосбыт</w:t>
      </w:r>
      <w:proofErr w:type="spellEnd"/>
      <w:r w:rsidR="004153AB" w:rsidRPr="004153AB">
        <w:rPr>
          <w:rFonts w:ascii="Times New Roman" w:eastAsia="Times New Roman" w:hAnsi="Times New Roman" w:cs="Times New Roman"/>
          <w:sz w:val="24"/>
          <w:szCs w:val="24"/>
          <w:lang w:eastAsia="ar-SA"/>
        </w:rPr>
        <w:t>» (АО «МЭС»).</w:t>
      </w:r>
    </w:p>
    <w:p w14:paraId="3B93F801" w14:textId="5C24D00D" w:rsidR="006C3AEF" w:rsidRPr="004153AB" w:rsidRDefault="006C3AEF" w:rsidP="0047728E">
      <w:pPr>
        <w:tabs>
          <w:tab w:val="left" w:pos="426"/>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2.2. Место нахождения:</w:t>
      </w:r>
      <w:r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183034, г. Мурманск, ул. Свердлова, д. 39, корп. 1.</w:t>
      </w:r>
    </w:p>
    <w:p w14:paraId="369E1F8C" w14:textId="46A1B9AC" w:rsidR="006C3AEF" w:rsidRPr="004153AB" w:rsidRDefault="00D451CA" w:rsidP="0022599C">
      <w:pPr>
        <w:tabs>
          <w:tab w:val="left" w:pos="426"/>
          <w:tab w:val="left" w:pos="1134"/>
          <w:tab w:val="left" w:pos="6987"/>
        </w:tabs>
        <w:suppressAutoHyphens/>
        <w:spacing w:after="0" w:line="240" w:lineRule="auto"/>
        <w:ind w:firstLine="709"/>
        <w:jc w:val="both"/>
        <w:rPr>
          <w:rFonts w:ascii="Times New Roman" w:eastAsia="Times New Roman" w:hAnsi="Times New Roman" w:cs="Times New Roman"/>
          <w:bCs/>
          <w:sz w:val="24"/>
          <w:szCs w:val="24"/>
          <w:lang w:eastAsia="ar-SA"/>
        </w:rPr>
      </w:pPr>
      <w:r w:rsidRPr="004153AB">
        <w:rPr>
          <w:rFonts w:ascii="Times New Roman" w:eastAsia="Times New Roman" w:hAnsi="Times New Roman" w:cs="Times New Roman"/>
          <w:b/>
          <w:sz w:val="24"/>
          <w:szCs w:val="24"/>
          <w:lang w:eastAsia="ar-SA"/>
        </w:rPr>
        <w:t xml:space="preserve">2.3. </w:t>
      </w:r>
      <w:r w:rsidR="006C3AEF" w:rsidRPr="004153AB">
        <w:rPr>
          <w:rFonts w:ascii="Times New Roman" w:eastAsia="Times New Roman" w:hAnsi="Times New Roman" w:cs="Times New Roman"/>
          <w:b/>
          <w:sz w:val="24"/>
          <w:szCs w:val="24"/>
          <w:lang w:eastAsia="ar-SA"/>
        </w:rPr>
        <w:t xml:space="preserve">Адрес предоставления </w:t>
      </w:r>
      <w:r w:rsidR="000F5995" w:rsidRPr="004153AB">
        <w:rPr>
          <w:rFonts w:ascii="Times New Roman" w:eastAsia="Times New Roman" w:hAnsi="Times New Roman"/>
          <w:b/>
          <w:sz w:val="24"/>
          <w:szCs w:val="24"/>
          <w:lang w:eastAsia="ar-SA"/>
        </w:rPr>
        <w:t>заявок на участие</w:t>
      </w:r>
      <w:r w:rsidR="006C3AEF" w:rsidRPr="004153AB">
        <w:rPr>
          <w:rFonts w:ascii="Times New Roman" w:eastAsia="Times New Roman" w:hAnsi="Times New Roman" w:cs="Times New Roman"/>
          <w:b/>
          <w:sz w:val="24"/>
          <w:szCs w:val="24"/>
          <w:lang w:eastAsia="ar-SA"/>
        </w:rPr>
        <w:t>:</w:t>
      </w:r>
      <w:r w:rsidR="006C3AEF"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 xml:space="preserve">183034, г. Мурманск, ул. Промышленная, д.15, </w:t>
      </w:r>
      <w:proofErr w:type="spellStart"/>
      <w:r w:rsidR="004153AB" w:rsidRPr="004153AB">
        <w:rPr>
          <w:rFonts w:ascii="Times New Roman" w:eastAsia="Times New Roman" w:hAnsi="Times New Roman" w:cs="Times New Roman"/>
          <w:sz w:val="24"/>
          <w:szCs w:val="24"/>
          <w:lang w:eastAsia="ar-SA"/>
        </w:rPr>
        <w:t>каб</w:t>
      </w:r>
      <w:proofErr w:type="spellEnd"/>
      <w:r w:rsidR="004153AB" w:rsidRPr="004153AB">
        <w:rPr>
          <w:rFonts w:ascii="Times New Roman" w:eastAsia="Times New Roman" w:hAnsi="Times New Roman" w:cs="Times New Roman"/>
          <w:sz w:val="24"/>
          <w:szCs w:val="24"/>
          <w:lang w:eastAsia="ar-SA"/>
        </w:rPr>
        <w:t>. 15 (Центральный КПП № 1, заезд со стороны ул. Свердлова, при себе иметь документ</w:t>
      </w:r>
      <w:r w:rsidR="000546C6">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удостоверяющий личность),</w:t>
      </w:r>
      <w:r w:rsidR="004153AB" w:rsidRPr="004153AB">
        <w:rPr>
          <w:rFonts w:ascii="Times New Roman" w:eastAsia="Calibri" w:hAnsi="Times New Roman" w:cs="Times New Roman"/>
          <w:sz w:val="24"/>
          <w:szCs w:val="24"/>
        </w:rPr>
        <w:t xml:space="preserve"> кроме выходных и праздничных дней, перерыв 12:30 (МСК) – 13:30 (МСК)</w:t>
      </w:r>
      <w:r w:rsidR="004153AB" w:rsidRPr="004153AB">
        <w:rPr>
          <w:rFonts w:ascii="Times New Roman" w:eastAsia="Times New Roman" w:hAnsi="Times New Roman" w:cs="Times New Roman"/>
          <w:sz w:val="24"/>
          <w:szCs w:val="24"/>
          <w:lang w:eastAsia="ar-SA"/>
        </w:rPr>
        <w:t>.</w:t>
      </w:r>
    </w:p>
    <w:p w14:paraId="6B2D07E3" w14:textId="2071A665" w:rsidR="006C3AEF" w:rsidRPr="004153AB" w:rsidRDefault="006C3AEF" w:rsidP="004153AB">
      <w:pPr>
        <w:tabs>
          <w:tab w:val="left" w:pos="426"/>
          <w:tab w:val="left" w:pos="3195"/>
        </w:tabs>
        <w:suppressAutoHyphens/>
        <w:spacing w:after="0" w:line="240" w:lineRule="auto"/>
        <w:ind w:firstLine="709"/>
        <w:jc w:val="both"/>
        <w:rPr>
          <w:rFonts w:ascii="Times New Roman" w:eastAsia="Times New Roman" w:hAnsi="Times New Roman" w:cs="Times New Roman"/>
          <w:sz w:val="24"/>
          <w:szCs w:val="24"/>
          <w:lang w:eastAsia="ar-SA"/>
        </w:rPr>
      </w:pPr>
      <w:r w:rsidRPr="004153AB">
        <w:rPr>
          <w:rFonts w:ascii="Times New Roman" w:eastAsia="Times New Roman" w:hAnsi="Times New Roman" w:cs="Times New Roman"/>
          <w:b/>
          <w:sz w:val="24"/>
          <w:szCs w:val="24"/>
          <w:lang w:eastAsia="ar-SA"/>
        </w:rPr>
        <w:t>2.4. Телефон:</w:t>
      </w:r>
      <w:r w:rsidR="00215218" w:rsidRPr="004153AB">
        <w:rPr>
          <w:rFonts w:ascii="Times New Roman" w:eastAsia="Times New Roman" w:hAnsi="Times New Roman" w:cs="Times New Roman"/>
          <w:sz w:val="24"/>
          <w:szCs w:val="24"/>
          <w:lang w:eastAsia="ar-SA"/>
        </w:rPr>
        <w:t xml:space="preserve"> </w:t>
      </w:r>
      <w:r w:rsidR="004153AB" w:rsidRPr="004153AB">
        <w:rPr>
          <w:rFonts w:ascii="Times New Roman" w:eastAsia="Times New Roman" w:hAnsi="Times New Roman" w:cs="Times New Roman"/>
          <w:sz w:val="24"/>
          <w:szCs w:val="24"/>
          <w:lang w:eastAsia="ar-SA"/>
        </w:rPr>
        <w:t>8(8152) 68 63 95 доб. 52</w:t>
      </w:r>
      <w:r w:rsidR="00D60BBB">
        <w:rPr>
          <w:rFonts w:ascii="Times New Roman" w:eastAsia="Times New Roman" w:hAnsi="Times New Roman" w:cs="Times New Roman"/>
          <w:sz w:val="24"/>
          <w:szCs w:val="24"/>
          <w:lang w:eastAsia="ar-SA"/>
        </w:rPr>
        <w:t>8</w:t>
      </w:r>
      <w:r w:rsidR="004153AB" w:rsidRPr="004153AB">
        <w:rPr>
          <w:rFonts w:ascii="Times New Roman" w:eastAsia="Times New Roman" w:hAnsi="Times New Roman" w:cs="Times New Roman"/>
          <w:sz w:val="24"/>
          <w:szCs w:val="24"/>
          <w:lang w:eastAsia="ar-SA"/>
        </w:rPr>
        <w:t>; 8 (953) 753 06 95.</w:t>
      </w:r>
    </w:p>
    <w:p w14:paraId="39947AFD" w14:textId="2E311975" w:rsidR="009D47AD" w:rsidRPr="000C4E84" w:rsidRDefault="006C3AEF" w:rsidP="009D47AD">
      <w:pPr>
        <w:tabs>
          <w:tab w:val="left" w:pos="425"/>
          <w:tab w:val="left" w:pos="567"/>
          <w:tab w:val="left" w:pos="709"/>
          <w:tab w:val="left" w:pos="6987"/>
        </w:tabs>
        <w:suppressAutoHyphens/>
        <w:spacing w:after="0" w:line="240" w:lineRule="auto"/>
        <w:ind w:firstLine="709"/>
        <w:jc w:val="both"/>
        <w:rPr>
          <w:rFonts w:ascii="Times New Roman" w:hAnsi="Times New Roman" w:cs="Times New Roman"/>
        </w:rPr>
      </w:pPr>
      <w:r w:rsidRPr="000C4E84">
        <w:rPr>
          <w:rFonts w:ascii="Times New Roman" w:eastAsia="Times New Roman" w:hAnsi="Times New Roman" w:cs="Times New Roman"/>
          <w:b/>
          <w:sz w:val="24"/>
          <w:szCs w:val="24"/>
          <w:lang w:eastAsia="ar-SA"/>
        </w:rPr>
        <w:t xml:space="preserve">2.5. </w:t>
      </w:r>
      <w:proofErr w:type="gramStart"/>
      <w:r w:rsidRPr="004153AB">
        <w:rPr>
          <w:rFonts w:ascii="Times New Roman" w:eastAsia="Times New Roman" w:hAnsi="Times New Roman" w:cs="Times New Roman"/>
          <w:b/>
          <w:sz w:val="24"/>
          <w:szCs w:val="24"/>
          <w:lang w:eastAsia="ar-SA"/>
        </w:rPr>
        <w:t>Е</w:t>
      </w:r>
      <w:proofErr w:type="gramEnd"/>
      <w:r w:rsidRPr="000C4E84">
        <w:rPr>
          <w:rFonts w:ascii="Times New Roman" w:eastAsia="Times New Roman" w:hAnsi="Times New Roman" w:cs="Times New Roman"/>
          <w:b/>
          <w:sz w:val="24"/>
          <w:szCs w:val="24"/>
          <w:lang w:eastAsia="ar-SA"/>
        </w:rPr>
        <w:t>-</w:t>
      </w:r>
      <w:r w:rsidRPr="004153AB">
        <w:rPr>
          <w:rFonts w:ascii="Times New Roman" w:eastAsia="Times New Roman" w:hAnsi="Times New Roman" w:cs="Times New Roman"/>
          <w:b/>
          <w:sz w:val="24"/>
          <w:szCs w:val="24"/>
          <w:lang w:val="en-US" w:eastAsia="ar-SA"/>
        </w:rPr>
        <w:t>mail</w:t>
      </w:r>
      <w:r w:rsidRPr="000C4E84">
        <w:rPr>
          <w:rFonts w:ascii="Times New Roman" w:eastAsia="Times New Roman" w:hAnsi="Times New Roman" w:cs="Times New Roman"/>
          <w:b/>
          <w:sz w:val="24"/>
          <w:szCs w:val="24"/>
          <w:lang w:eastAsia="ar-SA"/>
        </w:rPr>
        <w:t>:</w:t>
      </w:r>
      <w:r w:rsidRPr="000C4E84">
        <w:rPr>
          <w:rFonts w:ascii="Times New Roman" w:eastAsia="Times New Roman" w:hAnsi="Times New Roman" w:cs="Times New Roman"/>
          <w:sz w:val="24"/>
          <w:szCs w:val="24"/>
          <w:lang w:eastAsia="ar-SA"/>
        </w:rPr>
        <w:t xml:space="preserve"> </w:t>
      </w:r>
      <w:hyperlink r:id="rId9" w:history="1">
        <w:r w:rsidR="00D60BBB" w:rsidRPr="00D60BBB">
          <w:rPr>
            <w:rStyle w:val="a3"/>
            <w:rFonts w:ascii="Times New Roman" w:hAnsi="Times New Roman" w:cs="Times New Roman"/>
            <w:lang w:val="en-US"/>
          </w:rPr>
          <w:t>bychkovavm</w:t>
        </w:r>
        <w:r w:rsidR="00D60BBB" w:rsidRPr="000C4E84">
          <w:rPr>
            <w:rStyle w:val="a3"/>
            <w:rFonts w:ascii="Times New Roman" w:hAnsi="Times New Roman" w:cs="Times New Roman"/>
          </w:rPr>
          <w:t>@</w:t>
        </w:r>
        <w:r w:rsidR="00D60BBB" w:rsidRPr="00D60BBB">
          <w:rPr>
            <w:rStyle w:val="a3"/>
            <w:rFonts w:ascii="Times New Roman" w:hAnsi="Times New Roman" w:cs="Times New Roman"/>
            <w:lang w:val="en-US"/>
          </w:rPr>
          <w:t>mures</w:t>
        </w:r>
        <w:r w:rsidR="00D60BBB" w:rsidRPr="000C4E84">
          <w:rPr>
            <w:rStyle w:val="a3"/>
            <w:rFonts w:ascii="Times New Roman" w:hAnsi="Times New Roman" w:cs="Times New Roman"/>
          </w:rPr>
          <w:t>.</w:t>
        </w:r>
        <w:proofErr w:type="spellStart"/>
        <w:r w:rsidR="00D60BBB" w:rsidRPr="00D60BBB">
          <w:rPr>
            <w:rStyle w:val="a3"/>
            <w:rFonts w:ascii="Times New Roman" w:hAnsi="Times New Roman" w:cs="Times New Roman"/>
            <w:lang w:val="en-US"/>
          </w:rPr>
          <w:t>ru</w:t>
        </w:r>
        <w:proofErr w:type="spellEnd"/>
      </w:hyperlink>
      <w:r w:rsidR="006B4BD5" w:rsidRPr="000C4E84">
        <w:rPr>
          <w:rFonts w:ascii="Times New Roman" w:hAnsi="Times New Roman" w:cs="Times New Roman"/>
        </w:rPr>
        <w:t>.</w:t>
      </w:r>
    </w:p>
    <w:p w14:paraId="103F0891" w14:textId="77777777" w:rsidR="006C3AEF" w:rsidRPr="00571645" w:rsidRDefault="006C3AEF" w:rsidP="003B667B">
      <w:pPr>
        <w:keepNext/>
        <w:keepLines/>
        <w:tabs>
          <w:tab w:val="left" w:pos="0"/>
          <w:tab w:val="left" w:pos="426"/>
          <w:tab w:val="left" w:pos="709"/>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27" w:name="_Toc394314145"/>
      <w:bookmarkStart w:id="28" w:name="_Toc410044308"/>
      <w:bookmarkStart w:id="29" w:name="_Toc429079254"/>
      <w:bookmarkStart w:id="30" w:name="_Toc483302497"/>
      <w:bookmarkStart w:id="31" w:name="_Toc483316532"/>
      <w:bookmarkStart w:id="32" w:name="_Toc491095883"/>
      <w:bookmarkStart w:id="33" w:name="_Toc24982161"/>
      <w:bookmarkStart w:id="34" w:name="_Toc24982378"/>
      <w:bookmarkStart w:id="35" w:name="_Toc366762350"/>
      <w:bookmarkStart w:id="36" w:name="_Toc368061864"/>
      <w:bookmarkStart w:id="37" w:name="_Toc368062028"/>
      <w:bookmarkStart w:id="38" w:name="_Toc370824124"/>
      <w:r w:rsidRPr="00571645">
        <w:rPr>
          <w:rFonts w:ascii="Times New Roman" w:eastAsia="Times New Roman" w:hAnsi="Times New Roman" w:cs="Times New Roman"/>
          <w:b/>
          <w:bCs/>
          <w:sz w:val="24"/>
          <w:szCs w:val="26"/>
          <w:lang w:eastAsia="ar-SA"/>
        </w:rPr>
        <w:t xml:space="preserve">3. Предмет </w:t>
      </w:r>
      <w:r w:rsidRPr="00571645">
        <w:rPr>
          <w:rFonts w:ascii="Times New Roman" w:eastAsia="Times New Roman" w:hAnsi="Times New Roman" w:cs="Times New Roman"/>
          <w:b/>
          <w:bCs/>
          <w:sz w:val="24"/>
          <w:szCs w:val="24"/>
          <w:lang w:eastAsia="ar-SA"/>
        </w:rPr>
        <w:t>конкурентных переговоров</w:t>
      </w:r>
      <w:r w:rsidRPr="00571645">
        <w:rPr>
          <w:rFonts w:ascii="Times New Roman" w:eastAsia="Times New Roman" w:hAnsi="Times New Roman" w:cs="Times New Roman"/>
          <w:b/>
          <w:bCs/>
          <w:sz w:val="24"/>
          <w:szCs w:val="26"/>
          <w:lang w:eastAsia="ar-SA"/>
        </w:rPr>
        <w:t>:</w:t>
      </w:r>
      <w:bookmarkEnd w:id="27"/>
      <w:bookmarkEnd w:id="28"/>
      <w:bookmarkEnd w:id="29"/>
      <w:bookmarkEnd w:id="30"/>
      <w:bookmarkEnd w:id="31"/>
      <w:bookmarkEnd w:id="32"/>
      <w:bookmarkEnd w:id="33"/>
      <w:bookmarkEnd w:id="34"/>
      <w:r w:rsidRPr="00571645">
        <w:rPr>
          <w:rFonts w:ascii="Times New Roman" w:eastAsia="Times New Roman" w:hAnsi="Times New Roman" w:cs="Times New Roman"/>
          <w:b/>
          <w:bCs/>
          <w:sz w:val="24"/>
          <w:szCs w:val="26"/>
          <w:lang w:eastAsia="ar-SA"/>
        </w:rPr>
        <w:t xml:space="preserve"> </w:t>
      </w:r>
    </w:p>
    <w:p w14:paraId="4A26CD26" w14:textId="4FB8DB40" w:rsidR="00DD3A04" w:rsidRPr="00DD3A04" w:rsidRDefault="00DD3A04" w:rsidP="00DD3A04">
      <w:pPr>
        <w:spacing w:after="0" w:line="240" w:lineRule="auto"/>
        <w:ind w:firstLine="720"/>
        <w:contextualSpacing/>
        <w:jc w:val="both"/>
        <w:rPr>
          <w:rFonts w:ascii="Times New Roman" w:eastAsia="Times New Roman" w:hAnsi="Times New Roman" w:cs="Times New Roman"/>
          <w:sz w:val="24"/>
          <w:szCs w:val="24"/>
          <w:lang w:eastAsia="ru-RU"/>
        </w:rPr>
      </w:pPr>
      <w:bookmarkStart w:id="39" w:name="_Toc410044309"/>
      <w:bookmarkStart w:id="40" w:name="_Toc368061865"/>
      <w:bookmarkStart w:id="41" w:name="_Toc368062029"/>
      <w:bookmarkStart w:id="42" w:name="_Toc370824125"/>
      <w:bookmarkStart w:id="43" w:name="_Toc394314146"/>
      <w:bookmarkStart w:id="44" w:name="_Toc429079255"/>
      <w:bookmarkEnd w:id="35"/>
      <w:bookmarkEnd w:id="36"/>
      <w:bookmarkEnd w:id="37"/>
      <w:bookmarkEnd w:id="38"/>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1. Предмет договора:</w:t>
      </w:r>
      <w:r w:rsidRPr="00DD3A04">
        <w:rPr>
          <w:rFonts w:ascii="Times New Roman" w:eastAsia="Times New Roman" w:hAnsi="Times New Roman" w:cs="Times New Roman"/>
          <w:sz w:val="24"/>
          <w:szCs w:val="24"/>
          <w:lang w:eastAsia="ru-RU"/>
        </w:rPr>
        <w:t xml:space="preserve"> </w:t>
      </w:r>
      <w:bookmarkStart w:id="45" w:name="OLE_LINK81"/>
      <w:bookmarkStart w:id="46" w:name="OLE_LINK82"/>
      <w:bookmarkStart w:id="47" w:name="OLE_LINK83"/>
      <w:r w:rsidRPr="00DD3A04">
        <w:rPr>
          <w:rFonts w:ascii="Times New Roman" w:eastAsia="Times New Roman" w:hAnsi="Times New Roman" w:cs="Times New Roman"/>
          <w:sz w:val="24"/>
          <w:szCs w:val="24"/>
          <w:lang w:eastAsia="ru-RU"/>
        </w:rPr>
        <w:t xml:space="preserve">поставка мазута флотского Ф5, </w:t>
      </w:r>
      <w:bookmarkEnd w:id="45"/>
      <w:bookmarkEnd w:id="46"/>
      <w:bookmarkEnd w:id="47"/>
      <w:r w:rsidRPr="00DD3A04">
        <w:rPr>
          <w:rFonts w:ascii="Times New Roman" w:eastAsia="Times New Roman" w:hAnsi="Times New Roman" w:cs="Times New Roman"/>
          <w:sz w:val="24"/>
          <w:szCs w:val="24"/>
          <w:lang w:eastAsia="ru-RU"/>
        </w:rPr>
        <w:t xml:space="preserve">не более 1,5% по ГОСТ 10585-2013 (далее также – </w:t>
      </w:r>
      <w:bookmarkStart w:id="48" w:name="OLE_LINK64"/>
      <w:bookmarkStart w:id="49" w:name="OLE_LINK65"/>
      <w:bookmarkStart w:id="50" w:name="OLE_LINK66"/>
      <w:bookmarkStart w:id="51" w:name="OLE_LINK67"/>
      <w:bookmarkStart w:id="52" w:name="OLE_LINK68"/>
      <w:r w:rsidRPr="00DD3A04">
        <w:rPr>
          <w:rFonts w:ascii="Times New Roman" w:eastAsia="Times New Roman" w:hAnsi="Times New Roman" w:cs="Times New Roman"/>
          <w:sz w:val="24"/>
          <w:szCs w:val="24"/>
          <w:lang w:eastAsia="ru-RU"/>
        </w:rPr>
        <w:t>Продукция</w:t>
      </w:r>
      <w:bookmarkEnd w:id="48"/>
      <w:bookmarkEnd w:id="49"/>
      <w:bookmarkEnd w:id="50"/>
      <w:bookmarkEnd w:id="51"/>
      <w:bookmarkEnd w:id="52"/>
      <w:r w:rsidRPr="00DD3A04">
        <w:rPr>
          <w:rFonts w:ascii="Times New Roman" w:eastAsia="Times New Roman" w:hAnsi="Times New Roman" w:cs="Times New Roman"/>
          <w:sz w:val="24"/>
          <w:szCs w:val="24"/>
          <w:lang w:eastAsia="ru-RU"/>
        </w:rPr>
        <w:t>, Товар).</w:t>
      </w:r>
    </w:p>
    <w:p w14:paraId="4D990671" w14:textId="07E1A11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2. Общее количество поставляемой Продукции:</w:t>
      </w:r>
      <w:r w:rsidRPr="00DD3A04">
        <w:rPr>
          <w:rFonts w:ascii="Times New Roman" w:eastAsia="Times New Roman" w:hAnsi="Times New Roman" w:cs="Times New Roman"/>
          <w:sz w:val="24"/>
          <w:szCs w:val="24"/>
          <w:lang w:eastAsia="ru-RU"/>
        </w:rPr>
        <w:t xml:space="preserve"> </w:t>
      </w:r>
      <w:r w:rsidR="005355C6">
        <w:rPr>
          <w:rFonts w:ascii="Times New Roman" w:eastAsia="Times New Roman" w:hAnsi="Times New Roman" w:cs="Times New Roman"/>
          <w:sz w:val="24"/>
          <w:szCs w:val="24"/>
          <w:lang w:eastAsia="ru-RU"/>
        </w:rPr>
        <w:t>800</w:t>
      </w:r>
      <w:r w:rsidRPr="00DD3A04">
        <w:rPr>
          <w:rFonts w:ascii="Times New Roman" w:eastAsia="Times New Roman" w:hAnsi="Times New Roman" w:cs="Times New Roman"/>
          <w:sz w:val="24"/>
          <w:szCs w:val="24"/>
          <w:lang w:eastAsia="ru-RU"/>
        </w:rPr>
        <w:t xml:space="preserve"> тонн.</w:t>
      </w:r>
    </w:p>
    <w:p w14:paraId="0298FC83" w14:textId="4A815ABE"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w:t>
      </w:r>
      <w:r w:rsidR="008F0D42">
        <w:rPr>
          <w:rFonts w:ascii="Times New Roman" w:eastAsia="Times New Roman" w:hAnsi="Times New Roman" w:cs="Times New Roman"/>
          <w:sz w:val="24"/>
          <w:szCs w:val="24"/>
          <w:lang w:eastAsia="ru-RU"/>
        </w:rPr>
        <w:t xml:space="preserve"> со склада Поставщика</w:t>
      </w:r>
      <w:r w:rsidRPr="00DD3A04">
        <w:rPr>
          <w:rFonts w:ascii="Times New Roman" w:eastAsia="Times New Roman" w:hAnsi="Times New Roman" w:cs="Times New Roman"/>
          <w:sz w:val="24"/>
          <w:szCs w:val="24"/>
          <w:lang w:eastAsia="ru-RU"/>
        </w:rPr>
        <w:t xml:space="preserve">.        </w:t>
      </w:r>
    </w:p>
    <w:p w14:paraId="421BF0CD"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Договора со стороны Поставщика и не влечет его ответственности перед Покупателем.</w:t>
      </w:r>
    </w:p>
    <w:p w14:paraId="44F1BFB1" w14:textId="1ED7D2BE" w:rsidR="00DD3A04" w:rsidRPr="00DD3A04" w:rsidRDefault="00DD3A04"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Pr="00DD3A04">
        <w:rPr>
          <w:rFonts w:ascii="Times New Roman" w:eastAsia="Times New Roman" w:hAnsi="Times New Roman" w:cs="Times New Roman"/>
          <w:b/>
          <w:sz w:val="24"/>
          <w:szCs w:val="24"/>
          <w:lang w:eastAsia="ru-RU"/>
        </w:rPr>
        <w:t xml:space="preserve">3. Сведения о начальной </w:t>
      </w:r>
      <w:bookmarkStart w:id="53" w:name="_Hlk14189755"/>
      <w:r w:rsidRPr="00DD3A04">
        <w:rPr>
          <w:rFonts w:ascii="Times New Roman" w:eastAsia="Times New Roman" w:hAnsi="Times New Roman" w:cs="Times New Roman"/>
          <w:b/>
          <w:sz w:val="24"/>
          <w:szCs w:val="24"/>
          <w:lang w:eastAsia="ru-RU"/>
        </w:rPr>
        <w:t>(максимальной) цене договора</w:t>
      </w:r>
      <w:bookmarkEnd w:id="53"/>
      <w:r w:rsidRPr="00DD3A04">
        <w:rPr>
          <w:rFonts w:ascii="Times New Roman" w:eastAsia="Times New Roman" w:hAnsi="Times New Roman" w:cs="Times New Roman"/>
          <w:b/>
          <w:sz w:val="24"/>
          <w:szCs w:val="24"/>
          <w:lang w:eastAsia="ru-RU"/>
        </w:rPr>
        <w:t xml:space="preserve">: </w:t>
      </w:r>
      <w:r w:rsidR="00856596" w:rsidRPr="00856596">
        <w:rPr>
          <w:rFonts w:ascii="Times New Roman" w:eastAsia="Times New Roman" w:hAnsi="Times New Roman" w:cs="Times New Roman"/>
          <w:sz w:val="24"/>
          <w:szCs w:val="24"/>
          <w:lang w:eastAsia="ru-RU"/>
        </w:rPr>
        <w:t>32 560 000 (Тридцать два миллиона пятьсот шестьдесят тысяч) рублей 00 копеек (40 700,00 руб./тонна).</w:t>
      </w:r>
    </w:p>
    <w:p w14:paraId="0953C444" w14:textId="09E954F9" w:rsidR="00DD3A04" w:rsidRPr="00DD3A04" w:rsidRDefault="00DD3A04" w:rsidP="00DD3A04">
      <w:pPr>
        <w:spacing w:after="0" w:line="240" w:lineRule="auto"/>
        <w:ind w:right="-1" w:firstLine="709"/>
        <w:contextualSpacing/>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eastAsia="ar-SA"/>
        </w:rPr>
        <w:t xml:space="preserve">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41A68C80" w14:textId="77E743CC" w:rsidR="00DD3A04" w:rsidRPr="00DD3A04" w:rsidRDefault="00313728" w:rsidP="00DD3A04">
      <w:pPr>
        <w:spacing w:after="0" w:line="240" w:lineRule="auto"/>
        <w:ind w:firstLine="708"/>
        <w:jc w:val="both"/>
        <w:rPr>
          <w:rFonts w:ascii="Times New Roman" w:eastAsia="Times New Roman" w:hAnsi="Times New Roman" w:cs="Times New Roman"/>
          <w:bCs/>
          <w:spacing w:val="14"/>
          <w:sz w:val="24"/>
          <w:szCs w:val="24"/>
          <w:lang w:eastAsia="ar-SA"/>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4. Срок поставки:</w:t>
      </w:r>
      <w:r w:rsidR="00DD3A04" w:rsidRPr="00DD3A04">
        <w:rPr>
          <w:rFonts w:ascii="Times New Roman" w:eastAsia="Times New Roman" w:hAnsi="Times New Roman" w:cs="Times New Roman"/>
          <w:sz w:val="24"/>
          <w:szCs w:val="24"/>
          <w:lang w:eastAsia="ru-RU"/>
        </w:rPr>
        <w:t xml:space="preserve"> с момента подписания договора по 31.03.2020 включительно, в строгом соответствии с письменной заявкой Покупателя на поставку Продукции.</w:t>
      </w:r>
    </w:p>
    <w:p w14:paraId="2D68DE59" w14:textId="4E7E4100" w:rsidR="00DD3A04" w:rsidRPr="00DD3A04" w:rsidRDefault="00313728" w:rsidP="00DD3A04">
      <w:pPr>
        <w:spacing w:after="0" w:line="240" w:lineRule="auto"/>
        <w:ind w:firstLine="708"/>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5. Место поставки:</w:t>
      </w:r>
    </w:p>
    <w:p w14:paraId="2B26B9A0"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Филиал АО «МЭС» «Александровская теплосеть», Заозерский район, г. Заозерск, ул. </w:t>
      </w:r>
      <w:proofErr w:type="spellStart"/>
      <w:r w:rsidRPr="00DD3A04">
        <w:rPr>
          <w:rFonts w:ascii="Times New Roman" w:eastAsia="Times New Roman" w:hAnsi="Times New Roman" w:cs="Times New Roman"/>
          <w:sz w:val="24"/>
          <w:szCs w:val="24"/>
          <w:lang w:eastAsia="ru-RU"/>
        </w:rPr>
        <w:t>Колышкина</w:t>
      </w:r>
      <w:proofErr w:type="spellEnd"/>
      <w:r w:rsidRPr="00DD3A04">
        <w:rPr>
          <w:rFonts w:ascii="Times New Roman" w:eastAsia="Times New Roman" w:hAnsi="Times New Roman" w:cs="Times New Roman"/>
          <w:sz w:val="24"/>
          <w:szCs w:val="24"/>
          <w:lang w:eastAsia="ru-RU"/>
        </w:rPr>
        <w:t xml:space="preserve"> (далее по тексту – резервуар/склад Покупателя).</w:t>
      </w:r>
    </w:p>
    <w:p w14:paraId="07ABF8EF" w14:textId="393238C6"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6. </w:t>
      </w:r>
      <w:r w:rsidR="00DD3A04" w:rsidRPr="00DD3A04">
        <w:rPr>
          <w:rFonts w:ascii="Times New Roman" w:eastAsia="Times New Roman" w:hAnsi="Times New Roman" w:cs="Times New Roman"/>
          <w:b/>
          <w:color w:val="000000" w:themeColor="text1"/>
          <w:sz w:val="24"/>
          <w:szCs w:val="24"/>
          <w:lang w:eastAsia="ru-RU"/>
        </w:rPr>
        <w:t>Особые</w:t>
      </w:r>
      <w:r w:rsidR="00DD3A04" w:rsidRPr="00DD3A04">
        <w:rPr>
          <w:rFonts w:ascii="Times New Roman" w:eastAsia="Times New Roman" w:hAnsi="Times New Roman" w:cs="Times New Roman"/>
          <w:b/>
          <w:sz w:val="24"/>
          <w:szCs w:val="24"/>
          <w:lang w:eastAsia="ru-RU"/>
        </w:rPr>
        <w:t xml:space="preserve"> условия:</w:t>
      </w:r>
      <w:r w:rsidR="00DD3A04" w:rsidRPr="00DD3A04">
        <w:rPr>
          <w:rFonts w:ascii="Times New Roman" w:eastAsia="Times New Roman" w:hAnsi="Times New Roman" w:cs="Times New Roman"/>
          <w:sz w:val="24"/>
          <w:szCs w:val="24"/>
          <w:lang w:eastAsia="ru-RU"/>
        </w:rPr>
        <w:t xml:space="preserve"> В случае, если в течение срока действия Договора от Покупателя не поступит заявок на поставку всего объема Продукции, указанного в п.</w:t>
      </w:r>
      <w:r>
        <w:rPr>
          <w:rFonts w:ascii="Times New Roman" w:eastAsia="Times New Roman" w:hAnsi="Times New Roman" w:cs="Times New Roman"/>
          <w:sz w:val="24"/>
          <w:szCs w:val="24"/>
          <w:lang w:eastAsia="ru-RU"/>
        </w:rPr>
        <w:t>3.</w:t>
      </w:r>
      <w:r w:rsidR="00DD3A04" w:rsidRPr="00DD3A04">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Информационной карты</w:t>
      </w:r>
      <w:r w:rsidR="00DD3A04" w:rsidRPr="00DD3A04">
        <w:rPr>
          <w:rFonts w:ascii="Times New Roman" w:eastAsia="Times New Roman" w:hAnsi="Times New Roman" w:cs="Times New Roman"/>
          <w:sz w:val="24"/>
          <w:szCs w:val="24"/>
          <w:lang w:eastAsia="ru-RU"/>
        </w:rPr>
        <w:t>, или на поставку части объема Продукции, указанного в п.</w:t>
      </w:r>
      <w:r>
        <w:rPr>
          <w:rFonts w:ascii="Times New Roman" w:eastAsia="Times New Roman" w:hAnsi="Times New Roman" w:cs="Times New Roman"/>
          <w:sz w:val="24"/>
          <w:szCs w:val="24"/>
          <w:lang w:eastAsia="ru-RU"/>
        </w:rPr>
        <w:t>3.</w:t>
      </w:r>
      <w:r w:rsidR="00DD3A04" w:rsidRPr="00DD3A04">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Информационной карты</w:t>
      </w:r>
      <w:r w:rsidR="00DD3A04" w:rsidRPr="00DD3A04">
        <w:rPr>
          <w:rFonts w:ascii="Times New Roman" w:eastAsia="Times New Roman" w:hAnsi="Times New Roman" w:cs="Times New Roman"/>
          <w:sz w:val="24"/>
          <w:szCs w:val="24"/>
          <w:lang w:eastAsia="ru-RU"/>
        </w:rPr>
        <w:t>,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6B799913" w14:textId="38C1C23A"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В таком случае Поставщик не вправе требовать, а Покупатель не обязан возмещать Поставщику какие-либо расходы и/или убытки (в том числе упущенную выгоду), также Покупатель не обязан купить у Поставщика незаказанную на осно</w:t>
      </w:r>
      <w:r w:rsidR="00EA2B67">
        <w:rPr>
          <w:rFonts w:ascii="Times New Roman" w:eastAsia="Times New Roman" w:hAnsi="Times New Roman" w:cs="Times New Roman"/>
          <w:sz w:val="24"/>
          <w:szCs w:val="24"/>
          <w:lang w:eastAsia="ru-RU"/>
        </w:rPr>
        <w:t xml:space="preserve">вании заявок Продукцию.        </w:t>
      </w:r>
    </w:p>
    <w:p w14:paraId="32F26D35"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Страна происхождения Продукции указывается в п. 1.5.5. проекта Договора.</w:t>
      </w:r>
    </w:p>
    <w:p w14:paraId="1954551C" w14:textId="0B63144A"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7. Условия направления заявки: </w:t>
      </w:r>
      <w:r w:rsidR="00DD3A04" w:rsidRPr="00DD3A04">
        <w:rPr>
          <w:rFonts w:ascii="Times New Roman" w:eastAsia="Times New Roman" w:hAnsi="Times New Roman" w:cs="Times New Roman"/>
          <w:sz w:val="24"/>
          <w:szCs w:val="24"/>
          <w:lang w:eastAsia="ru-RU"/>
        </w:rPr>
        <w:t>Заявка оформляется из расчета поставки Продукции на 1 (Один) календарный месяц. Первоначально заявка направляется Поставщику в отсканированном виде по электронной почте и/или по факсу не позднее 5 (Пяти) рабочих дней до начала поставки Продукции автомобильным транспортом. Оригинал заявки направляется по почте.</w:t>
      </w:r>
    </w:p>
    <w:p w14:paraId="5351D841" w14:textId="77777777" w:rsidR="00DD3A04" w:rsidRPr="00DD3A04" w:rsidRDefault="00DD3A04" w:rsidP="00DD3A04">
      <w:pPr>
        <w:tabs>
          <w:tab w:val="num" w:pos="993"/>
        </w:tabs>
        <w:suppressAutoHyphens/>
        <w:spacing w:after="0" w:line="240" w:lineRule="auto"/>
        <w:ind w:firstLine="709"/>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eastAsia="ru-RU"/>
        </w:rPr>
        <w:lastRenderedPageBreak/>
        <w:t>Покупатель вправе изменить в заявке сроки и объем на поставку Продукции не позднее 2 (Двух) рабочих дней до даты поставки</w:t>
      </w:r>
      <w:r w:rsidRPr="00DD3A04">
        <w:rPr>
          <w:rFonts w:ascii="Times New Roman" w:eastAsia="Times New Roman" w:hAnsi="Times New Roman" w:cs="Times New Roman"/>
          <w:sz w:val="24"/>
          <w:szCs w:val="24"/>
          <w:lang w:val="x-none" w:eastAsia="ar-SA"/>
        </w:rPr>
        <w:t>.</w:t>
      </w:r>
    </w:p>
    <w:p w14:paraId="05E22197" w14:textId="77777777" w:rsidR="00DD3A04" w:rsidRPr="00DD3A04" w:rsidRDefault="00DD3A04" w:rsidP="00DD3A04">
      <w:pPr>
        <w:suppressAutoHyphens/>
        <w:spacing w:after="0" w:line="240" w:lineRule="auto"/>
        <w:ind w:left="720"/>
        <w:jc w:val="both"/>
        <w:rPr>
          <w:rFonts w:ascii="Times New Roman" w:eastAsia="Times New Roman" w:hAnsi="Times New Roman" w:cs="Times New Roman"/>
          <w:sz w:val="24"/>
          <w:szCs w:val="24"/>
          <w:lang w:eastAsia="ar-SA"/>
        </w:rPr>
      </w:pPr>
      <w:r w:rsidRPr="00DD3A04">
        <w:rPr>
          <w:rFonts w:ascii="Times New Roman" w:eastAsia="Times New Roman" w:hAnsi="Times New Roman" w:cs="Times New Roman"/>
          <w:sz w:val="24"/>
          <w:szCs w:val="24"/>
          <w:lang w:val="x-none" w:eastAsia="ar-SA"/>
        </w:rPr>
        <w:t xml:space="preserve">Заявка </w:t>
      </w:r>
      <w:r w:rsidRPr="00DD3A04">
        <w:rPr>
          <w:rFonts w:ascii="Times New Roman" w:eastAsia="Times New Roman" w:hAnsi="Times New Roman" w:cs="Times New Roman"/>
          <w:sz w:val="24"/>
          <w:szCs w:val="24"/>
          <w:lang w:eastAsia="ar-SA"/>
        </w:rPr>
        <w:t>на поставку</w:t>
      </w:r>
      <w:r w:rsidRPr="00DD3A04">
        <w:rPr>
          <w:rFonts w:ascii="Times New Roman" w:eastAsia="Times New Roman" w:hAnsi="Times New Roman" w:cs="Times New Roman"/>
          <w:sz w:val="24"/>
          <w:szCs w:val="24"/>
          <w:lang w:val="x-none" w:eastAsia="ar-SA"/>
        </w:rPr>
        <w:t xml:space="preserve"> </w:t>
      </w:r>
      <w:r w:rsidRPr="00DD3A04">
        <w:rPr>
          <w:rFonts w:ascii="Times New Roman" w:eastAsia="Times New Roman" w:hAnsi="Times New Roman" w:cs="Times New Roman"/>
          <w:sz w:val="24"/>
          <w:szCs w:val="24"/>
          <w:lang w:eastAsia="ar-SA"/>
        </w:rPr>
        <w:t>может</w:t>
      </w:r>
      <w:r w:rsidRPr="00DD3A04">
        <w:rPr>
          <w:rFonts w:ascii="Times New Roman" w:eastAsia="Times New Roman" w:hAnsi="Times New Roman" w:cs="Times New Roman"/>
          <w:sz w:val="24"/>
          <w:szCs w:val="24"/>
          <w:lang w:val="x-none" w:eastAsia="ar-SA"/>
        </w:rPr>
        <w:t xml:space="preserve"> содержать следующие сведения:</w:t>
      </w:r>
    </w:p>
    <w:p w14:paraId="4F2F478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номер Договора, на основании которого делается заявка;</w:t>
      </w:r>
    </w:p>
    <w:p w14:paraId="63D76C7E"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наименование </w:t>
      </w:r>
      <w:bookmarkStart w:id="54" w:name="OLE_LINK22"/>
      <w:bookmarkStart w:id="55" w:name="OLE_LINK26"/>
      <w:bookmarkStart w:id="56" w:name="OLE_LINK27"/>
      <w:r w:rsidRPr="00DD3A04">
        <w:rPr>
          <w:rFonts w:ascii="Times New Roman" w:eastAsia="Times New Roman" w:hAnsi="Times New Roman" w:cs="Times New Roman"/>
          <w:sz w:val="24"/>
          <w:szCs w:val="24"/>
          <w:lang w:eastAsia="ru-RU"/>
        </w:rPr>
        <w:t>Продукции;</w:t>
      </w:r>
      <w:bookmarkEnd w:id="54"/>
      <w:bookmarkEnd w:id="55"/>
      <w:bookmarkEnd w:id="56"/>
    </w:p>
    <w:p w14:paraId="5A69F9EF"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количество Продукции;</w:t>
      </w:r>
    </w:p>
    <w:p w14:paraId="2EA62FB3"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место поставки;</w:t>
      </w:r>
    </w:p>
    <w:p w14:paraId="3880B2C1"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способ поставки (вид транспортного средства);</w:t>
      </w:r>
    </w:p>
    <w:p w14:paraId="3C566FF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срок поставки; </w:t>
      </w:r>
    </w:p>
    <w:p w14:paraId="5B11B550"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 особые отметки </w:t>
      </w:r>
      <w:r w:rsidRPr="00DD3A04">
        <w:rPr>
          <w:rFonts w:ascii="Times New Roman" w:eastAsia="Times New Roman" w:hAnsi="Times New Roman" w:cs="Times New Roman"/>
          <w:i/>
          <w:sz w:val="24"/>
          <w:szCs w:val="24"/>
          <w:lang w:eastAsia="ru-RU"/>
        </w:rPr>
        <w:t>(в случае необходимости).</w:t>
      </w:r>
    </w:p>
    <w:p w14:paraId="51659774"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Датой получения заявки Поставщиком считается день отправления заявки Покупателем посредством электронной почты или факсимильной связи.</w:t>
      </w:r>
    </w:p>
    <w:p w14:paraId="41700B5E" w14:textId="7B35E904" w:rsidR="00DD3A04" w:rsidRPr="00DD3A04" w:rsidRDefault="00313728" w:rsidP="00DD3A04">
      <w:pPr>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3.</w:t>
      </w:r>
      <w:r w:rsidR="00DD3A04" w:rsidRPr="00DD3A04">
        <w:rPr>
          <w:rFonts w:ascii="Times New Roman" w:eastAsia="Times New Roman" w:hAnsi="Times New Roman" w:cs="Times New Roman"/>
          <w:b/>
          <w:sz w:val="24"/>
          <w:szCs w:val="24"/>
          <w:lang w:eastAsia="ru-RU"/>
        </w:rPr>
        <w:t xml:space="preserve">8. Условия оплаты: </w:t>
      </w:r>
      <w:r w:rsidR="00DD3A04" w:rsidRPr="00DD3A04">
        <w:rPr>
          <w:rFonts w:ascii="Times New Roman" w:eastAsia="Times New Roman" w:hAnsi="Times New Roman" w:cs="Times New Roman"/>
          <w:sz w:val="24"/>
          <w:szCs w:val="24"/>
          <w:lang w:eastAsia="ru-RU"/>
        </w:rPr>
        <w:t>Покупатель производит оплату Продукции в течение 90 (Девяносто) календарных дней с даты поставки Продукции</w:t>
      </w:r>
      <w:r w:rsidR="00DD3A04" w:rsidRPr="00DD3A04">
        <w:rPr>
          <w:rFonts w:ascii="Times New Roman" w:eastAsia="Times New Roman" w:hAnsi="Times New Roman" w:cs="Times New Roman"/>
          <w:i/>
          <w:sz w:val="24"/>
          <w:szCs w:val="24"/>
          <w:lang w:eastAsia="ru-RU"/>
        </w:rPr>
        <w:t>.</w:t>
      </w:r>
      <w:r w:rsidR="00DD3A04" w:rsidRPr="00DD3A04">
        <w:rPr>
          <w:rFonts w:ascii="Times New Roman" w:eastAsia="Times New Roman" w:hAnsi="Times New Roman" w:cs="Times New Roman"/>
          <w:sz w:val="24"/>
          <w:szCs w:val="24"/>
          <w:lang w:eastAsia="ru-RU"/>
        </w:rPr>
        <w:t xml:space="preserve"> Срок оплаты Продукции начинает исчисляться от даты, следующей за днем фактической поставки Продукции. За Продукцию, не прибывшую на резервуар/склад, оплата Покупателем не производится.</w:t>
      </w:r>
    </w:p>
    <w:p w14:paraId="0270E0E8"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14:paraId="3F70C9E5" w14:textId="77777777" w:rsidR="00DD3A04" w:rsidRPr="00DD3A04" w:rsidRDefault="00DD3A04" w:rsidP="00DD3A04">
      <w:pPr>
        <w:spacing w:after="0" w:line="240" w:lineRule="auto"/>
        <w:ind w:firstLine="708"/>
        <w:jc w:val="both"/>
        <w:rPr>
          <w:rFonts w:ascii="Times New Roman" w:eastAsia="Times New Roman" w:hAnsi="Times New Roman" w:cs="Times New Roman"/>
          <w:sz w:val="24"/>
          <w:szCs w:val="24"/>
          <w:lang w:eastAsia="ru-RU"/>
        </w:rPr>
      </w:pPr>
      <w:r w:rsidRPr="00DD3A04">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 </w:t>
      </w:r>
    </w:p>
    <w:p w14:paraId="67E264FB" w14:textId="77777777" w:rsidR="0044463B" w:rsidRPr="006F3C41" w:rsidRDefault="00B0267C" w:rsidP="0044463B">
      <w:pPr>
        <w:widowControl w:val="0"/>
        <w:suppressAutoHyphens/>
        <w:spacing w:after="0" w:line="240" w:lineRule="auto"/>
        <w:ind w:firstLine="709"/>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b/>
          <w:sz w:val="24"/>
          <w:szCs w:val="24"/>
          <w:lang w:eastAsia="ar-SA"/>
        </w:rPr>
        <w:t>3.</w:t>
      </w:r>
      <w:r w:rsidR="00DB3720">
        <w:rPr>
          <w:rFonts w:ascii="Times New Roman" w:eastAsia="Times New Roman" w:hAnsi="Times New Roman" w:cs="Times New Roman"/>
          <w:b/>
          <w:sz w:val="24"/>
          <w:szCs w:val="24"/>
          <w:lang w:eastAsia="ar-SA"/>
        </w:rPr>
        <w:t>9</w:t>
      </w:r>
      <w:r w:rsidRPr="00B0267C">
        <w:rPr>
          <w:rFonts w:ascii="Times New Roman" w:eastAsia="Times New Roman" w:hAnsi="Times New Roman" w:cs="Times New Roman"/>
          <w:b/>
          <w:sz w:val="24"/>
          <w:szCs w:val="24"/>
          <w:lang w:eastAsia="ar-SA"/>
        </w:rPr>
        <w:t xml:space="preserve">. </w:t>
      </w:r>
      <w:r w:rsidRPr="00B357DC">
        <w:rPr>
          <w:rFonts w:ascii="Times New Roman" w:eastAsia="Times New Roman" w:hAnsi="Times New Roman" w:cs="Times New Roman"/>
          <w:b/>
          <w:sz w:val="24"/>
          <w:szCs w:val="24"/>
          <w:lang w:eastAsia="ar-SA"/>
        </w:rPr>
        <w:t>Обеспечение:</w:t>
      </w:r>
      <w:r w:rsidRPr="00B357DC">
        <w:rPr>
          <w:rFonts w:ascii="Times New Roman" w:eastAsia="Times New Roman" w:hAnsi="Times New Roman" w:cs="Times New Roman"/>
          <w:sz w:val="24"/>
          <w:szCs w:val="24"/>
          <w:lang w:eastAsia="ar-SA"/>
        </w:rPr>
        <w:t xml:space="preserve"> </w:t>
      </w:r>
      <w:r w:rsidR="0044463B" w:rsidRPr="006F3C41">
        <w:rPr>
          <w:rFonts w:ascii="Times New Roman" w:eastAsia="Times New Roman" w:hAnsi="Times New Roman" w:cs="Times New Roman"/>
          <w:sz w:val="24"/>
          <w:szCs w:val="24"/>
          <w:lang w:eastAsia="ar-SA"/>
        </w:rPr>
        <w:t>устанавливается требование обеспечения заявки на участие и исполнения Договора, заключаемого по результатам проведения конкурентных переговоров.</w:t>
      </w:r>
    </w:p>
    <w:p w14:paraId="3F5CE1AF" w14:textId="3506FC34"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 xml:space="preserve">Размер обеспечения заявки на участие в конкурентных переговорах, составляет </w:t>
      </w:r>
      <w:r w:rsidR="00D71496" w:rsidRPr="00D71496">
        <w:rPr>
          <w:rFonts w:ascii="Times New Roman" w:eastAsia="Times New Roman" w:hAnsi="Times New Roman" w:cs="Times New Roman"/>
          <w:sz w:val="24"/>
          <w:szCs w:val="24"/>
          <w:lang w:eastAsia="ru-RU"/>
        </w:rPr>
        <w:t>1 628 000 (Один миллион шестьсот двадцать восемь тысяч) рублей 00 копеек</w:t>
      </w:r>
      <w:r w:rsidRPr="00313728">
        <w:rPr>
          <w:rFonts w:ascii="Times New Roman" w:eastAsia="Times New Roman" w:hAnsi="Times New Roman" w:cs="Times New Roman"/>
          <w:sz w:val="24"/>
          <w:szCs w:val="24"/>
          <w:lang w:eastAsia="ru-RU"/>
        </w:rPr>
        <w:t xml:space="preserve"> (5% начальной (максимальной) цены договора).</w:t>
      </w:r>
    </w:p>
    <w:p w14:paraId="624CF07D" w14:textId="76F67561" w:rsidR="00313728" w:rsidRPr="00313728" w:rsidRDefault="00313728" w:rsidP="00313728">
      <w:pPr>
        <w:spacing w:after="0" w:line="240" w:lineRule="auto"/>
        <w:ind w:firstLine="708"/>
        <w:jc w:val="both"/>
        <w:rPr>
          <w:rFonts w:ascii="Times New Roman" w:eastAsia="Times New Roman" w:hAnsi="Times New Roman" w:cs="Times New Roman"/>
          <w:sz w:val="24"/>
          <w:szCs w:val="24"/>
          <w:lang w:eastAsia="ru-RU"/>
        </w:rPr>
      </w:pPr>
      <w:r w:rsidRPr="00313728">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D71496" w:rsidRPr="00D71496">
        <w:rPr>
          <w:rFonts w:ascii="Times New Roman" w:eastAsia="Times New Roman" w:hAnsi="Times New Roman" w:cs="Times New Roman"/>
          <w:sz w:val="24"/>
          <w:szCs w:val="24"/>
          <w:lang w:eastAsia="ru-RU"/>
        </w:rPr>
        <w:t>1 628 000 (Один миллион шестьсот двадцать восемь тысяч) рублей 00 копеек</w:t>
      </w:r>
      <w:r w:rsidRPr="00313728">
        <w:rPr>
          <w:rFonts w:ascii="Times New Roman" w:eastAsia="Times New Roman" w:hAnsi="Times New Roman" w:cs="Times New Roman"/>
          <w:sz w:val="24"/>
          <w:szCs w:val="24"/>
          <w:lang w:eastAsia="ru-RU"/>
        </w:rPr>
        <w:t xml:space="preserve"> (5% начальной (максимальной) цены договора).</w:t>
      </w:r>
    </w:p>
    <w:p w14:paraId="71F57E9D" w14:textId="7F003308" w:rsidR="00741966" w:rsidRDefault="00741966"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r w:rsidRPr="006F3C41">
        <w:rPr>
          <w:rFonts w:ascii="Times New Roman" w:eastAsia="Times New Roman" w:hAnsi="Times New Roman" w:cs="Times New Roman"/>
          <w:bCs/>
          <w:snapToGrid w:val="0"/>
          <w:sz w:val="24"/>
          <w:szCs w:val="24"/>
          <w:lang w:eastAsia="ru-RU"/>
        </w:rPr>
        <w:t>Подробная информация изложена в п.</w:t>
      </w:r>
      <w:r w:rsidR="008B1C4C" w:rsidRPr="006F3C41">
        <w:rPr>
          <w:rFonts w:ascii="Times New Roman" w:eastAsia="Times New Roman" w:hAnsi="Times New Roman" w:cs="Times New Roman"/>
          <w:bCs/>
          <w:snapToGrid w:val="0"/>
          <w:sz w:val="24"/>
          <w:szCs w:val="24"/>
          <w:lang w:eastAsia="ru-RU"/>
        </w:rPr>
        <w:t xml:space="preserve"> </w:t>
      </w:r>
      <w:r w:rsidRPr="006F3C41">
        <w:rPr>
          <w:rFonts w:ascii="Times New Roman" w:eastAsia="Times New Roman" w:hAnsi="Times New Roman" w:cs="Times New Roman"/>
          <w:bCs/>
          <w:snapToGrid w:val="0"/>
          <w:sz w:val="24"/>
          <w:szCs w:val="24"/>
          <w:lang w:eastAsia="ru-RU"/>
        </w:rPr>
        <w:t xml:space="preserve">4.16. Документации о проведении конкурентных переговоров на право заключения договора поставки </w:t>
      </w:r>
      <w:r w:rsidR="006B17A5">
        <w:rPr>
          <w:rFonts w:ascii="Times New Roman" w:eastAsia="Times New Roman" w:hAnsi="Times New Roman" w:cs="Times New Roman"/>
          <w:bCs/>
          <w:snapToGrid w:val="0"/>
          <w:sz w:val="24"/>
          <w:szCs w:val="24"/>
          <w:lang w:eastAsia="ru-RU"/>
        </w:rPr>
        <w:t xml:space="preserve">мазута флотского Ф5, </w:t>
      </w:r>
      <w:r w:rsidR="00413ED3">
        <w:rPr>
          <w:rFonts w:ascii="Times New Roman" w:eastAsia="Times New Roman" w:hAnsi="Times New Roman" w:cs="Times New Roman"/>
          <w:bCs/>
          <w:snapToGrid w:val="0"/>
          <w:sz w:val="24"/>
          <w:szCs w:val="24"/>
          <w:lang w:eastAsia="ru-RU"/>
        </w:rPr>
        <w:t xml:space="preserve">не более </w:t>
      </w:r>
      <w:r w:rsidR="000A2183">
        <w:rPr>
          <w:rFonts w:ascii="Times New Roman" w:eastAsia="Times New Roman" w:hAnsi="Times New Roman" w:cs="Times New Roman"/>
          <w:bCs/>
          <w:snapToGrid w:val="0"/>
          <w:sz w:val="24"/>
          <w:szCs w:val="24"/>
          <w:lang w:eastAsia="ru-RU"/>
        </w:rPr>
        <w:t xml:space="preserve">1,5%  </w:t>
      </w:r>
      <w:r w:rsidR="006B17A5">
        <w:rPr>
          <w:rFonts w:ascii="Times New Roman" w:eastAsia="Times New Roman" w:hAnsi="Times New Roman" w:cs="Times New Roman"/>
          <w:bCs/>
          <w:snapToGrid w:val="0"/>
          <w:sz w:val="24"/>
          <w:szCs w:val="24"/>
          <w:lang w:eastAsia="ru-RU"/>
        </w:rPr>
        <w:t>по ГОСТ 10585-2013</w:t>
      </w:r>
      <w:r w:rsidR="007575E8">
        <w:rPr>
          <w:rFonts w:ascii="Times New Roman" w:eastAsia="Times New Roman" w:hAnsi="Times New Roman" w:cs="Times New Roman"/>
          <w:bCs/>
          <w:snapToGrid w:val="0"/>
          <w:sz w:val="24"/>
          <w:szCs w:val="24"/>
          <w:lang w:eastAsia="ru-RU"/>
        </w:rPr>
        <w:t xml:space="preserve"> </w:t>
      </w:r>
      <w:r w:rsidR="007575E8" w:rsidRPr="003C4537">
        <w:rPr>
          <w:rFonts w:ascii="Times New Roman" w:hAnsi="Times New Roman" w:cs="Times New Roman"/>
          <w:sz w:val="24"/>
          <w:szCs w:val="24"/>
          <w:lang w:eastAsia="ar-SA"/>
        </w:rPr>
        <w:t>(далее</w:t>
      </w:r>
      <w:r w:rsidR="00093ABC">
        <w:rPr>
          <w:rFonts w:ascii="Times New Roman" w:hAnsi="Times New Roman" w:cs="Times New Roman"/>
          <w:sz w:val="24"/>
          <w:szCs w:val="24"/>
          <w:lang w:eastAsia="ar-SA"/>
        </w:rPr>
        <w:t xml:space="preserve"> </w:t>
      </w:r>
      <w:r w:rsidR="007575E8" w:rsidRPr="003C4537">
        <w:rPr>
          <w:rFonts w:ascii="Times New Roman" w:hAnsi="Times New Roman" w:cs="Times New Roman"/>
          <w:sz w:val="24"/>
          <w:szCs w:val="24"/>
          <w:lang w:eastAsia="ar-SA"/>
        </w:rPr>
        <w:t>– Документация)</w:t>
      </w:r>
      <w:r w:rsidRPr="006F3C41">
        <w:rPr>
          <w:rFonts w:ascii="Times New Roman" w:eastAsia="Times New Roman" w:hAnsi="Times New Roman" w:cs="Times New Roman"/>
          <w:bCs/>
          <w:snapToGrid w:val="0"/>
          <w:sz w:val="24"/>
          <w:szCs w:val="24"/>
          <w:lang w:eastAsia="ru-RU"/>
        </w:rPr>
        <w:t>.</w:t>
      </w:r>
      <w:r w:rsidR="005D4A5C">
        <w:rPr>
          <w:rFonts w:ascii="Times New Roman" w:eastAsia="Times New Roman" w:hAnsi="Times New Roman" w:cs="Times New Roman"/>
          <w:bCs/>
          <w:snapToGrid w:val="0"/>
          <w:sz w:val="24"/>
          <w:szCs w:val="24"/>
          <w:lang w:eastAsia="ru-RU"/>
        </w:rPr>
        <w:t xml:space="preserve"> </w:t>
      </w:r>
    </w:p>
    <w:p w14:paraId="720747C4" w14:textId="77777777" w:rsidR="00626D05" w:rsidRPr="006C010C" w:rsidRDefault="00626D05" w:rsidP="00741966">
      <w:pPr>
        <w:tabs>
          <w:tab w:val="left" w:pos="6987"/>
        </w:tabs>
        <w:spacing w:after="0" w:line="240" w:lineRule="auto"/>
        <w:ind w:firstLine="709"/>
        <w:jc w:val="both"/>
        <w:rPr>
          <w:rFonts w:ascii="Times New Roman" w:eastAsia="Times New Roman" w:hAnsi="Times New Roman" w:cs="Times New Roman"/>
          <w:bCs/>
          <w:snapToGrid w:val="0"/>
          <w:sz w:val="24"/>
          <w:szCs w:val="24"/>
          <w:lang w:eastAsia="ru-RU"/>
        </w:rPr>
      </w:pPr>
    </w:p>
    <w:p w14:paraId="1C59186D" w14:textId="23F7DC8D" w:rsidR="00F577DC" w:rsidRPr="008414F5" w:rsidRDefault="00F577DC" w:rsidP="00150D78">
      <w:pPr>
        <w:keepNext/>
        <w:keepLines/>
        <w:tabs>
          <w:tab w:val="left" w:leader="underscore" w:pos="0"/>
          <w:tab w:val="left" w:pos="567"/>
          <w:tab w:val="left" w:pos="709"/>
          <w:tab w:val="left" w:pos="851"/>
        </w:tabs>
        <w:suppressAutoHyphens/>
        <w:spacing w:after="0" w:line="240" w:lineRule="auto"/>
        <w:ind w:firstLine="709"/>
        <w:jc w:val="both"/>
        <w:outlineLvl w:val="1"/>
        <w:rPr>
          <w:rFonts w:ascii="Times New Roman" w:eastAsia="Times New Roman" w:hAnsi="Times New Roman" w:cs="Times New Roman"/>
          <w:bCs/>
          <w:color w:val="000000"/>
          <w:sz w:val="24"/>
          <w:szCs w:val="26"/>
          <w:lang w:eastAsia="ar-SA"/>
        </w:rPr>
      </w:pPr>
      <w:bookmarkStart w:id="57" w:name="_Toc491095884"/>
      <w:bookmarkStart w:id="58" w:name="_Toc483316533"/>
      <w:bookmarkStart w:id="59" w:name="_Toc483302498"/>
      <w:bookmarkStart w:id="60" w:name="_Toc24982162"/>
      <w:bookmarkStart w:id="61" w:name="_Toc24982379"/>
      <w:bookmarkStart w:id="62" w:name="_Toc366762352"/>
      <w:bookmarkStart w:id="63" w:name="_Toc368061866"/>
      <w:bookmarkStart w:id="64" w:name="_Toc368062030"/>
      <w:bookmarkStart w:id="65" w:name="_Toc370824126"/>
      <w:bookmarkStart w:id="66" w:name="_Toc394314147"/>
      <w:bookmarkStart w:id="67" w:name="_Toc410044310"/>
      <w:bookmarkEnd w:id="39"/>
      <w:bookmarkEnd w:id="40"/>
      <w:bookmarkEnd w:id="41"/>
      <w:bookmarkEnd w:id="42"/>
      <w:bookmarkEnd w:id="43"/>
      <w:bookmarkEnd w:id="44"/>
      <w:r w:rsidRPr="008414F5">
        <w:rPr>
          <w:rFonts w:ascii="Times New Roman" w:eastAsia="Times New Roman" w:hAnsi="Times New Roman" w:cs="Times New Roman"/>
          <w:b/>
          <w:sz w:val="24"/>
          <w:szCs w:val="26"/>
          <w:lang w:eastAsia="ar-SA"/>
        </w:rPr>
        <w:t>4. Дата и место</w:t>
      </w:r>
      <w:r w:rsidRPr="008414F5">
        <w:rPr>
          <w:rFonts w:ascii="Times New Roman" w:eastAsia="Times New Roman" w:hAnsi="Times New Roman" w:cs="Times New Roman"/>
          <w:sz w:val="24"/>
          <w:szCs w:val="26"/>
          <w:lang w:eastAsia="ar-SA"/>
        </w:rPr>
        <w:t xml:space="preserve"> </w:t>
      </w:r>
      <w:r w:rsidRPr="008414F5">
        <w:rPr>
          <w:rFonts w:ascii="Times New Roman" w:eastAsia="Times New Roman" w:hAnsi="Times New Roman" w:cs="Times New Roman"/>
          <w:b/>
          <w:sz w:val="24"/>
          <w:szCs w:val="26"/>
          <w:lang w:eastAsia="ar-SA"/>
        </w:rPr>
        <w:t xml:space="preserve">вскрытия конвертов с заявками на участие в закупке: </w:t>
      </w:r>
      <w:r w:rsidR="00B91357">
        <w:rPr>
          <w:rFonts w:ascii="Times New Roman" w:eastAsia="Times New Roman" w:hAnsi="Times New Roman" w:cs="Times New Roman"/>
          <w:b/>
          <w:sz w:val="24"/>
          <w:szCs w:val="26"/>
          <w:lang w:eastAsia="ar-SA"/>
        </w:rPr>
        <w:t>27</w:t>
      </w:r>
      <w:r w:rsidR="00F802DD" w:rsidRPr="006A72D5">
        <w:rPr>
          <w:rFonts w:ascii="Times New Roman" w:eastAsia="Times New Roman" w:hAnsi="Times New Roman" w:cs="Times New Roman"/>
          <w:b/>
          <w:sz w:val="24"/>
          <w:szCs w:val="26"/>
          <w:lang w:eastAsia="ar-SA"/>
        </w:rPr>
        <w:t>.</w:t>
      </w:r>
      <w:r w:rsidR="00340668" w:rsidRPr="006A72D5">
        <w:rPr>
          <w:rFonts w:ascii="Times New Roman" w:eastAsia="Times New Roman" w:hAnsi="Times New Roman" w:cs="Times New Roman"/>
          <w:b/>
          <w:sz w:val="24"/>
          <w:szCs w:val="26"/>
          <w:lang w:eastAsia="ar-SA"/>
        </w:rPr>
        <w:t>0</w:t>
      </w:r>
      <w:r w:rsidR="00B91357">
        <w:rPr>
          <w:rFonts w:ascii="Times New Roman" w:eastAsia="Times New Roman" w:hAnsi="Times New Roman" w:cs="Times New Roman"/>
          <w:b/>
          <w:sz w:val="24"/>
          <w:szCs w:val="26"/>
          <w:lang w:eastAsia="ar-SA"/>
        </w:rPr>
        <w:t>2</w:t>
      </w:r>
      <w:r w:rsidRPr="006A72D5">
        <w:rPr>
          <w:rFonts w:ascii="Times New Roman" w:eastAsia="Times New Roman" w:hAnsi="Times New Roman" w:cs="Times New Roman"/>
          <w:b/>
          <w:sz w:val="24"/>
          <w:szCs w:val="26"/>
          <w:lang w:eastAsia="ar-SA"/>
        </w:rPr>
        <w:t>.20</w:t>
      </w:r>
      <w:r w:rsidR="00340668" w:rsidRPr="006A72D5">
        <w:rPr>
          <w:rFonts w:ascii="Times New Roman" w:eastAsia="Times New Roman" w:hAnsi="Times New Roman" w:cs="Times New Roman"/>
          <w:b/>
          <w:sz w:val="24"/>
          <w:szCs w:val="26"/>
          <w:lang w:eastAsia="ar-SA"/>
        </w:rPr>
        <w:t>20</w:t>
      </w:r>
      <w:r w:rsidRPr="006A72D5">
        <w:rPr>
          <w:rFonts w:ascii="Times New Roman" w:eastAsia="Times New Roman" w:hAnsi="Times New Roman" w:cs="Times New Roman"/>
          <w:b/>
          <w:sz w:val="24"/>
          <w:szCs w:val="26"/>
          <w:lang w:eastAsia="ar-SA"/>
        </w:rPr>
        <w:t xml:space="preserve"> </w:t>
      </w:r>
      <w:r w:rsidRPr="006A72D5">
        <w:rPr>
          <w:rFonts w:ascii="Times New Roman" w:eastAsia="Times New Roman" w:hAnsi="Times New Roman" w:cs="Times New Roman"/>
          <w:bCs/>
          <w:sz w:val="24"/>
          <w:szCs w:val="26"/>
          <w:lang w:eastAsia="ar-SA"/>
        </w:rPr>
        <w:t xml:space="preserve">по адресу: г. Мурманск, ул. Свердлова, д. 39, корп.1, </w:t>
      </w:r>
      <w:proofErr w:type="spellStart"/>
      <w:r w:rsidRPr="006A72D5">
        <w:rPr>
          <w:rFonts w:ascii="Times New Roman" w:eastAsia="Times New Roman" w:hAnsi="Times New Roman" w:cs="Times New Roman"/>
          <w:bCs/>
          <w:sz w:val="24"/>
          <w:szCs w:val="26"/>
          <w:lang w:eastAsia="ar-SA"/>
        </w:rPr>
        <w:t>каб</w:t>
      </w:r>
      <w:proofErr w:type="spellEnd"/>
      <w:r w:rsidRPr="006A72D5">
        <w:rPr>
          <w:rFonts w:ascii="Times New Roman" w:eastAsia="Times New Roman" w:hAnsi="Times New Roman" w:cs="Times New Roman"/>
          <w:bCs/>
          <w:sz w:val="24"/>
          <w:szCs w:val="26"/>
          <w:lang w:eastAsia="ar-SA"/>
        </w:rPr>
        <w:t>. 40</w:t>
      </w:r>
      <w:r w:rsidR="009345D9" w:rsidRPr="006A72D5">
        <w:rPr>
          <w:rFonts w:ascii="Times New Roman" w:eastAsia="Times New Roman" w:hAnsi="Times New Roman" w:cs="Times New Roman"/>
          <w:bCs/>
          <w:sz w:val="24"/>
          <w:szCs w:val="26"/>
          <w:lang w:eastAsia="ar-SA"/>
        </w:rPr>
        <w:t>8</w:t>
      </w:r>
      <w:r w:rsidRPr="006A72D5">
        <w:rPr>
          <w:rFonts w:ascii="Times New Roman" w:eastAsia="Times New Roman" w:hAnsi="Times New Roman" w:cs="Times New Roman"/>
          <w:bCs/>
          <w:sz w:val="24"/>
          <w:szCs w:val="26"/>
          <w:lang w:eastAsia="ar-SA"/>
        </w:rPr>
        <w:t>.</w:t>
      </w:r>
      <w:bookmarkEnd w:id="57"/>
      <w:bookmarkEnd w:id="58"/>
      <w:bookmarkEnd w:id="59"/>
      <w:bookmarkEnd w:id="60"/>
      <w:bookmarkEnd w:id="61"/>
      <w:r w:rsidR="00F42E71" w:rsidRPr="008414F5">
        <w:rPr>
          <w:rFonts w:ascii="Times New Roman" w:eastAsia="Times New Roman" w:hAnsi="Times New Roman" w:cs="Times New Roman"/>
          <w:bCs/>
          <w:sz w:val="24"/>
          <w:szCs w:val="26"/>
          <w:lang w:eastAsia="ar-SA"/>
        </w:rPr>
        <w:t xml:space="preserve"> </w:t>
      </w:r>
    </w:p>
    <w:p w14:paraId="210AC892" w14:textId="08C6F7EB" w:rsidR="00F577DC" w:rsidRPr="008414F5" w:rsidRDefault="00F577DC" w:rsidP="00F577DC">
      <w:pPr>
        <w:tabs>
          <w:tab w:val="left" w:pos="426"/>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рассмотрения заявок</w:t>
      </w:r>
      <w:r w:rsidRPr="008414F5">
        <w:rPr>
          <w:rFonts w:ascii="Times New Roman" w:eastAsia="Times New Roman" w:hAnsi="Times New Roman" w:cs="Times New Roman"/>
          <w:sz w:val="24"/>
          <w:szCs w:val="24"/>
          <w:lang w:eastAsia="ar-SA"/>
        </w:rPr>
        <w:t xml:space="preserve"> </w:t>
      </w:r>
      <w:r w:rsidRPr="008414F5">
        <w:rPr>
          <w:rFonts w:ascii="Times New Roman" w:eastAsia="Times New Roman" w:hAnsi="Times New Roman" w:cs="Times New Roman"/>
          <w:b/>
          <w:sz w:val="24"/>
          <w:szCs w:val="24"/>
          <w:lang w:eastAsia="ar-SA"/>
        </w:rPr>
        <w:t>на участие в закупке:</w:t>
      </w:r>
      <w:r w:rsidRPr="008414F5">
        <w:rPr>
          <w:rFonts w:ascii="Times New Roman" w:eastAsia="Times New Roman" w:hAnsi="Times New Roman" w:cs="Times New Roman"/>
          <w:sz w:val="24"/>
          <w:szCs w:val="24"/>
          <w:lang w:eastAsia="ar-SA"/>
        </w:rPr>
        <w:t xml:space="preserve"> </w:t>
      </w:r>
      <w:r w:rsidR="00FF4A64" w:rsidRPr="006A72D5">
        <w:rPr>
          <w:rFonts w:ascii="Times New Roman" w:eastAsia="Times New Roman" w:hAnsi="Times New Roman" w:cs="Times New Roman"/>
          <w:b/>
          <w:sz w:val="24"/>
          <w:szCs w:val="24"/>
          <w:lang w:eastAsia="ar-SA"/>
        </w:rPr>
        <w:t>2</w:t>
      </w:r>
      <w:r w:rsidR="006A72D5" w:rsidRPr="006A72D5">
        <w:rPr>
          <w:rFonts w:ascii="Times New Roman" w:eastAsia="Times New Roman" w:hAnsi="Times New Roman" w:cs="Times New Roman"/>
          <w:b/>
          <w:sz w:val="24"/>
          <w:szCs w:val="24"/>
          <w:lang w:eastAsia="ar-SA"/>
        </w:rPr>
        <w:t>8.</w:t>
      </w:r>
      <w:r w:rsidR="00340668" w:rsidRPr="006A72D5">
        <w:rPr>
          <w:rFonts w:ascii="Times New Roman" w:eastAsia="Times New Roman" w:hAnsi="Times New Roman" w:cs="Times New Roman"/>
          <w:b/>
          <w:sz w:val="24"/>
          <w:szCs w:val="24"/>
          <w:lang w:eastAsia="ar-SA"/>
        </w:rPr>
        <w:t>0</w:t>
      </w:r>
      <w:r w:rsidR="00A87517">
        <w:rPr>
          <w:rFonts w:ascii="Times New Roman" w:eastAsia="Times New Roman" w:hAnsi="Times New Roman" w:cs="Times New Roman"/>
          <w:b/>
          <w:sz w:val="24"/>
          <w:szCs w:val="24"/>
          <w:lang w:eastAsia="ar-SA"/>
        </w:rPr>
        <w:t>2</w:t>
      </w:r>
      <w:r w:rsidR="00843BF3" w:rsidRPr="006A72D5">
        <w:rPr>
          <w:rFonts w:ascii="Times New Roman" w:eastAsia="Times New Roman" w:hAnsi="Times New Roman" w:cs="Times New Roman"/>
          <w:b/>
          <w:sz w:val="24"/>
          <w:szCs w:val="24"/>
          <w:lang w:eastAsia="ar-SA"/>
        </w:rPr>
        <w:t>.</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00F802DD"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b/>
          <w:sz w:val="24"/>
          <w:szCs w:val="24"/>
          <w:lang w:eastAsia="ar-SA"/>
        </w:rPr>
        <w:t xml:space="preserve">в </w:t>
      </w:r>
      <w:r w:rsidR="006A72D5" w:rsidRPr="006A72D5">
        <w:rPr>
          <w:rFonts w:ascii="Times New Roman" w:eastAsia="Times New Roman" w:hAnsi="Times New Roman" w:cs="Times New Roman"/>
          <w:b/>
          <w:sz w:val="24"/>
          <w:szCs w:val="24"/>
          <w:lang w:eastAsia="ar-SA"/>
        </w:rPr>
        <w:t>10</w:t>
      </w:r>
      <w:r w:rsidRPr="006A72D5">
        <w:rPr>
          <w:rFonts w:ascii="Times New Roman" w:eastAsia="Times New Roman" w:hAnsi="Times New Roman" w:cs="Times New Roman"/>
          <w:b/>
          <w:sz w:val="24"/>
          <w:szCs w:val="24"/>
          <w:lang w:eastAsia="ar-SA"/>
        </w:rPr>
        <w:t>:</w:t>
      </w:r>
      <w:r w:rsidR="00A87517">
        <w:rPr>
          <w:rFonts w:ascii="Times New Roman" w:eastAsia="Times New Roman" w:hAnsi="Times New Roman" w:cs="Times New Roman"/>
          <w:b/>
          <w:sz w:val="24"/>
          <w:szCs w:val="24"/>
          <w:lang w:eastAsia="ar-SA"/>
        </w:rPr>
        <w:t>3</w:t>
      </w:r>
      <w:r w:rsidR="00FF4A64" w:rsidRPr="006A72D5">
        <w:rPr>
          <w:rFonts w:ascii="Times New Roman" w:eastAsia="Times New Roman" w:hAnsi="Times New Roman" w:cs="Times New Roman"/>
          <w:b/>
          <w:sz w:val="24"/>
          <w:szCs w:val="24"/>
          <w:lang w:eastAsia="ar-SA"/>
        </w:rPr>
        <w:t>0</w:t>
      </w:r>
      <w:r w:rsidR="00084946" w:rsidRPr="006A72D5">
        <w:rPr>
          <w:rFonts w:ascii="Times New Roman" w:eastAsia="Times New Roman" w:hAnsi="Times New Roman" w:cs="Times New Roman"/>
          <w:b/>
          <w:sz w:val="24"/>
          <w:szCs w:val="24"/>
          <w:lang w:eastAsia="ar-SA"/>
        </w:rPr>
        <w:t xml:space="preserve"> </w:t>
      </w:r>
      <w:r w:rsidRPr="006A72D5">
        <w:rPr>
          <w:rFonts w:ascii="Times New Roman" w:eastAsia="Times New Roman" w:hAnsi="Times New Roman" w:cs="Times New Roman"/>
          <w:sz w:val="24"/>
          <w:szCs w:val="24"/>
          <w:lang w:eastAsia="ar-SA"/>
        </w:rPr>
        <w:t xml:space="preserve">(МСК) по адресу: г. Мурманск, ул. Свердлова, д. 39, корп.1, </w:t>
      </w:r>
      <w:proofErr w:type="spellStart"/>
      <w:r w:rsidRPr="006A72D5">
        <w:rPr>
          <w:rFonts w:ascii="Times New Roman" w:eastAsia="Times New Roman" w:hAnsi="Times New Roman" w:cs="Times New Roman"/>
          <w:sz w:val="24"/>
          <w:szCs w:val="24"/>
          <w:lang w:eastAsia="ar-SA"/>
        </w:rPr>
        <w:t>каб</w:t>
      </w:r>
      <w:proofErr w:type="spellEnd"/>
      <w:r w:rsidRPr="006A72D5">
        <w:rPr>
          <w:rFonts w:ascii="Times New Roman" w:eastAsia="Times New Roman" w:hAnsi="Times New Roman" w:cs="Times New Roman"/>
          <w:sz w:val="24"/>
          <w:szCs w:val="24"/>
          <w:lang w:eastAsia="ar-SA"/>
        </w:rPr>
        <w:t>. 40</w:t>
      </w:r>
      <w:r w:rsidR="009345D9" w:rsidRPr="006A72D5">
        <w:rPr>
          <w:rFonts w:ascii="Times New Roman" w:eastAsia="Times New Roman" w:hAnsi="Times New Roman" w:cs="Times New Roman"/>
          <w:sz w:val="24"/>
          <w:szCs w:val="24"/>
          <w:lang w:eastAsia="ar-SA"/>
        </w:rPr>
        <w:t>8</w:t>
      </w:r>
      <w:r w:rsidRPr="006A72D5">
        <w:rPr>
          <w:rFonts w:ascii="Times New Roman" w:eastAsia="Times New Roman" w:hAnsi="Times New Roman" w:cs="Times New Roman"/>
          <w:sz w:val="24"/>
          <w:szCs w:val="24"/>
          <w:lang w:eastAsia="ar-SA"/>
        </w:rPr>
        <w:t>.</w:t>
      </w:r>
    </w:p>
    <w:p w14:paraId="35BD3AA4" w14:textId="37213836" w:rsidR="00F577DC" w:rsidRDefault="00F577DC" w:rsidP="00F577DC">
      <w:pPr>
        <w:tabs>
          <w:tab w:val="left" w:pos="425"/>
          <w:tab w:val="left" w:pos="6987"/>
        </w:tabs>
        <w:spacing w:after="0" w:line="240" w:lineRule="auto"/>
        <w:ind w:firstLine="709"/>
        <w:contextualSpacing/>
        <w:jc w:val="both"/>
        <w:rPr>
          <w:rFonts w:ascii="Times New Roman" w:eastAsia="Times New Roman" w:hAnsi="Times New Roman" w:cs="Times New Roman"/>
          <w:sz w:val="24"/>
          <w:szCs w:val="24"/>
          <w:lang w:eastAsia="ar-SA"/>
        </w:rPr>
      </w:pPr>
      <w:r w:rsidRPr="008414F5">
        <w:rPr>
          <w:rFonts w:ascii="Times New Roman" w:eastAsia="Times New Roman" w:hAnsi="Times New Roman" w:cs="Times New Roman"/>
          <w:b/>
          <w:sz w:val="24"/>
          <w:szCs w:val="24"/>
          <w:lang w:eastAsia="ar-SA"/>
        </w:rPr>
        <w:t>Дата, время и место оценки и сопоставления заявок (подведения итогов</w:t>
      </w:r>
      <w:r w:rsidRPr="006A72D5">
        <w:rPr>
          <w:rFonts w:ascii="Times New Roman" w:eastAsia="Times New Roman" w:hAnsi="Times New Roman" w:cs="Times New Roman"/>
          <w:b/>
          <w:sz w:val="24"/>
          <w:szCs w:val="24"/>
          <w:lang w:eastAsia="ar-SA"/>
        </w:rPr>
        <w:t>):</w:t>
      </w:r>
      <w:r w:rsidR="00024280" w:rsidRPr="006A72D5">
        <w:rPr>
          <w:rFonts w:ascii="Times New Roman" w:eastAsia="Times New Roman" w:hAnsi="Times New Roman" w:cs="Times New Roman"/>
          <w:sz w:val="24"/>
          <w:szCs w:val="24"/>
          <w:lang w:eastAsia="ar-SA"/>
        </w:rPr>
        <w:t xml:space="preserve"> </w:t>
      </w:r>
      <w:r w:rsidR="00A87517" w:rsidRPr="00A87517">
        <w:rPr>
          <w:rFonts w:ascii="Times New Roman" w:eastAsia="Times New Roman" w:hAnsi="Times New Roman" w:cs="Times New Roman"/>
          <w:b/>
          <w:sz w:val="24"/>
          <w:szCs w:val="24"/>
          <w:lang w:eastAsia="ar-SA"/>
        </w:rPr>
        <w:t>02</w:t>
      </w:r>
      <w:r w:rsidR="00F802DD" w:rsidRPr="00A87517">
        <w:rPr>
          <w:rFonts w:ascii="Times New Roman" w:eastAsia="Times New Roman" w:hAnsi="Times New Roman" w:cs="Times New Roman"/>
          <w:b/>
          <w:sz w:val="24"/>
          <w:szCs w:val="24"/>
          <w:lang w:eastAsia="ar-SA"/>
        </w:rPr>
        <w:t>.</w:t>
      </w:r>
      <w:r w:rsidR="00340668" w:rsidRPr="006A72D5">
        <w:rPr>
          <w:rFonts w:ascii="Times New Roman" w:eastAsia="Times New Roman" w:hAnsi="Times New Roman" w:cs="Times New Roman"/>
          <w:b/>
          <w:sz w:val="24"/>
          <w:szCs w:val="24"/>
          <w:lang w:eastAsia="ar-SA"/>
        </w:rPr>
        <w:t>0</w:t>
      </w:r>
      <w:r w:rsidR="00A87517">
        <w:rPr>
          <w:rFonts w:ascii="Times New Roman" w:eastAsia="Times New Roman" w:hAnsi="Times New Roman" w:cs="Times New Roman"/>
          <w:b/>
          <w:sz w:val="24"/>
          <w:szCs w:val="24"/>
          <w:lang w:eastAsia="ar-SA"/>
        </w:rPr>
        <w:t>3</w:t>
      </w:r>
      <w:r w:rsidR="00F802DD" w:rsidRPr="006A72D5">
        <w:rPr>
          <w:rFonts w:ascii="Times New Roman" w:eastAsia="Times New Roman" w:hAnsi="Times New Roman" w:cs="Times New Roman"/>
          <w:b/>
          <w:sz w:val="24"/>
          <w:szCs w:val="24"/>
          <w:lang w:eastAsia="ar-SA"/>
        </w:rPr>
        <w:t>.20</w:t>
      </w:r>
      <w:r w:rsidR="00340668"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w:t>
      </w:r>
      <w:r w:rsidRPr="008414F5">
        <w:rPr>
          <w:rFonts w:ascii="Times New Roman" w:eastAsia="Times New Roman" w:hAnsi="Times New Roman" w:cs="Times New Roman"/>
          <w:b/>
          <w:sz w:val="24"/>
          <w:szCs w:val="24"/>
          <w:lang w:eastAsia="ar-SA"/>
        </w:rPr>
        <w:t xml:space="preserve">в </w:t>
      </w:r>
      <w:r w:rsidR="00132F4D" w:rsidRPr="008414F5">
        <w:rPr>
          <w:rFonts w:ascii="Times New Roman" w:eastAsia="Times New Roman" w:hAnsi="Times New Roman" w:cs="Times New Roman"/>
          <w:b/>
          <w:sz w:val="24"/>
          <w:szCs w:val="24"/>
          <w:lang w:eastAsia="ar-SA"/>
        </w:rPr>
        <w:t>14</w:t>
      </w:r>
      <w:r w:rsidRPr="008414F5">
        <w:rPr>
          <w:rFonts w:ascii="Times New Roman" w:eastAsia="Times New Roman" w:hAnsi="Times New Roman" w:cs="Times New Roman"/>
          <w:b/>
          <w:sz w:val="24"/>
          <w:szCs w:val="24"/>
          <w:lang w:eastAsia="ar-SA"/>
        </w:rPr>
        <w:t>:</w:t>
      </w:r>
      <w:r w:rsidR="00F07BBB" w:rsidRPr="008414F5">
        <w:rPr>
          <w:rFonts w:ascii="Times New Roman" w:eastAsia="Times New Roman" w:hAnsi="Times New Roman" w:cs="Times New Roman"/>
          <w:b/>
          <w:sz w:val="24"/>
          <w:szCs w:val="24"/>
          <w:lang w:eastAsia="ar-SA"/>
        </w:rPr>
        <w:t>00</w:t>
      </w:r>
      <w:r w:rsidRPr="008414F5">
        <w:rPr>
          <w:rFonts w:ascii="Times New Roman" w:eastAsia="Times New Roman" w:hAnsi="Times New Roman" w:cs="Times New Roman"/>
          <w:sz w:val="24"/>
          <w:szCs w:val="24"/>
          <w:lang w:eastAsia="ar-SA"/>
        </w:rPr>
        <w:t xml:space="preserve"> (МСК) по адресу: г. Мурманск, ул. Свердлова, д. 39, корп.1, </w:t>
      </w:r>
      <w:proofErr w:type="spellStart"/>
      <w:r w:rsidRPr="008414F5">
        <w:rPr>
          <w:rFonts w:ascii="Times New Roman" w:eastAsia="Times New Roman" w:hAnsi="Times New Roman" w:cs="Times New Roman"/>
          <w:sz w:val="24"/>
          <w:szCs w:val="24"/>
          <w:lang w:eastAsia="ar-SA"/>
        </w:rPr>
        <w:t>каб</w:t>
      </w:r>
      <w:proofErr w:type="spellEnd"/>
      <w:r w:rsidRPr="008414F5">
        <w:rPr>
          <w:rFonts w:ascii="Times New Roman" w:eastAsia="Times New Roman" w:hAnsi="Times New Roman" w:cs="Times New Roman"/>
          <w:sz w:val="24"/>
          <w:szCs w:val="24"/>
          <w:lang w:eastAsia="ar-SA"/>
        </w:rPr>
        <w:t>. 40</w:t>
      </w:r>
      <w:r w:rsidR="009345D9" w:rsidRPr="008414F5">
        <w:rPr>
          <w:rFonts w:ascii="Times New Roman" w:eastAsia="Times New Roman" w:hAnsi="Times New Roman" w:cs="Times New Roman"/>
          <w:sz w:val="24"/>
          <w:szCs w:val="24"/>
          <w:lang w:eastAsia="ar-SA"/>
        </w:rPr>
        <w:t>8</w:t>
      </w:r>
      <w:r w:rsidRPr="008414F5">
        <w:rPr>
          <w:rFonts w:ascii="Times New Roman" w:eastAsia="Times New Roman" w:hAnsi="Times New Roman" w:cs="Times New Roman"/>
          <w:sz w:val="24"/>
          <w:szCs w:val="24"/>
          <w:lang w:eastAsia="ar-SA"/>
        </w:rPr>
        <w:t>.</w:t>
      </w:r>
      <w:r w:rsidR="00D61925">
        <w:rPr>
          <w:rFonts w:ascii="Times New Roman" w:eastAsia="Times New Roman" w:hAnsi="Times New Roman" w:cs="Times New Roman"/>
          <w:sz w:val="24"/>
          <w:szCs w:val="24"/>
          <w:lang w:eastAsia="ar-SA"/>
        </w:rPr>
        <w:t xml:space="preserve"> </w:t>
      </w:r>
    </w:p>
    <w:p w14:paraId="377F88DC" w14:textId="77777777" w:rsidR="006C3AEF" w:rsidRPr="006C3AEF" w:rsidRDefault="006C3AEF" w:rsidP="00CC3C0D">
      <w:pPr>
        <w:tabs>
          <w:tab w:val="left" w:pos="425"/>
          <w:tab w:val="left" w:pos="6987"/>
        </w:tabs>
        <w:spacing w:after="0" w:line="240" w:lineRule="auto"/>
        <w:ind w:firstLine="425"/>
        <w:contextualSpacing/>
        <w:jc w:val="both"/>
        <w:rPr>
          <w:rFonts w:ascii="Times New Roman" w:eastAsia="Times New Roman" w:hAnsi="Times New Roman" w:cs="Times New Roman"/>
          <w:sz w:val="24"/>
          <w:szCs w:val="24"/>
          <w:lang w:eastAsia="ar-SA"/>
        </w:rPr>
      </w:pPr>
    </w:p>
    <w:p w14:paraId="32B22D40" w14:textId="77777777" w:rsidR="0000722E" w:rsidRDefault="00BD5C0C" w:rsidP="002F5C90">
      <w:pPr>
        <w:tabs>
          <w:tab w:val="left" w:pos="425"/>
          <w:tab w:val="left" w:pos="6987"/>
        </w:tabs>
        <w:spacing w:after="0" w:line="240" w:lineRule="auto"/>
        <w:ind w:firstLine="709"/>
        <w:contextualSpacing/>
        <w:jc w:val="both"/>
        <w:outlineLvl w:val="1"/>
        <w:rPr>
          <w:rFonts w:ascii="Times New Roman" w:eastAsia="Times New Roman" w:hAnsi="Times New Roman" w:cs="Times New Roman"/>
          <w:sz w:val="24"/>
          <w:szCs w:val="24"/>
          <w:lang w:eastAsia="ar-SA"/>
        </w:rPr>
      </w:pPr>
      <w:bookmarkStart w:id="68" w:name="_Toc483302499"/>
      <w:bookmarkStart w:id="69" w:name="_Toc483316534"/>
      <w:bookmarkStart w:id="70" w:name="_Toc491095885"/>
      <w:bookmarkStart w:id="71" w:name="_Toc24982163"/>
      <w:bookmarkStart w:id="72" w:name="_Toc24982380"/>
      <w:bookmarkStart w:id="73" w:name="_Toc429079256"/>
      <w:r>
        <w:rPr>
          <w:rFonts w:ascii="Times New Roman" w:eastAsia="Times New Roman" w:hAnsi="Times New Roman" w:cs="Times New Roman"/>
          <w:b/>
          <w:sz w:val="24"/>
          <w:szCs w:val="24"/>
          <w:lang w:eastAsia="ar-SA"/>
        </w:rPr>
        <w:t>5</w:t>
      </w:r>
      <w:r w:rsidR="006C3AEF" w:rsidRPr="006C3AEF">
        <w:rPr>
          <w:rFonts w:ascii="Times New Roman" w:eastAsia="Times New Roman" w:hAnsi="Times New Roman" w:cs="Times New Roman"/>
          <w:b/>
          <w:sz w:val="24"/>
          <w:szCs w:val="24"/>
          <w:lang w:eastAsia="ar-SA"/>
        </w:rPr>
        <w:t>. Требования к Участникам закупки</w:t>
      </w:r>
      <w:bookmarkEnd w:id="68"/>
      <w:bookmarkEnd w:id="69"/>
      <w:bookmarkEnd w:id="70"/>
      <w:bookmarkEnd w:id="71"/>
      <w:bookmarkEnd w:id="72"/>
    </w:p>
    <w:p w14:paraId="787EB51B" w14:textId="77777777" w:rsidR="006C3AEF" w:rsidRPr="003C4537" w:rsidRDefault="006C3AEF" w:rsidP="002F5C90">
      <w:pPr>
        <w:spacing w:line="240" w:lineRule="auto"/>
        <w:ind w:firstLine="709"/>
        <w:jc w:val="both"/>
        <w:rPr>
          <w:rFonts w:ascii="Times New Roman" w:hAnsi="Times New Roman" w:cs="Times New Roman"/>
          <w:sz w:val="24"/>
          <w:szCs w:val="24"/>
          <w:lang w:eastAsia="ar-SA"/>
        </w:rPr>
      </w:pPr>
      <w:r w:rsidRPr="003C4537">
        <w:rPr>
          <w:rFonts w:ascii="Times New Roman" w:hAnsi="Times New Roman" w:cs="Times New Roman"/>
          <w:sz w:val="24"/>
          <w:szCs w:val="24"/>
          <w:lang w:eastAsia="ar-SA"/>
        </w:rPr>
        <w:t>Требования к Участникам закупки подробно указаны в Разделе 3 Документации</w:t>
      </w:r>
      <w:bookmarkEnd w:id="62"/>
      <w:bookmarkEnd w:id="63"/>
      <w:bookmarkEnd w:id="64"/>
      <w:bookmarkEnd w:id="65"/>
      <w:bookmarkEnd w:id="66"/>
      <w:bookmarkEnd w:id="67"/>
      <w:r w:rsidR="00BD5C0C" w:rsidRPr="003C4537">
        <w:rPr>
          <w:rFonts w:ascii="Times New Roman" w:hAnsi="Times New Roman" w:cs="Times New Roman"/>
          <w:sz w:val="24"/>
          <w:szCs w:val="24"/>
          <w:lang w:eastAsia="ar-SA"/>
        </w:rPr>
        <w:t>.</w:t>
      </w:r>
      <w:bookmarkEnd w:id="73"/>
    </w:p>
    <w:p w14:paraId="2FF6CA3D" w14:textId="77777777" w:rsidR="006C3AEF" w:rsidRPr="006C3AEF" w:rsidRDefault="00343FD7" w:rsidP="00CD553A">
      <w:pPr>
        <w:keepNext/>
        <w:keepLines/>
        <w:tabs>
          <w:tab w:val="left" w:pos="426"/>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74" w:name="_Toc366762353"/>
      <w:bookmarkStart w:id="75" w:name="_Toc368061867"/>
      <w:bookmarkStart w:id="76" w:name="_Toc368062031"/>
      <w:bookmarkStart w:id="77" w:name="_Toc370824127"/>
      <w:bookmarkStart w:id="78" w:name="_Toc394314148"/>
      <w:bookmarkStart w:id="79" w:name="_Toc410044311"/>
      <w:bookmarkStart w:id="80" w:name="_Toc429079257"/>
      <w:bookmarkStart w:id="81" w:name="_Toc483302500"/>
      <w:bookmarkStart w:id="82" w:name="_Toc483316535"/>
      <w:bookmarkStart w:id="83" w:name="_Toc491095886"/>
      <w:bookmarkStart w:id="84" w:name="_Toc24982164"/>
      <w:bookmarkStart w:id="85" w:name="_Toc24982381"/>
      <w:r>
        <w:rPr>
          <w:rFonts w:ascii="Times New Roman" w:eastAsia="Times New Roman" w:hAnsi="Times New Roman" w:cs="Times New Roman"/>
          <w:b/>
          <w:bCs/>
          <w:sz w:val="24"/>
          <w:szCs w:val="26"/>
          <w:lang w:eastAsia="ar-SA"/>
        </w:rPr>
        <w:t>6</w:t>
      </w:r>
      <w:r w:rsidR="006C3AEF" w:rsidRPr="006C3AEF">
        <w:rPr>
          <w:rFonts w:ascii="Times New Roman" w:eastAsia="Times New Roman" w:hAnsi="Times New Roman" w:cs="Times New Roman"/>
          <w:b/>
          <w:bCs/>
          <w:sz w:val="24"/>
          <w:szCs w:val="26"/>
          <w:lang w:eastAsia="ar-SA"/>
        </w:rPr>
        <w:t>. Порядок предоставления Документации</w:t>
      </w:r>
      <w:bookmarkEnd w:id="74"/>
      <w:bookmarkEnd w:id="75"/>
      <w:bookmarkEnd w:id="76"/>
      <w:bookmarkEnd w:id="77"/>
      <w:bookmarkEnd w:id="78"/>
      <w:bookmarkEnd w:id="79"/>
      <w:bookmarkEnd w:id="80"/>
      <w:bookmarkEnd w:id="81"/>
      <w:bookmarkEnd w:id="82"/>
      <w:r w:rsidR="006C3AEF" w:rsidRPr="006C3AEF">
        <w:rPr>
          <w:rFonts w:ascii="Times New Roman" w:eastAsia="Times New Roman" w:hAnsi="Times New Roman" w:cs="Times New Roman"/>
          <w:b/>
          <w:bCs/>
          <w:sz w:val="24"/>
          <w:szCs w:val="26"/>
          <w:lang w:eastAsia="ar-SA"/>
        </w:rPr>
        <w:t xml:space="preserve"> </w:t>
      </w:r>
      <w:r w:rsidR="00F44328" w:rsidRPr="00F44328">
        <w:rPr>
          <w:rFonts w:ascii="Times New Roman" w:eastAsia="Times New Roman" w:hAnsi="Times New Roman" w:cs="Times New Roman"/>
          <w:b/>
          <w:bCs/>
          <w:sz w:val="24"/>
          <w:szCs w:val="26"/>
          <w:lang w:eastAsia="ar-SA"/>
        </w:rPr>
        <w:t>Участнику закупки</w:t>
      </w:r>
      <w:bookmarkEnd w:id="83"/>
      <w:bookmarkEnd w:id="84"/>
      <w:bookmarkEnd w:id="85"/>
    </w:p>
    <w:p w14:paraId="29B962B3" w14:textId="04BAEA19" w:rsidR="00167A77" w:rsidRPr="00BE5E5D" w:rsidRDefault="00167A77" w:rsidP="00BE5E5D">
      <w:pPr>
        <w:tabs>
          <w:tab w:val="left" w:pos="425"/>
          <w:tab w:val="left" w:pos="567"/>
          <w:tab w:val="left" w:pos="709"/>
          <w:tab w:val="left" w:pos="6987"/>
        </w:tabs>
        <w:suppressAutoHyphens/>
        <w:spacing w:after="0" w:line="240" w:lineRule="auto"/>
        <w:ind w:firstLine="709"/>
        <w:jc w:val="both"/>
        <w:rPr>
          <w:rFonts w:ascii="Times New Roman" w:hAnsi="Times New Roman" w:cs="Times New Roman"/>
          <w:sz w:val="24"/>
          <w:szCs w:val="24"/>
        </w:rPr>
      </w:pPr>
      <w:r w:rsidRPr="00825915">
        <w:rPr>
          <w:rFonts w:ascii="Times New Roman" w:eastAsia="Times New Roman" w:hAnsi="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w:t>
      </w:r>
      <w:proofErr w:type="spellStart"/>
      <w:r w:rsidRPr="00825915">
        <w:rPr>
          <w:rFonts w:ascii="Times New Roman" w:eastAsia="Times New Roman" w:hAnsi="Times New Roman"/>
          <w:sz w:val="24"/>
          <w:szCs w:val="24"/>
          <w:lang w:eastAsia="ar-SA"/>
        </w:rPr>
        <w:t>п.п</w:t>
      </w:r>
      <w:proofErr w:type="spellEnd"/>
      <w:r w:rsidRPr="00825915">
        <w:rPr>
          <w:rFonts w:ascii="Times New Roman" w:eastAsia="Times New Roman" w:hAnsi="Times New Roman"/>
          <w:sz w:val="24"/>
          <w:szCs w:val="24"/>
          <w:lang w:eastAsia="ar-SA"/>
        </w:rPr>
        <w:t>. 2.3. п. 2. Информационной карты</w:t>
      </w:r>
      <w:r w:rsidRPr="00825915">
        <w:t xml:space="preserve"> </w:t>
      </w:r>
      <w:r w:rsidRPr="00825915">
        <w:rPr>
          <w:rFonts w:ascii="Times New Roman" w:eastAsia="Times New Roman" w:hAnsi="Times New Roman"/>
          <w:sz w:val="24"/>
          <w:szCs w:val="24"/>
          <w:lang w:eastAsia="ar-SA"/>
        </w:rPr>
        <w:t xml:space="preserve">Документации, либо отправить запрос на </w:t>
      </w:r>
      <w:r w:rsidR="00D11D0F">
        <w:rPr>
          <w:rFonts w:ascii="Times New Roman" w:eastAsia="Times New Roman" w:hAnsi="Times New Roman"/>
          <w:sz w:val="24"/>
          <w:szCs w:val="24"/>
          <w:lang w:eastAsia="ar-SA"/>
        </w:rPr>
        <w:t>электронную почту</w:t>
      </w:r>
      <w:r w:rsidR="00413ED3" w:rsidRPr="00BE5E5D">
        <w:rPr>
          <w:lang w:eastAsia="ar-SA"/>
        </w:rPr>
        <w:t xml:space="preserve"> </w:t>
      </w:r>
      <w:bookmarkStart w:id="86" w:name="_Hlk30065893"/>
      <w:r w:rsidR="00D60BBB" w:rsidRPr="00D60BBB">
        <w:rPr>
          <w:rFonts w:ascii="Times New Roman" w:hAnsi="Times New Roman" w:cs="Times New Roman"/>
        </w:rPr>
        <w:fldChar w:fldCharType="begin"/>
      </w:r>
      <w:r w:rsidR="00D60BBB" w:rsidRPr="00D60BBB">
        <w:rPr>
          <w:rFonts w:ascii="Times New Roman" w:hAnsi="Times New Roman" w:cs="Times New Roman"/>
        </w:rPr>
        <w:instrText xml:space="preserve"> </w:instrText>
      </w:r>
      <w:r w:rsidR="00D60BBB" w:rsidRPr="00D60BBB">
        <w:rPr>
          <w:rFonts w:ascii="Times New Roman" w:hAnsi="Times New Roman" w:cs="Times New Roman"/>
          <w:lang w:val="en-US"/>
        </w:rPr>
        <w:instrText>HYPERLINK</w:instrText>
      </w:r>
      <w:r w:rsidR="00D60BBB" w:rsidRPr="00D60BBB">
        <w:rPr>
          <w:rFonts w:ascii="Times New Roman" w:hAnsi="Times New Roman" w:cs="Times New Roman"/>
        </w:rPr>
        <w:instrText xml:space="preserve"> "</w:instrText>
      </w:r>
      <w:r w:rsidR="00D60BBB" w:rsidRPr="00D60BBB">
        <w:rPr>
          <w:rFonts w:ascii="Times New Roman" w:hAnsi="Times New Roman" w:cs="Times New Roman"/>
          <w:lang w:val="en-US"/>
        </w:rPr>
        <w:instrText>mailto</w:instrText>
      </w:r>
      <w:r w:rsidR="00D60BBB" w:rsidRPr="00D60BBB">
        <w:rPr>
          <w:rFonts w:ascii="Times New Roman" w:hAnsi="Times New Roman" w:cs="Times New Roman"/>
        </w:rPr>
        <w:instrText>:</w:instrText>
      </w:r>
      <w:r w:rsidR="00D60BBB" w:rsidRPr="00D60BBB">
        <w:rPr>
          <w:rFonts w:ascii="Times New Roman" w:hAnsi="Times New Roman" w:cs="Times New Roman"/>
          <w:lang w:val="en-US"/>
        </w:rPr>
        <w:instrText>bychkovavm</w:instrText>
      </w:r>
      <w:r w:rsidR="00D60BBB" w:rsidRPr="00D60BBB">
        <w:rPr>
          <w:rFonts w:ascii="Times New Roman" w:hAnsi="Times New Roman" w:cs="Times New Roman"/>
        </w:rPr>
        <w:instrText>@</w:instrText>
      </w:r>
      <w:r w:rsidR="00D60BBB" w:rsidRPr="00D60BBB">
        <w:rPr>
          <w:rFonts w:ascii="Times New Roman" w:hAnsi="Times New Roman" w:cs="Times New Roman"/>
          <w:lang w:val="en-US"/>
        </w:rPr>
        <w:instrText>mures</w:instrText>
      </w:r>
      <w:r w:rsidR="00D60BBB" w:rsidRPr="00D60BBB">
        <w:rPr>
          <w:rFonts w:ascii="Times New Roman" w:hAnsi="Times New Roman" w:cs="Times New Roman"/>
        </w:rPr>
        <w:instrText>.</w:instrText>
      </w:r>
      <w:r w:rsidR="00D60BBB" w:rsidRPr="00D60BBB">
        <w:rPr>
          <w:rFonts w:ascii="Times New Roman" w:hAnsi="Times New Roman" w:cs="Times New Roman"/>
          <w:lang w:val="en-US"/>
        </w:rPr>
        <w:instrText>ru</w:instrText>
      </w:r>
      <w:r w:rsidR="00D60BBB" w:rsidRPr="00D60BBB">
        <w:rPr>
          <w:rFonts w:ascii="Times New Roman" w:hAnsi="Times New Roman" w:cs="Times New Roman"/>
        </w:rPr>
        <w:instrText xml:space="preserve">" </w:instrText>
      </w:r>
      <w:r w:rsidR="00D60BBB" w:rsidRPr="00D60BBB">
        <w:rPr>
          <w:rFonts w:ascii="Times New Roman" w:hAnsi="Times New Roman" w:cs="Times New Roman"/>
        </w:rPr>
        <w:fldChar w:fldCharType="separate"/>
      </w:r>
      <w:r w:rsidR="00D60BBB" w:rsidRPr="00D60BBB">
        <w:rPr>
          <w:rStyle w:val="a3"/>
          <w:rFonts w:ascii="Times New Roman" w:hAnsi="Times New Roman" w:cs="Times New Roman"/>
          <w:lang w:val="en-US"/>
        </w:rPr>
        <w:t>bychkovavm</w:t>
      </w:r>
      <w:r w:rsidR="00D60BBB" w:rsidRPr="00D60BBB">
        <w:rPr>
          <w:rStyle w:val="a3"/>
          <w:rFonts w:ascii="Times New Roman" w:hAnsi="Times New Roman" w:cs="Times New Roman"/>
        </w:rPr>
        <w:t>@</w:t>
      </w:r>
      <w:r w:rsidR="00D60BBB" w:rsidRPr="00D60BBB">
        <w:rPr>
          <w:rStyle w:val="a3"/>
          <w:rFonts w:ascii="Times New Roman" w:hAnsi="Times New Roman" w:cs="Times New Roman"/>
          <w:lang w:val="en-US"/>
        </w:rPr>
        <w:t>mures</w:t>
      </w:r>
      <w:r w:rsidR="00D60BBB" w:rsidRPr="00D60BBB">
        <w:rPr>
          <w:rStyle w:val="a3"/>
          <w:rFonts w:ascii="Times New Roman" w:hAnsi="Times New Roman" w:cs="Times New Roman"/>
        </w:rPr>
        <w:t>.</w:t>
      </w:r>
      <w:r w:rsidR="00D60BBB" w:rsidRPr="00D60BBB">
        <w:rPr>
          <w:rStyle w:val="a3"/>
          <w:rFonts w:ascii="Times New Roman" w:hAnsi="Times New Roman" w:cs="Times New Roman"/>
          <w:lang w:val="en-US"/>
        </w:rPr>
        <w:t>ru</w:t>
      </w:r>
      <w:r w:rsidR="00D60BBB" w:rsidRPr="00D60BBB">
        <w:rPr>
          <w:rFonts w:ascii="Times New Roman" w:hAnsi="Times New Roman" w:cs="Times New Roman"/>
        </w:rPr>
        <w:fldChar w:fldCharType="end"/>
      </w:r>
      <w:bookmarkEnd w:id="86"/>
      <w:r w:rsidR="00BE5E5D">
        <w:fldChar w:fldCharType="begin"/>
      </w:r>
      <w:r w:rsidR="00BE5E5D">
        <w:instrText xml:space="preserve"> HYPERLINK "mailto:%20rusnakav@mures.ru" </w:instrText>
      </w:r>
      <w:r w:rsidR="00BE5E5D">
        <w:fldChar w:fldCharType="end"/>
      </w:r>
      <w:r w:rsidR="00540ED6" w:rsidRPr="00AF6C0A">
        <w:t>,</w:t>
      </w:r>
      <w:r w:rsidRPr="00AF6C0A">
        <w:rPr>
          <w:rFonts w:ascii="Times New Roman" w:eastAsia="Times New Roman" w:hAnsi="Times New Roman"/>
          <w:sz w:val="24"/>
          <w:szCs w:val="24"/>
          <w:lang w:eastAsia="ar-SA"/>
        </w:rPr>
        <w:t xml:space="preserve"> с указанием способа получения Документации.</w:t>
      </w:r>
    </w:p>
    <w:p w14:paraId="480C2D04" w14:textId="587EF7A3"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AF6C0A">
        <w:rPr>
          <w:rFonts w:ascii="Times New Roman" w:eastAsia="Times New Roman" w:hAnsi="Times New Roman"/>
          <w:sz w:val="24"/>
          <w:szCs w:val="24"/>
          <w:lang w:eastAsia="ar-SA"/>
        </w:rPr>
        <w:t xml:space="preserve">В период </w:t>
      </w:r>
      <w:r w:rsidRPr="006A72D5">
        <w:rPr>
          <w:rFonts w:ascii="Times New Roman" w:eastAsia="Times New Roman" w:hAnsi="Times New Roman"/>
          <w:sz w:val="24"/>
          <w:szCs w:val="24"/>
          <w:lang w:eastAsia="ar-SA"/>
        </w:rPr>
        <w:t xml:space="preserve">с </w:t>
      </w:r>
      <w:r w:rsidR="00345F6F">
        <w:rPr>
          <w:rFonts w:ascii="Times New Roman" w:eastAsia="Times New Roman" w:hAnsi="Times New Roman"/>
          <w:b/>
          <w:sz w:val="24"/>
          <w:szCs w:val="24"/>
          <w:lang w:eastAsia="ar-SA"/>
        </w:rPr>
        <w:t>18</w:t>
      </w:r>
      <w:r w:rsidR="00215FD2" w:rsidRPr="006A72D5">
        <w:rPr>
          <w:rFonts w:ascii="Times New Roman" w:eastAsia="Times New Roman" w:hAnsi="Times New Roman"/>
          <w:b/>
          <w:sz w:val="24"/>
          <w:szCs w:val="24"/>
          <w:lang w:eastAsia="ar-SA"/>
        </w:rPr>
        <w:t>.</w:t>
      </w:r>
      <w:r w:rsidR="00967F09" w:rsidRPr="006A72D5">
        <w:rPr>
          <w:rFonts w:ascii="Times New Roman" w:eastAsia="Times New Roman" w:hAnsi="Times New Roman"/>
          <w:b/>
          <w:sz w:val="24"/>
          <w:szCs w:val="24"/>
          <w:lang w:eastAsia="ar-SA"/>
        </w:rPr>
        <w:t>0</w:t>
      </w:r>
      <w:r w:rsidR="00345F6F">
        <w:rPr>
          <w:rFonts w:ascii="Times New Roman" w:eastAsia="Times New Roman" w:hAnsi="Times New Roman"/>
          <w:b/>
          <w:sz w:val="24"/>
          <w:szCs w:val="24"/>
          <w:lang w:eastAsia="ar-SA"/>
        </w:rPr>
        <w:t>2</w:t>
      </w:r>
      <w:r w:rsidR="00D61925" w:rsidRPr="006A72D5">
        <w:rPr>
          <w:rFonts w:ascii="Times New Roman" w:eastAsia="Times New Roman" w:hAnsi="Times New Roman"/>
          <w:b/>
          <w:sz w:val="24"/>
          <w:szCs w:val="24"/>
          <w:lang w:eastAsia="ar-SA"/>
        </w:rPr>
        <w:t>.20</w:t>
      </w:r>
      <w:r w:rsidR="00967F09"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по </w:t>
      </w:r>
      <w:r w:rsidR="00967F09" w:rsidRPr="006A72D5">
        <w:rPr>
          <w:rFonts w:ascii="Times New Roman" w:eastAsia="Times New Roman" w:hAnsi="Times New Roman"/>
          <w:b/>
          <w:sz w:val="24"/>
          <w:szCs w:val="24"/>
          <w:lang w:eastAsia="ar-SA"/>
        </w:rPr>
        <w:t>2</w:t>
      </w:r>
      <w:r w:rsidR="00345F6F">
        <w:rPr>
          <w:rFonts w:ascii="Times New Roman" w:eastAsia="Times New Roman" w:hAnsi="Times New Roman"/>
          <w:b/>
          <w:sz w:val="24"/>
          <w:szCs w:val="24"/>
          <w:lang w:eastAsia="ar-SA"/>
        </w:rPr>
        <w:t>6</w:t>
      </w:r>
      <w:r w:rsidR="00D11D0F" w:rsidRPr="006A72D5">
        <w:rPr>
          <w:rFonts w:ascii="Times New Roman" w:eastAsia="Times New Roman" w:hAnsi="Times New Roman"/>
          <w:b/>
          <w:sz w:val="24"/>
          <w:szCs w:val="24"/>
          <w:lang w:eastAsia="ar-SA"/>
        </w:rPr>
        <w:t>.</w:t>
      </w:r>
      <w:r w:rsidR="00306EBB" w:rsidRPr="006A72D5">
        <w:rPr>
          <w:rFonts w:ascii="Times New Roman" w:eastAsia="Times New Roman" w:hAnsi="Times New Roman"/>
          <w:b/>
          <w:sz w:val="24"/>
          <w:szCs w:val="24"/>
          <w:lang w:eastAsia="ar-SA"/>
        </w:rPr>
        <w:t>0</w:t>
      </w:r>
      <w:r w:rsidR="00345F6F">
        <w:rPr>
          <w:rFonts w:ascii="Times New Roman" w:eastAsia="Times New Roman" w:hAnsi="Times New Roman"/>
          <w:b/>
          <w:sz w:val="24"/>
          <w:szCs w:val="24"/>
          <w:lang w:eastAsia="ar-SA"/>
        </w:rPr>
        <w:t>2</w:t>
      </w:r>
      <w:r w:rsidR="00D61925" w:rsidRPr="006A72D5">
        <w:rPr>
          <w:rFonts w:ascii="Times New Roman" w:eastAsia="Times New Roman" w:hAnsi="Times New Roman"/>
          <w:b/>
          <w:sz w:val="24"/>
          <w:szCs w:val="24"/>
          <w:lang w:eastAsia="ar-SA"/>
        </w:rPr>
        <w:t>.20</w:t>
      </w:r>
      <w:r w:rsidR="00306EBB" w:rsidRPr="006A72D5">
        <w:rPr>
          <w:rFonts w:ascii="Times New Roman" w:eastAsia="Times New Roman" w:hAnsi="Times New Roman"/>
          <w:b/>
          <w:sz w:val="24"/>
          <w:szCs w:val="24"/>
          <w:lang w:eastAsia="ar-SA"/>
        </w:rPr>
        <w:t>20</w:t>
      </w:r>
      <w:r w:rsidR="00D61925" w:rsidRPr="006A72D5">
        <w:rPr>
          <w:rFonts w:ascii="Times New Roman" w:eastAsia="Times New Roman" w:hAnsi="Times New Roman"/>
          <w:sz w:val="24"/>
          <w:szCs w:val="24"/>
          <w:lang w:eastAsia="ar-SA"/>
        </w:rPr>
        <w:t xml:space="preserve"> </w:t>
      </w:r>
      <w:r w:rsidRPr="006A72D5">
        <w:rPr>
          <w:rFonts w:ascii="Times New Roman" w:eastAsia="Times New Roman" w:hAnsi="Times New Roman"/>
          <w:sz w:val="24"/>
          <w:szCs w:val="24"/>
          <w:lang w:eastAsia="ar-SA"/>
        </w:rPr>
        <w:t>Заказчик</w:t>
      </w:r>
      <w:r w:rsidRPr="00AF6C0A">
        <w:rPr>
          <w:rFonts w:ascii="Times New Roman" w:eastAsia="Times New Roman" w:hAnsi="Times New Roman"/>
          <w:sz w:val="24"/>
          <w:szCs w:val="24"/>
          <w:lang w:eastAsia="ar-SA"/>
        </w:rPr>
        <w:t xml:space="preserve"> в течение двух рабочих дней (кроме </w:t>
      </w:r>
      <w:r w:rsidR="00937F06" w:rsidRPr="00AF6C0A">
        <w:rPr>
          <w:rFonts w:ascii="Times New Roman" w:eastAsia="Times New Roman" w:hAnsi="Times New Roman"/>
          <w:sz w:val="24"/>
          <w:szCs w:val="24"/>
          <w:lang w:eastAsia="ar-SA"/>
        </w:rPr>
        <w:t xml:space="preserve">выходных и </w:t>
      </w:r>
      <w:r w:rsidRPr="00AF6C0A">
        <w:rPr>
          <w:rFonts w:ascii="Times New Roman" w:eastAsia="Times New Roman" w:hAnsi="Times New Roman"/>
          <w:sz w:val="24"/>
          <w:szCs w:val="24"/>
          <w:lang w:eastAsia="ar-SA"/>
        </w:rPr>
        <w:t>праздничных дней</w:t>
      </w:r>
      <w:r w:rsidR="00937F06" w:rsidRPr="00AF6C0A">
        <w:rPr>
          <w:rFonts w:ascii="Times New Roman" w:eastAsia="Times New Roman" w:hAnsi="Times New Roman"/>
          <w:sz w:val="24"/>
          <w:szCs w:val="24"/>
          <w:lang w:eastAsia="ar-SA"/>
        </w:rPr>
        <w:t>, перерыв 12:30 (МСК) – 13:30 (МСК)</w:t>
      </w:r>
      <w:r w:rsidRPr="00AF6C0A">
        <w:rPr>
          <w:rFonts w:ascii="Times New Roman" w:eastAsia="Times New Roman" w:hAnsi="Times New Roman"/>
          <w:sz w:val="24"/>
          <w:szCs w:val="24"/>
          <w:lang w:eastAsia="ar-SA"/>
        </w:rPr>
        <w:t>) со дня получения соответствующего запроса</w:t>
      </w:r>
      <w:r w:rsidR="00E6173F" w:rsidRPr="00AF6C0A">
        <w:rPr>
          <w:rFonts w:ascii="Times New Roman" w:eastAsia="Times New Roman" w:hAnsi="Times New Roman"/>
          <w:sz w:val="24"/>
          <w:szCs w:val="24"/>
          <w:lang w:eastAsia="ar-SA"/>
        </w:rPr>
        <w:t>,</w:t>
      </w:r>
      <w:r w:rsidRPr="00AF6C0A">
        <w:rPr>
          <w:rFonts w:ascii="Times New Roman" w:eastAsia="Times New Roman" w:hAnsi="Times New Roman"/>
          <w:sz w:val="24"/>
          <w:szCs w:val="24"/>
          <w:lang w:eastAsia="ar-SA"/>
        </w:rPr>
        <w:t xml:space="preserve"> направит Документацию по указанному в обращении почтовому либо электронному адресу. Предоставление Документации осуществляется бесплатно.</w:t>
      </w:r>
    </w:p>
    <w:p w14:paraId="1627D0F1" w14:textId="77777777" w:rsid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14:paraId="108762E7" w14:textId="53064392" w:rsidR="006C3AEF" w:rsidRPr="00CD553A" w:rsidRDefault="00167A77" w:rsidP="00CD553A">
      <w:pPr>
        <w:tabs>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825915">
        <w:rPr>
          <w:rFonts w:ascii="Times New Roman" w:eastAsia="Times New Roman" w:hAnsi="Times New Roman"/>
          <w:sz w:val="24"/>
          <w:szCs w:val="24"/>
          <w:lang w:eastAsia="ar-SA"/>
        </w:rPr>
        <w:t>Документация, размещенная в единой информационной системе в сфере закупок товаров, работ, у</w:t>
      </w:r>
      <w:r>
        <w:rPr>
          <w:rFonts w:ascii="Times New Roman" w:eastAsia="Times New Roman" w:hAnsi="Times New Roman"/>
          <w:sz w:val="24"/>
          <w:szCs w:val="24"/>
          <w:lang w:eastAsia="ar-SA"/>
        </w:rPr>
        <w:t>слуг</w:t>
      </w:r>
      <w:r w:rsidR="00CF4F13">
        <w:rPr>
          <w:rFonts w:ascii="Times New Roman" w:eastAsia="Times New Roman" w:hAnsi="Times New Roman"/>
          <w:sz w:val="24"/>
          <w:szCs w:val="24"/>
          <w:lang w:eastAsia="ar-SA"/>
        </w:rPr>
        <w:t xml:space="preserve"> (</w:t>
      </w:r>
      <w:r w:rsidR="003536E8">
        <w:rPr>
          <w:rFonts w:ascii="Times New Roman" w:eastAsia="Times New Roman" w:hAnsi="Times New Roman"/>
          <w:sz w:val="24"/>
          <w:szCs w:val="24"/>
          <w:lang w:eastAsia="ar-SA"/>
        </w:rPr>
        <w:t xml:space="preserve">далее </w:t>
      </w:r>
      <w:r w:rsidR="000C4E84" w:rsidRPr="000C4E84">
        <w:rPr>
          <w:rFonts w:ascii="Times New Roman" w:eastAsia="Times New Roman" w:hAnsi="Times New Roman"/>
          <w:sz w:val="24"/>
          <w:szCs w:val="24"/>
          <w:lang w:eastAsia="ar-SA"/>
        </w:rPr>
        <w:t xml:space="preserve">также </w:t>
      </w:r>
      <w:r w:rsidR="000C4E84">
        <w:rPr>
          <w:rFonts w:ascii="Times New Roman" w:eastAsia="Times New Roman" w:hAnsi="Times New Roman"/>
          <w:b/>
          <w:sz w:val="24"/>
          <w:szCs w:val="24"/>
          <w:lang w:eastAsia="ar-SA"/>
        </w:rPr>
        <w:t>-</w:t>
      </w:r>
      <w:r w:rsidR="000C4E84" w:rsidRPr="00C4390B">
        <w:rPr>
          <w:rFonts w:ascii="Times New Roman" w:eastAsia="Times New Roman" w:hAnsi="Times New Roman"/>
          <w:b/>
          <w:sz w:val="24"/>
          <w:szCs w:val="24"/>
          <w:lang w:eastAsia="ar-SA"/>
        </w:rPr>
        <w:t xml:space="preserve"> </w:t>
      </w:r>
      <w:r w:rsidR="00CF4F13">
        <w:rPr>
          <w:rFonts w:ascii="Times New Roman" w:eastAsia="Times New Roman" w:hAnsi="Times New Roman"/>
          <w:sz w:val="24"/>
          <w:szCs w:val="24"/>
          <w:lang w:eastAsia="ar-SA"/>
        </w:rPr>
        <w:t>ЕИС)</w:t>
      </w:r>
      <w:r>
        <w:rPr>
          <w:rFonts w:ascii="Times New Roman" w:eastAsia="Times New Roman" w:hAnsi="Times New Roman"/>
          <w:sz w:val="24"/>
          <w:szCs w:val="24"/>
          <w:lang w:eastAsia="ar-SA"/>
        </w:rPr>
        <w:t>, доступна для ознакомления</w:t>
      </w:r>
      <w:r w:rsidR="006C3AEF" w:rsidRPr="006C3AEF">
        <w:rPr>
          <w:rFonts w:ascii="Times New Roman" w:eastAsia="Times New Roman" w:hAnsi="Times New Roman" w:cs="Times New Roman"/>
          <w:sz w:val="24"/>
          <w:szCs w:val="24"/>
          <w:lang w:eastAsia="ar-SA"/>
        </w:rPr>
        <w:t>.</w:t>
      </w:r>
    </w:p>
    <w:p w14:paraId="34E9F7FC" w14:textId="77777777" w:rsidR="00120183" w:rsidRPr="00120183" w:rsidRDefault="00120183" w:rsidP="00120183">
      <w:pPr>
        <w:tabs>
          <w:tab w:val="left" w:pos="425"/>
          <w:tab w:val="left" w:pos="567"/>
          <w:tab w:val="left" w:pos="709"/>
          <w:tab w:val="left" w:pos="6987"/>
        </w:tabs>
        <w:suppressAutoHyphens/>
        <w:spacing w:after="0" w:line="240" w:lineRule="auto"/>
        <w:ind w:firstLine="425"/>
        <w:jc w:val="both"/>
        <w:rPr>
          <w:rFonts w:ascii="Times New Roman" w:eastAsia="Times New Roman" w:hAnsi="Times New Roman" w:cs="Times New Roman"/>
          <w:sz w:val="24"/>
          <w:szCs w:val="24"/>
          <w:lang w:eastAsia="ar-SA"/>
        </w:rPr>
      </w:pPr>
    </w:p>
    <w:p w14:paraId="0EDB3DA4" w14:textId="77777777" w:rsidR="006C3AEF" w:rsidRPr="006C3AEF" w:rsidRDefault="003303F6" w:rsidP="00860EC4">
      <w:pPr>
        <w:keepNext/>
        <w:keepLines/>
        <w:tabs>
          <w:tab w:val="left" w:pos="0"/>
          <w:tab w:val="center" w:pos="5315"/>
        </w:tabs>
        <w:suppressAutoHyphens/>
        <w:spacing w:after="0" w:line="240" w:lineRule="auto"/>
        <w:ind w:firstLine="709"/>
        <w:jc w:val="both"/>
        <w:outlineLvl w:val="1"/>
        <w:rPr>
          <w:rFonts w:ascii="Times New Roman" w:eastAsia="Times New Roman" w:hAnsi="Times New Roman" w:cs="Times New Roman"/>
          <w:b/>
          <w:bCs/>
          <w:sz w:val="24"/>
          <w:szCs w:val="26"/>
          <w:lang w:eastAsia="ar-SA"/>
        </w:rPr>
      </w:pPr>
      <w:bookmarkStart w:id="87" w:name="_Toc368061868"/>
      <w:bookmarkStart w:id="88" w:name="_Toc368062032"/>
      <w:bookmarkStart w:id="89" w:name="_Toc370824128"/>
      <w:bookmarkStart w:id="90" w:name="_Toc394314149"/>
      <w:bookmarkStart w:id="91" w:name="_Toc410044312"/>
      <w:bookmarkStart w:id="92" w:name="_Toc429079258"/>
      <w:bookmarkStart w:id="93" w:name="_Toc483302501"/>
      <w:bookmarkStart w:id="94" w:name="_Toc483316536"/>
      <w:bookmarkStart w:id="95" w:name="_Toc491095887"/>
      <w:bookmarkStart w:id="96" w:name="_Toc24982165"/>
      <w:bookmarkStart w:id="97" w:name="_Toc24982382"/>
      <w:bookmarkStart w:id="98" w:name="_Toc366762354"/>
      <w:r>
        <w:rPr>
          <w:rFonts w:ascii="Times New Roman" w:eastAsia="Times New Roman" w:hAnsi="Times New Roman" w:cs="Times New Roman"/>
          <w:b/>
          <w:bCs/>
          <w:sz w:val="24"/>
          <w:szCs w:val="26"/>
          <w:lang w:eastAsia="ar-SA"/>
        </w:rPr>
        <w:t>7</w:t>
      </w:r>
      <w:r w:rsidR="00343FD7">
        <w:rPr>
          <w:rFonts w:ascii="Times New Roman" w:eastAsia="Times New Roman" w:hAnsi="Times New Roman" w:cs="Times New Roman"/>
          <w:b/>
          <w:bCs/>
          <w:sz w:val="24"/>
          <w:szCs w:val="26"/>
          <w:lang w:eastAsia="ar-SA"/>
        </w:rPr>
        <w:t>. Порядок подачи заявок</w:t>
      </w:r>
      <w:bookmarkEnd w:id="87"/>
      <w:bookmarkEnd w:id="88"/>
      <w:bookmarkEnd w:id="89"/>
      <w:bookmarkEnd w:id="90"/>
      <w:bookmarkEnd w:id="91"/>
      <w:bookmarkEnd w:id="92"/>
      <w:bookmarkEnd w:id="93"/>
      <w:bookmarkEnd w:id="94"/>
      <w:bookmarkEnd w:id="95"/>
      <w:bookmarkEnd w:id="96"/>
      <w:bookmarkEnd w:id="97"/>
      <w:r w:rsidR="00860EC4">
        <w:rPr>
          <w:rFonts w:ascii="Times New Roman" w:eastAsia="Times New Roman" w:hAnsi="Times New Roman" w:cs="Times New Roman"/>
          <w:b/>
          <w:bCs/>
          <w:sz w:val="24"/>
          <w:szCs w:val="26"/>
          <w:lang w:eastAsia="ar-SA"/>
        </w:rPr>
        <w:tab/>
      </w:r>
    </w:p>
    <w:p w14:paraId="0BD86DCF" w14:textId="77777777" w:rsidR="00656853" w:rsidRDefault="00656853" w:rsidP="0065685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bookmarkStart w:id="99" w:name="_Toc366762355"/>
      <w:bookmarkStart w:id="100" w:name="_Toc368061869"/>
      <w:bookmarkStart w:id="101" w:name="_Toc368062033"/>
      <w:bookmarkStart w:id="102" w:name="_Toc370824129"/>
      <w:bookmarkStart w:id="103" w:name="_Toc394314150"/>
      <w:bookmarkStart w:id="104" w:name="_Toc410044313"/>
      <w:bookmarkStart w:id="105" w:name="_Toc429079259"/>
      <w:bookmarkStart w:id="106" w:name="_Toc483302502"/>
      <w:bookmarkStart w:id="107" w:name="_Toc483316537"/>
      <w:bookmarkStart w:id="108" w:name="_Toc491095888"/>
      <w:bookmarkEnd w:id="98"/>
      <w:r w:rsidRPr="00860EC4">
        <w:rPr>
          <w:rFonts w:ascii="Times New Roman" w:eastAsia="Times New Roman" w:hAnsi="Times New Roman" w:cs="Times New Roman"/>
          <w:sz w:val="24"/>
          <w:szCs w:val="24"/>
          <w:lang w:eastAsia="ar-SA"/>
        </w:rPr>
        <w:t xml:space="preserve">Для участия в конкурентных переговорах </w:t>
      </w:r>
      <w:r w:rsidRPr="00860EC4">
        <w:rPr>
          <w:rFonts w:ascii="Times New Roman" w:eastAsia="Times New Roman" w:hAnsi="Times New Roman" w:cs="Times New Roman"/>
          <w:sz w:val="24"/>
          <w:szCs w:val="24"/>
          <w:lang w:eastAsia="ru-RU"/>
        </w:rPr>
        <w:t xml:space="preserve">Участник закупки </w:t>
      </w:r>
      <w:r>
        <w:rPr>
          <w:rFonts w:ascii="Times New Roman" w:eastAsia="Times New Roman" w:hAnsi="Times New Roman" w:cs="Times New Roman"/>
          <w:sz w:val="24"/>
          <w:szCs w:val="24"/>
          <w:lang w:eastAsia="ru-RU"/>
        </w:rPr>
        <w:t>должен</w:t>
      </w:r>
      <w:r w:rsidRPr="00860EC4">
        <w:rPr>
          <w:rFonts w:ascii="Times New Roman" w:eastAsia="Times New Roman" w:hAnsi="Times New Roman" w:cs="Times New Roman"/>
          <w:sz w:val="24"/>
          <w:szCs w:val="24"/>
          <w:lang w:eastAsia="ru-RU"/>
        </w:rPr>
        <w:t xml:space="preserve"> своевременно подать заявку, </w:t>
      </w:r>
      <w:r w:rsidRPr="00C31404">
        <w:rPr>
          <w:rFonts w:ascii="Times New Roman" w:eastAsia="Times New Roman" w:hAnsi="Times New Roman" w:cs="Times New Roman"/>
          <w:sz w:val="24"/>
          <w:szCs w:val="24"/>
          <w:lang w:eastAsia="ru-RU"/>
        </w:rPr>
        <w:t>согласно требованиям к содержанию, оформлению и составу заявки, указанным в Документации,</w:t>
      </w:r>
      <w:r>
        <w:rPr>
          <w:rFonts w:ascii="Times New Roman" w:eastAsia="Times New Roman" w:hAnsi="Times New Roman" w:cs="Times New Roman"/>
          <w:sz w:val="24"/>
          <w:szCs w:val="24"/>
          <w:lang w:eastAsia="ru-RU"/>
        </w:rPr>
        <w:t xml:space="preserve"> </w:t>
      </w:r>
      <w:r w:rsidRPr="00860EC4">
        <w:rPr>
          <w:rFonts w:ascii="Times New Roman" w:eastAsia="Times New Roman" w:hAnsi="Times New Roman" w:cs="Times New Roman"/>
          <w:sz w:val="24"/>
          <w:szCs w:val="24"/>
          <w:lang w:eastAsia="ru-RU"/>
        </w:rPr>
        <w:t xml:space="preserve">в запечатанном конверте, в письменной форме, на бумажном носителе с приложением соответствующих документов по адресу, указанному в </w:t>
      </w:r>
      <w:proofErr w:type="spellStart"/>
      <w:r w:rsidRPr="00860EC4">
        <w:rPr>
          <w:rFonts w:ascii="Times New Roman" w:eastAsia="Times New Roman" w:hAnsi="Times New Roman" w:cs="Times New Roman"/>
          <w:sz w:val="24"/>
          <w:szCs w:val="24"/>
          <w:lang w:eastAsia="ru-RU"/>
        </w:rPr>
        <w:t>пп</w:t>
      </w:r>
      <w:proofErr w:type="spellEnd"/>
      <w:r w:rsidRPr="00860EC4">
        <w:rPr>
          <w:rFonts w:ascii="Times New Roman" w:eastAsia="Times New Roman" w:hAnsi="Times New Roman" w:cs="Times New Roman"/>
          <w:sz w:val="24"/>
          <w:szCs w:val="24"/>
          <w:lang w:eastAsia="ru-RU"/>
        </w:rPr>
        <w:t>. 2.3. п. 2. Информационной карты Документации.</w:t>
      </w:r>
      <w:r>
        <w:rPr>
          <w:rFonts w:ascii="Times New Roman" w:eastAsia="Times New Roman" w:hAnsi="Times New Roman" w:cs="Times New Roman"/>
          <w:sz w:val="24"/>
          <w:szCs w:val="24"/>
          <w:lang w:eastAsia="ru-RU"/>
        </w:rPr>
        <w:t xml:space="preserve"> </w:t>
      </w:r>
    </w:p>
    <w:p w14:paraId="08F95EA4"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sz w:val="24"/>
          <w:szCs w:val="24"/>
          <w:lang w:eastAsia="ar-SA"/>
        </w:rPr>
      </w:pPr>
      <w:r w:rsidRPr="005A4F5D">
        <w:rPr>
          <w:rFonts w:ascii="Times New Roman" w:eastAsia="Times New Roman" w:hAnsi="Times New Roman"/>
          <w:sz w:val="24"/>
          <w:szCs w:val="24"/>
          <w:lang w:eastAsia="ar-SA"/>
        </w:rPr>
        <w:t xml:space="preserve">Участник закупки при отправке заявки </w:t>
      </w:r>
      <w:r w:rsidRPr="00901FE1">
        <w:rPr>
          <w:rFonts w:ascii="Times New Roman" w:eastAsia="Times New Roman" w:hAnsi="Times New Roman"/>
          <w:sz w:val="24"/>
          <w:szCs w:val="24"/>
          <w:lang w:eastAsia="ar-SA"/>
        </w:rPr>
        <w:t xml:space="preserve">по </w:t>
      </w:r>
      <w:r w:rsidRPr="002665CB">
        <w:rPr>
          <w:rFonts w:ascii="Times New Roman" w:eastAsia="Times New Roman" w:hAnsi="Times New Roman"/>
          <w:sz w:val="24"/>
          <w:szCs w:val="24"/>
          <w:lang w:eastAsia="ar-SA"/>
        </w:rPr>
        <w:t>почте/курьерской службой/транспортной компанией</w:t>
      </w:r>
      <w:r w:rsidRPr="007029F0">
        <w:rPr>
          <w:rFonts w:ascii="Times New Roman" w:eastAsia="Times New Roman" w:hAnsi="Times New Roman"/>
          <w:color w:val="FF0000"/>
          <w:sz w:val="24"/>
          <w:szCs w:val="24"/>
          <w:lang w:eastAsia="ar-SA"/>
        </w:rPr>
        <w:t xml:space="preserve"> </w:t>
      </w:r>
      <w:r w:rsidRPr="005A4F5D">
        <w:rPr>
          <w:rFonts w:ascii="Times New Roman" w:eastAsia="Times New Roman" w:hAnsi="Times New Roman"/>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4D58EF">
        <w:rPr>
          <w:rFonts w:ascii="Times New Roman" w:eastAsia="Times New Roman" w:hAnsi="Times New Roman" w:cs="Times New Roman"/>
          <w:sz w:val="24"/>
          <w:szCs w:val="24"/>
          <w:lang w:eastAsia="ar-SA"/>
        </w:rPr>
        <w:t>конкурентных переговор</w:t>
      </w:r>
      <w:r>
        <w:rPr>
          <w:rFonts w:ascii="Times New Roman" w:eastAsia="Times New Roman" w:hAnsi="Times New Roman" w:cs="Times New Roman"/>
          <w:sz w:val="24"/>
          <w:szCs w:val="24"/>
          <w:lang w:eastAsia="ar-SA"/>
        </w:rPr>
        <w:t>ах</w:t>
      </w:r>
      <w:r w:rsidRPr="004D58EF">
        <w:rPr>
          <w:rFonts w:ascii="Times New Roman" w:eastAsia="Times New Roman" w:hAnsi="Times New Roman" w:cs="Times New Roman"/>
          <w:sz w:val="24"/>
          <w:szCs w:val="24"/>
          <w:lang w:eastAsia="ar-SA"/>
        </w:rPr>
        <w:t xml:space="preserve"> </w:t>
      </w:r>
      <w:r w:rsidRPr="005A4F5D">
        <w:rPr>
          <w:rFonts w:ascii="Times New Roman" w:eastAsia="Times New Roman" w:hAnsi="Times New Roman"/>
          <w:sz w:val="24"/>
          <w:szCs w:val="24"/>
          <w:lang w:eastAsia="ar-SA"/>
        </w:rPr>
        <w:t>и признана опоздавшей</w:t>
      </w:r>
      <w:r>
        <w:rPr>
          <w:rFonts w:ascii="Times New Roman" w:eastAsia="Times New Roman" w:hAnsi="Times New Roman"/>
          <w:sz w:val="24"/>
          <w:szCs w:val="24"/>
          <w:lang w:eastAsia="ar-SA"/>
        </w:rPr>
        <w:t>.</w:t>
      </w:r>
    </w:p>
    <w:p w14:paraId="61B07525"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Заявка </w:t>
      </w:r>
      <w:r w:rsidRPr="00210217">
        <w:rPr>
          <w:rFonts w:ascii="Times New Roman" w:eastAsia="Times New Roman" w:hAnsi="Times New Roman" w:cs="Times New Roman"/>
          <w:sz w:val="24"/>
          <w:szCs w:val="24"/>
          <w:lang w:eastAsia="ar-SA"/>
        </w:rPr>
        <w:t xml:space="preserve">на участие в конкурентных переговорах </w:t>
      </w:r>
      <w:r w:rsidRPr="00B0267C">
        <w:rPr>
          <w:rFonts w:ascii="Times New Roman" w:eastAsia="Times New Roman" w:hAnsi="Times New Roman" w:cs="Times New Roman"/>
          <w:sz w:val="24"/>
          <w:szCs w:val="24"/>
          <w:lang w:eastAsia="ar-SA"/>
        </w:rPr>
        <w:t>с приложенными к ней документами должна быть сшита в соответствии с</w:t>
      </w:r>
      <w:r>
        <w:rPr>
          <w:rFonts w:ascii="Times New Roman" w:eastAsia="Times New Roman" w:hAnsi="Times New Roman" w:cs="Times New Roman"/>
          <w:sz w:val="24"/>
          <w:szCs w:val="24"/>
          <w:lang w:eastAsia="ar-SA"/>
        </w:rPr>
        <w:t xml:space="preserve"> </w:t>
      </w:r>
      <w:proofErr w:type="spellStart"/>
      <w:r w:rsidRPr="00285FA8">
        <w:rPr>
          <w:rFonts w:ascii="Times New Roman" w:eastAsia="Times New Roman" w:hAnsi="Times New Roman" w:cs="Times New Roman"/>
          <w:sz w:val="24"/>
          <w:szCs w:val="24"/>
          <w:lang w:eastAsia="ar-SA"/>
        </w:rPr>
        <w:t>п.п</w:t>
      </w:r>
      <w:proofErr w:type="spellEnd"/>
      <w:r w:rsidRPr="00285FA8">
        <w:rPr>
          <w:rFonts w:ascii="Times New Roman" w:eastAsia="Times New Roman" w:hAnsi="Times New Roman" w:cs="Times New Roman"/>
          <w:sz w:val="24"/>
          <w:szCs w:val="24"/>
          <w:lang w:eastAsia="ar-SA"/>
        </w:rPr>
        <w:t>. 4.4.6 п. 4.4.</w:t>
      </w:r>
      <w:r w:rsidRPr="00B0267C">
        <w:rPr>
          <w:rFonts w:ascii="Times New Roman" w:eastAsia="Times New Roman" w:hAnsi="Times New Roman" w:cs="Times New Roman"/>
          <w:sz w:val="24"/>
          <w:szCs w:val="24"/>
          <w:lang w:eastAsia="ar-SA"/>
        </w:rPr>
        <w:t xml:space="preserve"> Документации и вложена в один непрозрачный конверт. </w:t>
      </w:r>
      <w:r w:rsidRPr="00980439">
        <w:rPr>
          <w:rFonts w:ascii="Times New Roman" w:eastAsia="Times New Roman" w:hAnsi="Times New Roman" w:cs="Times New Roman"/>
          <w:b/>
          <w:sz w:val="24"/>
          <w:szCs w:val="24"/>
          <w:lang w:eastAsia="ar-SA"/>
        </w:rPr>
        <w:t>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номер извещения</w:t>
      </w:r>
      <w:r w:rsidRPr="00B0267C">
        <w:rPr>
          <w:rFonts w:ascii="Times New Roman" w:eastAsia="Times New Roman" w:hAnsi="Times New Roman" w:cs="Times New Roman"/>
          <w:sz w:val="24"/>
          <w:szCs w:val="24"/>
          <w:lang w:eastAsia="ar-SA"/>
        </w:rPr>
        <w:t>.</w:t>
      </w:r>
    </w:p>
    <w:p w14:paraId="498AF5CA"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980439">
        <w:rPr>
          <w:rFonts w:ascii="Times New Roman" w:eastAsia="Times New Roman" w:hAnsi="Times New Roman" w:cs="Times New Roman"/>
          <w:sz w:val="24"/>
          <w:szCs w:val="24"/>
          <w:lang w:eastAsia="ar-SA"/>
        </w:rPr>
        <w:t>Запечатанны</w:t>
      </w:r>
      <w:r>
        <w:rPr>
          <w:rFonts w:ascii="Times New Roman" w:eastAsia="Times New Roman" w:hAnsi="Times New Roman" w:cs="Times New Roman"/>
          <w:sz w:val="24"/>
          <w:szCs w:val="24"/>
          <w:lang w:eastAsia="ar-SA"/>
        </w:rPr>
        <w:t>й</w:t>
      </w:r>
      <w:r w:rsidRPr="00980439">
        <w:rPr>
          <w:rFonts w:ascii="Times New Roman" w:eastAsia="Times New Roman" w:hAnsi="Times New Roman" w:cs="Times New Roman"/>
          <w:sz w:val="24"/>
          <w:szCs w:val="24"/>
          <w:lang w:eastAsia="ar-SA"/>
        </w:rPr>
        <w:t xml:space="preserve"> конверт с заявк</w:t>
      </w:r>
      <w:r>
        <w:rPr>
          <w:rFonts w:ascii="Times New Roman" w:eastAsia="Times New Roman" w:hAnsi="Times New Roman" w:cs="Times New Roman"/>
          <w:sz w:val="24"/>
          <w:szCs w:val="24"/>
          <w:lang w:eastAsia="ar-SA"/>
        </w:rPr>
        <w:t>ой</w:t>
      </w:r>
      <w:r w:rsidRPr="00980439">
        <w:rPr>
          <w:rFonts w:ascii="Times New Roman" w:eastAsia="Times New Roman" w:hAnsi="Times New Roman" w:cs="Times New Roman"/>
          <w:sz w:val="24"/>
          <w:szCs w:val="24"/>
          <w:lang w:eastAsia="ar-SA"/>
        </w:rPr>
        <w:t xml:space="preserve"> на участие в конкурентных переговорах должн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быть предоставлен</w:t>
      </w:r>
      <w:r>
        <w:rPr>
          <w:rFonts w:ascii="Times New Roman" w:eastAsia="Times New Roman" w:hAnsi="Times New Roman" w:cs="Times New Roman"/>
          <w:sz w:val="24"/>
          <w:szCs w:val="24"/>
          <w:lang w:eastAsia="ar-SA"/>
        </w:rPr>
        <w:t>а</w:t>
      </w:r>
      <w:r w:rsidRPr="00980439">
        <w:rPr>
          <w:rFonts w:ascii="Times New Roman" w:eastAsia="Times New Roman" w:hAnsi="Times New Roman" w:cs="Times New Roman"/>
          <w:sz w:val="24"/>
          <w:szCs w:val="24"/>
          <w:lang w:eastAsia="ar-SA"/>
        </w:rPr>
        <w:t xml:space="preserve"> Заказчику по адресу, указанному в </w:t>
      </w:r>
      <w:proofErr w:type="spellStart"/>
      <w:r w:rsidRPr="00980439">
        <w:rPr>
          <w:rFonts w:ascii="Times New Roman" w:eastAsia="Times New Roman" w:hAnsi="Times New Roman" w:cs="Times New Roman"/>
          <w:sz w:val="24"/>
          <w:szCs w:val="24"/>
          <w:lang w:eastAsia="ar-SA"/>
        </w:rPr>
        <w:t>п.п</w:t>
      </w:r>
      <w:proofErr w:type="spellEnd"/>
      <w:r w:rsidRPr="00980439">
        <w:rPr>
          <w:rFonts w:ascii="Times New Roman" w:eastAsia="Times New Roman" w:hAnsi="Times New Roman" w:cs="Times New Roman"/>
          <w:sz w:val="24"/>
          <w:szCs w:val="24"/>
          <w:lang w:eastAsia="ar-SA"/>
        </w:rPr>
        <w:t>. 2.3. п. 2. Информационной карты Документации</w:t>
      </w:r>
      <w:r>
        <w:rPr>
          <w:rFonts w:ascii="Times New Roman" w:eastAsia="Times New Roman" w:hAnsi="Times New Roman" w:cs="Times New Roman"/>
          <w:sz w:val="24"/>
          <w:szCs w:val="24"/>
          <w:lang w:eastAsia="ar-SA"/>
        </w:rPr>
        <w:t>.</w:t>
      </w:r>
    </w:p>
    <w:p w14:paraId="73042F0E" w14:textId="77777777" w:rsidR="00656853" w:rsidRPr="00B0267C"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при подаче конверта с заявкой на участие </w:t>
      </w:r>
      <w:r w:rsidRPr="0037026A">
        <w:rPr>
          <w:rFonts w:ascii="Times New Roman" w:eastAsia="Times New Roman" w:hAnsi="Times New Roman" w:cs="Times New Roman"/>
          <w:sz w:val="24"/>
          <w:szCs w:val="24"/>
          <w:lang w:eastAsia="ar-SA"/>
        </w:rPr>
        <w:t xml:space="preserve">в </w:t>
      </w:r>
      <w:r>
        <w:rPr>
          <w:rFonts w:ascii="Times New Roman" w:eastAsia="Times New Roman" w:hAnsi="Times New Roman" w:cs="Times New Roman"/>
          <w:sz w:val="24"/>
          <w:szCs w:val="24"/>
          <w:lang w:eastAsia="ar-SA"/>
        </w:rPr>
        <w:t>конкурентных переговорах</w:t>
      </w:r>
      <w:r w:rsidRPr="00B0267C">
        <w:rPr>
          <w:rFonts w:ascii="Times New Roman" w:eastAsia="Times New Roman" w:hAnsi="Times New Roman" w:cs="Times New Roman"/>
          <w:sz w:val="24"/>
          <w:szCs w:val="24"/>
          <w:lang w:eastAsia="ar-SA"/>
        </w:rPr>
        <w:t>.</w:t>
      </w:r>
    </w:p>
    <w:p w14:paraId="028E22C7"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0267C">
        <w:rPr>
          <w:rFonts w:ascii="Times New Roman" w:eastAsia="Times New Roman" w:hAnsi="Times New Roman" w:cs="Times New Roman"/>
          <w:sz w:val="24"/>
          <w:szCs w:val="24"/>
          <w:lang w:eastAsia="ar-SA"/>
        </w:rPr>
        <w:t xml:space="preserve">По требованию лица, представившего конверт с заявкой на </w:t>
      </w:r>
      <w:r w:rsidRPr="0037026A">
        <w:rPr>
          <w:rFonts w:ascii="Times New Roman" w:eastAsia="Times New Roman" w:hAnsi="Times New Roman" w:cs="Times New Roman"/>
          <w:sz w:val="24"/>
          <w:szCs w:val="24"/>
          <w:lang w:eastAsia="ar-SA"/>
        </w:rPr>
        <w:t>участие в конкурентных переговорах, Заказчик выдает расписку в получении конверта с заявкой на участие в конкурентных переговорах с указанием даты и времени получения конверта.</w:t>
      </w:r>
    </w:p>
    <w:p w14:paraId="21D8D4FB" w14:textId="77777777" w:rsidR="00656853" w:rsidRDefault="00656853" w:rsidP="00656853">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3702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w:t>
      </w:r>
      <w:r w:rsidRPr="004D58EF">
        <w:rPr>
          <w:rFonts w:ascii="Times New Roman" w:eastAsia="Times New Roman" w:hAnsi="Times New Roman" w:cs="Times New Roman"/>
          <w:sz w:val="24"/>
          <w:szCs w:val="24"/>
          <w:lang w:eastAsia="ar-SA"/>
        </w:rPr>
        <w:t>конкурентных перего</w:t>
      </w:r>
      <w:r>
        <w:rPr>
          <w:rFonts w:ascii="Times New Roman" w:eastAsia="Times New Roman" w:hAnsi="Times New Roman" w:cs="Times New Roman"/>
          <w:sz w:val="24"/>
          <w:szCs w:val="24"/>
          <w:lang w:eastAsia="ar-SA"/>
        </w:rPr>
        <w:t>ворах</w:t>
      </w:r>
      <w:r w:rsidRPr="004D58EF">
        <w:rPr>
          <w:rFonts w:ascii="Times New Roman" w:eastAsia="Times New Roman" w:hAnsi="Times New Roman" w:cs="Times New Roman"/>
          <w:sz w:val="24"/>
          <w:szCs w:val="24"/>
          <w:lang w:eastAsia="ar-SA"/>
        </w:rPr>
        <w:t xml:space="preserve"> </w:t>
      </w:r>
      <w:r w:rsidRPr="00B0267C">
        <w:rPr>
          <w:rFonts w:ascii="Times New Roman" w:eastAsia="Times New Roman" w:hAnsi="Times New Roman" w:cs="Times New Roman"/>
          <w:sz w:val="24"/>
          <w:szCs w:val="24"/>
          <w:lang w:eastAsia="ar-SA"/>
        </w:rPr>
        <w:t>в журнале регистрации конвертов с заявками</w:t>
      </w:r>
      <w:r>
        <w:rPr>
          <w:rFonts w:ascii="Times New Roman" w:eastAsia="Times New Roman" w:hAnsi="Times New Roman" w:cs="Times New Roman"/>
          <w:sz w:val="24"/>
          <w:szCs w:val="24"/>
          <w:lang w:eastAsia="ar-SA"/>
        </w:rPr>
        <w:t>.</w:t>
      </w:r>
    </w:p>
    <w:p w14:paraId="166F6CDE" w14:textId="28583FF1" w:rsidR="00656853" w:rsidRDefault="00656853" w:rsidP="00656853">
      <w:pPr>
        <w:tabs>
          <w:tab w:val="left" w:pos="851"/>
        </w:tabs>
        <w:spacing w:line="240" w:lineRule="auto"/>
        <w:ind w:firstLine="709"/>
        <w:jc w:val="both"/>
        <w:rPr>
          <w:rFonts w:ascii="Times New Roman" w:eastAsia="Times New Roman" w:hAnsi="Times New Roman" w:cs="Times New Roman"/>
          <w:b/>
          <w:sz w:val="24"/>
          <w:szCs w:val="24"/>
          <w:lang w:eastAsia="ar-SA"/>
        </w:rPr>
      </w:pPr>
      <w:r w:rsidRPr="008414F5">
        <w:rPr>
          <w:rFonts w:ascii="Times New Roman" w:eastAsia="Times New Roman" w:hAnsi="Times New Roman" w:cs="Times New Roman"/>
          <w:b/>
          <w:sz w:val="24"/>
          <w:szCs w:val="24"/>
          <w:lang w:eastAsia="ar-SA"/>
        </w:rPr>
        <w:t xml:space="preserve">Дата начала и дата и время окончания срока подачи заявок: </w:t>
      </w:r>
      <w:r w:rsidRPr="006A72D5">
        <w:rPr>
          <w:rFonts w:ascii="Times New Roman" w:eastAsia="Times New Roman" w:hAnsi="Times New Roman" w:cs="Times New Roman"/>
          <w:b/>
          <w:sz w:val="24"/>
          <w:szCs w:val="24"/>
          <w:lang w:eastAsia="ar-SA"/>
        </w:rPr>
        <w:t xml:space="preserve">с </w:t>
      </w:r>
      <w:r w:rsidR="00C84689">
        <w:rPr>
          <w:rFonts w:ascii="Times New Roman" w:eastAsia="Times New Roman" w:hAnsi="Times New Roman" w:cs="Times New Roman"/>
          <w:b/>
          <w:sz w:val="24"/>
          <w:szCs w:val="24"/>
          <w:lang w:eastAsia="ar-SA"/>
        </w:rPr>
        <w:t>18</w:t>
      </w:r>
      <w:r w:rsidR="00AF6C0A" w:rsidRPr="006A72D5">
        <w:rPr>
          <w:rFonts w:ascii="Times New Roman" w:eastAsia="Times New Roman" w:hAnsi="Times New Roman" w:cs="Times New Roman"/>
          <w:b/>
          <w:sz w:val="24"/>
          <w:szCs w:val="24"/>
          <w:lang w:eastAsia="ar-SA"/>
        </w:rPr>
        <w:t>.</w:t>
      </w:r>
      <w:r w:rsidR="00816519" w:rsidRPr="006A72D5">
        <w:rPr>
          <w:rFonts w:ascii="Times New Roman" w:eastAsia="Times New Roman" w:hAnsi="Times New Roman" w:cs="Times New Roman"/>
          <w:b/>
          <w:sz w:val="24"/>
          <w:szCs w:val="24"/>
          <w:lang w:eastAsia="ar-SA"/>
        </w:rPr>
        <w:t>0</w:t>
      </w:r>
      <w:r w:rsidR="00C84689">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81651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 </w:t>
      </w:r>
      <w:r w:rsidR="00C84689">
        <w:rPr>
          <w:rFonts w:ascii="Times New Roman" w:eastAsia="Times New Roman" w:hAnsi="Times New Roman" w:cs="Times New Roman"/>
          <w:b/>
          <w:sz w:val="24"/>
          <w:szCs w:val="24"/>
          <w:lang w:eastAsia="ar-SA"/>
        </w:rPr>
        <w:t>26</w:t>
      </w:r>
      <w:r w:rsidRPr="006A72D5">
        <w:rPr>
          <w:rFonts w:ascii="Times New Roman" w:eastAsia="Times New Roman" w:hAnsi="Times New Roman" w:cs="Times New Roman"/>
          <w:b/>
          <w:sz w:val="24"/>
          <w:szCs w:val="24"/>
          <w:lang w:eastAsia="ar-SA"/>
        </w:rPr>
        <w:t>.</w:t>
      </w:r>
      <w:r w:rsidR="00DA7285" w:rsidRPr="006A72D5">
        <w:rPr>
          <w:rFonts w:ascii="Times New Roman" w:eastAsia="Times New Roman" w:hAnsi="Times New Roman" w:cs="Times New Roman"/>
          <w:b/>
          <w:sz w:val="24"/>
          <w:szCs w:val="24"/>
          <w:lang w:eastAsia="ar-SA"/>
        </w:rPr>
        <w:t>0</w:t>
      </w:r>
      <w:r w:rsidR="00C84689">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DA7285"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кроме выходных и праздничных дней, перерыв 12:30 (МСК) - 13:30 (МСК).</w:t>
      </w:r>
      <w:r>
        <w:rPr>
          <w:rFonts w:ascii="Times New Roman" w:eastAsia="Times New Roman" w:hAnsi="Times New Roman" w:cs="Times New Roman"/>
          <w:b/>
          <w:sz w:val="24"/>
          <w:szCs w:val="24"/>
          <w:lang w:eastAsia="ar-SA"/>
        </w:rPr>
        <w:t xml:space="preserve"> </w:t>
      </w:r>
    </w:p>
    <w:p w14:paraId="4BB0364C" w14:textId="77777777" w:rsidR="006C3AEF" w:rsidRPr="006C3AEF" w:rsidRDefault="003303F6" w:rsidP="00175E48">
      <w:pPr>
        <w:pStyle w:val="20"/>
        <w:numPr>
          <w:ilvl w:val="0"/>
          <w:numId w:val="0"/>
        </w:numPr>
        <w:ind w:firstLine="709"/>
      </w:pPr>
      <w:bookmarkStart w:id="109" w:name="_Toc24982166"/>
      <w:bookmarkStart w:id="110" w:name="_Toc24982383"/>
      <w:r w:rsidRPr="009E7E35">
        <w:t>8</w:t>
      </w:r>
      <w:r w:rsidR="006C3AEF" w:rsidRPr="009E7E35">
        <w:t>. Разъяснение положений Документации</w:t>
      </w:r>
      <w:bookmarkEnd w:id="99"/>
      <w:bookmarkEnd w:id="100"/>
      <w:bookmarkEnd w:id="101"/>
      <w:bookmarkEnd w:id="102"/>
      <w:bookmarkEnd w:id="103"/>
      <w:bookmarkEnd w:id="104"/>
      <w:bookmarkEnd w:id="105"/>
      <w:bookmarkEnd w:id="106"/>
      <w:bookmarkEnd w:id="107"/>
      <w:bookmarkEnd w:id="108"/>
      <w:r w:rsidR="007A2433">
        <w:t xml:space="preserve"> </w:t>
      </w:r>
      <w:r w:rsidR="007A2433" w:rsidRPr="00C31404">
        <w:t>и (или) извещения</w:t>
      </w:r>
      <w:bookmarkEnd w:id="109"/>
      <w:bookmarkEnd w:id="110"/>
    </w:p>
    <w:p w14:paraId="2553E6BE" w14:textId="24302D73" w:rsidR="00262BBB" w:rsidRPr="00A877A1" w:rsidRDefault="00CB34A3" w:rsidP="00262BBB">
      <w:pPr>
        <w:tabs>
          <w:tab w:val="left" w:pos="425"/>
          <w:tab w:val="left" w:pos="567"/>
          <w:tab w:val="left" w:pos="709"/>
          <w:tab w:val="left" w:pos="6987"/>
        </w:tabs>
        <w:suppressAutoHyphens/>
        <w:spacing w:after="0" w:line="240" w:lineRule="auto"/>
        <w:ind w:firstLine="709"/>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Любой Участник закупки вправе направить </w:t>
      </w:r>
      <w:r w:rsidRPr="00DD5D1B">
        <w:rPr>
          <w:rFonts w:ascii="Times New Roman" w:eastAsia="Times New Roman" w:hAnsi="Times New Roman" w:cs="Times New Roman"/>
          <w:sz w:val="24"/>
          <w:szCs w:val="24"/>
          <w:lang w:eastAsia="ar-SA"/>
        </w:rPr>
        <w:t>Заказчику запрос</w:t>
      </w:r>
      <w:r>
        <w:rPr>
          <w:rFonts w:ascii="Times New Roman" w:eastAsia="Times New Roman" w:hAnsi="Times New Roman" w:cs="Times New Roman"/>
          <w:sz w:val="24"/>
          <w:szCs w:val="24"/>
          <w:lang w:eastAsia="ar-SA"/>
        </w:rPr>
        <w:t xml:space="preserve"> о даче</w:t>
      </w:r>
      <w:r w:rsidRPr="00DD5D1B">
        <w:rPr>
          <w:rFonts w:ascii="Times New Roman" w:eastAsia="Times New Roman" w:hAnsi="Times New Roman" w:cs="Times New Roman"/>
          <w:sz w:val="24"/>
          <w:szCs w:val="24"/>
          <w:lang w:eastAsia="ar-SA"/>
        </w:rPr>
        <w:t xml:space="preserve"> разъяснени</w:t>
      </w:r>
      <w:r w:rsidR="00DD24D3">
        <w:rPr>
          <w:rFonts w:ascii="Times New Roman" w:eastAsia="Times New Roman" w:hAnsi="Times New Roman" w:cs="Times New Roman"/>
          <w:sz w:val="24"/>
          <w:szCs w:val="24"/>
          <w:lang w:eastAsia="ar-SA"/>
        </w:rPr>
        <w:t>й</w:t>
      </w:r>
      <w:r w:rsidRPr="00DD5D1B">
        <w:rPr>
          <w:rFonts w:ascii="Times New Roman" w:eastAsia="Times New Roman" w:hAnsi="Times New Roman" w:cs="Times New Roman"/>
          <w:sz w:val="24"/>
          <w:szCs w:val="24"/>
          <w:lang w:eastAsia="ar-SA"/>
        </w:rPr>
        <w:t xml:space="preserve"> положений Документации </w:t>
      </w:r>
      <w:r>
        <w:rPr>
          <w:rFonts w:ascii="Times New Roman" w:eastAsia="Times New Roman" w:hAnsi="Times New Roman" w:cs="Times New Roman"/>
          <w:sz w:val="24"/>
          <w:szCs w:val="24"/>
          <w:lang w:eastAsia="ar-SA"/>
        </w:rPr>
        <w:t xml:space="preserve">и (или) извещения </w:t>
      </w:r>
      <w:r w:rsidRPr="00DD5D1B">
        <w:rPr>
          <w:rFonts w:ascii="Times New Roman" w:eastAsia="Times New Roman" w:hAnsi="Times New Roman" w:cs="Times New Roman"/>
          <w:sz w:val="24"/>
          <w:szCs w:val="24"/>
          <w:lang w:eastAsia="ar-SA"/>
        </w:rPr>
        <w:t xml:space="preserve">за подписью уполномоченного лица Участника </w:t>
      </w:r>
      <w:r w:rsidRPr="006C3AEF">
        <w:rPr>
          <w:rFonts w:ascii="Times New Roman" w:eastAsia="Times New Roman" w:hAnsi="Times New Roman" w:cs="Times New Roman"/>
          <w:sz w:val="24"/>
          <w:szCs w:val="24"/>
          <w:lang w:eastAsia="ar-SA"/>
        </w:rPr>
        <w:t xml:space="preserve">закупки по адресу, указанному в </w:t>
      </w:r>
      <w:proofErr w:type="spellStart"/>
      <w:r w:rsidRPr="006C3AEF">
        <w:rPr>
          <w:rFonts w:ascii="Times New Roman" w:eastAsia="Times New Roman" w:hAnsi="Times New Roman" w:cs="Times New Roman"/>
          <w:sz w:val="24"/>
          <w:szCs w:val="24"/>
          <w:lang w:eastAsia="ar-SA"/>
        </w:rPr>
        <w:t>п.п</w:t>
      </w:r>
      <w:proofErr w:type="spellEnd"/>
      <w:r w:rsidRPr="006C3AEF">
        <w:rPr>
          <w:rFonts w:ascii="Times New Roman" w:eastAsia="Times New Roman" w:hAnsi="Times New Roman" w:cs="Times New Roman"/>
          <w:sz w:val="24"/>
          <w:szCs w:val="24"/>
          <w:lang w:eastAsia="ar-SA"/>
        </w:rPr>
        <w:t xml:space="preserve">. 2.3. п. 2 Информационной карты </w:t>
      </w:r>
      <w:r w:rsidRPr="00DD5D1B">
        <w:rPr>
          <w:rFonts w:ascii="Times New Roman" w:eastAsia="Times New Roman" w:hAnsi="Times New Roman" w:cs="Times New Roman"/>
          <w:sz w:val="24"/>
          <w:szCs w:val="24"/>
          <w:lang w:eastAsia="ar-SA"/>
        </w:rPr>
        <w:t xml:space="preserve">Документации, либо </w:t>
      </w:r>
      <w:r w:rsidRPr="006C3AEF">
        <w:rPr>
          <w:rFonts w:ascii="Times New Roman" w:eastAsia="Times New Roman" w:hAnsi="Times New Roman" w:cs="Times New Roman"/>
          <w:sz w:val="24"/>
          <w:szCs w:val="24"/>
          <w:lang w:eastAsia="ar-SA"/>
        </w:rPr>
        <w:t xml:space="preserve">на </w:t>
      </w:r>
      <w:r w:rsidRPr="00AF6C0A">
        <w:rPr>
          <w:rFonts w:ascii="Times New Roman" w:eastAsia="Times New Roman" w:hAnsi="Times New Roman" w:cs="Times New Roman"/>
          <w:sz w:val="24"/>
          <w:szCs w:val="24"/>
          <w:lang w:eastAsia="ar-SA"/>
        </w:rPr>
        <w:t xml:space="preserve">электронную почту </w:t>
      </w:r>
      <w:hyperlink r:id="rId10" w:history="1">
        <w:r w:rsidR="00864DD1" w:rsidRPr="00D60BBB">
          <w:rPr>
            <w:rStyle w:val="a3"/>
            <w:rFonts w:ascii="Times New Roman" w:hAnsi="Times New Roman" w:cs="Times New Roman"/>
            <w:lang w:val="en-US"/>
          </w:rPr>
          <w:t>bychkovavm</w:t>
        </w:r>
        <w:r w:rsidR="00864DD1" w:rsidRPr="00D60BBB">
          <w:rPr>
            <w:rStyle w:val="a3"/>
            <w:rFonts w:ascii="Times New Roman" w:hAnsi="Times New Roman" w:cs="Times New Roman"/>
          </w:rPr>
          <w:t>@</w:t>
        </w:r>
        <w:r w:rsidR="00864DD1" w:rsidRPr="00D60BBB">
          <w:rPr>
            <w:rStyle w:val="a3"/>
            <w:rFonts w:ascii="Times New Roman" w:hAnsi="Times New Roman" w:cs="Times New Roman"/>
            <w:lang w:val="en-US"/>
          </w:rPr>
          <w:t>mures</w:t>
        </w:r>
        <w:r w:rsidR="00864DD1" w:rsidRPr="00D60BBB">
          <w:rPr>
            <w:rStyle w:val="a3"/>
            <w:rFonts w:ascii="Times New Roman" w:hAnsi="Times New Roman" w:cs="Times New Roman"/>
          </w:rPr>
          <w:t>.</w:t>
        </w:r>
        <w:proofErr w:type="spellStart"/>
        <w:r w:rsidR="00864DD1" w:rsidRPr="00D60BBB">
          <w:rPr>
            <w:rStyle w:val="a3"/>
            <w:rFonts w:ascii="Times New Roman" w:hAnsi="Times New Roman" w:cs="Times New Roman"/>
            <w:lang w:val="en-US"/>
          </w:rPr>
          <w:t>ru</w:t>
        </w:r>
        <w:proofErr w:type="spellEnd"/>
      </w:hyperlink>
      <w:r w:rsidR="00A877A1" w:rsidRPr="00A877A1">
        <w:rPr>
          <w:rFonts w:ascii="Times New Roman" w:hAnsi="Times New Roman" w:cs="Times New Roman"/>
          <w:sz w:val="24"/>
          <w:szCs w:val="24"/>
        </w:rPr>
        <w:t>.</w:t>
      </w:r>
    </w:p>
    <w:p w14:paraId="5B8318D4" w14:textId="77777777" w:rsidR="00CB34A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sz w:val="24"/>
          <w:szCs w:val="24"/>
          <w:lang w:eastAsia="ar-SA"/>
        </w:rPr>
      </w:pPr>
      <w:r w:rsidRPr="00C31404">
        <w:rPr>
          <w:rFonts w:ascii="Times New Roman" w:eastAsia="Times New Roman" w:hAnsi="Times New Roman"/>
          <w:sz w:val="24"/>
          <w:szCs w:val="24"/>
          <w:lang w:eastAsia="ar-SA"/>
        </w:rPr>
        <w:t xml:space="preserve">Заказчик в течение 3 (Трех) рабочих дней с даты поступления запроса осуществляет разъяснение положений Документации и (или) извещения и размещает их в ЕИС с указанием предмета запроса, но без указания Участника закупки, от которого поступил запрос. При этом Заказчик вправе не осуществлять такое разъяснение в случае, если запрос поступил позднее чем за 3 (Три) рабочих дня до даты окончания срока подачи заявок на </w:t>
      </w:r>
      <w:r w:rsidRPr="00A5216A">
        <w:rPr>
          <w:rFonts w:ascii="Times New Roman" w:eastAsia="Times New Roman" w:hAnsi="Times New Roman"/>
          <w:sz w:val="24"/>
          <w:szCs w:val="24"/>
          <w:lang w:eastAsia="ar-SA"/>
        </w:rPr>
        <w:t>участие в конкурентных переговорах. Разъяснения положений Документации и (или) извещения не должны изменять предмет закупки и существенные условия проекта договора.</w:t>
      </w:r>
      <w:r w:rsidRPr="003538A1">
        <w:rPr>
          <w:rFonts w:ascii="Times New Roman" w:eastAsia="Times New Roman" w:hAnsi="Times New Roman"/>
          <w:sz w:val="24"/>
          <w:szCs w:val="24"/>
          <w:lang w:eastAsia="ar-SA"/>
        </w:rPr>
        <w:t xml:space="preserve"> </w:t>
      </w:r>
    </w:p>
    <w:p w14:paraId="4F5C561B" w14:textId="4EBD377B" w:rsidR="00CB34A3" w:rsidRPr="006A72D5"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Дата начала и дата и время окончания приема запросов о разъяснении положений Документации и (или) извещения от Участников закупки:</w:t>
      </w:r>
      <w:r w:rsidRPr="006A72D5">
        <w:rPr>
          <w:rFonts w:ascii="Times New Roman" w:eastAsia="Times New Roman" w:hAnsi="Times New Roman" w:cs="Times New Roman"/>
          <w:sz w:val="24"/>
          <w:szCs w:val="24"/>
          <w:lang w:eastAsia="ar-SA"/>
        </w:rPr>
        <w:t xml:space="preserve"> </w:t>
      </w:r>
      <w:r w:rsidRPr="006A72D5">
        <w:rPr>
          <w:rFonts w:ascii="Times New Roman" w:eastAsia="Times New Roman" w:hAnsi="Times New Roman" w:cs="Times New Roman"/>
          <w:b/>
          <w:sz w:val="24"/>
          <w:szCs w:val="24"/>
          <w:lang w:eastAsia="ar-SA"/>
        </w:rPr>
        <w:t xml:space="preserve">с </w:t>
      </w:r>
      <w:r w:rsidR="00191F6C">
        <w:rPr>
          <w:rFonts w:ascii="Times New Roman" w:eastAsia="Times New Roman" w:hAnsi="Times New Roman" w:cs="Times New Roman"/>
          <w:b/>
          <w:sz w:val="24"/>
          <w:szCs w:val="24"/>
          <w:lang w:eastAsia="ar-SA"/>
        </w:rPr>
        <w:t>18</w:t>
      </w:r>
      <w:r w:rsidRPr="006A72D5">
        <w:rPr>
          <w:rFonts w:ascii="Times New Roman" w:eastAsia="Times New Roman" w:hAnsi="Times New Roman" w:cs="Times New Roman"/>
          <w:b/>
          <w:sz w:val="24"/>
          <w:szCs w:val="24"/>
          <w:lang w:eastAsia="ar-SA"/>
        </w:rPr>
        <w:t>.</w:t>
      </w:r>
      <w:r w:rsidR="00D75742" w:rsidRPr="006A72D5">
        <w:rPr>
          <w:rFonts w:ascii="Times New Roman" w:eastAsia="Times New Roman" w:hAnsi="Times New Roman" w:cs="Times New Roman"/>
          <w:b/>
          <w:sz w:val="24"/>
          <w:szCs w:val="24"/>
          <w:lang w:eastAsia="ar-SA"/>
        </w:rPr>
        <w:t>0</w:t>
      </w:r>
      <w:r w:rsidR="00191F6C">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D75742"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16:42 (МСК)</w:t>
      </w:r>
      <w:r w:rsidRPr="006A72D5">
        <w:rPr>
          <w:b/>
        </w:rPr>
        <w:t xml:space="preserve"> </w:t>
      </w:r>
      <w:r w:rsidR="00191F6C" w:rsidRPr="00191F6C">
        <w:rPr>
          <w:rFonts w:ascii="Times New Roman" w:hAnsi="Times New Roman" w:cs="Times New Roman"/>
          <w:b/>
        </w:rPr>
        <w:t>19</w:t>
      </w:r>
      <w:r w:rsidRPr="00191F6C">
        <w:rPr>
          <w:rFonts w:ascii="Times New Roman" w:eastAsia="Times New Roman" w:hAnsi="Times New Roman" w:cs="Times New Roman"/>
          <w:b/>
          <w:sz w:val="24"/>
          <w:szCs w:val="24"/>
          <w:lang w:eastAsia="ar-SA"/>
        </w:rPr>
        <w:t>.</w:t>
      </w:r>
      <w:r w:rsidR="00E033C9" w:rsidRPr="006A72D5">
        <w:rPr>
          <w:rFonts w:ascii="Times New Roman" w:eastAsia="Times New Roman" w:hAnsi="Times New Roman" w:cs="Times New Roman"/>
          <w:b/>
          <w:sz w:val="24"/>
          <w:szCs w:val="24"/>
          <w:lang w:eastAsia="ar-SA"/>
        </w:rPr>
        <w:t>0</w:t>
      </w:r>
      <w:r w:rsidR="00191F6C">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E033C9"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24602287" w14:textId="3B5AD088" w:rsidR="00CB34A3" w:rsidRPr="000A2183" w:rsidRDefault="00CB34A3" w:rsidP="00CB34A3">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6A72D5">
        <w:rPr>
          <w:rFonts w:ascii="Times New Roman" w:eastAsia="Times New Roman" w:hAnsi="Times New Roman" w:cs="Times New Roman"/>
          <w:b/>
          <w:sz w:val="24"/>
          <w:szCs w:val="24"/>
          <w:lang w:eastAsia="ar-SA"/>
        </w:rPr>
        <w:t xml:space="preserve">Дата начала/окончания срока </w:t>
      </w:r>
      <w:r w:rsidRPr="006A72D5">
        <w:rPr>
          <w:rFonts w:ascii="Times New Roman" w:eastAsia="Times New Roman" w:hAnsi="Times New Roman" w:cs="Times New Roman"/>
          <w:b/>
          <w:sz w:val="24"/>
          <w:szCs w:val="24"/>
          <w:lang w:eastAsia="ru-RU"/>
        </w:rPr>
        <w:t>предоставления Участникам закупки разъяснений положений Документации</w:t>
      </w:r>
      <w:r w:rsidRPr="006A72D5">
        <w:rPr>
          <w:b/>
        </w:rPr>
        <w:t xml:space="preserve"> </w:t>
      </w:r>
      <w:r w:rsidRPr="006A72D5">
        <w:rPr>
          <w:rFonts w:ascii="Times New Roman" w:eastAsia="Times New Roman" w:hAnsi="Times New Roman" w:cs="Times New Roman"/>
          <w:b/>
          <w:sz w:val="24"/>
          <w:szCs w:val="24"/>
          <w:lang w:eastAsia="ru-RU"/>
        </w:rPr>
        <w:t>и (или) извещения</w:t>
      </w:r>
      <w:r w:rsidRPr="006A72D5">
        <w:rPr>
          <w:rFonts w:ascii="Times New Roman" w:eastAsia="Times New Roman" w:hAnsi="Times New Roman" w:cs="Times New Roman"/>
          <w:b/>
          <w:sz w:val="24"/>
          <w:szCs w:val="24"/>
          <w:lang w:eastAsia="ar-SA"/>
        </w:rPr>
        <w:t xml:space="preserve">: с </w:t>
      </w:r>
      <w:r w:rsidR="00191F6C">
        <w:rPr>
          <w:rFonts w:ascii="Times New Roman" w:eastAsia="Times New Roman" w:hAnsi="Times New Roman" w:cs="Times New Roman"/>
          <w:b/>
          <w:sz w:val="24"/>
          <w:szCs w:val="24"/>
          <w:lang w:eastAsia="ar-SA"/>
        </w:rPr>
        <w:t>19</w:t>
      </w:r>
      <w:r w:rsidRPr="006A72D5">
        <w:rPr>
          <w:rFonts w:ascii="Times New Roman" w:eastAsia="Times New Roman" w:hAnsi="Times New Roman" w:cs="Times New Roman"/>
          <w:b/>
          <w:sz w:val="24"/>
          <w:szCs w:val="24"/>
          <w:lang w:eastAsia="ar-SA"/>
        </w:rPr>
        <w:t>.</w:t>
      </w:r>
      <w:r w:rsidR="00CB2EB3" w:rsidRPr="006A72D5">
        <w:rPr>
          <w:rFonts w:ascii="Times New Roman" w:eastAsia="Times New Roman" w:hAnsi="Times New Roman" w:cs="Times New Roman"/>
          <w:b/>
          <w:sz w:val="24"/>
          <w:szCs w:val="24"/>
          <w:lang w:eastAsia="ar-SA"/>
        </w:rPr>
        <w:t>0</w:t>
      </w:r>
      <w:r w:rsidR="00191F6C">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CB2EB3"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 xml:space="preserve"> по </w:t>
      </w:r>
      <w:r w:rsidR="00CB2EB3" w:rsidRPr="006A72D5">
        <w:rPr>
          <w:rFonts w:ascii="Times New Roman" w:eastAsia="Times New Roman" w:hAnsi="Times New Roman" w:cs="Times New Roman"/>
          <w:b/>
          <w:sz w:val="24"/>
          <w:szCs w:val="24"/>
          <w:lang w:eastAsia="ar-SA"/>
        </w:rPr>
        <w:t>2</w:t>
      </w:r>
      <w:r w:rsidR="00191F6C">
        <w:rPr>
          <w:rFonts w:ascii="Times New Roman" w:eastAsia="Times New Roman" w:hAnsi="Times New Roman" w:cs="Times New Roman"/>
          <w:b/>
          <w:sz w:val="24"/>
          <w:szCs w:val="24"/>
          <w:lang w:eastAsia="ar-SA"/>
        </w:rPr>
        <w:t>5</w:t>
      </w:r>
      <w:r w:rsidRPr="006A72D5">
        <w:rPr>
          <w:rFonts w:ascii="Times New Roman" w:eastAsia="Times New Roman" w:hAnsi="Times New Roman" w:cs="Times New Roman"/>
          <w:b/>
          <w:sz w:val="24"/>
          <w:szCs w:val="24"/>
          <w:lang w:eastAsia="ar-SA"/>
        </w:rPr>
        <w:t>.</w:t>
      </w:r>
      <w:r w:rsidR="0074619B" w:rsidRPr="006A72D5">
        <w:rPr>
          <w:rFonts w:ascii="Times New Roman" w:eastAsia="Times New Roman" w:hAnsi="Times New Roman" w:cs="Times New Roman"/>
          <w:b/>
          <w:sz w:val="24"/>
          <w:szCs w:val="24"/>
          <w:lang w:eastAsia="ar-SA"/>
        </w:rPr>
        <w:t>0</w:t>
      </w:r>
      <w:r w:rsidR="00191F6C">
        <w:rPr>
          <w:rFonts w:ascii="Times New Roman" w:eastAsia="Times New Roman" w:hAnsi="Times New Roman" w:cs="Times New Roman"/>
          <w:b/>
          <w:sz w:val="24"/>
          <w:szCs w:val="24"/>
          <w:lang w:eastAsia="ar-SA"/>
        </w:rPr>
        <w:t>2</w:t>
      </w:r>
      <w:r w:rsidRPr="006A72D5">
        <w:rPr>
          <w:rFonts w:ascii="Times New Roman" w:eastAsia="Times New Roman" w:hAnsi="Times New Roman" w:cs="Times New Roman"/>
          <w:b/>
          <w:sz w:val="24"/>
          <w:szCs w:val="24"/>
          <w:lang w:eastAsia="ar-SA"/>
        </w:rPr>
        <w:t>.20</w:t>
      </w:r>
      <w:r w:rsidR="0074619B" w:rsidRPr="006A72D5">
        <w:rPr>
          <w:rFonts w:ascii="Times New Roman" w:eastAsia="Times New Roman" w:hAnsi="Times New Roman" w:cs="Times New Roman"/>
          <w:b/>
          <w:sz w:val="24"/>
          <w:szCs w:val="24"/>
          <w:lang w:eastAsia="ar-SA"/>
        </w:rPr>
        <w:t>20</w:t>
      </w:r>
      <w:r w:rsidRPr="006A72D5">
        <w:rPr>
          <w:rFonts w:ascii="Times New Roman" w:eastAsia="Times New Roman" w:hAnsi="Times New Roman" w:cs="Times New Roman"/>
          <w:b/>
          <w:sz w:val="24"/>
          <w:szCs w:val="24"/>
          <w:lang w:eastAsia="ar-SA"/>
        </w:rPr>
        <w:t>.</w:t>
      </w:r>
    </w:p>
    <w:p w14:paraId="17194AEB" w14:textId="77777777" w:rsidR="00CB34A3" w:rsidRPr="00603139" w:rsidRDefault="00CB34A3" w:rsidP="00CB34A3">
      <w:pPr>
        <w:tabs>
          <w:tab w:val="left" w:pos="425"/>
          <w:tab w:val="left" w:pos="567"/>
          <w:tab w:val="left" w:pos="709"/>
        </w:tabs>
        <w:suppressAutoHyphens/>
        <w:spacing w:after="0" w:line="240" w:lineRule="auto"/>
        <w:ind w:firstLine="425"/>
        <w:jc w:val="both"/>
        <w:rPr>
          <w:b/>
        </w:rPr>
      </w:pPr>
    </w:p>
    <w:p w14:paraId="405BE3DA" w14:textId="77777777" w:rsidR="00A320A5" w:rsidRPr="00A320A5" w:rsidRDefault="002530F7" w:rsidP="0093674B">
      <w:pPr>
        <w:pStyle w:val="20"/>
        <w:numPr>
          <w:ilvl w:val="0"/>
          <w:numId w:val="0"/>
        </w:numPr>
        <w:spacing w:before="0"/>
        <w:ind w:firstLine="709"/>
        <w:jc w:val="both"/>
      </w:pPr>
      <w:bookmarkStart w:id="111" w:name="_Toc483302503"/>
      <w:bookmarkStart w:id="112" w:name="_Toc483316538"/>
      <w:bookmarkStart w:id="113" w:name="_Toc491095889"/>
      <w:bookmarkStart w:id="114" w:name="_Toc24982167"/>
      <w:bookmarkStart w:id="115" w:name="_Toc24982384"/>
      <w:r>
        <w:lastRenderedPageBreak/>
        <w:t>9</w:t>
      </w:r>
      <w:r w:rsidR="00A320A5" w:rsidRPr="00A320A5">
        <w:t xml:space="preserve">. Критерии оценки </w:t>
      </w:r>
      <w:r w:rsidR="003F31D3">
        <w:t xml:space="preserve">заявок </w:t>
      </w:r>
      <w:r w:rsidR="00A320A5" w:rsidRPr="00A320A5">
        <w:t>и их значимость</w:t>
      </w:r>
      <w:bookmarkEnd w:id="111"/>
      <w:bookmarkEnd w:id="112"/>
      <w:bookmarkEnd w:id="113"/>
      <w:bookmarkEnd w:id="114"/>
      <w:bookmarkEnd w:id="115"/>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0"/>
        <w:gridCol w:w="5921"/>
        <w:gridCol w:w="2552"/>
      </w:tblGrid>
      <w:tr w:rsidR="00733251" w:rsidRPr="00733251" w14:paraId="6D342136"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040EACE"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Номер критерия</w:t>
            </w:r>
          </w:p>
        </w:tc>
        <w:tc>
          <w:tcPr>
            <w:tcW w:w="5921" w:type="dxa"/>
            <w:tcBorders>
              <w:top w:val="single" w:sz="4" w:space="0" w:color="auto"/>
              <w:left w:val="single" w:sz="4" w:space="0" w:color="auto"/>
              <w:bottom w:val="single" w:sz="4" w:space="0" w:color="auto"/>
              <w:right w:val="single" w:sz="4" w:space="0" w:color="auto"/>
            </w:tcBorders>
            <w:vAlign w:val="center"/>
            <w:hideMark/>
          </w:tcPr>
          <w:p w14:paraId="757C94AF"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Критерии оценки заявки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760F216" w14:textId="77777777" w:rsidR="00733251" w:rsidRPr="00733251" w:rsidRDefault="00733251" w:rsidP="008C1EEE">
            <w:pPr>
              <w:spacing w:after="0" w:line="240" w:lineRule="atLeast"/>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Значимость критерия, %</w:t>
            </w:r>
          </w:p>
        </w:tc>
      </w:tr>
      <w:tr w:rsidR="00733251" w:rsidRPr="00733251" w14:paraId="75A3F021"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03EB120D"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1.</w:t>
            </w:r>
          </w:p>
        </w:tc>
        <w:tc>
          <w:tcPr>
            <w:tcW w:w="5921" w:type="dxa"/>
            <w:tcBorders>
              <w:top w:val="single" w:sz="4" w:space="0" w:color="auto"/>
              <w:left w:val="single" w:sz="4" w:space="0" w:color="auto"/>
              <w:bottom w:val="single" w:sz="4" w:space="0" w:color="auto"/>
              <w:right w:val="single" w:sz="4" w:space="0" w:color="auto"/>
            </w:tcBorders>
            <w:vAlign w:val="center"/>
            <w:hideMark/>
          </w:tcPr>
          <w:p w14:paraId="6C2032E5" w14:textId="77777777" w:rsidR="00733251" w:rsidRPr="00733251" w:rsidRDefault="00733251" w:rsidP="00FF728A">
            <w:pPr>
              <w:spacing w:after="0" w:line="240" w:lineRule="atLeast"/>
              <w:ind w:firstLine="2"/>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Цена договора</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A4D618C"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8</w:t>
            </w:r>
            <w:r w:rsidR="00AD279E">
              <w:rPr>
                <w:rFonts w:ascii="Times New Roman" w:eastAsia="Times New Roman" w:hAnsi="Times New Roman" w:cs="Times New Roman"/>
                <w:bCs/>
                <w:sz w:val="24"/>
                <w:szCs w:val="24"/>
                <w:lang w:eastAsia="ru-RU"/>
              </w:rPr>
              <w:t>0</w:t>
            </w:r>
          </w:p>
        </w:tc>
      </w:tr>
      <w:tr w:rsidR="00733251" w:rsidRPr="00733251" w14:paraId="4959B54E" w14:textId="77777777" w:rsidTr="001D0641">
        <w:tc>
          <w:tcPr>
            <w:tcW w:w="1450" w:type="dxa"/>
            <w:tcBorders>
              <w:top w:val="single" w:sz="4" w:space="0" w:color="auto"/>
              <w:left w:val="single" w:sz="4" w:space="0" w:color="auto"/>
              <w:bottom w:val="single" w:sz="4" w:space="0" w:color="auto"/>
              <w:right w:val="single" w:sz="4" w:space="0" w:color="auto"/>
            </w:tcBorders>
            <w:vAlign w:val="center"/>
            <w:hideMark/>
          </w:tcPr>
          <w:p w14:paraId="2D400BA3" w14:textId="77777777" w:rsidR="00733251" w:rsidRPr="00733251" w:rsidRDefault="00733251" w:rsidP="001D0641">
            <w:pPr>
              <w:spacing w:after="0" w:line="240" w:lineRule="atLeast"/>
              <w:ind w:left="-108"/>
              <w:jc w:val="center"/>
              <w:rPr>
                <w:rFonts w:ascii="Times New Roman" w:eastAsia="Times New Roman" w:hAnsi="Times New Roman" w:cs="Times New Roman"/>
                <w:bCs/>
                <w:sz w:val="24"/>
                <w:szCs w:val="24"/>
                <w:lang w:eastAsia="ru-RU"/>
              </w:rPr>
            </w:pPr>
            <w:r w:rsidRPr="00733251">
              <w:rPr>
                <w:rFonts w:ascii="Times New Roman" w:eastAsia="Times New Roman" w:hAnsi="Times New Roman" w:cs="Times New Roman"/>
                <w:bCs/>
                <w:sz w:val="24"/>
                <w:szCs w:val="24"/>
                <w:lang w:eastAsia="ru-RU"/>
              </w:rPr>
              <w:t>2.</w:t>
            </w:r>
          </w:p>
        </w:tc>
        <w:tc>
          <w:tcPr>
            <w:tcW w:w="5921" w:type="dxa"/>
            <w:tcBorders>
              <w:top w:val="single" w:sz="4" w:space="0" w:color="auto"/>
              <w:left w:val="single" w:sz="4" w:space="0" w:color="auto"/>
              <w:bottom w:val="single" w:sz="4" w:space="0" w:color="auto"/>
              <w:right w:val="single" w:sz="4" w:space="0" w:color="auto"/>
            </w:tcBorders>
            <w:vAlign w:val="center"/>
            <w:hideMark/>
          </w:tcPr>
          <w:p w14:paraId="0D0B4A8E" w14:textId="77777777" w:rsidR="00733251" w:rsidRPr="00CB34A3" w:rsidRDefault="007A5A67" w:rsidP="00FF728A">
            <w:pPr>
              <w:spacing w:after="0" w:line="240" w:lineRule="atLeast"/>
              <w:ind w:firstLine="2"/>
              <w:jc w:val="center"/>
              <w:rPr>
                <w:rFonts w:ascii="Times New Roman" w:eastAsia="Times New Roman" w:hAnsi="Times New Roman" w:cs="Times New Roman"/>
                <w:bCs/>
                <w:sz w:val="24"/>
                <w:szCs w:val="24"/>
                <w:lang w:eastAsia="ru-RU"/>
              </w:rPr>
            </w:pPr>
            <w:bookmarkStart w:id="116" w:name="_Hlk14333429"/>
            <w:r w:rsidRPr="007A5A67">
              <w:rPr>
                <w:rFonts w:ascii="Times New Roman" w:eastAsia="Times New Roman" w:hAnsi="Times New Roman" w:cs="Times New Roman"/>
                <w:bCs/>
                <w:sz w:val="24"/>
                <w:szCs w:val="24"/>
                <w:lang w:eastAsia="ru-RU"/>
              </w:rPr>
              <w:t>Опыт выполнения поставок мазута флотского Ф5</w:t>
            </w:r>
            <w:bookmarkEnd w:id="116"/>
          </w:p>
        </w:tc>
        <w:tc>
          <w:tcPr>
            <w:tcW w:w="2552" w:type="dxa"/>
            <w:tcBorders>
              <w:top w:val="single" w:sz="4" w:space="0" w:color="auto"/>
              <w:left w:val="single" w:sz="4" w:space="0" w:color="auto"/>
              <w:bottom w:val="single" w:sz="4" w:space="0" w:color="auto"/>
              <w:right w:val="single" w:sz="4" w:space="0" w:color="auto"/>
            </w:tcBorders>
            <w:vAlign w:val="center"/>
            <w:hideMark/>
          </w:tcPr>
          <w:p w14:paraId="0537D101" w14:textId="77777777" w:rsidR="00733251" w:rsidRPr="00733251" w:rsidRDefault="00F52E4C" w:rsidP="00FF728A">
            <w:pPr>
              <w:spacing w:after="0" w:line="240" w:lineRule="atLeast"/>
              <w:ind w:firstLine="34"/>
              <w:jc w:val="cente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w:t>
            </w:r>
            <w:r w:rsidR="00AD279E">
              <w:rPr>
                <w:rFonts w:ascii="Times New Roman" w:eastAsia="Times New Roman" w:hAnsi="Times New Roman" w:cs="Times New Roman"/>
                <w:bCs/>
                <w:sz w:val="24"/>
                <w:szCs w:val="24"/>
                <w:lang w:eastAsia="ru-RU"/>
              </w:rPr>
              <w:t>0</w:t>
            </w:r>
          </w:p>
        </w:tc>
      </w:tr>
    </w:tbl>
    <w:p w14:paraId="118D560B" w14:textId="77777777" w:rsidR="00FF71C8" w:rsidRPr="007E594A"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E594A">
        <w:rPr>
          <w:rFonts w:ascii="Times New Roman" w:eastAsia="Times New Roman" w:hAnsi="Times New Roman" w:cs="Times New Roman"/>
          <w:sz w:val="24"/>
          <w:szCs w:val="24"/>
          <w:lang w:eastAsia="ar-SA"/>
        </w:rPr>
        <w:t>Порядок оценки заявок по каждому критерию, а также другие условия Договора подробно указаны в Документации.</w:t>
      </w:r>
    </w:p>
    <w:p w14:paraId="762A9C44"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В ходе проведения конкурентных переговоров обсуждаются вопросы изменения условий заявки, являющихся критериями оценки:</w:t>
      </w:r>
    </w:p>
    <w:p w14:paraId="5BB9C65A" w14:textId="77777777" w:rsidR="00FF71C8" w:rsidRPr="00733251"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33251">
        <w:rPr>
          <w:rFonts w:ascii="Times New Roman" w:eastAsia="Times New Roman" w:hAnsi="Times New Roman" w:cs="Times New Roman"/>
          <w:sz w:val="24"/>
          <w:szCs w:val="24"/>
          <w:lang w:eastAsia="ar-SA"/>
        </w:rPr>
        <w:t>- цена договора.</w:t>
      </w:r>
    </w:p>
    <w:p w14:paraId="00FB4909" w14:textId="77777777" w:rsidR="00FF71C8" w:rsidRPr="008C6BDA" w:rsidRDefault="00FF71C8" w:rsidP="00FF71C8">
      <w:pPr>
        <w:keepNext/>
        <w:keepLines/>
        <w:tabs>
          <w:tab w:val="left" w:leader="underscore" w:pos="0"/>
          <w:tab w:val="left" w:pos="567"/>
          <w:tab w:val="left" w:pos="709"/>
          <w:tab w:val="left" w:pos="851"/>
        </w:tabs>
        <w:suppressAutoHyphens/>
        <w:spacing w:before="240" w:after="0" w:line="240" w:lineRule="auto"/>
        <w:ind w:firstLine="709"/>
        <w:outlineLvl w:val="1"/>
        <w:rPr>
          <w:rFonts w:ascii="Times New Roman" w:eastAsia="Times New Roman" w:hAnsi="Times New Roman" w:cs="Times New Roman"/>
          <w:b/>
          <w:bCs/>
          <w:sz w:val="24"/>
          <w:szCs w:val="26"/>
          <w:lang w:eastAsia="ar-SA"/>
        </w:rPr>
      </w:pPr>
      <w:bookmarkStart w:id="117" w:name="_Toc483302504"/>
      <w:bookmarkStart w:id="118" w:name="_Toc483316539"/>
      <w:bookmarkStart w:id="119" w:name="_Toc491095890"/>
      <w:bookmarkStart w:id="120" w:name="_Toc536175348"/>
      <w:bookmarkStart w:id="121" w:name="_Toc536175842"/>
      <w:bookmarkStart w:id="122" w:name="_Toc24982168"/>
      <w:bookmarkStart w:id="123" w:name="_Toc24982385"/>
      <w:r w:rsidRPr="008C6BDA">
        <w:rPr>
          <w:rFonts w:ascii="Times New Roman" w:eastAsia="Times New Roman" w:hAnsi="Times New Roman" w:cs="Times New Roman"/>
          <w:b/>
          <w:bCs/>
          <w:sz w:val="24"/>
          <w:szCs w:val="26"/>
          <w:lang w:eastAsia="ar-SA"/>
        </w:rPr>
        <w:t>10. Приоритет</w:t>
      </w:r>
      <w:bookmarkEnd w:id="117"/>
      <w:bookmarkEnd w:id="118"/>
      <w:bookmarkEnd w:id="119"/>
      <w:bookmarkEnd w:id="120"/>
      <w:bookmarkEnd w:id="121"/>
      <w:bookmarkEnd w:id="122"/>
      <w:bookmarkEnd w:id="123"/>
    </w:p>
    <w:p w14:paraId="432D85AF"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8C6BDA">
        <w:rPr>
          <w:rFonts w:ascii="Times New Roman" w:eastAsia="Times New Roman" w:hAnsi="Times New Roman" w:cs="Times New Roman"/>
          <w:sz w:val="24"/>
          <w:szCs w:val="24"/>
          <w:lang w:eastAsia="ar-SA"/>
        </w:rPr>
        <w:t xml:space="preserve">Согласно Постановления </w:t>
      </w:r>
      <w:r w:rsidRPr="00981A29">
        <w:rPr>
          <w:rFonts w:ascii="Times New Roman" w:eastAsia="Times New Roman" w:hAnsi="Times New Roman" w:cs="Times New Roman"/>
          <w:sz w:val="24"/>
          <w:szCs w:val="24"/>
          <w:lang w:eastAsia="ar-SA"/>
        </w:rPr>
        <w:t>Правительства РФ</w:t>
      </w:r>
      <w:r>
        <w:rPr>
          <w:rFonts w:ascii="Times New Roman" w:eastAsia="Times New Roman" w:hAnsi="Times New Roman" w:cs="Times New Roman"/>
          <w:sz w:val="24"/>
          <w:szCs w:val="24"/>
          <w:lang w:eastAsia="ar-SA"/>
        </w:rPr>
        <w:t xml:space="preserve"> </w:t>
      </w:r>
      <w:r w:rsidRPr="008C6BDA">
        <w:rPr>
          <w:rFonts w:ascii="Times New Roman" w:eastAsia="Times New Roman" w:hAnsi="Times New Roman" w:cs="Times New Roman"/>
          <w:sz w:val="24"/>
          <w:szCs w:val="24"/>
          <w:lang w:eastAsia="ar-SA"/>
        </w:rPr>
        <w:t>№ 925</w:t>
      </w:r>
      <w:r>
        <w:rPr>
          <w:rFonts w:ascii="Times New Roman" w:eastAsia="Times New Roman" w:hAnsi="Times New Roman" w:cs="Times New Roman"/>
          <w:sz w:val="24"/>
          <w:szCs w:val="24"/>
          <w:lang w:eastAsia="ar-SA"/>
        </w:rPr>
        <w:t xml:space="preserve"> от 16.09.2016</w:t>
      </w:r>
      <w:r w:rsidRPr="008C6BDA">
        <w:rPr>
          <w:rFonts w:ascii="Times New Roman" w:eastAsia="Times New Roman" w:hAnsi="Times New Roman" w:cs="Times New Roman"/>
          <w:sz w:val="24"/>
          <w:szCs w:val="24"/>
          <w:lang w:eastAsia="ar-SA"/>
        </w:rPr>
        <w:t xml:space="preserve">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6E52E2"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76E71E8"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314A7E6"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A79FB80"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4B201EB" w14:textId="77777777" w:rsidR="00FF71C8" w:rsidRDefault="00FF71C8" w:rsidP="00FF71C8">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C00527D" w14:textId="77777777" w:rsidR="00844276" w:rsidRDefault="00844276"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3694F23"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A0DE7B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27FA7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6519C2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3DF5BA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ACC025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0F819F7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ACE667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B3F1C0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F234F87"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8AEA1BF"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E7FDC9A"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A3ECCF9"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764A3BC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18E5356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2C3DF201"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5F79DE70"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15752DD"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E12E2DE"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5963EC8"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FF35A4B"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A897DF3"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7B1B68F"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37B55947" w14:textId="77777777" w:rsidR="00F74410" w:rsidRDefault="00F74410"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45DBCEB4" w14:textId="77777777" w:rsidR="006D0239" w:rsidRDefault="006D0239" w:rsidP="005E5E49">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p>
    <w:p w14:paraId="626327BB" w14:textId="77777777" w:rsidR="006C3AEF" w:rsidRPr="006C3AEF" w:rsidRDefault="006C3AEF" w:rsidP="006C3AEF">
      <w:pPr>
        <w:keepNext/>
        <w:keepLines/>
        <w:spacing w:before="480" w:after="0"/>
        <w:jc w:val="center"/>
        <w:outlineLvl w:val="0"/>
        <w:rPr>
          <w:rFonts w:ascii="Times New Roman" w:eastAsia="Times New Roman" w:hAnsi="Times New Roman" w:cs="Times New Roman"/>
          <w:b/>
          <w:bCs/>
          <w:sz w:val="24"/>
          <w:szCs w:val="24"/>
          <w:lang w:eastAsia="ru-RU"/>
        </w:rPr>
      </w:pPr>
      <w:bookmarkStart w:id="124" w:name="_Toc24982386"/>
      <w:r w:rsidRPr="006C3AEF">
        <w:rPr>
          <w:rFonts w:ascii="Times New Roman" w:eastAsia="Times New Roman" w:hAnsi="Times New Roman" w:cs="Times New Roman"/>
          <w:b/>
          <w:bCs/>
          <w:sz w:val="24"/>
          <w:szCs w:val="24"/>
          <w:lang w:eastAsia="ru-RU"/>
        </w:rPr>
        <w:lastRenderedPageBreak/>
        <w:t>Содержание</w:t>
      </w:r>
      <w:bookmarkEnd w:id="124"/>
    </w:p>
    <w:p w14:paraId="10F81989" w14:textId="77777777" w:rsidR="006C3AEF" w:rsidRPr="008F2B66"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ru-RU"/>
        </w:rPr>
      </w:pPr>
    </w:p>
    <w:p w14:paraId="21C87CB5" w14:textId="02C07157" w:rsidR="00EE2F9C" w:rsidRPr="00EE2F9C" w:rsidRDefault="006C3AEF">
      <w:pPr>
        <w:pStyle w:val="1b"/>
        <w:rPr>
          <w:rStyle w:val="a3"/>
          <w:rFonts w:ascii="Times New Roman" w:hAnsi="Times New Roman" w:cs="Times New Roman"/>
          <w:iCs/>
          <w:noProof/>
          <w:lang w:val="x-none"/>
        </w:rPr>
      </w:pPr>
      <w:r w:rsidRPr="00EE2F9C">
        <w:rPr>
          <w:rFonts w:ascii="Times New Roman" w:hAnsi="Times New Roman" w:cs="Times New Roman"/>
          <w:b w:val="0"/>
          <w:bCs w:val="0"/>
          <w:caps w:val="0"/>
          <w:u w:val="dotted"/>
        </w:rPr>
        <w:fldChar w:fldCharType="begin"/>
      </w:r>
      <w:r w:rsidRPr="00EE2F9C">
        <w:rPr>
          <w:rFonts w:ascii="Times New Roman" w:hAnsi="Times New Roman" w:cs="Times New Roman"/>
          <w:u w:val="dotted"/>
        </w:rPr>
        <w:instrText xml:space="preserve"> TOC \o "1-2" \h \z \u </w:instrText>
      </w:r>
      <w:r w:rsidRPr="00EE2F9C">
        <w:rPr>
          <w:rFonts w:ascii="Times New Roman" w:hAnsi="Times New Roman" w:cs="Times New Roman"/>
          <w:b w:val="0"/>
          <w:bCs w:val="0"/>
          <w:caps w:val="0"/>
          <w:u w:val="dotted"/>
        </w:rPr>
        <w:fldChar w:fldCharType="separate"/>
      </w:r>
      <w:hyperlink w:anchor="_Toc24982375" w:history="1">
        <w:r w:rsidR="00EE2F9C" w:rsidRPr="00F05A0A">
          <w:rPr>
            <w:rStyle w:val="a3"/>
            <w:rFonts w:ascii="Times New Roman" w:hAnsi="Times New Roman" w:cs="Times New Roman"/>
            <w:iCs/>
            <w:noProof/>
            <w:lang w:val="x-none"/>
          </w:rPr>
          <w:t>Информационная карта</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_Toc24982375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2</w:t>
        </w:r>
        <w:r w:rsidR="00EE2F9C" w:rsidRPr="00EE2F9C">
          <w:rPr>
            <w:rStyle w:val="a3"/>
            <w:rFonts w:ascii="Times New Roman" w:hAnsi="Times New Roman" w:cs="Times New Roman"/>
            <w:iCs/>
            <w:noProof/>
            <w:webHidden/>
            <w:lang w:val="x-none"/>
          </w:rPr>
          <w:fldChar w:fldCharType="end"/>
        </w:r>
      </w:hyperlink>
    </w:p>
    <w:p w14:paraId="6B868C0B" w14:textId="3062BA74" w:rsidR="00EE2F9C" w:rsidRPr="00EE2F9C" w:rsidRDefault="00545B61">
      <w:pPr>
        <w:pStyle w:val="1b"/>
        <w:rPr>
          <w:rStyle w:val="a3"/>
          <w:rFonts w:ascii="Times New Roman" w:hAnsi="Times New Roman" w:cs="Times New Roman"/>
          <w:iCs/>
          <w:noProof/>
          <w:lang w:val="x-none"/>
        </w:rPr>
      </w:pPr>
      <w:hyperlink w:anchor="_Toc24982386" w:history="1">
        <w:r w:rsidR="00EE2F9C" w:rsidRPr="00EE2F9C">
          <w:rPr>
            <w:rStyle w:val="a3"/>
            <w:rFonts w:ascii="Times New Roman" w:hAnsi="Times New Roman" w:cs="Times New Roman"/>
            <w:iCs/>
            <w:noProof/>
            <w:lang w:val="x-none"/>
          </w:rPr>
          <w:t>Содержание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_Toc24982386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6</w:t>
        </w:r>
        <w:r w:rsidR="00EE2F9C" w:rsidRPr="00EE2F9C">
          <w:rPr>
            <w:rStyle w:val="a3"/>
            <w:rFonts w:ascii="Times New Roman" w:hAnsi="Times New Roman" w:cs="Times New Roman"/>
            <w:iCs/>
            <w:noProof/>
            <w:webHidden/>
            <w:lang w:val="x-none"/>
          </w:rPr>
          <w:fldChar w:fldCharType="end"/>
        </w:r>
      </w:hyperlink>
    </w:p>
    <w:p w14:paraId="23B766A0" w14:textId="7750939A" w:rsidR="00EE2F9C" w:rsidRPr="00EE2F9C" w:rsidRDefault="00545B61">
      <w:pPr>
        <w:pStyle w:val="1b"/>
        <w:rPr>
          <w:rStyle w:val="a3"/>
          <w:rFonts w:ascii="Times New Roman" w:hAnsi="Times New Roman" w:cs="Times New Roman"/>
          <w:iCs/>
          <w:noProof/>
          <w:lang w:val="x-none"/>
        </w:rPr>
      </w:pPr>
      <w:hyperlink w:anchor="_Toc24982387" w:history="1">
        <w:r w:rsidR="00EE2F9C" w:rsidRPr="00EE2F9C">
          <w:rPr>
            <w:rStyle w:val="a3"/>
            <w:rFonts w:ascii="Times New Roman" w:hAnsi="Times New Roman" w:cs="Times New Roman"/>
            <w:iCs/>
            <w:noProof/>
            <w:lang w:val="x-none"/>
          </w:rPr>
          <w:t>1.</w:t>
        </w:r>
        <w:r w:rsidR="00EE2F9C" w:rsidRPr="00EE2F9C">
          <w:rPr>
            <w:rStyle w:val="a3"/>
            <w:rFonts w:ascii="Times New Roman" w:hAnsi="Times New Roman" w:cs="Times New Roman"/>
            <w:iCs/>
            <w:noProof/>
            <w:lang w:val="x-none"/>
          </w:rPr>
          <w:tab/>
          <w:t>Термины и определения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7</w:t>
        </w:r>
        <w:r w:rsidR="00EE2F9C" w:rsidRPr="00EE2F9C">
          <w:rPr>
            <w:rStyle w:val="a3"/>
            <w:rFonts w:ascii="Times New Roman" w:hAnsi="Times New Roman" w:cs="Times New Roman"/>
            <w:iCs/>
            <w:noProof/>
            <w:webHidden/>
            <w:lang w:val="x-none"/>
          </w:rPr>
          <w:fldChar w:fldCharType="end"/>
        </w:r>
      </w:hyperlink>
    </w:p>
    <w:p w14:paraId="4DE8DFDE" w14:textId="25F4E2B1" w:rsidR="00EE2F9C" w:rsidRPr="00EE2F9C" w:rsidRDefault="00545B61">
      <w:pPr>
        <w:pStyle w:val="1b"/>
        <w:rPr>
          <w:rStyle w:val="a3"/>
          <w:rFonts w:ascii="Times New Roman" w:hAnsi="Times New Roman" w:cs="Times New Roman"/>
          <w:iCs/>
          <w:noProof/>
          <w:lang w:val="x-none"/>
        </w:rPr>
      </w:pPr>
      <w:hyperlink w:anchor="_Toc24982388" w:history="1">
        <w:r w:rsidR="00EE2F9C" w:rsidRPr="00EE2F9C">
          <w:rPr>
            <w:rStyle w:val="a3"/>
            <w:rFonts w:ascii="Times New Roman" w:hAnsi="Times New Roman" w:cs="Times New Roman"/>
            <w:iCs/>
            <w:noProof/>
            <w:lang w:val="x-none"/>
          </w:rPr>
          <w:t>2.</w:t>
        </w:r>
        <w:r w:rsidR="00EE2F9C" w:rsidRPr="00EE2F9C">
          <w:rPr>
            <w:rStyle w:val="a3"/>
            <w:rFonts w:ascii="Times New Roman" w:hAnsi="Times New Roman" w:cs="Times New Roman"/>
            <w:iCs/>
            <w:noProof/>
            <w:lang w:val="x-none"/>
          </w:rPr>
          <w:tab/>
          <w:t>Общие положения</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_Toc24982388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8</w:t>
        </w:r>
        <w:r w:rsidR="00EE2F9C" w:rsidRPr="00EE2F9C">
          <w:rPr>
            <w:rStyle w:val="a3"/>
            <w:rFonts w:ascii="Times New Roman" w:hAnsi="Times New Roman" w:cs="Times New Roman"/>
            <w:iCs/>
            <w:noProof/>
            <w:webHidden/>
            <w:lang w:val="x-none"/>
          </w:rPr>
          <w:fldChar w:fldCharType="end"/>
        </w:r>
      </w:hyperlink>
    </w:p>
    <w:p w14:paraId="4584153F" w14:textId="0CDFD64C" w:rsidR="00EE2F9C" w:rsidRPr="00EE2F9C" w:rsidRDefault="00545B61">
      <w:pPr>
        <w:pStyle w:val="1b"/>
        <w:rPr>
          <w:rStyle w:val="a3"/>
          <w:rFonts w:ascii="Times New Roman" w:hAnsi="Times New Roman" w:cs="Times New Roman"/>
          <w:iCs/>
          <w:noProof/>
          <w:lang w:val="x-none"/>
        </w:rPr>
      </w:pPr>
      <w:hyperlink w:anchor="_Toc24982394" w:history="1">
        <w:r w:rsidR="00EE2F9C" w:rsidRPr="00EE2F9C">
          <w:rPr>
            <w:rStyle w:val="a3"/>
            <w:rFonts w:ascii="Times New Roman" w:hAnsi="Times New Roman" w:cs="Times New Roman"/>
            <w:iCs/>
            <w:noProof/>
            <w:lang w:val="x-none"/>
          </w:rPr>
          <w:t>3.</w:t>
        </w:r>
        <w:r w:rsidR="00EE2F9C" w:rsidRPr="00EE2F9C">
          <w:rPr>
            <w:rStyle w:val="a3"/>
            <w:rFonts w:ascii="Times New Roman" w:hAnsi="Times New Roman" w:cs="Times New Roman"/>
            <w:iCs/>
            <w:noProof/>
            <w:lang w:val="x-none"/>
          </w:rPr>
          <w:tab/>
          <w:t>Требования к Участникам закупки. Заявка и прилагаемые к ней документы</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_Toc24982394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9</w:t>
        </w:r>
        <w:r w:rsidR="00EE2F9C" w:rsidRPr="00EE2F9C">
          <w:rPr>
            <w:rStyle w:val="a3"/>
            <w:rFonts w:ascii="Times New Roman" w:hAnsi="Times New Roman" w:cs="Times New Roman"/>
            <w:iCs/>
            <w:noProof/>
            <w:webHidden/>
            <w:lang w:val="x-none"/>
          </w:rPr>
          <w:fldChar w:fldCharType="end"/>
        </w:r>
      </w:hyperlink>
    </w:p>
    <w:p w14:paraId="74A878F7" w14:textId="25ADCFE1" w:rsidR="00EE2F9C" w:rsidRPr="00EE2F9C" w:rsidRDefault="00545B61">
      <w:pPr>
        <w:pStyle w:val="1b"/>
        <w:rPr>
          <w:rStyle w:val="a3"/>
          <w:rFonts w:ascii="Times New Roman" w:hAnsi="Times New Roman" w:cs="Times New Roman"/>
          <w:iCs/>
          <w:noProof/>
          <w:lang w:val="x-none"/>
        </w:rPr>
      </w:pPr>
      <w:hyperlink w:anchor="_Toc24982399" w:history="1">
        <w:r w:rsidR="00EE2F9C" w:rsidRPr="00EE2F9C">
          <w:rPr>
            <w:rStyle w:val="a3"/>
            <w:rFonts w:ascii="Times New Roman" w:hAnsi="Times New Roman" w:cs="Times New Roman"/>
            <w:iCs/>
            <w:noProof/>
            <w:lang w:val="x-none"/>
          </w:rPr>
          <w:t>4.</w:t>
        </w:r>
        <w:r w:rsidR="00EE2F9C" w:rsidRPr="00EE2F9C">
          <w:rPr>
            <w:rStyle w:val="a3"/>
            <w:rFonts w:ascii="Times New Roman" w:hAnsi="Times New Roman" w:cs="Times New Roman"/>
            <w:iCs/>
            <w:noProof/>
            <w:lang w:val="x-none"/>
          </w:rPr>
          <w:tab/>
          <w:t>Порядок проведения конкурентных переговоров</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_Toc24982399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15</w:t>
        </w:r>
        <w:r w:rsidR="00EE2F9C" w:rsidRPr="00EE2F9C">
          <w:rPr>
            <w:rStyle w:val="a3"/>
            <w:rFonts w:ascii="Times New Roman" w:hAnsi="Times New Roman" w:cs="Times New Roman"/>
            <w:iCs/>
            <w:noProof/>
            <w:webHidden/>
            <w:lang w:val="x-none"/>
          </w:rPr>
          <w:fldChar w:fldCharType="end"/>
        </w:r>
      </w:hyperlink>
    </w:p>
    <w:p w14:paraId="50AC0230" w14:textId="23D7F0DF" w:rsidR="00EE2F9C" w:rsidRPr="00EE2F9C" w:rsidRDefault="00545B61">
      <w:pPr>
        <w:pStyle w:val="1b"/>
        <w:rPr>
          <w:rStyle w:val="a3"/>
          <w:rFonts w:ascii="Times New Roman" w:hAnsi="Times New Roman" w:cs="Times New Roman"/>
          <w:iCs/>
          <w:noProof/>
          <w:lang w:val="x-none"/>
        </w:rPr>
      </w:pPr>
      <w:hyperlink w:anchor="_Toc24982409" w:history="1">
        <w:r w:rsidR="00EE2F9C" w:rsidRPr="00EE2F9C">
          <w:rPr>
            <w:rStyle w:val="a3"/>
            <w:rFonts w:ascii="Times New Roman" w:hAnsi="Times New Roman" w:cs="Times New Roman"/>
            <w:iCs/>
            <w:noProof/>
            <w:lang w:val="x-none"/>
          </w:rPr>
          <w:t>5. Техническое задание</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_Toc24982409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26</w:t>
        </w:r>
        <w:r w:rsidR="00EE2F9C" w:rsidRPr="00EE2F9C">
          <w:rPr>
            <w:rStyle w:val="a3"/>
            <w:rFonts w:ascii="Times New Roman" w:hAnsi="Times New Roman" w:cs="Times New Roman"/>
            <w:iCs/>
            <w:noProof/>
            <w:webHidden/>
            <w:lang w:val="x-none"/>
          </w:rPr>
          <w:fldChar w:fldCharType="end"/>
        </w:r>
      </w:hyperlink>
    </w:p>
    <w:p w14:paraId="71DCC1C1" w14:textId="10B4C3FA" w:rsidR="00EE2F9C" w:rsidRPr="00EE2F9C" w:rsidRDefault="00545B61">
      <w:pPr>
        <w:pStyle w:val="1b"/>
        <w:rPr>
          <w:rStyle w:val="a3"/>
          <w:rFonts w:ascii="Times New Roman" w:hAnsi="Times New Roman" w:cs="Times New Roman"/>
          <w:iCs/>
          <w:noProof/>
          <w:lang w:val="x-none"/>
        </w:rPr>
      </w:pPr>
      <w:hyperlink w:anchor="_Toc24982410" w:history="1">
        <w:r w:rsidR="00EE2F9C" w:rsidRPr="00EE2F9C">
          <w:rPr>
            <w:rStyle w:val="a3"/>
            <w:rFonts w:ascii="Times New Roman" w:hAnsi="Times New Roman" w:cs="Times New Roman"/>
            <w:iCs/>
            <w:noProof/>
            <w:lang w:val="x-none"/>
          </w:rPr>
          <w:t>Приложение № 1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28</w:t>
        </w:r>
        <w:r w:rsidR="00EE2F9C" w:rsidRPr="00EE2F9C">
          <w:rPr>
            <w:rStyle w:val="a3"/>
            <w:rFonts w:ascii="Times New Roman" w:hAnsi="Times New Roman" w:cs="Times New Roman"/>
            <w:iCs/>
            <w:noProof/>
            <w:webHidden/>
            <w:lang w:val="x-none"/>
          </w:rPr>
          <w:fldChar w:fldCharType="end"/>
        </w:r>
      </w:hyperlink>
    </w:p>
    <w:p w14:paraId="54F2C8C0" w14:textId="51D2EA0C" w:rsidR="00EE2F9C" w:rsidRPr="00EE2F9C" w:rsidRDefault="00545B61">
      <w:pPr>
        <w:pStyle w:val="1b"/>
        <w:rPr>
          <w:rStyle w:val="a3"/>
          <w:rFonts w:ascii="Times New Roman" w:hAnsi="Times New Roman" w:cs="Times New Roman"/>
          <w:iCs/>
          <w:noProof/>
          <w:lang w:val="x-none"/>
        </w:rPr>
      </w:pPr>
      <w:hyperlink w:anchor="_Toc24982417" w:history="1">
        <w:r w:rsidR="00EE2F9C" w:rsidRPr="00EE2F9C">
          <w:rPr>
            <w:rStyle w:val="a3"/>
            <w:rFonts w:ascii="Times New Roman" w:hAnsi="Times New Roman" w:cs="Times New Roman"/>
            <w:iCs/>
            <w:noProof/>
            <w:lang w:val="x-none"/>
          </w:rPr>
          <w:t>Приложение № 2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_Toc24982417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43</w:t>
        </w:r>
        <w:r w:rsidR="00EE2F9C" w:rsidRPr="00EE2F9C">
          <w:rPr>
            <w:rStyle w:val="a3"/>
            <w:rFonts w:ascii="Times New Roman" w:hAnsi="Times New Roman" w:cs="Times New Roman"/>
            <w:iCs/>
            <w:noProof/>
            <w:webHidden/>
            <w:lang w:val="x-none"/>
          </w:rPr>
          <w:fldChar w:fldCharType="end"/>
        </w:r>
      </w:hyperlink>
    </w:p>
    <w:p w14:paraId="688A2877" w14:textId="07D551CF" w:rsidR="00EE2F9C" w:rsidRPr="00EE2F9C" w:rsidRDefault="00545B61">
      <w:pPr>
        <w:pStyle w:val="1b"/>
        <w:rPr>
          <w:rStyle w:val="a3"/>
          <w:rFonts w:ascii="Times New Roman" w:hAnsi="Times New Roman" w:cs="Times New Roman"/>
          <w:iCs/>
          <w:noProof/>
          <w:lang w:val="x-none"/>
        </w:rPr>
      </w:pPr>
      <w:hyperlink w:anchor="_Toc24982420" w:history="1">
        <w:r w:rsidR="00EE2F9C" w:rsidRPr="00EE2F9C">
          <w:rPr>
            <w:rStyle w:val="a3"/>
            <w:rFonts w:ascii="Times New Roman" w:hAnsi="Times New Roman" w:cs="Times New Roman"/>
            <w:iCs/>
            <w:noProof/>
            <w:lang w:val="x-none"/>
          </w:rPr>
          <w:t>Приложение № 3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_Toc24982420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45</w:t>
        </w:r>
        <w:r w:rsidR="00EE2F9C" w:rsidRPr="00EE2F9C">
          <w:rPr>
            <w:rStyle w:val="a3"/>
            <w:rFonts w:ascii="Times New Roman" w:hAnsi="Times New Roman" w:cs="Times New Roman"/>
            <w:iCs/>
            <w:noProof/>
            <w:webHidden/>
            <w:lang w:val="x-none"/>
          </w:rPr>
          <w:fldChar w:fldCharType="end"/>
        </w:r>
      </w:hyperlink>
    </w:p>
    <w:p w14:paraId="72C5D765" w14:textId="3FFDAB08" w:rsidR="00EE2F9C" w:rsidRPr="00EE2F9C" w:rsidRDefault="00545B61">
      <w:pPr>
        <w:pStyle w:val="1b"/>
        <w:rPr>
          <w:rStyle w:val="a3"/>
          <w:rFonts w:ascii="Times New Roman" w:hAnsi="Times New Roman" w:cs="Times New Roman"/>
          <w:iCs/>
          <w:noProof/>
          <w:lang w:val="x-none"/>
        </w:rPr>
      </w:pPr>
      <w:hyperlink w:anchor="_Toc24982423" w:history="1">
        <w:r w:rsidR="00EE2F9C" w:rsidRPr="00EE2F9C">
          <w:rPr>
            <w:rStyle w:val="a3"/>
            <w:rFonts w:ascii="Times New Roman" w:hAnsi="Times New Roman" w:cs="Times New Roman"/>
            <w:iCs/>
            <w:noProof/>
            <w:lang w:val="x-none"/>
          </w:rPr>
          <w:t>Приложение № 4 к Документации</w:t>
        </w:r>
        <w:r w:rsidR="00EE2F9C" w:rsidRPr="00EE2F9C">
          <w:rPr>
            <w:rStyle w:val="a3"/>
            <w:rFonts w:ascii="Times New Roman" w:hAnsi="Times New Roman" w:cs="Times New Roman"/>
            <w:iCs/>
            <w:noProof/>
            <w:webHidden/>
            <w:lang w:val="x-none"/>
          </w:rPr>
          <w:tab/>
        </w:r>
        <w:r w:rsidR="00EE2F9C" w:rsidRPr="00EE2F9C">
          <w:rPr>
            <w:rStyle w:val="a3"/>
            <w:rFonts w:ascii="Times New Roman" w:hAnsi="Times New Roman" w:cs="Times New Roman"/>
            <w:iCs/>
            <w:noProof/>
            <w:webHidden/>
            <w:lang w:val="x-none"/>
          </w:rPr>
          <w:fldChar w:fldCharType="begin"/>
        </w:r>
        <w:r w:rsidR="00EE2F9C" w:rsidRPr="00EE2F9C">
          <w:rPr>
            <w:rStyle w:val="a3"/>
            <w:rFonts w:ascii="Times New Roman" w:hAnsi="Times New Roman" w:cs="Times New Roman"/>
            <w:iCs/>
            <w:noProof/>
            <w:webHidden/>
            <w:lang w:val="x-none"/>
          </w:rPr>
          <w:instrText xml:space="preserve"> PAGEREF _Toc24982423 \h </w:instrText>
        </w:r>
        <w:r w:rsidR="00EE2F9C" w:rsidRPr="00EE2F9C">
          <w:rPr>
            <w:rStyle w:val="a3"/>
            <w:rFonts w:ascii="Times New Roman" w:hAnsi="Times New Roman" w:cs="Times New Roman"/>
            <w:iCs/>
            <w:noProof/>
            <w:webHidden/>
            <w:lang w:val="x-none"/>
          </w:rPr>
        </w:r>
        <w:r w:rsidR="00EE2F9C" w:rsidRPr="00EE2F9C">
          <w:rPr>
            <w:rStyle w:val="a3"/>
            <w:rFonts w:ascii="Times New Roman" w:hAnsi="Times New Roman" w:cs="Times New Roman"/>
            <w:iCs/>
            <w:noProof/>
            <w:webHidden/>
            <w:lang w:val="x-none"/>
          </w:rPr>
          <w:fldChar w:fldCharType="separate"/>
        </w:r>
        <w:r w:rsidR="00B75EF1">
          <w:rPr>
            <w:rStyle w:val="a3"/>
            <w:rFonts w:ascii="Times New Roman" w:hAnsi="Times New Roman" w:cs="Times New Roman"/>
            <w:iCs/>
            <w:noProof/>
            <w:webHidden/>
            <w:lang w:val="x-none"/>
          </w:rPr>
          <w:t>46</w:t>
        </w:r>
        <w:r w:rsidR="00EE2F9C" w:rsidRPr="00EE2F9C">
          <w:rPr>
            <w:rStyle w:val="a3"/>
            <w:rFonts w:ascii="Times New Roman" w:hAnsi="Times New Roman" w:cs="Times New Roman"/>
            <w:iCs/>
            <w:noProof/>
            <w:webHidden/>
            <w:lang w:val="x-none"/>
          </w:rPr>
          <w:fldChar w:fldCharType="end"/>
        </w:r>
      </w:hyperlink>
    </w:p>
    <w:p w14:paraId="20D31443" w14:textId="6617DEF8" w:rsidR="00EE2F9C" w:rsidRDefault="00545B61">
      <w:pPr>
        <w:pStyle w:val="1b"/>
        <w:rPr>
          <w:rFonts w:asciiTheme="minorHAnsi" w:eastAsiaTheme="minorEastAsia" w:hAnsiTheme="minorHAnsi" w:cstheme="minorBidi"/>
          <w:b w:val="0"/>
          <w:bCs w:val="0"/>
          <w:caps w:val="0"/>
          <w:noProof/>
          <w:sz w:val="22"/>
          <w:szCs w:val="22"/>
          <w:lang w:eastAsia="ru-RU"/>
        </w:rPr>
      </w:pPr>
      <w:hyperlink w:anchor="_Toc24982426" w:history="1">
        <w:r w:rsidR="00EE2F9C" w:rsidRPr="00EE2F9C">
          <w:rPr>
            <w:rStyle w:val="a3"/>
            <w:rFonts w:ascii="Times New Roman" w:hAnsi="Times New Roman" w:cs="Times New Roman"/>
            <w:iCs/>
            <w:noProof/>
            <w:lang w:val="x-none"/>
          </w:rPr>
          <w:t>Приложение № 5 к Документации</w:t>
        </w:r>
        <w:r w:rsidR="00EE2F9C" w:rsidRPr="00EE2F9C">
          <w:rPr>
            <w:rStyle w:val="a3"/>
            <w:rFonts w:ascii="Times New Roman" w:hAnsi="Times New Roman" w:cs="Times New Roman"/>
            <w:iCs/>
            <w:noProof/>
            <w:webHidden/>
            <w:lang w:val="x-none"/>
          </w:rPr>
          <w:tab/>
        </w:r>
        <w:r w:rsidR="00B0477C">
          <w:rPr>
            <w:rStyle w:val="a3"/>
            <w:rFonts w:ascii="Times New Roman" w:hAnsi="Times New Roman" w:cs="Times New Roman"/>
            <w:iCs/>
            <w:noProof/>
            <w:webHidden/>
          </w:rPr>
          <w:t>61</w:t>
        </w:r>
      </w:hyperlink>
    </w:p>
    <w:p w14:paraId="448C501C"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r w:rsidRPr="00EE2F9C">
        <w:rPr>
          <w:rFonts w:ascii="Times New Roman" w:eastAsia="Times New Roman" w:hAnsi="Times New Roman" w:cs="Times New Roman"/>
          <w:b/>
          <w:bCs/>
          <w:caps/>
          <w:sz w:val="24"/>
          <w:szCs w:val="24"/>
          <w:u w:val="dotted"/>
          <w:lang w:eastAsia="ar-SA"/>
        </w:rPr>
        <w:fldChar w:fldCharType="end"/>
      </w:r>
    </w:p>
    <w:p w14:paraId="55EA2347" w14:textId="77777777" w:rsidR="006C3AEF" w:rsidRPr="005159CA"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color w:val="FF0000"/>
          <w:sz w:val="24"/>
          <w:szCs w:val="24"/>
          <w:u w:val="dotted"/>
          <w:lang w:eastAsia="ar-SA"/>
        </w:rPr>
      </w:pPr>
    </w:p>
    <w:p w14:paraId="12584438"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3DE19F"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405835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28BFCF1"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F7371B6"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ADE0385"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239EC3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6FCB3"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9B94442"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37C5AA9" w14:textId="77777777" w:rsidR="006C3AEF" w:rsidRP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4AEF890" w14:textId="77777777" w:rsidR="006C3AEF" w:rsidRDefault="006C3AEF"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78266D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70AFCDE5"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37AC63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125DA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3A0BD2B"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885F61C"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63F61B3"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93B51E" w14:textId="77777777" w:rsidR="00117F65" w:rsidRDefault="00117F65"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598165D"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69EDF28"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E3AE30" w14:textId="77777777" w:rsidR="00DC4360" w:rsidRDefault="00DC4360"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249E4B2B"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B68164"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F8ED230"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052254C2" w14:textId="77777777" w:rsidR="00D812CC" w:rsidRDefault="00D812C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11A3760"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35CB0763"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48E72C91"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67A59B14" w14:textId="77777777" w:rsidR="007C27A4" w:rsidRDefault="007C27A4"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73B3764"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15C8CB1A" w14:textId="77777777" w:rsidR="00B0267C" w:rsidRDefault="00B0267C" w:rsidP="006C3AEF">
      <w:pPr>
        <w:tabs>
          <w:tab w:val="left" w:pos="425"/>
          <w:tab w:val="left" w:pos="567"/>
          <w:tab w:val="left" w:pos="709"/>
        </w:tabs>
        <w:suppressAutoHyphens/>
        <w:spacing w:after="0" w:line="240" w:lineRule="auto"/>
        <w:rPr>
          <w:rFonts w:ascii="Times New Roman" w:eastAsia="Times New Roman" w:hAnsi="Times New Roman" w:cs="Times New Roman"/>
          <w:b/>
          <w:bCs/>
          <w:caps/>
          <w:sz w:val="24"/>
          <w:szCs w:val="24"/>
          <w:u w:val="dotted"/>
          <w:lang w:eastAsia="ar-SA"/>
        </w:rPr>
      </w:pPr>
    </w:p>
    <w:p w14:paraId="53245AC4" w14:textId="77777777" w:rsidR="006C3AEF" w:rsidRPr="00150866" w:rsidRDefault="006C3AEF" w:rsidP="00117A8B">
      <w:pPr>
        <w:pStyle w:val="a4"/>
        <w:keepNext/>
        <w:keepLines/>
        <w:numPr>
          <w:ilvl w:val="0"/>
          <w:numId w:val="28"/>
        </w:numPr>
        <w:spacing w:before="240"/>
        <w:jc w:val="center"/>
        <w:outlineLvl w:val="0"/>
        <w:rPr>
          <w:b/>
          <w:bCs/>
          <w:szCs w:val="28"/>
        </w:rPr>
      </w:pPr>
      <w:bookmarkStart w:id="125" w:name="_Toc366761027"/>
      <w:bookmarkStart w:id="126" w:name="_Toc24982387"/>
      <w:r w:rsidRPr="00150866">
        <w:rPr>
          <w:b/>
          <w:bCs/>
          <w:szCs w:val="28"/>
        </w:rPr>
        <w:lastRenderedPageBreak/>
        <w:t>Термины и определения</w:t>
      </w:r>
      <w:bookmarkEnd w:id="125"/>
      <w:bookmarkEnd w:id="126"/>
    </w:p>
    <w:p w14:paraId="34BB057E" w14:textId="77777777" w:rsidR="00EC2D0E" w:rsidRDefault="00EC2D0E" w:rsidP="006C3AEF">
      <w:pPr>
        <w:tabs>
          <w:tab w:val="left" w:pos="425"/>
          <w:tab w:val="left" w:pos="567"/>
          <w:tab w:val="left" w:pos="709"/>
          <w:tab w:val="left" w:pos="851"/>
        </w:tabs>
        <w:suppressAutoHyphens/>
        <w:spacing w:after="0" w:line="240" w:lineRule="auto"/>
        <w:contextualSpacing/>
        <w:jc w:val="both"/>
        <w:rPr>
          <w:rFonts w:ascii="Times New Roman" w:hAnsi="Times New Roman" w:cs="Times New Roman"/>
          <w:b/>
          <w:sz w:val="24"/>
          <w:szCs w:val="24"/>
        </w:rPr>
      </w:pPr>
    </w:p>
    <w:p w14:paraId="05CE8905" w14:textId="77777777" w:rsidR="00A97012" w:rsidRPr="00AF6C0A" w:rsidRDefault="00A97012" w:rsidP="00A97012">
      <w:pPr>
        <w:suppressAutoHyphens/>
        <w:spacing w:after="0" w:line="240" w:lineRule="auto"/>
        <w:jc w:val="both"/>
        <w:rPr>
          <w:rFonts w:ascii="Times New Roman" w:eastAsia="Times New Roman" w:hAnsi="Times New Roman"/>
          <w:b/>
          <w:bCs/>
          <w:sz w:val="24"/>
          <w:szCs w:val="24"/>
          <w:lang w:eastAsia="ar-SA"/>
        </w:rPr>
      </w:pPr>
      <w:bookmarkStart w:id="127" w:name="_Toc366761028"/>
      <w:r w:rsidRPr="00AF6C0A">
        <w:rPr>
          <w:rFonts w:ascii="Times New Roman" w:eastAsia="Times New Roman" w:hAnsi="Times New Roman"/>
          <w:b/>
          <w:bCs/>
          <w:sz w:val="24"/>
          <w:szCs w:val="24"/>
          <w:lang w:eastAsia="ar-SA"/>
        </w:rPr>
        <w:t>Заказчик (также по тексту – Покупатель)</w:t>
      </w:r>
      <w:r w:rsidRPr="00AF6C0A">
        <w:rPr>
          <w:rFonts w:ascii="Times New Roman" w:eastAsia="Times New Roman" w:hAnsi="Times New Roman"/>
          <w:bCs/>
          <w:sz w:val="24"/>
          <w:szCs w:val="24"/>
          <w:lang w:eastAsia="ar-SA"/>
        </w:rPr>
        <w:t xml:space="preserve"> – </w:t>
      </w:r>
      <w:r w:rsidRPr="00AF6C0A">
        <w:rPr>
          <w:rFonts w:ascii="Times New Roman" w:hAnsi="Times New Roman"/>
          <w:sz w:val="24"/>
          <w:szCs w:val="24"/>
        </w:rPr>
        <w:t>Акционерное общество «</w:t>
      </w:r>
      <w:proofErr w:type="spellStart"/>
      <w:r w:rsidRPr="00AF6C0A">
        <w:rPr>
          <w:rFonts w:ascii="Times New Roman" w:hAnsi="Times New Roman"/>
          <w:sz w:val="24"/>
          <w:szCs w:val="24"/>
        </w:rPr>
        <w:t>Мурманэнергосбыт</w:t>
      </w:r>
      <w:proofErr w:type="spellEnd"/>
      <w:r w:rsidRPr="00AF6C0A">
        <w:rPr>
          <w:rFonts w:ascii="Times New Roman" w:hAnsi="Times New Roman"/>
          <w:sz w:val="24"/>
          <w:szCs w:val="24"/>
        </w:rPr>
        <w:t>» (АО «МЭС»)</w:t>
      </w:r>
      <w:r w:rsidRPr="00AF6C0A">
        <w:rPr>
          <w:rFonts w:ascii="Times New Roman" w:eastAsia="Times New Roman" w:hAnsi="Times New Roman"/>
          <w:bCs/>
          <w:sz w:val="24"/>
          <w:szCs w:val="24"/>
          <w:lang w:eastAsia="ar-SA"/>
        </w:rPr>
        <w:t>.</w:t>
      </w:r>
    </w:p>
    <w:p w14:paraId="5F6B3AEA" w14:textId="77777777" w:rsidR="00A97012" w:rsidRPr="00AF6C0A" w:rsidRDefault="00A97012" w:rsidP="00A97012">
      <w:pPr>
        <w:spacing w:after="0" w:line="240" w:lineRule="auto"/>
        <w:jc w:val="both"/>
        <w:rPr>
          <w:rFonts w:ascii="Times New Roman" w:hAnsi="Times New Roman"/>
          <w:b/>
          <w:bCs/>
          <w:sz w:val="24"/>
          <w:szCs w:val="24"/>
        </w:rPr>
      </w:pPr>
    </w:p>
    <w:p w14:paraId="2FC00265" w14:textId="77777777" w:rsidR="00A97012" w:rsidRDefault="00A97012" w:rsidP="00A97012">
      <w:pPr>
        <w:spacing w:after="0" w:line="240" w:lineRule="auto"/>
        <w:jc w:val="both"/>
        <w:rPr>
          <w:rFonts w:ascii="Times New Roman" w:hAnsi="Times New Roman"/>
          <w:sz w:val="24"/>
          <w:szCs w:val="24"/>
        </w:rPr>
      </w:pPr>
      <w:r w:rsidRPr="00C4390B">
        <w:rPr>
          <w:rFonts w:ascii="Times New Roman" w:hAnsi="Times New Roman"/>
          <w:b/>
          <w:bCs/>
          <w:sz w:val="24"/>
          <w:szCs w:val="24"/>
        </w:rPr>
        <w:t>Участник закупки</w:t>
      </w:r>
      <w:r w:rsidRPr="00C4390B">
        <w:rPr>
          <w:rFonts w:ascii="Times New Roman" w:hAnsi="Times New Roman"/>
          <w:sz w:val="24"/>
          <w:szCs w:val="24"/>
        </w:rPr>
        <w:t xml:space="preserve"> – </w:t>
      </w:r>
      <w:r w:rsidRPr="00063C7C">
        <w:rPr>
          <w:rFonts w:ascii="Times New Roman" w:hAnsi="Times New Roman"/>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742898EE" w14:textId="77777777" w:rsidR="00A97012" w:rsidRPr="00C4390B" w:rsidRDefault="00A97012" w:rsidP="00A97012">
      <w:pPr>
        <w:spacing w:after="0" w:line="240" w:lineRule="auto"/>
        <w:jc w:val="both"/>
        <w:rPr>
          <w:rFonts w:ascii="Times New Roman" w:hAnsi="Times New Roman"/>
          <w:b/>
          <w:bCs/>
          <w:sz w:val="24"/>
          <w:szCs w:val="24"/>
        </w:rPr>
      </w:pPr>
    </w:p>
    <w:p w14:paraId="547FE429"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r w:rsidRPr="002D71EB">
        <w:rPr>
          <w:rFonts w:ascii="Times New Roman" w:hAnsi="Times New Roman"/>
          <w:b/>
          <w:bCs/>
          <w:sz w:val="24"/>
          <w:szCs w:val="24"/>
        </w:rPr>
        <w:t xml:space="preserve">Поставщик </w:t>
      </w:r>
      <w:r w:rsidRPr="00C4390B">
        <w:rPr>
          <w:rFonts w:ascii="Times New Roman" w:hAnsi="Times New Roman"/>
          <w:sz w:val="24"/>
          <w:szCs w:val="24"/>
        </w:rPr>
        <w:t>– Победитель либо иное лицо, с которым заключается Договор в соответствии с п. 4.1</w:t>
      </w:r>
      <w:r>
        <w:rPr>
          <w:rFonts w:ascii="Times New Roman" w:hAnsi="Times New Roman"/>
          <w:sz w:val="24"/>
          <w:szCs w:val="24"/>
        </w:rPr>
        <w:t>0</w:t>
      </w:r>
      <w:r w:rsidRPr="00C4390B">
        <w:rPr>
          <w:rFonts w:ascii="Times New Roman" w:hAnsi="Times New Roman"/>
          <w:sz w:val="24"/>
          <w:szCs w:val="24"/>
        </w:rPr>
        <w:t>.</w:t>
      </w:r>
      <w:r>
        <w:rPr>
          <w:rFonts w:ascii="Times New Roman" w:hAnsi="Times New Roman"/>
          <w:sz w:val="24"/>
          <w:szCs w:val="24"/>
        </w:rPr>
        <w:t>3</w:t>
      </w:r>
      <w:r w:rsidRPr="00C4390B">
        <w:rPr>
          <w:rFonts w:ascii="Times New Roman" w:hAnsi="Times New Roman"/>
          <w:sz w:val="24"/>
          <w:szCs w:val="24"/>
        </w:rPr>
        <w:t>. Документации.</w:t>
      </w:r>
    </w:p>
    <w:p w14:paraId="4960E2EB"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4EE2C09" w14:textId="77777777" w:rsidR="00A97012"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b/>
          <w:bCs/>
          <w:sz w:val="24"/>
          <w:szCs w:val="24"/>
          <w:lang w:eastAsia="ar-SA"/>
        </w:rPr>
        <w:t>Комиссия по закупке</w:t>
      </w:r>
      <w:r w:rsidRPr="00C4390B">
        <w:rPr>
          <w:rFonts w:ascii="Times New Roman" w:eastAsia="Times New Roman" w:hAnsi="Times New Roman"/>
          <w:bCs/>
          <w:sz w:val="24"/>
          <w:szCs w:val="24"/>
          <w:lang w:eastAsia="ar-SA"/>
        </w:rPr>
        <w:t xml:space="preserve"> – коллегиальный орган, сформированный для организации и проведения </w:t>
      </w:r>
      <w:r>
        <w:rPr>
          <w:rFonts w:ascii="Times New Roman" w:eastAsia="Times New Roman" w:hAnsi="Times New Roman"/>
          <w:bCs/>
          <w:sz w:val="24"/>
          <w:szCs w:val="24"/>
          <w:lang w:eastAsia="ar-SA"/>
        </w:rPr>
        <w:t>конкурентных переговоров</w:t>
      </w:r>
      <w:r w:rsidRPr="006C3AEF">
        <w:rPr>
          <w:rFonts w:ascii="Times New Roman" w:eastAsia="Times New Roman" w:hAnsi="Times New Roman" w:cs="Times New Roman"/>
          <w:sz w:val="24"/>
          <w:szCs w:val="24"/>
          <w:lang w:eastAsia="ar-SA"/>
        </w:rPr>
        <w:t>.</w:t>
      </w:r>
    </w:p>
    <w:p w14:paraId="601C26DD"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330BE512" w14:textId="77777777" w:rsidR="00A97012" w:rsidRPr="00B761B9"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214247">
        <w:rPr>
          <w:rFonts w:ascii="Times New Roman" w:eastAsia="Times New Roman" w:hAnsi="Times New Roman" w:cs="Times New Roman"/>
          <w:b/>
          <w:sz w:val="24"/>
          <w:szCs w:val="24"/>
          <w:lang w:eastAsia="ar-SA"/>
        </w:rPr>
        <w:t xml:space="preserve">Конкурентные переговоры - </w:t>
      </w:r>
      <w:r w:rsidRPr="00214247">
        <w:rPr>
          <w:rFonts w:ascii="Times New Roman" w:eastAsia="Times New Roman" w:hAnsi="Times New Roman" w:cs="Times New Roman"/>
          <w:sz w:val="24"/>
          <w:szCs w:val="24"/>
          <w:lang w:eastAsia="ar-SA"/>
        </w:rPr>
        <w:t>конкурентн</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b/>
          <w:sz w:val="24"/>
          <w:szCs w:val="24"/>
          <w:lang w:eastAsia="ar-SA"/>
        </w:rPr>
        <w:t xml:space="preserve"> </w:t>
      </w:r>
      <w:r w:rsidRPr="00214247">
        <w:rPr>
          <w:rFonts w:ascii="Times New Roman" w:eastAsia="Times New Roman" w:hAnsi="Times New Roman" w:cs="Times New Roman"/>
          <w:sz w:val="24"/>
          <w:szCs w:val="24"/>
          <w:lang w:eastAsia="ar-SA"/>
        </w:rPr>
        <w:t>закупк</w:t>
      </w:r>
      <w:r>
        <w:rPr>
          <w:rFonts w:ascii="Times New Roman" w:eastAsia="Times New Roman" w:hAnsi="Times New Roman" w:cs="Times New Roman"/>
          <w:sz w:val="24"/>
          <w:szCs w:val="24"/>
          <w:lang w:eastAsia="ar-SA"/>
        </w:rPr>
        <w:t>а</w:t>
      </w:r>
      <w:r w:rsidRPr="00214247">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 xml:space="preserve"> не являющаяся торгами,</w:t>
      </w:r>
      <w:r w:rsidRPr="00214247">
        <w:rPr>
          <w:rFonts w:ascii="Times New Roman" w:eastAsia="Times New Roman" w:hAnsi="Times New Roman" w:cs="Times New Roman"/>
          <w:sz w:val="24"/>
          <w:szCs w:val="24"/>
          <w:lang w:eastAsia="ar-SA"/>
        </w:rPr>
        <w:t xml:space="preserve"> котор</w:t>
      </w:r>
      <w:r>
        <w:rPr>
          <w:rFonts w:ascii="Times New Roman" w:eastAsia="Times New Roman" w:hAnsi="Times New Roman" w:cs="Times New Roman"/>
          <w:sz w:val="24"/>
          <w:szCs w:val="24"/>
          <w:lang w:eastAsia="ar-SA"/>
        </w:rPr>
        <w:t>ая</w:t>
      </w:r>
      <w:r w:rsidRPr="00214247">
        <w:rPr>
          <w:rFonts w:ascii="Times New Roman" w:eastAsia="Times New Roman" w:hAnsi="Times New Roman" w:cs="Times New Roman"/>
          <w:sz w:val="24"/>
          <w:szCs w:val="24"/>
          <w:lang w:eastAsia="ar-SA"/>
        </w:rPr>
        <w:t xml:space="preserve"> применяется в случае, если необходимо провести переговоры с Участниками закупки, если предметом договора является поставка и/или перевозка мазута топочного или флотского,</w:t>
      </w:r>
      <w:r>
        <w:rPr>
          <w:rFonts w:ascii="Times New Roman" w:eastAsia="Times New Roman" w:hAnsi="Times New Roman" w:cs="Times New Roman"/>
          <w:sz w:val="24"/>
          <w:szCs w:val="24"/>
          <w:lang w:eastAsia="ar-SA"/>
        </w:rPr>
        <w:t xml:space="preserve"> дизельного топлива для котельных, поставка</w:t>
      </w:r>
      <w:r w:rsidRPr="00214247">
        <w:rPr>
          <w:rFonts w:ascii="Times New Roman" w:eastAsia="Times New Roman" w:hAnsi="Times New Roman" w:cs="Times New Roman"/>
          <w:sz w:val="24"/>
          <w:szCs w:val="24"/>
          <w:lang w:eastAsia="ar-SA"/>
        </w:rPr>
        <w:t xml:space="preserve"> угля, </w:t>
      </w:r>
      <w:r>
        <w:rPr>
          <w:rFonts w:ascii="Times New Roman" w:eastAsia="Times New Roman" w:hAnsi="Times New Roman" w:cs="Times New Roman"/>
          <w:sz w:val="24"/>
          <w:szCs w:val="24"/>
          <w:lang w:eastAsia="ar-SA"/>
        </w:rPr>
        <w:t>и (или)</w:t>
      </w:r>
      <w:r w:rsidRPr="0021424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оказание услуг по организации перевалки, технологического накопления (хранения) угля, </w:t>
      </w:r>
      <w:r w:rsidRPr="00214247">
        <w:rPr>
          <w:rFonts w:ascii="Times New Roman" w:eastAsia="Times New Roman" w:hAnsi="Times New Roman" w:cs="Times New Roman"/>
          <w:sz w:val="24"/>
          <w:szCs w:val="24"/>
          <w:lang w:eastAsia="ar-SA"/>
        </w:rPr>
        <w:t>оказание финансовых услуг по предоставлению кредитных средств</w:t>
      </w:r>
      <w:r>
        <w:rPr>
          <w:rFonts w:ascii="Times New Roman" w:eastAsia="Times New Roman" w:hAnsi="Times New Roman" w:cs="Times New Roman"/>
          <w:sz w:val="24"/>
          <w:szCs w:val="24"/>
          <w:lang w:eastAsia="ar-SA"/>
        </w:rPr>
        <w:t xml:space="preserve">, </w:t>
      </w:r>
      <w:r w:rsidRPr="00A3340D">
        <w:rPr>
          <w:rFonts w:ascii="Times New Roman" w:eastAsia="Times New Roman" w:hAnsi="Times New Roman"/>
          <w:sz w:val="24"/>
          <w:szCs w:val="24"/>
          <w:lang w:eastAsia="ar-SA"/>
        </w:rPr>
        <w:t>услуг по предоставлению финансовой аренды (лизинг).</w:t>
      </w:r>
    </w:p>
    <w:p w14:paraId="6A5FB5E2" w14:textId="77777777" w:rsidR="00A97012" w:rsidRPr="006C3AEF" w:rsidRDefault="00A97012" w:rsidP="00A9701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14:paraId="74D190D7"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Извещение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информация о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Pr>
          <w:rFonts w:ascii="Times New Roman" w:eastAsia="Times New Roman" w:hAnsi="Times New Roman"/>
          <w:bCs/>
          <w:sz w:val="24"/>
          <w:szCs w:val="24"/>
          <w:lang w:eastAsia="ar-SA"/>
        </w:rPr>
        <w:t>размещаемая</w:t>
      </w:r>
      <w:r w:rsidRPr="00C4390B">
        <w:rPr>
          <w:rFonts w:ascii="Times New Roman" w:eastAsia="Times New Roman" w:hAnsi="Times New Roman"/>
          <w:bCs/>
          <w:sz w:val="24"/>
          <w:szCs w:val="24"/>
          <w:lang w:eastAsia="ar-SA"/>
        </w:rPr>
        <w:t xml:space="preserve"> в единой информационной системе в сфере закупок товаров, работ, услуг.</w:t>
      </w:r>
    </w:p>
    <w:p w14:paraId="26AE7DF8"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0F23624C" w14:textId="77777777" w:rsidR="00A97012" w:rsidRPr="00C4390B" w:rsidRDefault="00A97012" w:rsidP="00A97012">
      <w:pPr>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bCs/>
          <w:sz w:val="24"/>
          <w:szCs w:val="24"/>
          <w:lang w:eastAsia="ar-SA"/>
        </w:rPr>
        <w:t xml:space="preserve">Документация о проведении </w:t>
      </w:r>
      <w:r>
        <w:rPr>
          <w:rFonts w:ascii="Times New Roman" w:eastAsia="Times New Roman" w:hAnsi="Times New Roman"/>
          <w:b/>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 документация, содержащая сведения о предмете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об условиях участия и правилах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подготовки, оформления и подачи заявок на участие в </w:t>
      </w:r>
      <w:r>
        <w:rPr>
          <w:rFonts w:ascii="Times New Roman" w:eastAsia="Times New Roman" w:hAnsi="Times New Roman"/>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процедурах проведения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правилах выбора победителя, а также об условиях заключаемого по результатам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Договора. Документация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bCs/>
          <w:sz w:val="24"/>
          <w:szCs w:val="24"/>
          <w:lang w:eastAsia="ar-SA"/>
        </w:rPr>
        <w:t xml:space="preserve"> (далее – Документация) размещается в единой информационной системе в сфере закупок товаров, работ, услуг</w:t>
      </w:r>
      <w:r w:rsidRPr="00C4390B">
        <w:rPr>
          <w:rFonts w:ascii="Times New Roman" w:eastAsia="Times New Roman" w:hAnsi="Times New Roman"/>
          <w:sz w:val="24"/>
          <w:szCs w:val="24"/>
          <w:lang w:eastAsia="ar-SA"/>
        </w:rPr>
        <w:t xml:space="preserve"> одновременно с размещением на указанном сайте извещения о проведении </w:t>
      </w:r>
      <w:r>
        <w:rPr>
          <w:rFonts w:ascii="Times New Roman" w:eastAsia="Times New Roman" w:hAnsi="Times New Roman"/>
          <w:bCs/>
          <w:sz w:val="24"/>
          <w:szCs w:val="24"/>
          <w:lang w:eastAsia="ar-SA"/>
        </w:rPr>
        <w:t>конкурентных переговоров</w:t>
      </w:r>
      <w:r w:rsidRPr="00C4390B">
        <w:rPr>
          <w:rFonts w:ascii="Times New Roman" w:eastAsia="Times New Roman" w:hAnsi="Times New Roman"/>
          <w:sz w:val="24"/>
          <w:szCs w:val="24"/>
          <w:lang w:eastAsia="ar-SA"/>
        </w:rPr>
        <w:t>.</w:t>
      </w:r>
    </w:p>
    <w:p w14:paraId="5B7EB0DC" w14:textId="77777777" w:rsidR="00A97012" w:rsidRPr="00C4390B" w:rsidRDefault="00A97012" w:rsidP="00A97012">
      <w:pPr>
        <w:suppressAutoHyphens/>
        <w:spacing w:after="0" w:line="240" w:lineRule="auto"/>
        <w:jc w:val="both"/>
        <w:rPr>
          <w:rFonts w:ascii="Times New Roman" w:eastAsia="Times New Roman" w:hAnsi="Times New Roman"/>
          <w:b/>
          <w:bCs/>
          <w:sz w:val="24"/>
          <w:szCs w:val="24"/>
          <w:lang w:eastAsia="ar-SA"/>
        </w:rPr>
      </w:pPr>
    </w:p>
    <w:p w14:paraId="2653CB0E" w14:textId="77777777" w:rsidR="00A97012" w:rsidRPr="00C4390B" w:rsidRDefault="00A97012" w:rsidP="00A97012">
      <w:pPr>
        <w:suppressAutoHyphens/>
        <w:spacing w:after="0" w:line="240" w:lineRule="auto"/>
        <w:jc w:val="both"/>
        <w:rPr>
          <w:rFonts w:ascii="Times New Roman" w:eastAsia="Times New Roman" w:hAnsi="Times New Roman"/>
          <w:bCs/>
          <w:sz w:val="24"/>
          <w:szCs w:val="24"/>
          <w:lang w:eastAsia="ar-SA"/>
        </w:rPr>
      </w:pPr>
      <w:r w:rsidRPr="00C4390B">
        <w:rPr>
          <w:rFonts w:ascii="Times New Roman" w:eastAsia="Times New Roman" w:hAnsi="Times New Roman"/>
          <w:b/>
          <w:bCs/>
          <w:sz w:val="24"/>
          <w:szCs w:val="24"/>
          <w:lang w:eastAsia="ar-SA"/>
        </w:rPr>
        <w:t xml:space="preserve">Заявка на участие в </w:t>
      </w:r>
      <w:r>
        <w:rPr>
          <w:rFonts w:ascii="Times New Roman" w:eastAsia="Times New Roman" w:hAnsi="Times New Roman"/>
          <w:b/>
          <w:bCs/>
          <w:sz w:val="24"/>
          <w:szCs w:val="24"/>
          <w:lang w:eastAsia="ar-SA"/>
        </w:rPr>
        <w:t>конкурентных переговорах</w:t>
      </w:r>
      <w:r w:rsidRPr="00C4390B">
        <w:rPr>
          <w:rFonts w:ascii="Times New Roman" w:eastAsia="Times New Roman" w:hAnsi="Times New Roman"/>
          <w:bCs/>
          <w:sz w:val="24"/>
          <w:szCs w:val="24"/>
          <w:lang w:eastAsia="ar-SA"/>
        </w:rPr>
        <w:t xml:space="preserve"> </w:t>
      </w:r>
      <w:r w:rsidRPr="00C4390B">
        <w:rPr>
          <w:rFonts w:ascii="Times New Roman" w:eastAsia="Times New Roman" w:hAnsi="Times New Roman"/>
          <w:b/>
          <w:bCs/>
          <w:sz w:val="24"/>
          <w:szCs w:val="24"/>
          <w:lang w:eastAsia="ar-SA"/>
        </w:rPr>
        <w:t xml:space="preserve">(также по тексту – заявка) </w:t>
      </w:r>
      <w:r w:rsidRPr="00C4390B">
        <w:rPr>
          <w:rFonts w:ascii="Times New Roman" w:eastAsia="Times New Roman" w:hAnsi="Times New Roman"/>
          <w:bCs/>
          <w:sz w:val="24"/>
          <w:szCs w:val="24"/>
          <w:lang w:eastAsia="ar-SA"/>
        </w:rPr>
        <w:t>– комплект документов,</w:t>
      </w:r>
      <w:r w:rsidR="00846356">
        <w:rPr>
          <w:rFonts w:ascii="Times New Roman" w:eastAsia="Times New Roman" w:hAnsi="Times New Roman"/>
          <w:bCs/>
          <w:sz w:val="24"/>
          <w:szCs w:val="24"/>
          <w:lang w:eastAsia="ar-SA"/>
        </w:rPr>
        <w:t xml:space="preserve"> </w:t>
      </w:r>
      <w:r w:rsidRPr="00C4390B">
        <w:rPr>
          <w:rFonts w:ascii="Times New Roman" w:eastAsia="Times New Roman" w:hAnsi="Times New Roman"/>
          <w:bCs/>
          <w:sz w:val="24"/>
          <w:szCs w:val="24"/>
          <w:lang w:eastAsia="ar-SA"/>
        </w:rPr>
        <w:t>содержащий письменное предложение Участника закупки, направленный Заказчику по форме и в порядке, установленным Документацией.</w:t>
      </w:r>
    </w:p>
    <w:p w14:paraId="77A19779" w14:textId="77777777" w:rsidR="00A97012" w:rsidRPr="00C4390B" w:rsidRDefault="00A97012" w:rsidP="00A97012">
      <w:pPr>
        <w:suppressAutoHyphens/>
        <w:spacing w:after="0" w:line="240" w:lineRule="auto"/>
        <w:jc w:val="both"/>
        <w:rPr>
          <w:rFonts w:ascii="Times New Roman" w:eastAsia="Times New Roman" w:hAnsi="Times New Roman"/>
          <w:b/>
          <w:sz w:val="24"/>
          <w:szCs w:val="24"/>
          <w:lang w:eastAsia="ar-SA"/>
        </w:rPr>
      </w:pPr>
    </w:p>
    <w:p w14:paraId="0D3CF06D" w14:textId="77777777" w:rsidR="00A97012" w:rsidRPr="00C4390B" w:rsidRDefault="00A97012" w:rsidP="00A97012">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Единая информационная система</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в сфере закупок товаров, работ, услуг для обеспечения государственных и муниципальных нужд</w:t>
      </w:r>
      <w:r w:rsidRPr="00C4390B">
        <w:rPr>
          <w:rFonts w:ascii="Times New Roman" w:eastAsia="Times New Roman" w:hAnsi="Times New Roman"/>
          <w:sz w:val="24"/>
          <w:szCs w:val="24"/>
          <w:lang w:eastAsia="ar-SA"/>
        </w:rPr>
        <w:t xml:space="preserve"> (</w:t>
      </w:r>
      <w:hyperlink r:id="rId11" w:history="1">
        <w:r w:rsidRPr="00C4390B">
          <w:rPr>
            <w:rFonts w:ascii="Times New Roman" w:eastAsia="Times New Roman" w:hAnsi="Times New Roman"/>
            <w:color w:val="0000FF"/>
            <w:sz w:val="24"/>
            <w:szCs w:val="24"/>
            <w:u w:val="single"/>
            <w:lang w:val="en-US" w:eastAsia="ar-SA"/>
          </w:rPr>
          <w:t>www</w:t>
        </w:r>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zakupki</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gov</w:t>
        </w:r>
        <w:proofErr w:type="spellEnd"/>
        <w:r w:rsidRPr="00C4390B">
          <w:rPr>
            <w:rFonts w:ascii="Times New Roman" w:eastAsia="Times New Roman" w:hAnsi="Times New Roman"/>
            <w:color w:val="0000FF"/>
            <w:sz w:val="24"/>
            <w:szCs w:val="24"/>
            <w:u w:val="single"/>
            <w:lang w:eastAsia="ar-SA"/>
          </w:rPr>
          <w:t>.</w:t>
        </w:r>
        <w:proofErr w:type="spellStart"/>
        <w:r w:rsidRPr="00C4390B">
          <w:rPr>
            <w:rFonts w:ascii="Times New Roman" w:eastAsia="Times New Roman" w:hAnsi="Times New Roman"/>
            <w:color w:val="0000FF"/>
            <w:sz w:val="24"/>
            <w:szCs w:val="24"/>
            <w:u w:val="single"/>
            <w:lang w:val="en-US" w:eastAsia="ar-SA"/>
          </w:rPr>
          <w:t>ru</w:t>
        </w:r>
        <w:proofErr w:type="spellEnd"/>
      </w:hyperlink>
      <w:r w:rsidRPr="00C4390B">
        <w:rPr>
          <w:rFonts w:ascii="Times New Roman" w:eastAsia="Times New Roman" w:hAnsi="Times New Roman"/>
          <w:sz w:val="24"/>
          <w:szCs w:val="24"/>
          <w:lang w:eastAsia="ar-SA"/>
        </w:rPr>
        <w:t>)</w:t>
      </w:r>
      <w:r w:rsidRPr="00C4390B">
        <w:rPr>
          <w:rFonts w:ascii="Times New Roman" w:eastAsia="Times New Roman" w:hAnsi="Times New Roman"/>
          <w:b/>
          <w:color w:val="FF0000"/>
          <w:sz w:val="24"/>
          <w:szCs w:val="24"/>
          <w:lang w:eastAsia="ar-SA"/>
        </w:rPr>
        <w:t xml:space="preserve"> </w:t>
      </w:r>
      <w:r w:rsidRPr="00C4390B">
        <w:rPr>
          <w:rFonts w:ascii="Times New Roman" w:eastAsia="Times New Roman" w:hAnsi="Times New Roman"/>
          <w:b/>
          <w:sz w:val="24"/>
          <w:szCs w:val="24"/>
          <w:lang w:eastAsia="ar-SA"/>
        </w:rPr>
        <w:t xml:space="preserve">(также по тексту  - единая информационная система в сфере закупок товаров, работ, услуг, единая информационная </w:t>
      </w:r>
      <w:r w:rsidRPr="00B357DC">
        <w:rPr>
          <w:rFonts w:ascii="Times New Roman" w:eastAsia="Times New Roman" w:hAnsi="Times New Roman"/>
          <w:b/>
          <w:sz w:val="24"/>
          <w:szCs w:val="24"/>
          <w:lang w:eastAsia="ar-SA"/>
        </w:rPr>
        <w:t>система (ЕИС)) –</w:t>
      </w:r>
      <w:r w:rsidRPr="00B357DC">
        <w:rPr>
          <w:rFonts w:ascii="Times New Roman" w:eastAsia="Times New Roman" w:hAnsi="Times New Roman"/>
          <w:sz w:val="24"/>
          <w:szCs w:val="24"/>
          <w:lang w:eastAsia="ar-SA"/>
        </w:rPr>
        <w:t xml:space="preserve"> информация и документы в соответствии с требованиями Федерального закона от 18.07.2011 № 223-ФЗ «О закупках товаров, работ, услуг отдельными видами юридических лиц» размещаются</w:t>
      </w:r>
      <w:r w:rsidRPr="00C4390B">
        <w:rPr>
          <w:rFonts w:ascii="Times New Roman" w:eastAsia="Times New Roman" w:hAnsi="Times New Roman"/>
          <w:sz w:val="24"/>
          <w:szCs w:val="24"/>
          <w:lang w:eastAsia="ar-SA"/>
        </w:rPr>
        <w:t xml:space="preserve"> в единой информационной системе в сфере закупок товаров, работ, услуг</w:t>
      </w:r>
      <w:r w:rsidRPr="00C4390B">
        <w:rPr>
          <w:rFonts w:ascii="Times New Roman" w:eastAsia="Times New Roman" w:hAnsi="Times New Roman"/>
          <w:color w:val="FF0000"/>
          <w:sz w:val="24"/>
          <w:szCs w:val="24"/>
          <w:lang w:eastAsia="ar-SA"/>
        </w:rPr>
        <w:t xml:space="preserve"> </w:t>
      </w:r>
      <w:r w:rsidRPr="00C4390B">
        <w:rPr>
          <w:rFonts w:ascii="Times New Roman" w:eastAsia="Times New Roman" w:hAnsi="Times New Roman"/>
          <w:sz w:val="24"/>
          <w:szCs w:val="24"/>
          <w:lang w:eastAsia="ar-SA"/>
        </w:rPr>
        <w:t xml:space="preserve">для обеспечения государственных и муниципальных нужд. </w:t>
      </w:r>
    </w:p>
    <w:p w14:paraId="75E035A0" w14:textId="77777777" w:rsidR="00A97012" w:rsidRDefault="00A97012" w:rsidP="00A97012">
      <w:pPr>
        <w:suppressAutoHyphens/>
        <w:spacing w:after="120" w:line="240" w:lineRule="auto"/>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течение более чем одного рабочего дня, информация, подлежащая размещению в единой </w:t>
      </w:r>
      <w:r w:rsidRPr="00C4390B">
        <w:rPr>
          <w:rFonts w:ascii="Times New Roman" w:eastAsia="Times New Roman" w:hAnsi="Times New Roman"/>
          <w:sz w:val="24"/>
          <w:szCs w:val="24"/>
          <w:lang w:eastAsia="ar-SA"/>
        </w:rPr>
        <w:lastRenderedPageBreak/>
        <w:t xml:space="preserve">информационной системе в соответствии с Федеральным законом от </w:t>
      </w:r>
      <w:r w:rsidRPr="00B357DC">
        <w:rPr>
          <w:rFonts w:ascii="Times New Roman" w:eastAsia="Times New Roman" w:hAnsi="Times New Roman"/>
          <w:sz w:val="24"/>
          <w:szCs w:val="24"/>
          <w:lang w:eastAsia="ar-SA"/>
        </w:rPr>
        <w:t>18.07.2011 № 223</w:t>
      </w:r>
      <w:r w:rsidRPr="00C4390B">
        <w:rPr>
          <w:rFonts w:ascii="Times New Roman" w:eastAsia="Times New Roman" w:hAnsi="Times New Roman"/>
          <w:sz w:val="24"/>
          <w:szCs w:val="24"/>
          <w:lang w:eastAsia="ar-SA"/>
        </w:rPr>
        <w:t xml:space="preserve">-ФЗ «О </w:t>
      </w:r>
      <w:r w:rsidRPr="00AF6C0A">
        <w:rPr>
          <w:rFonts w:ascii="Times New Roman" w:eastAsia="Times New Roman" w:hAnsi="Times New Roman"/>
          <w:sz w:val="24"/>
          <w:szCs w:val="24"/>
          <w:lang w:eastAsia="ar-SA"/>
        </w:rPr>
        <w:t xml:space="preserve">закупках товаров, работ, услуг отдельными видами юридических лиц» и Положением о закупке товаров, работ, услуг АО «МЭС» (ИНН 5190907139, ОГРН 1095190009111), размещается Заказчиком на сайте Заказчика </w:t>
      </w:r>
      <w:hyperlink r:id="rId12" w:history="1">
        <w:r w:rsidRPr="00AF6C0A">
          <w:rPr>
            <w:rFonts w:ascii="Times New Roman" w:eastAsia="Times New Roman" w:hAnsi="Times New Roman"/>
            <w:color w:val="0000FF"/>
            <w:sz w:val="24"/>
            <w:szCs w:val="24"/>
            <w:u w:val="single"/>
            <w:lang w:eastAsia="ar-SA"/>
          </w:rPr>
          <w:t>http://www.mures.ru/</w:t>
        </w:r>
      </w:hyperlink>
      <w:r w:rsidRPr="00AF6C0A">
        <w:rPr>
          <w:rFonts w:ascii="Times New Roman" w:eastAsia="Times New Roman" w:hAnsi="Times New Roman"/>
          <w:sz w:val="24"/>
          <w:szCs w:val="24"/>
          <w:lang w:eastAsia="ar-SA"/>
        </w:rPr>
        <w:t xml:space="preserve"> с последующим размещением ее в единой</w:t>
      </w:r>
      <w:r w:rsidRPr="00C4390B">
        <w:rPr>
          <w:rFonts w:ascii="Times New Roman" w:eastAsia="Times New Roman" w:hAnsi="Times New Roman"/>
          <w:sz w:val="24"/>
          <w:szCs w:val="24"/>
          <w:lang w:eastAsia="ar-SA"/>
        </w:rPr>
        <w:t xml:space="preserve">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r w:rsidRPr="00C669C0">
        <w:rPr>
          <w:rFonts w:ascii="Times New Roman" w:eastAsia="Times New Roman" w:hAnsi="Times New Roman" w:cs="Times New Roman"/>
          <w:sz w:val="24"/>
          <w:szCs w:val="24"/>
          <w:lang w:eastAsia="ar-SA"/>
        </w:rPr>
        <w:t>.</w:t>
      </w:r>
    </w:p>
    <w:p w14:paraId="35762586" w14:textId="77777777" w:rsidR="00091F1C" w:rsidRDefault="006C3AEF" w:rsidP="00117A8B">
      <w:pPr>
        <w:pStyle w:val="a4"/>
        <w:keepNext/>
        <w:keepLines/>
        <w:numPr>
          <w:ilvl w:val="0"/>
          <w:numId w:val="28"/>
        </w:numPr>
        <w:tabs>
          <w:tab w:val="clear" w:pos="425"/>
          <w:tab w:val="left" w:pos="426"/>
        </w:tabs>
        <w:spacing w:before="240"/>
        <w:jc w:val="center"/>
        <w:outlineLvl w:val="0"/>
        <w:rPr>
          <w:b/>
          <w:bCs/>
          <w:szCs w:val="28"/>
        </w:rPr>
      </w:pPr>
      <w:bookmarkStart w:id="128" w:name="_Toc24982388"/>
      <w:r w:rsidRPr="00150866">
        <w:rPr>
          <w:b/>
          <w:bCs/>
          <w:szCs w:val="28"/>
        </w:rPr>
        <w:t>Общие положения</w:t>
      </w:r>
      <w:bookmarkEnd w:id="127"/>
      <w:bookmarkEnd w:id="128"/>
    </w:p>
    <w:p w14:paraId="108A5CD3" w14:textId="77777777" w:rsidR="00A97012" w:rsidRPr="006C3AEF" w:rsidRDefault="00A97012" w:rsidP="00A97012">
      <w:pPr>
        <w:keepNext/>
        <w:keepLines/>
        <w:tabs>
          <w:tab w:val="left" w:leader="underscore" w:pos="0"/>
          <w:tab w:val="left" w:pos="426"/>
          <w:tab w:val="left" w:pos="567"/>
          <w:tab w:val="left" w:pos="851"/>
        </w:tabs>
        <w:suppressAutoHyphens/>
        <w:spacing w:after="0" w:line="240" w:lineRule="auto"/>
        <w:outlineLvl w:val="1"/>
        <w:rPr>
          <w:rFonts w:ascii="Times New Roman" w:eastAsia="Times New Roman" w:hAnsi="Times New Roman" w:cs="Times New Roman"/>
          <w:b/>
          <w:bCs/>
          <w:sz w:val="24"/>
          <w:szCs w:val="26"/>
          <w:lang w:eastAsia="ar-SA"/>
        </w:rPr>
      </w:pPr>
      <w:bookmarkStart w:id="129" w:name="_Toc366762358"/>
      <w:bookmarkStart w:id="130" w:name="_Toc368061873"/>
      <w:bookmarkStart w:id="131" w:name="_Toc368062037"/>
      <w:bookmarkStart w:id="132" w:name="_Toc370824133"/>
      <w:bookmarkStart w:id="133" w:name="_Toc394314155"/>
      <w:bookmarkStart w:id="134" w:name="_Toc410044318"/>
      <w:bookmarkStart w:id="135" w:name="_Toc429079263"/>
      <w:bookmarkStart w:id="136" w:name="_Toc483302508"/>
      <w:bookmarkStart w:id="137" w:name="_Toc483316543"/>
      <w:bookmarkStart w:id="138" w:name="_Toc491095894"/>
      <w:bookmarkStart w:id="139" w:name="_Toc536175352"/>
      <w:bookmarkStart w:id="140" w:name="_Toc536175846"/>
      <w:bookmarkStart w:id="141" w:name="_Toc24982172"/>
      <w:bookmarkStart w:id="142" w:name="_Toc24982389"/>
      <w:r w:rsidRPr="006C3AEF">
        <w:rPr>
          <w:rFonts w:ascii="Times New Roman" w:eastAsia="Times New Roman" w:hAnsi="Times New Roman" w:cs="Times New Roman"/>
          <w:b/>
          <w:bCs/>
          <w:sz w:val="24"/>
          <w:szCs w:val="26"/>
          <w:lang w:eastAsia="ar-SA"/>
        </w:rPr>
        <w:t>2.1. Общие сведения о процедуре проведения</w:t>
      </w:r>
      <w:bookmarkEnd w:id="129"/>
      <w:bookmarkEnd w:id="130"/>
      <w:bookmarkEnd w:id="131"/>
      <w:bookmarkEnd w:id="132"/>
      <w:bookmarkEnd w:id="133"/>
      <w:bookmarkEnd w:id="134"/>
      <w:r w:rsidRPr="006C3AEF">
        <w:rPr>
          <w:rFonts w:ascii="Times New Roman" w:eastAsia="Times New Roman" w:hAnsi="Times New Roman" w:cs="Times New Roman"/>
          <w:b/>
          <w:bCs/>
          <w:sz w:val="24"/>
          <w:szCs w:val="26"/>
          <w:lang w:eastAsia="ar-SA"/>
        </w:rPr>
        <w:t xml:space="preserve"> конкурентных переговоров</w:t>
      </w:r>
      <w:bookmarkEnd w:id="135"/>
      <w:bookmarkEnd w:id="136"/>
      <w:bookmarkEnd w:id="137"/>
      <w:bookmarkEnd w:id="138"/>
      <w:bookmarkEnd w:id="139"/>
      <w:bookmarkEnd w:id="140"/>
      <w:bookmarkEnd w:id="141"/>
      <w:bookmarkEnd w:id="142"/>
    </w:p>
    <w:p w14:paraId="2717C7A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val="x-none" w:eastAsia="x-none"/>
        </w:rPr>
        <w:t>Заказчик извещением о проведении конкуре</w:t>
      </w:r>
      <w:r>
        <w:rPr>
          <w:rFonts w:ascii="Times New Roman" w:eastAsia="Times New Roman" w:hAnsi="Times New Roman" w:cs="Times New Roman"/>
          <w:sz w:val="24"/>
          <w:szCs w:val="24"/>
          <w:lang w:val="x-none" w:eastAsia="x-none"/>
        </w:rPr>
        <w:t xml:space="preserve">нтных переговоров, </w:t>
      </w:r>
      <w:r>
        <w:rPr>
          <w:rFonts w:ascii="Times New Roman" w:eastAsia="Times New Roman" w:hAnsi="Times New Roman" w:cs="Times New Roman"/>
          <w:sz w:val="24"/>
          <w:szCs w:val="24"/>
          <w:lang w:eastAsia="x-none"/>
        </w:rPr>
        <w:t>размещенном</w:t>
      </w:r>
      <w:r w:rsidRPr="006C3AEF">
        <w:rPr>
          <w:rFonts w:ascii="Times New Roman" w:eastAsia="Times New Roman" w:hAnsi="Times New Roman" w:cs="Times New Roman"/>
          <w:sz w:val="24"/>
          <w:szCs w:val="24"/>
          <w:lang w:val="x-none" w:eastAsia="x-none"/>
        </w:rPr>
        <w:t xml:space="preserve"> </w:t>
      </w:r>
      <w:r w:rsidRPr="00C4390B">
        <w:rPr>
          <w:rFonts w:ascii="Times New Roman" w:eastAsia="Times New Roman" w:hAnsi="Times New Roman"/>
          <w:iCs/>
          <w:sz w:val="24"/>
          <w:szCs w:val="28"/>
          <w:lang w:val="x-none" w:eastAsia="ar-SA"/>
        </w:rPr>
        <w:t xml:space="preserve">в </w:t>
      </w:r>
      <w:r w:rsidRPr="0079259A">
        <w:rPr>
          <w:rFonts w:ascii="Times New Roman" w:eastAsia="Times New Roman" w:hAnsi="Times New Roman"/>
          <w:iCs/>
          <w:sz w:val="24"/>
          <w:szCs w:val="28"/>
          <w:lang w:val="x-none" w:eastAsia="ar-SA"/>
        </w:rPr>
        <w:t>ЕИС</w:t>
      </w:r>
      <w:r>
        <w:rPr>
          <w:rFonts w:ascii="Times New Roman" w:eastAsia="Times New Roman" w:hAnsi="Times New Roman"/>
          <w:iCs/>
          <w:sz w:val="24"/>
          <w:szCs w:val="28"/>
          <w:lang w:eastAsia="ar-SA"/>
        </w:rPr>
        <w:t>,</w:t>
      </w:r>
      <w:r w:rsidRPr="006C3AEF">
        <w:rPr>
          <w:rFonts w:ascii="Times New Roman" w:eastAsia="Times New Roman" w:hAnsi="Times New Roman" w:cs="Times New Roman"/>
          <w:sz w:val="24"/>
          <w:szCs w:val="24"/>
          <w:lang w:val="x-none" w:eastAsia="x-none"/>
        </w:rPr>
        <w:t xml:space="preserve"> приглашает заинтересованных лиц к участию </w:t>
      </w:r>
      <w:r w:rsidRPr="006C3AEF">
        <w:rPr>
          <w:rFonts w:ascii="Times New Roman" w:eastAsia="Times New Roman" w:hAnsi="Times New Roman" w:cs="Times New Roman"/>
          <w:iCs/>
          <w:sz w:val="24"/>
          <w:szCs w:val="24"/>
          <w:lang w:val="x-none" w:eastAsia="x-none"/>
        </w:rPr>
        <w:t>в конкурентных переговор</w:t>
      </w:r>
      <w:r>
        <w:rPr>
          <w:rFonts w:ascii="Times New Roman" w:eastAsia="Times New Roman" w:hAnsi="Times New Roman" w:cs="Times New Roman"/>
          <w:iCs/>
          <w:sz w:val="24"/>
          <w:szCs w:val="24"/>
          <w:lang w:eastAsia="x-none"/>
        </w:rPr>
        <w:t>ах</w:t>
      </w:r>
      <w:r w:rsidRPr="006C3AEF">
        <w:rPr>
          <w:rFonts w:ascii="Times New Roman" w:eastAsia="Times New Roman" w:hAnsi="Times New Roman" w:cs="Times New Roman"/>
          <w:sz w:val="24"/>
          <w:szCs w:val="24"/>
          <w:lang w:val="x-none" w:eastAsia="x-none"/>
        </w:rPr>
        <w:t>.</w:t>
      </w:r>
    </w:p>
    <w:p w14:paraId="5652D93C" w14:textId="77777777" w:rsidR="00A97012" w:rsidRPr="00D25408"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2.1.1. </w:t>
      </w:r>
      <w:r w:rsidRPr="00D25408">
        <w:rPr>
          <w:rFonts w:ascii="Times New Roman" w:eastAsia="Times New Roman" w:hAnsi="Times New Roman" w:cs="Times New Roman"/>
          <w:sz w:val="24"/>
          <w:szCs w:val="24"/>
          <w:lang w:eastAsia="ar-SA"/>
        </w:rPr>
        <w:t xml:space="preserve">Предмет </w:t>
      </w:r>
      <w:r w:rsidRPr="006C3AEF">
        <w:rPr>
          <w:rFonts w:ascii="Times New Roman" w:eastAsia="Times New Roman" w:hAnsi="Times New Roman" w:cs="Times New Roman"/>
          <w:sz w:val="24"/>
          <w:szCs w:val="24"/>
          <w:lang w:val="x-none" w:eastAsia="x-none"/>
        </w:rPr>
        <w:t>конкуре</w:t>
      </w:r>
      <w:r>
        <w:rPr>
          <w:rFonts w:ascii="Times New Roman" w:eastAsia="Times New Roman" w:hAnsi="Times New Roman" w:cs="Times New Roman"/>
          <w:sz w:val="24"/>
          <w:szCs w:val="24"/>
          <w:lang w:val="x-none" w:eastAsia="x-none"/>
        </w:rPr>
        <w:t>нтных переговоров</w:t>
      </w:r>
      <w:r w:rsidRPr="00D25408">
        <w:rPr>
          <w:rFonts w:ascii="Times New Roman" w:eastAsia="Times New Roman" w:hAnsi="Times New Roman" w:cs="Times New Roman"/>
          <w:sz w:val="24"/>
          <w:szCs w:val="24"/>
          <w:lang w:eastAsia="ar-SA"/>
        </w:rPr>
        <w:t xml:space="preserve"> указан в Информационной карте Документации.</w:t>
      </w:r>
    </w:p>
    <w:p w14:paraId="4364B9E6" w14:textId="77777777" w:rsidR="00A97012" w:rsidRPr="006C3AEF" w:rsidRDefault="00A97012" w:rsidP="00A97012">
      <w:pPr>
        <w:tabs>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25408">
        <w:rPr>
          <w:rFonts w:ascii="Times New Roman" w:eastAsia="Times New Roman" w:hAnsi="Times New Roman" w:cs="Times New Roman"/>
          <w:sz w:val="24"/>
          <w:szCs w:val="24"/>
          <w:lang w:eastAsia="ar-SA"/>
        </w:rPr>
        <w:t>Требования к поставляемо</w:t>
      </w:r>
      <w:r>
        <w:rPr>
          <w:rFonts w:ascii="Times New Roman" w:eastAsia="Times New Roman" w:hAnsi="Times New Roman" w:cs="Times New Roman"/>
          <w:sz w:val="24"/>
          <w:szCs w:val="24"/>
          <w:lang w:eastAsia="ar-SA"/>
        </w:rPr>
        <w:t>й</w:t>
      </w:r>
      <w:r w:rsidRPr="00D25408">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Продукции</w:t>
      </w:r>
      <w:r w:rsidRPr="00D25408">
        <w:rPr>
          <w:rFonts w:ascii="Times New Roman" w:eastAsia="Times New Roman" w:hAnsi="Times New Roman" w:cs="Times New Roman"/>
          <w:sz w:val="24"/>
          <w:szCs w:val="24"/>
          <w:lang w:eastAsia="ar-SA"/>
        </w:rPr>
        <w:t xml:space="preserve"> указаны в разделе 5 «Техническое задание» Документации</w:t>
      </w:r>
      <w:r w:rsidRPr="006C3AEF">
        <w:rPr>
          <w:rFonts w:ascii="Times New Roman" w:eastAsia="Times New Roman" w:hAnsi="Times New Roman" w:cs="Times New Roman"/>
          <w:sz w:val="24"/>
          <w:szCs w:val="24"/>
          <w:lang w:eastAsia="ar-SA"/>
        </w:rPr>
        <w:t xml:space="preserve">. </w:t>
      </w:r>
    </w:p>
    <w:p w14:paraId="0A3C8400" w14:textId="77777777" w:rsidR="00A97012" w:rsidRPr="006C3AEF" w:rsidRDefault="00A97012" w:rsidP="00A97012">
      <w:pPr>
        <w:tabs>
          <w:tab w:val="left" w:pos="425"/>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2.1.2. </w:t>
      </w:r>
      <w:r w:rsidRPr="006C3AEF">
        <w:rPr>
          <w:rFonts w:ascii="Times New Roman" w:eastAsia="Times New Roman" w:hAnsi="Times New Roman" w:cs="Times New Roman"/>
          <w:sz w:val="24"/>
          <w:szCs w:val="24"/>
          <w:lang w:eastAsia="ar-SA"/>
        </w:rPr>
        <w:t xml:space="preserve">Участником </w:t>
      </w:r>
      <w:r>
        <w:rPr>
          <w:rFonts w:ascii="Times New Roman" w:eastAsia="Times New Roman" w:hAnsi="Times New Roman" w:cs="Times New Roman"/>
          <w:sz w:val="24"/>
          <w:szCs w:val="24"/>
          <w:lang w:eastAsia="ar-SA"/>
        </w:rPr>
        <w:t xml:space="preserve">закупки </w:t>
      </w:r>
      <w:r w:rsidRPr="006C3AEF">
        <w:rPr>
          <w:rFonts w:ascii="Times New Roman" w:eastAsia="Times New Roman" w:hAnsi="Times New Roman" w:cs="Times New Roman"/>
          <w:sz w:val="24"/>
          <w:szCs w:val="24"/>
          <w:lang w:eastAsia="ar-SA"/>
        </w:rPr>
        <w:t>может быть любое лицо, обладающее соответствующей правоспособностью по законодательству Российской Федерации.</w:t>
      </w:r>
    </w:p>
    <w:p w14:paraId="4EA0A680"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2.1.3.</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ru-RU"/>
        </w:rPr>
        <w:t>К конкурентным переговорам допускается Участник закупки, отвечающий требованиям, изложенным в Документации, своевременно подавший заявку на участие в конкурентных переговорах, соответствующую требованиями Документации</w:t>
      </w:r>
      <w:r w:rsidRPr="006C3AEF">
        <w:rPr>
          <w:rFonts w:ascii="Times New Roman" w:eastAsia="Times New Roman" w:hAnsi="Times New Roman" w:cs="Times New Roman"/>
          <w:sz w:val="24"/>
          <w:szCs w:val="24"/>
          <w:lang w:eastAsia="ar-SA"/>
        </w:rPr>
        <w:t>.</w:t>
      </w:r>
    </w:p>
    <w:p w14:paraId="042066AD"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2.1.4. </w:t>
      </w:r>
      <w:r w:rsidRPr="006C3AEF">
        <w:rPr>
          <w:rFonts w:ascii="Times New Roman" w:eastAsia="Times New Roman" w:hAnsi="Times New Roman" w:cs="Times New Roman"/>
          <w:sz w:val="24"/>
          <w:szCs w:val="24"/>
          <w:lang w:eastAsia="ar-SA"/>
        </w:rPr>
        <w:t xml:space="preserve">Решение о допуске Участников закупки к этапу проведения переговоров принимает Комиссия по закупке. </w:t>
      </w:r>
    </w:p>
    <w:p w14:paraId="6A0FBD15"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2.1.5.</w:t>
      </w:r>
      <w:r w:rsidRPr="006C3AEF">
        <w:rPr>
          <w:rFonts w:ascii="Times New Roman" w:eastAsia="Times New Roman" w:hAnsi="Times New Roman" w:cs="Times New Roman"/>
          <w:sz w:val="24"/>
          <w:szCs w:val="24"/>
          <w:lang w:eastAsia="ar-SA"/>
        </w:rPr>
        <w:t xml:space="preserve"> </w:t>
      </w:r>
      <w:r w:rsidRPr="006C3AEF">
        <w:rPr>
          <w:rFonts w:ascii="Times New Roman" w:eastAsia="Times New Roman" w:hAnsi="Times New Roman" w:cs="Times New Roman"/>
          <w:bCs/>
          <w:sz w:val="24"/>
          <w:szCs w:val="24"/>
          <w:lang w:eastAsia="ar-SA"/>
        </w:rPr>
        <w:t xml:space="preserve">Комиссия </w:t>
      </w:r>
      <w:r>
        <w:rPr>
          <w:rFonts w:ascii="Times New Roman" w:eastAsia="Times New Roman" w:hAnsi="Times New Roman" w:cs="Times New Roman"/>
          <w:bCs/>
          <w:sz w:val="24"/>
          <w:szCs w:val="24"/>
          <w:lang w:eastAsia="ar-SA"/>
        </w:rPr>
        <w:t xml:space="preserve">по закупке </w:t>
      </w:r>
      <w:r w:rsidRPr="006C3AEF">
        <w:rPr>
          <w:rFonts w:ascii="Times New Roman" w:eastAsia="Times New Roman" w:hAnsi="Times New Roman" w:cs="Times New Roman"/>
          <w:bCs/>
          <w:sz w:val="24"/>
          <w:szCs w:val="24"/>
          <w:lang w:eastAsia="ar-SA"/>
        </w:rPr>
        <w:t xml:space="preserve">вправе на основании информации о несоответствии Участника </w:t>
      </w:r>
      <w:r w:rsidRPr="000B609B">
        <w:rPr>
          <w:rFonts w:ascii="Times New Roman" w:eastAsia="Times New Roman" w:hAnsi="Times New Roman" w:cs="Times New Roman"/>
          <w:bCs/>
          <w:sz w:val="24"/>
          <w:szCs w:val="24"/>
          <w:lang w:eastAsia="ar-SA"/>
        </w:rPr>
        <w:t xml:space="preserve">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закупки от </w:t>
      </w:r>
      <w:r w:rsidRPr="000B609B">
        <w:rPr>
          <w:rFonts w:ascii="Times New Roman" w:eastAsia="Times New Roman" w:hAnsi="Times New Roman" w:cs="Times New Roman"/>
          <w:sz w:val="24"/>
          <w:szCs w:val="24"/>
          <w:lang w:eastAsia="ar-SA"/>
        </w:rPr>
        <w:t>участия в конкурентных переговорах</w:t>
      </w:r>
      <w:r w:rsidRPr="000B609B">
        <w:rPr>
          <w:rFonts w:ascii="Times New Roman" w:eastAsia="Times New Roman" w:hAnsi="Times New Roman" w:cs="Times New Roman"/>
          <w:bCs/>
          <w:sz w:val="24"/>
          <w:szCs w:val="24"/>
          <w:lang w:eastAsia="ar-SA"/>
        </w:rPr>
        <w:t xml:space="preserve"> на любом этапе.</w:t>
      </w:r>
      <w:r w:rsidRPr="006C3AEF">
        <w:rPr>
          <w:rFonts w:ascii="Times New Roman" w:eastAsia="Times New Roman" w:hAnsi="Times New Roman" w:cs="Times New Roman"/>
          <w:sz w:val="24"/>
          <w:szCs w:val="24"/>
          <w:lang w:eastAsia="ar-SA"/>
        </w:rPr>
        <w:t xml:space="preserve"> </w:t>
      </w:r>
    </w:p>
    <w:p w14:paraId="78D5BE58" w14:textId="77777777" w:rsidR="00A97012" w:rsidRPr="006C3AEF" w:rsidRDefault="00A97012" w:rsidP="00A97012">
      <w:pPr>
        <w:keepNext/>
        <w:keepLines/>
        <w:tabs>
          <w:tab w:val="left" w:leader="underscore" w:pos="0"/>
          <w:tab w:val="left" w:pos="567"/>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43" w:name="_Toc366762359"/>
      <w:bookmarkStart w:id="144" w:name="_Toc368061874"/>
      <w:bookmarkStart w:id="145" w:name="_Toc368062038"/>
      <w:bookmarkStart w:id="146" w:name="_Toc370824134"/>
      <w:bookmarkStart w:id="147" w:name="_Toc394314156"/>
      <w:bookmarkStart w:id="148" w:name="_Toc410044319"/>
      <w:bookmarkStart w:id="149" w:name="_Toc429079264"/>
      <w:bookmarkStart w:id="150" w:name="_Toc483302509"/>
      <w:bookmarkStart w:id="151" w:name="_Toc483316544"/>
      <w:bookmarkStart w:id="152" w:name="_Toc491095895"/>
      <w:bookmarkStart w:id="153" w:name="_Toc536175353"/>
      <w:bookmarkStart w:id="154" w:name="_Toc536175847"/>
      <w:bookmarkStart w:id="155" w:name="_Toc24982173"/>
      <w:bookmarkStart w:id="156" w:name="_Toc24982390"/>
      <w:r>
        <w:rPr>
          <w:rFonts w:ascii="Times New Roman" w:eastAsia="Times New Roman" w:hAnsi="Times New Roman" w:cs="Times New Roman"/>
          <w:b/>
          <w:bCs/>
          <w:sz w:val="24"/>
          <w:szCs w:val="26"/>
          <w:lang w:eastAsia="ar-SA"/>
        </w:rPr>
        <w:t xml:space="preserve">2.2.  Правовой статус конкурентных переговоров </w:t>
      </w:r>
      <w:r w:rsidRPr="006C3AEF">
        <w:rPr>
          <w:rFonts w:ascii="Times New Roman" w:eastAsia="Times New Roman" w:hAnsi="Times New Roman" w:cs="Times New Roman"/>
          <w:b/>
          <w:bCs/>
          <w:sz w:val="24"/>
          <w:szCs w:val="26"/>
          <w:lang w:eastAsia="ar-SA"/>
        </w:rPr>
        <w:t>и документов</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3AF42F8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F6C0A">
        <w:rPr>
          <w:rFonts w:ascii="Times New Roman" w:eastAsia="Times New Roman" w:hAnsi="Times New Roman" w:cs="Times New Roman"/>
          <w:b/>
          <w:sz w:val="24"/>
          <w:szCs w:val="24"/>
          <w:lang w:eastAsia="ar-SA"/>
        </w:rPr>
        <w:t>2.2.1</w:t>
      </w:r>
      <w:r w:rsidRPr="00AF6C0A">
        <w:rPr>
          <w:rFonts w:ascii="Times New Roman" w:eastAsia="Times New Roman" w:hAnsi="Times New Roman" w:cs="Times New Roman"/>
          <w:sz w:val="24"/>
          <w:szCs w:val="24"/>
          <w:lang w:eastAsia="ar-SA"/>
        </w:rPr>
        <w:t xml:space="preserve">. </w:t>
      </w:r>
      <w:r w:rsidRPr="00AF6C0A">
        <w:rPr>
          <w:rFonts w:ascii="Times New Roman" w:eastAsia="Times New Roman" w:hAnsi="Times New Roman" w:cs="Times New Roman"/>
          <w:bCs/>
          <w:sz w:val="24"/>
          <w:szCs w:val="24"/>
          <w:lang w:eastAsia="ar-SA"/>
        </w:rPr>
        <w:t>Данная процедура конкурентных переговоров проводится в соответствии с Федеральным законом от 18.07.2011 № 223-ФЗ «О закупках товаров, работ, услуг отдельными видами юридических лиц» и Положением о закупке товаров, работ, услуг АО «МЭС» (ИНН</w:t>
      </w:r>
      <w:r w:rsidRPr="00AF6C0A">
        <w:rPr>
          <w:rFonts w:ascii="Times New Roman" w:eastAsia="Times New Roman" w:hAnsi="Times New Roman" w:cs="Times New Roman"/>
          <w:bCs/>
          <w:sz w:val="24"/>
          <w:szCs w:val="24"/>
          <w:lang w:val="en-US" w:eastAsia="ar-SA"/>
        </w:rPr>
        <w:t> </w:t>
      </w:r>
      <w:r w:rsidRPr="00AF6C0A">
        <w:rPr>
          <w:rFonts w:ascii="Times New Roman" w:eastAsia="Times New Roman" w:hAnsi="Times New Roman" w:cs="Times New Roman"/>
          <w:bCs/>
          <w:sz w:val="24"/>
          <w:szCs w:val="24"/>
          <w:lang w:eastAsia="ar-SA"/>
        </w:rPr>
        <w:t>5190907139, ОГРН 1095190009111) в действующей редакции</w:t>
      </w:r>
      <w:r w:rsidRPr="00AF6C0A">
        <w:rPr>
          <w:rFonts w:ascii="Times New Roman" w:eastAsia="Times New Roman" w:hAnsi="Times New Roman" w:cs="Times New Roman"/>
          <w:bCs/>
          <w:sz w:val="24"/>
          <w:szCs w:val="24"/>
          <w:lang w:eastAsia="ru-RU"/>
        </w:rPr>
        <w:t>.</w:t>
      </w:r>
    </w:p>
    <w:p w14:paraId="44CF3351" w14:textId="77777777" w:rsidR="00A97012" w:rsidRPr="006C3AEF" w:rsidRDefault="00A97012" w:rsidP="00A97012">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51356">
        <w:rPr>
          <w:rFonts w:ascii="Times New Roman" w:eastAsia="Times New Roman" w:hAnsi="Times New Roman" w:cs="Times New Roman"/>
          <w:b/>
          <w:sz w:val="24"/>
          <w:szCs w:val="24"/>
          <w:lang w:eastAsia="ar-SA"/>
        </w:rPr>
        <w:t xml:space="preserve">2.2.2. </w:t>
      </w:r>
      <w:r w:rsidRPr="006C3AEF">
        <w:rPr>
          <w:rFonts w:ascii="Times New Roman" w:eastAsia="Times New Roman" w:hAnsi="Times New Roman" w:cs="Times New Roman"/>
          <w:bCs/>
          <w:sz w:val="24"/>
          <w:szCs w:val="24"/>
          <w:lang w:eastAsia="ar-SA"/>
        </w:rPr>
        <w:t xml:space="preserve">Процедура конкурентных переговоров не </w:t>
      </w:r>
      <w:r w:rsidRPr="00A5216A">
        <w:rPr>
          <w:rFonts w:ascii="Times New Roman" w:eastAsia="Times New Roman" w:hAnsi="Times New Roman" w:cs="Times New Roman"/>
          <w:bCs/>
          <w:sz w:val="24"/>
          <w:szCs w:val="24"/>
          <w:lang w:eastAsia="ar-SA"/>
        </w:rPr>
        <w:t>является торгами,</w:t>
      </w:r>
      <w:r w:rsidRPr="006C3AEF">
        <w:rPr>
          <w:rFonts w:ascii="Times New Roman" w:eastAsia="Times New Roman" w:hAnsi="Times New Roman" w:cs="Times New Roman"/>
          <w:bCs/>
          <w:sz w:val="24"/>
          <w:szCs w:val="24"/>
          <w:lang w:eastAsia="ar-SA"/>
        </w:rPr>
        <w:t xml:space="preserve"> и ее проведение не регулируется статьями 447-449 части первой Гражданского кодекса Российской Федерации. Процедура конкурентных переговоров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конкурентных переговоров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r w:rsidRPr="006C3AEF">
        <w:rPr>
          <w:rFonts w:ascii="Times New Roman" w:eastAsia="Times New Roman" w:hAnsi="Times New Roman" w:cs="Times New Roman"/>
          <w:sz w:val="24"/>
          <w:szCs w:val="24"/>
          <w:lang w:eastAsia="ar-SA"/>
        </w:rPr>
        <w:t>.</w:t>
      </w:r>
    </w:p>
    <w:p w14:paraId="5BF080E4" w14:textId="77777777" w:rsidR="00A97012" w:rsidRPr="006C3AEF"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57" w:name="_Toc366762360"/>
      <w:bookmarkStart w:id="158" w:name="_Toc368061875"/>
      <w:bookmarkStart w:id="159" w:name="_Toc368062039"/>
      <w:bookmarkStart w:id="160" w:name="_Toc370824135"/>
      <w:bookmarkStart w:id="161" w:name="_Toc394314157"/>
      <w:bookmarkStart w:id="162" w:name="_Toc410044320"/>
      <w:bookmarkStart w:id="163" w:name="_Toc429079265"/>
      <w:bookmarkStart w:id="164" w:name="_Toc483302510"/>
      <w:bookmarkStart w:id="165" w:name="_Toc483316545"/>
      <w:bookmarkStart w:id="166" w:name="_Toc491095896"/>
      <w:bookmarkStart w:id="167" w:name="_Toc536175354"/>
      <w:bookmarkStart w:id="168" w:name="_Toc536175848"/>
      <w:bookmarkStart w:id="169" w:name="_Toc24982174"/>
      <w:bookmarkStart w:id="170" w:name="_Toc24982391"/>
      <w:r w:rsidRPr="006C3AEF">
        <w:rPr>
          <w:rFonts w:ascii="Times New Roman" w:eastAsia="Times New Roman" w:hAnsi="Times New Roman" w:cs="Times New Roman"/>
          <w:b/>
          <w:bCs/>
          <w:sz w:val="24"/>
          <w:szCs w:val="26"/>
          <w:lang w:eastAsia="ar-SA"/>
        </w:rPr>
        <w:t xml:space="preserve">2.3.  Затраты на участие в </w:t>
      </w:r>
      <w:bookmarkEnd w:id="157"/>
      <w:bookmarkEnd w:id="158"/>
      <w:bookmarkEnd w:id="159"/>
      <w:bookmarkEnd w:id="160"/>
      <w:bookmarkEnd w:id="161"/>
      <w:bookmarkEnd w:id="162"/>
      <w:r w:rsidRPr="006C3AEF">
        <w:rPr>
          <w:rFonts w:ascii="Times New Roman" w:eastAsia="Times New Roman" w:hAnsi="Times New Roman" w:cs="Times New Roman"/>
          <w:b/>
          <w:bCs/>
          <w:sz w:val="24"/>
          <w:szCs w:val="26"/>
          <w:lang w:eastAsia="ar-SA"/>
        </w:rPr>
        <w:t>конкурентных переговорах</w:t>
      </w:r>
      <w:bookmarkEnd w:id="163"/>
      <w:bookmarkEnd w:id="164"/>
      <w:bookmarkEnd w:id="165"/>
      <w:bookmarkEnd w:id="166"/>
      <w:bookmarkEnd w:id="167"/>
      <w:bookmarkEnd w:id="168"/>
      <w:bookmarkEnd w:id="169"/>
      <w:bookmarkEnd w:id="170"/>
    </w:p>
    <w:p w14:paraId="348D9C32"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2.3.1. </w:t>
      </w:r>
      <w:r w:rsidRPr="006C3AEF">
        <w:rPr>
          <w:rFonts w:ascii="Times New Roman" w:eastAsia="Times New Roman" w:hAnsi="Times New Roman" w:cs="Times New Roman"/>
          <w:sz w:val="24"/>
          <w:szCs w:val="24"/>
          <w:lang w:eastAsia="ar-SA"/>
        </w:rPr>
        <w:t>Участник закупки несет все расходы, связанные с участием в конкурентных переговор</w:t>
      </w:r>
      <w:r>
        <w:rPr>
          <w:rFonts w:ascii="Times New Roman" w:eastAsia="Times New Roman" w:hAnsi="Times New Roman" w:cs="Times New Roman"/>
          <w:sz w:val="24"/>
          <w:szCs w:val="24"/>
          <w:lang w:eastAsia="ar-SA"/>
        </w:rPr>
        <w:t>ах</w:t>
      </w:r>
      <w:r w:rsidRPr="006C3AEF">
        <w:rPr>
          <w:rFonts w:ascii="Times New Roman" w:eastAsia="Times New Roman" w:hAnsi="Times New Roman" w:cs="Times New Roman"/>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конкурентных переговоров, а также оснований их завершения. </w:t>
      </w:r>
    </w:p>
    <w:p w14:paraId="37ADFD2F"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14:paraId="28D6D7CE" w14:textId="77777777" w:rsidR="00A97012" w:rsidRPr="006C3AEF" w:rsidRDefault="00A97012" w:rsidP="00A9701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lastRenderedPageBreak/>
        <w:t xml:space="preserve">2.3.2. </w:t>
      </w:r>
      <w:r w:rsidRPr="006C3AEF">
        <w:rPr>
          <w:rFonts w:ascii="Times New Roman" w:eastAsia="Times New Roman" w:hAnsi="Times New Roman" w:cs="Times New Roman"/>
          <w:sz w:val="24"/>
          <w:szCs w:val="24"/>
          <w:lang w:eastAsia="ar-SA"/>
        </w:rPr>
        <w:t xml:space="preserve">Участники закупки не вправе требовать компенсацию упущенной выгоды, понесенной в ходе подготовки и проведения конкурентных переговоров. </w:t>
      </w:r>
    </w:p>
    <w:p w14:paraId="5521CA9C" w14:textId="77777777" w:rsidR="00A97012" w:rsidRPr="00A441AC" w:rsidRDefault="00A97012" w:rsidP="00A97012">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171" w:name="_Toc366762361"/>
      <w:bookmarkStart w:id="172" w:name="_Toc368061876"/>
      <w:bookmarkStart w:id="173" w:name="_Toc368062040"/>
      <w:bookmarkStart w:id="174" w:name="_Toc370824136"/>
      <w:bookmarkStart w:id="175" w:name="_Toc394314158"/>
      <w:bookmarkStart w:id="176" w:name="_Toc410044321"/>
      <w:bookmarkStart w:id="177" w:name="_Toc429079266"/>
      <w:bookmarkStart w:id="178" w:name="_Toc483302511"/>
      <w:bookmarkStart w:id="179" w:name="_Toc483316546"/>
      <w:bookmarkStart w:id="180" w:name="_Toc491095897"/>
      <w:bookmarkStart w:id="181" w:name="_Toc536175355"/>
      <w:bookmarkStart w:id="182" w:name="_Toc536175849"/>
      <w:bookmarkStart w:id="183" w:name="_Toc24982175"/>
      <w:bookmarkStart w:id="184" w:name="_Toc24982392"/>
      <w:r w:rsidRPr="00A441AC">
        <w:rPr>
          <w:rFonts w:ascii="Times New Roman" w:eastAsia="Times New Roman" w:hAnsi="Times New Roman" w:cs="Times New Roman"/>
          <w:b/>
          <w:bCs/>
          <w:sz w:val="24"/>
          <w:szCs w:val="26"/>
          <w:lang w:eastAsia="ar-SA"/>
        </w:rPr>
        <w:t xml:space="preserve">2.4. Отмена </w:t>
      </w:r>
      <w:bookmarkEnd w:id="171"/>
      <w:bookmarkEnd w:id="172"/>
      <w:bookmarkEnd w:id="173"/>
      <w:bookmarkEnd w:id="174"/>
      <w:bookmarkEnd w:id="175"/>
      <w:bookmarkEnd w:id="176"/>
      <w:r w:rsidRPr="00A441AC">
        <w:rPr>
          <w:rFonts w:ascii="Times New Roman" w:eastAsia="Times New Roman" w:hAnsi="Times New Roman" w:cs="Times New Roman"/>
          <w:b/>
          <w:bCs/>
          <w:sz w:val="24"/>
          <w:szCs w:val="26"/>
          <w:lang w:eastAsia="ar-SA"/>
        </w:rPr>
        <w:t>конкурентных переговоров</w:t>
      </w:r>
      <w:bookmarkEnd w:id="177"/>
      <w:bookmarkEnd w:id="178"/>
      <w:bookmarkEnd w:id="179"/>
      <w:bookmarkEnd w:id="180"/>
      <w:bookmarkEnd w:id="181"/>
      <w:bookmarkEnd w:id="182"/>
      <w:bookmarkEnd w:id="183"/>
      <w:bookmarkEnd w:id="184"/>
      <w:r w:rsidRPr="00A441AC">
        <w:rPr>
          <w:rFonts w:ascii="Times New Roman" w:eastAsia="Times New Roman" w:hAnsi="Times New Roman" w:cs="Times New Roman"/>
          <w:b/>
          <w:bCs/>
          <w:sz w:val="24"/>
          <w:szCs w:val="26"/>
          <w:lang w:eastAsia="ar-SA"/>
        </w:rPr>
        <w:t xml:space="preserve"> </w:t>
      </w:r>
    </w:p>
    <w:p w14:paraId="0C66952C" w14:textId="77777777" w:rsidR="00A97012" w:rsidRPr="00A441AC" w:rsidRDefault="00A97012" w:rsidP="00A97012">
      <w:pPr>
        <w:pStyle w:val="afa"/>
        <w:spacing w:after="0"/>
        <w:ind w:firstLine="708"/>
        <w:jc w:val="both"/>
        <w:rPr>
          <w:bCs/>
        </w:rPr>
      </w:pPr>
      <w:r w:rsidRPr="00A441AC">
        <w:rPr>
          <w:rStyle w:val="a5"/>
          <w:b/>
        </w:rPr>
        <w:t>2.4.1.</w:t>
      </w:r>
      <w:r w:rsidRPr="00A441AC">
        <w:rPr>
          <w:b/>
          <w:bCs/>
        </w:rPr>
        <w:t xml:space="preserve"> </w:t>
      </w:r>
      <w:r w:rsidRPr="00A441AC">
        <w:rPr>
          <w:bCs/>
        </w:rPr>
        <w:t>Заказчик вправе отменить конкурентные переговоры до наступления даты и времени окончания срока подачи заявок на участие в конкурентных переговорах. Заказчик не несет ответственности перед Участником закупки, направившим заявку на участие в конкурентных переговорах. Расходы, понесенные Участником закупки при подаче заявки на участие в конкурентных переговорах, Заказчиком возмещению не подлежат.</w:t>
      </w:r>
    </w:p>
    <w:p w14:paraId="56756BEF" w14:textId="77777777" w:rsidR="00A97012" w:rsidRPr="00A441AC" w:rsidRDefault="00A97012" w:rsidP="00A97012">
      <w:pPr>
        <w:pStyle w:val="afa"/>
        <w:spacing w:before="0" w:after="0"/>
        <w:ind w:firstLine="708"/>
        <w:jc w:val="both"/>
        <w:rPr>
          <w:bCs/>
        </w:rPr>
      </w:pPr>
      <w:r w:rsidRPr="00A441AC">
        <w:rPr>
          <w:bCs/>
        </w:rPr>
        <w:t>Решение об отмене конкурентных переговоров размещается в ЕИС в день принятия этого решения.</w:t>
      </w:r>
    </w:p>
    <w:p w14:paraId="71BA9D71" w14:textId="77777777" w:rsidR="00A97012" w:rsidRPr="00A441AC" w:rsidRDefault="00A97012" w:rsidP="00A97012">
      <w:pPr>
        <w:spacing w:after="0" w:line="240" w:lineRule="atLeast"/>
        <w:ind w:firstLine="709"/>
        <w:jc w:val="both"/>
        <w:rPr>
          <w:rFonts w:ascii="Times New Roman" w:hAnsi="Times New Roman" w:cs="Times New Roman"/>
          <w:sz w:val="24"/>
          <w:szCs w:val="24"/>
          <w:lang w:eastAsia="ar-SA"/>
        </w:rPr>
      </w:pPr>
      <w:r w:rsidRPr="00C03EB4">
        <w:rPr>
          <w:rFonts w:ascii="Times New Roman" w:hAnsi="Times New Roman" w:cs="Times New Roman"/>
          <w:b/>
          <w:sz w:val="24"/>
          <w:szCs w:val="24"/>
          <w:lang w:eastAsia="ar-SA"/>
        </w:rPr>
        <w:t>2.4.2.</w:t>
      </w:r>
      <w:r>
        <w:rPr>
          <w:rFonts w:ascii="Times New Roman" w:hAnsi="Times New Roman" w:cs="Times New Roman"/>
          <w:sz w:val="24"/>
          <w:szCs w:val="24"/>
          <w:lang w:eastAsia="ar-SA"/>
        </w:rPr>
        <w:t xml:space="preserve"> </w:t>
      </w:r>
      <w:r w:rsidRPr="00A441AC">
        <w:rPr>
          <w:rFonts w:ascii="Times New Roman" w:hAnsi="Times New Roman" w:cs="Times New Roman"/>
          <w:sz w:val="24"/>
          <w:szCs w:val="24"/>
          <w:lang w:eastAsia="ar-SA"/>
        </w:rPr>
        <w:t xml:space="preserve">По истечении срока отмены </w:t>
      </w:r>
      <w:r w:rsidRPr="00A441AC">
        <w:rPr>
          <w:rFonts w:ascii="Times New Roman" w:hAnsi="Times New Roman" w:cs="Times New Roman"/>
          <w:bCs/>
          <w:sz w:val="24"/>
          <w:szCs w:val="24"/>
          <w:lang w:eastAsia="ar-SA"/>
        </w:rPr>
        <w:t>конкурентных переговоров</w:t>
      </w:r>
      <w:r w:rsidRPr="00A441AC">
        <w:rPr>
          <w:rFonts w:ascii="Times New Roman" w:hAnsi="Times New Roman" w:cs="Times New Roman"/>
          <w:sz w:val="24"/>
          <w:szCs w:val="24"/>
          <w:lang w:eastAsia="ar-SA"/>
        </w:rPr>
        <w:t xml:space="preserve"> в соответствии с первым абзацем п</w:t>
      </w:r>
      <w:r>
        <w:rPr>
          <w:rFonts w:ascii="Times New Roman" w:hAnsi="Times New Roman" w:cs="Times New Roman"/>
          <w:sz w:val="24"/>
          <w:szCs w:val="24"/>
          <w:lang w:eastAsia="ar-SA"/>
        </w:rPr>
        <w:t>.</w:t>
      </w:r>
      <w:r w:rsidRPr="00A441AC">
        <w:rPr>
          <w:rFonts w:ascii="Times New Roman" w:hAnsi="Times New Roman" w:cs="Times New Roman"/>
          <w:sz w:val="24"/>
          <w:szCs w:val="24"/>
          <w:lang w:eastAsia="ar-SA"/>
        </w:rPr>
        <w:t xml:space="preserve"> 2.4.1. Документации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F36EE4A" w14:textId="77777777" w:rsidR="00E77D8D" w:rsidRPr="00A441AC" w:rsidRDefault="00E77D8D" w:rsidP="00E77D8D">
      <w:pPr>
        <w:keepNext/>
        <w:keepLines/>
        <w:tabs>
          <w:tab w:val="left" w:leader="underscore" w:pos="0"/>
          <w:tab w:val="left" w:pos="709"/>
        </w:tabs>
        <w:suppressAutoHyphens/>
        <w:spacing w:before="240" w:after="0" w:line="240" w:lineRule="auto"/>
        <w:outlineLvl w:val="1"/>
        <w:rPr>
          <w:rFonts w:ascii="Times New Roman" w:eastAsia="Times New Roman" w:hAnsi="Times New Roman" w:cs="Times New Roman"/>
          <w:b/>
          <w:bCs/>
          <w:sz w:val="24"/>
          <w:szCs w:val="26"/>
          <w:lang w:eastAsia="ar-SA"/>
        </w:rPr>
      </w:pPr>
      <w:bookmarkStart w:id="185" w:name="_Toc366762362"/>
      <w:bookmarkStart w:id="186" w:name="_Toc368061877"/>
      <w:bookmarkStart w:id="187" w:name="_Toc368062041"/>
      <w:bookmarkStart w:id="188" w:name="_Toc370824137"/>
      <w:bookmarkStart w:id="189" w:name="_Toc394314159"/>
      <w:bookmarkStart w:id="190" w:name="_Toc410044322"/>
      <w:bookmarkStart w:id="191" w:name="_Toc429079267"/>
      <w:bookmarkStart w:id="192" w:name="_Toc483302512"/>
      <w:bookmarkStart w:id="193" w:name="_Toc483316547"/>
      <w:bookmarkStart w:id="194" w:name="_Toc491095898"/>
      <w:bookmarkStart w:id="195" w:name="_Toc536175356"/>
      <w:bookmarkStart w:id="196" w:name="_Toc536175850"/>
      <w:bookmarkStart w:id="197" w:name="_Toc24982176"/>
      <w:bookmarkStart w:id="198" w:name="_Toc24982393"/>
      <w:r w:rsidRPr="00A441AC">
        <w:rPr>
          <w:rFonts w:ascii="Times New Roman" w:eastAsia="Times New Roman" w:hAnsi="Times New Roman" w:cs="Times New Roman"/>
          <w:b/>
          <w:bCs/>
          <w:sz w:val="24"/>
          <w:szCs w:val="26"/>
          <w:lang w:eastAsia="ar-SA"/>
        </w:rPr>
        <w:t>2.5. Возврат документов</w:t>
      </w:r>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196058A3" w14:textId="77777777" w:rsidR="00E77D8D" w:rsidRDefault="00E77D8D" w:rsidP="00E77D8D">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A441AC">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направленные на участие в конкурентных переговорах, не возвращаются, кроме отозванных Участниками закупки и опоздавших заявок, а также в случае отмены Заказчиком конкурентных переговоров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14:paraId="20353132" w14:textId="77777777" w:rsidR="00150866" w:rsidRPr="00150866" w:rsidRDefault="006C3AEF" w:rsidP="00117A8B">
      <w:pPr>
        <w:pStyle w:val="a4"/>
        <w:keepNext/>
        <w:keepLines/>
        <w:numPr>
          <w:ilvl w:val="0"/>
          <w:numId w:val="28"/>
        </w:numPr>
        <w:tabs>
          <w:tab w:val="clear" w:pos="425"/>
          <w:tab w:val="left" w:pos="426"/>
        </w:tabs>
        <w:spacing w:before="240"/>
        <w:jc w:val="center"/>
        <w:outlineLvl w:val="0"/>
        <w:rPr>
          <w:b/>
          <w:bCs/>
          <w:szCs w:val="28"/>
        </w:rPr>
      </w:pPr>
      <w:r w:rsidRPr="006C3AEF">
        <w:t xml:space="preserve">  </w:t>
      </w:r>
      <w:bookmarkStart w:id="199" w:name="_Toc24982394"/>
      <w:r w:rsidRPr="00150866">
        <w:rPr>
          <w:b/>
          <w:bCs/>
          <w:szCs w:val="28"/>
        </w:rPr>
        <w:t>Требования к Участникам закупки. Заявка и прилагаемые к ней документы</w:t>
      </w:r>
      <w:bookmarkEnd w:id="199"/>
    </w:p>
    <w:p w14:paraId="33AD05AF" w14:textId="77777777" w:rsidR="00214247" w:rsidRPr="006C3AEF" w:rsidRDefault="006C3AEF" w:rsidP="00974136">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00" w:name="_Toc370824139"/>
      <w:bookmarkStart w:id="201" w:name="_Toc394314161"/>
      <w:bookmarkStart w:id="202" w:name="_Toc410044324"/>
      <w:bookmarkStart w:id="203" w:name="_Toc429079269"/>
      <w:bookmarkStart w:id="204" w:name="_Toc483302514"/>
      <w:bookmarkStart w:id="205" w:name="_Toc483316549"/>
      <w:bookmarkStart w:id="206" w:name="_Toc491095900"/>
      <w:bookmarkStart w:id="207" w:name="_Toc24982178"/>
      <w:bookmarkStart w:id="208" w:name="_Toc24982395"/>
      <w:r w:rsidRPr="006C3AEF">
        <w:rPr>
          <w:rFonts w:ascii="Times New Roman" w:eastAsia="Times New Roman" w:hAnsi="Times New Roman" w:cs="Times New Roman"/>
          <w:b/>
          <w:bCs/>
          <w:sz w:val="24"/>
          <w:szCs w:val="26"/>
          <w:lang w:eastAsia="ar-SA"/>
        </w:rPr>
        <w:t>3.1.</w:t>
      </w:r>
      <w:r w:rsidRPr="006C3AEF">
        <w:rPr>
          <w:rFonts w:ascii="Times New Roman" w:eastAsia="Times New Roman" w:hAnsi="Times New Roman" w:cs="Times New Roman"/>
          <w:b/>
          <w:bCs/>
          <w:sz w:val="24"/>
          <w:szCs w:val="26"/>
          <w:lang w:eastAsia="ar-SA"/>
        </w:rPr>
        <w:tab/>
        <w:t>К Участнику закупки предъявляются следующие обязательные требования:</w:t>
      </w:r>
      <w:bookmarkEnd w:id="200"/>
      <w:bookmarkEnd w:id="201"/>
      <w:bookmarkEnd w:id="202"/>
      <w:bookmarkEnd w:id="203"/>
      <w:bookmarkEnd w:id="204"/>
      <w:bookmarkEnd w:id="205"/>
      <w:bookmarkEnd w:id="206"/>
      <w:bookmarkEnd w:id="207"/>
      <w:bookmarkEnd w:id="208"/>
      <w:r w:rsidRPr="006C3AEF">
        <w:rPr>
          <w:rFonts w:ascii="Times New Roman" w:eastAsia="Times New Roman" w:hAnsi="Times New Roman" w:cs="Times New Roman"/>
          <w:b/>
          <w:bCs/>
          <w:sz w:val="24"/>
          <w:szCs w:val="26"/>
          <w:lang w:eastAsia="ar-SA"/>
        </w:rPr>
        <w:t xml:space="preserve">  </w:t>
      </w:r>
    </w:p>
    <w:p w14:paraId="0FBFDF19" w14:textId="77777777" w:rsidR="00E77D8D" w:rsidRPr="004D58EF" w:rsidRDefault="00E77D8D" w:rsidP="00E77D8D">
      <w:pPr>
        <w:spacing w:after="0" w:line="240" w:lineRule="auto"/>
        <w:ind w:firstLine="709"/>
        <w:jc w:val="both"/>
        <w:rPr>
          <w:rFonts w:ascii="Times New Roman" w:hAnsi="Times New Roman" w:cs="Times New Roman"/>
          <w:sz w:val="24"/>
          <w:szCs w:val="24"/>
        </w:rPr>
      </w:pPr>
      <w:bookmarkStart w:id="209" w:name="_Toc370824140"/>
      <w:bookmarkStart w:id="210" w:name="_Toc394314162"/>
      <w:bookmarkStart w:id="211" w:name="_Toc410044325"/>
      <w:bookmarkStart w:id="212" w:name="_Toc429079270"/>
      <w:r w:rsidRPr="004D58EF">
        <w:rPr>
          <w:rFonts w:ascii="Times New Roman" w:hAnsi="Times New Roman" w:cs="Times New Roman"/>
          <w:b/>
          <w:sz w:val="24"/>
          <w:szCs w:val="24"/>
        </w:rPr>
        <w:t xml:space="preserve">3.1.1. </w:t>
      </w:r>
      <w:r w:rsidRPr="004D58EF">
        <w:rPr>
          <w:rFonts w:ascii="Times New Roman" w:hAnsi="Times New Roman" w:cs="Times New Roman"/>
          <w:sz w:val="24"/>
          <w:szCs w:val="24"/>
        </w:rPr>
        <w:t>Участник закупки не должен находиться в процессе ликвидации</w:t>
      </w:r>
      <w:r w:rsidR="00D45E7A">
        <w:rPr>
          <w:rFonts w:ascii="Times New Roman" w:hAnsi="Times New Roman" w:cs="Times New Roman"/>
          <w:sz w:val="24"/>
          <w:szCs w:val="24"/>
        </w:rPr>
        <w:t xml:space="preserve"> </w:t>
      </w:r>
      <w:r w:rsidRPr="004D58EF">
        <w:rPr>
          <w:rFonts w:ascii="Times New Roman" w:hAnsi="Times New Roman" w:cs="Times New Roman"/>
          <w:sz w:val="24"/>
          <w:szCs w:val="24"/>
        </w:rPr>
        <w:t>(для юридического лица)</w:t>
      </w:r>
      <w:r w:rsidR="006D37FF">
        <w:rPr>
          <w:rFonts w:ascii="Times New Roman" w:hAnsi="Times New Roman" w:cs="Times New Roman"/>
          <w:sz w:val="24"/>
          <w:szCs w:val="24"/>
        </w:rPr>
        <w:t>, в</w:t>
      </w:r>
      <w:r w:rsidRPr="004D58EF">
        <w:rPr>
          <w:rFonts w:ascii="Times New Roman" w:hAnsi="Times New Roman" w:cs="Times New Roman"/>
          <w:sz w:val="24"/>
          <w:szCs w:val="24"/>
        </w:rPr>
        <w:t xml:space="preserve"> отношении Участника закупки должно отсутствовать решение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EDE715C"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3.1.2. </w:t>
      </w:r>
      <w:r w:rsidRPr="004D58EF">
        <w:rPr>
          <w:rFonts w:ascii="Times New Roman" w:hAnsi="Times New Roman" w:cs="Times New Roman"/>
          <w:sz w:val="24"/>
          <w:szCs w:val="24"/>
        </w:rPr>
        <w:t xml:space="preserve"> 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6AFC7DD" w14:textId="77777777" w:rsidR="00E77D8D" w:rsidRPr="004D58EF" w:rsidRDefault="00E77D8D" w:rsidP="00E77D8D">
      <w:pPr>
        <w:tabs>
          <w:tab w:val="left" w:pos="851"/>
        </w:tabs>
        <w:spacing w:after="0" w:line="240" w:lineRule="auto"/>
        <w:ind w:firstLine="709"/>
        <w:contextualSpacing/>
        <w:jc w:val="both"/>
        <w:rPr>
          <w:rFonts w:ascii="Times New Roman" w:hAnsi="Times New Roman" w:cs="Times New Roman"/>
          <w:sz w:val="24"/>
          <w:szCs w:val="24"/>
        </w:rPr>
      </w:pPr>
      <w:r w:rsidRPr="004D58EF">
        <w:rPr>
          <w:rFonts w:ascii="Times New Roman" w:hAnsi="Times New Roman" w:cs="Times New Roman"/>
          <w:b/>
          <w:sz w:val="24"/>
          <w:szCs w:val="24"/>
        </w:rPr>
        <w:t xml:space="preserve">3.1.3. </w:t>
      </w:r>
      <w:r w:rsidRPr="004D58EF">
        <w:rPr>
          <w:rFonts w:ascii="Times New Roman" w:hAnsi="Times New Roman" w:cs="Times New Roman"/>
          <w:sz w:val="24"/>
          <w:szCs w:val="24"/>
        </w:rPr>
        <w:t>У</w:t>
      </w:r>
      <w:r w:rsidRPr="004D58EF">
        <w:rPr>
          <w:rFonts w:ascii="Times New Roman" w:hAnsi="Times New Roman" w:cs="Times New Roman"/>
          <w:b/>
          <w:sz w:val="24"/>
          <w:szCs w:val="24"/>
        </w:rPr>
        <w:t xml:space="preserve"> </w:t>
      </w:r>
      <w:r w:rsidRPr="004D58EF">
        <w:rPr>
          <w:rFonts w:ascii="Times New Roman" w:hAnsi="Times New Roman" w:cs="Times New Roman"/>
          <w:sz w:val="24"/>
          <w:szCs w:val="24"/>
        </w:rPr>
        <w:t xml:space="preserve">Участника закупки должно быть </w:t>
      </w:r>
      <w:r w:rsidRPr="004D58EF">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(исполнителя</w:t>
      </w:r>
      <w:r>
        <w:rPr>
          <w:rFonts w:ascii="Times New Roman" w:eastAsia="Calibri" w:hAnsi="Times New Roman" w:cs="Times New Roman"/>
          <w:sz w:val="24"/>
          <w:szCs w:val="24"/>
        </w:rPr>
        <w:t>,</w:t>
      </w:r>
      <w:r w:rsidRPr="004D58EF">
        <w:rPr>
          <w:rFonts w:ascii="Times New Roman" w:eastAsia="Calibri" w:hAnsi="Times New Roman" w:cs="Times New Roman"/>
          <w:sz w:val="24"/>
          <w:szCs w:val="24"/>
        </w:rPr>
        <w:t xml:space="preserve"> подрядчика) не принято</w:t>
      </w:r>
      <w:r w:rsidRPr="004D58EF">
        <w:rPr>
          <w:rFonts w:ascii="Times New Roman" w:hAnsi="Times New Roman" w:cs="Times New Roman"/>
          <w:sz w:val="24"/>
          <w:szCs w:val="24"/>
        </w:rPr>
        <w:t xml:space="preserve">. </w:t>
      </w:r>
    </w:p>
    <w:p w14:paraId="60934346" w14:textId="77777777" w:rsidR="00E77D8D" w:rsidRDefault="00E77D8D" w:rsidP="00E77D8D">
      <w:pPr>
        <w:pStyle w:val="a4"/>
        <w:tabs>
          <w:tab w:val="clear" w:pos="425"/>
          <w:tab w:val="clear" w:pos="567"/>
          <w:tab w:val="clear" w:pos="709"/>
          <w:tab w:val="left" w:pos="540"/>
          <w:tab w:val="left" w:pos="851"/>
        </w:tabs>
        <w:suppressAutoHyphens w:val="0"/>
        <w:ind w:left="0" w:firstLine="709"/>
        <w:jc w:val="both"/>
      </w:pPr>
      <w:r w:rsidRPr="004D58EF">
        <w:rPr>
          <w:b/>
        </w:rPr>
        <w:t xml:space="preserve">3.1.4. </w:t>
      </w:r>
      <w:r w:rsidRPr="0011627B">
        <w:t xml:space="preserve">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w:t>
      </w:r>
      <w:r w:rsidRPr="00200528">
        <w:t>сфере экономики и (или) преступления, предусмотренные статьями</w:t>
      </w:r>
      <w:r w:rsidRPr="00A3340D">
        <w:t xml:space="preserve"> </w:t>
      </w:r>
      <w:r w:rsidRPr="00D30FBD">
        <w:rPr>
          <w:b/>
        </w:rPr>
        <w:t>289, 290, 291, 291.1</w:t>
      </w:r>
      <w:r w:rsidRPr="00A3340D">
        <w:t xml:space="preserve"> Уголовного кодекса Российской Федерации (за исключением лиц, у которых такая судимость погашена или снята), а </w:t>
      </w:r>
      <w:r w:rsidRPr="00A3340D">
        <w:lastRenderedPageBreak/>
        <w:t>также неприменение в</w:t>
      </w:r>
      <w:r w:rsidRPr="0011627B">
        <w:t xml:space="preserve">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D45E7A">
        <w:t>.</w:t>
      </w:r>
    </w:p>
    <w:p w14:paraId="0C88B40B" w14:textId="77777777" w:rsidR="00E77D8D" w:rsidRPr="00A3340D" w:rsidRDefault="00E77D8D" w:rsidP="00E77D8D">
      <w:pPr>
        <w:overflowPunct w:val="0"/>
        <w:autoSpaceDE w:val="0"/>
        <w:spacing w:after="0" w:line="240" w:lineRule="auto"/>
        <w:ind w:firstLine="709"/>
        <w:jc w:val="both"/>
        <w:rPr>
          <w:rFonts w:ascii="Times New Roman" w:hAnsi="Times New Roman"/>
          <w:sz w:val="24"/>
          <w:szCs w:val="24"/>
        </w:rPr>
      </w:pPr>
      <w:r w:rsidRPr="00A3340D">
        <w:rPr>
          <w:rFonts w:ascii="Times New Roman" w:hAnsi="Times New Roman"/>
          <w:b/>
          <w:sz w:val="24"/>
          <w:szCs w:val="24"/>
        </w:rPr>
        <w:t>3.1.4.1.</w:t>
      </w:r>
      <w:r w:rsidRPr="00A3340D">
        <w:rPr>
          <w:rFonts w:ascii="Times New Roman" w:hAnsi="Times New Roman"/>
          <w:sz w:val="24"/>
          <w:szCs w:val="24"/>
        </w:rPr>
        <w:t xml:space="preserve"> Участник закупки - юридическое лицо, не должно быть привлечено к административной ответственности за совершение административного правонарушения, предусмотренного статьей </w:t>
      </w:r>
      <w:r w:rsidRPr="00D30FBD">
        <w:rPr>
          <w:rFonts w:ascii="Times New Roman" w:hAnsi="Times New Roman"/>
          <w:b/>
          <w:sz w:val="24"/>
          <w:szCs w:val="24"/>
        </w:rPr>
        <w:t>19.28</w:t>
      </w:r>
      <w:r w:rsidRPr="00A3340D">
        <w:rPr>
          <w:rFonts w:ascii="Times New Roman" w:hAnsi="Times New Roman"/>
          <w:sz w:val="24"/>
          <w:szCs w:val="24"/>
        </w:rPr>
        <w:t xml:space="preserve"> Кодекса Российской Федерации об административных правонарушениях в течение двух лет до момента подачи заявки на участие в закупке. </w:t>
      </w:r>
    </w:p>
    <w:p w14:paraId="736FB4C7" w14:textId="77777777" w:rsidR="00E77D8D" w:rsidRPr="004D58EF" w:rsidRDefault="00E77D8D" w:rsidP="00E77D8D">
      <w:pPr>
        <w:pStyle w:val="a4"/>
        <w:tabs>
          <w:tab w:val="clear" w:pos="425"/>
          <w:tab w:val="clear" w:pos="567"/>
          <w:tab w:val="clear" w:pos="709"/>
          <w:tab w:val="left" w:pos="540"/>
          <w:tab w:val="left" w:pos="851"/>
        </w:tabs>
        <w:suppressAutoHyphens w:val="0"/>
        <w:ind w:left="0" w:firstLine="709"/>
        <w:jc w:val="both"/>
        <w:rPr>
          <w:rFonts w:eastAsia="Calibri"/>
        </w:rPr>
      </w:pPr>
      <w:r w:rsidRPr="004D58EF">
        <w:rPr>
          <w:rFonts w:eastAsia="Calibri"/>
          <w:b/>
        </w:rPr>
        <w:t xml:space="preserve">3.1.5.  </w:t>
      </w:r>
      <w:r w:rsidRPr="004D58EF">
        <w:rPr>
          <w:rFonts w:eastAsia="Calibri"/>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1F772BA2" w14:textId="77777777" w:rsidR="00E77D8D" w:rsidRPr="002E1619" w:rsidRDefault="00E77D8D" w:rsidP="00E77D8D">
      <w:pPr>
        <w:tabs>
          <w:tab w:val="left" w:pos="426"/>
          <w:tab w:val="left" w:pos="540"/>
          <w:tab w:val="left" w:pos="900"/>
          <w:tab w:val="left" w:pos="1276"/>
        </w:tabs>
        <w:spacing w:after="0" w:line="240" w:lineRule="auto"/>
        <w:ind w:firstLine="709"/>
        <w:jc w:val="both"/>
        <w:rPr>
          <w:rFonts w:ascii="Times New Roman" w:hAnsi="Times New Roman" w:cs="Times New Roman"/>
          <w:sz w:val="24"/>
          <w:szCs w:val="24"/>
        </w:rPr>
      </w:pPr>
      <w:r w:rsidRPr="004D58EF">
        <w:rPr>
          <w:rFonts w:ascii="Times New Roman" w:hAnsi="Times New Roman" w:cs="Times New Roman"/>
          <w:b/>
          <w:sz w:val="24"/>
          <w:szCs w:val="24"/>
        </w:rPr>
        <w:t xml:space="preserve">3.1.6. </w:t>
      </w:r>
      <w:r w:rsidRPr="004D58EF">
        <w:rPr>
          <w:rFonts w:ascii="Times New Roman" w:hAnsi="Times New Roman" w:cs="Times New Roman"/>
          <w:sz w:val="24"/>
          <w:szCs w:val="24"/>
        </w:rPr>
        <w:t xml:space="preserve">Сведения об Участнике закупки должны отсутствовать в реестре недобросовестных поставщиков, предусмотренном статьей 5 Федерального закона от </w:t>
      </w:r>
      <w:r w:rsidRPr="00B357DC">
        <w:rPr>
          <w:rFonts w:ascii="Times New Roman" w:hAnsi="Times New Roman" w:cs="Times New Roman"/>
          <w:sz w:val="24"/>
          <w:szCs w:val="24"/>
        </w:rPr>
        <w:t>18.07.2011 № 223</w:t>
      </w:r>
      <w:r w:rsidRPr="004D58EF">
        <w:rPr>
          <w:rFonts w:ascii="Times New Roman" w:hAnsi="Times New Roman" w:cs="Times New Roman"/>
          <w:sz w:val="24"/>
          <w:szCs w:val="24"/>
        </w:rPr>
        <w:t xml:space="preserve">-ФЗ «О закупках товаров, работ, услуг отдельными видами юридических лиц», в реестре недобросовестных поставщиков, предусмотренном </w:t>
      </w:r>
      <w:r w:rsidRPr="004D58EF">
        <w:rPr>
          <w:rFonts w:ascii="Times New Roman" w:hAnsi="Times New Roman" w:cs="Times New Roman"/>
          <w:sz w:val="24"/>
          <w:szCs w:val="24"/>
          <w:lang w:eastAsia="ru-RU"/>
        </w:rPr>
        <w:t>Федеральным законом от 05</w:t>
      </w:r>
      <w:r>
        <w:rPr>
          <w:rFonts w:ascii="Times New Roman" w:hAnsi="Times New Roman" w:cs="Times New Roman"/>
          <w:sz w:val="24"/>
          <w:szCs w:val="24"/>
          <w:lang w:eastAsia="ru-RU"/>
        </w:rPr>
        <w:t>.04.</w:t>
      </w:r>
      <w:r w:rsidRPr="004D58EF">
        <w:rPr>
          <w:rFonts w:ascii="Times New Roman" w:hAnsi="Times New Roman" w:cs="Times New Roman"/>
          <w:sz w:val="24"/>
          <w:szCs w:val="24"/>
          <w:lang w:eastAsia="ru-RU"/>
        </w:rPr>
        <w:t>2013 № 44-ФЗ «О контрактной системе в сфере закупок товаров, работ, услуг для обеспечения государственных и муниципальных нужд»</w:t>
      </w:r>
      <w:r w:rsidRPr="004D58EF">
        <w:rPr>
          <w:rFonts w:ascii="Times New Roman" w:hAnsi="Times New Roman" w:cs="Times New Roman"/>
          <w:sz w:val="24"/>
          <w:szCs w:val="24"/>
        </w:rPr>
        <w:t>.</w:t>
      </w:r>
    </w:p>
    <w:p w14:paraId="39D1AAB6" w14:textId="77777777" w:rsidR="001B2E74" w:rsidRPr="006F3C41" w:rsidRDefault="001B2E74" w:rsidP="00117A8B">
      <w:pPr>
        <w:pStyle w:val="20"/>
        <w:numPr>
          <w:ilvl w:val="1"/>
          <w:numId w:val="28"/>
        </w:numPr>
        <w:ind w:left="0" w:firstLine="0"/>
        <w:jc w:val="both"/>
      </w:pPr>
      <w:bookmarkStart w:id="213" w:name="_Toc24982179"/>
      <w:bookmarkStart w:id="214" w:name="_Toc24982396"/>
      <w:r w:rsidRPr="006F3C41">
        <w:t>Требовани</w:t>
      </w:r>
      <w:r w:rsidR="00DD1B87" w:rsidRPr="006F3C41">
        <w:t>я</w:t>
      </w:r>
      <w:r w:rsidRPr="006F3C41">
        <w:t xml:space="preserve"> о наличии материально-технических ресурсов</w:t>
      </w:r>
      <w:r w:rsidR="00985BEF">
        <w:t xml:space="preserve">, </w:t>
      </w:r>
      <w:r w:rsidRPr="006F3C41">
        <w:t xml:space="preserve">необходимых для выполнения поставки </w:t>
      </w:r>
      <w:r w:rsidR="0009006F">
        <w:t>Продукции</w:t>
      </w:r>
      <w:r w:rsidR="003717B8" w:rsidRPr="006F3C41">
        <w:t>:</w:t>
      </w:r>
      <w:bookmarkEnd w:id="213"/>
      <w:bookmarkEnd w:id="214"/>
    </w:p>
    <w:p w14:paraId="0C35328F" w14:textId="0C18E1D9" w:rsidR="00323A57" w:rsidRPr="006F3C41" w:rsidRDefault="00323A57" w:rsidP="00323A57">
      <w:pPr>
        <w:pStyle w:val="a4"/>
        <w:tabs>
          <w:tab w:val="clear" w:pos="709"/>
          <w:tab w:val="left" w:pos="0"/>
        </w:tabs>
        <w:spacing w:line="240" w:lineRule="atLeast"/>
        <w:ind w:left="0" w:firstLine="720"/>
        <w:jc w:val="both"/>
      </w:pPr>
      <w:bookmarkStart w:id="215" w:name="_Hlk14349238"/>
      <w:r>
        <w:t>- н</w:t>
      </w:r>
      <w:r w:rsidRPr="006F3C41">
        <w:t xml:space="preserve">аличие </w:t>
      </w:r>
      <w:r w:rsidRPr="005E6D19">
        <w:t xml:space="preserve">транспортных средств в технически исправном состоянии, пригодных для перевозки соответствующего груза (на праве использования и владения) в количестве не менее 1 ед. В виду ограничения массы транспортного средства по пути доставки мазута флотского Ф5, не более </w:t>
      </w:r>
      <w:r w:rsidR="000A2183">
        <w:t xml:space="preserve">1,5% </w:t>
      </w:r>
      <w:r w:rsidRPr="005E6D19">
        <w:t>по ГОСТ 10585-2013</w:t>
      </w:r>
      <w:r>
        <w:t xml:space="preserve"> </w:t>
      </w:r>
      <w:r w:rsidRPr="005E6D19">
        <w:t>полная разрешенная масса транспортного средства с грузом – не более 20 тонн</w:t>
      </w:r>
      <w:r>
        <w:t>;</w:t>
      </w:r>
    </w:p>
    <w:p w14:paraId="6FE15936" w14:textId="2637F162" w:rsidR="00323A57" w:rsidRPr="00B02F94" w:rsidRDefault="00323A57" w:rsidP="00323A57">
      <w:pPr>
        <w:pStyle w:val="a4"/>
        <w:tabs>
          <w:tab w:val="clear" w:pos="709"/>
          <w:tab w:val="left" w:pos="0"/>
        </w:tabs>
        <w:spacing w:line="240" w:lineRule="atLeast"/>
        <w:ind w:left="0" w:firstLine="720"/>
        <w:jc w:val="both"/>
      </w:pPr>
      <w:r>
        <w:t>- н</w:t>
      </w:r>
      <w:r w:rsidRPr="00AF6C0A">
        <w:t xml:space="preserve">аличие </w:t>
      </w:r>
      <w:r w:rsidRPr="005E6D19">
        <w:t xml:space="preserve">резервуарного парка для хранения мазута флотского Ф5, не более 1,5% по ГОСТ 10585-2013 объемом не менее 300 куб. метров, или договор на хранение нефтепродуктов (место откуда планируется осуществляться доставка мазута флотского Ф5, не более </w:t>
      </w:r>
      <w:r w:rsidR="000A2183">
        <w:t xml:space="preserve">1,5%  </w:t>
      </w:r>
      <w:r w:rsidRPr="005E6D19">
        <w:t>по ГОСТ 10585-2013)</w:t>
      </w:r>
      <w:r w:rsidR="0062515F">
        <w:t xml:space="preserve"> </w:t>
      </w:r>
      <w:r w:rsidRPr="005E6D19">
        <w:t>(на каждый объект резервуарного парка должны быть предоставлены заверенные уполномоченным лицом Участника закупки копии паспорта и действующего заключения экспертизы промышленной безопасности)</w:t>
      </w:r>
      <w:r w:rsidRPr="00AF6C0A">
        <w:t>;</w:t>
      </w:r>
    </w:p>
    <w:p w14:paraId="04738949" w14:textId="6DC5C678" w:rsidR="001B2E74" w:rsidRPr="006F3C41" w:rsidRDefault="005E6D19" w:rsidP="001B2E74">
      <w:pPr>
        <w:tabs>
          <w:tab w:val="left" w:pos="0"/>
        </w:tabs>
        <w:spacing w:line="240" w:lineRule="atLeast"/>
        <w:ind w:firstLine="720"/>
        <w:jc w:val="both"/>
        <w:rPr>
          <w:rFonts w:ascii="Times New Roman" w:hAnsi="Times New Roman" w:cs="Times New Roman"/>
          <w:sz w:val="24"/>
          <w:szCs w:val="24"/>
        </w:rPr>
      </w:pPr>
      <w:r w:rsidRPr="005E6D19">
        <w:rPr>
          <w:rFonts w:ascii="Times New Roman" w:hAnsi="Times New Roman" w:cs="Times New Roman"/>
          <w:sz w:val="24"/>
          <w:szCs w:val="24"/>
        </w:rPr>
        <w:t xml:space="preserve">- наличие производственных мощностей, необходимых для производства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(танкер, резервуарный парк и т.п.) на праве собственности или аренды либо наличие договорных отношений, подтверждающих происхождение мазута флотского Ф5, не более </w:t>
      </w:r>
      <w:r w:rsidR="000A2183">
        <w:rPr>
          <w:rFonts w:ascii="Times New Roman" w:hAnsi="Times New Roman" w:cs="Times New Roman"/>
          <w:sz w:val="24"/>
          <w:szCs w:val="24"/>
        </w:rPr>
        <w:t xml:space="preserve">1,5%  </w:t>
      </w:r>
      <w:r w:rsidRPr="005E6D19">
        <w:rPr>
          <w:rFonts w:ascii="Times New Roman" w:hAnsi="Times New Roman" w:cs="Times New Roman"/>
          <w:sz w:val="24"/>
          <w:szCs w:val="24"/>
        </w:rPr>
        <w:t xml:space="preserve">по ГОСТ 10585-2013, в том числе подтверждение готовности производителя предоставить данные ресурсы Участнику закупки в количестве необходимом для выполнения обязательств по договору. В случае, если срок договора истекает раньше окончания срока поставки (указанного в п. 3.4 </w:t>
      </w:r>
      <w:r>
        <w:rPr>
          <w:rFonts w:ascii="Times New Roman" w:hAnsi="Times New Roman" w:cs="Times New Roman"/>
          <w:sz w:val="24"/>
          <w:szCs w:val="24"/>
        </w:rPr>
        <w:t>Информационной карты Документации</w:t>
      </w:r>
      <w:r w:rsidRPr="005E6D19">
        <w:rPr>
          <w:rFonts w:ascii="Times New Roman" w:hAnsi="Times New Roman" w:cs="Times New Roman"/>
          <w:sz w:val="24"/>
          <w:szCs w:val="24"/>
        </w:rPr>
        <w:t>), Участник закупки должен предоставить гарантийное письмо о том, что он принимает на себя обязательство о заключении следующего договора.</w:t>
      </w:r>
    </w:p>
    <w:bookmarkEnd w:id="215"/>
    <w:p w14:paraId="5F6675E2" w14:textId="77777777" w:rsidR="00127412" w:rsidRDefault="00127412" w:rsidP="00127412">
      <w:pPr>
        <w:tabs>
          <w:tab w:val="left" w:pos="0"/>
        </w:tabs>
        <w:spacing w:line="240" w:lineRule="atLeast"/>
        <w:ind w:firstLine="720"/>
        <w:jc w:val="both"/>
        <w:rPr>
          <w:rFonts w:ascii="Times New Roman" w:hAnsi="Times New Roman" w:cs="Times New Roman"/>
          <w:sz w:val="24"/>
          <w:szCs w:val="24"/>
        </w:rPr>
      </w:pPr>
      <w:r w:rsidRPr="006F3C41">
        <w:rPr>
          <w:rFonts w:ascii="Times New Roman" w:hAnsi="Times New Roman" w:cs="Times New Roman"/>
          <w:sz w:val="24"/>
          <w:szCs w:val="24"/>
        </w:rPr>
        <w:lastRenderedPageBreak/>
        <w:t>В случае не указания сведений</w:t>
      </w:r>
      <w:r w:rsidRPr="00127412">
        <w:rPr>
          <w:rFonts w:ascii="Times New Roman" w:hAnsi="Times New Roman" w:cs="Times New Roman"/>
          <w:sz w:val="24"/>
          <w:szCs w:val="24"/>
        </w:rPr>
        <w:t xml:space="preserve"> в «Справке о материально-технических ресурсах» (форма 6 Приложения № 1 к Документации) и</w:t>
      </w:r>
      <w:r w:rsidR="00A1694A">
        <w:rPr>
          <w:rFonts w:ascii="Times New Roman" w:hAnsi="Times New Roman" w:cs="Times New Roman"/>
          <w:sz w:val="24"/>
          <w:szCs w:val="24"/>
        </w:rPr>
        <w:t>/или</w:t>
      </w:r>
      <w:r w:rsidRPr="00127412">
        <w:rPr>
          <w:rFonts w:ascii="Times New Roman" w:hAnsi="Times New Roman" w:cs="Times New Roman"/>
          <w:sz w:val="24"/>
          <w:szCs w:val="24"/>
        </w:rPr>
        <w:t xml:space="preserve"> не предоставления документов на указанные ресурсы </w:t>
      </w:r>
      <w:r>
        <w:rPr>
          <w:rFonts w:ascii="Times New Roman" w:hAnsi="Times New Roman" w:cs="Times New Roman"/>
          <w:sz w:val="24"/>
          <w:szCs w:val="24"/>
        </w:rPr>
        <w:t xml:space="preserve">в соответствии с требованиями раздела 3.4. Документации, </w:t>
      </w:r>
      <w:r w:rsidRPr="00127412">
        <w:rPr>
          <w:rFonts w:ascii="Times New Roman" w:hAnsi="Times New Roman" w:cs="Times New Roman"/>
          <w:sz w:val="24"/>
          <w:szCs w:val="24"/>
        </w:rPr>
        <w:t xml:space="preserve">заявка такого Участника закупки </w:t>
      </w:r>
      <w:r w:rsidRPr="00127412">
        <w:rPr>
          <w:rFonts w:ascii="Times New Roman" w:hAnsi="Times New Roman" w:cs="Times New Roman"/>
          <w:b/>
          <w:sz w:val="24"/>
          <w:szCs w:val="24"/>
        </w:rPr>
        <w:t>будет отклонена</w:t>
      </w:r>
      <w:r w:rsidRPr="00127412">
        <w:rPr>
          <w:rFonts w:ascii="Times New Roman" w:hAnsi="Times New Roman" w:cs="Times New Roman"/>
          <w:sz w:val="24"/>
          <w:szCs w:val="24"/>
        </w:rPr>
        <w:t>.</w:t>
      </w:r>
    </w:p>
    <w:p w14:paraId="78C53A10" w14:textId="77777777" w:rsidR="009370E7" w:rsidRPr="007B7152" w:rsidRDefault="00DD1B87" w:rsidP="00117A8B">
      <w:pPr>
        <w:pStyle w:val="20"/>
        <w:numPr>
          <w:ilvl w:val="1"/>
          <w:numId w:val="28"/>
        </w:numPr>
        <w:ind w:left="0" w:firstLine="0"/>
        <w:jc w:val="both"/>
      </w:pPr>
      <w:bookmarkStart w:id="216" w:name="_Toc24982180"/>
      <w:bookmarkStart w:id="217" w:name="_Toc24982397"/>
      <w:r w:rsidRPr="007B7152">
        <w:t>Требования о н</w:t>
      </w:r>
      <w:r w:rsidR="009370E7" w:rsidRPr="007B7152">
        <w:t>аличи</w:t>
      </w:r>
      <w:r w:rsidRPr="007B7152">
        <w:t>и</w:t>
      </w:r>
      <w:r w:rsidR="009370E7" w:rsidRPr="007B7152">
        <w:t xml:space="preserve"> ресурсов, необходимых для выполнения условий догов</w:t>
      </w:r>
      <w:r w:rsidR="007A4DD6" w:rsidRPr="007B7152">
        <w:t>ора</w:t>
      </w:r>
      <w:r w:rsidR="003717B8" w:rsidRPr="007B7152">
        <w:t>:</w:t>
      </w:r>
      <w:bookmarkEnd w:id="216"/>
      <w:bookmarkEnd w:id="217"/>
    </w:p>
    <w:p w14:paraId="5BC7C240" w14:textId="77777777" w:rsidR="005E6D19" w:rsidRDefault="005E6D19" w:rsidP="005E6D19">
      <w:pPr>
        <w:pStyle w:val="a4"/>
        <w:tabs>
          <w:tab w:val="clear" w:pos="425"/>
          <w:tab w:val="clear" w:pos="709"/>
          <w:tab w:val="left" w:pos="426"/>
          <w:tab w:val="left" w:pos="540"/>
          <w:tab w:val="left" w:pos="900"/>
          <w:tab w:val="left" w:pos="1276"/>
        </w:tabs>
        <w:ind w:left="0" w:firstLine="709"/>
        <w:jc w:val="both"/>
      </w:pPr>
      <w:r>
        <w:t>Наличие в соответствии с требованиями  постановления Правительства Российской Федерации от 21.08.2000 года № 613 «О неотложных мерах по предупреждению и ликвидации аварийных разливов нефти и нефтепродуктов» (в ред. Постановлений Правительства РФ от 14.11.2014 N 1188) и постановления Правительства Мурманской области от 13.07.2006 года №277-ПП/7 «О мерах по предупреждению и ликвидации аварийных разливов нефти и нефтепродуктов на территории Мурманской области» утвержденного плана по предупреждению и ликвидации разливов нефти и нефтепродуктов и действующего договора с аварийно-спасательными формированием на несение аварийно-спасательной готовности у Участника закупки/привлекаемого перевозчика.</w:t>
      </w:r>
    </w:p>
    <w:p w14:paraId="6AA76387" w14:textId="1973EF70" w:rsidR="001B2E74" w:rsidRPr="005E6D19" w:rsidRDefault="005E6D19" w:rsidP="005E6D19">
      <w:pPr>
        <w:pStyle w:val="a4"/>
        <w:tabs>
          <w:tab w:val="clear" w:pos="425"/>
          <w:tab w:val="left" w:pos="426"/>
          <w:tab w:val="left" w:pos="540"/>
          <w:tab w:val="left" w:pos="900"/>
          <w:tab w:val="left" w:pos="1276"/>
        </w:tabs>
        <w:ind w:left="0" w:firstLine="709"/>
        <w:jc w:val="both"/>
        <w:rPr>
          <w:b/>
        </w:rPr>
      </w:pPr>
      <w:r>
        <w:t xml:space="preserve">В случае не предоставления указанных документов, заявка такого Участника закупки </w:t>
      </w:r>
      <w:r w:rsidRPr="005E6D19">
        <w:rPr>
          <w:b/>
        </w:rPr>
        <w:t>будет отклонена.</w:t>
      </w:r>
    </w:p>
    <w:p w14:paraId="32A23338" w14:textId="77777777" w:rsidR="006C3AEF" w:rsidRPr="006C3AEF" w:rsidRDefault="006C3AEF" w:rsidP="00B63667">
      <w:pPr>
        <w:pStyle w:val="20"/>
        <w:numPr>
          <w:ilvl w:val="0"/>
          <w:numId w:val="0"/>
        </w:numPr>
      </w:pPr>
      <w:bookmarkStart w:id="218" w:name="_Toc483302515"/>
      <w:bookmarkStart w:id="219" w:name="_Toc483316550"/>
      <w:bookmarkStart w:id="220" w:name="_Toc491095901"/>
      <w:bookmarkStart w:id="221" w:name="_Toc24982181"/>
      <w:bookmarkStart w:id="222" w:name="_Toc24982398"/>
      <w:r w:rsidRPr="006C3AEF">
        <w:t>3.</w:t>
      </w:r>
      <w:r w:rsidR="00854134">
        <w:t>4</w:t>
      </w:r>
      <w:r w:rsidRPr="006C3AEF">
        <w:t>. Формирование заявки Участника</w:t>
      </w:r>
      <w:bookmarkEnd w:id="209"/>
      <w:bookmarkEnd w:id="210"/>
      <w:bookmarkEnd w:id="211"/>
      <w:bookmarkEnd w:id="212"/>
      <w:r w:rsidR="00B0267C" w:rsidRPr="00B0267C">
        <w:t xml:space="preserve"> закупки</w:t>
      </w:r>
      <w:bookmarkEnd w:id="218"/>
      <w:bookmarkEnd w:id="219"/>
      <w:bookmarkEnd w:id="220"/>
      <w:bookmarkEnd w:id="221"/>
      <w:bookmarkEnd w:id="222"/>
    </w:p>
    <w:p w14:paraId="1393CAE1" w14:textId="77777777" w:rsidR="00FB6AF2" w:rsidRDefault="00FB6AF2" w:rsidP="00FB6AF2">
      <w:pPr>
        <w:tabs>
          <w:tab w:val="left" w:pos="426"/>
          <w:tab w:val="left" w:pos="567"/>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bookmarkStart w:id="223" w:name="_Toc366761030"/>
      <w:r w:rsidRPr="006C3AEF">
        <w:rPr>
          <w:rFonts w:ascii="Times New Roman" w:eastAsia="Times New Roman" w:hAnsi="Times New Roman" w:cs="Times New Roman"/>
          <w:sz w:val="24"/>
          <w:szCs w:val="24"/>
          <w:lang w:eastAsia="ar-SA"/>
        </w:rPr>
        <w:t>Участник закупки предоставляет Заказчику заявку на участие в конкурентных переговорах по форме и в соответствии с инструкциями, приведенными в Документации</w:t>
      </w:r>
      <w:r>
        <w:rPr>
          <w:rFonts w:ascii="Times New Roman" w:eastAsia="Times New Roman" w:hAnsi="Times New Roman" w:cs="Times New Roman"/>
          <w:sz w:val="24"/>
          <w:szCs w:val="24"/>
          <w:lang w:eastAsia="ar-SA"/>
        </w:rPr>
        <w:t>, с учетом требований п. 4.4. Документации</w:t>
      </w:r>
      <w:r w:rsidRPr="006C3AEF">
        <w:rPr>
          <w:rFonts w:ascii="Times New Roman" w:eastAsia="Times New Roman" w:hAnsi="Times New Roman" w:cs="Times New Roman"/>
          <w:sz w:val="24"/>
          <w:szCs w:val="24"/>
          <w:lang w:eastAsia="ar-SA"/>
        </w:rPr>
        <w:t>.</w:t>
      </w:r>
    </w:p>
    <w:p w14:paraId="27DAE3EB" w14:textId="77777777" w:rsidR="00FB6AF2" w:rsidRPr="007C0847" w:rsidRDefault="00FB6AF2" w:rsidP="00FB6AF2">
      <w:pPr>
        <w:tabs>
          <w:tab w:val="left" w:pos="709"/>
          <w:tab w:val="left" w:pos="1276"/>
        </w:tabs>
        <w:suppressAutoHyphens/>
        <w:spacing w:after="0" w:line="240" w:lineRule="auto"/>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D946E9">
        <w:rPr>
          <w:rFonts w:ascii="Times New Roman" w:eastAsia="Times New Roman" w:hAnsi="Times New Roman" w:cs="Times New Roman"/>
          <w:sz w:val="24"/>
          <w:szCs w:val="24"/>
          <w:lang w:eastAsia="ar-SA"/>
        </w:rPr>
        <w:t xml:space="preserve">Согласно Постановления № 925 предоставляется 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в заявке на участие в закупке (соответствующей части заявки на участие в закупке, содержащей предложение о поставке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овара) указывает наименование страны происхождения поставляемо</w:t>
      </w:r>
      <w:r>
        <w:rPr>
          <w:rFonts w:ascii="Times New Roman" w:eastAsia="Times New Roman" w:hAnsi="Times New Roman" w:cs="Times New Roman"/>
          <w:sz w:val="24"/>
          <w:szCs w:val="24"/>
          <w:lang w:eastAsia="ar-SA"/>
        </w:rPr>
        <w:t>го</w:t>
      </w:r>
      <w:r w:rsidRPr="00E80EAB">
        <w:rPr>
          <w:rFonts w:ascii="Times New Roman" w:eastAsia="Times New Roman" w:hAnsi="Times New Roman" w:cs="Times New Roman"/>
          <w:sz w:val="24"/>
          <w:szCs w:val="24"/>
          <w:lang w:eastAsia="ar-SA"/>
        </w:rPr>
        <w:t xml:space="preserve"> </w:t>
      </w:r>
      <w:r w:rsidR="00030951">
        <w:rPr>
          <w:rFonts w:ascii="Times New Roman" w:eastAsia="Times New Roman" w:hAnsi="Times New Roman" w:cs="Times New Roman"/>
          <w:sz w:val="24"/>
          <w:szCs w:val="24"/>
          <w:lang w:eastAsia="ar-SA"/>
        </w:rPr>
        <w:t>Т</w:t>
      </w:r>
      <w:r w:rsidRPr="00E80EAB">
        <w:rPr>
          <w:rFonts w:ascii="Times New Roman" w:eastAsia="Times New Roman" w:hAnsi="Times New Roman" w:cs="Times New Roman"/>
          <w:sz w:val="24"/>
          <w:szCs w:val="24"/>
          <w:lang w:eastAsia="ar-SA"/>
        </w:rPr>
        <w:t>овар</w:t>
      </w:r>
      <w:r>
        <w:rPr>
          <w:rFonts w:ascii="Times New Roman" w:eastAsia="Times New Roman" w:hAnsi="Times New Roman" w:cs="Times New Roman"/>
          <w:sz w:val="24"/>
          <w:szCs w:val="24"/>
          <w:lang w:eastAsia="ar-SA"/>
        </w:rPr>
        <w:t>а</w:t>
      </w:r>
      <w:r w:rsidRPr="00E80EAB">
        <w:rPr>
          <w:rFonts w:ascii="Times New Roman" w:eastAsia="Times New Roman" w:hAnsi="Times New Roman" w:cs="Times New Roman"/>
          <w:sz w:val="24"/>
          <w:szCs w:val="24"/>
          <w:lang w:eastAsia="ar-SA"/>
        </w:rPr>
        <w:t xml:space="preserve">. Участник закупки несет ответственность за предоставление недостоверных сведений о стране происхождения Товара, указанного </w:t>
      </w:r>
      <w:r w:rsidRPr="00D946E9">
        <w:rPr>
          <w:rFonts w:ascii="Times New Roman" w:eastAsia="Times New Roman" w:hAnsi="Times New Roman" w:cs="Times New Roman"/>
          <w:sz w:val="24"/>
          <w:szCs w:val="24"/>
          <w:lang w:eastAsia="ar-SA"/>
        </w:rPr>
        <w:t>в заявке на участие в закупке.</w:t>
      </w:r>
      <w:r w:rsidRPr="007C0847">
        <w:rPr>
          <w:rFonts w:ascii="Times New Roman" w:eastAsia="Times New Roman" w:hAnsi="Times New Roman" w:cs="Times New Roman"/>
          <w:sz w:val="24"/>
          <w:szCs w:val="24"/>
          <w:lang w:eastAsia="ar-SA"/>
        </w:rPr>
        <w:t xml:space="preserve">  </w:t>
      </w:r>
    </w:p>
    <w:p w14:paraId="13668178" w14:textId="77777777" w:rsidR="00FB6AF2" w:rsidRPr="007C0847" w:rsidRDefault="00FB6AF2" w:rsidP="00FB6AF2">
      <w:pPr>
        <w:tabs>
          <w:tab w:val="left" w:pos="425"/>
          <w:tab w:val="left" w:pos="567"/>
          <w:tab w:val="left" w:pos="709"/>
        </w:tabs>
        <w:suppressAutoHyphens/>
        <w:spacing w:after="0" w:line="240" w:lineRule="auto"/>
        <w:ind w:firstLine="426"/>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Pr="007C0847">
        <w:rPr>
          <w:rFonts w:ascii="Times New Roman" w:eastAsia="Times New Roman"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r w:rsidRPr="00D946E9">
        <w:rPr>
          <w:rFonts w:ascii="Times New Roman" w:eastAsia="Times New Roman" w:hAnsi="Times New Roman" w:cs="Times New Roman"/>
          <w:sz w:val="24"/>
          <w:szCs w:val="24"/>
          <w:lang w:eastAsia="ar-SA"/>
        </w:rPr>
        <w:t>, адрес электронной почты.</w:t>
      </w:r>
    </w:p>
    <w:p w14:paraId="5E819CED" w14:textId="77777777" w:rsid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Заявка в обязательном порядке должна содержать следующие документы:</w:t>
      </w:r>
    </w:p>
    <w:p w14:paraId="2D6E231D" w14:textId="77777777" w:rsidR="00FB6AF2"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p>
    <w:p w14:paraId="7545E267" w14:textId="77777777" w:rsidR="00FB6AF2" w:rsidRDefault="00FB6AF2" w:rsidP="00FB6AF2">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Cs/>
          <w:sz w:val="24"/>
          <w:szCs w:val="24"/>
          <w:lang w:eastAsia="ar-SA"/>
        </w:rPr>
      </w:pP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b/>
          <w:bCs/>
          <w:sz w:val="24"/>
          <w:szCs w:val="24"/>
          <w:lang w:eastAsia="ar-SA"/>
        </w:rPr>
        <w:t>опись документов</w:t>
      </w:r>
      <w:r w:rsidRPr="003F431D">
        <w:rPr>
          <w:rFonts w:ascii="Times New Roman" w:eastAsia="Times New Roman" w:hAnsi="Times New Roman" w:cs="Times New Roman"/>
          <w:bCs/>
          <w:sz w:val="24"/>
          <w:szCs w:val="24"/>
          <w:lang w:eastAsia="ar-SA"/>
        </w:rPr>
        <w:t xml:space="preserve"> </w:t>
      </w:r>
      <w:r w:rsidRPr="003F431D">
        <w:rPr>
          <w:rFonts w:ascii="Times New Roman" w:eastAsia="Times New Roman" w:hAnsi="Times New Roman" w:cs="Times New Roman"/>
          <w:sz w:val="24"/>
          <w:szCs w:val="24"/>
          <w:lang w:eastAsia="ar-SA"/>
        </w:rPr>
        <w:t>(приложение № 5 к Документации)</w:t>
      </w:r>
      <w:r w:rsidRPr="003F431D">
        <w:rPr>
          <w:rFonts w:ascii="Times New Roman" w:eastAsia="Times New Roman" w:hAnsi="Times New Roman" w:cs="Times New Roman"/>
          <w:bCs/>
          <w:sz w:val="24"/>
          <w:szCs w:val="24"/>
          <w:lang w:eastAsia="ar-SA"/>
        </w:rPr>
        <w:t>;</w:t>
      </w:r>
    </w:p>
    <w:p w14:paraId="150B8594" w14:textId="77777777" w:rsidR="00FB6AF2" w:rsidRPr="003F431D" w:rsidRDefault="00FB6AF2" w:rsidP="00FB6AF2">
      <w:pPr>
        <w:tabs>
          <w:tab w:val="left" w:pos="425"/>
          <w:tab w:val="left" w:pos="567"/>
          <w:tab w:val="left" w:pos="709"/>
          <w:tab w:val="left" w:pos="851"/>
        </w:tabs>
        <w:suppressAutoHyphens/>
        <w:spacing w:after="0" w:line="240" w:lineRule="auto"/>
        <w:ind w:firstLine="425"/>
        <w:contextualSpacing/>
        <w:jc w:val="both"/>
        <w:rPr>
          <w:rFonts w:ascii="Times New Roman" w:eastAsia="Times New Roman" w:hAnsi="Times New Roman" w:cs="Times New Roman"/>
          <w:bCs/>
          <w:sz w:val="24"/>
          <w:szCs w:val="24"/>
          <w:lang w:eastAsia="ar-SA"/>
        </w:rPr>
      </w:pPr>
    </w:p>
    <w:p w14:paraId="7610317D" w14:textId="77777777" w:rsidR="00FB6AF2" w:rsidRPr="00C1145F" w:rsidRDefault="00FB6AF2" w:rsidP="00FB6AF2">
      <w:pPr>
        <w:overflowPunct w:val="0"/>
        <w:autoSpaceDE w:val="0"/>
        <w:autoSpaceDN w:val="0"/>
        <w:adjustRightInd w:val="0"/>
        <w:spacing w:after="0" w:line="240" w:lineRule="auto"/>
        <w:contextualSpacing/>
        <w:jc w:val="both"/>
        <w:rPr>
          <w:rFonts w:ascii="Times New Roman" w:eastAsia="Times New Roman" w:hAnsi="Times New Roman" w:cs="Times New Roman"/>
          <w:bCs/>
          <w:sz w:val="24"/>
          <w:lang w:eastAsia="ru-RU"/>
        </w:rPr>
      </w:pPr>
      <w:r w:rsidRPr="0086150D">
        <w:rPr>
          <w:rFonts w:ascii="Times New Roman" w:eastAsia="Times New Roman" w:hAnsi="Times New Roman" w:cs="Times New Roman"/>
          <w:bCs/>
          <w:sz w:val="24"/>
          <w:lang w:eastAsia="ru-RU"/>
        </w:rPr>
        <w:t xml:space="preserve">- </w:t>
      </w:r>
      <w:r w:rsidRPr="0086150D">
        <w:rPr>
          <w:rFonts w:ascii="Times New Roman" w:eastAsia="Times New Roman" w:hAnsi="Times New Roman" w:cs="Times New Roman"/>
          <w:b/>
          <w:bCs/>
          <w:sz w:val="24"/>
          <w:lang w:eastAsia="ru-RU"/>
        </w:rPr>
        <w:t xml:space="preserve">приложение № 1 к Документации, </w:t>
      </w:r>
      <w:r w:rsidRPr="00467E35">
        <w:rPr>
          <w:rFonts w:ascii="Times New Roman" w:eastAsia="Times New Roman" w:hAnsi="Times New Roman" w:cs="Times New Roman"/>
          <w:b/>
          <w:bCs/>
          <w:sz w:val="24"/>
          <w:lang w:eastAsia="ru-RU"/>
        </w:rPr>
        <w:t xml:space="preserve">формы 1 – </w:t>
      </w:r>
      <w:r w:rsidR="00467E35" w:rsidRPr="00467E35">
        <w:rPr>
          <w:rFonts w:ascii="Times New Roman" w:eastAsia="Times New Roman" w:hAnsi="Times New Roman" w:cs="Times New Roman"/>
          <w:b/>
          <w:bCs/>
          <w:sz w:val="24"/>
          <w:lang w:eastAsia="ru-RU"/>
        </w:rPr>
        <w:t>6</w:t>
      </w:r>
      <w:r w:rsidRPr="00467E35">
        <w:rPr>
          <w:rFonts w:ascii="Times New Roman" w:eastAsia="Times New Roman" w:hAnsi="Times New Roman" w:cs="Times New Roman"/>
          <w:b/>
          <w:bCs/>
          <w:sz w:val="24"/>
          <w:lang w:eastAsia="ru-RU"/>
        </w:rPr>
        <w:t xml:space="preserve"> Приложения № 1 </w:t>
      </w:r>
      <w:r w:rsidRPr="00364059">
        <w:rPr>
          <w:rFonts w:ascii="Times New Roman" w:eastAsia="Times New Roman" w:hAnsi="Times New Roman" w:cs="Times New Roman"/>
          <w:b/>
          <w:bCs/>
          <w:sz w:val="24"/>
          <w:lang w:eastAsia="ru-RU"/>
        </w:rPr>
        <w:t xml:space="preserve">к Документации </w:t>
      </w:r>
      <w:r w:rsidRPr="00364059">
        <w:rPr>
          <w:rFonts w:ascii="Times New Roman" w:eastAsia="Times New Roman" w:hAnsi="Times New Roman" w:cs="Times New Roman"/>
          <w:bCs/>
          <w:sz w:val="24"/>
          <w:lang w:eastAsia="ru-RU"/>
        </w:rPr>
        <w:t>(</w:t>
      </w:r>
      <w:r w:rsidRPr="00DB7F1B">
        <w:rPr>
          <w:rFonts w:ascii="Times New Roman" w:eastAsia="Times New Roman" w:hAnsi="Times New Roman" w:cs="Times New Roman"/>
          <w:b/>
          <w:bCs/>
          <w:sz w:val="24"/>
          <w:lang w:eastAsia="ru-RU"/>
        </w:rPr>
        <w:t>Форму 4</w:t>
      </w:r>
      <w:r w:rsidRPr="00C1145F">
        <w:rPr>
          <w:rFonts w:ascii="Times New Roman" w:eastAsia="Times New Roman" w:hAnsi="Times New Roman" w:cs="Times New Roman"/>
          <w:bCs/>
          <w:sz w:val="24"/>
          <w:lang w:eastAsia="ru-RU"/>
        </w:rPr>
        <w:t xml:space="preserve"> предоставляет </w:t>
      </w:r>
      <w:r w:rsidRPr="00DB7F1B">
        <w:rPr>
          <w:rFonts w:ascii="Times New Roman" w:eastAsia="Times New Roman" w:hAnsi="Times New Roman" w:cs="Times New Roman"/>
          <w:bCs/>
          <w:sz w:val="24"/>
          <w:u w:val="single"/>
          <w:lang w:eastAsia="ru-RU"/>
        </w:rPr>
        <w:t>Участник закупки, являющийся вновь зарегистрированным индивидуальным предпринимателем или вновь созданным юридическим лицом</w:t>
      </w:r>
      <w:r w:rsidRPr="00C1145F">
        <w:rPr>
          <w:rFonts w:ascii="Times New Roman" w:eastAsia="Times New Roman" w:hAnsi="Times New Roman" w:cs="Times New Roman"/>
          <w:bCs/>
          <w:sz w:val="24"/>
          <w:lang w:eastAsia="ru-RU"/>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w:t>
      </w:r>
      <w:r w:rsidRPr="003D0123">
        <w:rPr>
          <w:rFonts w:ascii="Times New Roman" w:eastAsia="Times New Roman" w:hAnsi="Times New Roman" w:cs="Times New Roman"/>
          <w:bCs/>
          <w:sz w:val="24"/>
          <w:lang w:eastAsia="ru-RU"/>
        </w:rPr>
        <w:t xml:space="preserve">и </w:t>
      </w:r>
      <w:r w:rsidRPr="00DB7F1B">
        <w:rPr>
          <w:rFonts w:ascii="Times New Roman" w:eastAsia="Times New Roman" w:hAnsi="Times New Roman" w:cs="Times New Roman"/>
          <w:bCs/>
          <w:sz w:val="24"/>
          <w:u w:val="single"/>
          <w:lang w:eastAsia="ru-RU"/>
        </w:rPr>
        <w:t>относящийся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xml:space="preserve"> в соответствии со статьей 4 Федерального закона от 24</w:t>
      </w:r>
      <w:r>
        <w:rPr>
          <w:rFonts w:ascii="Times New Roman" w:eastAsia="Times New Roman" w:hAnsi="Times New Roman" w:cs="Times New Roman"/>
          <w:bCs/>
          <w:sz w:val="24"/>
          <w:lang w:eastAsia="ru-RU"/>
        </w:rPr>
        <w:t>.07.</w:t>
      </w:r>
      <w:r w:rsidRPr="00C1145F">
        <w:rPr>
          <w:rFonts w:ascii="Times New Roman" w:eastAsia="Times New Roman" w:hAnsi="Times New Roman" w:cs="Times New Roman"/>
          <w:bCs/>
          <w:sz w:val="24"/>
          <w:lang w:eastAsia="ru-RU"/>
        </w:rPr>
        <w:t>2007 № 209-ФЗ «О развитии малого и среднего предпринимательства в Российской Федерации».</w:t>
      </w:r>
    </w:p>
    <w:p w14:paraId="6647877D" w14:textId="77777777" w:rsidR="00FB6AF2" w:rsidRDefault="00FB6AF2" w:rsidP="00FB6AF2">
      <w:pPr>
        <w:overflowPunct w:val="0"/>
        <w:autoSpaceDE w:val="0"/>
        <w:autoSpaceDN w:val="0"/>
        <w:adjustRightInd w:val="0"/>
        <w:spacing w:after="0" w:line="240" w:lineRule="auto"/>
        <w:ind w:firstLine="709"/>
        <w:contextualSpacing/>
        <w:jc w:val="both"/>
        <w:rPr>
          <w:rFonts w:ascii="Times New Roman" w:eastAsia="Times New Roman" w:hAnsi="Times New Roman" w:cs="Times New Roman"/>
          <w:bCs/>
          <w:sz w:val="24"/>
          <w:lang w:eastAsia="ru-RU"/>
        </w:rPr>
      </w:pPr>
      <w:r w:rsidRPr="00DB7F1B">
        <w:rPr>
          <w:rFonts w:ascii="Times New Roman" w:eastAsia="Times New Roman" w:hAnsi="Times New Roman" w:cs="Times New Roman"/>
          <w:bCs/>
          <w:sz w:val="24"/>
          <w:u w:val="single"/>
          <w:lang w:eastAsia="ru-RU"/>
        </w:rPr>
        <w:t>Остальные Участники закупки, относящиеся к категории субъекта малого или среднего предпринимательства</w:t>
      </w:r>
      <w:r w:rsidRPr="00C1145F">
        <w:rPr>
          <w:rFonts w:ascii="Times New Roman" w:eastAsia="Times New Roman" w:hAnsi="Times New Roman" w:cs="Times New Roman"/>
          <w:bCs/>
          <w:sz w:val="24"/>
          <w:lang w:eastAsia="ru-RU"/>
        </w:rPr>
        <w:t>, должн</w:t>
      </w:r>
      <w:r>
        <w:rPr>
          <w:rFonts w:ascii="Times New Roman" w:eastAsia="Times New Roman" w:hAnsi="Times New Roman" w:cs="Times New Roman"/>
          <w:bCs/>
          <w:sz w:val="24"/>
          <w:lang w:eastAsia="ru-RU"/>
        </w:rPr>
        <w:t>ы декларировать в составе заявки</w:t>
      </w:r>
      <w:r w:rsidRPr="00C1145F">
        <w:rPr>
          <w:rFonts w:ascii="Times New Roman" w:eastAsia="Times New Roman" w:hAnsi="Times New Roman" w:cs="Times New Roman"/>
          <w:bCs/>
          <w:sz w:val="24"/>
          <w:lang w:eastAsia="ru-RU"/>
        </w:rPr>
        <w:t xml:space="preserve">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DB7F1B">
        <w:rPr>
          <w:rFonts w:ascii="Times New Roman" w:eastAsia="Times New Roman" w:hAnsi="Times New Roman" w:cs="Times New Roman"/>
          <w:b/>
          <w:bCs/>
          <w:sz w:val="24"/>
          <w:lang w:eastAsia="ru-RU"/>
        </w:rPr>
        <w:t>Сведени</w:t>
      </w:r>
      <w:r>
        <w:rPr>
          <w:rFonts w:ascii="Times New Roman" w:eastAsia="Times New Roman" w:hAnsi="Times New Roman" w:cs="Times New Roman"/>
          <w:b/>
          <w:bCs/>
          <w:sz w:val="24"/>
          <w:lang w:eastAsia="ru-RU"/>
        </w:rPr>
        <w:t>я</w:t>
      </w:r>
      <w:r w:rsidRPr="00DB7F1B">
        <w:rPr>
          <w:rFonts w:ascii="Times New Roman" w:eastAsia="Times New Roman" w:hAnsi="Times New Roman" w:cs="Times New Roman"/>
          <w:b/>
          <w:bCs/>
          <w:sz w:val="24"/>
          <w:lang w:eastAsia="ru-RU"/>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w:t>
      </w:r>
      <w:r w:rsidRPr="00DB7F1B">
        <w:rPr>
          <w:rFonts w:ascii="Times New Roman" w:eastAsia="Times New Roman" w:hAnsi="Times New Roman" w:cs="Times New Roman"/>
          <w:b/>
          <w:bCs/>
          <w:sz w:val="24"/>
          <w:lang w:eastAsia="ru-RU"/>
        </w:rPr>
        <w:lastRenderedPageBreak/>
        <w:t>предпринимательства в Российской Федерации»</w:t>
      </w:r>
      <w:r w:rsidRPr="00C1145F">
        <w:rPr>
          <w:rFonts w:ascii="Times New Roman" w:eastAsia="Times New Roman" w:hAnsi="Times New Roman" w:cs="Times New Roman"/>
          <w:bCs/>
          <w:sz w:val="24"/>
          <w:lang w:eastAsia="ru-RU"/>
        </w:rPr>
        <w:t>, содержащ</w:t>
      </w:r>
      <w:r>
        <w:rPr>
          <w:rFonts w:ascii="Times New Roman" w:eastAsia="Times New Roman" w:hAnsi="Times New Roman" w:cs="Times New Roman"/>
          <w:bCs/>
          <w:sz w:val="24"/>
          <w:lang w:eastAsia="ru-RU"/>
        </w:rPr>
        <w:t>его</w:t>
      </w:r>
      <w:r w:rsidRPr="00C1145F">
        <w:rPr>
          <w:rFonts w:ascii="Times New Roman" w:eastAsia="Times New Roman" w:hAnsi="Times New Roman" w:cs="Times New Roman"/>
          <w:bCs/>
          <w:sz w:val="24"/>
          <w:lang w:eastAsia="ru-RU"/>
        </w:rPr>
        <w:t xml:space="preserve"> информацию об Участнике закупки</w:t>
      </w:r>
      <w:r w:rsidRPr="00364059">
        <w:rPr>
          <w:rFonts w:ascii="Times New Roman" w:eastAsia="Times New Roman" w:hAnsi="Times New Roman" w:cs="Times New Roman"/>
          <w:bCs/>
          <w:sz w:val="24"/>
          <w:lang w:eastAsia="ru-RU"/>
        </w:rPr>
        <w:t>);</w:t>
      </w:r>
    </w:p>
    <w:p w14:paraId="6125A2A5" w14:textId="77777777" w:rsidR="00FB6AF2" w:rsidRDefault="00FB6AF2" w:rsidP="00FB6AF2">
      <w:pPr>
        <w:suppressAutoHyphens/>
        <w:spacing w:after="0" w:line="240" w:lineRule="auto"/>
        <w:ind w:firstLine="709"/>
        <w:jc w:val="both"/>
        <w:rPr>
          <w:rFonts w:ascii="Times New Roman" w:eastAsia="Times New Roman" w:hAnsi="Times New Roman"/>
          <w:bCs/>
          <w:sz w:val="24"/>
          <w:lang w:eastAsia="ar-SA"/>
        </w:rPr>
      </w:pPr>
      <w:r>
        <w:rPr>
          <w:rFonts w:ascii="Times New Roman" w:eastAsia="Times New Roman" w:hAnsi="Times New Roman"/>
          <w:b/>
          <w:bCs/>
          <w:sz w:val="24"/>
          <w:lang w:eastAsia="ar-SA"/>
        </w:rPr>
        <w:t>Форма 5</w:t>
      </w:r>
      <w:r>
        <w:rPr>
          <w:rFonts w:ascii="Times New Roman" w:eastAsia="Times New Roman" w:hAnsi="Times New Roman"/>
          <w:bCs/>
          <w:sz w:val="24"/>
          <w:lang w:eastAsia="ar-SA"/>
        </w:rPr>
        <w:t xml:space="preserve"> предоставляется </w:t>
      </w:r>
      <w:r>
        <w:rPr>
          <w:rFonts w:ascii="Times New Roman" w:hAnsi="Times New Roman"/>
          <w:sz w:val="24"/>
          <w:szCs w:val="24"/>
          <w:lang w:eastAsia="ru-RU"/>
        </w:rPr>
        <w:t>на усмотрение Участника закупки</w:t>
      </w:r>
      <w:r>
        <w:t xml:space="preserve"> </w:t>
      </w:r>
      <w:r>
        <w:rPr>
          <w:rFonts w:ascii="Times New Roman" w:hAnsi="Times New Roman"/>
          <w:sz w:val="24"/>
          <w:szCs w:val="24"/>
          <w:lang w:eastAsia="ru-RU"/>
        </w:rPr>
        <w:t>для оценки по критерию «</w:t>
      </w:r>
      <w:r w:rsidR="002D1D0E" w:rsidRPr="007A5A67">
        <w:rPr>
          <w:rFonts w:ascii="Times New Roman" w:eastAsia="Times New Roman" w:hAnsi="Times New Roman" w:cs="Times New Roman"/>
          <w:bCs/>
          <w:sz w:val="24"/>
          <w:szCs w:val="24"/>
          <w:lang w:eastAsia="ru-RU"/>
        </w:rPr>
        <w:t>Опыт выполнения поставок мазута флотского Ф5</w:t>
      </w:r>
      <w:r>
        <w:rPr>
          <w:rFonts w:ascii="Times New Roman" w:hAnsi="Times New Roman"/>
          <w:sz w:val="24"/>
          <w:szCs w:val="24"/>
          <w:lang w:eastAsia="ru-RU"/>
        </w:rPr>
        <w:t>»</w:t>
      </w:r>
      <w:r>
        <w:rPr>
          <w:rFonts w:ascii="Times New Roman" w:eastAsia="Times New Roman" w:hAnsi="Times New Roman"/>
          <w:bCs/>
          <w:sz w:val="24"/>
          <w:lang w:eastAsia="ar-SA"/>
        </w:rPr>
        <w:t>;</w:t>
      </w:r>
    </w:p>
    <w:p w14:paraId="7BDD84C8" w14:textId="77777777" w:rsidR="00FB6AF2" w:rsidRDefault="00FB6AF2" w:rsidP="00FB6AF2">
      <w:pPr>
        <w:overflowPunct w:val="0"/>
        <w:autoSpaceDE w:val="0"/>
        <w:autoSpaceDN w:val="0"/>
        <w:adjustRightInd w:val="0"/>
        <w:spacing w:after="0" w:line="240" w:lineRule="auto"/>
        <w:ind w:firstLine="425"/>
        <w:contextualSpacing/>
        <w:jc w:val="both"/>
        <w:rPr>
          <w:rFonts w:ascii="Times New Roman" w:eastAsia="Times New Roman" w:hAnsi="Times New Roman" w:cs="Times New Roman"/>
          <w:bCs/>
          <w:sz w:val="24"/>
          <w:lang w:eastAsia="ru-RU"/>
        </w:rPr>
      </w:pPr>
    </w:p>
    <w:p w14:paraId="7C3BDB9F" w14:textId="77777777" w:rsidR="00FB6AF2" w:rsidRPr="003F431D" w:rsidRDefault="00FB6AF2" w:rsidP="00FB6AF2">
      <w:pPr>
        <w:overflowPunct w:val="0"/>
        <w:autoSpaceDE w:val="0"/>
        <w:autoSpaceDN w:val="0"/>
        <w:adjustRightInd w:val="0"/>
        <w:spacing w:after="0" w:line="240" w:lineRule="auto"/>
        <w:contextualSpacing/>
        <w:jc w:val="both"/>
        <w:rPr>
          <w:rFonts w:ascii="Times New Roman" w:hAnsi="Times New Roman" w:cs="Times New Roman"/>
          <w:bCs/>
          <w:lang w:eastAsia="ru-RU"/>
        </w:rPr>
      </w:pPr>
      <w:r w:rsidRPr="003F431D">
        <w:rPr>
          <w:rFonts w:ascii="Times New Roman" w:hAnsi="Times New Roman" w:cs="Times New Roman"/>
          <w:bCs/>
          <w:sz w:val="24"/>
          <w:lang w:eastAsia="ru-RU"/>
        </w:rPr>
        <w:t xml:space="preserve">- </w:t>
      </w:r>
      <w:r w:rsidRPr="00C4390B">
        <w:rPr>
          <w:rFonts w:ascii="Times New Roman" w:eastAsia="Times New Roman" w:hAnsi="Times New Roman"/>
          <w:bCs/>
          <w:sz w:val="24"/>
          <w:lang w:eastAsia="ar-SA"/>
        </w:rPr>
        <w:t xml:space="preserve">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C4390B">
        <w:rPr>
          <w:rFonts w:ascii="Times New Roman" w:eastAsia="Times New Roman" w:hAnsi="Times New Roman"/>
          <w:b/>
          <w:bCs/>
          <w:sz w:val="24"/>
          <w:lang w:eastAsia="ar-SA"/>
        </w:rPr>
        <w:t>Приложения № 2 к Документации</w:t>
      </w:r>
      <w:r w:rsidRPr="003F431D">
        <w:rPr>
          <w:rFonts w:ascii="Times New Roman" w:hAnsi="Times New Roman" w:cs="Times New Roman"/>
          <w:bCs/>
          <w:sz w:val="24"/>
          <w:lang w:eastAsia="ru-RU"/>
        </w:rPr>
        <w:t>;</w:t>
      </w:r>
    </w:p>
    <w:p w14:paraId="1F65636A" w14:textId="77777777" w:rsidR="00FB6AF2" w:rsidRPr="00423CFE" w:rsidRDefault="00FB6AF2" w:rsidP="00FB6AF2">
      <w:pPr>
        <w:tabs>
          <w:tab w:val="left" w:pos="284"/>
          <w:tab w:val="left" w:pos="425"/>
          <w:tab w:val="left" w:pos="567"/>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14:paraId="0FA3AEB4" w14:textId="77777777" w:rsidR="00FB6AF2" w:rsidRPr="00423CFE"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423CFE">
        <w:rPr>
          <w:rFonts w:ascii="Times New Roman" w:eastAsia="Times New Roman" w:hAnsi="Times New Roman" w:cs="Times New Roman"/>
          <w:bCs/>
          <w:sz w:val="24"/>
          <w:lang w:eastAsia="ru-RU"/>
        </w:rPr>
        <w:t xml:space="preserve"> - </w:t>
      </w:r>
      <w:r w:rsidRPr="00423CFE">
        <w:rPr>
          <w:rFonts w:ascii="Times New Roman" w:eastAsia="Times New Roman" w:hAnsi="Times New Roman" w:cs="Times New Roman"/>
          <w:bCs/>
          <w:sz w:val="24"/>
          <w:u w:val="single"/>
          <w:lang w:eastAsia="ru-RU"/>
        </w:rPr>
        <w:t>для юридического лица</w:t>
      </w:r>
      <w:r w:rsidRPr="00423CFE">
        <w:rPr>
          <w:rFonts w:ascii="Times New Roman" w:eastAsia="Times New Roman" w:hAnsi="Times New Roman" w:cs="Times New Roman"/>
          <w:bCs/>
          <w:sz w:val="24"/>
          <w:lang w:eastAsia="ru-RU"/>
        </w:rPr>
        <w:t xml:space="preserve">: 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lang w:eastAsia="ru-RU"/>
        </w:rPr>
        <w:t xml:space="preserve"> до дня размещения в ЕИС извещения о проведении закупки выписку из единого государственного реестра юридических лиц или копию такой выписки, заверенную уполномоченным лицом Участника закупк</w:t>
      </w:r>
      <w:r>
        <w:rPr>
          <w:rFonts w:ascii="Times New Roman" w:eastAsia="Times New Roman" w:hAnsi="Times New Roman" w:cs="Times New Roman"/>
          <w:bCs/>
          <w:sz w:val="24"/>
          <w:lang w:eastAsia="ru-RU"/>
        </w:rPr>
        <w:t>и.</w:t>
      </w:r>
    </w:p>
    <w:p w14:paraId="1571F706" w14:textId="77777777" w:rsidR="00FB6AF2" w:rsidRPr="00423CFE" w:rsidRDefault="00FB6AF2" w:rsidP="00FB6AF2">
      <w:pPr>
        <w:tabs>
          <w:tab w:val="left" w:pos="709"/>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Cs/>
          <w:sz w:val="24"/>
          <w:u w:val="single"/>
          <w:lang w:eastAsia="ru-RU"/>
        </w:rPr>
        <w:t>Д</w:t>
      </w:r>
      <w:r w:rsidRPr="00423CFE">
        <w:rPr>
          <w:rFonts w:ascii="Times New Roman" w:eastAsia="Times New Roman" w:hAnsi="Times New Roman" w:cs="Times New Roman"/>
          <w:bCs/>
          <w:sz w:val="24"/>
          <w:u w:val="single"/>
          <w:lang w:eastAsia="ru-RU"/>
        </w:rPr>
        <w:t>ля индивидуального предпринимателя</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Cs/>
          <w:sz w:val="24"/>
          <w:szCs w:val="24"/>
          <w:lang w:eastAsia="ar-SA"/>
        </w:rPr>
        <w:t xml:space="preserve">полученную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w:t>
      </w:r>
      <w:r w:rsidRPr="00423CFE">
        <w:rPr>
          <w:rFonts w:ascii="Times New Roman" w:eastAsia="Times New Roman" w:hAnsi="Times New Roman" w:cs="Times New Roman"/>
          <w:bCs/>
          <w:sz w:val="24"/>
          <w:szCs w:val="24"/>
          <w:lang w:eastAsia="ar-SA"/>
        </w:rPr>
        <w:t xml:space="preserve"> до дня размещения в ЕИС извещения о проведении закупки выписку из единого государственного реестра индивидуальных предпринимателей или копию такой выписки, заверенную уполномоченным лицом Участника закупки.</w:t>
      </w:r>
    </w:p>
    <w:p w14:paraId="501E6D88" w14:textId="77777777" w:rsidR="00FB6AF2" w:rsidRDefault="00FB6AF2" w:rsidP="00FB6AF2">
      <w:pPr>
        <w:tabs>
          <w:tab w:val="left" w:pos="960"/>
        </w:tabs>
        <w:overflowPunct w:val="0"/>
        <w:autoSpaceDE w:val="0"/>
        <w:autoSpaceDN w:val="0"/>
        <w:adjustRightInd w:val="0"/>
        <w:spacing w:after="120" w:line="240" w:lineRule="auto"/>
        <w:ind w:firstLine="709"/>
        <w:contextualSpacing/>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u w:val="single"/>
          <w:lang w:eastAsia="ar-SA"/>
        </w:rPr>
        <w:t>Д</w:t>
      </w:r>
      <w:r w:rsidRPr="00423CFE">
        <w:rPr>
          <w:rFonts w:ascii="Times New Roman" w:eastAsia="Times New Roman" w:hAnsi="Times New Roman" w:cs="Times New Roman"/>
          <w:bCs/>
          <w:sz w:val="24"/>
          <w:szCs w:val="24"/>
          <w:u w:val="single"/>
          <w:lang w:eastAsia="ar-SA"/>
        </w:rPr>
        <w:t>ля иностранных лиц</w:t>
      </w:r>
      <w:r w:rsidRPr="00423CFE">
        <w:rPr>
          <w:rFonts w:ascii="Times New Roman" w:eastAsia="Times New Roman" w:hAnsi="Times New Roman" w:cs="Times New Roman"/>
          <w:bCs/>
          <w:sz w:val="24"/>
          <w:szCs w:val="24"/>
          <w:lang w:eastAsia="ar-SA"/>
        </w:rPr>
        <w:t xml:space="preserve">: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полученные не ранее чем за </w:t>
      </w:r>
      <w:r w:rsidRPr="00423CFE">
        <w:rPr>
          <w:rFonts w:ascii="Times New Roman" w:eastAsia="Times New Roman" w:hAnsi="Times New Roman" w:cs="Times New Roman"/>
          <w:b/>
          <w:bCs/>
          <w:sz w:val="24"/>
          <w:lang w:eastAsia="ru-RU"/>
        </w:rPr>
        <w:t>6 (Шесть</w:t>
      </w:r>
      <w:r>
        <w:rPr>
          <w:rFonts w:ascii="Times New Roman" w:eastAsia="Times New Roman" w:hAnsi="Times New Roman" w:cs="Times New Roman"/>
          <w:b/>
          <w:bCs/>
          <w:sz w:val="24"/>
          <w:lang w:eastAsia="ru-RU"/>
        </w:rPr>
        <w:t>)</w:t>
      </w:r>
      <w:r w:rsidRPr="00423CFE">
        <w:rPr>
          <w:rFonts w:ascii="Times New Roman" w:eastAsia="Times New Roman" w:hAnsi="Times New Roman" w:cs="Times New Roman"/>
          <w:b/>
          <w:bCs/>
          <w:sz w:val="24"/>
          <w:lang w:eastAsia="ru-RU"/>
        </w:rPr>
        <w:t xml:space="preserve"> месяцев </w:t>
      </w:r>
      <w:r w:rsidRPr="00423CFE">
        <w:rPr>
          <w:rFonts w:ascii="Times New Roman" w:eastAsia="Times New Roman" w:hAnsi="Times New Roman" w:cs="Times New Roman"/>
          <w:bCs/>
          <w:sz w:val="24"/>
          <w:szCs w:val="24"/>
          <w:lang w:eastAsia="ar-SA"/>
        </w:rPr>
        <w:t>до дня размещения в ЕИС извещения о проведении закупки;</w:t>
      </w:r>
    </w:p>
    <w:p w14:paraId="3A5CD7C4" w14:textId="77777777" w:rsidR="00FB6AF2"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16CE607C" w14:textId="77777777" w:rsidR="00FB6AF2" w:rsidRPr="00B357DC" w:rsidRDefault="00FB6AF2" w:rsidP="00FB6AF2">
      <w:pPr>
        <w:tabs>
          <w:tab w:val="left" w:pos="709"/>
        </w:tabs>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lang w:eastAsia="ru-RU"/>
        </w:rPr>
        <w:t xml:space="preserve">- </w:t>
      </w:r>
      <w:r w:rsidRPr="00B357DC">
        <w:rPr>
          <w:rFonts w:ascii="Times New Roman" w:eastAsia="Times New Roman" w:hAnsi="Times New Roman" w:cs="Times New Roman"/>
          <w:b/>
          <w:bCs/>
          <w:sz w:val="24"/>
          <w:lang w:eastAsia="ru-RU"/>
        </w:rPr>
        <w:t xml:space="preserve">документы, подтверждающие полномочия лица </w:t>
      </w:r>
      <w:r w:rsidRPr="00B357DC">
        <w:rPr>
          <w:rFonts w:ascii="Times New Roman" w:eastAsia="Times New Roman" w:hAnsi="Times New Roman" w:cs="Times New Roman"/>
          <w:bCs/>
          <w:sz w:val="24"/>
          <w:lang w:eastAsia="ru-RU"/>
        </w:rPr>
        <w:t>на осуществление действий от имени Участника закупки:</w:t>
      </w:r>
    </w:p>
    <w:p w14:paraId="06582634"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B357DC">
        <w:rPr>
          <w:rFonts w:ascii="Times New Roman" w:eastAsia="Times New Roman" w:hAnsi="Times New Roman" w:cs="Times New Roman"/>
          <w:bCs/>
          <w:sz w:val="24"/>
          <w:u w:val="single"/>
          <w:lang w:eastAsia="ru-RU"/>
        </w:rPr>
        <w:t>для юридического лица</w:t>
      </w:r>
      <w:r w:rsidRPr="00B357DC">
        <w:rPr>
          <w:rFonts w:ascii="Times New Roman" w:eastAsia="Times New Roman" w:hAnsi="Times New Roman" w:cs="Times New Roman"/>
          <w:bCs/>
          <w:sz w:val="24"/>
          <w:lang w:eastAsia="ru-RU"/>
        </w:rPr>
        <w:t>:</w:t>
      </w:r>
      <w:r>
        <w:rPr>
          <w:rFonts w:ascii="Times New Roman" w:eastAsia="Times New Roman" w:hAnsi="Times New Roman" w:cs="Times New Roman"/>
          <w:b/>
          <w:bCs/>
          <w:sz w:val="24"/>
          <w:lang w:eastAsia="ru-RU"/>
        </w:rPr>
        <w:t xml:space="preserve"> </w:t>
      </w:r>
      <w:r w:rsidRPr="00423CFE">
        <w:rPr>
          <w:rFonts w:ascii="Times New Roman" w:eastAsia="Times New Roman" w:hAnsi="Times New Roman" w:cs="Times New Roman"/>
          <w:b/>
          <w:bCs/>
          <w:sz w:val="24"/>
          <w:lang w:eastAsia="ru-RU"/>
        </w:rPr>
        <w:t>копия решения о назначении или об избрании (продлении полномочий) лица на должность</w:t>
      </w:r>
      <w:r w:rsidRPr="00423CFE">
        <w:rPr>
          <w:rFonts w:ascii="Times New Roman" w:eastAsia="Times New Roman" w:hAnsi="Times New Roman" w:cs="Times New Roman"/>
          <w:bCs/>
          <w:sz w:val="24"/>
          <w:lang w:eastAsia="ru-RU"/>
        </w:rPr>
        <w:t xml:space="preserve">, в соответствии с которым такое лицо обладает правом действовать от имени Участника закупки </w:t>
      </w:r>
      <w:r w:rsidRPr="00423CFE">
        <w:rPr>
          <w:rFonts w:ascii="Times New Roman" w:eastAsia="Times New Roman" w:hAnsi="Times New Roman" w:cs="Times New Roman"/>
          <w:b/>
          <w:bCs/>
          <w:sz w:val="24"/>
          <w:lang w:eastAsia="ru-RU"/>
        </w:rPr>
        <w:t>и срок полномочий такого лица не истек</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sz w:val="24"/>
          <w:szCs w:val="24"/>
          <w:lang w:eastAsia="ar-SA"/>
        </w:rPr>
        <w:t>(далее для целей Документации - руководитель), заверенная уполномоченным лицом Участника закупки</w:t>
      </w:r>
      <w:r w:rsidRPr="00423CFE">
        <w:rPr>
          <w:rFonts w:ascii="Times New Roman" w:eastAsia="Times New Roman" w:hAnsi="Times New Roman" w:cs="Times New Roman"/>
          <w:bCs/>
          <w:sz w:val="24"/>
          <w:lang w:eastAsia="ru-RU"/>
        </w:rPr>
        <w:t xml:space="preserve">. </w:t>
      </w:r>
    </w:p>
    <w:p w14:paraId="7EBE525B"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
          <w:bCs/>
          <w:sz w:val="24"/>
          <w:lang w:eastAsia="ru-RU"/>
        </w:rPr>
      </w:pPr>
      <w:r w:rsidRPr="00423CFE">
        <w:rPr>
          <w:rFonts w:ascii="Times New Roman" w:eastAsia="Times New Roman" w:hAnsi="Times New Roman" w:cs="Times New Roman"/>
          <w:sz w:val="24"/>
          <w:szCs w:val="24"/>
          <w:lang w:eastAsia="ar-SA"/>
        </w:rPr>
        <w:t xml:space="preserve">В случае если от имени юридического лица действует </w:t>
      </w:r>
      <w:r>
        <w:rPr>
          <w:rFonts w:ascii="Times New Roman" w:eastAsia="Times New Roman" w:hAnsi="Times New Roman"/>
          <w:sz w:val="24"/>
          <w:szCs w:val="24"/>
          <w:lang w:eastAsia="ar-SA"/>
        </w:rPr>
        <w:t>лицо, не обладающее правом действовать от имени юридического лица,</w:t>
      </w:r>
      <w:r w:rsidRPr="00423CFE">
        <w:rPr>
          <w:rFonts w:ascii="Times New Roman" w:eastAsia="Times New Roman" w:hAnsi="Times New Roman" w:cs="Times New Roman"/>
          <w:sz w:val="24"/>
          <w:szCs w:val="24"/>
          <w:lang w:eastAsia="ar-SA"/>
        </w:rPr>
        <w:t xml:space="preserve"> заявка на участие в закупке должна содержать также </w:t>
      </w:r>
      <w:r w:rsidRPr="0049700E">
        <w:rPr>
          <w:rFonts w:ascii="Times New Roman" w:eastAsia="Times New Roman" w:hAnsi="Times New Roman" w:cs="Times New Roman"/>
          <w:b/>
          <w:sz w:val="24"/>
          <w:szCs w:val="24"/>
          <w:lang w:eastAsia="ar-SA"/>
        </w:rPr>
        <w:t>оригинал доверенности</w:t>
      </w:r>
      <w:r w:rsidRPr="00423CFE">
        <w:rPr>
          <w:rFonts w:ascii="Times New Roman" w:eastAsia="Times New Roman" w:hAnsi="Times New Roman" w:cs="Times New Roman"/>
          <w:sz w:val="24"/>
          <w:szCs w:val="24"/>
          <w:lang w:eastAsia="ar-SA"/>
        </w:rPr>
        <w:t xml:space="preserve">,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423CFE">
        <w:rPr>
          <w:rFonts w:ascii="Times New Roman" w:eastAsia="Times New Roman" w:hAnsi="Times New Roman" w:cs="Times New Roman"/>
          <w:b/>
          <w:bCs/>
          <w:sz w:val="24"/>
          <w:lang w:eastAsia="ru-RU"/>
        </w:rPr>
        <w:t>(возможная форма приведена в Приложении № 3 к Документации)</w:t>
      </w:r>
      <w:r w:rsidRPr="00423CFE">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14:paraId="666A7979"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u w:val="single"/>
          <w:lang w:eastAsia="ru-RU"/>
        </w:rPr>
        <w:t>для физического лица</w:t>
      </w:r>
      <w:r w:rsidRPr="00423CFE">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копия всех страниц паспорта</w:t>
      </w:r>
      <w:r w:rsidRPr="00423CFE">
        <w:rPr>
          <w:rFonts w:ascii="Times New Roman" w:eastAsia="Times New Roman" w:hAnsi="Times New Roman" w:cs="Times New Roman"/>
          <w:bCs/>
          <w:sz w:val="24"/>
          <w:lang w:eastAsia="ru-RU"/>
        </w:rPr>
        <w:t xml:space="preserve"> гражданина,</w:t>
      </w:r>
      <w:r w:rsidRPr="00423CFE">
        <w:rPr>
          <w:rFonts w:ascii="Times New Roman" w:eastAsia="Times New Roman" w:hAnsi="Times New Roman" w:cs="Times New Roman"/>
          <w:sz w:val="24"/>
          <w:szCs w:val="24"/>
          <w:lang w:eastAsia="ar-SA"/>
        </w:rPr>
        <w:t xml:space="preserve"> заверенная физическим лицом</w:t>
      </w:r>
      <w:r w:rsidRPr="00423CFE">
        <w:rPr>
          <w:rFonts w:ascii="Times New Roman" w:eastAsia="Times New Roman" w:hAnsi="Times New Roman" w:cs="Times New Roman"/>
          <w:bCs/>
          <w:sz w:val="24"/>
          <w:lang w:eastAsia="ru-RU"/>
        </w:rPr>
        <w:t>.</w:t>
      </w:r>
    </w:p>
    <w:p w14:paraId="1DC30015" w14:textId="77777777" w:rsidR="00FB6AF2" w:rsidRPr="00423CFE" w:rsidRDefault="00FB6AF2" w:rsidP="00FB6AF2">
      <w:pPr>
        <w:tabs>
          <w:tab w:val="left" w:pos="709"/>
        </w:tabs>
        <w:overflowPunct w:val="0"/>
        <w:autoSpaceDE w:val="0"/>
        <w:autoSpaceDN w:val="0"/>
        <w:adjustRightInd w:val="0"/>
        <w:spacing w:after="0" w:line="240" w:lineRule="auto"/>
        <w:ind w:firstLine="709"/>
        <w:jc w:val="both"/>
        <w:rPr>
          <w:rFonts w:ascii="Times New Roman" w:eastAsia="Times New Roman" w:hAnsi="Times New Roman" w:cs="Times New Roman"/>
          <w:bCs/>
          <w:sz w:val="24"/>
          <w:lang w:eastAsia="ru-RU"/>
        </w:rPr>
      </w:pPr>
      <w:r w:rsidRPr="00423CFE">
        <w:rPr>
          <w:rFonts w:ascii="Times New Roman" w:eastAsia="Times New Roman" w:hAnsi="Times New Roman" w:cs="Times New Roman"/>
          <w:bCs/>
          <w:sz w:val="24"/>
          <w:lang w:eastAsia="ru-RU"/>
        </w:rPr>
        <w:t xml:space="preserve">В случае если от имени физического лица (индивидуального предпринимателя) действует иное лицо, заявка на участие в </w:t>
      </w:r>
      <w:r>
        <w:rPr>
          <w:rFonts w:ascii="Times New Roman" w:eastAsia="Times New Roman" w:hAnsi="Times New Roman" w:cs="Times New Roman"/>
          <w:sz w:val="24"/>
          <w:szCs w:val="24"/>
          <w:lang w:eastAsia="x-none"/>
        </w:rPr>
        <w:t xml:space="preserve">закупке </w:t>
      </w:r>
      <w:r w:rsidRPr="00423CFE">
        <w:rPr>
          <w:rFonts w:ascii="Times New Roman" w:eastAsia="Times New Roman" w:hAnsi="Times New Roman" w:cs="Times New Roman"/>
          <w:bCs/>
          <w:sz w:val="24"/>
          <w:lang w:eastAsia="ru-RU"/>
        </w:rPr>
        <w:t xml:space="preserve">должна содержать также </w:t>
      </w:r>
      <w:r w:rsidRPr="0079259A">
        <w:rPr>
          <w:rFonts w:ascii="Times New Roman" w:eastAsia="Times New Roman" w:hAnsi="Times New Roman" w:cs="Times New Roman"/>
          <w:b/>
          <w:bCs/>
          <w:sz w:val="24"/>
          <w:lang w:eastAsia="ru-RU"/>
        </w:rPr>
        <w:t>оригинал</w:t>
      </w:r>
      <w:r>
        <w:rPr>
          <w:rFonts w:ascii="Times New Roman" w:eastAsia="Times New Roman" w:hAnsi="Times New Roman" w:cs="Times New Roman"/>
          <w:bCs/>
          <w:sz w:val="24"/>
          <w:lang w:eastAsia="ru-RU"/>
        </w:rPr>
        <w:t xml:space="preserve"> </w:t>
      </w:r>
      <w:r w:rsidRPr="00423CFE">
        <w:rPr>
          <w:rFonts w:ascii="Times New Roman" w:eastAsia="Times New Roman" w:hAnsi="Times New Roman" w:cs="Times New Roman"/>
          <w:b/>
          <w:bCs/>
          <w:sz w:val="24"/>
          <w:lang w:eastAsia="ru-RU"/>
        </w:rPr>
        <w:t>доверенност</w:t>
      </w:r>
      <w:r>
        <w:rPr>
          <w:rFonts w:ascii="Times New Roman" w:eastAsia="Times New Roman" w:hAnsi="Times New Roman" w:cs="Times New Roman"/>
          <w:b/>
          <w:bCs/>
          <w:sz w:val="24"/>
          <w:lang w:eastAsia="ru-RU"/>
        </w:rPr>
        <w:t>и</w:t>
      </w:r>
      <w:r w:rsidRPr="00423CFE">
        <w:rPr>
          <w:rFonts w:ascii="Times New Roman" w:eastAsia="Times New Roman" w:hAnsi="Times New Roman" w:cs="Times New Roman"/>
          <w:b/>
          <w:bCs/>
          <w:sz w:val="24"/>
          <w:lang w:eastAsia="ru-RU"/>
        </w:rPr>
        <w:t xml:space="preserve"> на осуществление действий от имени Участника закупки (возможная форма приведена в Приложении № 3 к Документации)</w:t>
      </w:r>
      <w:r w:rsidRPr="00423CFE">
        <w:rPr>
          <w:rFonts w:ascii="Times New Roman" w:eastAsia="Times New Roman" w:hAnsi="Times New Roman" w:cs="Times New Roman"/>
          <w:bCs/>
          <w:sz w:val="24"/>
          <w:lang w:eastAsia="ru-RU"/>
        </w:rPr>
        <w:t>, заверенн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печатью Участника закупки (при наличии) и подписанн</w:t>
      </w:r>
      <w:r>
        <w:rPr>
          <w:rFonts w:ascii="Times New Roman" w:eastAsia="Times New Roman" w:hAnsi="Times New Roman" w:cs="Times New Roman"/>
          <w:bCs/>
          <w:sz w:val="24"/>
          <w:lang w:eastAsia="ru-RU"/>
        </w:rPr>
        <w:t>ой</w:t>
      </w:r>
      <w:r w:rsidRPr="00423CFE">
        <w:rPr>
          <w:rFonts w:ascii="Times New Roman" w:eastAsia="Times New Roman" w:hAnsi="Times New Roman" w:cs="Times New Roman"/>
          <w:bCs/>
          <w:sz w:val="24"/>
          <w:lang w:eastAsia="ru-RU"/>
        </w:rPr>
        <w:t xml:space="preserve"> уполномоченным лицом, </w:t>
      </w:r>
      <w:r w:rsidRPr="007E5E78">
        <w:rPr>
          <w:rFonts w:ascii="Times New Roman" w:eastAsia="Times New Roman" w:hAnsi="Times New Roman" w:cs="Times New Roman"/>
          <w:b/>
          <w:bCs/>
          <w:sz w:val="24"/>
          <w:lang w:eastAsia="ru-RU"/>
        </w:rPr>
        <w:t>либо оригинал</w:t>
      </w:r>
      <w:r w:rsidRPr="00972CD2">
        <w:rPr>
          <w:rFonts w:ascii="Times New Roman" w:eastAsia="Times New Roman" w:hAnsi="Times New Roman" w:cs="Times New Roman"/>
          <w:bCs/>
          <w:sz w:val="24"/>
          <w:lang w:eastAsia="ru-RU"/>
        </w:rPr>
        <w:t xml:space="preserve"> доверенности, удостоверенной нотариусом, </w:t>
      </w:r>
      <w:r w:rsidRPr="007E5E78">
        <w:rPr>
          <w:rFonts w:ascii="Times New Roman" w:eastAsia="Times New Roman" w:hAnsi="Times New Roman" w:cs="Times New Roman"/>
          <w:b/>
          <w:bCs/>
          <w:sz w:val="24"/>
          <w:lang w:eastAsia="ru-RU"/>
        </w:rPr>
        <w:t>либо нотариально удостоверенную копию</w:t>
      </w:r>
      <w:r w:rsidRPr="00972CD2">
        <w:rPr>
          <w:rFonts w:ascii="Times New Roman" w:eastAsia="Times New Roman" w:hAnsi="Times New Roman" w:cs="Times New Roman"/>
          <w:bCs/>
          <w:sz w:val="24"/>
          <w:lang w:eastAsia="ru-RU"/>
        </w:rPr>
        <w:t xml:space="preserve"> такой доверенности</w:t>
      </w:r>
      <w:r w:rsidRPr="00423CFE">
        <w:rPr>
          <w:rFonts w:ascii="Times New Roman" w:eastAsia="Times New Roman" w:hAnsi="Times New Roman" w:cs="Times New Roman"/>
          <w:bCs/>
          <w:sz w:val="24"/>
          <w:lang w:eastAsia="ru-RU"/>
        </w:rPr>
        <w:t>;</w:t>
      </w:r>
    </w:p>
    <w:p w14:paraId="5CE6F966" w14:textId="77777777" w:rsidR="00FB6AF2" w:rsidRPr="00DA70B1" w:rsidRDefault="00FB6AF2" w:rsidP="00FB6AF2">
      <w:pPr>
        <w:tabs>
          <w:tab w:val="left" w:pos="284"/>
        </w:tabs>
        <w:overflowPunct w:val="0"/>
        <w:autoSpaceDE w:val="0"/>
        <w:autoSpaceDN w:val="0"/>
        <w:adjustRightInd w:val="0"/>
        <w:spacing w:after="0" w:line="240" w:lineRule="auto"/>
        <w:ind w:firstLine="425"/>
        <w:contextualSpacing/>
        <w:jc w:val="both"/>
        <w:rPr>
          <w:bCs/>
          <w:lang w:eastAsia="ru-RU"/>
        </w:rPr>
      </w:pPr>
    </w:p>
    <w:p w14:paraId="23FA9ABE"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r w:rsidRPr="00A94FD3">
        <w:rPr>
          <w:rFonts w:ascii="Times New Roman" w:hAnsi="Times New Roman" w:cs="Times New Roman"/>
          <w:bCs/>
          <w:sz w:val="24"/>
          <w:lang w:eastAsia="ru-RU"/>
        </w:rPr>
        <w:t>- заверенные уполномоченным лицом Участника закупки копии учредительных документов Участника закупки (Устав</w:t>
      </w:r>
      <w:r w:rsidR="00674D5F">
        <w:rPr>
          <w:rFonts w:ascii="Times New Roman" w:hAnsi="Times New Roman" w:cs="Times New Roman"/>
          <w:bCs/>
          <w:sz w:val="24"/>
          <w:lang w:eastAsia="ru-RU"/>
        </w:rPr>
        <w:t>а</w:t>
      </w:r>
      <w:r w:rsidRPr="00A94FD3">
        <w:rPr>
          <w:rFonts w:ascii="Times New Roman" w:hAnsi="Times New Roman" w:cs="Times New Roman"/>
          <w:bCs/>
          <w:sz w:val="24"/>
          <w:lang w:eastAsia="ru-RU"/>
        </w:rPr>
        <w:t>) (для юридическ</w:t>
      </w:r>
      <w:r>
        <w:rPr>
          <w:rFonts w:ascii="Times New Roman" w:hAnsi="Times New Roman" w:cs="Times New Roman"/>
          <w:bCs/>
          <w:sz w:val="24"/>
          <w:lang w:eastAsia="ru-RU"/>
        </w:rPr>
        <w:t>ого</w:t>
      </w:r>
      <w:r w:rsidRPr="00A94FD3">
        <w:rPr>
          <w:rFonts w:ascii="Times New Roman" w:hAnsi="Times New Roman" w:cs="Times New Roman"/>
          <w:bCs/>
          <w:sz w:val="24"/>
          <w:lang w:eastAsia="ru-RU"/>
        </w:rPr>
        <w:t xml:space="preserve"> лиц</w:t>
      </w:r>
      <w:r>
        <w:rPr>
          <w:rFonts w:ascii="Times New Roman" w:hAnsi="Times New Roman" w:cs="Times New Roman"/>
          <w:bCs/>
          <w:sz w:val="24"/>
          <w:lang w:eastAsia="ru-RU"/>
        </w:rPr>
        <w:t>а</w:t>
      </w:r>
      <w:r w:rsidRPr="00A94FD3">
        <w:rPr>
          <w:rFonts w:ascii="Times New Roman" w:hAnsi="Times New Roman" w:cs="Times New Roman"/>
          <w:bCs/>
          <w:sz w:val="24"/>
          <w:lang w:eastAsia="ru-RU"/>
        </w:rPr>
        <w:t>);</w:t>
      </w:r>
    </w:p>
    <w:p w14:paraId="600F38F2" w14:textId="77777777" w:rsidR="00FB6AF2" w:rsidRPr="00A94FD3" w:rsidRDefault="00FB6AF2" w:rsidP="00FB6AF2">
      <w:pPr>
        <w:overflowPunct w:val="0"/>
        <w:autoSpaceDE w:val="0"/>
        <w:autoSpaceDN w:val="0"/>
        <w:adjustRightInd w:val="0"/>
        <w:spacing w:after="0" w:line="240" w:lineRule="auto"/>
        <w:jc w:val="both"/>
        <w:rPr>
          <w:rFonts w:ascii="Times New Roman" w:hAnsi="Times New Roman" w:cs="Times New Roman"/>
          <w:bCs/>
          <w:sz w:val="24"/>
          <w:lang w:eastAsia="ru-RU"/>
        </w:rPr>
      </w:pPr>
    </w:p>
    <w:p w14:paraId="43089885" w14:textId="77777777" w:rsidR="00FB6AF2" w:rsidRPr="002C0C10"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94FD3">
        <w:rPr>
          <w:rFonts w:ascii="Times New Roman" w:eastAsia="Times New Roman" w:hAnsi="Times New Roman" w:cs="Times New Roman"/>
          <w:bCs/>
          <w:sz w:val="24"/>
          <w:lang w:eastAsia="ar-SA"/>
        </w:rPr>
        <w:t xml:space="preserve">- </w:t>
      </w:r>
      <w:r w:rsidRPr="00A94FD3">
        <w:rPr>
          <w:rFonts w:ascii="Times New Roman" w:eastAsia="Times New Roman" w:hAnsi="Times New Roman" w:cs="Times New Roman"/>
          <w:sz w:val="24"/>
          <w:szCs w:val="24"/>
          <w:lang w:eastAsia="ar-SA"/>
        </w:rPr>
        <w:t xml:space="preserve">оригинал </w:t>
      </w:r>
      <w:r w:rsidRPr="00A94FD3">
        <w:rPr>
          <w:rFonts w:ascii="Times New Roman" w:eastAsia="Times New Roman" w:hAnsi="Times New Roman" w:cs="Times New Roman"/>
          <w:b/>
          <w:sz w:val="24"/>
          <w:szCs w:val="24"/>
          <w:lang w:eastAsia="ar-SA"/>
        </w:rPr>
        <w:t>решения об одобрении крупной сделки</w:t>
      </w:r>
      <w:r w:rsidRPr="00A94FD3">
        <w:rPr>
          <w:rFonts w:ascii="Times New Roman" w:eastAsia="Times New Roman" w:hAnsi="Times New Roman" w:cs="Times New Roman"/>
          <w:sz w:val="24"/>
          <w:szCs w:val="24"/>
          <w:lang w:eastAsia="ar-SA"/>
        </w:rPr>
        <w:t xml:space="preserve"> </w:t>
      </w:r>
      <w:r w:rsidRPr="002C0C10">
        <w:rPr>
          <w:rFonts w:ascii="Times New Roman" w:eastAsia="Times New Roman" w:hAnsi="Times New Roman" w:cs="Times New Roman"/>
          <w:sz w:val="24"/>
          <w:szCs w:val="24"/>
          <w:lang w:eastAsia="ar-SA"/>
        </w:rPr>
        <w:t xml:space="preserve">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w:t>
      </w:r>
      <w:r w:rsidRPr="002C0C10">
        <w:rPr>
          <w:rFonts w:ascii="Times New Roman" w:eastAsia="Times New Roman" w:hAnsi="Times New Roman" w:cs="Times New Roman"/>
          <w:sz w:val="24"/>
          <w:szCs w:val="24"/>
          <w:lang w:eastAsia="ar-SA"/>
        </w:rPr>
        <w:lastRenderedPageBreak/>
        <w:t xml:space="preserve">Российской Федерации и/или если для Участника закупки </w:t>
      </w:r>
      <w:r>
        <w:rPr>
          <w:rFonts w:ascii="Times New Roman" w:eastAsia="Times New Roman" w:hAnsi="Times New Roman" w:cs="Times New Roman"/>
          <w:sz w:val="24"/>
          <w:szCs w:val="24"/>
          <w:lang w:eastAsia="ar-SA"/>
        </w:rPr>
        <w:t>поставка Продукции, являющейся</w:t>
      </w:r>
      <w:r w:rsidRPr="002C0C10">
        <w:rPr>
          <w:rFonts w:ascii="Times New Roman" w:eastAsia="Times New Roman" w:hAnsi="Times New Roman" w:cs="Times New Roman"/>
          <w:sz w:val="24"/>
          <w:szCs w:val="24"/>
          <w:lang w:eastAsia="ar-SA"/>
        </w:rPr>
        <w:t xml:space="preserve"> предметом договора, является крупной сделкой.</w:t>
      </w:r>
    </w:p>
    <w:p w14:paraId="3BD002C7" w14:textId="77777777" w:rsidR="00FB6AF2" w:rsidRPr="002C0C10" w:rsidRDefault="00FB6AF2" w:rsidP="00FB6AF2">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EF232F">
        <w:rPr>
          <w:rFonts w:ascii="Times New Roman" w:eastAsia="Times New Roman" w:hAnsi="Times New Roman" w:cs="Times New Roman"/>
          <w:sz w:val="24"/>
          <w:szCs w:val="24"/>
          <w:lang w:eastAsia="ar-SA"/>
        </w:rPr>
        <w:tab/>
      </w:r>
      <w:r w:rsidRPr="002C0C10">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2C0C10">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2C0C10">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2C0C10">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14:paraId="36076BAD"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0C10">
        <w:rPr>
          <w:rFonts w:ascii="Times New Roman" w:eastAsia="Times New Roman" w:hAnsi="Times New Roman" w:cs="Times New Roman"/>
          <w:sz w:val="24"/>
          <w:szCs w:val="24"/>
          <w:u w:val="single"/>
          <w:lang w:eastAsia="ar-SA"/>
        </w:rPr>
        <w:t xml:space="preserve">В случае, если для Участника закупки </w:t>
      </w:r>
      <w:r>
        <w:rPr>
          <w:rFonts w:ascii="Times New Roman" w:eastAsia="Times New Roman" w:hAnsi="Times New Roman" w:cs="Times New Roman"/>
          <w:sz w:val="24"/>
          <w:szCs w:val="24"/>
          <w:u w:val="single"/>
          <w:lang w:eastAsia="ar-SA"/>
        </w:rPr>
        <w:t>поставка Продукции</w:t>
      </w:r>
      <w:r w:rsidRPr="002C0C10">
        <w:rPr>
          <w:rFonts w:ascii="Times New Roman" w:eastAsia="Times New Roman" w:hAnsi="Times New Roman" w:cs="Times New Roman"/>
          <w:sz w:val="24"/>
          <w:szCs w:val="24"/>
          <w:u w:val="single"/>
          <w:lang w:eastAsia="ar-SA"/>
        </w:rPr>
        <w:t>, являюще</w:t>
      </w:r>
      <w:r>
        <w:rPr>
          <w:rFonts w:ascii="Times New Roman" w:eastAsia="Times New Roman" w:hAnsi="Times New Roman" w:cs="Times New Roman"/>
          <w:sz w:val="24"/>
          <w:szCs w:val="24"/>
          <w:u w:val="single"/>
          <w:lang w:eastAsia="ar-SA"/>
        </w:rPr>
        <w:t>йся</w:t>
      </w:r>
      <w:r w:rsidRPr="002C0C10">
        <w:rPr>
          <w:rFonts w:ascii="Times New Roman" w:eastAsia="Times New Roman" w:hAnsi="Times New Roman" w:cs="Times New Roman"/>
          <w:sz w:val="24"/>
          <w:szCs w:val="24"/>
          <w:u w:val="single"/>
          <w:lang w:eastAsia="ar-SA"/>
        </w:rPr>
        <w:t xml:space="preserve"> предметом договора, не является крупной сделкой</w:t>
      </w:r>
      <w:r w:rsidRPr="002C0C10">
        <w:rPr>
          <w:rFonts w:ascii="Times New Roman" w:eastAsia="Times New Roman" w:hAnsi="Times New Roman" w:cs="Times New Roman"/>
          <w:sz w:val="24"/>
          <w:szCs w:val="24"/>
          <w:lang w:eastAsia="ar-SA"/>
        </w:rPr>
        <w:t xml:space="preserve">, такой Участник закупки </w:t>
      </w:r>
      <w:r w:rsidRPr="002C0C10">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r w:rsidRPr="00A94FD3">
        <w:rPr>
          <w:rFonts w:ascii="Times New Roman" w:eastAsia="Times New Roman" w:hAnsi="Times New Roman" w:cs="Times New Roman"/>
          <w:sz w:val="24"/>
          <w:szCs w:val="24"/>
          <w:lang w:eastAsia="ar-SA"/>
        </w:rPr>
        <w:t>;</w:t>
      </w:r>
    </w:p>
    <w:p w14:paraId="55BAAE74" w14:textId="77777777" w:rsidR="00FB6AF2" w:rsidRPr="00A94FD3" w:rsidRDefault="00FB6AF2" w:rsidP="00FB6AF2">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14:paraId="75C3737A" w14:textId="3D7B9EA7" w:rsidR="00FB6AF2" w:rsidRPr="001063CA" w:rsidRDefault="00FB6AF2" w:rsidP="00FB6AF2">
      <w:pPr>
        <w:tabs>
          <w:tab w:val="left" w:pos="709"/>
        </w:tabs>
        <w:suppressAutoHyphens/>
        <w:spacing w:after="0" w:line="240" w:lineRule="auto"/>
        <w:jc w:val="both"/>
        <w:rPr>
          <w:rFonts w:ascii="Times New Roman" w:eastAsia="Times New Roman" w:hAnsi="Times New Roman" w:cs="Times New Roman"/>
          <w:bCs/>
          <w:sz w:val="24"/>
          <w:szCs w:val="24"/>
          <w:lang w:eastAsia="ar-SA"/>
        </w:rPr>
      </w:pPr>
      <w:r w:rsidRPr="001063CA">
        <w:rPr>
          <w:rFonts w:ascii="Times New Roman" w:eastAsia="Times New Roman" w:hAnsi="Times New Roman" w:cs="Times New Roman"/>
          <w:bCs/>
          <w:sz w:val="24"/>
          <w:szCs w:val="24"/>
          <w:lang w:eastAsia="ar-SA"/>
        </w:rPr>
        <w:t xml:space="preserve">- заверенные уполномоченным лицом Участника закупки </w:t>
      </w:r>
      <w:r w:rsidRPr="001063CA">
        <w:rPr>
          <w:rFonts w:ascii="Times New Roman" w:eastAsia="Times New Roman" w:hAnsi="Times New Roman" w:cs="Times New Roman"/>
          <w:b/>
          <w:bCs/>
          <w:sz w:val="24"/>
          <w:szCs w:val="24"/>
          <w:lang w:eastAsia="ar-SA"/>
        </w:rPr>
        <w:t>копии бухгалтерского баланса и отчета о финансовых результатах за 2018 год,</w:t>
      </w:r>
      <w:r w:rsidRPr="001063CA">
        <w:rPr>
          <w:rFonts w:ascii="Times New Roman" w:eastAsia="Times New Roman" w:hAnsi="Times New Roman" w:cs="Times New Roman"/>
          <w:bCs/>
          <w:sz w:val="24"/>
          <w:szCs w:val="24"/>
          <w:lang w:eastAsia="ar-SA"/>
        </w:rPr>
        <w:t xml:space="preserve"> поданные в установленном порядке в налоговую инспекцию по месту регистрации Участника закупки с отметкой о приеме.</w:t>
      </w:r>
      <w:r w:rsidR="001063CA" w:rsidRPr="001063CA">
        <w:rPr>
          <w:rFonts w:ascii="Times New Roman" w:hAnsi="Times New Roman" w:cs="Times New Roman"/>
          <w:b/>
          <w:bCs/>
          <w:sz w:val="24"/>
          <w:szCs w:val="24"/>
        </w:rPr>
        <w:t xml:space="preserve"> Участник закупки вправе предоставить заверенные уполномоченным лицом Участника закупки копии бухгалтерского баланса и отчета о финансовых результатах за 2019 год,</w:t>
      </w:r>
      <w:r w:rsidR="001063CA" w:rsidRPr="001063CA">
        <w:rPr>
          <w:rFonts w:ascii="Times New Roman" w:hAnsi="Times New Roman" w:cs="Times New Roman"/>
          <w:bCs/>
          <w:sz w:val="24"/>
          <w:szCs w:val="24"/>
        </w:rPr>
        <w:t xml:space="preserve"> поданные в установленном порядке в налоговую инспекцию по месту регистрации Участника закупки с отметкой о приеме (в случае, если указанные документы сданы в налоговую инспекцию).</w:t>
      </w:r>
    </w:p>
    <w:p w14:paraId="6631F944"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Calibri" w:hAnsi="Times New Roman" w:cs="Times New Roman"/>
          <w:bCs/>
          <w:sz w:val="24"/>
          <w:szCs w:val="24"/>
        </w:rPr>
        <w:tab/>
        <w:t>Если бухгалтерский баланс и отчет о финансовых результатах были поданы в электронном виде - необходимо предоставить заверенн</w:t>
      </w:r>
      <w:r w:rsidR="00136D4C">
        <w:rPr>
          <w:rFonts w:ascii="Times New Roman" w:eastAsia="Calibri" w:hAnsi="Times New Roman" w:cs="Times New Roman"/>
          <w:bCs/>
          <w:sz w:val="24"/>
          <w:szCs w:val="24"/>
        </w:rPr>
        <w:t>ые</w:t>
      </w:r>
      <w:r w:rsidRPr="00F55E46">
        <w:rPr>
          <w:rFonts w:ascii="Times New Roman" w:eastAsia="Calibri" w:hAnsi="Times New Roman" w:cs="Times New Roman"/>
          <w:bCs/>
          <w:sz w:val="24"/>
          <w:szCs w:val="24"/>
        </w:rPr>
        <w:t xml:space="preserve"> уполномоченным лицом Участника закупки </w:t>
      </w:r>
      <w:r w:rsidRPr="00F55E46">
        <w:rPr>
          <w:rFonts w:ascii="Times New Roman" w:eastAsia="Calibri" w:hAnsi="Times New Roman" w:cs="Times New Roman"/>
          <w:b/>
          <w:bCs/>
          <w:sz w:val="24"/>
          <w:szCs w:val="24"/>
        </w:rPr>
        <w:t>копии направленных в электронном виде бухгалтерского баланса и отчета о финансовых результатах с отметкой о приеме (квитанци</w:t>
      </w:r>
      <w:r w:rsidR="006F3C4D">
        <w:rPr>
          <w:rFonts w:ascii="Times New Roman" w:eastAsia="Calibri" w:hAnsi="Times New Roman" w:cs="Times New Roman"/>
          <w:b/>
          <w:bCs/>
          <w:sz w:val="24"/>
          <w:szCs w:val="24"/>
        </w:rPr>
        <w:t>ей</w:t>
      </w:r>
      <w:r w:rsidRPr="00F55E46">
        <w:rPr>
          <w:rFonts w:ascii="Times New Roman" w:eastAsia="Calibri" w:hAnsi="Times New Roman" w:cs="Times New Roman"/>
          <w:b/>
          <w:bCs/>
          <w:sz w:val="24"/>
          <w:szCs w:val="24"/>
        </w:rPr>
        <w:t xml:space="preserve"> о приеме).</w:t>
      </w:r>
    </w:p>
    <w:p w14:paraId="26349FEA"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Некоммерческие организации</w:t>
      </w:r>
      <w:r w:rsidRPr="00F55E46">
        <w:rPr>
          <w:rFonts w:ascii="Times New Roman" w:eastAsia="Times New Roman" w:hAnsi="Times New Roman" w:cs="Times New Roman"/>
          <w:bCs/>
          <w:sz w:val="24"/>
          <w:lang w:eastAsia="ar-SA"/>
        </w:rPr>
        <w:t xml:space="preserve"> предоставляют заверенные уполномоченным лицом Участника закупки </w:t>
      </w:r>
      <w:r w:rsidRPr="00F55E46">
        <w:rPr>
          <w:rFonts w:ascii="Times New Roman" w:eastAsia="Times New Roman" w:hAnsi="Times New Roman" w:cs="Times New Roman"/>
          <w:b/>
          <w:bCs/>
          <w:sz w:val="24"/>
          <w:lang w:eastAsia="ar-SA"/>
        </w:rPr>
        <w:t xml:space="preserve">копии баланса и отчета о целевом использовании средств. </w:t>
      </w:r>
    </w:p>
    <w:p w14:paraId="4BE7914C" w14:textId="77777777" w:rsidR="00FB6AF2" w:rsidRPr="00F55E46" w:rsidRDefault="00FB6AF2" w:rsidP="00FB6AF2">
      <w:pPr>
        <w:tabs>
          <w:tab w:val="left" w:pos="709"/>
        </w:tabs>
        <w:suppressAutoHyphens/>
        <w:spacing w:after="0" w:line="240" w:lineRule="auto"/>
        <w:jc w:val="both"/>
        <w:rPr>
          <w:rFonts w:ascii="Times New Roman" w:eastAsia="Times New Roman" w:hAnsi="Times New Roman" w:cs="Times New Roman"/>
          <w:b/>
          <w:bCs/>
          <w:sz w:val="24"/>
          <w:lang w:eastAsia="ar-SA"/>
        </w:rPr>
      </w:pPr>
      <w:r w:rsidRPr="00F55E46">
        <w:rPr>
          <w:rFonts w:ascii="Times New Roman" w:eastAsia="Times New Roman" w:hAnsi="Times New Roman" w:cs="Times New Roman"/>
          <w:bCs/>
          <w:sz w:val="24"/>
          <w:lang w:eastAsia="ar-SA"/>
        </w:rPr>
        <w:tab/>
      </w:r>
      <w:r w:rsidRPr="00F55E46">
        <w:rPr>
          <w:rFonts w:ascii="Times New Roman" w:eastAsia="Times New Roman" w:hAnsi="Times New Roman" w:cs="Times New Roman"/>
          <w:bCs/>
          <w:sz w:val="24"/>
          <w:u w:val="single"/>
          <w:lang w:eastAsia="ar-SA"/>
        </w:rPr>
        <w:t>Организации, зарегистрированные после 1 января 2019 года</w:t>
      </w:r>
      <w:r w:rsidRPr="00F55E46">
        <w:rPr>
          <w:rFonts w:ascii="Times New Roman" w:eastAsia="Times New Roman" w:hAnsi="Times New Roman" w:cs="Times New Roman"/>
          <w:bCs/>
          <w:sz w:val="24"/>
          <w:lang w:eastAsia="ar-SA"/>
        </w:rPr>
        <w:t xml:space="preserve">, предоставляют: </w:t>
      </w:r>
      <w:r w:rsidRPr="00F55E46">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p>
    <w:p w14:paraId="0DBE00C8" w14:textId="3A2BE806" w:rsidR="00FB6AF2" w:rsidRDefault="00FB6AF2" w:rsidP="00FB6AF2">
      <w:pPr>
        <w:tabs>
          <w:tab w:val="left" w:pos="709"/>
        </w:tabs>
        <w:suppressAutoHyphens/>
        <w:spacing w:after="0" w:line="240" w:lineRule="auto"/>
        <w:jc w:val="both"/>
        <w:rPr>
          <w:rFonts w:ascii="Times New Roman" w:eastAsia="Times New Roman" w:hAnsi="Times New Roman" w:cs="Times New Roman"/>
          <w:bCs/>
          <w:sz w:val="24"/>
          <w:lang w:eastAsia="ar-SA"/>
        </w:rPr>
      </w:pPr>
      <w:r w:rsidRPr="007F2948">
        <w:rPr>
          <w:rFonts w:ascii="Times New Roman" w:eastAsia="Times New Roman" w:hAnsi="Times New Roman" w:cs="Times New Roman"/>
          <w:bCs/>
          <w:sz w:val="24"/>
          <w:lang w:eastAsia="ar-SA"/>
        </w:rPr>
        <w:tab/>
      </w:r>
      <w:r w:rsidRPr="00F1180F">
        <w:rPr>
          <w:rFonts w:ascii="Times New Roman" w:eastAsia="Times New Roman" w:hAnsi="Times New Roman" w:cs="Times New Roman"/>
          <w:bCs/>
          <w:sz w:val="24"/>
          <w:u w:val="single"/>
          <w:lang w:eastAsia="ar-SA"/>
        </w:rPr>
        <w:t>Индивидуальные предприниматели</w:t>
      </w:r>
      <w:r w:rsidRPr="00F1180F">
        <w:rPr>
          <w:rFonts w:ascii="Times New Roman" w:eastAsia="Times New Roman" w:hAnsi="Times New Roman" w:cs="Times New Roman"/>
          <w:bCs/>
          <w:sz w:val="24"/>
          <w:lang w:eastAsia="ar-SA"/>
        </w:rPr>
        <w:t xml:space="preserve"> не предоставляют бухгалтерскую отчетность,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 В таком случае, индивидуальные предприниматели предоставляют </w:t>
      </w:r>
      <w:r w:rsidRPr="00F1180F">
        <w:rPr>
          <w:rFonts w:ascii="Times New Roman" w:eastAsia="Times New Roman" w:hAnsi="Times New Roman" w:cs="Times New Roman"/>
          <w:b/>
          <w:bCs/>
          <w:sz w:val="24"/>
          <w:lang w:eastAsia="ar-SA"/>
        </w:rPr>
        <w:t>официальное письмо, подтверждающее информацию о непредставлении в налоговые органы бухгалтерской отчетности</w:t>
      </w:r>
      <w:r>
        <w:rPr>
          <w:rFonts w:ascii="Times New Roman" w:eastAsia="Times New Roman" w:hAnsi="Times New Roman" w:cs="Times New Roman"/>
          <w:bCs/>
          <w:sz w:val="24"/>
          <w:lang w:eastAsia="ar-SA"/>
        </w:rPr>
        <w:t>;</w:t>
      </w:r>
    </w:p>
    <w:p w14:paraId="4170EEFE" w14:textId="77777777" w:rsidR="00906468" w:rsidRDefault="00906468" w:rsidP="00FB6AF2">
      <w:pPr>
        <w:tabs>
          <w:tab w:val="left" w:pos="709"/>
        </w:tabs>
        <w:suppressAutoHyphens/>
        <w:spacing w:after="0" w:line="240" w:lineRule="auto"/>
        <w:jc w:val="both"/>
        <w:rPr>
          <w:rFonts w:ascii="Times New Roman" w:eastAsia="Times New Roman" w:hAnsi="Times New Roman" w:cs="Times New Roman"/>
          <w:bCs/>
          <w:sz w:val="24"/>
          <w:lang w:eastAsia="ar-SA"/>
        </w:rPr>
      </w:pPr>
    </w:p>
    <w:p w14:paraId="35E0B3FA" w14:textId="52016DEF"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bookmarkStart w:id="224" w:name="_Hlk29999066"/>
      <w:proofErr w:type="gramStart"/>
      <w:r w:rsidRPr="00D47519">
        <w:rPr>
          <w:rFonts w:ascii="Times New Roman" w:eastAsia="Times New Roman" w:hAnsi="Times New Roman" w:cs="Times New Roman"/>
          <w:sz w:val="24"/>
          <w:szCs w:val="24"/>
          <w:lang w:eastAsia="ar-SA"/>
        </w:rPr>
        <w:t xml:space="preserve">- заверенные уполномоченным лицом Участника закупки </w:t>
      </w:r>
      <w:r w:rsidRPr="00D47519">
        <w:rPr>
          <w:rFonts w:ascii="Times New Roman" w:eastAsia="Times New Roman" w:hAnsi="Times New Roman" w:cs="Times New Roman"/>
          <w:b/>
          <w:sz w:val="24"/>
          <w:szCs w:val="24"/>
          <w:lang w:eastAsia="ar-SA"/>
        </w:rPr>
        <w:t>копии документов</w:t>
      </w:r>
      <w:r w:rsidRPr="00D47519">
        <w:rPr>
          <w:rFonts w:ascii="Times New Roman" w:eastAsia="Times New Roman" w:hAnsi="Times New Roman" w:cs="Times New Roman"/>
          <w:sz w:val="24"/>
          <w:szCs w:val="24"/>
          <w:lang w:eastAsia="ar-SA"/>
        </w:rPr>
        <w:t xml:space="preserve"> (паспорта транспортных средств, договоры аренды, договоры с привлекаемым перевозчиком и др.) </w:t>
      </w:r>
      <w:r w:rsidRPr="00D47519">
        <w:rPr>
          <w:rFonts w:ascii="Times New Roman" w:eastAsia="Times New Roman" w:hAnsi="Times New Roman" w:cs="Times New Roman"/>
          <w:b/>
          <w:sz w:val="24"/>
          <w:szCs w:val="24"/>
          <w:lang w:eastAsia="ar-SA"/>
        </w:rPr>
        <w:t xml:space="preserve">на </w:t>
      </w:r>
      <w:r w:rsidRPr="00B447C5">
        <w:rPr>
          <w:rFonts w:ascii="Times New Roman" w:eastAsia="Times New Roman" w:hAnsi="Times New Roman" w:cs="Times New Roman"/>
          <w:b/>
          <w:sz w:val="24"/>
          <w:szCs w:val="24"/>
          <w:lang w:eastAsia="ar-SA"/>
        </w:rPr>
        <w:t>транспортные средства</w:t>
      </w:r>
      <w:r w:rsidRPr="00B447C5">
        <w:rPr>
          <w:rFonts w:ascii="Times New Roman" w:eastAsia="Times New Roman" w:hAnsi="Times New Roman" w:cs="Times New Roman"/>
          <w:sz w:val="24"/>
          <w:szCs w:val="24"/>
          <w:lang w:eastAsia="ar-SA"/>
        </w:rPr>
        <w:t>, указанные в «Справке о материально-технических ресурсах»</w:t>
      </w:r>
      <w:r w:rsidRPr="00B447C5">
        <w:rPr>
          <w:rFonts w:ascii="Times New Roman" w:hAnsi="Times New Roman" w:cs="Times New Roman"/>
          <w:sz w:val="24"/>
          <w:szCs w:val="24"/>
        </w:rPr>
        <w:t xml:space="preserve"> (форма 6 Приложения № 1 к Документации) </w:t>
      </w:r>
      <w:r w:rsidRPr="00B447C5">
        <w:rPr>
          <w:rFonts w:ascii="Times New Roman" w:eastAsia="Times New Roman" w:hAnsi="Times New Roman" w:cs="Times New Roman"/>
          <w:sz w:val="24"/>
          <w:szCs w:val="24"/>
          <w:lang w:eastAsia="ar-SA"/>
        </w:rPr>
        <w:t xml:space="preserve">(в количестве не менее 1 ед. </w:t>
      </w:r>
      <w:r w:rsidRPr="005361D2">
        <w:rPr>
          <w:rFonts w:ascii="Times New Roman" w:hAnsi="Times New Roman" w:cs="Times New Roman"/>
          <w:sz w:val="24"/>
          <w:szCs w:val="24"/>
        </w:rPr>
        <w:t xml:space="preserve">В виду ограничения массы транспортного средства по пути доставки </w:t>
      </w:r>
      <w:r w:rsidRPr="00594E12">
        <w:rPr>
          <w:rFonts w:ascii="Times New Roman" w:hAnsi="Times New Roman" w:cs="Times New Roman"/>
          <w:sz w:val="24"/>
          <w:szCs w:val="24"/>
        </w:rPr>
        <w:t xml:space="preserve">мазута флотского Ф5, не более </w:t>
      </w:r>
      <w:r w:rsidR="000A2183">
        <w:rPr>
          <w:rFonts w:ascii="Times New Roman" w:hAnsi="Times New Roman" w:cs="Times New Roman"/>
          <w:sz w:val="24"/>
          <w:szCs w:val="24"/>
        </w:rPr>
        <w:t xml:space="preserve">1,5%  </w:t>
      </w:r>
      <w:r w:rsidRPr="00594E12">
        <w:rPr>
          <w:rFonts w:ascii="Times New Roman" w:hAnsi="Times New Roman" w:cs="Times New Roman"/>
          <w:sz w:val="24"/>
          <w:szCs w:val="24"/>
        </w:rPr>
        <w:t>по ГОСТ 10585-2013</w:t>
      </w:r>
      <w:r w:rsidRPr="005361D2">
        <w:rPr>
          <w:rFonts w:ascii="Times New Roman" w:hAnsi="Times New Roman" w:cs="Times New Roman"/>
          <w:sz w:val="24"/>
          <w:szCs w:val="24"/>
        </w:rPr>
        <w:t xml:space="preserve"> полная разрешенная масса</w:t>
      </w:r>
      <w:proofErr w:type="gramEnd"/>
      <w:r w:rsidRPr="005361D2">
        <w:rPr>
          <w:rFonts w:ascii="Times New Roman" w:hAnsi="Times New Roman" w:cs="Times New Roman"/>
          <w:sz w:val="24"/>
          <w:szCs w:val="24"/>
        </w:rPr>
        <w:t xml:space="preserve"> транспортного средства с грузом – не более 20 тонн</w:t>
      </w:r>
      <w:r w:rsidRPr="00B447C5">
        <w:rPr>
          <w:rFonts w:ascii="Times New Roman" w:eastAsia="Times New Roman" w:hAnsi="Times New Roman" w:cs="Times New Roman"/>
          <w:sz w:val="24"/>
          <w:szCs w:val="24"/>
          <w:lang w:eastAsia="ar-SA"/>
        </w:rPr>
        <w:t>).</w:t>
      </w:r>
      <w:r w:rsidRPr="00B447C5">
        <w:rPr>
          <w:rFonts w:ascii="Times New Roman" w:eastAsia="Times New Roman" w:hAnsi="Times New Roman" w:cs="Times New Roman"/>
          <w:i/>
          <w:sz w:val="24"/>
          <w:szCs w:val="24"/>
          <w:lang w:eastAsia="ar-SA"/>
        </w:rPr>
        <w:t xml:space="preserve"> 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sz w:val="24"/>
          <w:szCs w:val="24"/>
          <w:lang w:eastAsia="ar-SA"/>
        </w:rPr>
        <w:t>;</w:t>
      </w:r>
    </w:p>
    <w:p w14:paraId="08654502" w14:textId="77777777" w:rsidR="00323A57" w:rsidRPr="00B447C5" w:rsidRDefault="00323A57" w:rsidP="00323A57">
      <w:pPr>
        <w:spacing w:after="0" w:line="240" w:lineRule="atLeast"/>
        <w:jc w:val="both"/>
        <w:rPr>
          <w:rFonts w:ascii="Times New Roman" w:eastAsia="Times New Roman" w:hAnsi="Times New Roman" w:cs="Times New Roman"/>
          <w:sz w:val="24"/>
          <w:szCs w:val="24"/>
          <w:lang w:eastAsia="ar-SA"/>
        </w:rPr>
      </w:pPr>
    </w:p>
    <w:p w14:paraId="30150045" w14:textId="144DDF2D"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r w:rsidRPr="00B447C5">
        <w:rPr>
          <w:rFonts w:ascii="Times New Roman" w:eastAsia="Times New Roman" w:hAnsi="Times New Roman" w:cs="Times New Roman"/>
          <w:sz w:val="24"/>
          <w:szCs w:val="24"/>
          <w:lang w:eastAsia="ar-SA"/>
        </w:rPr>
        <w:t>- заверенные уполномоченным лицом Участника закупки копии документов</w:t>
      </w:r>
      <w:r w:rsidRPr="00B447C5">
        <w:rPr>
          <w:rFonts w:ascii="Times New Roman" w:eastAsia="Times New Roman" w:hAnsi="Times New Roman" w:cs="Times New Roman"/>
          <w:b/>
          <w:sz w:val="24"/>
          <w:szCs w:val="24"/>
          <w:lang w:eastAsia="ar-SA"/>
        </w:rPr>
        <w:t>, подтверждающих наличие резервуарного парка для хранения</w:t>
      </w:r>
      <w:r w:rsidRPr="00B447C5">
        <w:rPr>
          <w:rFonts w:ascii="Times New Roman" w:eastAsia="Times New Roman" w:hAnsi="Times New Roman" w:cs="Times New Roman"/>
          <w:sz w:val="24"/>
          <w:szCs w:val="24"/>
          <w:lang w:eastAsia="ar-SA"/>
        </w:rPr>
        <w:t xml:space="preserve"> мазута флотского Ф5, </w:t>
      </w:r>
      <w:r>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 xml:space="preserve">по ГОСТ 10585-2013 объемом не менее 300 куб. м </w:t>
      </w:r>
      <w:r w:rsidRPr="0025389C">
        <w:rPr>
          <w:rFonts w:ascii="Times New Roman" w:eastAsia="Times New Roman" w:hAnsi="Times New Roman" w:cs="Times New Roman"/>
          <w:b/>
          <w:sz w:val="24"/>
          <w:szCs w:val="24"/>
          <w:lang w:eastAsia="ar-SA"/>
        </w:rPr>
        <w:t>или</w:t>
      </w:r>
      <w:r w:rsidRPr="00B447C5">
        <w:rPr>
          <w:rFonts w:ascii="Times New Roman" w:eastAsia="Times New Roman" w:hAnsi="Times New Roman" w:cs="Times New Roman"/>
          <w:sz w:val="24"/>
          <w:szCs w:val="24"/>
          <w:lang w:eastAsia="ar-SA"/>
        </w:rPr>
        <w:t xml:space="preserve"> договора на хранение нефтепродуктов (место откуда планируется осуществляться доставка мазута флотского Ф5</w:t>
      </w:r>
      <w:r>
        <w:rPr>
          <w:rFonts w:ascii="Times New Roman" w:eastAsia="Times New Roman" w:hAnsi="Times New Roman" w:cs="Times New Roman"/>
          <w:sz w:val="24"/>
          <w:szCs w:val="24"/>
          <w:lang w:eastAsia="ar-SA"/>
        </w:rPr>
        <w:t>, не более</w:t>
      </w:r>
      <w:r w:rsidRPr="00B447C5">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ru-RU"/>
        </w:rPr>
        <w:t>по ГОСТ 10585-2013</w:t>
      </w:r>
      <w:r w:rsidRPr="00B447C5">
        <w:rPr>
          <w:rFonts w:ascii="Times New Roman" w:eastAsia="Times New Roman" w:hAnsi="Times New Roman" w:cs="Times New Roman"/>
          <w:sz w:val="24"/>
          <w:szCs w:val="24"/>
          <w:lang w:eastAsia="ar-SA"/>
        </w:rPr>
        <w:t xml:space="preserve">). </w:t>
      </w:r>
      <w:r w:rsidRPr="00B447C5">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Pr="00B447C5">
        <w:rPr>
          <w:rFonts w:ascii="Times New Roman" w:hAnsi="Times New Roman" w:cs="Times New Roman"/>
          <w:i/>
          <w:sz w:val="24"/>
          <w:szCs w:val="24"/>
        </w:rPr>
        <w:t xml:space="preserve"> (форма 6 Приложения № 1 к Документации)</w:t>
      </w:r>
      <w:r w:rsidRPr="00B447C5">
        <w:rPr>
          <w:rFonts w:ascii="Times New Roman" w:eastAsia="Times New Roman" w:hAnsi="Times New Roman" w:cs="Times New Roman"/>
          <w:i/>
          <w:sz w:val="24"/>
          <w:szCs w:val="24"/>
          <w:lang w:eastAsia="ar-SA"/>
        </w:rPr>
        <w:t>;</w:t>
      </w:r>
    </w:p>
    <w:p w14:paraId="30B826CB" w14:textId="77777777" w:rsidR="00323A57" w:rsidRPr="00B447C5" w:rsidRDefault="00323A57" w:rsidP="00323A57">
      <w:pPr>
        <w:spacing w:after="0" w:line="240" w:lineRule="atLeast"/>
        <w:jc w:val="both"/>
        <w:rPr>
          <w:rFonts w:ascii="Times New Roman" w:eastAsia="Times New Roman" w:hAnsi="Times New Roman" w:cs="Times New Roman"/>
          <w:i/>
          <w:sz w:val="24"/>
          <w:szCs w:val="24"/>
          <w:lang w:eastAsia="ar-SA"/>
        </w:rPr>
      </w:pPr>
    </w:p>
    <w:p w14:paraId="2A4CE2A4" w14:textId="77777777" w:rsidR="00323A57" w:rsidRPr="00B447C5" w:rsidRDefault="00323A57" w:rsidP="00DA50CE">
      <w:pPr>
        <w:spacing w:after="0" w:line="240" w:lineRule="atLeast"/>
        <w:jc w:val="both"/>
        <w:rPr>
          <w:rFonts w:ascii="Times New Roman" w:eastAsia="Times New Roman" w:hAnsi="Times New Roman" w:cs="Times New Roman"/>
          <w:i/>
          <w:sz w:val="24"/>
          <w:szCs w:val="24"/>
          <w:lang w:eastAsia="ar-SA"/>
        </w:rPr>
      </w:pPr>
    </w:p>
    <w:bookmarkEnd w:id="224"/>
    <w:p w14:paraId="0ADA0D20" w14:textId="77777777" w:rsidR="00843BF3" w:rsidRPr="00B447C5" w:rsidRDefault="00843BF3" w:rsidP="00DA50CE">
      <w:pPr>
        <w:spacing w:after="0" w:line="240" w:lineRule="atLeast"/>
        <w:jc w:val="both"/>
        <w:rPr>
          <w:rFonts w:ascii="Times New Roman" w:eastAsia="Times New Roman" w:hAnsi="Times New Roman" w:cs="Times New Roman"/>
          <w:i/>
          <w:sz w:val="24"/>
          <w:szCs w:val="24"/>
          <w:lang w:eastAsia="ar-SA"/>
        </w:rPr>
      </w:pPr>
    </w:p>
    <w:p w14:paraId="68434200" w14:textId="02D6658C"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Участника закупки копии паспортов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по ГОСТ 10585-2013, с указанием в таком паспорте функционального назначения объекта резервуарного парка для хранения темных нефтепродукто</w:t>
      </w:r>
      <w:r w:rsidR="00267607">
        <w:rPr>
          <w:rFonts w:ascii="Times New Roman" w:eastAsia="Times New Roman" w:hAnsi="Times New Roman" w:cs="Times New Roman"/>
          <w:sz w:val="24"/>
          <w:szCs w:val="24"/>
          <w:lang w:eastAsia="ar-SA"/>
        </w:rPr>
        <w:t xml:space="preserve">в. </w:t>
      </w:r>
      <w:r w:rsidR="00267607" w:rsidRPr="00267607">
        <w:rPr>
          <w:rFonts w:ascii="Times New Roman" w:eastAsia="Times New Roman" w:hAnsi="Times New Roman" w:cs="Times New Roman"/>
          <w:i/>
          <w:sz w:val="24"/>
          <w:szCs w:val="24"/>
          <w:lang w:eastAsia="ar-SA"/>
        </w:rPr>
        <w:t>Информация должна быть указана в «Справке о материально-технических ресурсах»</w:t>
      </w:r>
      <w:r w:rsidR="00267607" w:rsidRPr="00267607">
        <w:rPr>
          <w:rFonts w:ascii="Times New Roman" w:hAnsi="Times New Roman" w:cs="Times New Roman"/>
          <w:i/>
          <w:sz w:val="24"/>
          <w:szCs w:val="24"/>
        </w:rPr>
        <w:t xml:space="preserve"> (форма 6 Приложения № 1 к Документации)</w:t>
      </w:r>
      <w:r w:rsidR="00267607" w:rsidRPr="00267607">
        <w:rPr>
          <w:rFonts w:ascii="Times New Roman" w:eastAsia="Times New Roman" w:hAnsi="Times New Roman" w:cs="Times New Roman"/>
          <w:sz w:val="24"/>
          <w:szCs w:val="24"/>
          <w:lang w:eastAsia="ar-SA"/>
        </w:rPr>
        <w:t>;</w:t>
      </w:r>
    </w:p>
    <w:p w14:paraId="3291542A" w14:textId="77777777"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p>
    <w:p w14:paraId="0C569565" w14:textId="53D99A5F" w:rsidR="00843BF3" w:rsidRPr="00B447C5" w:rsidRDefault="00843BF3" w:rsidP="00DA50CE">
      <w:pPr>
        <w:spacing w:after="0" w:line="240" w:lineRule="atLeast"/>
        <w:jc w:val="both"/>
        <w:rPr>
          <w:rFonts w:ascii="Times New Roman" w:eastAsia="Times New Roman" w:hAnsi="Times New Roman" w:cs="Times New Roman"/>
          <w:sz w:val="24"/>
          <w:szCs w:val="24"/>
          <w:lang w:eastAsia="ar-SA"/>
        </w:rPr>
      </w:pPr>
      <w:r w:rsidRPr="00B447C5">
        <w:rPr>
          <w:rFonts w:ascii="Times New Roman" w:eastAsia="Times New Roman" w:hAnsi="Times New Roman" w:cs="Times New Roman"/>
          <w:sz w:val="24"/>
          <w:szCs w:val="24"/>
          <w:lang w:eastAsia="ar-SA"/>
        </w:rPr>
        <w:t xml:space="preserve">- заверенные уполномоченным лицом </w:t>
      </w:r>
      <w:proofErr w:type="gramStart"/>
      <w:r w:rsidRPr="00B447C5">
        <w:rPr>
          <w:rFonts w:ascii="Times New Roman" w:eastAsia="Times New Roman" w:hAnsi="Times New Roman" w:cs="Times New Roman"/>
          <w:sz w:val="24"/>
          <w:szCs w:val="24"/>
          <w:lang w:eastAsia="ar-SA"/>
        </w:rPr>
        <w:t>Участника закупки копии заключений экспертизы промышленной безопасности</w:t>
      </w:r>
      <w:proofErr w:type="gramEnd"/>
      <w:r w:rsidRPr="00B447C5">
        <w:rPr>
          <w:rFonts w:ascii="Times New Roman" w:eastAsia="Times New Roman" w:hAnsi="Times New Roman" w:cs="Times New Roman"/>
          <w:sz w:val="24"/>
          <w:szCs w:val="24"/>
          <w:lang w:eastAsia="ar-SA"/>
        </w:rPr>
        <w:t xml:space="preserve"> на каждый объект резервуарного парка, предлагаемый Участником закупки </w:t>
      </w:r>
      <w:r w:rsidRPr="00B447C5">
        <w:rPr>
          <w:rFonts w:ascii="Times New Roman" w:eastAsia="Times New Roman" w:hAnsi="Times New Roman" w:cs="Times New Roman"/>
          <w:b/>
          <w:sz w:val="24"/>
          <w:szCs w:val="24"/>
          <w:lang w:eastAsia="ar-SA"/>
        </w:rPr>
        <w:t>для хранения мазута флотского Ф5</w:t>
      </w:r>
      <w:r w:rsidRPr="00B447C5">
        <w:rPr>
          <w:rFonts w:ascii="Times New Roman" w:eastAsia="Times New Roman" w:hAnsi="Times New Roman" w:cs="Times New Roman"/>
          <w:sz w:val="24"/>
          <w:szCs w:val="24"/>
          <w:lang w:eastAsia="ar-SA"/>
        </w:rPr>
        <w:t xml:space="preserve">, </w:t>
      </w:r>
      <w:r w:rsidR="004F008F">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B447C5">
        <w:rPr>
          <w:rFonts w:ascii="Times New Roman" w:eastAsia="Times New Roman" w:hAnsi="Times New Roman" w:cs="Times New Roman"/>
          <w:sz w:val="24"/>
          <w:szCs w:val="24"/>
          <w:lang w:eastAsia="ar-SA"/>
        </w:rPr>
        <w:t>по ГОСТ 10585-2013. Заключения экспертизы промышленной безопасности должны соответствовать требованиям Федерального закона от 21.07.1997 № 116-ФЗ «О промышленной безопасности опасных производственных объектов» и иным нормативным правовым актам в области промышленной безопасности;</w:t>
      </w:r>
    </w:p>
    <w:p w14:paraId="628E57A9" w14:textId="77777777" w:rsidR="00DA50CE" w:rsidRPr="00B447C5" w:rsidRDefault="00DA50CE" w:rsidP="00DA50CE">
      <w:pPr>
        <w:spacing w:after="0" w:line="240" w:lineRule="atLeast"/>
        <w:jc w:val="both"/>
        <w:rPr>
          <w:rFonts w:ascii="Times New Roman" w:eastAsia="Times New Roman" w:hAnsi="Times New Roman" w:cs="Times New Roman"/>
          <w:sz w:val="24"/>
          <w:szCs w:val="24"/>
          <w:lang w:eastAsia="ar-SA"/>
        </w:rPr>
      </w:pPr>
    </w:p>
    <w:p w14:paraId="09C5EB61" w14:textId="6C47DE3F" w:rsidR="00D47519" w:rsidRPr="00B447C5" w:rsidRDefault="00D47519" w:rsidP="00DA50CE">
      <w:pPr>
        <w:spacing w:after="0" w:line="240" w:lineRule="atLeast"/>
        <w:jc w:val="both"/>
        <w:rPr>
          <w:rFonts w:ascii="Times New Roman" w:eastAsia="Times New Roman" w:hAnsi="Times New Roman" w:cs="Times New Roman"/>
          <w:sz w:val="24"/>
          <w:szCs w:val="24"/>
          <w:lang w:eastAsia="ru-RU"/>
        </w:rPr>
      </w:pPr>
      <w:proofErr w:type="gramStart"/>
      <w:r w:rsidRPr="00B447C5">
        <w:rPr>
          <w:rFonts w:ascii="Times New Roman" w:eastAsia="Times New Roman" w:hAnsi="Times New Roman" w:cs="Times New Roman"/>
          <w:sz w:val="24"/>
          <w:szCs w:val="24"/>
          <w:lang w:eastAsia="ru-RU"/>
        </w:rPr>
        <w:t xml:space="preserve">- заверенные </w:t>
      </w:r>
      <w:r w:rsidRPr="00B447C5">
        <w:rPr>
          <w:rFonts w:ascii="Times New Roman" w:eastAsia="Times New Roman" w:hAnsi="Times New Roman" w:cs="Times New Roman"/>
          <w:sz w:val="24"/>
          <w:szCs w:val="24"/>
          <w:lang w:eastAsia="ar-SA"/>
        </w:rPr>
        <w:t>уполномоченным лицом Участника закупки копии</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b/>
          <w:sz w:val="24"/>
          <w:szCs w:val="24"/>
          <w:lang w:eastAsia="ru-RU"/>
        </w:rPr>
        <w:t>документов, подтверждающих наличие производственных мощностей</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 xml:space="preserve">(танкер, резервуарный парк и т.п.) на праве собственности или аренды </w:t>
      </w:r>
      <w:r w:rsidRPr="00B447C5">
        <w:rPr>
          <w:rFonts w:ascii="Times New Roman" w:eastAsia="Times New Roman" w:hAnsi="Times New Roman" w:cs="Times New Roman"/>
          <w:sz w:val="24"/>
          <w:szCs w:val="24"/>
          <w:lang w:eastAsia="ar-SA"/>
        </w:rPr>
        <w:t>(при условии, если производственные мощности не в собственности у Участника закупки)</w:t>
      </w:r>
      <w:r w:rsidRPr="00B447C5">
        <w:rPr>
          <w:rFonts w:ascii="Times New Roman" w:eastAsia="Times New Roman" w:hAnsi="Times New Roman" w:cs="Times New Roman"/>
          <w:sz w:val="24"/>
          <w:szCs w:val="24"/>
          <w:lang w:eastAsia="ru-RU"/>
        </w:rPr>
        <w:t xml:space="preserve">, необходимых для производства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по ГОСТ 10585-2013</w:t>
      </w:r>
      <w:r w:rsidR="00F352B3">
        <w:rPr>
          <w:rFonts w:ascii="Times New Roman" w:eastAsia="Times New Roman" w:hAnsi="Times New Roman" w:cs="Times New Roman"/>
          <w:sz w:val="24"/>
          <w:szCs w:val="24"/>
          <w:lang w:eastAsia="ru-RU"/>
        </w:rPr>
        <w:t>,</w:t>
      </w:r>
      <w:proofErr w:type="gramEnd"/>
    </w:p>
    <w:p w14:paraId="08E39AD2" w14:textId="4F90241A" w:rsidR="00D15F78" w:rsidRPr="00B447C5" w:rsidRDefault="00D47519" w:rsidP="00D47519">
      <w:pPr>
        <w:spacing w:after="0" w:line="240" w:lineRule="atLeast"/>
        <w:ind w:firstLine="709"/>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или </w:t>
      </w:r>
      <w:r w:rsidRPr="00B447C5">
        <w:rPr>
          <w:rFonts w:ascii="Times New Roman" w:eastAsia="Times New Roman" w:hAnsi="Times New Roman" w:cs="Times New Roman"/>
          <w:b/>
          <w:sz w:val="24"/>
          <w:szCs w:val="24"/>
          <w:lang w:eastAsia="ru-RU"/>
        </w:rPr>
        <w:t>копии договор</w:t>
      </w:r>
      <w:r w:rsidR="00650FF2" w:rsidRPr="00B447C5">
        <w:rPr>
          <w:rFonts w:ascii="Times New Roman" w:eastAsia="Times New Roman" w:hAnsi="Times New Roman" w:cs="Times New Roman"/>
          <w:b/>
          <w:sz w:val="24"/>
          <w:szCs w:val="24"/>
          <w:lang w:eastAsia="ru-RU"/>
        </w:rPr>
        <w:t>ов</w:t>
      </w:r>
      <w:r w:rsidR="00D56C55" w:rsidRPr="00B447C5">
        <w:rPr>
          <w:rFonts w:ascii="Times New Roman" w:eastAsia="Times New Roman" w:hAnsi="Times New Roman" w:cs="Times New Roman"/>
          <w:b/>
          <w:sz w:val="24"/>
          <w:szCs w:val="24"/>
          <w:lang w:eastAsia="ru-RU"/>
        </w:rPr>
        <w:t>,</w:t>
      </w:r>
      <w:r w:rsidRPr="00B447C5">
        <w:rPr>
          <w:rFonts w:ascii="Times New Roman" w:eastAsia="Times New Roman" w:hAnsi="Times New Roman" w:cs="Times New Roman"/>
          <w:b/>
          <w:sz w:val="24"/>
          <w:szCs w:val="24"/>
          <w:lang w:eastAsia="ru-RU"/>
        </w:rPr>
        <w:t xml:space="preserve"> подтверждающих происхождение</w:t>
      </w:r>
      <w:r w:rsidRPr="00B447C5">
        <w:rPr>
          <w:rFonts w:ascii="Times New Roman" w:eastAsia="Times New Roman" w:hAnsi="Times New Roman" w:cs="Times New Roman"/>
          <w:sz w:val="24"/>
          <w:szCs w:val="24"/>
          <w:lang w:eastAsia="ru-RU"/>
        </w:rPr>
        <w:t xml:space="preserve">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по ГОСТ 10585-2013</w:t>
      </w:r>
      <w:r w:rsidRPr="00B447C5">
        <w:rPr>
          <w:rFonts w:ascii="Times New Roman" w:eastAsia="Times New Roman" w:hAnsi="Times New Roman" w:cs="Times New Roman"/>
          <w:sz w:val="24"/>
          <w:szCs w:val="24"/>
          <w:lang w:eastAsia="ru-RU"/>
        </w:rPr>
        <w:t xml:space="preserve">, в том числе справки от производителей </w:t>
      </w:r>
      <w:r w:rsidR="006B17A5" w:rsidRPr="00B447C5">
        <w:rPr>
          <w:rFonts w:ascii="Times New Roman" w:eastAsia="Times New Roman" w:hAnsi="Times New Roman" w:cs="Times New Roman"/>
          <w:sz w:val="24"/>
          <w:szCs w:val="24"/>
          <w:lang w:eastAsia="ru-RU"/>
        </w:rPr>
        <w:t xml:space="preserve">мазута флотского Ф5, </w:t>
      </w:r>
      <w:r w:rsidR="004F008F">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B447C5">
        <w:rPr>
          <w:rFonts w:ascii="Times New Roman" w:eastAsia="Times New Roman" w:hAnsi="Times New Roman" w:cs="Times New Roman"/>
          <w:sz w:val="24"/>
          <w:szCs w:val="24"/>
          <w:lang w:eastAsia="ru-RU"/>
        </w:rPr>
        <w:t xml:space="preserve">по ГОСТ 10585-2013 </w:t>
      </w:r>
      <w:r w:rsidRPr="00B447C5">
        <w:rPr>
          <w:rFonts w:ascii="Times New Roman" w:eastAsia="Times New Roman" w:hAnsi="Times New Roman" w:cs="Times New Roman"/>
          <w:sz w:val="24"/>
          <w:szCs w:val="24"/>
          <w:lang w:eastAsia="ru-RU"/>
        </w:rPr>
        <w:t>о готовности предоставить данные ресурсы Участнику закупки в количестве, необходимом для выполнения обязательств по договору</w:t>
      </w:r>
      <w:r w:rsidR="00D15F78" w:rsidRPr="00B447C5">
        <w:rPr>
          <w:rFonts w:ascii="Times New Roman" w:eastAsia="Times New Roman" w:hAnsi="Times New Roman" w:cs="Times New Roman"/>
          <w:sz w:val="24"/>
          <w:szCs w:val="24"/>
          <w:lang w:eastAsia="ru-RU"/>
        </w:rPr>
        <w:t>.</w:t>
      </w:r>
    </w:p>
    <w:p w14:paraId="1EB70EB5" w14:textId="77777777" w:rsidR="00D47519" w:rsidRPr="00B447C5" w:rsidRDefault="00D15F78" w:rsidP="00D15F7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i/>
          <w:sz w:val="24"/>
          <w:szCs w:val="24"/>
          <w:lang w:eastAsia="ru-RU"/>
        </w:rPr>
        <w:t xml:space="preserve">Информация должна быть </w:t>
      </w:r>
      <w:r w:rsidR="00BB12A0" w:rsidRPr="00B447C5">
        <w:rPr>
          <w:rFonts w:ascii="Times New Roman" w:eastAsia="Times New Roman" w:hAnsi="Times New Roman" w:cs="Times New Roman"/>
          <w:i/>
          <w:sz w:val="24"/>
          <w:szCs w:val="24"/>
          <w:lang w:eastAsia="ru-RU"/>
        </w:rPr>
        <w:t>указана</w:t>
      </w:r>
      <w:r w:rsidRPr="00B447C5">
        <w:rPr>
          <w:rFonts w:ascii="Times New Roman" w:eastAsia="Times New Roman" w:hAnsi="Times New Roman" w:cs="Times New Roman"/>
          <w:i/>
          <w:sz w:val="24"/>
          <w:szCs w:val="24"/>
          <w:lang w:eastAsia="ru-RU"/>
        </w:rPr>
        <w:t xml:space="preserve"> в «Справке о материально-технических ресурсах» (форма 6 Приложения № 1 к Документации)</w:t>
      </w:r>
      <w:r w:rsidR="00D47519" w:rsidRPr="00B447C5">
        <w:rPr>
          <w:rFonts w:ascii="Times New Roman" w:eastAsia="Times New Roman" w:hAnsi="Times New Roman" w:cs="Times New Roman"/>
          <w:i/>
          <w:sz w:val="24"/>
          <w:szCs w:val="24"/>
          <w:lang w:eastAsia="ru-RU"/>
        </w:rPr>
        <w:t>;</w:t>
      </w:r>
    </w:p>
    <w:p w14:paraId="24773806" w14:textId="77777777" w:rsidR="0078379C" w:rsidRPr="00B447C5" w:rsidRDefault="0078379C" w:rsidP="00456298">
      <w:pPr>
        <w:spacing w:after="0" w:line="240" w:lineRule="atLeast"/>
        <w:jc w:val="both"/>
        <w:rPr>
          <w:rFonts w:ascii="Times New Roman" w:eastAsia="Times New Roman" w:hAnsi="Times New Roman" w:cs="Times New Roman"/>
          <w:sz w:val="24"/>
          <w:szCs w:val="24"/>
          <w:lang w:eastAsia="ru-RU"/>
        </w:rPr>
      </w:pPr>
    </w:p>
    <w:p w14:paraId="6FBBF3DE" w14:textId="77777777" w:rsidR="00456298"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заверенные уполномоченным лицом Участника закупки копии документов, </w:t>
      </w:r>
      <w:r w:rsidRPr="00B447C5">
        <w:rPr>
          <w:rFonts w:ascii="Times New Roman" w:eastAsia="Times New Roman" w:hAnsi="Times New Roman" w:cs="Times New Roman"/>
          <w:b/>
          <w:sz w:val="24"/>
          <w:szCs w:val="24"/>
          <w:lang w:eastAsia="ru-RU"/>
        </w:rPr>
        <w:t>подтверждающих соответствие</w:t>
      </w:r>
      <w:r w:rsidRPr="00B447C5">
        <w:rPr>
          <w:rFonts w:ascii="Times New Roman" w:eastAsia="Times New Roman" w:hAnsi="Times New Roman" w:cs="Times New Roman"/>
          <w:sz w:val="24"/>
          <w:szCs w:val="24"/>
          <w:lang w:eastAsia="ru-RU"/>
        </w:rPr>
        <w:t xml:space="preserve"> </w:t>
      </w:r>
      <w:r w:rsidR="00477065" w:rsidRPr="00B447C5">
        <w:rPr>
          <w:rFonts w:ascii="Times New Roman" w:eastAsia="Times New Roman" w:hAnsi="Times New Roman" w:cs="Times New Roman"/>
          <w:sz w:val="24"/>
          <w:szCs w:val="24"/>
          <w:lang w:eastAsia="ru-RU"/>
        </w:rPr>
        <w:t>П</w:t>
      </w:r>
      <w:r w:rsidRPr="00B447C5">
        <w:rPr>
          <w:rFonts w:ascii="Times New Roman" w:eastAsia="Times New Roman" w:hAnsi="Times New Roman" w:cs="Times New Roman"/>
          <w:sz w:val="24"/>
          <w:szCs w:val="24"/>
          <w:lang w:eastAsia="ru-RU"/>
        </w:rPr>
        <w:t>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sidR="00456298" w:rsidRPr="00B447C5">
        <w:rPr>
          <w:rFonts w:ascii="Times New Roman" w:eastAsia="Times New Roman" w:hAnsi="Times New Roman" w:cs="Times New Roman"/>
          <w:sz w:val="24"/>
          <w:szCs w:val="24"/>
          <w:lang w:eastAsia="ru-RU"/>
        </w:rPr>
        <w:t>;</w:t>
      </w:r>
    </w:p>
    <w:p w14:paraId="18877BBE"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w:t>
      </w:r>
    </w:p>
    <w:p w14:paraId="20A2F7AD" w14:textId="77777777" w:rsidR="00D47519" w:rsidRPr="00B447C5" w:rsidRDefault="00D47519"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bCs/>
          <w:sz w:val="24"/>
          <w:szCs w:val="24"/>
          <w:lang w:eastAsia="ru-RU"/>
        </w:rPr>
        <w:t>- заверенная уполномоченным лицом Участника закупки</w:t>
      </w:r>
      <w:r w:rsidRPr="00B447C5">
        <w:rPr>
          <w:rFonts w:ascii="Times New Roman" w:eastAsia="Times New Roman" w:hAnsi="Times New Roman" w:cs="Times New Roman"/>
          <w:b/>
          <w:bCs/>
          <w:sz w:val="24"/>
          <w:szCs w:val="24"/>
          <w:lang w:eastAsia="ru-RU"/>
        </w:rPr>
        <w:t xml:space="preserve"> </w:t>
      </w:r>
      <w:r w:rsidRPr="00B447C5">
        <w:rPr>
          <w:rFonts w:ascii="Times New Roman" w:eastAsia="Times New Roman" w:hAnsi="Times New Roman" w:cs="Times New Roman"/>
          <w:b/>
          <w:bCs/>
          <w:sz w:val="24"/>
          <w:szCs w:val="24"/>
          <w:u w:val="single"/>
          <w:lang w:eastAsia="ru-RU"/>
        </w:rPr>
        <w:t xml:space="preserve">копия </w:t>
      </w:r>
      <w:r w:rsidRPr="00B447C5">
        <w:rPr>
          <w:rFonts w:ascii="Times New Roman" w:eastAsia="Times New Roman" w:hAnsi="Times New Roman" w:cs="Times New Roman"/>
          <w:b/>
          <w:sz w:val="24"/>
          <w:szCs w:val="24"/>
          <w:u w:val="single"/>
          <w:lang w:eastAsia="ru-RU"/>
        </w:rPr>
        <w:t>утвержденного плана по предупреждению и ликвидации разливов нефти и нефтепродуктов</w:t>
      </w:r>
      <w:r w:rsidRPr="00B447C5">
        <w:rPr>
          <w:rFonts w:ascii="Times New Roman" w:eastAsia="Times New Roman" w:hAnsi="Times New Roman" w:cs="Times New Roman"/>
          <w:sz w:val="24"/>
          <w:szCs w:val="24"/>
          <w:lang w:eastAsia="ru-RU"/>
        </w:rPr>
        <w:t xml:space="preserve"> Участника закупки/привлекаемого перевозчика </w:t>
      </w:r>
      <w:r w:rsidRPr="00B447C5">
        <w:rPr>
          <w:rFonts w:ascii="Times New Roman" w:eastAsia="Times New Roman" w:hAnsi="Times New Roman" w:cs="Times New Roman"/>
          <w:i/>
          <w:sz w:val="24"/>
          <w:szCs w:val="24"/>
          <w:lang w:eastAsia="ru-RU"/>
        </w:rPr>
        <w:t>(заверенные копии 1-го и последнего листов);</w:t>
      </w:r>
    </w:p>
    <w:p w14:paraId="27045E8C"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p>
    <w:p w14:paraId="6DABEB43"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заверенная уполномоченным лицом Участника закупки</w:t>
      </w:r>
      <w:r w:rsidRPr="00B447C5">
        <w:rPr>
          <w:rFonts w:ascii="Times New Roman" w:eastAsia="Times New Roman" w:hAnsi="Times New Roman" w:cs="Times New Roman"/>
          <w:b/>
          <w:sz w:val="24"/>
          <w:szCs w:val="24"/>
          <w:lang w:eastAsia="ru-RU"/>
        </w:rPr>
        <w:t xml:space="preserve"> </w:t>
      </w:r>
      <w:r w:rsidRPr="00B447C5">
        <w:rPr>
          <w:rFonts w:ascii="Times New Roman" w:eastAsia="Times New Roman" w:hAnsi="Times New Roman" w:cs="Times New Roman"/>
          <w:b/>
          <w:sz w:val="24"/>
          <w:szCs w:val="24"/>
          <w:u w:val="single"/>
          <w:lang w:eastAsia="ru-RU"/>
        </w:rPr>
        <w:t>копия действующего договора с аварийно-спасательным формированием на несение аварийно-спасательной готовности</w:t>
      </w:r>
      <w:r w:rsidRPr="00B447C5">
        <w:rPr>
          <w:rFonts w:ascii="Times New Roman" w:eastAsia="Times New Roman" w:hAnsi="Times New Roman" w:cs="Times New Roman"/>
          <w:sz w:val="24"/>
          <w:szCs w:val="24"/>
          <w:lang w:eastAsia="ru-RU"/>
        </w:rPr>
        <w:t xml:space="preserve"> Участника закупки/привлекаемого перевозчика;</w:t>
      </w:r>
    </w:p>
    <w:p w14:paraId="776D5156"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37D654F1" w14:textId="77777777" w:rsidR="00D47519" w:rsidRPr="00B447C5" w:rsidRDefault="00D47519" w:rsidP="00456298">
      <w:pPr>
        <w:spacing w:after="0" w:line="240" w:lineRule="atLeast"/>
        <w:jc w:val="both"/>
        <w:rPr>
          <w:rFonts w:ascii="Times New Roman" w:eastAsia="Times New Roman" w:hAnsi="Times New Roman" w:cs="Times New Roman"/>
          <w:sz w:val="24"/>
          <w:szCs w:val="24"/>
          <w:lang w:eastAsia="ru-RU"/>
        </w:rPr>
      </w:pPr>
      <w:r w:rsidRPr="00B447C5">
        <w:rPr>
          <w:rFonts w:ascii="Times New Roman" w:eastAsia="Times New Roman" w:hAnsi="Times New Roman" w:cs="Times New Roman"/>
          <w:sz w:val="24"/>
          <w:szCs w:val="24"/>
          <w:lang w:eastAsia="ru-RU"/>
        </w:rPr>
        <w:t xml:space="preserve">- документ, </w:t>
      </w:r>
      <w:r w:rsidRPr="00B447C5">
        <w:rPr>
          <w:rFonts w:ascii="Times New Roman" w:eastAsia="Times New Roman" w:hAnsi="Times New Roman" w:cs="Times New Roman"/>
          <w:b/>
          <w:sz w:val="24"/>
          <w:szCs w:val="24"/>
          <w:lang w:eastAsia="ru-RU"/>
        </w:rPr>
        <w:t>подтверждающий перечисление обеспечения заявки</w:t>
      </w:r>
      <w:r w:rsidRPr="00B447C5">
        <w:rPr>
          <w:rFonts w:ascii="Times New Roman" w:eastAsia="Times New Roman" w:hAnsi="Times New Roman" w:cs="Times New Roman"/>
          <w:sz w:val="24"/>
          <w:szCs w:val="24"/>
          <w:lang w:eastAsia="ru-RU"/>
        </w:rPr>
        <w:t xml:space="preserve"> на участие в конкурентных переговорах (платежное поручение с отметкой банка, или заверенная банком копия этого платежного поручения);</w:t>
      </w:r>
    </w:p>
    <w:p w14:paraId="34856F67" w14:textId="77777777" w:rsidR="00456298" w:rsidRPr="00B447C5" w:rsidRDefault="00456298" w:rsidP="00456298">
      <w:pPr>
        <w:spacing w:after="0" w:line="240" w:lineRule="atLeast"/>
        <w:jc w:val="both"/>
        <w:rPr>
          <w:rFonts w:ascii="Times New Roman" w:eastAsia="Times New Roman" w:hAnsi="Times New Roman" w:cs="Times New Roman"/>
          <w:sz w:val="24"/>
          <w:szCs w:val="24"/>
          <w:lang w:eastAsia="ru-RU"/>
        </w:rPr>
      </w:pPr>
    </w:p>
    <w:p w14:paraId="7E0F91B0" w14:textId="77777777" w:rsidR="00456298" w:rsidRPr="00B447C5" w:rsidRDefault="00456298" w:rsidP="00456298">
      <w:pPr>
        <w:spacing w:after="0" w:line="240" w:lineRule="atLeast"/>
        <w:jc w:val="both"/>
        <w:rPr>
          <w:rFonts w:ascii="Times New Roman" w:eastAsia="Times New Roman" w:hAnsi="Times New Roman" w:cs="Times New Roman"/>
          <w:i/>
          <w:sz w:val="24"/>
          <w:szCs w:val="24"/>
          <w:lang w:eastAsia="ru-RU"/>
        </w:rPr>
      </w:pPr>
      <w:r w:rsidRPr="00B447C5">
        <w:rPr>
          <w:rFonts w:ascii="Times New Roman" w:eastAsia="Times New Roman" w:hAnsi="Times New Roman" w:cs="Times New Roman"/>
          <w:sz w:val="24"/>
          <w:szCs w:val="24"/>
          <w:lang w:eastAsia="ru-RU"/>
        </w:rPr>
        <w:t>- заверенные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копии документов, подтверждающих выполнение поставок мазута </w:t>
      </w:r>
      <w:r w:rsidR="00E828DA" w:rsidRPr="00B447C5">
        <w:rPr>
          <w:rFonts w:ascii="Times New Roman" w:eastAsia="Times New Roman" w:hAnsi="Times New Roman" w:cs="Times New Roman"/>
          <w:b/>
          <w:sz w:val="24"/>
          <w:szCs w:val="24"/>
          <w:lang w:eastAsia="ru-RU"/>
        </w:rPr>
        <w:t xml:space="preserve">флотского Ф5 </w:t>
      </w:r>
      <w:r w:rsidRPr="00B447C5">
        <w:rPr>
          <w:rFonts w:ascii="Times New Roman" w:eastAsia="Times New Roman" w:hAnsi="Times New Roman" w:cs="Times New Roman"/>
          <w:sz w:val="24"/>
          <w:szCs w:val="24"/>
          <w:lang w:eastAsia="ru-RU"/>
        </w:rPr>
        <w:t>(товарных накладных, универсальных передаточных документов, и т.п.</w:t>
      </w:r>
      <w:r w:rsidR="009F4E28" w:rsidRPr="00B447C5">
        <w:rPr>
          <w:rFonts w:ascii="Times New Roman" w:eastAsia="Calibri" w:hAnsi="Times New Roman" w:cs="Times New Roman"/>
          <w:bCs/>
          <w:sz w:val="24"/>
          <w:szCs w:val="24"/>
          <w:lang w:eastAsia="ar-SA"/>
        </w:rPr>
        <w:t xml:space="preserve">, </w:t>
      </w:r>
      <w:r w:rsidR="007F646E" w:rsidRPr="00B447C5">
        <w:rPr>
          <w:rFonts w:ascii="Times New Roman" w:eastAsia="Calibri" w:hAnsi="Times New Roman" w:cs="Times New Roman"/>
          <w:bCs/>
          <w:sz w:val="24"/>
          <w:szCs w:val="24"/>
          <w:lang w:eastAsia="ar-SA"/>
        </w:rPr>
        <w:t>оформленны</w:t>
      </w:r>
      <w:r w:rsidR="003D161F" w:rsidRPr="00B447C5">
        <w:rPr>
          <w:rFonts w:ascii="Times New Roman" w:eastAsia="Calibri" w:hAnsi="Times New Roman" w:cs="Times New Roman"/>
          <w:bCs/>
          <w:sz w:val="24"/>
          <w:szCs w:val="24"/>
          <w:lang w:eastAsia="ar-SA"/>
        </w:rPr>
        <w:t>х</w:t>
      </w:r>
      <w:r w:rsidR="007F646E" w:rsidRPr="00B447C5">
        <w:rPr>
          <w:rFonts w:ascii="Times New Roman" w:eastAsia="Calibri" w:hAnsi="Times New Roman" w:cs="Times New Roman"/>
          <w:bCs/>
          <w:sz w:val="24"/>
          <w:szCs w:val="24"/>
          <w:lang w:eastAsia="ar-SA"/>
        </w:rPr>
        <w:t xml:space="preserve"> в соответствии с законодательством РФ</w:t>
      </w:r>
      <w:r w:rsidRPr="00B447C5">
        <w:rPr>
          <w:rFonts w:ascii="Times New Roman" w:eastAsia="Times New Roman" w:hAnsi="Times New Roman" w:cs="Times New Roman"/>
          <w:sz w:val="24"/>
          <w:szCs w:val="24"/>
          <w:lang w:eastAsia="ru-RU"/>
        </w:rPr>
        <w:t xml:space="preserve">) </w:t>
      </w:r>
      <w:r w:rsidRPr="00B447C5">
        <w:rPr>
          <w:rFonts w:ascii="Times New Roman" w:eastAsia="Times New Roman" w:hAnsi="Times New Roman" w:cs="Times New Roman"/>
          <w:i/>
          <w:sz w:val="24"/>
          <w:szCs w:val="24"/>
          <w:lang w:eastAsia="ru-RU"/>
        </w:rPr>
        <w:t>(на усмотрение Участника закупки для оценки по критерию «</w:t>
      </w:r>
      <w:r w:rsidR="0006452F" w:rsidRPr="00B447C5">
        <w:rPr>
          <w:rFonts w:ascii="Times New Roman" w:eastAsia="Times New Roman" w:hAnsi="Times New Roman" w:cs="Times New Roman"/>
          <w:i/>
          <w:sz w:val="24"/>
          <w:szCs w:val="24"/>
          <w:lang w:eastAsia="ru-RU"/>
        </w:rPr>
        <w:t>Опыт выполнения поставок мазута флотского Ф5</w:t>
      </w:r>
      <w:r w:rsidRPr="00B447C5">
        <w:rPr>
          <w:rFonts w:ascii="Times New Roman" w:eastAsia="Times New Roman" w:hAnsi="Times New Roman" w:cs="Times New Roman"/>
          <w:i/>
          <w:sz w:val="24"/>
          <w:szCs w:val="24"/>
          <w:lang w:eastAsia="ru-RU"/>
        </w:rPr>
        <w:t>»);</w:t>
      </w:r>
    </w:p>
    <w:p w14:paraId="365513E2" w14:textId="77777777" w:rsidR="00B67E15" w:rsidRPr="00B447C5" w:rsidRDefault="00B67E15" w:rsidP="00527FCF">
      <w:pPr>
        <w:tabs>
          <w:tab w:val="left" w:pos="284"/>
        </w:tabs>
        <w:suppressAutoHyphens/>
        <w:spacing w:after="0" w:line="240" w:lineRule="auto"/>
        <w:jc w:val="both"/>
        <w:rPr>
          <w:rFonts w:ascii="Times New Roman" w:eastAsia="Calibri" w:hAnsi="Times New Roman" w:cs="Times New Roman"/>
          <w:b/>
          <w:sz w:val="24"/>
          <w:szCs w:val="24"/>
          <w:lang w:eastAsia="ru-RU"/>
        </w:rPr>
      </w:pPr>
    </w:p>
    <w:p w14:paraId="0CACF482" w14:textId="2436E75A" w:rsidR="0078379C" w:rsidRPr="00B447C5" w:rsidRDefault="00B67E15" w:rsidP="00DD04D3">
      <w:pPr>
        <w:numPr>
          <w:ilvl w:val="0"/>
          <w:numId w:val="33"/>
        </w:numPr>
        <w:tabs>
          <w:tab w:val="left" w:pos="284"/>
        </w:tabs>
        <w:suppressAutoHyphens/>
        <w:spacing w:after="0" w:line="240" w:lineRule="auto"/>
        <w:ind w:left="0" w:firstLine="0"/>
        <w:jc w:val="both"/>
        <w:rPr>
          <w:rFonts w:ascii="Times New Roman" w:eastAsia="Calibri" w:hAnsi="Times New Roman" w:cs="Times New Roman"/>
          <w:b/>
          <w:sz w:val="24"/>
          <w:szCs w:val="24"/>
          <w:lang w:eastAsia="ru-RU"/>
        </w:rPr>
      </w:pPr>
      <w:r w:rsidRPr="00B447C5">
        <w:rPr>
          <w:rFonts w:ascii="Times New Roman" w:eastAsia="Times New Roman" w:hAnsi="Times New Roman" w:cs="Times New Roman"/>
          <w:sz w:val="24"/>
          <w:szCs w:val="24"/>
          <w:lang w:eastAsia="ru-RU"/>
        </w:rPr>
        <w:lastRenderedPageBreak/>
        <w:t>заверенную уполномоченным лицом Участника закупки</w:t>
      </w:r>
      <w:r w:rsidRPr="00B447C5">
        <w:rPr>
          <w:rFonts w:ascii="Times New Roman" w:eastAsia="Times New Roman" w:hAnsi="Times New Roman" w:cs="Times New Roman"/>
          <w:b/>
          <w:sz w:val="24"/>
          <w:szCs w:val="24"/>
          <w:lang w:eastAsia="ru-RU"/>
        </w:rPr>
        <w:t xml:space="preserve"> копию документа</w:t>
      </w:r>
      <w:r w:rsidRPr="00B447C5">
        <w:rPr>
          <w:rFonts w:ascii="Times New Roman" w:eastAsia="Calibri" w:hAnsi="Times New Roman" w:cs="Times New Roman"/>
          <w:b/>
          <w:bCs/>
          <w:iCs/>
          <w:sz w:val="24"/>
          <w:szCs w:val="24"/>
          <w:lang w:eastAsia="ru-RU"/>
        </w:rPr>
        <w:t xml:space="preserve">, подтверждающего применение </w:t>
      </w:r>
      <w:r w:rsidRPr="00B447C5">
        <w:rPr>
          <w:rFonts w:ascii="Times New Roman" w:eastAsia="Calibri" w:hAnsi="Times New Roman" w:cs="Times New Roman"/>
          <w:b/>
          <w:bCs/>
          <w:sz w:val="24"/>
          <w:szCs w:val="24"/>
          <w:lang w:eastAsia="ru-RU"/>
        </w:rPr>
        <w:t>системы налогообложения, отличной от общей системы налогообложения</w:t>
      </w:r>
      <w:r w:rsidRPr="00B447C5">
        <w:rPr>
          <w:rFonts w:ascii="Times New Roman" w:eastAsia="Calibri" w:hAnsi="Times New Roman" w:cs="Times New Roman"/>
          <w:bCs/>
          <w:sz w:val="24"/>
          <w:szCs w:val="24"/>
          <w:lang w:eastAsia="ru-RU"/>
        </w:rPr>
        <w:t xml:space="preserve"> </w:t>
      </w:r>
      <w:r w:rsidRPr="00B447C5">
        <w:rPr>
          <w:rFonts w:ascii="Times New Roman" w:eastAsia="Calibri" w:hAnsi="Times New Roman" w:cs="Times New Roman"/>
          <w:i/>
          <w:sz w:val="24"/>
          <w:szCs w:val="24"/>
          <w:lang w:eastAsia="ru-RU"/>
        </w:rPr>
        <w:t>(</w:t>
      </w:r>
      <w:r w:rsidR="00DD04D3" w:rsidRPr="00DD04D3">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Pr="00B447C5">
        <w:rPr>
          <w:rFonts w:ascii="Times New Roman" w:eastAsia="Calibri" w:hAnsi="Times New Roman" w:cs="Times New Roman"/>
          <w:i/>
          <w:sz w:val="24"/>
          <w:szCs w:val="24"/>
          <w:lang w:eastAsia="ru-RU"/>
        </w:rPr>
        <w:t>)</w:t>
      </w:r>
      <w:r w:rsidR="00B712BF" w:rsidRPr="00B447C5">
        <w:rPr>
          <w:rFonts w:ascii="Times New Roman" w:eastAsia="Calibri" w:hAnsi="Times New Roman" w:cs="Times New Roman"/>
          <w:sz w:val="24"/>
          <w:szCs w:val="24"/>
          <w:lang w:eastAsia="ru-RU"/>
        </w:rPr>
        <w:t>;</w:t>
      </w:r>
    </w:p>
    <w:p w14:paraId="0FEF8C2C" w14:textId="77777777" w:rsidR="00B67E15" w:rsidRPr="00D47519" w:rsidRDefault="00B67E15" w:rsidP="00456298">
      <w:pPr>
        <w:spacing w:after="0" w:line="240" w:lineRule="atLeast"/>
        <w:jc w:val="both"/>
        <w:rPr>
          <w:rFonts w:ascii="Times New Roman" w:eastAsia="Times New Roman" w:hAnsi="Times New Roman" w:cs="Times New Roman"/>
          <w:sz w:val="24"/>
          <w:szCs w:val="24"/>
          <w:lang w:eastAsia="ru-RU"/>
        </w:rPr>
      </w:pPr>
    </w:p>
    <w:p w14:paraId="73E13971" w14:textId="77777777" w:rsidR="00D47519" w:rsidRPr="00D47519" w:rsidRDefault="00D47519" w:rsidP="00456298">
      <w:pPr>
        <w:spacing w:after="0" w:line="240" w:lineRule="atLeast"/>
        <w:jc w:val="both"/>
        <w:rPr>
          <w:rFonts w:ascii="Times New Roman" w:eastAsia="Times New Roman" w:hAnsi="Times New Roman" w:cs="Times New Roman"/>
          <w:sz w:val="24"/>
          <w:szCs w:val="24"/>
          <w:lang w:eastAsia="ru-RU"/>
        </w:rPr>
      </w:pPr>
      <w:r w:rsidRPr="00D47519">
        <w:rPr>
          <w:rFonts w:ascii="Times New Roman" w:eastAsia="Times New Roman" w:hAnsi="Times New Roman" w:cs="Times New Roman"/>
          <w:sz w:val="24"/>
          <w:szCs w:val="24"/>
          <w:lang w:eastAsia="ru-RU"/>
        </w:rPr>
        <w:t>- письмо в произвольной форме об использовании универсального передаточного документа в качестве первичного документа и счета-ф</w:t>
      </w:r>
      <w:r w:rsidR="00456298">
        <w:rPr>
          <w:rFonts w:ascii="Times New Roman" w:eastAsia="Times New Roman" w:hAnsi="Times New Roman" w:cs="Times New Roman"/>
          <w:sz w:val="24"/>
          <w:szCs w:val="24"/>
          <w:lang w:eastAsia="ru-RU"/>
        </w:rPr>
        <w:t xml:space="preserve">актуры </w:t>
      </w:r>
      <w:r w:rsidR="00456298" w:rsidRPr="0002508D">
        <w:rPr>
          <w:rFonts w:ascii="Times New Roman" w:eastAsia="Times New Roman" w:hAnsi="Times New Roman" w:cs="Times New Roman"/>
          <w:i/>
          <w:sz w:val="24"/>
          <w:szCs w:val="24"/>
          <w:lang w:eastAsia="ru-RU"/>
        </w:rPr>
        <w:t>(в случае необходимости)</w:t>
      </w:r>
      <w:r w:rsidR="00456298">
        <w:rPr>
          <w:rFonts w:ascii="Times New Roman" w:eastAsia="Times New Roman" w:hAnsi="Times New Roman" w:cs="Times New Roman"/>
          <w:sz w:val="24"/>
          <w:szCs w:val="24"/>
          <w:lang w:eastAsia="ru-RU"/>
        </w:rPr>
        <w:t>.</w:t>
      </w:r>
    </w:p>
    <w:p w14:paraId="22658C81" w14:textId="77777777" w:rsidR="00D47519" w:rsidRDefault="00D47519" w:rsidP="0036498D">
      <w:pPr>
        <w:tabs>
          <w:tab w:val="left" w:pos="709"/>
        </w:tabs>
        <w:suppressAutoHyphens/>
        <w:spacing w:after="0" w:line="240" w:lineRule="auto"/>
        <w:jc w:val="both"/>
        <w:rPr>
          <w:rFonts w:ascii="Times New Roman" w:eastAsia="Times New Roman" w:hAnsi="Times New Roman" w:cs="Times New Roman"/>
          <w:bCs/>
          <w:sz w:val="24"/>
          <w:lang w:eastAsia="ar-SA"/>
        </w:rPr>
      </w:pPr>
    </w:p>
    <w:p w14:paraId="2CCBEC6F" w14:textId="77777777" w:rsidR="003F431D" w:rsidRDefault="003F431D" w:rsidP="005E5E49">
      <w:pPr>
        <w:tabs>
          <w:tab w:val="left" w:pos="851"/>
        </w:tabs>
        <w:spacing w:after="0" w:line="240" w:lineRule="auto"/>
        <w:ind w:firstLine="709"/>
        <w:contextualSpacing/>
        <w:jc w:val="both"/>
        <w:rPr>
          <w:rFonts w:ascii="Times New Roman" w:hAnsi="Times New Roman" w:cs="Times New Roman"/>
          <w:sz w:val="24"/>
        </w:rPr>
      </w:pPr>
      <w:r w:rsidRPr="003F431D">
        <w:rPr>
          <w:rFonts w:ascii="Times New Roman" w:hAnsi="Times New Roman" w:cs="Times New Roman"/>
          <w:sz w:val="24"/>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347350" w:rsidRPr="003F431D">
        <w:rPr>
          <w:rFonts w:ascii="Times New Roman" w:hAnsi="Times New Roman" w:cs="Times New Roman"/>
          <w:sz w:val="24"/>
        </w:rPr>
        <w:t>надлежащим</w:t>
      </w:r>
      <w:r w:rsidR="00347350">
        <w:rPr>
          <w:rFonts w:ascii="Times New Roman" w:hAnsi="Times New Roman" w:cs="Times New Roman"/>
          <w:sz w:val="24"/>
        </w:rPr>
        <w:t xml:space="preserve"> </w:t>
      </w:r>
      <w:r w:rsidR="00347350" w:rsidRPr="003F431D">
        <w:rPr>
          <w:rFonts w:ascii="Times New Roman" w:hAnsi="Times New Roman" w:cs="Times New Roman"/>
          <w:sz w:val="24"/>
        </w:rPr>
        <w:t>образом,</w:t>
      </w:r>
      <w:r w:rsidRPr="003F431D">
        <w:rPr>
          <w:rFonts w:ascii="Times New Roman" w:hAnsi="Times New Roman" w:cs="Times New Roman"/>
          <w:sz w:val="24"/>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w:t>
      </w:r>
      <w:r w:rsidR="00347350" w:rsidRPr="003F431D">
        <w:rPr>
          <w:rFonts w:ascii="Times New Roman" w:hAnsi="Times New Roman" w:cs="Times New Roman"/>
          <w:sz w:val="24"/>
        </w:rPr>
        <w:t>в</w:t>
      </w:r>
      <w:r w:rsidR="00347350">
        <w:rPr>
          <w:rFonts w:ascii="Times New Roman" w:hAnsi="Times New Roman" w:cs="Times New Roman"/>
          <w:sz w:val="24"/>
        </w:rPr>
        <w:t xml:space="preserve"> </w:t>
      </w:r>
      <w:r w:rsidR="00347350" w:rsidRPr="003F431D">
        <w:rPr>
          <w:rFonts w:ascii="Times New Roman" w:hAnsi="Times New Roman" w:cs="Times New Roman"/>
          <w:sz w:val="24"/>
        </w:rPr>
        <w:t>случаях,</w:t>
      </w:r>
      <w:r w:rsidRPr="003F431D">
        <w:rPr>
          <w:rFonts w:ascii="Times New Roman" w:hAnsi="Times New Roman" w:cs="Times New Roman"/>
          <w:sz w:val="24"/>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263A2150" w14:textId="77777777" w:rsidR="006C3AEF" w:rsidRPr="00501814" w:rsidRDefault="006C3AEF" w:rsidP="00117A8B">
      <w:pPr>
        <w:pStyle w:val="a4"/>
        <w:keepNext/>
        <w:keepLines/>
        <w:numPr>
          <w:ilvl w:val="0"/>
          <w:numId w:val="9"/>
        </w:numPr>
        <w:tabs>
          <w:tab w:val="left" w:pos="284"/>
          <w:tab w:val="left" w:pos="851"/>
        </w:tabs>
        <w:spacing w:before="240"/>
        <w:ind w:left="0" w:firstLine="426"/>
        <w:jc w:val="center"/>
        <w:outlineLvl w:val="0"/>
        <w:rPr>
          <w:b/>
          <w:bCs/>
          <w:szCs w:val="28"/>
        </w:rPr>
      </w:pPr>
      <w:bookmarkStart w:id="225" w:name="_Toc24982399"/>
      <w:r w:rsidRPr="00501814">
        <w:rPr>
          <w:b/>
          <w:bCs/>
          <w:szCs w:val="28"/>
        </w:rPr>
        <w:t xml:space="preserve">Порядок проведения </w:t>
      </w:r>
      <w:bookmarkEnd w:id="223"/>
      <w:r w:rsidRPr="00501814">
        <w:rPr>
          <w:b/>
          <w:bCs/>
          <w:iCs/>
          <w:szCs w:val="28"/>
          <w:lang w:val="x-none"/>
        </w:rPr>
        <w:t>конкурентных переговоров</w:t>
      </w:r>
      <w:bookmarkEnd w:id="225"/>
    </w:p>
    <w:p w14:paraId="1F1CBC6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4.1.</w:t>
      </w:r>
      <w:r w:rsidRPr="00FB6AF2">
        <w:rPr>
          <w:rFonts w:ascii="Times New Roman" w:eastAsia="Times New Roman" w:hAnsi="Times New Roman" w:cs="Times New Roman"/>
          <w:b/>
          <w:sz w:val="24"/>
          <w:szCs w:val="24"/>
          <w:lang w:eastAsia="ar-SA"/>
        </w:rPr>
        <w:tab/>
        <w:t>Порядок предоставления Документации Участнику закупки</w:t>
      </w:r>
    </w:p>
    <w:p w14:paraId="2C737F33"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Порядок предоставления Документации указан в п. 6 Информационной карты Документации.</w:t>
      </w:r>
    </w:p>
    <w:p w14:paraId="65E39693"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4.2.</w:t>
      </w:r>
      <w:r w:rsidRPr="00FB6AF2">
        <w:rPr>
          <w:rFonts w:ascii="Times New Roman" w:eastAsia="Times New Roman" w:hAnsi="Times New Roman" w:cs="Times New Roman"/>
          <w:b/>
          <w:sz w:val="24"/>
          <w:szCs w:val="24"/>
          <w:lang w:eastAsia="ar-SA"/>
        </w:rPr>
        <w:tab/>
        <w:t>Разъяснение положений Документации и (или) извещения</w:t>
      </w:r>
    </w:p>
    <w:p w14:paraId="6714777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Порядок направления запросов о разъяснении положений Документации и (или) извещения и предоставления разъяснений положений Документации и (или) извещения указан в п. 8 Информационной карты Документации. </w:t>
      </w:r>
    </w:p>
    <w:p w14:paraId="1737156D"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4.3.</w:t>
      </w:r>
      <w:r w:rsidRPr="00FB6AF2">
        <w:rPr>
          <w:rFonts w:ascii="Times New Roman" w:eastAsia="Times New Roman" w:hAnsi="Times New Roman" w:cs="Times New Roman"/>
          <w:b/>
          <w:sz w:val="24"/>
          <w:szCs w:val="24"/>
          <w:lang w:eastAsia="ar-SA"/>
        </w:rPr>
        <w:tab/>
        <w:t xml:space="preserve"> Внесение изменений в Документацию</w:t>
      </w:r>
    </w:p>
    <w:p w14:paraId="373DB53D"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4.3.1.</w:t>
      </w:r>
      <w:r w:rsidRPr="00FB6AF2">
        <w:rPr>
          <w:rFonts w:ascii="Times New Roman" w:eastAsia="Times New Roman" w:hAnsi="Times New Roman" w:cs="Times New Roman"/>
          <w:sz w:val="24"/>
          <w:szCs w:val="24"/>
          <w:lang w:eastAsia="ar-SA"/>
        </w:rPr>
        <w:t xml:space="preserve"> 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14:paraId="555EB94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4.3.2.</w:t>
      </w:r>
      <w:r w:rsidRPr="00FB6AF2">
        <w:rPr>
          <w:rFonts w:ascii="Times New Roman" w:eastAsia="Times New Roman" w:hAnsi="Times New Roman" w:cs="Times New Roman"/>
          <w:sz w:val="24"/>
          <w:szCs w:val="24"/>
          <w:lang w:eastAsia="ar-SA"/>
        </w:rPr>
        <w:t xml:space="preserve"> Изменения, вносимые в извещение о проведении конкурентных переговоров, Документацию, размещаются Заказчиком в ЕИС не позднее чем в течение 3 (Трех) дней со дня принятия решения о внесении указанных изменений.</w:t>
      </w:r>
    </w:p>
    <w:p w14:paraId="2DF7BE8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FB6AF2">
        <w:rPr>
          <w:rFonts w:ascii="Times New Roman" w:eastAsia="Times New Roman"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таким образом, чтобы с даты размещения в </w:t>
      </w:r>
      <w:r w:rsidR="008D7B43">
        <w:rPr>
          <w:rFonts w:ascii="Times New Roman" w:eastAsia="Times New Roman" w:hAnsi="Times New Roman" w:cs="Times New Roman"/>
          <w:sz w:val="24"/>
          <w:szCs w:val="24"/>
          <w:lang w:eastAsia="ar-SA"/>
        </w:rPr>
        <w:t>ЕИС</w:t>
      </w:r>
      <w:r w:rsidRPr="00FB6AF2">
        <w:rPr>
          <w:rFonts w:ascii="Times New Roman" w:eastAsia="Times New Roman" w:hAnsi="Times New Roman" w:cs="Times New Roman"/>
          <w:sz w:val="24"/>
          <w:szCs w:val="24"/>
          <w:lang w:eastAsia="ar-SA"/>
        </w:rPr>
        <w:t xml:space="preserve"> указанных изменений до даты окончания срока подачи заявок на участие в конкурентных переговорах оставалось не </w:t>
      </w:r>
      <w:r w:rsidRPr="00AF6C0A">
        <w:rPr>
          <w:rFonts w:ascii="Times New Roman" w:eastAsia="Times New Roman" w:hAnsi="Times New Roman" w:cs="Times New Roman"/>
          <w:sz w:val="24"/>
          <w:szCs w:val="24"/>
          <w:lang w:eastAsia="ar-SA"/>
        </w:rPr>
        <w:t>менее половины срока подачи заявок на участие в конкурентных переговорах, установленного п. 7.5.5.4. Положения о закупке товаров, работ, услуг АО «МЭС» (ИНН 5190907139, ОГРН 1095190009111) - не менее чем 3 (Три) рабочих дня.</w:t>
      </w:r>
      <w:r w:rsidRPr="00FB6AF2">
        <w:rPr>
          <w:rFonts w:ascii="Times New Roman" w:eastAsia="Times New Roman" w:hAnsi="Times New Roman" w:cs="Times New Roman"/>
          <w:sz w:val="24"/>
          <w:szCs w:val="24"/>
          <w:lang w:eastAsia="ar-SA"/>
        </w:rPr>
        <w:t xml:space="preserve"> </w:t>
      </w:r>
    </w:p>
    <w:p w14:paraId="1454143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4.3.3.</w:t>
      </w:r>
      <w:r w:rsidRPr="00FB6AF2">
        <w:rPr>
          <w:rFonts w:ascii="Times New Roman" w:eastAsia="Times New Roman" w:hAnsi="Times New Roman" w:cs="Times New Roman"/>
          <w:sz w:val="24"/>
          <w:szCs w:val="24"/>
          <w:lang w:eastAsia="ar-SA"/>
        </w:rPr>
        <w:t xml:space="preserve"> Если Участник закупки подал заявку на участие в конкурентных переговорах до внесения Заказчиком изменений в извещение и Документацию, то такой Участник закупки имеет право предоставить изменения к своей заявке в соответствии с </w:t>
      </w:r>
      <w:proofErr w:type="spellStart"/>
      <w:r w:rsidRPr="00FB6AF2">
        <w:rPr>
          <w:rFonts w:ascii="Times New Roman" w:eastAsia="Times New Roman" w:hAnsi="Times New Roman" w:cs="Times New Roman"/>
          <w:sz w:val="24"/>
          <w:szCs w:val="24"/>
          <w:lang w:eastAsia="ar-SA"/>
        </w:rPr>
        <w:t>п.п</w:t>
      </w:r>
      <w:proofErr w:type="spellEnd"/>
      <w:r w:rsidRPr="00FB6AF2">
        <w:rPr>
          <w:rFonts w:ascii="Times New Roman" w:eastAsia="Times New Roman" w:hAnsi="Times New Roman" w:cs="Times New Roman"/>
          <w:sz w:val="24"/>
          <w:szCs w:val="24"/>
          <w:lang w:eastAsia="ar-SA"/>
        </w:rPr>
        <w:t xml:space="preserve">. 4.9.2. п. 4.9. Документации.    </w:t>
      </w:r>
    </w:p>
    <w:p w14:paraId="78972730"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4.4.</w:t>
      </w:r>
      <w:r w:rsidRPr="00FB6AF2">
        <w:rPr>
          <w:rFonts w:ascii="Times New Roman" w:eastAsia="Times New Roman" w:hAnsi="Times New Roman" w:cs="Times New Roman"/>
          <w:b/>
          <w:sz w:val="24"/>
          <w:szCs w:val="24"/>
          <w:lang w:eastAsia="ar-SA"/>
        </w:rPr>
        <w:tab/>
        <w:t xml:space="preserve"> Общие требования к заявке на участие в конкурентных переговорах</w:t>
      </w:r>
    </w:p>
    <w:p w14:paraId="59C74DA7" w14:textId="77777777" w:rsidR="006D3B8C" w:rsidRPr="009A683B" w:rsidRDefault="00FB6AF2" w:rsidP="006D3B8C">
      <w:pPr>
        <w:pStyle w:val="ConsPlusNormal"/>
        <w:tabs>
          <w:tab w:val="left" w:pos="1701"/>
          <w:tab w:val="left" w:pos="1985"/>
        </w:tabs>
        <w:ind w:firstLine="709"/>
        <w:jc w:val="both"/>
        <w:rPr>
          <w:rFonts w:ascii="Times New Roman" w:hAnsi="Times New Roman" w:cs="Times New Roman"/>
          <w:color w:val="FF0000"/>
          <w:sz w:val="24"/>
          <w:szCs w:val="24"/>
        </w:rPr>
      </w:pPr>
      <w:r w:rsidRPr="00DB38B7">
        <w:rPr>
          <w:rFonts w:ascii="Times New Roman" w:hAnsi="Times New Roman" w:cs="Times New Roman"/>
          <w:b/>
          <w:sz w:val="24"/>
          <w:szCs w:val="24"/>
          <w:lang w:eastAsia="ar-SA"/>
        </w:rPr>
        <w:t>4.4.1.</w:t>
      </w:r>
      <w:r w:rsidRPr="00FB6AF2">
        <w:rPr>
          <w:rFonts w:ascii="Times New Roman" w:hAnsi="Times New Roman" w:cs="Times New Roman"/>
          <w:sz w:val="24"/>
          <w:szCs w:val="24"/>
          <w:lang w:eastAsia="ar-SA"/>
        </w:rPr>
        <w:t xml:space="preserve"> </w:t>
      </w:r>
      <w:r w:rsidR="006D3B8C" w:rsidRPr="00357864">
        <w:rPr>
          <w:rFonts w:ascii="Times New Roman" w:hAnsi="Times New Roman" w:cs="Times New Roman"/>
          <w:bCs/>
          <w:sz w:val="24"/>
          <w:szCs w:val="24"/>
        </w:rPr>
        <w:t>Для участия в конкурентных переговорах Участник закупки должен подать заявку на участие в конкурентных переговорах согласно требованиям к содержанию, оформлению и составу заявки на участие в конкурентных переговорах, указанным в</w:t>
      </w:r>
      <w:r w:rsidR="00357864" w:rsidRPr="00357864">
        <w:rPr>
          <w:rFonts w:ascii="Times New Roman" w:hAnsi="Times New Roman" w:cs="Times New Roman"/>
          <w:bCs/>
          <w:sz w:val="24"/>
          <w:szCs w:val="24"/>
        </w:rPr>
        <w:t xml:space="preserve"> п.3.4. </w:t>
      </w:r>
      <w:r w:rsidR="006D3B8C" w:rsidRPr="00357864">
        <w:rPr>
          <w:rFonts w:ascii="Times New Roman" w:hAnsi="Times New Roman" w:cs="Times New Roman"/>
          <w:bCs/>
          <w:sz w:val="24"/>
          <w:szCs w:val="24"/>
        </w:rPr>
        <w:t>Документации.</w:t>
      </w:r>
    </w:p>
    <w:p w14:paraId="4DFAEB3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4.4.2.</w:t>
      </w:r>
      <w:r w:rsidRPr="00FB6AF2">
        <w:rPr>
          <w:rFonts w:ascii="Times New Roman" w:eastAsia="Times New Roman" w:hAnsi="Times New Roman" w:cs="Times New Roman"/>
          <w:sz w:val="24"/>
          <w:szCs w:val="24"/>
          <w:lang w:eastAsia="ar-SA"/>
        </w:rPr>
        <w:t xml:space="preserve"> Одно лицо, желающее участвовать в закупке, может подать только одну заявку. При этом не допускается подача заявки на часть поставляемой Продукции. </w:t>
      </w:r>
    </w:p>
    <w:p w14:paraId="2E1D8361"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4.4.3.</w:t>
      </w:r>
      <w:r w:rsidRPr="00FB6AF2">
        <w:rPr>
          <w:rFonts w:ascii="Times New Roman" w:eastAsia="Times New Roman" w:hAnsi="Times New Roman" w:cs="Times New Roman"/>
          <w:sz w:val="24"/>
          <w:szCs w:val="24"/>
          <w:lang w:eastAsia="ar-SA"/>
        </w:rPr>
        <w:t xml:space="preserve"> В случае установления факта подачи одним Участником закупки двух и более заявок на участие в конкурентных переговорах при условии, что поданные ранее заявки Участником закупки не отозваны, все заявки на участие в конкурентных переговорах Участника закупки не рассматриваются и возвращаются Участнику закупки.</w:t>
      </w:r>
    </w:p>
    <w:p w14:paraId="3D45EC24"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4.4.4.</w:t>
      </w:r>
      <w:r w:rsidRPr="00FB6AF2">
        <w:rPr>
          <w:rFonts w:ascii="Times New Roman" w:eastAsia="Times New Roman" w:hAnsi="Times New Roman" w:cs="Times New Roman"/>
          <w:sz w:val="24"/>
          <w:szCs w:val="24"/>
          <w:lang w:eastAsia="ar-SA"/>
        </w:rPr>
        <w:t xml:space="preserve"> 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w:t>
      </w:r>
      <w:r w:rsidRPr="00FB6AF2">
        <w:rPr>
          <w:rFonts w:ascii="Times New Roman" w:eastAsia="Times New Roman" w:hAnsi="Times New Roman" w:cs="Times New Roman"/>
          <w:sz w:val="24"/>
          <w:szCs w:val="24"/>
          <w:lang w:eastAsia="ar-SA"/>
        </w:rPr>
        <w:lastRenderedPageBreak/>
        <w:t>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14:paraId="3E80FAFE"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4.4.5.</w:t>
      </w:r>
      <w:r w:rsidRPr="00FB6AF2">
        <w:rPr>
          <w:rFonts w:ascii="Times New Roman" w:eastAsia="Times New Roman" w:hAnsi="Times New Roman" w:cs="Times New Roman"/>
          <w:sz w:val="24"/>
          <w:szCs w:val="24"/>
          <w:lang w:eastAsia="ar-SA"/>
        </w:rPr>
        <w:t xml:space="preserve"> Документы, предусмотренные Документацией в составе заявки, должны содержать достоверные и не противоречащие между собой сведения, не должны изменять предмет закупки и существенные условия закупки, указанные в Информационной карте Документации.</w:t>
      </w:r>
    </w:p>
    <w:p w14:paraId="7529BAE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4.4.6.</w:t>
      </w:r>
      <w:r w:rsidRPr="00FB6AF2">
        <w:rPr>
          <w:rFonts w:ascii="Times New Roman" w:eastAsia="Times New Roman" w:hAnsi="Times New Roman" w:cs="Times New Roman"/>
          <w:sz w:val="24"/>
          <w:szCs w:val="24"/>
          <w:lang w:eastAsia="ar-SA"/>
        </w:rPr>
        <w:t xml:space="preserve"> Все листы заявки на участие в конкурентных переговорах с описью входящих в ее состав документов (Приложение № 5), а также все приложенные документы (указанные в п.3.4.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конкурентных переговорах состоит из нескольких томов, каждый такой том должен иметь сквозную нумерацию страниц. Все тома заявки на участие в конкурентных переговорах помещаются в один внешний конверт.</w:t>
      </w:r>
    </w:p>
    <w:p w14:paraId="5CF47846"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 xml:space="preserve">4.4.7. </w:t>
      </w:r>
      <w:r w:rsidRPr="00FB6AF2">
        <w:rPr>
          <w:rFonts w:ascii="Times New Roman" w:eastAsia="Times New Roman" w:hAnsi="Times New Roman" w:cs="Times New Roman"/>
          <w:sz w:val="24"/>
          <w:szCs w:val="24"/>
          <w:lang w:eastAsia="ar-SA"/>
        </w:rPr>
        <w:t>Предоставление помимо самой заявки и приложенных к ней документов, копий такой заявки и приложенных к ней документов, не требуется.</w:t>
      </w:r>
    </w:p>
    <w:p w14:paraId="29B70A8B" w14:textId="77777777" w:rsidR="00FB6AF2" w:rsidRPr="00DB38B7"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4.5. Официальный язык конкурентных переговоров</w:t>
      </w:r>
    </w:p>
    <w:p w14:paraId="6E1C4CA9"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4.5.1.</w:t>
      </w:r>
      <w:r w:rsidRPr="00FB6AF2">
        <w:rPr>
          <w:rFonts w:ascii="Times New Roman" w:eastAsia="Times New Roman" w:hAnsi="Times New Roman" w:cs="Times New Roman"/>
          <w:sz w:val="24"/>
          <w:szCs w:val="24"/>
          <w:lang w:eastAsia="ar-SA"/>
        </w:rPr>
        <w:t xml:space="preserve"> Заявка, подготовленная Участником закупки, а также вся корреспонденция и документация, связанная с конкурентными переговорами, которой обмениваются Участники закупки и Заказчик, должны быть написаны на русском языке.</w:t>
      </w:r>
    </w:p>
    <w:p w14:paraId="4EB5EB40"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4.5.2.</w:t>
      </w:r>
      <w:r w:rsidRPr="00FB6AF2">
        <w:rPr>
          <w:rFonts w:ascii="Times New Roman" w:eastAsia="Times New Roman" w:hAnsi="Times New Roman" w:cs="Times New Roman"/>
          <w:sz w:val="24"/>
          <w:szCs w:val="24"/>
          <w:lang w:eastAsia="ar-SA"/>
        </w:rPr>
        <w:t xml:space="preserve"> 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14:paraId="340ED9D5" w14:textId="77777777" w:rsidR="00FB6AF2" w:rsidRPr="00FB6AF2" w:rsidRDefault="00FB6AF2"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b/>
          <w:sz w:val="24"/>
          <w:szCs w:val="24"/>
          <w:lang w:eastAsia="ar-SA"/>
        </w:rPr>
      </w:pPr>
      <w:r w:rsidRPr="00FB6AF2">
        <w:rPr>
          <w:rFonts w:ascii="Times New Roman" w:eastAsia="Times New Roman" w:hAnsi="Times New Roman" w:cs="Times New Roman"/>
          <w:b/>
          <w:sz w:val="24"/>
          <w:szCs w:val="24"/>
          <w:lang w:eastAsia="ar-SA"/>
        </w:rPr>
        <w:t>4.6.</w:t>
      </w:r>
      <w:r w:rsidRPr="00FB6AF2">
        <w:rPr>
          <w:rFonts w:ascii="Times New Roman" w:eastAsia="Times New Roman" w:hAnsi="Times New Roman" w:cs="Times New Roman"/>
          <w:b/>
          <w:sz w:val="24"/>
          <w:szCs w:val="24"/>
          <w:lang w:eastAsia="ar-SA"/>
        </w:rPr>
        <w:tab/>
        <w:t xml:space="preserve"> Валюта конкурентных переговоров</w:t>
      </w:r>
    </w:p>
    <w:p w14:paraId="38C78337" w14:textId="77777777" w:rsidR="00FB6AF2" w:rsidRPr="00FB6AF2" w:rsidRDefault="00FB6AF2" w:rsidP="00FB6AF2">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4.6.1.</w:t>
      </w:r>
      <w:r w:rsidRPr="00FB6AF2">
        <w:rPr>
          <w:rFonts w:ascii="Times New Roman" w:eastAsia="Times New Roman" w:hAnsi="Times New Roman" w:cs="Times New Roman"/>
          <w:sz w:val="24"/>
          <w:szCs w:val="24"/>
          <w:lang w:eastAsia="ar-SA"/>
        </w:rPr>
        <w:t xml:space="preserve"> Все суммы денежных средств в заявке должны быть выражены в валюте - российский рубль.</w:t>
      </w:r>
    </w:p>
    <w:p w14:paraId="5901AFB8" w14:textId="77777777" w:rsidR="00DB38B7" w:rsidRDefault="00FB6AF2"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4.6.2.</w:t>
      </w:r>
      <w:r w:rsidRPr="00FB6AF2">
        <w:rPr>
          <w:rFonts w:ascii="Times New Roman" w:eastAsia="Times New Roman" w:hAnsi="Times New Roman" w:cs="Times New Roman"/>
          <w:sz w:val="24"/>
          <w:szCs w:val="24"/>
          <w:lang w:eastAsia="ar-SA"/>
        </w:rPr>
        <w:t xml:space="preserve"> 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bookmarkStart w:id="226" w:name="_Toc366762372"/>
      <w:bookmarkStart w:id="227" w:name="_Toc368061886"/>
      <w:bookmarkStart w:id="228" w:name="_Toc368062050"/>
      <w:bookmarkStart w:id="229" w:name="_Toc370824148"/>
      <w:bookmarkStart w:id="230" w:name="_Toc394314170"/>
      <w:bookmarkStart w:id="231" w:name="_Toc410044333"/>
      <w:bookmarkStart w:id="232" w:name="_Toc429079277"/>
      <w:bookmarkStart w:id="233" w:name="_Toc483302523"/>
      <w:bookmarkStart w:id="234" w:name="_Toc483316558"/>
      <w:bookmarkStart w:id="235" w:name="_Toc491095909"/>
    </w:p>
    <w:p w14:paraId="30BEFE69" w14:textId="77777777" w:rsidR="006C3AEF" w:rsidRPr="00DB38B7" w:rsidRDefault="00DB38B7" w:rsidP="00DB38B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sz w:val="24"/>
          <w:szCs w:val="26"/>
          <w:lang w:eastAsia="ar-SA"/>
        </w:rPr>
        <w:t xml:space="preserve"> </w:t>
      </w:r>
      <w:r w:rsidR="006C3AEF" w:rsidRPr="006C3AEF">
        <w:rPr>
          <w:rFonts w:ascii="Times New Roman" w:eastAsia="Times New Roman" w:hAnsi="Times New Roman" w:cs="Times New Roman"/>
          <w:b/>
          <w:bCs/>
          <w:sz w:val="24"/>
          <w:szCs w:val="26"/>
          <w:lang w:eastAsia="ar-SA"/>
        </w:rPr>
        <w:t>4.7. Сведения о цене Договора</w:t>
      </w:r>
      <w:bookmarkEnd w:id="226"/>
      <w:bookmarkEnd w:id="227"/>
      <w:bookmarkEnd w:id="228"/>
      <w:bookmarkEnd w:id="229"/>
      <w:bookmarkEnd w:id="230"/>
      <w:bookmarkEnd w:id="231"/>
      <w:bookmarkEnd w:id="232"/>
      <w:bookmarkEnd w:id="233"/>
      <w:bookmarkEnd w:id="234"/>
      <w:bookmarkEnd w:id="235"/>
    </w:p>
    <w:p w14:paraId="2A32D072" w14:textId="42AAAB2B" w:rsidR="007E57E2" w:rsidRPr="007108B6" w:rsidRDefault="006C3AEF" w:rsidP="007108B6">
      <w:pPr>
        <w:spacing w:after="0" w:line="240" w:lineRule="auto"/>
        <w:ind w:firstLine="708"/>
        <w:jc w:val="both"/>
        <w:rPr>
          <w:rFonts w:ascii="Times New Roman" w:eastAsia="Times New Roman" w:hAnsi="Times New Roman" w:cs="Times New Roman"/>
          <w:b/>
          <w:sz w:val="24"/>
          <w:szCs w:val="24"/>
          <w:lang w:eastAsia="ru-RU"/>
        </w:rPr>
      </w:pPr>
      <w:r w:rsidRPr="007108B6">
        <w:rPr>
          <w:rFonts w:ascii="Times New Roman" w:eastAsia="Times New Roman" w:hAnsi="Times New Roman" w:cs="Times New Roman"/>
          <w:b/>
          <w:sz w:val="24"/>
          <w:szCs w:val="24"/>
          <w:lang w:eastAsia="ar-SA"/>
        </w:rPr>
        <w:t xml:space="preserve">4.7.1. </w:t>
      </w:r>
      <w:r w:rsidRPr="007108B6">
        <w:rPr>
          <w:rFonts w:ascii="Times New Roman" w:eastAsia="Times New Roman" w:hAnsi="Times New Roman" w:cs="Times New Roman"/>
          <w:sz w:val="24"/>
          <w:szCs w:val="24"/>
          <w:lang w:eastAsia="ar-SA"/>
        </w:rPr>
        <w:t>Начальная (максимальная) цена Договора</w:t>
      </w:r>
      <w:r w:rsidR="008E6DF3" w:rsidRPr="007108B6">
        <w:rPr>
          <w:rFonts w:ascii="Times New Roman" w:eastAsia="Times New Roman" w:hAnsi="Times New Roman" w:cs="Times New Roman"/>
          <w:sz w:val="24"/>
          <w:szCs w:val="24"/>
          <w:lang w:eastAsia="ar-SA"/>
        </w:rPr>
        <w:t>:</w:t>
      </w:r>
      <w:r w:rsidR="00F52F42" w:rsidRPr="007108B6">
        <w:rPr>
          <w:rFonts w:ascii="Times New Roman" w:eastAsia="Times New Roman" w:hAnsi="Times New Roman" w:cs="Times New Roman"/>
          <w:sz w:val="24"/>
          <w:szCs w:val="24"/>
          <w:lang w:eastAsia="ar-SA"/>
        </w:rPr>
        <w:t xml:space="preserve"> </w:t>
      </w:r>
      <w:r w:rsidR="00EA2B67" w:rsidRPr="00EA2B67">
        <w:rPr>
          <w:rFonts w:ascii="Times New Roman" w:eastAsia="Times New Roman" w:hAnsi="Times New Roman" w:cs="Times New Roman"/>
          <w:sz w:val="24"/>
          <w:szCs w:val="24"/>
          <w:lang w:eastAsia="ru-RU"/>
        </w:rPr>
        <w:t>32 560 000 (Тридцать два миллиона пятьсот шестьдесят тысяч) рублей 00 копеек (40 700,00 руб./тонна).</w:t>
      </w:r>
    </w:p>
    <w:p w14:paraId="7A737822" w14:textId="76FD6F63" w:rsidR="007E57E2" w:rsidRPr="007E57E2" w:rsidRDefault="007108B6" w:rsidP="007108B6">
      <w:pPr>
        <w:spacing w:after="0" w:line="240" w:lineRule="auto"/>
        <w:ind w:right="-1"/>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            </w:t>
      </w:r>
      <w:r w:rsidR="004F008F" w:rsidRPr="004F008F">
        <w:rPr>
          <w:rFonts w:ascii="Times New Roman" w:eastAsia="Times New Roman" w:hAnsi="Times New Roman" w:cs="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поставляемого Товара и мониторинга цен начальная (максимальная) цена Договора была сформирована методом использования минимальной цены коммерческого предложения.</w:t>
      </w:r>
    </w:p>
    <w:p w14:paraId="3AD49E92" w14:textId="77777777" w:rsidR="000A7A5E" w:rsidRDefault="006C3AEF" w:rsidP="008E6DF3">
      <w:pPr>
        <w:spacing w:after="0" w:line="240" w:lineRule="auto"/>
        <w:ind w:firstLine="709"/>
        <w:jc w:val="both"/>
        <w:rPr>
          <w:rFonts w:ascii="Times New Roman" w:eastAsia="Times New Roman" w:hAnsi="Times New Roman" w:cs="Times New Roman"/>
          <w:snapToGrid w:val="0"/>
          <w:sz w:val="28"/>
          <w:szCs w:val="28"/>
          <w:lang w:eastAsia="ru-RU"/>
        </w:rPr>
      </w:pPr>
      <w:r w:rsidRPr="006C3AEF">
        <w:rPr>
          <w:rFonts w:ascii="Times New Roman" w:eastAsia="Times New Roman" w:hAnsi="Times New Roman" w:cs="Times New Roman"/>
          <w:b/>
          <w:sz w:val="24"/>
          <w:szCs w:val="24"/>
          <w:lang w:eastAsia="ar-SA"/>
        </w:rPr>
        <w:t>4</w:t>
      </w:r>
      <w:r w:rsidR="00F03FC6">
        <w:rPr>
          <w:rFonts w:ascii="Times New Roman" w:eastAsia="Times New Roman" w:hAnsi="Times New Roman" w:cs="Times New Roman"/>
          <w:b/>
          <w:sz w:val="24"/>
          <w:szCs w:val="24"/>
          <w:lang w:eastAsia="ar-SA"/>
        </w:rPr>
        <w:t>.7.2. Порядок формирования цены</w:t>
      </w:r>
      <w:r w:rsidRPr="006C3AEF">
        <w:rPr>
          <w:rFonts w:ascii="Times New Roman" w:eastAsia="Times New Roman" w:hAnsi="Times New Roman" w:cs="Times New Roman"/>
          <w:b/>
          <w:sz w:val="24"/>
          <w:szCs w:val="24"/>
          <w:lang w:eastAsia="ar-SA"/>
        </w:rPr>
        <w:t xml:space="preserve"> </w:t>
      </w:r>
      <w:r w:rsidR="00A10345">
        <w:rPr>
          <w:rFonts w:ascii="Times New Roman" w:eastAsia="Times New Roman" w:hAnsi="Times New Roman" w:cs="Times New Roman"/>
          <w:b/>
          <w:sz w:val="24"/>
          <w:szCs w:val="24"/>
          <w:lang w:eastAsia="ar-SA"/>
        </w:rPr>
        <w:t>договора</w:t>
      </w:r>
    </w:p>
    <w:p w14:paraId="09D42860" w14:textId="6A53322E" w:rsidR="007E57E2" w:rsidRDefault="00A81515" w:rsidP="00AF6C0A">
      <w:pPr>
        <w:tabs>
          <w:tab w:val="left" w:pos="567"/>
          <w:tab w:val="left" w:pos="1418"/>
        </w:tabs>
        <w:suppressAutoHyphens/>
        <w:spacing w:after="0" w:line="240" w:lineRule="auto"/>
        <w:ind w:firstLine="709"/>
        <w:jc w:val="both"/>
        <w:rPr>
          <w:rFonts w:ascii="Times New Roman" w:eastAsia="Times New Roman" w:hAnsi="Times New Roman" w:cs="Times New Roman"/>
          <w:sz w:val="24"/>
          <w:szCs w:val="24"/>
          <w:lang w:eastAsia="ar-SA"/>
        </w:rPr>
      </w:pPr>
      <w:bookmarkStart w:id="236" w:name="_Toc366762373"/>
      <w:bookmarkStart w:id="237" w:name="_Toc368061887"/>
      <w:bookmarkStart w:id="238" w:name="_Toc368062051"/>
      <w:bookmarkStart w:id="239" w:name="_Toc370824149"/>
      <w:bookmarkStart w:id="240" w:name="_Toc394314171"/>
      <w:bookmarkStart w:id="241" w:name="_Toc410044334"/>
      <w:bookmarkStart w:id="242" w:name="_Toc429079278"/>
      <w:bookmarkStart w:id="243" w:name="_Toc483302524"/>
      <w:bookmarkStart w:id="244" w:name="_Toc483316559"/>
      <w:bookmarkStart w:id="245" w:name="_Toc491095910"/>
      <w:r w:rsidRPr="00A81515">
        <w:rPr>
          <w:rFonts w:ascii="Times New Roman" w:eastAsia="Times New Roman" w:hAnsi="Times New Roman" w:cs="Times New Roman"/>
          <w:sz w:val="24"/>
          <w:szCs w:val="24"/>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281E91">
        <w:rPr>
          <w:rFonts w:ascii="Times New Roman" w:eastAsia="Times New Roman" w:hAnsi="Times New Roman" w:cs="Times New Roman"/>
          <w:sz w:val="24"/>
          <w:szCs w:val="24"/>
          <w:lang w:eastAsia="ar-SA"/>
        </w:rPr>
        <w:t xml:space="preserve"> на</w:t>
      </w:r>
      <w:r w:rsidRPr="00A81515">
        <w:rPr>
          <w:rFonts w:ascii="Times New Roman" w:eastAsia="Times New Roman" w:hAnsi="Times New Roman" w:cs="Times New Roman"/>
          <w:sz w:val="24"/>
          <w:szCs w:val="24"/>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w:t>
      </w:r>
      <w:r w:rsidR="007E57E2" w:rsidRPr="007E57E2">
        <w:rPr>
          <w:rFonts w:ascii="Times New Roman" w:eastAsia="Times New Roman" w:hAnsi="Times New Roman" w:cs="Times New Roman"/>
          <w:sz w:val="24"/>
          <w:szCs w:val="24"/>
          <w:lang w:eastAsia="ar-SA"/>
        </w:rPr>
        <w:t xml:space="preserve"> </w:t>
      </w:r>
    </w:p>
    <w:p w14:paraId="2B1D9C7B" w14:textId="77777777" w:rsidR="00DB38B7" w:rsidRPr="00DB38B7" w:rsidRDefault="00DB38B7" w:rsidP="00AF6C0A">
      <w:pPr>
        <w:tabs>
          <w:tab w:val="left" w:pos="567"/>
          <w:tab w:val="left" w:pos="1418"/>
        </w:tabs>
        <w:suppressAutoHyphens/>
        <w:spacing w:after="0" w:line="240" w:lineRule="auto"/>
        <w:ind w:firstLine="709"/>
        <w:jc w:val="both"/>
        <w:rPr>
          <w:rFonts w:ascii="Times New Roman" w:eastAsia="Times New Roman" w:hAnsi="Times New Roman" w:cs="Times New Roman"/>
          <w:snapToGrid w:val="0"/>
          <w:sz w:val="28"/>
          <w:szCs w:val="28"/>
          <w:lang w:eastAsia="ru-RU"/>
        </w:rPr>
      </w:pPr>
      <w:r w:rsidRPr="00DB38B7">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sz w:val="24"/>
          <w:szCs w:val="24"/>
          <w:lang w:eastAsia="ar-SA"/>
        </w:rPr>
        <w:t xml:space="preserve">без учета НДС </w:t>
      </w:r>
      <w:r w:rsidRPr="00DB38B7">
        <w:rPr>
          <w:rFonts w:ascii="Times New Roman" w:eastAsia="Times New Roman" w:hAnsi="Times New Roman" w:cs="Times New Roman"/>
          <w:bCs/>
          <w:sz w:val="24"/>
          <w:szCs w:val="24"/>
          <w:lang w:eastAsia="ar-SA"/>
        </w:rPr>
        <w:t xml:space="preserve">(в случае, когда Участниками </w:t>
      </w:r>
      <w:r w:rsidRPr="00DB38B7">
        <w:rPr>
          <w:rFonts w:ascii="Times New Roman" w:eastAsia="Times New Roman" w:hAnsi="Times New Roman" w:cs="Times New Roman"/>
          <w:sz w:val="24"/>
          <w:szCs w:val="24"/>
          <w:lang w:eastAsia="ru-RU"/>
        </w:rPr>
        <w:t xml:space="preserve">конкурентных переговоров </w:t>
      </w:r>
      <w:r w:rsidRPr="00DB38B7">
        <w:rPr>
          <w:rFonts w:ascii="Times New Roman" w:eastAsia="Times New Roman" w:hAnsi="Times New Roman" w:cs="Times New Roman"/>
          <w:bCs/>
          <w:sz w:val="24"/>
          <w:szCs w:val="24"/>
          <w:lang w:eastAsia="ar-SA"/>
        </w:rPr>
        <w:t xml:space="preserve">являются </w:t>
      </w:r>
      <w:r w:rsidRPr="00DB38B7">
        <w:rPr>
          <w:rFonts w:ascii="Times New Roman" w:eastAsia="Times New Roman" w:hAnsi="Times New Roman" w:cs="Times New Roman"/>
          <w:bCs/>
          <w:sz w:val="24"/>
          <w:szCs w:val="24"/>
          <w:lang w:eastAsia="ar-SA"/>
        </w:rPr>
        <w:lastRenderedPageBreak/>
        <w:t>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DB38B7">
        <w:rPr>
          <w:rFonts w:ascii="Times New Roman" w:eastAsia="Times New Roman" w:hAnsi="Times New Roman" w:cs="Times New Roman"/>
          <w:sz w:val="24"/>
          <w:szCs w:val="24"/>
          <w:lang w:eastAsia="ar-SA"/>
        </w:rPr>
        <w:t>.</w:t>
      </w:r>
    </w:p>
    <w:p w14:paraId="2A08D79A" w14:textId="77777777" w:rsidR="006124A1" w:rsidRDefault="006C3AEF" w:rsidP="008649DD">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6" w:name="_Toc24982183"/>
      <w:bookmarkStart w:id="247" w:name="_Toc24982400"/>
      <w:r w:rsidRPr="006C3AEF">
        <w:rPr>
          <w:rFonts w:ascii="Times New Roman" w:eastAsia="Times New Roman" w:hAnsi="Times New Roman" w:cs="Times New Roman"/>
          <w:b/>
          <w:bCs/>
          <w:sz w:val="24"/>
          <w:szCs w:val="26"/>
          <w:lang w:eastAsia="ar-SA"/>
        </w:rPr>
        <w:t xml:space="preserve">4.8. Порядок </w:t>
      </w:r>
      <w:r w:rsidR="000252C9">
        <w:rPr>
          <w:rFonts w:ascii="Times New Roman" w:eastAsia="Times New Roman" w:hAnsi="Times New Roman" w:cs="Times New Roman"/>
          <w:b/>
          <w:bCs/>
          <w:sz w:val="24"/>
          <w:szCs w:val="26"/>
          <w:lang w:eastAsia="ar-SA"/>
        </w:rPr>
        <w:t xml:space="preserve">подачи </w:t>
      </w:r>
      <w:r w:rsidRPr="006C3AEF">
        <w:rPr>
          <w:rFonts w:ascii="Times New Roman" w:eastAsia="Times New Roman" w:hAnsi="Times New Roman" w:cs="Times New Roman"/>
          <w:b/>
          <w:bCs/>
          <w:sz w:val="24"/>
          <w:szCs w:val="26"/>
          <w:lang w:eastAsia="ar-SA"/>
        </w:rPr>
        <w:t>заявок</w:t>
      </w:r>
      <w:bookmarkEnd w:id="236"/>
      <w:bookmarkEnd w:id="237"/>
      <w:bookmarkEnd w:id="238"/>
      <w:bookmarkEnd w:id="239"/>
      <w:bookmarkEnd w:id="240"/>
      <w:bookmarkEnd w:id="241"/>
      <w:bookmarkEnd w:id="242"/>
      <w:bookmarkEnd w:id="243"/>
      <w:bookmarkEnd w:id="244"/>
      <w:bookmarkEnd w:id="245"/>
      <w:bookmarkEnd w:id="246"/>
      <w:bookmarkEnd w:id="247"/>
    </w:p>
    <w:p w14:paraId="3043FC46" w14:textId="77777777" w:rsidR="00F1180F" w:rsidRPr="0057248D" w:rsidRDefault="00F1180F" w:rsidP="006D771D">
      <w:pPr>
        <w:spacing w:line="240" w:lineRule="auto"/>
        <w:ind w:firstLine="709"/>
        <w:jc w:val="both"/>
        <w:rPr>
          <w:rFonts w:ascii="Times New Roman" w:hAnsi="Times New Roman" w:cs="Times New Roman"/>
          <w:b/>
          <w:bCs/>
          <w:sz w:val="24"/>
          <w:szCs w:val="24"/>
          <w:lang w:eastAsia="ar-SA"/>
        </w:rPr>
      </w:pPr>
      <w:bookmarkStart w:id="248" w:name="_Toc483302525"/>
      <w:r w:rsidRPr="0057248D">
        <w:rPr>
          <w:rFonts w:ascii="Times New Roman" w:hAnsi="Times New Roman" w:cs="Times New Roman"/>
          <w:sz w:val="24"/>
          <w:szCs w:val="24"/>
          <w:lang w:eastAsia="ar-SA"/>
        </w:rPr>
        <w:t xml:space="preserve">Порядок подачи заявок на участие в </w:t>
      </w:r>
      <w:r w:rsidR="004D58EF" w:rsidRPr="0057248D">
        <w:rPr>
          <w:rFonts w:ascii="Times New Roman" w:hAnsi="Times New Roman" w:cs="Times New Roman"/>
          <w:sz w:val="24"/>
          <w:szCs w:val="24"/>
          <w:lang w:eastAsia="ar-SA"/>
        </w:rPr>
        <w:t xml:space="preserve">конкурентных переговорах </w:t>
      </w:r>
      <w:r w:rsidRPr="0057248D">
        <w:rPr>
          <w:rFonts w:ascii="Times New Roman" w:hAnsi="Times New Roman" w:cs="Times New Roman"/>
          <w:sz w:val="24"/>
          <w:szCs w:val="24"/>
          <w:lang w:eastAsia="ar-SA"/>
        </w:rPr>
        <w:t>указан в п. 7 Информационной карты Документации.</w:t>
      </w:r>
      <w:bookmarkEnd w:id="248"/>
    </w:p>
    <w:p w14:paraId="3B31CE4A" w14:textId="77777777" w:rsidR="00DB38B7" w:rsidRDefault="00DB38B7" w:rsidP="00DB38B7">
      <w:pPr>
        <w:keepNext/>
        <w:keepLines/>
        <w:tabs>
          <w:tab w:val="left" w:leader="underscore" w:pos="0"/>
          <w:tab w:val="left" w:pos="425"/>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49" w:name="_Toc366762374"/>
      <w:bookmarkStart w:id="250" w:name="_Toc368061888"/>
      <w:bookmarkStart w:id="251" w:name="_Toc368062052"/>
      <w:bookmarkStart w:id="252" w:name="_Toc370824150"/>
      <w:bookmarkStart w:id="253" w:name="_Toc394314172"/>
      <w:bookmarkStart w:id="254" w:name="_Toc410044335"/>
      <w:bookmarkStart w:id="255" w:name="_Toc429079279"/>
      <w:bookmarkStart w:id="256" w:name="_Toc483302526"/>
      <w:bookmarkStart w:id="257" w:name="_Toc483316560"/>
      <w:bookmarkStart w:id="258" w:name="_Toc491095911"/>
      <w:bookmarkStart w:id="259" w:name="_Toc536175369"/>
      <w:bookmarkStart w:id="260" w:name="_Toc536175863"/>
      <w:bookmarkStart w:id="261" w:name="_Toc24982184"/>
      <w:bookmarkStart w:id="262" w:name="_Toc24982401"/>
      <w:bookmarkStart w:id="263" w:name="_Toc366762375"/>
      <w:bookmarkStart w:id="264" w:name="_Toc368061889"/>
      <w:bookmarkStart w:id="265" w:name="_Toc368062053"/>
      <w:bookmarkStart w:id="266" w:name="_Toc370824151"/>
      <w:bookmarkStart w:id="267" w:name="_Toc394314173"/>
      <w:bookmarkStart w:id="268" w:name="_Toc410044336"/>
      <w:bookmarkStart w:id="269" w:name="_Toc429079280"/>
      <w:bookmarkStart w:id="270" w:name="_Toc483302527"/>
      <w:bookmarkStart w:id="271" w:name="_Toc483316561"/>
      <w:bookmarkStart w:id="272" w:name="_Toc491095912"/>
      <w:r>
        <w:rPr>
          <w:rFonts w:ascii="Times New Roman" w:eastAsia="Times New Roman" w:hAnsi="Times New Roman" w:cs="Times New Roman"/>
          <w:b/>
          <w:bCs/>
          <w:sz w:val="24"/>
          <w:szCs w:val="26"/>
          <w:lang w:eastAsia="ar-SA"/>
        </w:rPr>
        <w:t xml:space="preserve">4.9. </w:t>
      </w:r>
      <w:r w:rsidRPr="00126049">
        <w:rPr>
          <w:rFonts w:ascii="Times New Roman" w:eastAsia="Times New Roman" w:hAnsi="Times New Roman" w:cs="Times New Roman"/>
          <w:b/>
          <w:bCs/>
          <w:sz w:val="24"/>
          <w:szCs w:val="26"/>
          <w:lang w:eastAsia="ar-SA"/>
        </w:rPr>
        <w:t>Изменение и</w:t>
      </w:r>
      <w:r>
        <w:rPr>
          <w:rFonts w:ascii="Times New Roman" w:eastAsia="Times New Roman" w:hAnsi="Times New Roman" w:cs="Times New Roman"/>
          <w:b/>
          <w:bCs/>
          <w:sz w:val="24"/>
          <w:szCs w:val="26"/>
          <w:lang w:eastAsia="ar-SA"/>
        </w:rPr>
        <w:t xml:space="preserve"> отзыв </w:t>
      </w:r>
      <w:r w:rsidRPr="006C3AEF">
        <w:rPr>
          <w:rFonts w:ascii="Times New Roman" w:eastAsia="Times New Roman" w:hAnsi="Times New Roman" w:cs="Times New Roman"/>
          <w:b/>
          <w:bCs/>
          <w:sz w:val="24"/>
          <w:szCs w:val="26"/>
          <w:lang w:eastAsia="ar-SA"/>
        </w:rPr>
        <w:t>заявок</w:t>
      </w:r>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r w:rsidRPr="006C3AEF">
        <w:rPr>
          <w:rFonts w:ascii="Times New Roman" w:eastAsia="Times New Roman" w:hAnsi="Times New Roman" w:cs="Times New Roman"/>
          <w:b/>
          <w:bCs/>
          <w:sz w:val="24"/>
          <w:szCs w:val="26"/>
          <w:lang w:eastAsia="ar-SA"/>
        </w:rPr>
        <w:t xml:space="preserve"> </w:t>
      </w:r>
    </w:p>
    <w:p w14:paraId="00C3C3F4" w14:textId="77777777" w:rsidR="00DB38B7" w:rsidRPr="0045544B" w:rsidRDefault="00DB38B7" w:rsidP="00DB38B7">
      <w:pPr>
        <w:tabs>
          <w:tab w:val="left" w:pos="425"/>
          <w:tab w:val="left" w:pos="567"/>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b/>
          <w:sz w:val="24"/>
          <w:szCs w:val="24"/>
          <w:lang w:eastAsia="ar-SA"/>
        </w:rPr>
        <w:t xml:space="preserve">4.9.1. </w:t>
      </w:r>
      <w:r w:rsidRPr="0045544B">
        <w:rPr>
          <w:rFonts w:ascii="Times New Roman" w:eastAsia="Times New Roman" w:hAnsi="Times New Roman" w:cs="Times New Roman"/>
          <w:sz w:val="24"/>
          <w:szCs w:val="24"/>
          <w:lang w:eastAsia="ar-SA"/>
        </w:rPr>
        <w:t>Участник закупки, подавший заявку на участие в конкурентных переговорах, вправе изменить или отозвать заявку на участие в конкурентных переговорах до истечения срока подачи заявок</w:t>
      </w:r>
      <w:r w:rsidRPr="00972CD2">
        <w:t xml:space="preserve"> </w:t>
      </w:r>
      <w:r w:rsidRPr="00972CD2">
        <w:rPr>
          <w:rFonts w:ascii="Times New Roman" w:eastAsia="Times New Roman" w:hAnsi="Times New Roman" w:cs="Times New Roman"/>
          <w:sz w:val="24"/>
          <w:szCs w:val="24"/>
          <w:lang w:eastAsia="ar-SA"/>
        </w:rPr>
        <w:t>на участие в конкурентных переговорах</w:t>
      </w:r>
      <w:r w:rsidRPr="0045544B">
        <w:rPr>
          <w:rFonts w:ascii="Times New Roman" w:eastAsia="Times New Roman" w:hAnsi="Times New Roman" w:cs="Times New Roman"/>
          <w:sz w:val="24"/>
          <w:szCs w:val="24"/>
          <w:lang w:eastAsia="ar-SA"/>
        </w:rPr>
        <w:t>.</w:t>
      </w:r>
    </w:p>
    <w:p w14:paraId="71411DA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6C3AEF">
        <w:rPr>
          <w:rFonts w:ascii="Times New Roman" w:eastAsia="Times New Roman" w:hAnsi="Times New Roman" w:cs="Times New Roman"/>
          <w:b/>
          <w:sz w:val="24"/>
          <w:szCs w:val="24"/>
          <w:lang w:eastAsia="ar-SA"/>
        </w:rPr>
        <w:t>4.9.2.</w:t>
      </w:r>
      <w:r w:rsidRPr="006C3AEF">
        <w:rPr>
          <w:rFonts w:ascii="Times New Roman" w:eastAsia="Times New Roman" w:hAnsi="Times New Roman" w:cs="Times New Roman"/>
          <w:sz w:val="24"/>
          <w:szCs w:val="24"/>
          <w:lang w:eastAsia="ar-SA"/>
        </w:rPr>
        <w:t xml:space="preserve"> </w:t>
      </w:r>
      <w:r w:rsidRPr="00C4390B">
        <w:rPr>
          <w:rFonts w:ascii="Times New Roman" w:eastAsia="Times New Roman" w:hAnsi="Times New Roman"/>
          <w:sz w:val="24"/>
          <w:szCs w:val="24"/>
          <w:lang w:eastAsia="ar-SA"/>
        </w:rPr>
        <w:t xml:space="preserve">Для изменения заявки Участник закупки, подавший заявку, имеет право предоставить изменения к своей заявке без ее отзыва.  </w:t>
      </w:r>
    </w:p>
    <w:p w14:paraId="6A1BDB2C"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Изменения предоставляются, так</w:t>
      </w:r>
      <w:r>
        <w:rPr>
          <w:rFonts w:ascii="Times New Roman" w:eastAsia="Times New Roman" w:hAnsi="Times New Roman"/>
          <w:sz w:val="24"/>
          <w:szCs w:val="24"/>
          <w:lang w:eastAsia="ar-SA"/>
        </w:rPr>
        <w:t xml:space="preserve"> </w:t>
      </w:r>
      <w:r w:rsidRPr="00C4390B">
        <w:rPr>
          <w:rFonts w:ascii="Times New Roman" w:eastAsia="Times New Roman" w:hAnsi="Times New Roman"/>
          <w:sz w:val="24"/>
          <w:szCs w:val="24"/>
          <w:lang w:eastAsia="ar-SA"/>
        </w:rPr>
        <w:t>же</w:t>
      </w:r>
      <w:r>
        <w:rPr>
          <w:rFonts w:ascii="Times New Roman" w:eastAsia="Times New Roman" w:hAnsi="Times New Roman"/>
          <w:sz w:val="24"/>
          <w:szCs w:val="24"/>
          <w:lang w:eastAsia="ar-SA"/>
        </w:rPr>
        <w:t>,</w:t>
      </w:r>
      <w:r w:rsidRPr="00C4390B">
        <w:rPr>
          <w:rFonts w:ascii="Times New Roman" w:eastAsia="Times New Roman" w:hAnsi="Times New Roman"/>
          <w:sz w:val="24"/>
          <w:szCs w:val="24"/>
          <w:lang w:eastAsia="ar-SA"/>
        </w:rPr>
        <w:t xml:space="preserve"> как и заявка на бумажном носителе, в запечатанном конверте, в соответствии </w:t>
      </w:r>
      <w:r w:rsidRPr="00775615">
        <w:rPr>
          <w:rFonts w:ascii="Times New Roman" w:eastAsia="Times New Roman" w:hAnsi="Times New Roman"/>
          <w:sz w:val="24"/>
          <w:szCs w:val="24"/>
          <w:lang w:eastAsia="ar-SA"/>
        </w:rPr>
        <w:t xml:space="preserve">с </w:t>
      </w:r>
      <w:proofErr w:type="spellStart"/>
      <w:r w:rsidRPr="00775615">
        <w:rPr>
          <w:rFonts w:ascii="Times New Roman" w:eastAsia="Times New Roman" w:hAnsi="Times New Roman"/>
          <w:sz w:val="24"/>
          <w:szCs w:val="24"/>
          <w:lang w:eastAsia="ar-SA"/>
        </w:rPr>
        <w:t>п.п</w:t>
      </w:r>
      <w:proofErr w:type="spellEnd"/>
      <w:r w:rsidRPr="00775615">
        <w:rPr>
          <w:rFonts w:ascii="Times New Roman" w:eastAsia="Times New Roman" w:hAnsi="Times New Roman"/>
          <w:sz w:val="24"/>
          <w:szCs w:val="24"/>
          <w:lang w:eastAsia="ar-SA"/>
        </w:rPr>
        <w:t>. 4.4.4.-4.4.7. п. 4.4. Документации</w:t>
      </w:r>
      <w:r w:rsidRPr="00C4390B">
        <w:rPr>
          <w:rFonts w:ascii="Times New Roman" w:eastAsia="Times New Roman" w:hAnsi="Times New Roman"/>
          <w:sz w:val="24"/>
          <w:szCs w:val="24"/>
          <w:lang w:eastAsia="ar-SA"/>
        </w:rPr>
        <w:t xml:space="preserve">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14:paraId="49B41940"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наименование, адрес Заказчика, </w:t>
      </w:r>
    </w:p>
    <w:p w14:paraId="1D39862B"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полное фирменное наименование Участника закупки, его почтовый адрес,</w:t>
      </w:r>
    </w:p>
    <w:p w14:paraId="42DCD1E6" w14:textId="77777777" w:rsidR="00DB38B7" w:rsidRPr="00C4390B" w:rsidRDefault="00DB38B7" w:rsidP="00DB38B7">
      <w:pPr>
        <w:tabs>
          <w:tab w:val="left" w:pos="709"/>
        </w:tabs>
        <w:suppressAutoHyphens/>
        <w:spacing w:after="0" w:line="240" w:lineRule="auto"/>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 Изменения </w:t>
      </w:r>
      <w:proofErr w:type="gramStart"/>
      <w:r w:rsidRPr="00C4390B">
        <w:rPr>
          <w:rFonts w:ascii="Times New Roman" w:eastAsia="Times New Roman" w:hAnsi="Times New Roman"/>
          <w:sz w:val="24"/>
          <w:szCs w:val="24"/>
          <w:lang w:eastAsia="ar-SA"/>
        </w:rPr>
        <w:t>к</w:t>
      </w:r>
      <w:proofErr w:type="gramEnd"/>
      <w:r w:rsidRPr="00C4390B">
        <w:rPr>
          <w:rFonts w:ascii="Times New Roman" w:eastAsia="Times New Roman" w:hAnsi="Times New Roman"/>
          <w:sz w:val="24"/>
          <w:szCs w:val="24"/>
          <w:lang w:eastAsia="ar-SA"/>
        </w:rPr>
        <w:t xml:space="preserve"> …(наименование закупки и дата подачи заявки).</w:t>
      </w:r>
    </w:p>
    <w:p w14:paraId="2C6D39D3"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Запечатанный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должен быть предоставлен Заказчику по адресу, указанному в </w:t>
      </w:r>
      <w:proofErr w:type="spellStart"/>
      <w:r w:rsidRPr="00C4390B">
        <w:rPr>
          <w:rFonts w:ascii="Times New Roman" w:eastAsia="Times New Roman" w:hAnsi="Times New Roman"/>
          <w:sz w:val="24"/>
          <w:szCs w:val="24"/>
          <w:lang w:eastAsia="ar-SA"/>
        </w:rPr>
        <w:t>п.п</w:t>
      </w:r>
      <w:proofErr w:type="spellEnd"/>
      <w:r w:rsidRPr="00C4390B">
        <w:rPr>
          <w:rFonts w:ascii="Times New Roman" w:eastAsia="Times New Roman" w:hAnsi="Times New Roman"/>
          <w:sz w:val="24"/>
          <w:szCs w:val="24"/>
          <w:lang w:eastAsia="ar-SA"/>
        </w:rPr>
        <w:t>. 2.3. п. 2. Информационной карты Документации.</w:t>
      </w:r>
    </w:p>
    <w:p w14:paraId="75502240"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вправе требовать предъявления документа, удостоверяющего личность, при подаче конверта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w:t>
      </w:r>
    </w:p>
    <w:p w14:paraId="1E3EDFD9"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По требованию лица, представившего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Заказчик выдает расписку в получении данного конверта, с указанием даты и времени получения конверта.</w:t>
      </w:r>
    </w:p>
    <w:p w14:paraId="6D1E3F34" w14:textId="77777777" w:rsidR="00DB38B7" w:rsidRPr="00C4390B" w:rsidRDefault="00DB38B7" w:rsidP="00DB38B7">
      <w:pPr>
        <w:tabs>
          <w:tab w:val="left" w:pos="709"/>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sz w:val="24"/>
          <w:szCs w:val="24"/>
          <w:lang w:eastAsia="ar-SA"/>
        </w:rPr>
        <w:t xml:space="preserve">Заказчик регистрирует поступивший конверт с изменениями к заявке на участие в </w:t>
      </w:r>
      <w:r>
        <w:rPr>
          <w:rFonts w:ascii="Times New Roman" w:eastAsia="Times New Roman" w:hAnsi="Times New Roman"/>
          <w:sz w:val="24"/>
          <w:szCs w:val="24"/>
          <w:lang w:eastAsia="ar-SA"/>
        </w:rPr>
        <w:t>конкурентных переговорах</w:t>
      </w:r>
      <w:r w:rsidRPr="00C4390B">
        <w:rPr>
          <w:rFonts w:ascii="Times New Roman" w:eastAsia="Times New Roman" w:hAnsi="Times New Roman"/>
          <w:sz w:val="24"/>
          <w:szCs w:val="24"/>
          <w:lang w:eastAsia="ar-SA"/>
        </w:rPr>
        <w:t xml:space="preserve"> в журнале регистрации конвертов с заявками с указанием, что это изменения заявки.</w:t>
      </w:r>
    </w:p>
    <w:p w14:paraId="3C6B90A6" w14:textId="77777777" w:rsidR="00DB38B7" w:rsidRPr="006C3AEF"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C4390B">
        <w:rPr>
          <w:rFonts w:ascii="Times New Roman" w:eastAsia="Times New Roman" w:hAnsi="Times New Roman"/>
          <w:sz w:val="24"/>
          <w:szCs w:val="24"/>
          <w:lang w:eastAsia="ar-SA"/>
        </w:rPr>
        <w:t>Комиссия по закупке рассматривает такую заявку Участника закупки с учетом изменений</w:t>
      </w:r>
      <w:r w:rsidRPr="006C3AEF">
        <w:rPr>
          <w:rFonts w:ascii="Times New Roman" w:eastAsia="Times New Roman" w:hAnsi="Times New Roman" w:cs="Times New Roman"/>
          <w:sz w:val="24"/>
          <w:szCs w:val="24"/>
          <w:lang w:eastAsia="ar-SA"/>
        </w:rPr>
        <w:t xml:space="preserve">. </w:t>
      </w:r>
    </w:p>
    <w:p w14:paraId="0598F35F" w14:textId="77777777" w:rsidR="00DB38B7" w:rsidRPr="00C4390B"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4.9.3.</w:t>
      </w:r>
      <w:r w:rsidRPr="00C4390B">
        <w:rPr>
          <w:rFonts w:ascii="Times New Roman" w:eastAsia="Times New Roman" w:hAnsi="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уведомлении указывается наименование способа проведения закупки, по которой отзывается заявка, наименование и почтовый адрес Участника закупки, отзывающего заявку, способ возврата заявки (в случае такой необходимости). </w:t>
      </w:r>
    </w:p>
    <w:p w14:paraId="57BD266D" w14:textId="77777777" w:rsidR="00DB38B7"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4.9.4.</w:t>
      </w:r>
      <w:r w:rsidRPr="00C4390B">
        <w:rPr>
          <w:rFonts w:ascii="Times New Roman" w:eastAsia="Times New Roman" w:hAnsi="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w:t>
      </w:r>
      <w:r>
        <w:rPr>
          <w:rFonts w:ascii="Times New Roman" w:eastAsia="Times New Roman" w:hAnsi="Times New Roman"/>
          <w:sz w:val="24"/>
          <w:szCs w:val="24"/>
          <w:lang w:eastAsia="ar-SA"/>
        </w:rPr>
        <w:t xml:space="preserve">нному п. 4.8. Документации. </w:t>
      </w:r>
    </w:p>
    <w:p w14:paraId="0E78162B" w14:textId="77777777" w:rsidR="00DB38B7" w:rsidRPr="002D0C72" w:rsidRDefault="00DB38B7" w:rsidP="00DB38B7">
      <w:pPr>
        <w:tabs>
          <w:tab w:val="left" w:pos="1276"/>
        </w:tabs>
        <w:suppressAutoHyphens/>
        <w:spacing w:after="0" w:line="240" w:lineRule="auto"/>
        <w:ind w:firstLine="709"/>
        <w:jc w:val="both"/>
        <w:rPr>
          <w:rFonts w:ascii="Times New Roman" w:eastAsia="Times New Roman" w:hAnsi="Times New Roman"/>
          <w:sz w:val="24"/>
          <w:szCs w:val="24"/>
          <w:lang w:eastAsia="ar-SA"/>
        </w:rPr>
      </w:pPr>
      <w:r w:rsidRPr="00C4390B">
        <w:rPr>
          <w:rFonts w:ascii="Times New Roman" w:eastAsia="Times New Roman" w:hAnsi="Times New Roman"/>
          <w:b/>
          <w:sz w:val="24"/>
          <w:szCs w:val="24"/>
          <w:lang w:eastAsia="ar-SA"/>
        </w:rPr>
        <w:t>4.9.5.</w:t>
      </w:r>
      <w:r w:rsidRPr="00C4390B">
        <w:rPr>
          <w:rFonts w:ascii="Times New Roman" w:eastAsia="Times New Roman" w:hAnsi="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r w:rsidRPr="006C3AEF">
        <w:rPr>
          <w:rFonts w:ascii="Times New Roman" w:eastAsia="Times New Roman" w:hAnsi="Times New Roman" w:cs="Times New Roman"/>
          <w:sz w:val="24"/>
          <w:szCs w:val="24"/>
          <w:lang w:eastAsia="ar-SA"/>
        </w:rPr>
        <w:t>.</w:t>
      </w:r>
    </w:p>
    <w:p w14:paraId="2FF718AF" w14:textId="77777777" w:rsidR="007B513A" w:rsidRPr="007B513A" w:rsidRDefault="007B513A" w:rsidP="00117A8B">
      <w:pPr>
        <w:keepNext/>
        <w:keepLines/>
        <w:numPr>
          <w:ilvl w:val="1"/>
          <w:numId w:val="34"/>
        </w:numPr>
        <w:tabs>
          <w:tab w:val="left" w:leader="underscore" w:pos="0"/>
          <w:tab w:val="left" w:pos="425"/>
          <w:tab w:val="left" w:pos="567"/>
          <w:tab w:val="left" w:pos="709"/>
        </w:tabs>
        <w:suppressAutoHyphens/>
        <w:spacing w:before="240" w:after="0" w:line="240" w:lineRule="auto"/>
        <w:ind w:left="0" w:firstLine="0"/>
        <w:jc w:val="both"/>
        <w:outlineLvl w:val="1"/>
        <w:rPr>
          <w:rFonts w:ascii="Times New Roman" w:eastAsia="Times New Roman" w:hAnsi="Times New Roman" w:cs="Times New Roman"/>
          <w:b/>
          <w:bCs/>
          <w:sz w:val="24"/>
          <w:szCs w:val="26"/>
          <w:lang w:eastAsia="ar-SA"/>
        </w:rPr>
      </w:pPr>
      <w:bookmarkStart w:id="273" w:name="_Toc536175864"/>
      <w:bookmarkStart w:id="274" w:name="_Toc536175370"/>
      <w:bookmarkStart w:id="275" w:name="_Toc24982185"/>
      <w:bookmarkStart w:id="276" w:name="_Toc24982402"/>
      <w:bookmarkStart w:id="277" w:name="_Toc366762376"/>
      <w:bookmarkStart w:id="278" w:name="_Toc368061890"/>
      <w:bookmarkStart w:id="279" w:name="_Toc368062054"/>
      <w:bookmarkStart w:id="280" w:name="_Toc370824152"/>
      <w:bookmarkStart w:id="281" w:name="_Toc394314174"/>
      <w:bookmarkStart w:id="282" w:name="_Toc410044337"/>
      <w:bookmarkStart w:id="283" w:name="_Toc483302528"/>
      <w:bookmarkStart w:id="284" w:name="_Toc483316562"/>
      <w:bookmarkStart w:id="285" w:name="_Toc491095913"/>
      <w:bookmarkEnd w:id="263"/>
      <w:bookmarkEnd w:id="264"/>
      <w:bookmarkEnd w:id="265"/>
      <w:bookmarkEnd w:id="266"/>
      <w:bookmarkEnd w:id="267"/>
      <w:bookmarkEnd w:id="268"/>
      <w:bookmarkEnd w:id="269"/>
      <w:bookmarkEnd w:id="270"/>
      <w:bookmarkEnd w:id="271"/>
      <w:bookmarkEnd w:id="272"/>
      <w:r w:rsidRPr="007B513A">
        <w:rPr>
          <w:rFonts w:ascii="Times New Roman" w:eastAsia="Times New Roman" w:hAnsi="Times New Roman" w:cs="Times New Roman"/>
          <w:b/>
          <w:bCs/>
          <w:sz w:val="24"/>
          <w:szCs w:val="26"/>
          <w:lang w:eastAsia="ar-SA"/>
        </w:rPr>
        <w:t xml:space="preserve">Вскрытие конвертов с заявками на участие в </w:t>
      </w:r>
      <w:r w:rsidRPr="007B513A">
        <w:rPr>
          <w:rFonts w:ascii="Times New Roman" w:eastAsia="Times New Roman" w:hAnsi="Times New Roman" w:cs="Times New Roman"/>
          <w:b/>
          <w:bCs/>
          <w:iCs/>
          <w:sz w:val="24"/>
          <w:szCs w:val="26"/>
          <w:lang w:val="x-none" w:eastAsia="ar-SA"/>
        </w:rPr>
        <w:t>конкурентных переговор</w:t>
      </w:r>
      <w:r w:rsidRPr="007B513A">
        <w:rPr>
          <w:rFonts w:ascii="Times New Roman" w:eastAsia="Times New Roman" w:hAnsi="Times New Roman" w:cs="Times New Roman"/>
          <w:b/>
          <w:bCs/>
          <w:iCs/>
          <w:sz w:val="24"/>
          <w:szCs w:val="26"/>
          <w:lang w:eastAsia="ar-SA"/>
        </w:rPr>
        <w:t>ах</w:t>
      </w:r>
      <w:r w:rsidRPr="007B513A">
        <w:rPr>
          <w:rFonts w:ascii="Times New Roman" w:eastAsia="Times New Roman" w:hAnsi="Times New Roman" w:cs="Times New Roman"/>
          <w:b/>
          <w:bCs/>
          <w:sz w:val="24"/>
          <w:szCs w:val="26"/>
          <w:lang w:eastAsia="ar-SA"/>
        </w:rPr>
        <w:t xml:space="preserve"> и рассмотрение заявок</w:t>
      </w:r>
      <w:bookmarkEnd w:id="273"/>
      <w:bookmarkEnd w:id="274"/>
      <w:r w:rsidR="000F6FC3">
        <w:rPr>
          <w:rFonts w:ascii="Times New Roman" w:eastAsia="Times New Roman" w:hAnsi="Times New Roman" w:cs="Times New Roman"/>
          <w:b/>
          <w:bCs/>
          <w:sz w:val="24"/>
          <w:szCs w:val="26"/>
          <w:lang w:eastAsia="ar-SA"/>
        </w:rPr>
        <w:t xml:space="preserve"> Участников</w:t>
      </w:r>
      <w:r w:rsidR="001776DA">
        <w:rPr>
          <w:rFonts w:ascii="Times New Roman" w:eastAsia="Times New Roman" w:hAnsi="Times New Roman" w:cs="Times New Roman"/>
          <w:b/>
          <w:bCs/>
          <w:sz w:val="24"/>
          <w:szCs w:val="26"/>
          <w:lang w:eastAsia="ar-SA"/>
        </w:rPr>
        <w:t xml:space="preserve"> закупки</w:t>
      </w:r>
      <w:bookmarkEnd w:id="275"/>
      <w:bookmarkEnd w:id="276"/>
    </w:p>
    <w:p w14:paraId="357AB9BB" w14:textId="77777777" w:rsidR="007B513A" w:rsidRPr="007B513A" w:rsidRDefault="007B513A" w:rsidP="007B513A">
      <w:pPr>
        <w:tabs>
          <w:tab w:val="left" w:pos="425"/>
          <w:tab w:val="left" w:pos="709"/>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t xml:space="preserve">4.10.1. </w:t>
      </w:r>
      <w:r w:rsidRPr="007B513A">
        <w:rPr>
          <w:rFonts w:ascii="Times New Roman" w:eastAsia="Times New Roman" w:hAnsi="Times New Roman" w:cs="Times New Roman"/>
          <w:sz w:val="24"/>
          <w:szCs w:val="24"/>
          <w:lang w:eastAsia="ar-SA"/>
        </w:rPr>
        <w:t xml:space="preserve">Процедура публичного вскрытия заявок на бумажном носителе по данному способу проведения закупки - </w:t>
      </w:r>
      <w:r w:rsidRPr="007B513A">
        <w:rPr>
          <w:rFonts w:ascii="Times New Roman" w:eastAsia="Times New Roman" w:hAnsi="Times New Roman" w:cs="Times New Roman"/>
          <w:iCs/>
          <w:sz w:val="24"/>
          <w:szCs w:val="24"/>
          <w:lang w:val="x-none" w:eastAsia="ar-SA"/>
        </w:rPr>
        <w:t>конкурентны</w:t>
      </w:r>
      <w:r w:rsidRPr="007B513A">
        <w:rPr>
          <w:rFonts w:ascii="Times New Roman" w:eastAsia="Times New Roman" w:hAnsi="Times New Roman" w:cs="Times New Roman"/>
          <w:iCs/>
          <w:sz w:val="24"/>
          <w:szCs w:val="24"/>
          <w:lang w:eastAsia="ar-SA"/>
        </w:rPr>
        <w:t>м</w:t>
      </w:r>
      <w:r w:rsidRPr="007B513A">
        <w:rPr>
          <w:rFonts w:ascii="Times New Roman" w:eastAsia="Times New Roman" w:hAnsi="Times New Roman" w:cs="Times New Roman"/>
          <w:iCs/>
          <w:sz w:val="24"/>
          <w:szCs w:val="24"/>
          <w:lang w:val="x-none" w:eastAsia="ar-SA"/>
        </w:rPr>
        <w:t xml:space="preserve"> переговор</w:t>
      </w:r>
      <w:r w:rsidRPr="007B513A">
        <w:rPr>
          <w:rFonts w:ascii="Times New Roman" w:eastAsia="Times New Roman" w:hAnsi="Times New Roman" w:cs="Times New Roman"/>
          <w:iCs/>
          <w:sz w:val="24"/>
          <w:szCs w:val="24"/>
          <w:lang w:eastAsia="ar-SA"/>
        </w:rPr>
        <w:t>ам</w:t>
      </w:r>
      <w:r w:rsidRPr="007B513A">
        <w:rPr>
          <w:rFonts w:ascii="Times New Roman" w:eastAsia="Times New Roman" w:hAnsi="Times New Roman" w:cs="Times New Roman"/>
          <w:sz w:val="24"/>
          <w:szCs w:val="24"/>
          <w:lang w:eastAsia="ar-SA"/>
        </w:rPr>
        <w:t xml:space="preserve">, не предусматривается.  </w:t>
      </w:r>
    </w:p>
    <w:p w14:paraId="403411B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b/>
          <w:sz w:val="24"/>
          <w:szCs w:val="24"/>
          <w:lang w:eastAsia="ar-SA"/>
        </w:rPr>
        <w:lastRenderedPageBreak/>
        <w:t xml:space="preserve">4.10.2. </w:t>
      </w:r>
      <w:r w:rsidRPr="007B513A">
        <w:rPr>
          <w:rFonts w:ascii="Times New Roman" w:eastAsia="Times New Roman" w:hAnsi="Times New Roman" w:cs="Times New Roman"/>
          <w:sz w:val="24"/>
          <w:szCs w:val="24"/>
          <w:lang w:eastAsia="ar-SA"/>
        </w:rPr>
        <w:t xml:space="preserve">Рассмотрение заявок на участие в конкурентных переговорах осуществляется Комиссией по закупке и иными лицами (экспертами и специалистами), привлеченными Комиссией по закупке. </w:t>
      </w:r>
    </w:p>
    <w:p w14:paraId="2897E6E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проверяет:</w:t>
      </w:r>
    </w:p>
    <w:p w14:paraId="668214D1"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правильность оформления заявки и ее соответствие требованиям Документации по существу;</w:t>
      </w:r>
    </w:p>
    <w:p w14:paraId="27657B28"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Участников закупки требованиям Документации;</w:t>
      </w:r>
    </w:p>
    <w:p w14:paraId="7B327037"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14:paraId="5907E125"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наличие существенных ошибок в данных при расчетах;</w:t>
      </w:r>
    </w:p>
    <w:p w14:paraId="1E552953"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соответствие предлагаемых Участником закупки договорных условий требованиям Документации.</w:t>
      </w:r>
    </w:p>
    <w:p w14:paraId="441F29AC"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рассмотрении заявок на участие в конкурентных переговорах Комиссия по закупке может запросить у Участников закупки разъяснения или дополнения по их заявкам, в том числе представления к определенному сроку представленных не в полном объеме или в нечитаемом виде сведений и документов.</w:t>
      </w:r>
    </w:p>
    <w:p w14:paraId="7A8E8120" w14:textId="77777777" w:rsidR="007B513A" w:rsidRPr="007B513A" w:rsidRDefault="007B513A"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14:paraId="40AF5851" w14:textId="7BD84B0A" w:rsidR="007B513A" w:rsidRPr="001F5ED1" w:rsidRDefault="001F5ED1" w:rsidP="007B513A">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1F5ED1">
        <w:rPr>
          <w:rFonts w:ascii="Times New Roman" w:eastAsia="Times New Roman" w:hAnsi="Times New Roman" w:cs="Times New Roman"/>
          <w:sz w:val="24"/>
          <w:szCs w:val="24"/>
          <w:lang w:eastAsia="ar-SA"/>
        </w:rPr>
        <w:t>Перечень оснований для отказа в допуске к участию в конкурентных переговорах</w:t>
      </w:r>
      <w:r w:rsidR="007B513A" w:rsidRPr="001F5ED1">
        <w:rPr>
          <w:rFonts w:ascii="Times New Roman" w:eastAsia="Times New Roman" w:hAnsi="Times New Roman" w:cs="Times New Roman"/>
          <w:sz w:val="24"/>
          <w:szCs w:val="24"/>
          <w:lang w:eastAsia="ar-SA"/>
        </w:rPr>
        <w:t>:</w:t>
      </w:r>
    </w:p>
    <w:p w14:paraId="21DBE29C"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а) непредставления документов, установленных Документацией и (или) извещением либо наличия в документах недостоверных сведений;</w:t>
      </w:r>
    </w:p>
    <w:p w14:paraId="0B914395"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б) несоответствия Участника закупки требованиям, установленным Документацией и (или) извещением;</w:t>
      </w:r>
    </w:p>
    <w:p w14:paraId="5EDA547D"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в) несоответствия заявки на участие требованиям Документации и (или) извещения, в том числе наличие в таких заявках предложения о цене договора, превышающей установленную начальную (максимальную) цену договора;</w:t>
      </w:r>
    </w:p>
    <w:p w14:paraId="78E82370" w14:textId="77777777" w:rsidR="007B513A" w:rsidRPr="007B513A" w:rsidRDefault="007B513A" w:rsidP="007B513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г)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14:paraId="7CA46C55" w14:textId="77777777" w:rsidR="007B513A" w:rsidRPr="007B513A" w:rsidRDefault="007B513A" w:rsidP="007B513A">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конкурентных переговорах, оформляются протоколом рассмотрения заявок на участие в конкурентных переговорах. В протоколе рассмотрения заявок указывается дата, время и место проведения конкурентных переговоров с Участниками, допущенными к стадии конкурентных переговоров. </w:t>
      </w:r>
    </w:p>
    <w:p w14:paraId="4ADCE167" w14:textId="77777777" w:rsidR="007B513A" w:rsidRPr="007B513A" w:rsidRDefault="007B513A" w:rsidP="007B513A">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7B513A">
        <w:rPr>
          <w:rFonts w:ascii="Times New Roman" w:eastAsia="Times New Roman" w:hAnsi="Times New Roman" w:cs="Times New Roman"/>
          <w:sz w:val="24"/>
          <w:szCs w:val="24"/>
          <w:lang w:eastAsia="ar-SA"/>
        </w:rPr>
        <w:t xml:space="preserve">Такой протокол подписывается всеми членами Комиссии по закупке и публикуется </w:t>
      </w:r>
      <w:r w:rsidRPr="007B513A">
        <w:rPr>
          <w:rFonts w:ascii="Times New Roman" w:eastAsia="Times New Roman" w:hAnsi="Times New Roman" w:cs="Times New Roman"/>
          <w:iCs/>
          <w:sz w:val="24"/>
          <w:szCs w:val="28"/>
          <w:lang w:val="x-none" w:eastAsia="ar-SA"/>
        </w:rPr>
        <w:t>в ЕИС</w:t>
      </w:r>
      <w:r w:rsidRPr="007B513A">
        <w:rPr>
          <w:rFonts w:ascii="Calibri" w:eastAsia="Calibri" w:hAnsi="Calibri" w:cs="Times New Roman"/>
        </w:rPr>
        <w:t>.</w:t>
      </w:r>
    </w:p>
    <w:p w14:paraId="16C0153F" w14:textId="77777777" w:rsidR="007B513A" w:rsidRPr="007B513A" w:rsidRDefault="007B513A" w:rsidP="007B513A">
      <w:pPr>
        <w:tabs>
          <w:tab w:val="left" w:pos="90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B513A">
        <w:rPr>
          <w:rFonts w:ascii="Times New Roman" w:eastAsia="Times New Roman" w:hAnsi="Times New Roman" w:cs="Times New Roman"/>
          <w:b/>
          <w:sz w:val="24"/>
          <w:szCs w:val="24"/>
          <w:lang w:eastAsia="ar-SA"/>
        </w:rPr>
        <w:t>4.10.3.</w:t>
      </w:r>
      <w:r w:rsidRPr="007B513A">
        <w:rPr>
          <w:rFonts w:ascii="Times New Roman" w:eastAsia="Times New Roman" w:hAnsi="Times New Roman" w:cs="Times New Roman"/>
          <w:sz w:val="24"/>
          <w:szCs w:val="24"/>
          <w:lang w:eastAsia="ru-RU"/>
        </w:rPr>
        <w:t xml:space="preserve"> </w:t>
      </w:r>
      <w:r w:rsidRPr="007B513A">
        <w:rPr>
          <w:rFonts w:ascii="Times New Roman" w:eastAsia="Calibri" w:hAnsi="Times New Roman" w:cs="Times New Roman"/>
          <w:sz w:val="24"/>
          <w:szCs w:val="24"/>
        </w:rPr>
        <w:t xml:space="preserve">В случае, если по окончании срока подачи заявок на участие в конкурентных переговорах подана только одна заявка или не подано ни одной заявки или по результатам рассмотрения соответствующей требованиям Документации о закупке не была признана ни одна заявка или была признана только одна заявка, конкурентные переговоры признаются несостоявшимися. При наличии единственного Участника конкурентных переговоров его заявка рассматривается и оценивается, и в случае соответствия заявки и Участника конкурентных переговоров требованиям Документации о закупке, с таким участником Заказчик вправе (но не обязан) заключить договор. Указанный договор будет считаться заключенным с единственным Участником закупки на условиях, предусмотренных Документацией о закупке. Извещение о закупке у единственного поставщика в ЕИС Заказчиком не размещается, при этом, информация о таком договоре в части сведений о количестве и об общей стоимости включается Заказчиком в отчет, предусмотренный </w:t>
      </w:r>
      <w:hyperlink r:id="rId13" w:history="1">
        <w:r w:rsidRPr="007B513A">
          <w:rPr>
            <w:rFonts w:ascii="Times New Roman" w:eastAsia="Calibri" w:hAnsi="Times New Roman" w:cs="Times New Roman"/>
            <w:color w:val="000000" w:themeColor="text1"/>
            <w:sz w:val="24"/>
            <w:szCs w:val="24"/>
            <w:u w:val="single"/>
          </w:rPr>
          <w:t>пунктом 2 части 19 статьи 4</w:t>
        </w:r>
      </w:hyperlink>
      <w:r w:rsidRPr="007B513A">
        <w:rPr>
          <w:rFonts w:ascii="Times New Roman" w:eastAsia="Calibri" w:hAnsi="Times New Roman" w:cs="Times New Roman"/>
          <w:sz w:val="24"/>
          <w:szCs w:val="24"/>
        </w:rPr>
        <w:t xml:space="preserve"> Федерального закона от 18.07.2011 № 223-ФЗ «О закупках товаров, работ, услуг отдельными видами юридических лиц». </w:t>
      </w:r>
      <w:r w:rsidRPr="007B513A">
        <w:rPr>
          <w:rFonts w:ascii="Times New Roman" w:eastAsia="Calibri" w:hAnsi="Times New Roman" w:cs="Times New Roman"/>
          <w:sz w:val="24"/>
          <w:szCs w:val="24"/>
        </w:rPr>
        <w:lastRenderedPageBreak/>
        <w:t>Решение Заказчика принимается Председателем Комиссии по закупке и отражается в протоколе.</w:t>
      </w:r>
    </w:p>
    <w:p w14:paraId="61FBC9C8"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6"/>
          <w:lang w:eastAsia="ar-SA"/>
        </w:rPr>
      </w:pPr>
      <w:bookmarkStart w:id="286" w:name="_Toc24982186"/>
      <w:bookmarkStart w:id="287" w:name="_Toc24982403"/>
      <w:bookmarkStart w:id="288" w:name="_Hlk14186139"/>
      <w:bookmarkStart w:id="289" w:name="_Toc366762377"/>
      <w:bookmarkStart w:id="290" w:name="_Toc368061891"/>
      <w:bookmarkStart w:id="291" w:name="_Toc368062055"/>
      <w:bookmarkStart w:id="292" w:name="_Toc370824153"/>
      <w:bookmarkStart w:id="293" w:name="_Toc394314175"/>
      <w:bookmarkStart w:id="294" w:name="_Toc410044338"/>
      <w:bookmarkStart w:id="295" w:name="_Toc429079282"/>
      <w:bookmarkStart w:id="296" w:name="_Toc483302530"/>
      <w:bookmarkStart w:id="297" w:name="_Toc483316564"/>
      <w:bookmarkStart w:id="298" w:name="_Toc491095915"/>
      <w:bookmarkEnd w:id="277"/>
      <w:bookmarkEnd w:id="278"/>
      <w:bookmarkEnd w:id="279"/>
      <w:bookmarkEnd w:id="280"/>
      <w:bookmarkEnd w:id="281"/>
      <w:bookmarkEnd w:id="282"/>
      <w:bookmarkEnd w:id="283"/>
      <w:bookmarkEnd w:id="284"/>
      <w:bookmarkEnd w:id="285"/>
      <w:r>
        <w:rPr>
          <w:rFonts w:ascii="Times New Roman" w:eastAsia="Times New Roman" w:hAnsi="Times New Roman" w:cs="Times New Roman"/>
          <w:b/>
          <w:bCs/>
          <w:sz w:val="24"/>
          <w:szCs w:val="26"/>
          <w:lang w:eastAsia="ar-SA"/>
        </w:rPr>
        <w:t xml:space="preserve">4.11. </w:t>
      </w:r>
      <w:r w:rsidRPr="00DB38B7">
        <w:rPr>
          <w:rFonts w:ascii="Times New Roman" w:eastAsia="Times New Roman" w:hAnsi="Times New Roman" w:cs="Times New Roman"/>
          <w:b/>
          <w:bCs/>
          <w:sz w:val="24"/>
          <w:szCs w:val="26"/>
          <w:lang w:eastAsia="ar-SA"/>
        </w:rPr>
        <w:t>Опоздавшие заявки</w:t>
      </w:r>
      <w:bookmarkEnd w:id="286"/>
      <w:bookmarkEnd w:id="287"/>
    </w:p>
    <w:p w14:paraId="1378EAD4" w14:textId="77777777" w:rsidR="00DB38B7" w:rsidRPr="00DB38B7" w:rsidRDefault="00DB38B7" w:rsidP="00DB38B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Заявка на участие в конкурентных переговорах, поступившая после окончания срока подачи заявок на участие в конкурентных переговорах, не рассматривается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14:paraId="20D59372"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Arial"/>
          <w:sz w:val="24"/>
          <w:szCs w:val="24"/>
          <w:lang w:eastAsia="ar-SA"/>
        </w:rPr>
        <w:t>Участник закупки при отправке заявки по почте/курьерской службой/транспортной компанией</w:t>
      </w:r>
      <w:r w:rsidRPr="00DB38B7">
        <w:rPr>
          <w:rFonts w:ascii="Times New Roman" w:eastAsia="Times New Roman" w:hAnsi="Times New Roman" w:cs="Arial"/>
          <w:color w:val="FF0000"/>
          <w:sz w:val="24"/>
          <w:szCs w:val="24"/>
          <w:lang w:eastAsia="ar-SA"/>
        </w:rPr>
        <w:t xml:space="preserve"> </w:t>
      </w:r>
      <w:r w:rsidRPr="00DB38B7">
        <w:rPr>
          <w:rFonts w:ascii="Times New Roman" w:eastAsia="Times New Roman" w:hAnsi="Times New Roman" w:cs="Arial"/>
          <w:sz w:val="24"/>
          <w:szCs w:val="24"/>
          <w:lang w:eastAsia="ar-SA"/>
        </w:rPr>
        <w:t xml:space="preserve">несет риск того, что его заявка будет доставлена по неправильному адресу и/или после окончания срока подачи заявок на участие в </w:t>
      </w:r>
      <w:r w:rsidRPr="00DB38B7">
        <w:rPr>
          <w:rFonts w:ascii="Times New Roman" w:eastAsia="Times New Roman" w:hAnsi="Times New Roman" w:cs="Times New Roman"/>
          <w:sz w:val="24"/>
          <w:szCs w:val="24"/>
          <w:lang w:eastAsia="ar-SA"/>
        </w:rPr>
        <w:t xml:space="preserve">конкурентных переговорах </w:t>
      </w:r>
      <w:r w:rsidRPr="00DB38B7">
        <w:rPr>
          <w:rFonts w:ascii="Times New Roman" w:eastAsia="Times New Roman" w:hAnsi="Times New Roman" w:cs="Arial"/>
          <w:sz w:val="24"/>
          <w:szCs w:val="24"/>
          <w:lang w:eastAsia="ar-SA"/>
        </w:rPr>
        <w:t>и признана опоздавшей.</w:t>
      </w:r>
    </w:p>
    <w:p w14:paraId="3C863A61" w14:textId="77777777" w:rsidR="00DB38B7" w:rsidRPr="00DB38B7" w:rsidRDefault="00DB38B7"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4"/>
          <w:lang w:eastAsia="ru-RU"/>
        </w:rPr>
      </w:pPr>
      <w:bookmarkStart w:id="299" w:name="_Toc429079281"/>
      <w:bookmarkStart w:id="300" w:name="_Toc483302529"/>
      <w:bookmarkStart w:id="301" w:name="_Toc483316563"/>
      <w:bookmarkStart w:id="302" w:name="_Toc491095914"/>
      <w:bookmarkStart w:id="303" w:name="_Toc536175372"/>
      <w:bookmarkStart w:id="304" w:name="_Toc536175866"/>
      <w:bookmarkStart w:id="305" w:name="_Toc24982187"/>
      <w:bookmarkStart w:id="306" w:name="_Toc24982404"/>
      <w:r w:rsidRPr="00DB38B7">
        <w:rPr>
          <w:rFonts w:ascii="Times New Roman" w:eastAsia="Times New Roman" w:hAnsi="Times New Roman" w:cs="Times New Roman"/>
          <w:b/>
          <w:bCs/>
          <w:iCs/>
          <w:sz w:val="24"/>
          <w:szCs w:val="24"/>
          <w:lang w:eastAsia="ru-RU"/>
        </w:rPr>
        <w:t>4.12. Проведение переговоров</w:t>
      </w:r>
      <w:bookmarkEnd w:id="299"/>
      <w:bookmarkEnd w:id="300"/>
      <w:bookmarkEnd w:id="301"/>
      <w:bookmarkEnd w:id="302"/>
      <w:bookmarkEnd w:id="303"/>
      <w:bookmarkEnd w:id="304"/>
      <w:bookmarkEnd w:id="305"/>
      <w:bookmarkEnd w:id="306"/>
    </w:p>
    <w:p w14:paraId="047A7D66"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4.12.1.</w:t>
      </w:r>
      <w:r w:rsidRPr="00DB38B7">
        <w:rPr>
          <w:rFonts w:ascii="Times New Roman" w:eastAsia="Times New Roman" w:hAnsi="Times New Roman" w:cs="Times New Roman"/>
          <w:sz w:val="24"/>
          <w:szCs w:val="24"/>
          <w:lang w:eastAsia="ru-RU"/>
        </w:rPr>
        <w:t xml:space="preserve"> После рассмотрения заявок Комиссия </w:t>
      </w:r>
      <w:r w:rsidR="005E6125">
        <w:rPr>
          <w:rFonts w:ascii="Times New Roman" w:eastAsia="Times New Roman" w:hAnsi="Times New Roman" w:cs="Times New Roman"/>
          <w:sz w:val="24"/>
          <w:szCs w:val="24"/>
          <w:lang w:eastAsia="ru-RU"/>
        </w:rPr>
        <w:t xml:space="preserve">по закупке </w:t>
      </w:r>
      <w:r w:rsidRPr="00DB38B7">
        <w:rPr>
          <w:rFonts w:ascii="Times New Roman" w:eastAsia="Times New Roman" w:hAnsi="Times New Roman" w:cs="Times New Roman"/>
          <w:sz w:val="24"/>
          <w:szCs w:val="24"/>
          <w:lang w:eastAsia="ru-RU"/>
        </w:rPr>
        <w:t>проводит переговоры с Участниками, допущенными к участию в конкурентных переговорах (но в любом случае, не менее двух).</w:t>
      </w:r>
    </w:p>
    <w:p w14:paraId="6A296394"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Между датой размещения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протокола рассмотрения и проведением конкурентных переговоров должно быть предусмотрено не менее 2 (двух) дней от даты опубликования Протокола рассмотрения заявок на участие.  </w:t>
      </w:r>
    </w:p>
    <w:p w14:paraId="50DE2771"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trike/>
          <w:color w:val="FF0000"/>
          <w:sz w:val="24"/>
          <w:szCs w:val="24"/>
          <w:lang w:eastAsia="ru-RU"/>
        </w:rPr>
      </w:pPr>
      <w:r w:rsidRPr="00DB38B7">
        <w:rPr>
          <w:rFonts w:ascii="Times New Roman" w:eastAsia="Times New Roman" w:hAnsi="Times New Roman" w:cs="Times New Roman"/>
          <w:sz w:val="24"/>
          <w:szCs w:val="24"/>
          <w:lang w:eastAsia="ru-RU"/>
        </w:rPr>
        <w:t>Участник конкурентных переговоров вправе не подавать окончательную заявку. В этом случае первоначальная заявка рассматривается и оценивается Комиссией по закупке в соответствии с изложенными в ней условиями.</w:t>
      </w:r>
    </w:p>
    <w:p w14:paraId="759BEB7F"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 случае, если Участник конкурентных переговоров (либо представитель Участника конкурентных переговоров) не явился на процедуру проведения конкурентных переговоров Заказчик:</w:t>
      </w:r>
    </w:p>
    <w:p w14:paraId="79A651FB"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Принимает условия Участника закупки, изложенные в заявке;</w:t>
      </w:r>
    </w:p>
    <w:p w14:paraId="7CA40B48" w14:textId="77777777" w:rsidR="00DB38B7" w:rsidRPr="00DB38B7" w:rsidRDefault="00DB38B7" w:rsidP="00117A8B">
      <w:pPr>
        <w:numPr>
          <w:ilvl w:val="0"/>
          <w:numId w:val="21"/>
        </w:numPr>
        <w:tabs>
          <w:tab w:val="left" w:pos="425"/>
          <w:tab w:val="left" w:pos="567"/>
          <w:tab w:val="left" w:pos="709"/>
          <w:tab w:val="left" w:pos="993"/>
        </w:tabs>
        <w:suppressAutoHyphen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Вправе назначить новую дату проведения стадии самих переговоров (в рамках процедуры конкурентных переговоров).</w:t>
      </w:r>
    </w:p>
    <w:p w14:paraId="3C51C829" w14:textId="77777777" w:rsidR="00DB38B7" w:rsidRPr="00DB38B7" w:rsidRDefault="00DB38B7" w:rsidP="00DB38B7">
      <w:pPr>
        <w:tabs>
          <w:tab w:val="left" w:pos="6987"/>
        </w:tabs>
        <w:spacing w:after="0" w:line="240" w:lineRule="auto"/>
        <w:ind w:firstLine="709"/>
        <w:jc w:val="both"/>
        <w:rPr>
          <w:rFonts w:ascii="Times New Roman" w:eastAsia="Times New Roman" w:hAnsi="Times New Roman" w:cs="Times New Roman"/>
          <w:snapToGrid w:val="0"/>
          <w:sz w:val="24"/>
          <w:szCs w:val="24"/>
          <w:lang w:eastAsia="ru-RU"/>
        </w:rPr>
      </w:pPr>
      <w:r w:rsidRPr="00DB38B7">
        <w:rPr>
          <w:rFonts w:ascii="Times New Roman" w:eastAsia="Times New Roman" w:hAnsi="Times New Roman" w:cs="Times New Roman"/>
          <w:snapToGrid w:val="0"/>
          <w:sz w:val="24"/>
          <w:szCs w:val="24"/>
          <w:lang w:eastAsia="ru-RU"/>
        </w:rPr>
        <w:t>В ходе проведения конкурентных переговоров обсуждаются вопросы изменения условий заявки, являющихся критериями оценки:</w:t>
      </w:r>
    </w:p>
    <w:p w14:paraId="2878A23D" w14:textId="77777777" w:rsidR="00DB38B7" w:rsidRPr="00DB38B7" w:rsidRDefault="00DB38B7" w:rsidP="00DB38B7">
      <w:pPr>
        <w:tabs>
          <w:tab w:val="left" w:pos="425"/>
          <w:tab w:val="left" w:pos="567"/>
          <w:tab w:val="left" w:pos="709"/>
          <w:tab w:val="left" w:pos="993"/>
        </w:tabs>
        <w:suppressAutoHyphens/>
        <w:autoSpaceDE w:val="0"/>
        <w:autoSpaceDN w:val="0"/>
        <w:adjustRightInd w:val="0"/>
        <w:spacing w:after="0" w:line="240" w:lineRule="auto"/>
        <w:ind w:left="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napToGrid w:val="0"/>
          <w:sz w:val="24"/>
          <w:szCs w:val="24"/>
          <w:lang w:eastAsia="ru-RU"/>
        </w:rPr>
        <w:t>- цена договора.</w:t>
      </w:r>
    </w:p>
    <w:p w14:paraId="36F4D3B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Участники конкурентных переговоров в присутствии всех Участников конкурентных переговоров, членов Комиссии по закупке оформляют Акт изменения условий заявки, в котором содержатся сведения об Участнике конкурентных переговоров и об измененных условиях заявки (данные акты в ЕИС не размещаются). Акт изменения условий заявки составляется в 1-ом экземпляре, подписывается Участником конкурентных переговоров, членами Комиссии по закупке. Экземпляр Акта изменения условии заявки, остаётся у Заказчика. Сведения, содержащиеся в Акте изменения условий заявки, не подлежат разглашению до размещения в ЕИС Протокола оценки и сопоставления заявок (итогового протокола), в котором отражаются все существенные условия из Актов изменения условий заявки с каждым Участником конкурентных переговоров.</w:t>
      </w:r>
    </w:p>
    <w:p w14:paraId="696B710B" w14:textId="77777777" w:rsidR="00DB38B7" w:rsidRPr="00DB38B7" w:rsidRDefault="00DB38B7" w:rsidP="00DB38B7">
      <w:pPr>
        <w:tabs>
          <w:tab w:val="left" w:pos="425"/>
          <w:tab w:val="left" w:pos="567"/>
          <w:tab w:val="left" w:pos="709"/>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hAnsi="Times New Roman" w:cs="Times New Roman"/>
          <w:sz w:val="24"/>
          <w:szCs w:val="24"/>
        </w:rPr>
        <w:t>Любые касающиеся переговоров требования, руководящие указания, документы, разъяснения или другая информация, которые сообщаются какому–либо участнику, равным образом сообщаются всем другим участникам переговоров.</w:t>
      </w:r>
    </w:p>
    <w:p w14:paraId="59DC911B" w14:textId="77777777" w:rsidR="00DB38B7" w:rsidRPr="00DB38B7" w:rsidRDefault="00DB38B7" w:rsidP="00DB38B7">
      <w:pPr>
        <w:autoSpaceDE w:val="0"/>
        <w:autoSpaceDN w:val="0"/>
        <w:adjustRightInd w:val="0"/>
        <w:spacing w:line="240" w:lineRule="auto"/>
        <w:ind w:firstLine="709"/>
        <w:contextualSpacing/>
        <w:jc w:val="both"/>
        <w:rPr>
          <w:rFonts w:ascii="Times New Roman" w:eastAsia="Calibri" w:hAnsi="Times New Roman" w:cs="Times New Roman"/>
          <w:sz w:val="24"/>
          <w:szCs w:val="24"/>
        </w:rPr>
      </w:pPr>
      <w:r w:rsidRPr="00DB38B7">
        <w:rPr>
          <w:rFonts w:ascii="Times New Roman" w:hAnsi="Times New Roman" w:cs="Times New Roman"/>
          <w:b/>
          <w:sz w:val="24"/>
          <w:szCs w:val="24"/>
        </w:rPr>
        <w:t>4.12.2.</w:t>
      </w:r>
      <w:r w:rsidRPr="00DB38B7">
        <w:rPr>
          <w:rFonts w:ascii="Times New Roman" w:hAnsi="Times New Roman" w:cs="Times New Roman"/>
          <w:sz w:val="24"/>
          <w:szCs w:val="24"/>
        </w:rPr>
        <w:t xml:space="preserve"> </w:t>
      </w:r>
      <w:r w:rsidRPr="00DB38B7">
        <w:rPr>
          <w:rFonts w:ascii="Times New Roman" w:eastAsia="Calibri" w:hAnsi="Times New Roman" w:cs="Times New Roman"/>
          <w:sz w:val="24"/>
          <w:szCs w:val="24"/>
        </w:rPr>
        <w:t xml:space="preserve">После проведения конкурентных переговоров, Заказчик может выбрать Победителя с оформлением Протокола оценки и сопоставления заявок (итогового протокола) либо принимает решение о проведении второго этапа конкурентных переговоров (в том числе посредствам телекоммуникационной связи) и устанавливает окончательные общие требования к условиям договора с оформлением Протокола о проведении второго этапа  конкурентных </w:t>
      </w:r>
      <w:r w:rsidRPr="00DB38B7">
        <w:rPr>
          <w:rFonts w:ascii="Times New Roman" w:eastAsia="Calibri" w:hAnsi="Times New Roman" w:cs="Times New Roman"/>
          <w:sz w:val="24"/>
          <w:szCs w:val="24"/>
        </w:rPr>
        <w:lastRenderedPageBreak/>
        <w:t xml:space="preserve">переговоров (Протокол размещается Заказчиком в ЕИС не позднее чем через три дня со дня подписания такого Протокола). </w:t>
      </w:r>
    </w:p>
    <w:p w14:paraId="7DB7980A" w14:textId="77777777" w:rsidR="00DB38B7" w:rsidRPr="00DB38B7" w:rsidRDefault="00DB38B7" w:rsidP="00DB38B7">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 xml:space="preserve">В случае принятия решения о проведении второго этапа конкурентных переговоров, Заказчик назначает дату проведения второго этапа конкурентных переговоров либо предлагает всем Участникам конкурентных переговоров представить окончательные заявки, установив сроки их подачи и требования к их форме и содержанию. </w:t>
      </w:r>
    </w:p>
    <w:p w14:paraId="0750B2AB"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rPr>
      </w:pPr>
      <w:r w:rsidRPr="00DB38B7">
        <w:rPr>
          <w:rFonts w:ascii="Times New Roman" w:eastAsia="Calibri" w:hAnsi="Times New Roman" w:cs="Times New Roman"/>
          <w:sz w:val="24"/>
          <w:szCs w:val="24"/>
        </w:rPr>
        <w:t>После проведения второго этапа конкурентных переговоров либо оценки окончательных заявок Заказчик может выбрать Победителя с оформлением Протокола оценки и сопоставления заявок (итогового протокола), либо назначить следующий этап конкурентных переговоров.</w:t>
      </w:r>
    </w:p>
    <w:p w14:paraId="3DE3077D" w14:textId="77777777" w:rsidR="00DB38B7" w:rsidRPr="00DB38B7" w:rsidRDefault="00DB38B7" w:rsidP="00DB38B7">
      <w:pPr>
        <w:tabs>
          <w:tab w:val="left" w:pos="1276"/>
        </w:tabs>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DB38B7">
        <w:rPr>
          <w:rFonts w:ascii="Times New Roman" w:eastAsia="Calibri" w:hAnsi="Times New Roman" w:cs="Times New Roman"/>
          <w:b/>
          <w:sz w:val="24"/>
          <w:szCs w:val="24"/>
        </w:rPr>
        <w:t xml:space="preserve">4.12.3. </w:t>
      </w:r>
      <w:r w:rsidRPr="00DB38B7">
        <w:rPr>
          <w:rFonts w:ascii="Times New Roman" w:eastAsia="Calibri" w:hAnsi="Times New Roman" w:cs="Times New Roman"/>
          <w:sz w:val="24"/>
          <w:szCs w:val="24"/>
        </w:rPr>
        <w:t>Конкурентные переговоры могут проводиться в несколько этапов, которые необходимы для выбора Победителя. Последовательность проведения следующих этапов аналогична второму этапу, указанному в п. 4.12.2. Документации.</w:t>
      </w:r>
    </w:p>
    <w:p w14:paraId="49A3172F" w14:textId="2CD4A472" w:rsidR="006C3AEF" w:rsidRPr="005371EA" w:rsidRDefault="006C3AEF" w:rsidP="00DB38B7">
      <w:pPr>
        <w:keepNext/>
        <w:tabs>
          <w:tab w:val="left" w:pos="425"/>
          <w:tab w:val="left" w:pos="567"/>
          <w:tab w:val="left" w:pos="709"/>
        </w:tabs>
        <w:suppressAutoHyphens/>
        <w:spacing w:before="240" w:after="60" w:line="240" w:lineRule="auto"/>
        <w:ind w:left="1134" w:hanging="1134"/>
        <w:outlineLvl w:val="1"/>
        <w:rPr>
          <w:rFonts w:ascii="Times New Roman" w:eastAsia="Times New Roman" w:hAnsi="Times New Roman" w:cs="Times New Roman"/>
          <w:b/>
          <w:bCs/>
          <w:iCs/>
          <w:sz w:val="24"/>
          <w:szCs w:val="26"/>
          <w:lang w:eastAsia="ar-SA"/>
        </w:rPr>
      </w:pPr>
      <w:bookmarkStart w:id="307" w:name="_Toc24982188"/>
      <w:bookmarkStart w:id="308" w:name="_Toc24982405"/>
      <w:bookmarkEnd w:id="288"/>
      <w:r w:rsidRPr="006C3AEF">
        <w:rPr>
          <w:rFonts w:ascii="Times New Roman" w:eastAsia="Times New Roman" w:hAnsi="Times New Roman" w:cs="Times New Roman"/>
          <w:b/>
          <w:bCs/>
          <w:sz w:val="24"/>
          <w:szCs w:val="26"/>
          <w:lang w:eastAsia="ar-SA"/>
        </w:rPr>
        <w:t xml:space="preserve">4.13. </w:t>
      </w:r>
      <w:bookmarkEnd w:id="289"/>
      <w:bookmarkEnd w:id="290"/>
      <w:bookmarkEnd w:id="291"/>
      <w:bookmarkEnd w:id="292"/>
      <w:bookmarkEnd w:id="293"/>
      <w:bookmarkEnd w:id="294"/>
      <w:r w:rsidRPr="005371EA">
        <w:rPr>
          <w:rFonts w:ascii="Times New Roman" w:eastAsia="Times New Roman" w:hAnsi="Times New Roman" w:cs="Times New Roman"/>
          <w:b/>
          <w:bCs/>
          <w:iCs/>
          <w:sz w:val="24"/>
          <w:szCs w:val="26"/>
          <w:lang w:eastAsia="ar-SA"/>
        </w:rPr>
        <w:t xml:space="preserve">Оценка </w:t>
      </w:r>
      <w:r w:rsidR="005371EA" w:rsidRPr="005371EA">
        <w:rPr>
          <w:rFonts w:ascii="Times New Roman" w:eastAsia="Times New Roman" w:hAnsi="Times New Roman" w:cs="Times New Roman"/>
          <w:b/>
          <w:bCs/>
          <w:iCs/>
          <w:sz w:val="24"/>
          <w:szCs w:val="26"/>
          <w:lang w:eastAsia="ar-SA"/>
        </w:rPr>
        <w:t>и сопоставление заявок</w:t>
      </w:r>
      <w:r w:rsidRPr="005371EA">
        <w:rPr>
          <w:rFonts w:ascii="Times New Roman" w:eastAsia="Times New Roman" w:hAnsi="Times New Roman" w:cs="Times New Roman"/>
          <w:b/>
          <w:bCs/>
          <w:iCs/>
          <w:sz w:val="24"/>
          <w:szCs w:val="26"/>
          <w:lang w:eastAsia="ar-SA"/>
        </w:rPr>
        <w:t xml:space="preserve"> и </w:t>
      </w:r>
      <w:bookmarkEnd w:id="295"/>
      <w:bookmarkEnd w:id="296"/>
      <w:bookmarkEnd w:id="297"/>
      <w:bookmarkEnd w:id="298"/>
      <w:bookmarkEnd w:id="307"/>
      <w:bookmarkEnd w:id="308"/>
      <w:r w:rsidR="005371EA" w:rsidRPr="005371EA">
        <w:rPr>
          <w:rFonts w:ascii="Times New Roman" w:eastAsia="Times New Roman" w:hAnsi="Times New Roman" w:cs="Times New Roman"/>
          <w:b/>
          <w:bCs/>
          <w:iCs/>
          <w:sz w:val="24"/>
          <w:szCs w:val="26"/>
          <w:lang w:eastAsia="ar-SA"/>
        </w:rPr>
        <w:t>подведение итогов</w:t>
      </w:r>
    </w:p>
    <w:p w14:paraId="10BD3893" w14:textId="28A12C54"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b/>
          <w:sz w:val="24"/>
          <w:szCs w:val="24"/>
          <w:lang w:eastAsia="ar-SA"/>
        </w:rPr>
      </w:pPr>
      <w:r w:rsidRPr="00DB38B7">
        <w:rPr>
          <w:rFonts w:ascii="Times New Roman" w:eastAsia="Times New Roman" w:hAnsi="Times New Roman" w:cs="Times New Roman"/>
          <w:b/>
          <w:sz w:val="24"/>
          <w:szCs w:val="24"/>
          <w:lang w:eastAsia="ar-SA"/>
        </w:rPr>
        <w:t xml:space="preserve">4.13.1. </w:t>
      </w:r>
      <w:r w:rsidR="009E6F25" w:rsidRPr="005371EA">
        <w:rPr>
          <w:rFonts w:ascii="Times New Roman" w:eastAsia="Times New Roman" w:hAnsi="Times New Roman" w:cs="Times New Roman"/>
          <w:b/>
          <w:sz w:val="24"/>
          <w:szCs w:val="24"/>
          <w:lang w:eastAsia="ar-SA"/>
        </w:rPr>
        <w:t>Порядок и критерии оценки заявок</w:t>
      </w:r>
    </w:p>
    <w:p w14:paraId="4630125B"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DB38B7">
        <w:rPr>
          <w:rFonts w:ascii="Times New Roman" w:eastAsia="Times New Roman" w:hAnsi="Times New Roman"/>
          <w:sz w:val="24"/>
          <w:szCs w:val="24"/>
          <w:lang w:eastAsia="ar-SA"/>
        </w:rPr>
        <w:t xml:space="preserve"> </w:t>
      </w:r>
      <w:r w:rsidRPr="00DB38B7">
        <w:rPr>
          <w:rFonts w:ascii="Times New Roman" w:eastAsia="Times New Roman" w:hAnsi="Times New Roman"/>
          <w:bCs/>
          <w:sz w:val="24"/>
          <w:szCs w:val="24"/>
          <w:lang w:eastAsia="ar-SA"/>
        </w:rPr>
        <w:t>по закупке.</w:t>
      </w:r>
    </w:p>
    <w:p w14:paraId="3D3CF451" w14:textId="77777777" w:rsidR="00DB38B7" w:rsidRPr="00DB38B7" w:rsidRDefault="00DB38B7" w:rsidP="00DB38B7">
      <w:pPr>
        <w:tabs>
          <w:tab w:val="left" w:pos="0"/>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с учетом результатов переговоров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10032" w:type="dxa"/>
        <w:tblLayout w:type="fixed"/>
        <w:tblLook w:val="0000" w:firstRow="0" w:lastRow="0" w:firstColumn="0" w:lastColumn="0" w:noHBand="0" w:noVBand="0"/>
      </w:tblPr>
      <w:tblGrid>
        <w:gridCol w:w="959"/>
        <w:gridCol w:w="2977"/>
        <w:gridCol w:w="6096"/>
      </w:tblGrid>
      <w:tr w:rsidR="006C3AEF" w:rsidRPr="00A028DE" w14:paraId="532F6F36" w14:textId="77777777" w:rsidTr="006E0CF4">
        <w:trPr>
          <w:trHeight w:val="390"/>
        </w:trPr>
        <w:tc>
          <w:tcPr>
            <w:tcW w:w="959" w:type="dxa"/>
            <w:tcBorders>
              <w:top w:val="single" w:sz="4" w:space="0" w:color="000000"/>
              <w:left w:val="single" w:sz="4" w:space="0" w:color="000000"/>
              <w:bottom w:val="single" w:sz="4" w:space="0" w:color="000000"/>
            </w:tcBorders>
            <w:shd w:val="clear" w:color="auto" w:fill="auto"/>
          </w:tcPr>
          <w:p w14:paraId="6675974C"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Номер</w:t>
            </w:r>
          </w:p>
          <w:p w14:paraId="483A3093"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критерия</w:t>
            </w:r>
          </w:p>
        </w:tc>
        <w:tc>
          <w:tcPr>
            <w:tcW w:w="2977" w:type="dxa"/>
            <w:tcBorders>
              <w:top w:val="single" w:sz="4" w:space="0" w:color="000000"/>
              <w:left w:val="single" w:sz="4" w:space="0" w:color="000000"/>
              <w:bottom w:val="single" w:sz="4" w:space="0" w:color="000000"/>
            </w:tcBorders>
            <w:shd w:val="clear" w:color="auto" w:fill="auto"/>
          </w:tcPr>
          <w:p w14:paraId="7B665BCE"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Критерии оценки заявок, значимость критерия (%).</w:t>
            </w: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0DCD6F6" w14:textId="77777777" w:rsidR="006C3AEF" w:rsidRPr="00A028DE" w:rsidRDefault="006C3AEF" w:rsidP="00C327DF">
            <w:pPr>
              <w:suppressAutoHyphens/>
              <w:spacing w:after="0" w:line="240" w:lineRule="auto"/>
              <w:jc w:val="center"/>
              <w:rPr>
                <w:rFonts w:ascii="Times New Roman" w:eastAsia="Times New Roman" w:hAnsi="Times New Roman" w:cs="Times New Roman"/>
                <w:sz w:val="24"/>
                <w:szCs w:val="24"/>
                <w:lang w:eastAsia="ar-SA"/>
              </w:rPr>
            </w:pPr>
            <w:r w:rsidRPr="00A028DE">
              <w:rPr>
                <w:rFonts w:ascii="Times New Roman" w:eastAsia="Times New Roman" w:hAnsi="Times New Roman" w:cs="Times New Roman"/>
                <w:sz w:val="24"/>
                <w:szCs w:val="24"/>
                <w:lang w:eastAsia="ar-SA"/>
              </w:rPr>
              <w:t>Порядок оценки:</w:t>
            </w:r>
          </w:p>
        </w:tc>
      </w:tr>
      <w:tr w:rsidR="006C3AEF" w:rsidRPr="00A028DE" w14:paraId="572D62EE" w14:textId="77777777" w:rsidTr="006E0CF4">
        <w:trPr>
          <w:trHeight w:val="236"/>
        </w:trPr>
        <w:tc>
          <w:tcPr>
            <w:tcW w:w="959" w:type="dxa"/>
            <w:tcBorders>
              <w:top w:val="single" w:sz="4" w:space="0" w:color="000000"/>
              <w:left w:val="single" w:sz="4" w:space="0" w:color="000000"/>
              <w:bottom w:val="single" w:sz="4" w:space="0" w:color="000000"/>
            </w:tcBorders>
            <w:shd w:val="clear" w:color="auto" w:fill="auto"/>
          </w:tcPr>
          <w:p w14:paraId="5DCA4E45"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1.</w:t>
            </w:r>
          </w:p>
        </w:tc>
        <w:tc>
          <w:tcPr>
            <w:tcW w:w="2977" w:type="dxa"/>
            <w:tcBorders>
              <w:top w:val="single" w:sz="4" w:space="0" w:color="000000"/>
              <w:left w:val="single" w:sz="4" w:space="0" w:color="000000"/>
              <w:bottom w:val="single" w:sz="4" w:space="0" w:color="000000"/>
            </w:tcBorders>
            <w:shd w:val="clear" w:color="auto" w:fill="auto"/>
          </w:tcPr>
          <w:p w14:paraId="35299D3C" w14:textId="77777777" w:rsidR="00A028DE" w:rsidRPr="00D60409" w:rsidRDefault="006C3AEF" w:rsidP="006E0CF4">
            <w:pPr>
              <w:suppressAutoHyphens/>
              <w:spacing w:after="0" w:line="240" w:lineRule="auto"/>
              <w:jc w:val="center"/>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 xml:space="preserve">Цена </w:t>
            </w:r>
            <w:r w:rsidR="004A1BF6" w:rsidRPr="00A028DE">
              <w:rPr>
                <w:rFonts w:ascii="Times New Roman" w:eastAsia="Times New Roman" w:hAnsi="Times New Roman" w:cs="Times New Roman"/>
                <w:b/>
                <w:sz w:val="24"/>
                <w:szCs w:val="24"/>
                <w:lang w:eastAsia="ar-SA"/>
              </w:rPr>
              <w:t>договора</w:t>
            </w:r>
            <w:r w:rsidR="00D60409">
              <w:rPr>
                <w:rFonts w:ascii="Times New Roman" w:eastAsia="Times New Roman" w:hAnsi="Times New Roman" w:cs="Times New Roman"/>
                <w:b/>
                <w:sz w:val="24"/>
                <w:szCs w:val="24"/>
                <w:lang w:eastAsia="ar-SA"/>
              </w:rPr>
              <w:t xml:space="preserve"> </w:t>
            </w:r>
            <w:r w:rsidR="004A1BF6"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8</w:t>
            </w:r>
            <w:r w:rsidR="00D60409">
              <w:rPr>
                <w:rFonts w:ascii="Times New Roman" w:eastAsia="Times New Roman" w:hAnsi="Times New Roman" w:cs="Times New Roman"/>
                <w:b/>
                <w:sz w:val="24"/>
                <w:szCs w:val="24"/>
                <w:lang w:eastAsia="ar-SA"/>
              </w:rPr>
              <w:t>0)</w:t>
            </w:r>
          </w:p>
          <w:p w14:paraId="1881DD6B" w14:textId="77777777" w:rsidR="006C3AEF" w:rsidRPr="00A028DE" w:rsidRDefault="006C3AEF" w:rsidP="00A028DE">
            <w:pPr>
              <w:tabs>
                <w:tab w:val="left" w:pos="6987"/>
              </w:tabs>
              <w:autoSpaceDE w:val="0"/>
              <w:autoSpaceDN w:val="0"/>
              <w:adjustRightInd w:val="0"/>
              <w:spacing w:after="0" w:line="240" w:lineRule="auto"/>
              <w:rPr>
                <w:rFonts w:ascii="Times New Roman" w:eastAsia="Times New Roman" w:hAnsi="Times New Roman" w:cs="Times New Roman"/>
                <w:sz w:val="24"/>
                <w:szCs w:val="24"/>
                <w:lang w:eastAsia="ar-SA"/>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49180473"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Оценка заявок по критерию «Цена договора» осуществляется на основании данных, указанных в заявке Участника</w:t>
            </w:r>
            <w:r w:rsidR="00D02BF5">
              <w:rPr>
                <w:rFonts w:ascii="Times New Roman" w:eastAsia="Times New Roman" w:hAnsi="Times New Roman" w:cs="Times New Roman"/>
                <w:sz w:val="24"/>
                <w:szCs w:val="24"/>
                <w:lang w:eastAsia="ru-RU"/>
              </w:rPr>
              <w:t xml:space="preserve"> конкурентных переговоров</w:t>
            </w:r>
            <w:r w:rsidRPr="00A028DE">
              <w:rPr>
                <w:rFonts w:ascii="Times New Roman" w:eastAsia="Times New Roman" w:hAnsi="Times New Roman" w:cs="Times New Roman"/>
                <w:sz w:val="24"/>
                <w:szCs w:val="24"/>
                <w:lang w:eastAsia="ru-RU"/>
              </w:rPr>
              <w:t>.</w:t>
            </w:r>
          </w:p>
          <w:p w14:paraId="396F7A8E" w14:textId="77777777" w:rsidR="004A1BF6"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14:paraId="04BD7E12" w14:textId="77777777" w:rsidR="004A1BF6" w:rsidRPr="00D60409" w:rsidRDefault="004A1BF6" w:rsidP="0033357A">
            <w:pPr>
              <w:spacing w:after="0" w:line="240" w:lineRule="auto"/>
              <w:ind w:firstLine="317"/>
              <w:jc w:val="both"/>
              <w:rPr>
                <w:rFonts w:ascii="Times New Roman" w:eastAsia="Times New Roman" w:hAnsi="Times New Roman" w:cs="Times New Roman"/>
                <w:b/>
                <w:bCs/>
                <w:sz w:val="24"/>
                <w:szCs w:val="24"/>
                <w:lang w:eastAsia="ru-RU"/>
              </w:rPr>
            </w:pPr>
            <w:r w:rsidRPr="00D60409">
              <w:rPr>
                <w:rFonts w:ascii="Times New Roman" w:eastAsia="Times New Roman" w:hAnsi="Times New Roman" w:cs="Times New Roman"/>
                <w:b/>
                <w:bCs/>
                <w:iCs/>
                <w:sz w:val="24"/>
                <w:szCs w:val="24"/>
                <w:lang w:eastAsia="ru-RU"/>
              </w:rPr>
              <w:t xml:space="preserve">Цена договора, указанная в заявке Участника </w:t>
            </w:r>
            <w:r w:rsidR="001C7961">
              <w:rPr>
                <w:rFonts w:ascii="Times New Roman" w:eastAsia="Times New Roman" w:hAnsi="Times New Roman" w:cs="Times New Roman"/>
                <w:sz w:val="24"/>
                <w:szCs w:val="24"/>
                <w:lang w:eastAsia="ru-RU"/>
              </w:rPr>
              <w:t xml:space="preserve"> </w:t>
            </w:r>
            <w:r w:rsidR="001C7961" w:rsidRPr="001C7961">
              <w:rPr>
                <w:rFonts w:ascii="Times New Roman" w:eastAsia="Times New Roman" w:hAnsi="Times New Roman" w:cs="Times New Roman"/>
                <w:b/>
                <w:sz w:val="24"/>
                <w:szCs w:val="24"/>
                <w:lang w:eastAsia="ru-RU"/>
              </w:rPr>
              <w:t>конкурентных переговоров</w:t>
            </w:r>
            <w:r w:rsidRPr="001C7961">
              <w:rPr>
                <w:rFonts w:ascii="Times New Roman" w:eastAsia="Times New Roman" w:hAnsi="Times New Roman" w:cs="Times New Roman"/>
                <w:b/>
                <w:bCs/>
                <w:iCs/>
                <w:sz w:val="24"/>
                <w:szCs w:val="24"/>
                <w:lang w:eastAsia="ru-RU"/>
              </w:rPr>
              <w:t>,</w:t>
            </w:r>
            <w:r w:rsidRPr="00D60409">
              <w:rPr>
                <w:rFonts w:ascii="Times New Roman" w:eastAsia="Times New Roman" w:hAnsi="Times New Roman" w:cs="Times New Roman"/>
                <w:b/>
                <w:bCs/>
                <w:iCs/>
                <w:sz w:val="24"/>
                <w:szCs w:val="24"/>
                <w:lang w:eastAsia="ru-RU"/>
              </w:rPr>
              <w:t xml:space="preserve"> не должна превышать начальную (максимальную) цену договора, установленную Заказчиком.</w:t>
            </w:r>
          </w:p>
          <w:p w14:paraId="749A1BE7" w14:textId="77777777" w:rsidR="006C3AEF" w:rsidRPr="00A028DE" w:rsidRDefault="004A1BF6" w:rsidP="0033357A">
            <w:pPr>
              <w:spacing w:after="0" w:line="240" w:lineRule="auto"/>
              <w:ind w:firstLine="317"/>
              <w:jc w:val="both"/>
              <w:rPr>
                <w:rFonts w:ascii="Times New Roman" w:eastAsia="Times New Roman" w:hAnsi="Times New Roman" w:cs="Times New Roman"/>
                <w:sz w:val="24"/>
                <w:szCs w:val="24"/>
                <w:lang w:eastAsia="ru-RU"/>
              </w:rPr>
            </w:pPr>
            <w:r w:rsidRPr="00A028DE">
              <w:rPr>
                <w:rFonts w:ascii="Times New Roman" w:eastAsia="Times New Roman" w:hAnsi="Times New Roman" w:cs="Times New Roman"/>
                <w:sz w:val="24"/>
                <w:szCs w:val="24"/>
                <w:lang w:eastAsia="ru-RU"/>
              </w:rPr>
              <w:t xml:space="preserve">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w:t>
            </w:r>
            <w:r w:rsidRPr="00470900">
              <w:rPr>
                <w:rFonts w:ascii="Times New Roman" w:eastAsia="Times New Roman" w:hAnsi="Times New Roman" w:cs="Times New Roman"/>
                <w:sz w:val="24"/>
                <w:szCs w:val="24"/>
                <w:lang w:eastAsia="ru-RU"/>
              </w:rPr>
              <w:t xml:space="preserve">Участников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без уч</w:t>
            </w:r>
            <w:r w:rsidR="0019474A" w:rsidRPr="00470900">
              <w:rPr>
                <w:rFonts w:ascii="Times New Roman" w:eastAsia="Times New Roman" w:hAnsi="Times New Roman" w:cs="Times New Roman"/>
                <w:sz w:val="24"/>
                <w:szCs w:val="24"/>
                <w:lang w:eastAsia="ru-RU"/>
              </w:rPr>
              <w:t>е</w:t>
            </w:r>
            <w:r w:rsidRPr="00470900">
              <w:rPr>
                <w:rFonts w:ascii="Times New Roman" w:eastAsia="Times New Roman" w:hAnsi="Times New Roman" w:cs="Times New Roman"/>
                <w:sz w:val="24"/>
                <w:szCs w:val="24"/>
                <w:lang w:eastAsia="ru-RU"/>
              </w:rPr>
              <w:t xml:space="preserve">та НДС (в случае, когда Участниками </w:t>
            </w:r>
            <w:r w:rsidR="009E7C11" w:rsidRPr="00470900">
              <w:rPr>
                <w:rFonts w:ascii="Times New Roman" w:eastAsia="Times New Roman" w:hAnsi="Times New Roman" w:cs="Times New Roman"/>
                <w:sz w:val="24"/>
                <w:szCs w:val="24"/>
                <w:lang w:eastAsia="ru-RU"/>
              </w:rPr>
              <w:t>конкурентных переговоров</w:t>
            </w:r>
            <w:r w:rsidRPr="00470900">
              <w:rPr>
                <w:rFonts w:ascii="Times New Roman" w:eastAsia="Times New Roman" w:hAnsi="Times New Roman" w:cs="Times New Roman"/>
                <w:sz w:val="24"/>
                <w:szCs w:val="24"/>
                <w:lang w:eastAsia="ru-RU"/>
              </w:rPr>
              <w:t xml:space="preserve"> являются организации и </w:t>
            </w:r>
            <w:r w:rsidRPr="00A028DE">
              <w:rPr>
                <w:rFonts w:ascii="Times New Roman" w:eastAsia="Times New Roman" w:hAnsi="Times New Roman" w:cs="Times New Roman"/>
                <w:sz w:val="24"/>
                <w:szCs w:val="24"/>
                <w:lang w:eastAsia="ru-RU"/>
              </w:rPr>
              <w:t>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6C3AEF" w:rsidRPr="00A028DE" w14:paraId="710BB171" w14:textId="77777777" w:rsidTr="006E0CF4">
        <w:trPr>
          <w:trHeight w:val="557"/>
        </w:trPr>
        <w:tc>
          <w:tcPr>
            <w:tcW w:w="959" w:type="dxa"/>
            <w:tcBorders>
              <w:top w:val="single" w:sz="4" w:space="0" w:color="000000"/>
              <w:left w:val="single" w:sz="4" w:space="0" w:color="000000"/>
              <w:bottom w:val="single" w:sz="4" w:space="0" w:color="000000"/>
            </w:tcBorders>
            <w:shd w:val="clear" w:color="auto" w:fill="auto"/>
          </w:tcPr>
          <w:p w14:paraId="0339219A" w14:textId="77777777" w:rsidR="006C3AEF" w:rsidRPr="00A028DE" w:rsidRDefault="006C3AEF" w:rsidP="006C3AEF">
            <w:pPr>
              <w:suppressAutoHyphens/>
              <w:spacing w:after="0" w:line="240" w:lineRule="auto"/>
              <w:jc w:val="both"/>
              <w:rPr>
                <w:rFonts w:ascii="Times New Roman" w:eastAsia="Times New Roman" w:hAnsi="Times New Roman" w:cs="Times New Roman"/>
                <w:b/>
                <w:sz w:val="24"/>
                <w:szCs w:val="24"/>
                <w:lang w:eastAsia="ar-SA"/>
              </w:rPr>
            </w:pPr>
            <w:r w:rsidRPr="00A028DE">
              <w:rPr>
                <w:rFonts w:ascii="Times New Roman" w:eastAsia="Times New Roman" w:hAnsi="Times New Roman" w:cs="Times New Roman"/>
                <w:b/>
                <w:sz w:val="24"/>
                <w:szCs w:val="24"/>
                <w:lang w:eastAsia="ar-SA"/>
              </w:rPr>
              <w:t>2.</w:t>
            </w:r>
          </w:p>
        </w:tc>
        <w:tc>
          <w:tcPr>
            <w:tcW w:w="2977" w:type="dxa"/>
            <w:tcBorders>
              <w:top w:val="single" w:sz="4" w:space="0" w:color="000000"/>
              <w:left w:val="single" w:sz="4" w:space="0" w:color="000000"/>
              <w:bottom w:val="single" w:sz="4" w:space="0" w:color="000000"/>
            </w:tcBorders>
            <w:shd w:val="clear" w:color="auto" w:fill="auto"/>
          </w:tcPr>
          <w:p w14:paraId="41CABBF4" w14:textId="77777777" w:rsidR="006C3AEF" w:rsidRPr="00A028DE" w:rsidRDefault="005E306D" w:rsidP="006E0CF4">
            <w:pPr>
              <w:suppressAutoHyphens/>
              <w:spacing w:after="0" w:line="240" w:lineRule="auto"/>
              <w:jc w:val="center"/>
              <w:rPr>
                <w:rFonts w:ascii="Times New Roman" w:eastAsia="Times New Roman" w:hAnsi="Times New Roman" w:cs="Times New Roman"/>
                <w:sz w:val="24"/>
                <w:szCs w:val="24"/>
                <w:lang w:eastAsia="ar-SA"/>
              </w:rPr>
            </w:pPr>
            <w:r w:rsidRPr="005E306D">
              <w:rPr>
                <w:rFonts w:ascii="Times New Roman" w:eastAsia="Times New Roman" w:hAnsi="Times New Roman" w:cs="Times New Roman"/>
                <w:b/>
                <w:sz w:val="24"/>
                <w:szCs w:val="24"/>
                <w:lang w:eastAsia="ru-RU"/>
              </w:rPr>
              <w:t xml:space="preserve">Опыт выполнения поставок мазута </w:t>
            </w:r>
            <w:bookmarkStart w:id="309" w:name="_Hlk14443057"/>
            <w:r w:rsidRPr="005E306D">
              <w:rPr>
                <w:rFonts w:ascii="Times New Roman" w:eastAsia="Times New Roman" w:hAnsi="Times New Roman" w:cs="Times New Roman"/>
                <w:b/>
                <w:sz w:val="24"/>
                <w:szCs w:val="24"/>
                <w:lang w:eastAsia="ru-RU"/>
              </w:rPr>
              <w:t>флотского Ф5</w:t>
            </w:r>
            <w:r>
              <w:rPr>
                <w:rFonts w:ascii="Times New Roman" w:eastAsia="Times New Roman" w:hAnsi="Times New Roman" w:cs="Times New Roman"/>
                <w:b/>
                <w:sz w:val="24"/>
                <w:szCs w:val="24"/>
                <w:lang w:eastAsia="ru-RU"/>
              </w:rPr>
              <w:t xml:space="preserve"> </w:t>
            </w:r>
            <w:bookmarkEnd w:id="309"/>
            <w:r w:rsidR="00096BD7" w:rsidRPr="00A028DE">
              <w:rPr>
                <w:rFonts w:ascii="Times New Roman" w:eastAsia="Times New Roman" w:hAnsi="Times New Roman" w:cs="Times New Roman"/>
                <w:b/>
                <w:sz w:val="24"/>
                <w:szCs w:val="24"/>
                <w:lang w:eastAsia="ar-SA"/>
              </w:rPr>
              <w:t>(</w:t>
            </w:r>
            <w:r w:rsidR="00CE34AF">
              <w:rPr>
                <w:rFonts w:ascii="Times New Roman" w:eastAsia="Times New Roman" w:hAnsi="Times New Roman" w:cs="Times New Roman"/>
                <w:b/>
                <w:sz w:val="24"/>
                <w:szCs w:val="24"/>
                <w:lang w:eastAsia="ar-SA"/>
              </w:rPr>
              <w:t>2</w:t>
            </w:r>
            <w:r w:rsidR="006C3AEF" w:rsidRPr="00A028DE">
              <w:rPr>
                <w:rFonts w:ascii="Times New Roman" w:eastAsia="Times New Roman" w:hAnsi="Times New Roman" w:cs="Times New Roman"/>
                <w:b/>
                <w:sz w:val="24"/>
                <w:szCs w:val="24"/>
                <w:lang w:eastAsia="ar-SA"/>
              </w:rPr>
              <w:t>0)</w:t>
            </w:r>
          </w:p>
          <w:p w14:paraId="19996386" w14:textId="77777777" w:rsidR="006C3AEF" w:rsidRPr="00A028DE" w:rsidRDefault="006C3AEF" w:rsidP="00E559E1">
            <w:pPr>
              <w:spacing w:line="240" w:lineRule="auto"/>
              <w:jc w:val="both"/>
              <w:rPr>
                <w:rFonts w:ascii="Times New Roman" w:eastAsia="Times New Roman" w:hAnsi="Times New Roman" w:cs="Times New Roman"/>
                <w:sz w:val="28"/>
                <w:szCs w:val="28"/>
                <w:lang w:eastAsia="ru-RU"/>
              </w:rPr>
            </w:pPr>
          </w:p>
        </w:tc>
        <w:tc>
          <w:tcPr>
            <w:tcW w:w="6096" w:type="dxa"/>
            <w:tcBorders>
              <w:top w:val="single" w:sz="4" w:space="0" w:color="000000"/>
              <w:left w:val="single" w:sz="4" w:space="0" w:color="000000"/>
              <w:bottom w:val="single" w:sz="4" w:space="0" w:color="000000"/>
              <w:right w:val="single" w:sz="4" w:space="0" w:color="000000"/>
            </w:tcBorders>
            <w:shd w:val="clear" w:color="auto" w:fill="auto"/>
          </w:tcPr>
          <w:p w14:paraId="2C8BDB08" w14:textId="204A5EAE" w:rsidR="005159CA" w:rsidRDefault="005159CA" w:rsidP="0033357A">
            <w:pPr>
              <w:spacing w:after="0" w:line="240" w:lineRule="auto"/>
              <w:ind w:firstLine="317"/>
              <w:jc w:val="both"/>
              <w:rPr>
                <w:rFonts w:ascii="Times New Roman" w:eastAsia="Times New Roman" w:hAnsi="Times New Roman" w:cs="Times New Roman"/>
                <w:sz w:val="24"/>
                <w:szCs w:val="24"/>
                <w:lang w:eastAsia="ru-RU"/>
              </w:rPr>
            </w:pPr>
            <w:r w:rsidRPr="005159CA">
              <w:rPr>
                <w:rFonts w:ascii="Times New Roman" w:eastAsia="Times New Roman" w:hAnsi="Times New Roman" w:cs="Times New Roman"/>
                <w:sz w:val="24"/>
                <w:szCs w:val="24"/>
                <w:lang w:eastAsia="ru-RU"/>
              </w:rPr>
              <w:t>Оценка заявок по критерию «Опыт выполнения поставок мазута</w:t>
            </w:r>
            <w:r w:rsidR="00B02F94" w:rsidRPr="005E306D">
              <w:rPr>
                <w:rFonts w:ascii="Times New Roman" w:eastAsia="Times New Roman" w:hAnsi="Times New Roman" w:cs="Times New Roman"/>
                <w:b/>
                <w:sz w:val="24"/>
                <w:szCs w:val="24"/>
                <w:lang w:eastAsia="ru-RU"/>
              </w:rPr>
              <w:t xml:space="preserve"> </w:t>
            </w:r>
            <w:r w:rsidR="00B02F94" w:rsidRPr="00B02F94">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xml:space="preserve">» осуществляется на основании анализа сведений, указанных в «Справке о перечне и объемах выполнения договоров поставки мазута </w:t>
            </w:r>
            <w:r w:rsidR="00957312">
              <w:t xml:space="preserve"> </w:t>
            </w:r>
            <w:r w:rsidR="00957312" w:rsidRPr="00957312">
              <w:rPr>
                <w:rFonts w:ascii="Times New Roman" w:eastAsia="Times New Roman" w:hAnsi="Times New Roman" w:cs="Times New Roman"/>
                <w:sz w:val="24"/>
                <w:szCs w:val="24"/>
                <w:lang w:eastAsia="ru-RU"/>
              </w:rPr>
              <w:t xml:space="preserve">флотского Ф5 </w:t>
            </w:r>
            <w:r w:rsidRPr="005159CA">
              <w:rPr>
                <w:rFonts w:ascii="Times New Roman" w:eastAsia="Times New Roman" w:hAnsi="Times New Roman" w:cs="Times New Roman"/>
                <w:sz w:val="24"/>
                <w:szCs w:val="24"/>
                <w:lang w:eastAsia="ru-RU"/>
              </w:rPr>
              <w:t xml:space="preserve">за </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AF6C0A">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AF6C0A">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 xml:space="preserve">годы», </w:t>
            </w:r>
            <w:r w:rsidRPr="005159CA">
              <w:rPr>
                <w:rFonts w:ascii="Times New Roman" w:eastAsia="Times New Roman" w:hAnsi="Times New Roman" w:cs="Times New Roman"/>
                <w:sz w:val="24"/>
                <w:szCs w:val="24"/>
                <w:lang w:eastAsia="ru-RU"/>
              </w:rPr>
              <w:lastRenderedPageBreak/>
              <w:t>подтвержденных представленными в заявке копиями документов, подтверждающих выполнение поставок мазута</w:t>
            </w:r>
            <w:r w:rsidR="005A70C2">
              <w:t xml:space="preserve"> </w:t>
            </w:r>
            <w:r w:rsidR="005A70C2" w:rsidRPr="005A70C2">
              <w:rPr>
                <w:rFonts w:ascii="Times New Roman" w:eastAsia="Times New Roman" w:hAnsi="Times New Roman" w:cs="Times New Roman"/>
                <w:sz w:val="24"/>
                <w:szCs w:val="24"/>
                <w:lang w:eastAsia="ru-RU"/>
              </w:rPr>
              <w:t>флотского Ф5</w:t>
            </w:r>
            <w:r w:rsidRPr="005159CA">
              <w:rPr>
                <w:rFonts w:ascii="Times New Roman" w:eastAsia="Times New Roman" w:hAnsi="Times New Roman" w:cs="Times New Roman"/>
                <w:sz w:val="24"/>
                <w:szCs w:val="24"/>
                <w:lang w:eastAsia="ru-RU"/>
              </w:rPr>
              <w:t>: товарных накладных, универсальных передаточных документов, и т.п.,</w:t>
            </w:r>
            <w:r w:rsidR="003D161F">
              <w:rPr>
                <w:rFonts w:ascii="Times New Roman" w:eastAsia="Times New Roman" w:hAnsi="Times New Roman" w:cs="Times New Roman"/>
                <w:sz w:val="24"/>
                <w:szCs w:val="24"/>
                <w:lang w:eastAsia="ru-RU"/>
              </w:rPr>
              <w:t xml:space="preserve"> </w:t>
            </w:r>
            <w:r w:rsidR="003D161F" w:rsidRPr="003D161F">
              <w:rPr>
                <w:rFonts w:ascii="Times New Roman" w:eastAsia="Calibri" w:hAnsi="Times New Roman" w:cs="Times New Roman"/>
                <w:bCs/>
                <w:sz w:val="24"/>
                <w:szCs w:val="24"/>
                <w:lang w:eastAsia="ar-SA"/>
              </w:rPr>
              <w:t>оформленны</w:t>
            </w:r>
            <w:r w:rsidR="003D161F">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5E306D">
              <w:rPr>
                <w:rFonts w:ascii="Times New Roman" w:eastAsia="Times New Roman" w:hAnsi="Times New Roman" w:cs="Times New Roman"/>
                <w:sz w:val="24"/>
                <w:szCs w:val="24"/>
                <w:lang w:eastAsia="ru-RU"/>
              </w:rPr>
              <w:t xml:space="preserve">, </w:t>
            </w:r>
            <w:r w:rsidRPr="005159CA">
              <w:rPr>
                <w:rFonts w:ascii="Times New Roman" w:eastAsia="Times New Roman" w:hAnsi="Times New Roman" w:cs="Times New Roman"/>
                <w:sz w:val="24"/>
                <w:szCs w:val="24"/>
                <w:lang w:eastAsia="ru-RU"/>
              </w:rPr>
              <w:t>заверенными уполномоченным лицом Участника конкурентных переговоров:</w:t>
            </w:r>
          </w:p>
          <w:p w14:paraId="3C86E1E2" w14:textId="77777777" w:rsidR="00FB4C95" w:rsidRPr="00FB4C95"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 xml:space="preserve">5 баллов – наличие документов, подтверждающих выполнение поставок мазута флотского Ф5 на объем свыше 1600 тонн; </w:t>
            </w:r>
          </w:p>
          <w:p w14:paraId="1D947F0F" w14:textId="77777777" w:rsidR="00FB4C95" w:rsidRPr="00FB4C95"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4 балла – наличие документов, подтверждающих выполнение поставок мазута флотского Ф5 на объем свыше 1280 тонн до 1600 тонн включительно;</w:t>
            </w:r>
          </w:p>
          <w:p w14:paraId="64DB21C3" w14:textId="77777777" w:rsidR="00FB4C95" w:rsidRPr="00FB4C95"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3 балла – наличие документов, подтверждающих выполнение поставок мазута флотского Ф5 на объем свыше 960 тонн до 1280 тонн включительно;</w:t>
            </w:r>
          </w:p>
          <w:p w14:paraId="45AB2256" w14:textId="77777777" w:rsidR="00FB4C95" w:rsidRPr="00FB4C95"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2 балла – наличие документов, подтверждающих выполнение поставок мазута флотского Ф5 на объем свыше 640 тонн до 960 тонн включительно;</w:t>
            </w:r>
          </w:p>
          <w:p w14:paraId="515117AE" w14:textId="77777777" w:rsidR="00FB4C95" w:rsidRPr="00FB4C95"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1 балл – наличие документов, подтверждающих выполнение поставок мазута флотского Ф5 на объем свыше 320 тонн до 640 тонн включительно;</w:t>
            </w:r>
          </w:p>
          <w:p w14:paraId="41A06A5F" w14:textId="20687C7D" w:rsidR="007108B6" w:rsidRPr="007108B6" w:rsidRDefault="00FB4C95" w:rsidP="00FB4C95">
            <w:pPr>
              <w:tabs>
                <w:tab w:val="left" w:pos="317"/>
              </w:tabs>
              <w:spacing w:after="0" w:line="240" w:lineRule="auto"/>
              <w:ind w:firstLine="459"/>
              <w:jc w:val="both"/>
              <w:rPr>
                <w:rFonts w:ascii="Times New Roman" w:eastAsia="Times New Roman" w:hAnsi="Times New Roman" w:cs="Times New Roman"/>
                <w:sz w:val="24"/>
                <w:szCs w:val="24"/>
                <w:lang w:eastAsia="ru-RU"/>
              </w:rPr>
            </w:pPr>
            <w:r w:rsidRPr="00FB4C95">
              <w:rPr>
                <w:rFonts w:ascii="Times New Roman" w:eastAsia="Times New Roman" w:hAnsi="Times New Roman" w:cs="Times New Roman"/>
                <w:sz w:val="24"/>
                <w:szCs w:val="24"/>
                <w:lang w:eastAsia="ru-RU"/>
              </w:rPr>
              <w:t>0 баллов – наличие документов, подтверждающих выполнение поставок мазута флотского Ф5 на объем до 320 тонн включительно.</w:t>
            </w:r>
          </w:p>
          <w:p w14:paraId="302B7B15" w14:textId="77777777" w:rsidR="00494296" w:rsidRPr="00494296" w:rsidRDefault="00494296" w:rsidP="009F6AEF">
            <w:pPr>
              <w:spacing w:after="0" w:line="240" w:lineRule="auto"/>
              <w:ind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Заявке Участника конкурентных переговоров будет присуждаться 0 баллов по данному критерию при выявлении одного либо нескольких фактов:</w:t>
            </w:r>
          </w:p>
          <w:p w14:paraId="0F1DA960" w14:textId="58DD949B"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494296">
              <w:rPr>
                <w:rFonts w:ascii="Times New Roman" w:eastAsia="Times New Roman" w:hAnsi="Times New Roman" w:cs="Times New Roman"/>
                <w:bCs/>
                <w:sz w:val="24"/>
                <w:szCs w:val="24"/>
                <w:lang w:eastAsia="ru-RU"/>
              </w:rPr>
              <w:t xml:space="preserve">не предоставление в составе заявки «Справки </w:t>
            </w:r>
            <w:r w:rsidRPr="00494296">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t xml:space="preserve"> </w:t>
            </w:r>
            <w:r w:rsidR="00473E67" w:rsidRPr="00473E67">
              <w:rPr>
                <w:rFonts w:ascii="Times New Roman" w:eastAsia="Times New Roman" w:hAnsi="Times New Roman" w:cs="Times New Roman"/>
                <w:sz w:val="24"/>
                <w:szCs w:val="24"/>
                <w:lang w:eastAsia="ru-RU"/>
              </w:rPr>
              <w:t xml:space="preserve">флотского Ф5 </w:t>
            </w:r>
            <w:r w:rsidRPr="00494296">
              <w:rPr>
                <w:rFonts w:ascii="Times New Roman" w:eastAsia="Times New Roman" w:hAnsi="Times New Roman" w:cs="Times New Roman"/>
                <w:sz w:val="24"/>
                <w:szCs w:val="24"/>
                <w:lang w:eastAsia="ru-RU"/>
              </w:rPr>
              <w:t xml:space="preserve">за </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7FF78C0E" w14:textId="6E5DB148" w:rsidR="00494296" w:rsidRPr="00B65E73"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 xml:space="preserve">предоставление незаполненной «Справки </w:t>
            </w:r>
            <w:r w:rsidRPr="00B65E73">
              <w:rPr>
                <w:rFonts w:ascii="Times New Roman" w:eastAsia="Times New Roman" w:hAnsi="Times New Roman" w:cs="Times New Roman"/>
                <w:sz w:val="24"/>
                <w:szCs w:val="24"/>
                <w:lang w:eastAsia="ru-RU"/>
              </w:rPr>
              <w:t>о перечне и объемах выпол</w:t>
            </w:r>
            <w:r w:rsidR="0078379C">
              <w:rPr>
                <w:rFonts w:ascii="Times New Roman" w:eastAsia="Times New Roman" w:hAnsi="Times New Roman" w:cs="Times New Roman"/>
                <w:sz w:val="24"/>
                <w:szCs w:val="24"/>
                <w:lang w:eastAsia="ru-RU"/>
              </w:rPr>
              <w:t>нения договоров поставки мазута</w:t>
            </w:r>
            <w:r w:rsidR="00473E67" w:rsidRPr="00B65E73">
              <w:t xml:space="preserve"> </w:t>
            </w:r>
            <w:r w:rsidR="00473E67" w:rsidRPr="00B65E73">
              <w:rPr>
                <w:rFonts w:ascii="Times New Roman" w:eastAsia="Times New Roman" w:hAnsi="Times New Roman" w:cs="Times New Roman"/>
                <w:sz w:val="24"/>
                <w:szCs w:val="24"/>
                <w:lang w:eastAsia="ru-RU"/>
              </w:rPr>
              <w:t xml:space="preserve">флотского Ф5 </w:t>
            </w:r>
            <w:r w:rsidRPr="00B65E73">
              <w:rPr>
                <w:rFonts w:ascii="Times New Roman" w:eastAsia="Times New Roman" w:hAnsi="Times New Roman" w:cs="Times New Roman"/>
                <w:sz w:val="24"/>
                <w:szCs w:val="24"/>
                <w:lang w:eastAsia="ru-RU"/>
              </w:rPr>
              <w:t>за 201</w:t>
            </w:r>
            <w:r w:rsidR="00484EDA">
              <w:rPr>
                <w:rFonts w:ascii="Times New Roman" w:eastAsia="Times New Roman" w:hAnsi="Times New Roman" w:cs="Times New Roman"/>
                <w:sz w:val="24"/>
                <w:szCs w:val="24"/>
                <w:lang w:eastAsia="ru-RU"/>
              </w:rPr>
              <w:t>8</w:t>
            </w:r>
            <w:r w:rsidRPr="00B65E73">
              <w:rPr>
                <w:rFonts w:ascii="Times New Roman" w:eastAsia="Times New Roman" w:hAnsi="Times New Roman" w:cs="Times New Roman"/>
                <w:sz w:val="24"/>
                <w:szCs w:val="24"/>
                <w:lang w:eastAsia="ru-RU"/>
              </w:rPr>
              <w:t>-201</w:t>
            </w:r>
            <w:r w:rsidR="00484EDA">
              <w:rPr>
                <w:rFonts w:ascii="Times New Roman" w:eastAsia="Times New Roman" w:hAnsi="Times New Roman" w:cs="Times New Roman"/>
                <w:sz w:val="24"/>
                <w:szCs w:val="24"/>
                <w:lang w:eastAsia="ru-RU"/>
              </w:rPr>
              <w:t>9</w:t>
            </w:r>
            <w:r w:rsidRPr="00B65E73">
              <w:rPr>
                <w:rFonts w:ascii="Times New Roman" w:eastAsia="Times New Roman" w:hAnsi="Times New Roman" w:cs="Times New Roman"/>
                <w:sz w:val="24"/>
                <w:szCs w:val="24"/>
                <w:lang w:eastAsia="ru-RU"/>
              </w:rPr>
              <w:t xml:space="preserve"> годы</w:t>
            </w:r>
            <w:r w:rsidRPr="00B65E73">
              <w:rPr>
                <w:rFonts w:ascii="Times New Roman" w:eastAsia="Times New Roman" w:hAnsi="Times New Roman" w:cs="Times New Roman"/>
                <w:bCs/>
                <w:sz w:val="24"/>
                <w:szCs w:val="24"/>
                <w:lang w:eastAsia="ru-RU"/>
              </w:rPr>
              <w:t xml:space="preserve">»; </w:t>
            </w:r>
          </w:p>
          <w:p w14:paraId="56C50087" w14:textId="05A64709" w:rsidR="00494296" w:rsidRPr="00EA1444" w:rsidRDefault="00494296" w:rsidP="009F6AEF">
            <w:pPr>
              <w:numPr>
                <w:ilvl w:val="0"/>
                <w:numId w:val="31"/>
              </w:numPr>
              <w:spacing w:after="0" w:line="240" w:lineRule="auto"/>
              <w:ind w:left="33" w:firstLine="175"/>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не предоставление в составе заявки документов, подтверждающих выполнение поставок мазута</w:t>
            </w:r>
            <w:r w:rsidR="006A120E" w:rsidRPr="00B65E73">
              <w:rPr>
                <w:rFonts w:ascii="Times New Roman" w:eastAsia="Times New Roman" w:hAnsi="Times New Roman" w:cs="Times New Roman"/>
                <w:bCs/>
                <w:sz w:val="24"/>
                <w:szCs w:val="24"/>
                <w:lang w:eastAsia="ru-RU"/>
              </w:rPr>
              <w:t xml:space="preserve"> </w:t>
            </w:r>
            <w:r w:rsidR="00473E67" w:rsidRPr="00B65E73">
              <w:rPr>
                <w:rFonts w:ascii="Times New Roman" w:eastAsia="Times New Roman" w:hAnsi="Times New Roman" w:cs="Times New Roman"/>
                <w:sz w:val="24"/>
                <w:szCs w:val="24"/>
                <w:lang w:eastAsia="ru-RU"/>
              </w:rPr>
              <w:t xml:space="preserve">флотского Ф5 </w:t>
            </w:r>
            <w:r w:rsidR="006A120E" w:rsidRPr="00B65E73">
              <w:rPr>
                <w:rFonts w:ascii="Times New Roman" w:eastAsia="Times New Roman" w:hAnsi="Times New Roman" w:cs="Times New Roman"/>
                <w:bCs/>
                <w:sz w:val="24"/>
                <w:szCs w:val="24"/>
                <w:lang w:eastAsia="ru-RU"/>
              </w:rPr>
              <w:t>за 201</w:t>
            </w:r>
            <w:r w:rsidR="00484EDA">
              <w:rPr>
                <w:rFonts w:ascii="Times New Roman" w:eastAsia="Times New Roman" w:hAnsi="Times New Roman" w:cs="Times New Roman"/>
                <w:bCs/>
                <w:sz w:val="24"/>
                <w:szCs w:val="24"/>
                <w:lang w:eastAsia="ru-RU"/>
              </w:rPr>
              <w:t>8</w:t>
            </w:r>
            <w:r w:rsidR="006A120E" w:rsidRPr="00B65E73">
              <w:rPr>
                <w:rFonts w:ascii="Times New Roman" w:eastAsia="Times New Roman" w:hAnsi="Times New Roman" w:cs="Times New Roman"/>
                <w:bCs/>
                <w:sz w:val="24"/>
                <w:szCs w:val="24"/>
                <w:lang w:eastAsia="ru-RU"/>
              </w:rPr>
              <w:t>-201</w:t>
            </w:r>
            <w:r w:rsidR="00484EDA">
              <w:rPr>
                <w:rFonts w:ascii="Times New Roman" w:eastAsia="Times New Roman" w:hAnsi="Times New Roman" w:cs="Times New Roman"/>
                <w:bCs/>
                <w:sz w:val="24"/>
                <w:szCs w:val="24"/>
                <w:lang w:eastAsia="ru-RU"/>
              </w:rPr>
              <w:t>9</w:t>
            </w:r>
            <w:r w:rsidR="006A120E" w:rsidRPr="00B65E73">
              <w:rPr>
                <w:rFonts w:ascii="Times New Roman" w:eastAsia="Times New Roman" w:hAnsi="Times New Roman" w:cs="Times New Roman"/>
                <w:bCs/>
                <w:sz w:val="24"/>
                <w:szCs w:val="24"/>
                <w:lang w:eastAsia="ru-RU"/>
              </w:rPr>
              <w:t xml:space="preserve"> годы</w:t>
            </w:r>
            <w:r w:rsidRPr="00B65E73">
              <w:rPr>
                <w:rFonts w:ascii="Times New Roman" w:eastAsia="Times New Roman" w:hAnsi="Times New Roman" w:cs="Times New Roman"/>
                <w:bCs/>
                <w:sz w:val="24"/>
                <w:szCs w:val="24"/>
                <w:lang w:eastAsia="ru-RU"/>
              </w:rPr>
              <w:t>: товарных накладных, универсальных передаточных</w:t>
            </w:r>
            <w:r w:rsidRPr="00494296">
              <w:rPr>
                <w:rFonts w:ascii="Times New Roman" w:eastAsia="Times New Roman" w:hAnsi="Times New Roman" w:cs="Times New Roman"/>
                <w:bCs/>
                <w:sz w:val="24"/>
                <w:szCs w:val="24"/>
                <w:lang w:eastAsia="ru-RU"/>
              </w:rPr>
              <w:t xml:space="preserve"> документов, и т.п.</w:t>
            </w:r>
            <w:r w:rsidR="003D161F">
              <w:rPr>
                <w:rFonts w:ascii="Times New Roman" w:eastAsia="Times New Roman" w:hAnsi="Times New Roman" w:cs="Times New Roman"/>
                <w:bCs/>
                <w:sz w:val="24"/>
                <w:szCs w:val="24"/>
                <w:lang w:eastAsia="ru-RU"/>
              </w:rPr>
              <w:t xml:space="preserve">, </w:t>
            </w:r>
            <w:r w:rsidR="003D161F" w:rsidRPr="007333EE">
              <w:rPr>
                <w:rFonts w:ascii="Times New Roman" w:eastAsia="Calibri" w:hAnsi="Times New Roman" w:cs="Times New Roman"/>
                <w:bCs/>
                <w:sz w:val="24"/>
                <w:szCs w:val="24"/>
                <w:lang w:eastAsia="ar-SA"/>
              </w:rPr>
              <w:t>оформленных в соответствии с законодательством РФ</w:t>
            </w:r>
            <w:r w:rsidR="0055070A">
              <w:rPr>
                <w:rFonts w:ascii="Times New Roman" w:eastAsia="Calibri" w:hAnsi="Times New Roman" w:cs="Times New Roman"/>
                <w:bCs/>
                <w:sz w:val="24"/>
                <w:szCs w:val="24"/>
                <w:lang w:eastAsia="ar-SA"/>
              </w:rPr>
              <w:t>.</w:t>
            </w:r>
          </w:p>
          <w:p w14:paraId="56FFDAE4" w14:textId="77777777" w:rsidR="00EA1444" w:rsidRPr="0055070A" w:rsidRDefault="00EA1444" w:rsidP="00AB6CC3">
            <w:pPr>
              <w:spacing w:after="0" w:line="240" w:lineRule="auto"/>
              <w:ind w:left="208"/>
              <w:jc w:val="both"/>
              <w:rPr>
                <w:rFonts w:ascii="Times New Roman" w:eastAsia="Times New Roman" w:hAnsi="Times New Roman" w:cs="Times New Roman"/>
                <w:bCs/>
                <w:sz w:val="24"/>
                <w:szCs w:val="24"/>
                <w:lang w:eastAsia="ru-RU"/>
              </w:rPr>
            </w:pPr>
          </w:p>
          <w:p w14:paraId="5EB2163B" w14:textId="6DBCF8EB" w:rsidR="00ED1A54" w:rsidRPr="009554E4" w:rsidRDefault="00EA1444" w:rsidP="008F5612">
            <w:pPr>
              <w:spacing w:after="0" w:line="240" w:lineRule="auto"/>
              <w:jc w:val="both"/>
              <w:rPr>
                <w:rFonts w:ascii="Times New Roman" w:eastAsia="Times New Roman" w:hAnsi="Times New Roman" w:cs="Times New Roman"/>
                <w:sz w:val="24"/>
                <w:szCs w:val="24"/>
                <w:lang w:eastAsia="ru-RU"/>
              </w:rPr>
            </w:pPr>
            <w:r w:rsidRPr="00EA1444">
              <w:rPr>
                <w:rFonts w:ascii="Times New Roman" w:eastAsia="Times New Roman" w:hAnsi="Times New Roman" w:cs="Times New Roman"/>
                <w:bCs/>
                <w:sz w:val="24"/>
                <w:szCs w:val="24"/>
                <w:lang w:eastAsia="ru-RU"/>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tc>
      </w:tr>
    </w:tbl>
    <w:p w14:paraId="68A33E59"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Оценка заявок осуществляется в следующем порядке:</w:t>
      </w:r>
    </w:p>
    <w:p w14:paraId="599BD7B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14:paraId="4AB04DB8" w14:textId="77777777" w:rsidR="00DB38B7" w:rsidRPr="00DB38B7" w:rsidRDefault="00DB38B7" w:rsidP="00DB38B7">
      <w:pPr>
        <w:shd w:val="clear" w:color="auto" w:fill="FFFFFF" w:themeFill="background1"/>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lastRenderedPageBreak/>
        <w:t>Совокупная значимость всех критериев должна быть равна 100%, по каждому из критериев Комиссией по закупке выставляется значение от 0 до 5 баллов, оценка критерия значимости проводится путем прямого голосования всеми членами Комиссии по закупке по мере соответствия заявки требованиям Документации.</w:t>
      </w:r>
    </w:p>
    <w:p w14:paraId="68A26070"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2) Рейтинг заявки Участника конкурентных переговоров по конкретному критерию рассчитывается как произведение коэффициента значимости на балл. Дробное значение рейтинга округляется до двух десятичных знаков после запятой по математическим правилам округления.</w:t>
      </w:r>
    </w:p>
    <w:p w14:paraId="385A854D"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3) Присуждение каждой заявке итогового места по мере уменьшения степени привлекательности предложения Участника конкурентных переговоров производится по результатам расчета итогового рейтинга Участника конкурентных переговоров. Заявке, набравшей наибольший итоговый рейтинг, присваивается 1-ое место. Заявкам, следующим в рейтинге, присваивается 2-е и 3-е место соответственно. Дальнейшее распределение итоговых мест заявок осуществляется в порядке убывания итогового рейтинга. В случае, если несколько заявок набрали одинаковые итоговые рейтинги, меньший порядковый номер итогового места присваивается заявке, которая поступила ранее других заявок, которые набрали такие же итоговые рейтинги.</w:t>
      </w:r>
    </w:p>
    <w:p w14:paraId="03B8A1EF"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 xml:space="preserve">В случае внесения изменений в заявку в соответствии с п. 4.9.2. Документации дата регистрации заявки определяется по дате регистрации первоначальной заявки. </w:t>
      </w:r>
    </w:p>
    <w:p w14:paraId="5D2901D3" w14:textId="77777777" w:rsidR="00DB38B7" w:rsidRPr="00DB38B7" w:rsidRDefault="00DB38B7" w:rsidP="00DB38B7">
      <w:pPr>
        <w:tabs>
          <w:tab w:val="left" w:pos="851"/>
        </w:tabs>
        <w:spacing w:line="240" w:lineRule="auto"/>
        <w:ind w:firstLine="709"/>
        <w:contextualSpacing/>
        <w:jc w:val="both"/>
        <w:rPr>
          <w:rFonts w:ascii="Times New Roman" w:eastAsia="Calibri" w:hAnsi="Times New Roman" w:cs="Times New Roman"/>
          <w:sz w:val="24"/>
          <w:szCs w:val="24"/>
          <w:lang w:eastAsia="ar-SA"/>
        </w:rPr>
      </w:pPr>
      <w:r w:rsidRPr="00DB38B7">
        <w:rPr>
          <w:rFonts w:ascii="Times New Roman" w:eastAsia="Calibri" w:hAnsi="Times New Roman" w:cs="Times New Roman"/>
          <w:sz w:val="24"/>
          <w:szCs w:val="24"/>
          <w:lang w:eastAsia="ar-SA"/>
        </w:rPr>
        <w:t>4) Комиссия по закупке учитывает оценки и рекомендации экспертов, однако, может принимать самостоятельные решения.</w:t>
      </w:r>
    </w:p>
    <w:p w14:paraId="0937D7BE" w14:textId="77777777" w:rsidR="00DB38B7" w:rsidRPr="00DB38B7" w:rsidRDefault="00DB38B7" w:rsidP="00DB38B7">
      <w:pPr>
        <w:tabs>
          <w:tab w:val="left" w:pos="851"/>
        </w:tabs>
        <w:spacing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4.13.2.</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Предоставление приоритета согласно Постановления № 925</w:t>
      </w:r>
    </w:p>
    <w:p w14:paraId="3E5C5091"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68B9B85"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Приоритет не предоставляется в случаях, если:</w:t>
      </w:r>
    </w:p>
    <w:p w14:paraId="64DA3D24"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а) закупка признана несостоявшейся и договор заключается с единственным участником закупки;</w:t>
      </w:r>
    </w:p>
    <w:p w14:paraId="236889C9"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7C7AB99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0B2E99F8"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5D576EB"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вышеуказанных случаях,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  </w:t>
      </w:r>
    </w:p>
    <w:p w14:paraId="393FD536" w14:textId="77777777" w:rsidR="00DB38B7" w:rsidRPr="00DB38B7" w:rsidRDefault="00DB38B7" w:rsidP="00DB38B7">
      <w:pPr>
        <w:tabs>
          <w:tab w:val="left" w:pos="425"/>
          <w:tab w:val="left" w:pos="567"/>
          <w:tab w:val="left" w:pos="709"/>
        </w:tabs>
        <w:suppressAutoHyphens/>
        <w:overflowPunct w:val="0"/>
        <w:autoSpaceDE w:val="0"/>
        <w:spacing w:after="0" w:line="240" w:lineRule="auto"/>
        <w:ind w:firstLine="709"/>
        <w:jc w:val="both"/>
        <w:rPr>
          <w:rFonts w:ascii="Times New Roman" w:eastAsia="Times New Roman" w:hAnsi="Times New Roman" w:cs="Times New Roman"/>
          <w:bCs/>
          <w:sz w:val="24"/>
          <w:szCs w:val="24"/>
          <w:lang w:eastAsia="ar-SA"/>
        </w:rPr>
      </w:pPr>
      <w:r w:rsidRPr="00DB38B7">
        <w:rPr>
          <w:rFonts w:ascii="Times New Roman" w:eastAsia="Times New Roman" w:hAnsi="Times New Roman" w:cs="Times New Roman"/>
          <w:bCs/>
          <w:sz w:val="24"/>
          <w:szCs w:val="24"/>
          <w:lang w:eastAsia="ar-SA"/>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w:t>
      </w:r>
      <w:r w:rsidRPr="00DB38B7">
        <w:rPr>
          <w:rFonts w:ascii="Times New Roman" w:eastAsia="Times New Roman" w:hAnsi="Times New Roman" w:cs="Times New Roman"/>
          <w:bCs/>
          <w:sz w:val="24"/>
          <w:szCs w:val="24"/>
          <w:lang w:eastAsia="ar-SA"/>
        </w:rPr>
        <w:lastRenderedPageBreak/>
        <w:t xml:space="preserve">(для юридических лиц и индивидуальных предпринимателей), на основании документов, удостоверяющих личность (для физических лиц). </w:t>
      </w:r>
    </w:p>
    <w:p w14:paraId="60E3492A"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Cs/>
          <w:sz w:val="24"/>
          <w:szCs w:val="24"/>
          <w:lang w:eastAsia="ar-SA"/>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0A7AB437" w14:textId="77777777" w:rsidR="00DB38B7" w:rsidRPr="00DB38B7" w:rsidRDefault="00DB38B7" w:rsidP="00DB38B7">
      <w:pPr>
        <w:tabs>
          <w:tab w:val="left" w:pos="425"/>
          <w:tab w:val="left" w:pos="567"/>
          <w:tab w:val="left" w:pos="709"/>
        </w:tabs>
        <w:suppressAutoHyphens/>
        <w:spacing w:after="0" w:line="240" w:lineRule="auto"/>
        <w:ind w:firstLine="709"/>
        <w:rPr>
          <w:rFonts w:ascii="Times New Roman" w:eastAsia="Times New Roman" w:hAnsi="Times New Roman" w:cs="Times New Roman"/>
          <w:sz w:val="24"/>
          <w:szCs w:val="24"/>
          <w:lang w:eastAsia="ar-SA"/>
        </w:rPr>
      </w:pPr>
      <w:bookmarkStart w:id="310" w:name="_Toc366762381"/>
      <w:r w:rsidRPr="00DB38B7">
        <w:rPr>
          <w:rFonts w:ascii="Times New Roman" w:eastAsia="Times New Roman" w:hAnsi="Times New Roman" w:cs="Times New Roman"/>
          <w:b/>
          <w:sz w:val="24"/>
          <w:szCs w:val="24"/>
          <w:lang w:eastAsia="ar-SA"/>
        </w:rPr>
        <w:t>4.13.3.</w:t>
      </w: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Оформление окончательного решения Комиссии по закупке</w:t>
      </w:r>
      <w:bookmarkEnd w:id="310"/>
    </w:p>
    <w:p w14:paraId="2060614C" w14:textId="77777777" w:rsidR="00DB38B7" w:rsidRPr="00DB38B7" w:rsidRDefault="00DB38B7" w:rsidP="00DB38B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sz w:val="24"/>
          <w:szCs w:val="24"/>
          <w:lang w:eastAsia="ru-RU"/>
        </w:rPr>
        <w:t xml:space="preserve">Окончательные результаты конкурентных переговоров оформляются протоколом оценки и сопоставления заявок (итоговым протоколом), в котором содержатся сведения о существенных условиях договора, обо всех Участниках закупки, подавших заявки, об отклоненных заявках с обоснованием причин отклонения, предложение о наиболее низкой цене договора, сведения о Победителе в проведенных конкурентных переговорах, об Участнике конкурентных переговоров, предложившем в заявке цену, такую же, как и Победитель, или об Участнике конкурентных переговоров, предложение о цене договора которого содержит лучшие условия по цене договора, следующие после предложенных Победителем в проведении конкурентных переговоров условий. Указанный протокол подписывается всеми членами Комиссии по закупке не позднее рабочего дня, следующего после дня оценки и сопоставления заявок, размещается Заказчиком </w:t>
      </w:r>
      <w:r w:rsidRPr="00DB38B7">
        <w:rPr>
          <w:rFonts w:ascii="Times New Roman" w:eastAsia="Times New Roman" w:hAnsi="Times New Roman"/>
          <w:iCs/>
          <w:sz w:val="24"/>
          <w:szCs w:val="28"/>
          <w:lang w:val="x-none" w:eastAsia="ar-SA"/>
        </w:rPr>
        <w:t>в ЕИС</w:t>
      </w:r>
      <w:r w:rsidRPr="00DB38B7">
        <w:rPr>
          <w:rFonts w:ascii="Times New Roman" w:eastAsia="Times New Roman" w:hAnsi="Times New Roman" w:cs="Times New Roman"/>
          <w:sz w:val="24"/>
          <w:szCs w:val="24"/>
          <w:lang w:eastAsia="ru-RU"/>
        </w:rPr>
        <w:t xml:space="preserve"> не позднее, чем через три дня со дня подписания такого протокола.</w:t>
      </w:r>
    </w:p>
    <w:p w14:paraId="2C8166BE"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Calibri" w:hAnsi="Times New Roman" w:cs="Times New Roman"/>
          <w:sz w:val="24"/>
          <w:szCs w:val="24"/>
          <w:lang w:eastAsia="ar-SA"/>
        </w:rPr>
        <w:t xml:space="preserve">Победителем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Calibri" w:hAnsi="Times New Roman" w:cs="Times New Roman"/>
          <w:sz w:val="24"/>
          <w:szCs w:val="24"/>
          <w:lang w:eastAsia="ar-SA"/>
        </w:rPr>
        <w:t xml:space="preserve"> признается Участник закупки, который предложил лучшие условия исполнения договора.</w:t>
      </w:r>
    </w:p>
    <w:p w14:paraId="7B4F6175" w14:textId="77777777" w:rsidR="00DB38B7" w:rsidRPr="00DB38B7" w:rsidRDefault="00DB38B7" w:rsidP="00DB38B7">
      <w:pPr>
        <w:keepNext/>
        <w:keepLines/>
        <w:tabs>
          <w:tab w:val="left" w:leader="underscore" w:pos="0"/>
          <w:tab w:val="left" w:pos="567"/>
          <w:tab w:val="left" w:pos="709"/>
          <w:tab w:val="left" w:pos="851"/>
        </w:tabs>
        <w:suppressAutoHyphens/>
        <w:spacing w:before="240" w:after="0" w:line="240" w:lineRule="auto"/>
        <w:outlineLvl w:val="1"/>
        <w:rPr>
          <w:rFonts w:ascii="Times New Roman" w:eastAsia="Times New Roman" w:hAnsi="Times New Roman" w:cs="Times New Roman"/>
          <w:b/>
          <w:bCs/>
          <w:sz w:val="24"/>
          <w:szCs w:val="24"/>
          <w:lang w:eastAsia="ar-SA"/>
        </w:rPr>
      </w:pPr>
      <w:bookmarkStart w:id="311" w:name="_Toc366761031"/>
      <w:bookmarkStart w:id="312" w:name="_Toc366762382"/>
      <w:bookmarkStart w:id="313" w:name="_Toc368061892"/>
      <w:bookmarkStart w:id="314" w:name="_Toc368062056"/>
      <w:bookmarkStart w:id="315" w:name="_Toc370824154"/>
      <w:bookmarkStart w:id="316" w:name="_Toc394314176"/>
      <w:bookmarkStart w:id="317" w:name="_Toc410044339"/>
      <w:bookmarkStart w:id="318" w:name="_Toc429079283"/>
      <w:bookmarkStart w:id="319" w:name="_Toc483302531"/>
      <w:bookmarkStart w:id="320" w:name="_Toc483316565"/>
      <w:bookmarkStart w:id="321" w:name="_Toc491095916"/>
      <w:bookmarkStart w:id="322" w:name="_Toc536175374"/>
      <w:bookmarkStart w:id="323" w:name="_Toc536175868"/>
      <w:bookmarkStart w:id="324" w:name="_Toc24982189"/>
      <w:bookmarkStart w:id="325" w:name="_Toc24982406"/>
      <w:r w:rsidRPr="00DB38B7">
        <w:rPr>
          <w:rFonts w:ascii="Times New Roman" w:eastAsia="Times New Roman" w:hAnsi="Times New Roman" w:cs="Times New Roman"/>
          <w:b/>
          <w:bCs/>
          <w:sz w:val="24"/>
          <w:szCs w:val="24"/>
          <w:lang w:eastAsia="ar-SA"/>
        </w:rPr>
        <w:t>4.14. Заключение Договора</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p>
    <w:p w14:paraId="2F5ACEE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4.14.1.</w:t>
      </w:r>
      <w:r w:rsidRPr="00DB38B7">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14:paraId="49C112A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ar-SA"/>
        </w:rPr>
        <w:t>4.14.2.</w:t>
      </w:r>
      <w:r w:rsidRPr="00DB38B7">
        <w:rPr>
          <w:rFonts w:ascii="Times New Roman" w:eastAsia="Times New Roman" w:hAnsi="Times New Roman" w:cs="Times New Roman"/>
          <w:sz w:val="24"/>
          <w:szCs w:val="24"/>
          <w:lang w:eastAsia="ar-SA"/>
        </w:rPr>
        <w:t xml:space="preserve"> В Договоре </w:t>
      </w:r>
      <w:r w:rsidRPr="00DB38B7">
        <w:rPr>
          <w:rFonts w:ascii="Times New Roman" w:eastAsia="Times New Roman" w:hAnsi="Times New Roman" w:cs="Times New Roman"/>
          <w:sz w:val="24"/>
          <w:szCs w:val="24"/>
          <w:lang w:eastAsia="ru-RU"/>
        </w:rPr>
        <w:t>указание страны происхождения Продукции осуществляется на основании сведений, содержащихся в заявке на участие в закупке, представленной Участником закупки, с которым заключается Договор.</w:t>
      </w:r>
    </w:p>
    <w:p w14:paraId="0EF60949"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4.14.3.</w:t>
      </w:r>
      <w:r w:rsidRPr="00DB38B7">
        <w:rPr>
          <w:rFonts w:ascii="Times New Roman" w:eastAsia="Times New Roman" w:hAnsi="Times New Roman" w:cs="Times New Roman"/>
          <w:sz w:val="24"/>
          <w:szCs w:val="24"/>
          <w:lang w:eastAsia="ar-SA"/>
        </w:rPr>
        <w:t xml:space="preserve"> Участник конкурентных переговоров, признанный Победителем, либо иное лицо, с которым заключается Договор в соответствии с п. 4.10.3., обязан заключить Договор, являющийся приложением № 4 к Документации, с учетом существенных условий, указанных в протоколе Комиссии по закупке.</w:t>
      </w:r>
    </w:p>
    <w:p w14:paraId="0FCEDCD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4.14.4.</w:t>
      </w:r>
      <w:r w:rsidRPr="00DB38B7">
        <w:rPr>
          <w:rFonts w:ascii="Times New Roman" w:eastAsia="Times New Roman" w:hAnsi="Times New Roman" w:cs="Times New Roman"/>
          <w:sz w:val="24"/>
          <w:szCs w:val="24"/>
          <w:lang w:eastAsia="ar-SA"/>
        </w:rPr>
        <w:t xml:space="preserve"> Договор, являющийся приложением № 4 к Документации, заключается между Заказчиком и Участником конкурентных переговоров (согласно п. 4.14.3.) не ранее чем через 10 (Десять) дней с даты размещения в ЕИС протокола, в котором содержатся итоги конкурентных переговоров и не позднее чем через 20 (Двадцать) дней с даты размещения указанного протокола. </w:t>
      </w:r>
    </w:p>
    <w:p w14:paraId="0DFBA54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размещения в ЕИС протокола, в котором содержатся итоги закупки, направляет в адрес Участника конкурентных переговоров (согласно п. 4.14.3.) проект Договора посредством факсимильной, электронной и иной связи, позволяющей достоверно установить, что документ исходит от Заказчика.</w:t>
      </w:r>
    </w:p>
    <w:p w14:paraId="09FFBDCE"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Участник конкурентных переговоров (согласно п. 4.14.3.) возвращает подписанную со своей стороны и скрепленную печатью (при наличии) электронную сканированную копию проекта Договора посредством факсимильной, электронной и иной связи, позволяющей достоверно установить, что документ исходит от Участника конкурентных переговоров (согласно п. 4.14.3.) не позднее 3 (Трех) рабочих дней с момента направления Заказчиком указанного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с последующей досылкой оригиналов проекта </w:t>
      </w:r>
      <w:r w:rsidR="0009795D">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оговора в 2 (Двух) экземплярах по почте.</w:t>
      </w:r>
    </w:p>
    <w:p w14:paraId="33213FBC"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Заказчик не позднее 3 (Трех) рабочих дней со дня получения оригиналов проекта Договора направляет в адрес Участника конкурентных переговоров (согласно п. 4.14.3.)               1 (Один) экземпляр подписанного со своей стороны и скрепленного печатью Договора</w:t>
      </w:r>
      <w:r w:rsidRPr="00DB38B7">
        <w:rPr>
          <w:rFonts w:ascii="Times New Roman" w:eastAsia="Times New Roman" w:hAnsi="Times New Roman" w:cs="Times New Roman"/>
          <w:sz w:val="24"/>
          <w:szCs w:val="24"/>
          <w:lang w:eastAsia="ru-RU"/>
        </w:rPr>
        <w:t xml:space="preserve">. </w:t>
      </w:r>
    </w:p>
    <w:p w14:paraId="1D96D61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4.14.5.</w:t>
      </w:r>
      <w:r w:rsidRPr="00DB38B7">
        <w:rPr>
          <w:rFonts w:ascii="Times New Roman" w:eastAsia="Times New Roman" w:hAnsi="Times New Roman" w:cs="Times New Roman"/>
          <w:sz w:val="24"/>
          <w:szCs w:val="24"/>
          <w:lang w:eastAsia="ar-SA"/>
        </w:rPr>
        <w:t xml:space="preserve"> В случае, если Участник конкурентных переговоров (согласно п. 4.14.3.) не предоставил Заказчику в срок и в порядке, указанном в п. 4.14.4. Документации, подписанный </w:t>
      </w:r>
      <w:r w:rsidRPr="00DB38B7">
        <w:rPr>
          <w:rFonts w:ascii="Times New Roman" w:eastAsia="Times New Roman" w:hAnsi="Times New Roman" w:cs="Times New Roman"/>
          <w:sz w:val="24"/>
          <w:szCs w:val="24"/>
          <w:lang w:eastAsia="ar-SA"/>
        </w:rPr>
        <w:lastRenderedPageBreak/>
        <w:t xml:space="preserve">им Договор, являющийся приложением № 4 к Документации, такой Участник конкурентных переговоров признается </w:t>
      </w:r>
      <w:proofErr w:type="gramStart"/>
      <w:r w:rsidRPr="00DB38B7">
        <w:rPr>
          <w:rFonts w:ascii="Times New Roman" w:eastAsia="Times New Roman" w:hAnsi="Times New Roman" w:cs="Times New Roman"/>
          <w:sz w:val="24"/>
          <w:szCs w:val="24"/>
          <w:lang w:eastAsia="ar-SA"/>
        </w:rPr>
        <w:t>Заказчиком</w:t>
      </w:r>
      <w:proofErr w:type="gramEnd"/>
      <w:r w:rsidRPr="00DB38B7">
        <w:rPr>
          <w:rFonts w:ascii="Times New Roman" w:eastAsia="Times New Roman" w:hAnsi="Times New Roman" w:cs="Times New Roman"/>
          <w:sz w:val="24"/>
          <w:szCs w:val="24"/>
          <w:lang w:eastAsia="ar-SA"/>
        </w:rPr>
        <w:t xml:space="preserve"> уклонившимся от заключения Договора.</w:t>
      </w:r>
    </w:p>
    <w:p w14:paraId="3EA0963C"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В случае если Участник конкурентных переговоров (согласно п. 4.14.3.) предоставил Заказчику в срок, указанный в п. 4.14.4. Документации, подписанный им договор с протоколом разногласий (кроме случая, предусмотренного п. 4.14.9. Документации), либо предоставленный договор не соответствует проекту договора, являющемуся приложением № 4 к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конкурентных переговоров (согласно п. 4.14.3.) уклонившимся от заключения договора.</w:t>
      </w:r>
    </w:p>
    <w:p w14:paraId="31B06021" w14:textId="77777777" w:rsidR="00DB38B7" w:rsidRPr="00DB38B7" w:rsidRDefault="00DB38B7" w:rsidP="00DB38B7">
      <w:pPr>
        <w:tabs>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Согласно статьи 5 Федерального закона от 18.07.2011 № 223-ФЗ «О закупках товаров, работ, услуг отдельными видами юридических лиц» Заказчик обязан направить сведения о таком Участнике конкурентных переговоров для включения в реестр недобросовестных поставщиков.</w:t>
      </w:r>
    </w:p>
    <w:p w14:paraId="56648DC8"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b/>
          <w:sz w:val="24"/>
          <w:szCs w:val="24"/>
          <w:lang w:eastAsia="ar-SA"/>
        </w:rPr>
        <w:t>4.14.6.</w:t>
      </w:r>
      <w:r w:rsidRPr="00DB38B7">
        <w:rPr>
          <w:rFonts w:ascii="Times New Roman" w:eastAsia="Times New Roman" w:hAnsi="Times New Roman" w:cs="Times New Roman"/>
          <w:sz w:val="24"/>
          <w:szCs w:val="24"/>
          <w:lang w:eastAsia="ar-SA"/>
        </w:rPr>
        <w:t xml:space="preserve"> В случае, если Победитель признан уклонившимся от заключения Договора, Заказчик вправе заключить Договор с Участником конкурентных переговоров, заявке на участие в конкурентных переговорах которого присвоен следующий порядковый номер. Порядок направления проекта договора Участнику конкурентных переговоров и подписание такого </w:t>
      </w:r>
      <w:r w:rsidR="005D0203">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 xml:space="preserve">оговора аналогичен порядку, установленному при заключении Договора с Участником конкурентных переговоров, обязанным заключить </w:t>
      </w:r>
      <w:r w:rsidR="00A81B52">
        <w:rPr>
          <w:rFonts w:ascii="Times New Roman" w:eastAsia="Times New Roman" w:hAnsi="Times New Roman" w:cs="Times New Roman"/>
          <w:sz w:val="24"/>
          <w:szCs w:val="24"/>
          <w:lang w:eastAsia="ar-SA"/>
        </w:rPr>
        <w:t>Д</w:t>
      </w:r>
      <w:r w:rsidRPr="00DB38B7">
        <w:rPr>
          <w:rFonts w:ascii="Times New Roman" w:eastAsia="Times New Roman" w:hAnsi="Times New Roman" w:cs="Times New Roman"/>
          <w:sz w:val="24"/>
          <w:szCs w:val="24"/>
          <w:lang w:eastAsia="ar-SA"/>
        </w:rPr>
        <w:t>оговор (согласно п. 4.14.3.). При этом сроки исчисляются с момента направления Заказчиком уведомления по любым каналам связи (почта, факс, электронная почта, нарочно и др.) о выражении согласия на заключение Договора.</w:t>
      </w:r>
    </w:p>
    <w:p w14:paraId="6AA0098B"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4.14.7.</w:t>
      </w:r>
      <w:r w:rsidRPr="00DB38B7">
        <w:rPr>
          <w:rFonts w:ascii="Times New Roman" w:eastAsia="Times New Roman" w:hAnsi="Times New Roman" w:cs="Times New Roman"/>
          <w:sz w:val="24"/>
          <w:szCs w:val="24"/>
          <w:lang w:eastAsia="ru-RU"/>
        </w:rPr>
        <w:t xml:space="preserve"> </w:t>
      </w:r>
      <w:r w:rsidRPr="00DB38B7">
        <w:rPr>
          <w:rFonts w:ascii="Times New Roman" w:eastAsia="Times New Roman" w:hAnsi="Times New Roman" w:cs="Times New Roman"/>
          <w:bCs/>
          <w:sz w:val="24"/>
          <w:szCs w:val="24"/>
          <w:lang w:eastAsia="ar-SA"/>
        </w:rPr>
        <w:t xml:space="preserve">При исполнении договора, заключенного с Участником </w:t>
      </w:r>
      <w:r w:rsidRPr="00DB38B7">
        <w:rPr>
          <w:rFonts w:ascii="Times New Roman" w:eastAsia="Times New Roman" w:hAnsi="Times New Roman" w:cs="Times New Roman"/>
          <w:sz w:val="24"/>
          <w:szCs w:val="24"/>
          <w:lang w:eastAsia="ar-SA"/>
        </w:rPr>
        <w:t>конкурентных переговоров</w:t>
      </w:r>
      <w:r w:rsidRPr="00DB38B7">
        <w:rPr>
          <w:rFonts w:ascii="Times New Roman" w:eastAsia="Times New Roman" w:hAnsi="Times New Roman" w:cs="Times New Roman"/>
          <w:bCs/>
          <w:sz w:val="24"/>
          <w:szCs w:val="24"/>
          <w:lang w:eastAsia="ar-SA"/>
        </w:rPr>
        <w:t>,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189B1C2C" w14:textId="77777777" w:rsidR="00DB38B7" w:rsidRPr="00DB38B7" w:rsidRDefault="00DB38B7" w:rsidP="00DB38B7">
      <w:pPr>
        <w:shd w:val="clear" w:color="auto" w:fill="FFFFFF"/>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4.14.8.</w:t>
      </w:r>
      <w:r w:rsidRPr="00DB38B7">
        <w:rPr>
          <w:rFonts w:ascii="Times New Roman" w:eastAsia="Times New Roman" w:hAnsi="Times New Roman" w:cs="Times New Roman"/>
          <w:sz w:val="24"/>
          <w:szCs w:val="24"/>
          <w:lang w:eastAsia="ru-RU"/>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4.14.9. Документации.</w:t>
      </w:r>
    </w:p>
    <w:p w14:paraId="1194956F"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ru-RU"/>
        </w:rPr>
      </w:pPr>
      <w:r w:rsidRPr="00DB38B7">
        <w:rPr>
          <w:rFonts w:ascii="Times New Roman" w:eastAsia="Times New Roman" w:hAnsi="Times New Roman" w:cs="Times New Roman"/>
          <w:b/>
          <w:sz w:val="24"/>
          <w:szCs w:val="24"/>
          <w:lang w:eastAsia="ru-RU"/>
        </w:rPr>
        <w:t>4.14.9.</w:t>
      </w:r>
      <w:r w:rsidRPr="00DB38B7">
        <w:rPr>
          <w:rFonts w:ascii="Times New Roman" w:eastAsia="Times New Roman" w:hAnsi="Times New Roman" w:cs="Times New Roman"/>
          <w:sz w:val="24"/>
          <w:szCs w:val="24"/>
          <w:lang w:eastAsia="ru-RU"/>
        </w:rPr>
        <w:t xml:space="preserve"> При заключении договора в сроки, указанные в п. 4.14.4. Документации, между Заказчиком и Участником конкурентных переговоров (согласно п. 4.14.3) по обоюдному согласию могут проводиться преддоговорные переговоры (в том числе путем составления соглашения о проведении преддоговорных переговоров, протокола разногласий), направленные на снижение цены договора и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w:t>
      </w:r>
      <w:r w:rsidRPr="00DB38B7">
        <w:rPr>
          <w:rFonts w:ascii="Times New Roman" w:eastAsia="Times New Roman" w:hAnsi="Times New Roman" w:cs="Times New Roman"/>
          <w:sz w:val="24"/>
          <w:szCs w:val="24"/>
          <w:lang w:eastAsia="ar-SA"/>
        </w:rPr>
        <w:t xml:space="preserve">конкурентных переговоров </w:t>
      </w:r>
      <w:r w:rsidRPr="00DB38B7">
        <w:rPr>
          <w:rFonts w:ascii="Times New Roman" w:eastAsia="Times New Roman" w:hAnsi="Times New Roman" w:cs="Times New Roman"/>
          <w:sz w:val="24"/>
          <w:szCs w:val="24"/>
          <w:lang w:eastAsia="ru-RU"/>
        </w:rPr>
        <w:t>уклонившимся от заключения Договора.</w:t>
      </w:r>
    </w:p>
    <w:p w14:paraId="0C3587D0" w14:textId="77777777" w:rsidR="009040B8" w:rsidRPr="00DB38B7" w:rsidRDefault="009040B8" w:rsidP="00DB38B7">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14:paraId="7CA7EAC9" w14:textId="77777777" w:rsidR="00DB38B7" w:rsidRPr="00DB38B7" w:rsidRDefault="00DB38B7" w:rsidP="00DB38B7">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26" w:name="_Toc429079284"/>
      <w:bookmarkStart w:id="327" w:name="_Toc483302532"/>
      <w:bookmarkStart w:id="328" w:name="_Toc483316566"/>
      <w:bookmarkStart w:id="329" w:name="_Toc491095917"/>
      <w:bookmarkStart w:id="330" w:name="_Toc536175375"/>
      <w:bookmarkStart w:id="331" w:name="_Toc536175869"/>
      <w:bookmarkStart w:id="332" w:name="_Toc24982190"/>
      <w:bookmarkStart w:id="333" w:name="_Toc24982407"/>
      <w:r w:rsidRPr="00DB38B7">
        <w:rPr>
          <w:rFonts w:ascii="Times New Roman" w:eastAsia="Times New Roman" w:hAnsi="Times New Roman" w:cs="Times New Roman"/>
          <w:b/>
          <w:bCs/>
          <w:sz w:val="24"/>
          <w:szCs w:val="24"/>
          <w:lang w:eastAsia="ar-SA"/>
        </w:rPr>
        <w:t xml:space="preserve">4.15. </w:t>
      </w:r>
      <w:r w:rsidRPr="00DB38B7">
        <w:rPr>
          <w:rFonts w:ascii="Times New Roman" w:eastAsia="Times New Roman" w:hAnsi="Times New Roman" w:cs="Times New Roman"/>
          <w:b/>
          <w:bCs/>
          <w:iCs/>
          <w:sz w:val="24"/>
          <w:szCs w:val="24"/>
          <w:lang w:eastAsia="ar-SA"/>
        </w:rPr>
        <w:t>Уведомление Участников о результатах конкурентных переговоров</w:t>
      </w:r>
      <w:bookmarkEnd w:id="326"/>
      <w:bookmarkEnd w:id="327"/>
      <w:bookmarkEnd w:id="328"/>
      <w:bookmarkEnd w:id="329"/>
      <w:bookmarkEnd w:id="330"/>
      <w:bookmarkEnd w:id="331"/>
      <w:bookmarkEnd w:id="332"/>
      <w:bookmarkEnd w:id="333"/>
    </w:p>
    <w:p w14:paraId="50E71203" w14:textId="77777777" w:rsidR="00DB38B7" w:rsidRPr="00DB38B7" w:rsidRDefault="00DB38B7" w:rsidP="00DB38B7">
      <w:pPr>
        <w:tabs>
          <w:tab w:val="left" w:pos="425"/>
          <w:tab w:val="left" w:pos="567"/>
          <w:tab w:val="left" w:pos="709"/>
        </w:tabs>
        <w:suppressAutoHyphens/>
        <w:spacing w:after="0" w:line="240" w:lineRule="auto"/>
        <w:ind w:firstLine="709"/>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Заказчик публикует сведения о результатах конкурентных переговоров или о том, что процедура конкурентных переговоров не состоялась </w:t>
      </w:r>
      <w:r w:rsidRPr="00DB38B7">
        <w:rPr>
          <w:rFonts w:ascii="Times New Roman" w:eastAsia="Times New Roman" w:hAnsi="Times New Roman"/>
          <w:iCs/>
          <w:sz w:val="24"/>
          <w:szCs w:val="28"/>
          <w:lang w:val="x-none" w:eastAsia="ar-SA"/>
        </w:rPr>
        <w:t xml:space="preserve">в </w:t>
      </w:r>
      <w:r w:rsidRPr="00DB38B7">
        <w:rPr>
          <w:rFonts w:ascii="Times New Roman" w:eastAsia="Times New Roman" w:hAnsi="Times New Roman"/>
          <w:iCs/>
          <w:sz w:val="24"/>
          <w:szCs w:val="28"/>
          <w:lang w:eastAsia="ar-SA"/>
        </w:rPr>
        <w:t>ЕИС</w:t>
      </w:r>
      <w:r w:rsidRPr="00DB38B7">
        <w:rPr>
          <w:rFonts w:ascii="Times New Roman" w:eastAsia="Times New Roman" w:hAnsi="Times New Roman" w:cs="Times New Roman"/>
          <w:sz w:val="24"/>
          <w:szCs w:val="24"/>
          <w:lang w:eastAsia="ar-SA"/>
        </w:rPr>
        <w:t xml:space="preserve">. </w:t>
      </w:r>
    </w:p>
    <w:p w14:paraId="4BAAD3A2" w14:textId="77777777" w:rsidR="00096BD7" w:rsidRDefault="00096BD7" w:rsidP="0078379C">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p>
    <w:p w14:paraId="7385BFD2" w14:textId="77777777" w:rsidR="00721216" w:rsidRPr="00FE2D0D" w:rsidRDefault="006C3AEF" w:rsidP="0078379C">
      <w:pPr>
        <w:keepNext/>
        <w:keepLines/>
        <w:tabs>
          <w:tab w:val="left" w:leader="underscore" w:pos="0"/>
          <w:tab w:val="left" w:pos="567"/>
          <w:tab w:val="left" w:pos="709"/>
          <w:tab w:val="left" w:pos="851"/>
        </w:tabs>
        <w:suppressAutoHyphens/>
        <w:spacing w:after="0" w:line="240" w:lineRule="auto"/>
        <w:outlineLvl w:val="1"/>
        <w:rPr>
          <w:rFonts w:ascii="Times New Roman" w:eastAsia="Times New Roman" w:hAnsi="Times New Roman" w:cs="Times New Roman"/>
          <w:b/>
          <w:bCs/>
          <w:sz w:val="24"/>
          <w:szCs w:val="24"/>
          <w:lang w:eastAsia="ar-SA"/>
        </w:rPr>
      </w:pPr>
      <w:bookmarkStart w:id="334" w:name="_Toc366761032"/>
      <w:bookmarkStart w:id="335" w:name="_Toc366762383"/>
      <w:bookmarkStart w:id="336" w:name="_Toc368061893"/>
      <w:bookmarkStart w:id="337" w:name="_Toc368062057"/>
      <w:bookmarkStart w:id="338" w:name="_Toc370824155"/>
      <w:bookmarkStart w:id="339" w:name="_Toc394314177"/>
      <w:bookmarkStart w:id="340" w:name="_Toc410044340"/>
      <w:bookmarkStart w:id="341" w:name="_Toc429079285"/>
      <w:bookmarkStart w:id="342" w:name="_Toc483302533"/>
      <w:bookmarkStart w:id="343" w:name="_Toc483316567"/>
      <w:bookmarkStart w:id="344" w:name="_Toc491095918"/>
      <w:bookmarkStart w:id="345" w:name="_Toc24982191"/>
      <w:bookmarkStart w:id="346" w:name="_Toc24982408"/>
      <w:r w:rsidRPr="00FE2D0D">
        <w:rPr>
          <w:rFonts w:ascii="Times New Roman" w:eastAsia="Times New Roman" w:hAnsi="Times New Roman" w:cs="Times New Roman"/>
          <w:b/>
          <w:bCs/>
          <w:sz w:val="24"/>
          <w:szCs w:val="26"/>
          <w:lang w:eastAsia="ar-SA"/>
        </w:rPr>
        <w:t xml:space="preserve">4.16. </w:t>
      </w:r>
      <w:r w:rsidRPr="00FE2D0D">
        <w:rPr>
          <w:rFonts w:ascii="Times New Roman" w:eastAsia="Times New Roman" w:hAnsi="Times New Roman" w:cs="Times New Roman"/>
          <w:b/>
          <w:bCs/>
          <w:sz w:val="24"/>
          <w:szCs w:val="24"/>
          <w:lang w:eastAsia="ar-SA"/>
        </w:rPr>
        <w:t>Обеспечение</w:t>
      </w:r>
      <w:bookmarkEnd w:id="334"/>
      <w:bookmarkEnd w:id="335"/>
      <w:bookmarkEnd w:id="336"/>
      <w:bookmarkEnd w:id="337"/>
      <w:bookmarkEnd w:id="338"/>
      <w:bookmarkEnd w:id="339"/>
      <w:bookmarkEnd w:id="340"/>
      <w:bookmarkEnd w:id="341"/>
      <w:bookmarkEnd w:id="342"/>
      <w:bookmarkEnd w:id="343"/>
      <w:bookmarkEnd w:id="344"/>
      <w:bookmarkEnd w:id="345"/>
      <w:bookmarkEnd w:id="346"/>
    </w:p>
    <w:p w14:paraId="6D1CD08D" w14:textId="77777777" w:rsidR="00F958F4" w:rsidRPr="00DB38B7" w:rsidRDefault="00F958F4" w:rsidP="00F958F4">
      <w:pPr>
        <w:spacing w:after="0" w:line="240" w:lineRule="auto"/>
        <w:ind w:firstLine="708"/>
        <w:jc w:val="both"/>
        <w:rPr>
          <w:rFonts w:ascii="Times New Roman" w:eastAsia="Times New Roman" w:hAnsi="Times New Roman" w:cs="Times New Roman"/>
          <w:b/>
          <w:bCs/>
          <w:color w:val="FF0000"/>
          <w:sz w:val="24"/>
          <w:szCs w:val="24"/>
          <w:lang w:eastAsia="ru-RU"/>
        </w:rPr>
      </w:pPr>
      <w:r w:rsidRPr="004A6428">
        <w:rPr>
          <w:rFonts w:ascii="Times New Roman" w:eastAsia="Times New Roman" w:hAnsi="Times New Roman" w:cs="Times New Roman"/>
          <w:b/>
          <w:bCs/>
          <w:sz w:val="24"/>
          <w:szCs w:val="24"/>
          <w:lang w:eastAsia="ru-RU"/>
        </w:rPr>
        <w:t>4.16</w:t>
      </w:r>
      <w:r w:rsidR="00384EE2" w:rsidRPr="004A6428">
        <w:rPr>
          <w:rFonts w:ascii="Times New Roman" w:eastAsia="Times New Roman" w:hAnsi="Times New Roman" w:cs="Times New Roman"/>
          <w:b/>
          <w:bCs/>
          <w:sz w:val="24"/>
          <w:szCs w:val="24"/>
          <w:lang w:eastAsia="ru-RU"/>
        </w:rPr>
        <w:t>.1. Обеспечение заяв</w:t>
      </w:r>
      <w:r w:rsidRPr="004A6428">
        <w:rPr>
          <w:rFonts w:ascii="Times New Roman" w:eastAsia="Times New Roman" w:hAnsi="Times New Roman" w:cs="Times New Roman"/>
          <w:b/>
          <w:bCs/>
          <w:sz w:val="24"/>
          <w:szCs w:val="24"/>
          <w:lang w:eastAsia="ru-RU"/>
        </w:rPr>
        <w:t>к</w:t>
      </w:r>
      <w:r w:rsidR="00384EE2" w:rsidRPr="004A6428">
        <w:rPr>
          <w:rFonts w:ascii="Times New Roman" w:eastAsia="Times New Roman" w:hAnsi="Times New Roman" w:cs="Times New Roman"/>
          <w:b/>
          <w:bCs/>
          <w:sz w:val="24"/>
          <w:szCs w:val="24"/>
          <w:lang w:eastAsia="ru-RU"/>
        </w:rPr>
        <w:t>и</w:t>
      </w:r>
      <w:r w:rsidRPr="004A6428">
        <w:rPr>
          <w:rFonts w:ascii="Times New Roman" w:eastAsia="Times New Roman" w:hAnsi="Times New Roman" w:cs="Times New Roman"/>
          <w:b/>
          <w:bCs/>
          <w:sz w:val="24"/>
          <w:szCs w:val="24"/>
          <w:lang w:eastAsia="ru-RU"/>
        </w:rPr>
        <w:t xml:space="preserve"> на участие в конкурентных переговорах.</w:t>
      </w:r>
    </w:p>
    <w:p w14:paraId="05799568" w14:textId="77777777" w:rsidR="00145BF6" w:rsidRPr="00145BF6" w:rsidRDefault="00145BF6" w:rsidP="00145BF6">
      <w:pPr>
        <w:spacing w:after="0" w:line="240" w:lineRule="auto"/>
        <w:ind w:firstLine="708"/>
        <w:jc w:val="both"/>
        <w:rPr>
          <w:rFonts w:ascii="Times New Roman" w:eastAsia="Times New Roman" w:hAnsi="Times New Roman" w:cs="Times New Roman"/>
          <w:strike/>
          <w:sz w:val="24"/>
          <w:szCs w:val="24"/>
          <w:lang w:eastAsia="ru-RU"/>
        </w:rPr>
      </w:pPr>
      <w:r w:rsidRPr="00145BF6">
        <w:rPr>
          <w:rFonts w:ascii="Times New Roman" w:eastAsia="Times New Roman" w:hAnsi="Times New Roman" w:cs="Times New Roman"/>
          <w:sz w:val="24"/>
          <w:szCs w:val="24"/>
          <w:lang w:eastAsia="ru-RU"/>
        </w:rPr>
        <w:t xml:space="preserve">Устанавливается требование обеспечения заявки на участие в конкурентных переговорах. </w:t>
      </w:r>
    </w:p>
    <w:p w14:paraId="06683FF8" w14:textId="419BD89E"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lastRenderedPageBreak/>
        <w:t xml:space="preserve">Размер обеспечения заявки на участие в конкурентных переговорах, составляет </w:t>
      </w:r>
      <w:r w:rsidR="005D4A5C" w:rsidRPr="005D4A5C">
        <w:rPr>
          <w:rFonts w:ascii="Times New Roman" w:eastAsia="Times New Roman" w:hAnsi="Times New Roman" w:cs="Times New Roman"/>
          <w:sz w:val="24"/>
          <w:szCs w:val="24"/>
          <w:lang w:eastAsia="ru-RU"/>
        </w:rPr>
        <w:t>1 628 000 (Один миллион шестьсот двадцать восемь тысяч) рублей 00 копеек</w:t>
      </w:r>
      <w:r w:rsidRPr="00E00356">
        <w:rPr>
          <w:rFonts w:ascii="Times New Roman" w:eastAsia="Times New Roman" w:hAnsi="Times New Roman" w:cs="Times New Roman"/>
          <w:sz w:val="24"/>
          <w:szCs w:val="24"/>
          <w:lang w:eastAsia="ru-RU"/>
        </w:rPr>
        <w:t xml:space="preserve"> (5% начальной (максимальной) цены договора).</w:t>
      </w:r>
    </w:p>
    <w:p w14:paraId="60D58138" w14:textId="77777777"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145BF6">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bookmarkStart w:id="347" w:name="_Hlk14424643"/>
      <w:r w:rsidRPr="00B02F94">
        <w:rPr>
          <w:rFonts w:ascii="Times New Roman" w:eastAsia="Times New Roman" w:hAnsi="Times New Roman" w:cs="Times New Roman"/>
          <w:sz w:val="24"/>
          <w:szCs w:val="24"/>
          <w:lang w:eastAsia="ru-RU"/>
        </w:rPr>
        <w:t xml:space="preserve">в п. </w:t>
      </w:r>
      <w:r w:rsidR="007333EE" w:rsidRPr="00B02F94">
        <w:rPr>
          <w:rFonts w:ascii="Times New Roman" w:eastAsia="Times New Roman" w:hAnsi="Times New Roman" w:cs="Times New Roman"/>
          <w:sz w:val="24"/>
          <w:szCs w:val="24"/>
          <w:lang w:eastAsia="ru-RU"/>
        </w:rPr>
        <w:t>4.16.3</w:t>
      </w:r>
      <w:r w:rsidRPr="00B02F94">
        <w:rPr>
          <w:rFonts w:ascii="Times New Roman" w:eastAsia="Times New Roman" w:hAnsi="Times New Roman" w:cs="Times New Roman"/>
          <w:sz w:val="24"/>
          <w:szCs w:val="24"/>
          <w:lang w:eastAsia="ru-RU"/>
        </w:rPr>
        <w:t xml:space="preserve"> </w:t>
      </w:r>
      <w:r w:rsidR="007333EE" w:rsidRPr="00B02F94">
        <w:rPr>
          <w:rFonts w:ascii="Times New Roman" w:eastAsia="Times New Roman" w:hAnsi="Times New Roman" w:cs="Times New Roman"/>
          <w:sz w:val="24"/>
          <w:szCs w:val="24"/>
          <w:lang w:eastAsia="ru-RU"/>
        </w:rPr>
        <w:t>Документации</w:t>
      </w:r>
      <w:r w:rsidRPr="00B02F94">
        <w:rPr>
          <w:rFonts w:ascii="Times New Roman" w:eastAsia="Times New Roman" w:hAnsi="Times New Roman" w:cs="Times New Roman"/>
          <w:sz w:val="24"/>
          <w:szCs w:val="24"/>
          <w:lang w:eastAsia="ru-RU"/>
        </w:rPr>
        <w:t>.</w:t>
      </w:r>
    </w:p>
    <w:bookmarkEnd w:id="347"/>
    <w:p w14:paraId="79CB18C8" w14:textId="4DDB5F93" w:rsidR="00145BF6" w:rsidRPr="00145BF6" w:rsidRDefault="00145BF6" w:rsidP="00145BF6">
      <w:pPr>
        <w:spacing w:after="0" w:line="240" w:lineRule="auto"/>
        <w:ind w:firstLine="708"/>
        <w:jc w:val="both"/>
        <w:rPr>
          <w:rFonts w:ascii="Times New Roman" w:eastAsia="Times New Roman" w:hAnsi="Times New Roman" w:cs="Times New Roman"/>
          <w:sz w:val="24"/>
          <w:szCs w:val="24"/>
          <w:lang w:eastAsia="ru-RU"/>
        </w:rPr>
      </w:pPr>
      <w:r w:rsidRPr="00F000B5">
        <w:rPr>
          <w:rFonts w:ascii="Times New Roman" w:eastAsia="Times New Roman" w:hAnsi="Times New Roman" w:cs="Times New Roman"/>
          <w:sz w:val="24"/>
          <w:szCs w:val="24"/>
          <w:lang w:eastAsia="ru-RU"/>
        </w:rPr>
        <w:t>В назначении платежа необходимо указать: «</w:t>
      </w:r>
      <w:r w:rsidR="00933DA2" w:rsidRPr="00F000B5">
        <w:rPr>
          <w:rFonts w:ascii="Times New Roman" w:eastAsia="Times New Roman" w:hAnsi="Times New Roman" w:cs="Times New Roman"/>
          <w:sz w:val="24"/>
          <w:szCs w:val="24"/>
          <w:lang w:eastAsia="ru-RU"/>
        </w:rPr>
        <w:t>Д</w:t>
      </w:r>
      <w:r w:rsidRPr="00F000B5">
        <w:rPr>
          <w:rFonts w:ascii="Times New Roman" w:eastAsia="Times New Roman" w:hAnsi="Times New Roman" w:cs="Times New Roman"/>
          <w:sz w:val="24"/>
          <w:szCs w:val="24"/>
          <w:lang w:eastAsia="ru-RU"/>
        </w:rPr>
        <w:t xml:space="preserve">енежные средства в обеспечение заявки на участие в конкурентных переговорах на право заключения договора поставки мазута флотского Ф5, </w:t>
      </w:r>
      <w:r w:rsidR="00A81515" w:rsidRPr="00F000B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Pr="00F000B5">
        <w:rPr>
          <w:rFonts w:ascii="Times New Roman" w:eastAsia="Times New Roman" w:hAnsi="Times New Roman" w:cs="Times New Roman"/>
          <w:sz w:val="24"/>
          <w:szCs w:val="24"/>
          <w:lang w:eastAsia="ru-RU"/>
        </w:rPr>
        <w:t>по ГОСТ 10585-2013».</w:t>
      </w:r>
      <w:r w:rsidRPr="00145BF6">
        <w:rPr>
          <w:rFonts w:ascii="Times New Roman" w:eastAsia="Times New Roman" w:hAnsi="Times New Roman" w:cs="Times New Roman"/>
          <w:sz w:val="24"/>
          <w:szCs w:val="24"/>
          <w:lang w:eastAsia="ru-RU"/>
        </w:rPr>
        <w:t xml:space="preserve"> </w:t>
      </w:r>
    </w:p>
    <w:p w14:paraId="7F82AFE2" w14:textId="77777777" w:rsidR="00145BF6" w:rsidRPr="00F57100" w:rsidRDefault="00145BF6" w:rsidP="00145BF6">
      <w:pPr>
        <w:spacing w:after="0" w:line="240" w:lineRule="auto"/>
        <w:ind w:firstLine="708"/>
        <w:jc w:val="both"/>
        <w:rPr>
          <w:rFonts w:ascii="Times New Roman" w:eastAsia="Times New Roman" w:hAnsi="Times New Roman" w:cs="Times New Roman"/>
          <w:b/>
          <w:sz w:val="24"/>
          <w:szCs w:val="24"/>
          <w:lang w:eastAsia="ru-RU"/>
        </w:rPr>
      </w:pPr>
      <w:r w:rsidRPr="00145BF6">
        <w:rPr>
          <w:rFonts w:ascii="Times New Roman" w:eastAsia="Times New Roman" w:hAnsi="Times New Roman" w:cs="Times New Roman"/>
          <w:sz w:val="24"/>
          <w:szCs w:val="24"/>
          <w:lang w:eastAsia="ru-RU"/>
        </w:rPr>
        <w:t xml:space="preserve">Денежные средства в обеспечение заявки на участие в конкурентных переговорах должны быть перечислены Участником закупки до даты подачи заявки, </w:t>
      </w:r>
      <w:r w:rsidRPr="00F57100">
        <w:rPr>
          <w:rFonts w:ascii="Times New Roman" w:eastAsia="Times New Roman" w:hAnsi="Times New Roman" w:cs="Times New Roman"/>
          <w:b/>
          <w:sz w:val="24"/>
          <w:szCs w:val="24"/>
          <w:lang w:eastAsia="ru-RU"/>
        </w:rPr>
        <w:t>документ, подтверждающий такое перечисление должен быть приложен в составе заявки.</w:t>
      </w:r>
    </w:p>
    <w:p w14:paraId="53A25B6D" w14:textId="77777777" w:rsidR="00145BF6" w:rsidRPr="00145BF6" w:rsidRDefault="00145BF6" w:rsidP="00145BF6">
      <w:pPr>
        <w:spacing w:after="0" w:line="240" w:lineRule="auto"/>
        <w:ind w:firstLine="708"/>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Документ, подтверждающий внесение обеспечения заявки на участие в конкурентных переговорах - </w:t>
      </w:r>
      <w:r w:rsidRPr="00145BF6">
        <w:rPr>
          <w:rFonts w:ascii="Times New Roman" w:eastAsia="Times New Roman" w:hAnsi="Times New Roman" w:cs="Times New Roman"/>
          <w:sz w:val="24"/>
          <w:szCs w:val="24"/>
          <w:lang w:eastAsia="ru-RU"/>
        </w:rPr>
        <w:t>платежное поручение с отметкой банка, или</w:t>
      </w:r>
      <w:r w:rsidRPr="00145BF6">
        <w:rPr>
          <w:rFonts w:ascii="Times New Roman" w:eastAsia="Times New Roman" w:hAnsi="Times New Roman" w:cs="Times New Roman"/>
          <w:bCs/>
          <w:sz w:val="24"/>
          <w:szCs w:val="24"/>
          <w:lang w:eastAsia="ru-RU"/>
        </w:rPr>
        <w:t xml:space="preserve"> заверенная банком копия этого платежного поручения. </w:t>
      </w:r>
    </w:p>
    <w:p w14:paraId="169A34D9"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sz w:val="24"/>
          <w:szCs w:val="24"/>
          <w:lang w:eastAsia="ru-RU"/>
        </w:rPr>
        <w:t xml:space="preserve">Денежные средства, предоставленные в качестве обеспечения заявки на участие в конкурентных переговорах, Участникам закупки, в том числе лицам, не допущенным к участию в конкурентных переговорах либо отказавшимся от ранее поданной заявки, а также в случае отказа Заказчика от проведения закупки, подлежат возврату </w:t>
      </w:r>
      <w:r w:rsidRPr="00145BF6">
        <w:rPr>
          <w:rFonts w:ascii="Times New Roman" w:eastAsia="Times New Roman" w:hAnsi="Times New Roman" w:cs="Times New Roman"/>
          <w:bCs/>
          <w:sz w:val="24"/>
          <w:szCs w:val="24"/>
          <w:lang w:eastAsia="ru-RU"/>
        </w:rPr>
        <w:t xml:space="preserve">в течение 10 рабочих дней с даты подписания итогового протокола/принятия решения Заказчиком об отказе от проведения закупки, а Участнику закупки, обязанному заключить Договор, в течение 10 рабочих дней с момента заключения Договора. </w:t>
      </w:r>
    </w:p>
    <w:p w14:paraId="34EA30EA"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если Участник закупки, обязанный заключить договор, не предоставил Заказчику до истечения сроков заключения договора (не ранее чем через 10 (Десять) дней и не позднее чем через 20 (Двадцать) дней с даты размещения в ЕИС протокола, в котором содержатся итоги конкурентных переговоров) подписанный им договор, такой участник признается уклонившимся от заключения договора. </w:t>
      </w:r>
    </w:p>
    <w:p w14:paraId="176350CF"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B65E73">
        <w:rPr>
          <w:rFonts w:ascii="Times New Roman" w:eastAsia="Times New Roman" w:hAnsi="Times New Roman" w:cs="Times New Roman"/>
          <w:bCs/>
          <w:sz w:val="24"/>
          <w:szCs w:val="24"/>
          <w:lang w:eastAsia="ru-RU"/>
        </w:rPr>
        <w:t>В случае если Участник закупки, обязанный заключить договор, предоставил Заказчику в срок, подписанный им договор с протоколом разногласий (кроме случая, предусмотренного пунктом 11.7. Положения о закупке товаров, работ, услуг АО «МЭС» (ИНН 5190907139, ОГРН 1095190009111)),</w:t>
      </w:r>
      <w:r w:rsidRPr="00145BF6">
        <w:rPr>
          <w:rFonts w:ascii="Times New Roman" w:eastAsia="Times New Roman" w:hAnsi="Times New Roman" w:cs="Times New Roman"/>
          <w:bCs/>
          <w:sz w:val="24"/>
          <w:szCs w:val="24"/>
          <w:lang w:eastAsia="ru-RU"/>
        </w:rPr>
        <w:t xml:space="preserve"> либо предоставленный договор не соответствует проекту договора, являющемуся приложением к Документации о закупке (заполнение условий, указанных в 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и данные изменения не согласованы Заказчиком, Заказчик вправе признать такого Участника закупки уклонившимся от заключения договора. </w:t>
      </w:r>
    </w:p>
    <w:p w14:paraId="581FD9D5"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 xml:space="preserve">В случае признания Заказчиком Участника закупки, обязанного заключить договор, уклонившимся от заключения договора внесенное обеспечение заявки </w:t>
      </w:r>
      <w:r w:rsidRPr="00145BF6">
        <w:rPr>
          <w:rFonts w:ascii="Times New Roman" w:eastAsia="Times New Roman" w:hAnsi="Times New Roman" w:cs="Times New Roman"/>
          <w:bCs/>
          <w:strike/>
          <w:sz w:val="24"/>
          <w:szCs w:val="24"/>
          <w:lang w:eastAsia="ru-RU"/>
        </w:rPr>
        <w:t>и</w:t>
      </w:r>
      <w:r w:rsidRPr="00145BF6">
        <w:rPr>
          <w:rFonts w:ascii="Times New Roman" w:eastAsia="Times New Roman" w:hAnsi="Times New Roman" w:cs="Times New Roman"/>
          <w:bCs/>
          <w:sz w:val="24"/>
          <w:szCs w:val="24"/>
          <w:lang w:eastAsia="ru-RU"/>
        </w:rPr>
        <w:t xml:space="preserve"> такому Участнику закупки не возвращается.</w:t>
      </w:r>
    </w:p>
    <w:p w14:paraId="58F4A8E7"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Участник закупки не вправе требовать от Заказчика плату (проценты) за пользование денежными средствами, предоставленными в качестве обеспечения.</w:t>
      </w:r>
    </w:p>
    <w:p w14:paraId="3D008EAB" w14:textId="77777777" w:rsidR="00145BF6" w:rsidRPr="00145BF6" w:rsidRDefault="00145BF6" w:rsidP="00145BF6">
      <w:pPr>
        <w:spacing w:after="0" w:line="240" w:lineRule="auto"/>
        <w:ind w:firstLine="709"/>
        <w:jc w:val="both"/>
        <w:rPr>
          <w:rFonts w:ascii="Times New Roman" w:eastAsia="Times New Roman" w:hAnsi="Times New Roman" w:cs="Times New Roman"/>
          <w:bCs/>
          <w:sz w:val="24"/>
          <w:szCs w:val="24"/>
          <w:lang w:eastAsia="ru-RU"/>
        </w:rPr>
      </w:pPr>
      <w:r w:rsidRPr="00145BF6">
        <w:rPr>
          <w:rFonts w:ascii="Times New Roman" w:eastAsia="Times New Roman" w:hAnsi="Times New Roman" w:cs="Times New Roman"/>
          <w:bCs/>
          <w:sz w:val="24"/>
          <w:szCs w:val="24"/>
          <w:lang w:eastAsia="ru-RU"/>
        </w:rPr>
        <w:t>Требование об обеспечении заявки на участие в равной мере относится ко всем Участникам закупки.</w:t>
      </w:r>
    </w:p>
    <w:p w14:paraId="596E0D69" w14:textId="77777777" w:rsidR="00F958F4" w:rsidRPr="004A6428" w:rsidRDefault="00F958F4" w:rsidP="00F958F4">
      <w:pPr>
        <w:spacing w:after="0" w:line="240" w:lineRule="atLeast"/>
        <w:ind w:firstLine="709"/>
        <w:jc w:val="both"/>
        <w:rPr>
          <w:rFonts w:ascii="Times New Roman" w:eastAsia="Times New Roman" w:hAnsi="Times New Roman" w:cs="Times New Roman"/>
          <w:b/>
          <w:sz w:val="24"/>
          <w:szCs w:val="24"/>
          <w:lang w:eastAsia="ru-RU"/>
        </w:rPr>
      </w:pPr>
      <w:r w:rsidRPr="004A6428">
        <w:rPr>
          <w:rFonts w:ascii="Times New Roman" w:eastAsia="Times New Roman" w:hAnsi="Times New Roman" w:cs="Times New Roman"/>
          <w:b/>
          <w:bCs/>
          <w:sz w:val="24"/>
          <w:szCs w:val="24"/>
          <w:lang w:eastAsia="ru-RU"/>
        </w:rPr>
        <w:t xml:space="preserve">4.16.2. </w:t>
      </w:r>
      <w:r w:rsidRPr="004A6428">
        <w:rPr>
          <w:rFonts w:ascii="Times New Roman" w:eastAsia="Times New Roman" w:hAnsi="Times New Roman" w:cs="Times New Roman"/>
          <w:b/>
          <w:sz w:val="24"/>
          <w:szCs w:val="24"/>
          <w:lang w:eastAsia="ru-RU"/>
        </w:rPr>
        <w:t>Обеспечение исполнения Договора.</w:t>
      </w:r>
    </w:p>
    <w:p w14:paraId="6E05666F" w14:textId="77777777" w:rsidR="00EC10DD" w:rsidRPr="00EC10DD" w:rsidRDefault="00EC10DD" w:rsidP="00EC10DD">
      <w:pPr>
        <w:spacing w:after="0" w:line="240" w:lineRule="auto"/>
        <w:ind w:firstLine="709"/>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целях недопущения срыва поставок мазута </w:t>
      </w:r>
      <w:r w:rsidR="00A81B52" w:rsidRPr="00A81B52">
        <w:rPr>
          <w:rFonts w:ascii="Times New Roman" w:eastAsia="Times New Roman" w:hAnsi="Times New Roman" w:cs="Times New Roman"/>
          <w:sz w:val="24"/>
          <w:szCs w:val="24"/>
          <w:lang w:eastAsia="ru-RU"/>
        </w:rPr>
        <w:t>флотского Ф5</w:t>
      </w:r>
      <w:r w:rsidRPr="00EC10DD">
        <w:rPr>
          <w:rFonts w:ascii="Times New Roman" w:eastAsia="Times New Roman" w:hAnsi="Times New Roman" w:cs="Times New Roman"/>
          <w:sz w:val="24"/>
          <w:szCs w:val="24"/>
          <w:lang w:eastAsia="ru-RU"/>
        </w:rPr>
        <w:t xml:space="preserve"> и срыва отопительного сезона установлено обеспечение исполнения договора.</w:t>
      </w:r>
    </w:p>
    <w:p w14:paraId="57DE6FB4" w14:textId="2BCA50DE" w:rsidR="00E00356" w:rsidRPr="00E00356" w:rsidRDefault="00E00356" w:rsidP="00E00356">
      <w:pPr>
        <w:spacing w:after="0" w:line="240" w:lineRule="auto"/>
        <w:ind w:firstLine="708"/>
        <w:jc w:val="both"/>
        <w:rPr>
          <w:rFonts w:ascii="Times New Roman" w:eastAsia="Times New Roman" w:hAnsi="Times New Roman" w:cs="Times New Roman"/>
          <w:sz w:val="24"/>
          <w:szCs w:val="24"/>
          <w:lang w:eastAsia="ru-RU"/>
        </w:rPr>
      </w:pPr>
      <w:r w:rsidRPr="00E00356">
        <w:rPr>
          <w:rFonts w:ascii="Times New Roman" w:eastAsia="Times New Roman" w:hAnsi="Times New Roman" w:cs="Times New Roman"/>
          <w:sz w:val="24"/>
          <w:szCs w:val="24"/>
          <w:lang w:eastAsia="ru-RU"/>
        </w:rPr>
        <w:t xml:space="preserve">Размер обеспечения исполнения Договора составляет </w:t>
      </w:r>
      <w:r w:rsidR="005D4A5C" w:rsidRPr="005D4A5C">
        <w:rPr>
          <w:rFonts w:ascii="Times New Roman" w:eastAsia="Times New Roman" w:hAnsi="Times New Roman" w:cs="Times New Roman"/>
          <w:sz w:val="24"/>
          <w:szCs w:val="24"/>
          <w:lang w:eastAsia="ru-RU"/>
        </w:rPr>
        <w:t>1 628 000 (Один миллион шестьсот двадцать восемь тысяч) рублей 00 копеек</w:t>
      </w:r>
      <w:r w:rsidRPr="00E00356">
        <w:rPr>
          <w:rFonts w:ascii="Times New Roman" w:eastAsia="Times New Roman" w:hAnsi="Times New Roman" w:cs="Times New Roman"/>
          <w:sz w:val="24"/>
          <w:szCs w:val="24"/>
          <w:lang w:eastAsia="ru-RU"/>
        </w:rPr>
        <w:t xml:space="preserve"> (5% начальной (максимальной) цены договора).</w:t>
      </w:r>
    </w:p>
    <w:p w14:paraId="516B1496" w14:textId="77777777" w:rsidR="007333EE" w:rsidRPr="00145BF6" w:rsidRDefault="00EC10DD" w:rsidP="007333EE">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Обеспечение должно быть представлено в виде передачи Заказчику денежных средств путем перечисления всей суммы обеспечения по реквизитам Заказчика, указанным </w:t>
      </w:r>
      <w:r w:rsidR="007333EE" w:rsidRPr="00295C26">
        <w:rPr>
          <w:rFonts w:ascii="Times New Roman" w:eastAsia="Times New Roman" w:hAnsi="Times New Roman" w:cs="Times New Roman"/>
          <w:sz w:val="24"/>
          <w:szCs w:val="24"/>
          <w:lang w:eastAsia="ru-RU"/>
        </w:rPr>
        <w:t>в п. 4.16.3 Документации.</w:t>
      </w:r>
    </w:p>
    <w:p w14:paraId="140195DD" w14:textId="0127847B"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t xml:space="preserve">В </w:t>
      </w:r>
      <w:proofErr w:type="gramStart"/>
      <w:r w:rsidRPr="00EC10DD">
        <w:rPr>
          <w:rFonts w:ascii="Times New Roman" w:eastAsia="Times New Roman" w:hAnsi="Times New Roman" w:cs="Times New Roman"/>
          <w:sz w:val="24"/>
          <w:szCs w:val="24"/>
          <w:lang w:eastAsia="ru-RU"/>
        </w:rPr>
        <w:t>назначении</w:t>
      </w:r>
      <w:proofErr w:type="gramEnd"/>
      <w:r w:rsidRPr="00EC10DD">
        <w:rPr>
          <w:rFonts w:ascii="Times New Roman" w:eastAsia="Times New Roman" w:hAnsi="Times New Roman" w:cs="Times New Roman"/>
          <w:sz w:val="24"/>
          <w:szCs w:val="24"/>
          <w:lang w:eastAsia="ru-RU"/>
        </w:rPr>
        <w:t xml:space="preserve"> платежа необходимо указать: «</w:t>
      </w:r>
      <w:r w:rsidR="00182F7C">
        <w:rPr>
          <w:rFonts w:ascii="Times New Roman" w:eastAsia="Times New Roman" w:hAnsi="Times New Roman" w:cs="Times New Roman"/>
          <w:sz w:val="24"/>
          <w:szCs w:val="24"/>
          <w:lang w:eastAsia="ru-RU"/>
        </w:rPr>
        <w:t>Д</w:t>
      </w:r>
      <w:r w:rsidRPr="00EC10DD">
        <w:rPr>
          <w:rFonts w:ascii="Times New Roman" w:eastAsia="Times New Roman" w:hAnsi="Times New Roman" w:cs="Times New Roman"/>
          <w:sz w:val="24"/>
          <w:szCs w:val="24"/>
          <w:lang w:eastAsia="ru-RU"/>
        </w:rPr>
        <w:t xml:space="preserve">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w:t>
      </w:r>
      <w:r w:rsidR="00A81515">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Pr="00EC10DD">
        <w:rPr>
          <w:rFonts w:ascii="Times New Roman" w:eastAsia="Times New Roman" w:hAnsi="Times New Roman" w:cs="Times New Roman"/>
          <w:sz w:val="24"/>
          <w:szCs w:val="24"/>
          <w:lang w:eastAsia="ru-RU"/>
        </w:rPr>
        <w:t xml:space="preserve">по ГОСТ 10585-2013». </w:t>
      </w:r>
    </w:p>
    <w:p w14:paraId="1BDEEAD2" w14:textId="77777777" w:rsidR="00EC10DD" w:rsidRPr="00EC10DD" w:rsidRDefault="00EC10DD" w:rsidP="00EC10DD">
      <w:pPr>
        <w:spacing w:after="0" w:line="240" w:lineRule="auto"/>
        <w:ind w:firstLine="708"/>
        <w:jc w:val="both"/>
        <w:rPr>
          <w:rFonts w:ascii="Times New Roman" w:eastAsia="Times New Roman" w:hAnsi="Times New Roman" w:cs="Times New Roman"/>
          <w:sz w:val="24"/>
          <w:szCs w:val="24"/>
          <w:lang w:eastAsia="ru-RU"/>
        </w:rPr>
      </w:pPr>
      <w:r w:rsidRPr="00EC10DD">
        <w:rPr>
          <w:rFonts w:ascii="Times New Roman" w:eastAsia="Times New Roman" w:hAnsi="Times New Roman" w:cs="Times New Roman"/>
          <w:sz w:val="24"/>
          <w:szCs w:val="24"/>
          <w:lang w:eastAsia="ru-RU"/>
        </w:rPr>
        <w:lastRenderedPageBreak/>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w:t>
      </w:r>
    </w:p>
    <w:p w14:paraId="51E34238"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неисполнения или ненадлежащего исполнения Поставщиком обязательств по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16704692"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 xml:space="preserve">Покупатель обязуется возвратить денежные средства, переданные Покупателю в счет обеспечения исполнения обязательств по договору, в срок в течение 10 (Десяти) рабочих дней с установленной даты полного исполнения обязательств, обеспеченных денежными средствами. </w:t>
      </w:r>
    </w:p>
    <w:p w14:paraId="6C501BEA" w14:textId="77777777" w:rsidR="009540E5" w:rsidRPr="009540E5" w:rsidRDefault="009540E5" w:rsidP="009540E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540E5">
        <w:rPr>
          <w:rFonts w:ascii="Times New Roman" w:eastAsia="Times New Roman" w:hAnsi="Times New Roman" w:cs="Times New Roman"/>
          <w:sz w:val="24"/>
          <w:szCs w:val="24"/>
          <w:lang w:eastAsia="ru-RU"/>
        </w:rPr>
        <w:t>В случае признания Заказчиком Участника закупки, обязанного заключить договор, уклонившимся от заключения договора внесенное обеспечение исполнения договора такому Участнику закупки не возвращается.</w:t>
      </w:r>
    </w:p>
    <w:p w14:paraId="584BC7C8" w14:textId="77777777" w:rsidR="00EC10DD" w:rsidRPr="00EC10DD" w:rsidRDefault="00B56CBC" w:rsidP="00470565">
      <w:pPr>
        <w:tabs>
          <w:tab w:val="left" w:pos="0"/>
        </w:tabs>
        <w:suppressAutoHyphen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A6428">
        <w:rPr>
          <w:rFonts w:ascii="Times New Roman" w:eastAsia="Times New Roman" w:hAnsi="Times New Roman" w:cs="Times New Roman"/>
          <w:b/>
          <w:sz w:val="24"/>
          <w:szCs w:val="24"/>
          <w:lang w:eastAsia="ru-RU"/>
        </w:rPr>
        <w:t>4</w:t>
      </w:r>
      <w:r w:rsidR="00F958F4" w:rsidRPr="004A6428">
        <w:rPr>
          <w:rFonts w:ascii="Times New Roman" w:eastAsia="Times New Roman" w:hAnsi="Times New Roman" w:cs="Times New Roman"/>
          <w:b/>
          <w:sz w:val="24"/>
          <w:szCs w:val="24"/>
          <w:lang w:eastAsia="ru-RU"/>
        </w:rPr>
        <w:t>.</w:t>
      </w:r>
      <w:r w:rsidRPr="004A6428">
        <w:rPr>
          <w:rFonts w:ascii="Times New Roman" w:eastAsia="Times New Roman" w:hAnsi="Times New Roman" w:cs="Times New Roman"/>
          <w:b/>
          <w:sz w:val="24"/>
          <w:szCs w:val="24"/>
          <w:lang w:eastAsia="ru-RU"/>
        </w:rPr>
        <w:t>16</w:t>
      </w:r>
      <w:r w:rsidR="00F958F4" w:rsidRPr="004A6428">
        <w:rPr>
          <w:rFonts w:ascii="Times New Roman" w:eastAsia="Times New Roman" w:hAnsi="Times New Roman" w:cs="Times New Roman"/>
          <w:b/>
          <w:sz w:val="24"/>
          <w:szCs w:val="24"/>
          <w:lang w:eastAsia="ru-RU"/>
        </w:rPr>
        <w:t>.3.</w:t>
      </w:r>
      <w:r w:rsidR="00F958F4" w:rsidRPr="004A6428">
        <w:rPr>
          <w:rFonts w:ascii="Times New Roman" w:eastAsia="Times New Roman" w:hAnsi="Times New Roman" w:cs="Times New Roman"/>
          <w:sz w:val="24"/>
          <w:szCs w:val="24"/>
          <w:lang w:eastAsia="ru-RU"/>
        </w:rPr>
        <w:t xml:space="preserve"> </w:t>
      </w:r>
      <w:bookmarkStart w:id="348" w:name="_Toc366762384"/>
      <w:bookmarkStart w:id="349" w:name="_Toc368061894"/>
      <w:bookmarkStart w:id="350" w:name="_Toc368062058"/>
      <w:bookmarkStart w:id="351" w:name="_Toc370824156"/>
      <w:bookmarkStart w:id="352" w:name="_Toc394314178"/>
      <w:bookmarkStart w:id="353" w:name="_Toc410044341"/>
      <w:bookmarkStart w:id="354" w:name="_Toc429079286"/>
      <w:bookmarkStart w:id="355" w:name="_Toc483302535"/>
      <w:bookmarkStart w:id="356" w:name="_Toc483316569"/>
      <w:bookmarkStart w:id="357" w:name="_Toc491095920"/>
      <w:r w:rsidR="00EC10DD" w:rsidRPr="004A6428">
        <w:rPr>
          <w:rFonts w:ascii="Times New Roman" w:eastAsia="Times New Roman" w:hAnsi="Times New Roman" w:cs="Times New Roman"/>
          <w:sz w:val="24"/>
          <w:szCs w:val="24"/>
          <w:lang w:eastAsia="ru-RU"/>
        </w:rPr>
        <w:t xml:space="preserve">Обеспечение </w:t>
      </w:r>
      <w:r w:rsidR="00EC10DD" w:rsidRPr="00EC10DD">
        <w:rPr>
          <w:rFonts w:ascii="Times New Roman" w:eastAsia="Times New Roman" w:hAnsi="Times New Roman" w:cs="Times New Roman"/>
          <w:sz w:val="24"/>
          <w:szCs w:val="24"/>
          <w:lang w:eastAsia="ru-RU"/>
        </w:rPr>
        <w:t>должно быть представлено в виде передачи Заказчику денежных средств путем перечисления всей суммы обеспечения по следующим реквизитам Заказчика:</w:t>
      </w:r>
    </w:p>
    <w:p w14:paraId="3C0B77FA" w14:textId="77777777" w:rsidR="000F6B14" w:rsidRPr="000F6B14" w:rsidRDefault="000F6B14"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Полное наименование: Акционерное общество «</w:t>
      </w:r>
      <w:proofErr w:type="spellStart"/>
      <w:r w:rsidRPr="000F6B14">
        <w:rPr>
          <w:rFonts w:ascii="Times New Roman" w:eastAsia="Times New Roman" w:hAnsi="Times New Roman" w:cs="Times New Roman"/>
          <w:bCs/>
          <w:sz w:val="24"/>
          <w:szCs w:val="24"/>
          <w:lang w:eastAsia="ru-RU"/>
        </w:rPr>
        <w:t>Мурманэнергосбыт</w:t>
      </w:r>
      <w:proofErr w:type="spellEnd"/>
      <w:r w:rsidRPr="000F6B14">
        <w:rPr>
          <w:rFonts w:ascii="Times New Roman" w:eastAsia="Times New Roman" w:hAnsi="Times New Roman" w:cs="Times New Roman"/>
          <w:bCs/>
          <w:sz w:val="24"/>
          <w:szCs w:val="24"/>
          <w:lang w:eastAsia="ru-RU"/>
        </w:rPr>
        <w:t>»</w:t>
      </w:r>
    </w:p>
    <w:p w14:paraId="0E39F140" w14:textId="176F08ED" w:rsidR="000F6B14" w:rsidRPr="00B647E6" w:rsidRDefault="000F6B14" w:rsidP="00B647E6">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Cs/>
          <w:sz w:val="24"/>
          <w:szCs w:val="24"/>
          <w:lang w:eastAsia="ru-RU"/>
        </w:rPr>
      </w:pPr>
      <w:r w:rsidRPr="000F6B14">
        <w:rPr>
          <w:rFonts w:ascii="Times New Roman" w:eastAsia="Times New Roman" w:hAnsi="Times New Roman" w:cs="Times New Roman"/>
          <w:bCs/>
          <w:sz w:val="24"/>
          <w:szCs w:val="24"/>
          <w:lang w:eastAsia="ru-RU"/>
        </w:rPr>
        <w:t>Сокращенное наименование: АО «МЭС»</w:t>
      </w:r>
    </w:p>
    <w:p w14:paraId="05B9E964"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ИНН 5190907139, КПП 785150001</w:t>
      </w:r>
    </w:p>
    <w:p w14:paraId="483B60B8"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СТ-ПЕТЕРБУРГСКИЙ Ф-Л ПАО «ПРОМСВЯЗЬБАНК», Санкт-Петербург</w:t>
      </w:r>
    </w:p>
    <w:p w14:paraId="28FA3FF2"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БИК 044030920</w:t>
      </w:r>
    </w:p>
    <w:p w14:paraId="2373FD3C"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К/</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30101810000000000920</w:t>
      </w:r>
    </w:p>
    <w:p w14:paraId="33C6A3DD" w14:textId="77777777" w:rsidR="00B647E6" w:rsidRPr="00B647E6" w:rsidRDefault="00B647E6" w:rsidP="00B647E6">
      <w:pPr>
        <w:tabs>
          <w:tab w:val="left" w:pos="6987"/>
        </w:tabs>
        <w:spacing w:after="0" w:line="240" w:lineRule="auto"/>
        <w:ind w:firstLine="709"/>
        <w:jc w:val="both"/>
        <w:rPr>
          <w:rFonts w:ascii="Times New Roman" w:eastAsia="Times New Roman" w:hAnsi="Times New Roman" w:cs="Times New Roman"/>
          <w:b/>
          <w:bCs/>
          <w:sz w:val="24"/>
          <w:szCs w:val="24"/>
          <w:lang w:eastAsia="ru-RU"/>
        </w:rPr>
      </w:pPr>
      <w:r w:rsidRPr="00B647E6">
        <w:rPr>
          <w:rFonts w:ascii="Times New Roman" w:eastAsia="Times New Roman" w:hAnsi="Times New Roman" w:cs="Times New Roman"/>
          <w:b/>
          <w:bCs/>
          <w:sz w:val="24"/>
          <w:szCs w:val="24"/>
          <w:lang w:eastAsia="ru-RU"/>
        </w:rPr>
        <w:t>Р/</w:t>
      </w:r>
      <w:proofErr w:type="spellStart"/>
      <w:r w:rsidRPr="00B647E6">
        <w:rPr>
          <w:rFonts w:ascii="Times New Roman" w:eastAsia="Times New Roman" w:hAnsi="Times New Roman" w:cs="Times New Roman"/>
          <w:b/>
          <w:bCs/>
          <w:sz w:val="24"/>
          <w:szCs w:val="24"/>
          <w:lang w:eastAsia="ru-RU"/>
        </w:rPr>
        <w:t>сч</w:t>
      </w:r>
      <w:proofErr w:type="spellEnd"/>
      <w:r w:rsidRPr="00B647E6">
        <w:rPr>
          <w:rFonts w:ascii="Times New Roman" w:eastAsia="Times New Roman" w:hAnsi="Times New Roman" w:cs="Times New Roman"/>
          <w:b/>
          <w:bCs/>
          <w:sz w:val="24"/>
          <w:szCs w:val="24"/>
          <w:lang w:eastAsia="ru-RU"/>
        </w:rPr>
        <w:t xml:space="preserve"> № 40602810806000000064</w:t>
      </w:r>
    </w:p>
    <w:p w14:paraId="25BD85EA" w14:textId="77777777" w:rsidR="00B647E6" w:rsidRDefault="00B647E6" w:rsidP="000F6B14">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p>
    <w:p w14:paraId="560469CB" w14:textId="77777777" w:rsidR="006C3AEF" w:rsidRPr="006C3AEF" w:rsidRDefault="006C3AEF" w:rsidP="00EC10DD">
      <w:pPr>
        <w:tabs>
          <w:tab w:val="left" w:pos="0"/>
        </w:tabs>
        <w:suppressAutoHyphens/>
        <w:autoSpaceDE w:val="0"/>
        <w:autoSpaceDN w:val="0"/>
        <w:adjustRightInd w:val="0"/>
        <w:spacing w:after="0" w:line="240" w:lineRule="atLeast"/>
        <w:ind w:firstLine="709"/>
        <w:contextualSpacing/>
        <w:jc w:val="both"/>
        <w:rPr>
          <w:rFonts w:ascii="Times New Roman" w:eastAsia="Times New Roman" w:hAnsi="Times New Roman" w:cs="Times New Roman"/>
          <w:b/>
          <w:bCs/>
          <w:sz w:val="24"/>
          <w:szCs w:val="26"/>
          <w:lang w:eastAsia="ar-SA"/>
        </w:rPr>
      </w:pPr>
      <w:r w:rsidRPr="006C3AEF">
        <w:rPr>
          <w:rFonts w:ascii="Times New Roman" w:eastAsia="Times New Roman" w:hAnsi="Times New Roman" w:cs="Times New Roman"/>
          <w:b/>
          <w:bCs/>
          <w:sz w:val="24"/>
          <w:szCs w:val="26"/>
          <w:lang w:eastAsia="ar-SA"/>
        </w:rPr>
        <w:t>4.1</w:t>
      </w:r>
      <w:r w:rsidR="006F5032">
        <w:rPr>
          <w:rFonts w:ascii="Times New Roman" w:eastAsia="Times New Roman" w:hAnsi="Times New Roman" w:cs="Times New Roman"/>
          <w:b/>
          <w:bCs/>
          <w:sz w:val="24"/>
          <w:szCs w:val="26"/>
          <w:lang w:eastAsia="ar-SA"/>
        </w:rPr>
        <w:t>7</w:t>
      </w:r>
      <w:r w:rsidRPr="006C3AEF">
        <w:rPr>
          <w:rFonts w:ascii="Times New Roman" w:eastAsia="Times New Roman" w:hAnsi="Times New Roman" w:cs="Times New Roman"/>
          <w:b/>
          <w:bCs/>
          <w:sz w:val="24"/>
          <w:szCs w:val="26"/>
          <w:lang w:eastAsia="ar-SA"/>
        </w:rPr>
        <w:t>. Правовое регулирование</w:t>
      </w:r>
      <w:bookmarkEnd w:id="348"/>
      <w:bookmarkEnd w:id="349"/>
      <w:bookmarkEnd w:id="350"/>
      <w:bookmarkEnd w:id="351"/>
      <w:bookmarkEnd w:id="352"/>
      <w:bookmarkEnd w:id="353"/>
      <w:bookmarkEnd w:id="354"/>
      <w:bookmarkEnd w:id="355"/>
      <w:bookmarkEnd w:id="356"/>
      <w:bookmarkEnd w:id="357"/>
    </w:p>
    <w:p w14:paraId="025B61D3"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B65E73">
        <w:rPr>
          <w:rFonts w:ascii="Times New Roman" w:eastAsia="Times New Roman" w:hAnsi="Times New Roman" w:cs="Times New Roman"/>
          <w:b/>
          <w:sz w:val="24"/>
          <w:szCs w:val="24"/>
          <w:lang w:eastAsia="ar-SA"/>
        </w:rPr>
        <w:t>4.17.1.</w:t>
      </w:r>
      <w:r w:rsidRPr="00B65E73">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АО «МЭС» (ИНН 5190907139, ОГРН 1095190009111) и действующим законодательством.</w:t>
      </w:r>
      <w:r w:rsidRPr="00DB38B7">
        <w:rPr>
          <w:rFonts w:ascii="Times New Roman" w:eastAsia="Times New Roman" w:hAnsi="Times New Roman" w:cs="Times New Roman"/>
          <w:sz w:val="24"/>
          <w:szCs w:val="24"/>
          <w:lang w:eastAsia="ar-SA"/>
        </w:rPr>
        <w:t xml:space="preserve"> </w:t>
      </w:r>
    </w:p>
    <w:p w14:paraId="06C47D4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4.17.2.</w:t>
      </w:r>
      <w:r w:rsidRPr="00DB38B7">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с проведением</w:t>
      </w:r>
      <w:r w:rsidRPr="00DB38B7">
        <w:rPr>
          <w:rFonts w:ascii="Times New Roman" w:eastAsia="Times New Roman" w:hAnsi="Times New Roman" w:cs="Times New Roman"/>
          <w:color w:val="FF0000"/>
          <w:sz w:val="24"/>
          <w:szCs w:val="24"/>
          <w:lang w:eastAsia="ar-SA"/>
        </w:rPr>
        <w:t xml:space="preserve"> </w:t>
      </w:r>
      <w:r w:rsidRPr="00DB38B7">
        <w:rPr>
          <w:rFonts w:ascii="Times New Roman" w:eastAsia="Times New Roman" w:hAnsi="Times New Roman" w:cs="Times New Roman"/>
          <w:sz w:val="24"/>
          <w:szCs w:val="24"/>
          <w:lang w:eastAsia="ar-SA"/>
        </w:rPr>
        <w:t>конкурентных переговоров,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14:paraId="3B079571"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b/>
          <w:sz w:val="24"/>
          <w:szCs w:val="24"/>
          <w:lang w:eastAsia="ar-SA"/>
        </w:rPr>
        <w:t>4.17.3.</w:t>
      </w:r>
      <w:r w:rsidRPr="00DB38B7">
        <w:rPr>
          <w:rFonts w:ascii="Times New Roman" w:eastAsia="Times New Roman" w:hAnsi="Times New Roman" w:cs="Times New Roman"/>
          <w:sz w:val="24"/>
          <w:szCs w:val="24"/>
          <w:lang w:eastAsia="ar-SA"/>
        </w:rPr>
        <w:t xml:space="preserve"> Любые споры, остающиеся неурегулированными во внесудебном порядке, разрешаются в судебном порядке в Арбитражном суде Мурманской области.</w:t>
      </w:r>
    </w:p>
    <w:p w14:paraId="2CFCEFCD" w14:textId="77777777" w:rsidR="00DB38B7" w:rsidRPr="00DB38B7" w:rsidRDefault="00DB38B7" w:rsidP="00DB38B7">
      <w:pPr>
        <w:tabs>
          <w:tab w:val="left" w:pos="425"/>
          <w:tab w:val="left" w:pos="567"/>
          <w:tab w:val="left" w:pos="709"/>
          <w:tab w:val="left" w:pos="851"/>
        </w:tabs>
        <w:suppressAutoHyphens/>
        <w:spacing w:after="0" w:line="240" w:lineRule="auto"/>
        <w:ind w:firstLine="709"/>
        <w:contextualSpacing/>
        <w:jc w:val="both"/>
        <w:rPr>
          <w:rFonts w:ascii="Times New Roman" w:eastAsia="Times New Roman" w:hAnsi="Times New Roman" w:cs="Times New Roman"/>
          <w:sz w:val="24"/>
          <w:szCs w:val="24"/>
          <w:lang w:eastAsia="ar-SA"/>
        </w:rPr>
      </w:pPr>
    </w:p>
    <w:p w14:paraId="3F8DF844" w14:textId="77777777" w:rsidR="006C3AEF" w:rsidRPr="006C3AEF" w:rsidRDefault="006C3AEF" w:rsidP="0079708E">
      <w:pPr>
        <w:keepNext/>
        <w:keepLines/>
        <w:tabs>
          <w:tab w:val="left" w:pos="567"/>
          <w:tab w:val="left" w:pos="709"/>
        </w:tabs>
        <w:suppressAutoHyphens/>
        <w:spacing w:after="0" w:line="240" w:lineRule="auto"/>
        <w:jc w:val="center"/>
        <w:outlineLvl w:val="0"/>
        <w:rPr>
          <w:rFonts w:ascii="Times New Roman" w:eastAsia="Calibri" w:hAnsi="Times New Roman" w:cs="Times New Roman"/>
          <w:b/>
          <w:bCs/>
          <w:sz w:val="24"/>
          <w:szCs w:val="24"/>
        </w:rPr>
      </w:pPr>
      <w:bookmarkStart w:id="358" w:name="_Toc366761033"/>
      <w:bookmarkStart w:id="359" w:name="_Toc24982409"/>
      <w:r w:rsidRPr="003A6FFF">
        <w:rPr>
          <w:rFonts w:ascii="Times New Roman" w:eastAsia="Times New Roman" w:hAnsi="Times New Roman" w:cs="Times New Roman"/>
          <w:b/>
          <w:bCs/>
          <w:sz w:val="24"/>
          <w:szCs w:val="24"/>
          <w:lang w:eastAsia="ar-SA"/>
        </w:rPr>
        <w:t>5. Техническое задание</w:t>
      </w:r>
      <w:bookmarkEnd w:id="358"/>
      <w:bookmarkEnd w:id="359"/>
      <w:r w:rsidRPr="006C3AEF">
        <w:rPr>
          <w:rFonts w:ascii="Times New Roman" w:eastAsia="Calibri" w:hAnsi="Times New Roman" w:cs="Times New Roman"/>
          <w:b/>
          <w:bCs/>
          <w:sz w:val="24"/>
          <w:szCs w:val="24"/>
        </w:rPr>
        <w:t xml:space="preserve">  </w:t>
      </w:r>
    </w:p>
    <w:p w14:paraId="447A0CD0" w14:textId="77777777" w:rsidR="006C3AEF" w:rsidRPr="00470565" w:rsidRDefault="006C3AEF" w:rsidP="00470565">
      <w:pPr>
        <w:tabs>
          <w:tab w:val="left" w:pos="425"/>
          <w:tab w:val="left" w:pos="567"/>
          <w:tab w:val="left" w:pos="709"/>
        </w:tabs>
        <w:suppressAutoHyphens/>
        <w:spacing w:after="0" w:line="240" w:lineRule="auto"/>
        <w:rPr>
          <w:rFonts w:ascii="Times New Roman" w:eastAsia="Times New Roman" w:hAnsi="Times New Roman" w:cs="Times New Roman"/>
          <w:color w:val="FF0000"/>
          <w:sz w:val="24"/>
          <w:szCs w:val="24"/>
          <w:lang w:eastAsia="ar-SA"/>
        </w:rPr>
      </w:pPr>
      <w:bookmarkStart w:id="360" w:name="_Toc366762387"/>
    </w:p>
    <w:p w14:paraId="12FE5779" w14:textId="77777777" w:rsidR="00470565" w:rsidRPr="00470565" w:rsidRDefault="00470565" w:rsidP="00470565">
      <w:pPr>
        <w:spacing w:after="0" w:line="240" w:lineRule="auto"/>
        <w:ind w:firstLine="709"/>
        <w:jc w:val="both"/>
        <w:rPr>
          <w:rFonts w:ascii="Times New Roman" w:hAnsi="Times New Roman" w:cs="Times New Roman"/>
          <w:sz w:val="24"/>
          <w:szCs w:val="24"/>
        </w:rPr>
      </w:pPr>
      <w:r w:rsidRPr="00470565">
        <w:rPr>
          <w:rFonts w:ascii="Times New Roman" w:hAnsi="Times New Roman" w:cs="Times New Roman"/>
          <w:sz w:val="24"/>
          <w:szCs w:val="24"/>
        </w:rPr>
        <w:t>Мазут флотский Ф5 должен соответствовать требованиям ГОСТ 10585-2013.</w:t>
      </w:r>
    </w:p>
    <w:p w14:paraId="426E6FE9" w14:textId="77777777" w:rsidR="00470565" w:rsidRPr="00470565" w:rsidRDefault="00470565" w:rsidP="00470565">
      <w:pPr>
        <w:spacing w:after="0" w:line="240" w:lineRule="auto"/>
        <w:ind w:firstLine="708"/>
        <w:jc w:val="both"/>
        <w:rPr>
          <w:rFonts w:ascii="Times New Roman" w:hAnsi="Times New Roman" w:cs="Times New Roman"/>
          <w:b/>
          <w:sz w:val="24"/>
          <w:szCs w:val="24"/>
        </w:rPr>
      </w:pPr>
      <w:r w:rsidRPr="00470565">
        <w:rPr>
          <w:rFonts w:ascii="Times New Roman" w:hAnsi="Times New Roman" w:cs="Times New Roman"/>
          <w:b/>
          <w:sz w:val="24"/>
          <w:szCs w:val="24"/>
        </w:rPr>
        <w:t>Технические требования к мазуту флотскому Ф5</w:t>
      </w:r>
    </w:p>
    <w:tbl>
      <w:tblPr>
        <w:tblW w:w="7605" w:type="dxa"/>
        <w:tblCellMar>
          <w:left w:w="0" w:type="dxa"/>
          <w:right w:w="0" w:type="dxa"/>
        </w:tblCellMar>
        <w:tblLook w:val="04A0" w:firstRow="1" w:lastRow="0" w:firstColumn="1" w:lastColumn="0" w:noHBand="0" w:noVBand="1"/>
      </w:tblPr>
      <w:tblGrid>
        <w:gridCol w:w="6101"/>
        <w:gridCol w:w="1504"/>
      </w:tblGrid>
      <w:tr w:rsidR="004E43AC" w:rsidRPr="004E43AC" w14:paraId="01E6D67E"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D01343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Зольность, % не более                      </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723BF9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0,05</w:t>
            </w:r>
          </w:p>
        </w:tc>
      </w:tr>
      <w:tr w:rsidR="004E43AC" w:rsidRPr="004E43AC" w14:paraId="3C83A9D9"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0FBF558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серы,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3A3FCC0C"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1,50</w:t>
            </w:r>
          </w:p>
        </w:tc>
      </w:tr>
      <w:tr w:rsidR="004E43AC" w:rsidRPr="004E43AC" w14:paraId="389F0CB3"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2217BA3B"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Температура вспышки в закрытом тигле, С, не ниже</w:t>
            </w:r>
          </w:p>
        </w:tc>
        <w:tc>
          <w:tcPr>
            <w:tcW w:w="1504" w:type="dxa"/>
            <w:tcBorders>
              <w:top w:val="nil"/>
              <w:left w:val="nil"/>
              <w:bottom w:val="single" w:sz="4" w:space="0" w:color="auto"/>
              <w:right w:val="single" w:sz="4" w:space="0" w:color="auto"/>
            </w:tcBorders>
            <w:shd w:val="clear" w:color="auto" w:fill="FFFFFF"/>
            <w:noWrap/>
            <w:vAlign w:val="center"/>
            <w:hideMark/>
          </w:tcPr>
          <w:p w14:paraId="03503F75"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80</w:t>
            </w:r>
          </w:p>
        </w:tc>
      </w:tr>
      <w:tr w:rsidR="004E43AC" w:rsidRPr="004E43AC" w14:paraId="6D13F552"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48B6F46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воды,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2DCB58A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0,3</w:t>
            </w:r>
          </w:p>
        </w:tc>
      </w:tr>
      <w:tr w:rsidR="004E43AC" w:rsidRPr="004E43AC" w14:paraId="3C10DF18"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31B74D04"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 xml:space="preserve">Температура застывания, С,  не выше   </w:t>
            </w:r>
          </w:p>
        </w:tc>
        <w:tc>
          <w:tcPr>
            <w:tcW w:w="1504" w:type="dxa"/>
            <w:tcBorders>
              <w:top w:val="nil"/>
              <w:left w:val="nil"/>
              <w:bottom w:val="single" w:sz="4" w:space="0" w:color="auto"/>
              <w:right w:val="single" w:sz="4" w:space="0" w:color="auto"/>
            </w:tcBorders>
            <w:shd w:val="clear" w:color="auto" w:fill="FFFFFF"/>
            <w:noWrap/>
            <w:vAlign w:val="center"/>
            <w:hideMark/>
          </w:tcPr>
          <w:p w14:paraId="6012609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-5</w:t>
            </w:r>
          </w:p>
        </w:tc>
      </w:tr>
      <w:tr w:rsidR="004E43AC" w:rsidRPr="004E43AC" w14:paraId="25CDA75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6E4B6BD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Теплота сгорания (низшая), кДж/кг, не менее</w:t>
            </w:r>
          </w:p>
        </w:tc>
        <w:tc>
          <w:tcPr>
            <w:tcW w:w="1504" w:type="dxa"/>
            <w:tcBorders>
              <w:top w:val="nil"/>
              <w:left w:val="nil"/>
              <w:bottom w:val="single" w:sz="4" w:space="0" w:color="auto"/>
              <w:right w:val="single" w:sz="4" w:space="0" w:color="auto"/>
            </w:tcBorders>
            <w:shd w:val="clear" w:color="auto" w:fill="FFFFFF"/>
            <w:noWrap/>
            <w:vAlign w:val="center"/>
            <w:hideMark/>
          </w:tcPr>
          <w:p w14:paraId="5E74116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41 454</w:t>
            </w:r>
          </w:p>
        </w:tc>
      </w:tr>
      <w:tr w:rsidR="004E43AC" w:rsidRPr="004E43AC" w14:paraId="55D0D48E" w14:textId="77777777" w:rsidTr="0093398C">
        <w:trPr>
          <w:trHeight w:val="264"/>
        </w:trPr>
        <w:tc>
          <w:tcPr>
            <w:tcW w:w="6101" w:type="dxa"/>
            <w:tcBorders>
              <w:top w:val="nil"/>
              <w:left w:val="single" w:sz="4" w:space="0" w:color="auto"/>
              <w:bottom w:val="single" w:sz="4" w:space="0" w:color="auto"/>
              <w:right w:val="single" w:sz="4" w:space="0" w:color="auto"/>
            </w:tcBorders>
            <w:noWrap/>
            <w:vAlign w:val="center"/>
            <w:hideMark/>
          </w:tcPr>
          <w:p w14:paraId="5D9A8508"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Массовая доля механических примесей, %, не более</w:t>
            </w:r>
          </w:p>
        </w:tc>
        <w:tc>
          <w:tcPr>
            <w:tcW w:w="1504" w:type="dxa"/>
            <w:tcBorders>
              <w:top w:val="nil"/>
              <w:left w:val="nil"/>
              <w:bottom w:val="single" w:sz="4" w:space="0" w:color="auto"/>
              <w:right w:val="single" w:sz="4" w:space="0" w:color="auto"/>
            </w:tcBorders>
            <w:shd w:val="clear" w:color="auto" w:fill="FFFFFF"/>
            <w:noWrap/>
            <w:vAlign w:val="center"/>
            <w:hideMark/>
          </w:tcPr>
          <w:p w14:paraId="0BEE737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4E43AC">
              <w:rPr>
                <w:rFonts w:ascii="Times New Roman" w:eastAsia="Times New Roman" w:hAnsi="Times New Roman" w:cs="Times New Roman"/>
                <w:snapToGrid w:val="0"/>
                <w:sz w:val="24"/>
                <w:szCs w:val="24"/>
                <w:lang w:eastAsia="ru-RU"/>
              </w:rPr>
              <w:t>0,1</w:t>
            </w:r>
          </w:p>
        </w:tc>
      </w:tr>
      <w:tr w:rsidR="004E43AC" w:rsidRPr="004E43AC" w14:paraId="473AA9A4"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47771F21"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Плотность при 15оC, кг/м3,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3FF22322"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958.3</w:t>
            </w:r>
          </w:p>
        </w:tc>
      </w:tr>
      <w:tr w:rsidR="004E43AC" w:rsidRPr="004E43AC" w14:paraId="61ADB2C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308ACDB3"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Вязкость кинематическая при 50оС, мм2/с,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58020CB0"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36,20</w:t>
            </w:r>
          </w:p>
        </w:tc>
      </w:tr>
      <w:tr w:rsidR="004E43AC" w:rsidRPr="004E43AC" w14:paraId="1EF6DEF6" w14:textId="77777777" w:rsidTr="0093398C">
        <w:trPr>
          <w:trHeight w:val="264"/>
        </w:trPr>
        <w:tc>
          <w:tcPr>
            <w:tcW w:w="6101" w:type="dxa"/>
            <w:tcBorders>
              <w:top w:val="single" w:sz="4" w:space="0" w:color="auto"/>
              <w:left w:val="single" w:sz="4" w:space="0" w:color="auto"/>
              <w:bottom w:val="single" w:sz="4" w:space="0" w:color="auto"/>
              <w:right w:val="single" w:sz="4" w:space="0" w:color="auto"/>
            </w:tcBorders>
            <w:noWrap/>
            <w:vAlign w:val="center"/>
            <w:hideMark/>
          </w:tcPr>
          <w:p w14:paraId="5FB032EA"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Коксуемость, %, не более</w:t>
            </w:r>
          </w:p>
        </w:tc>
        <w:tc>
          <w:tcPr>
            <w:tcW w:w="1504" w:type="dxa"/>
            <w:tcBorders>
              <w:top w:val="single" w:sz="4" w:space="0" w:color="auto"/>
              <w:left w:val="nil"/>
              <w:bottom w:val="single" w:sz="4" w:space="0" w:color="auto"/>
              <w:right w:val="single" w:sz="4" w:space="0" w:color="auto"/>
            </w:tcBorders>
            <w:shd w:val="clear" w:color="auto" w:fill="FFFFFF"/>
            <w:noWrap/>
            <w:vAlign w:val="center"/>
            <w:hideMark/>
          </w:tcPr>
          <w:p w14:paraId="059E24CF" w14:textId="77777777" w:rsidR="004E43AC" w:rsidRPr="004E43AC" w:rsidRDefault="004E43AC" w:rsidP="004E43AC">
            <w:pPr>
              <w:tabs>
                <w:tab w:val="left" w:pos="6987"/>
              </w:tabs>
              <w:spacing w:after="0" w:line="240" w:lineRule="auto"/>
              <w:ind w:firstLine="567"/>
              <w:jc w:val="both"/>
              <w:rPr>
                <w:rFonts w:ascii="Times New Roman" w:eastAsia="Times New Roman" w:hAnsi="Times New Roman" w:cs="Times New Roman"/>
                <w:snapToGrid w:val="0"/>
                <w:sz w:val="24"/>
                <w:szCs w:val="24"/>
              </w:rPr>
            </w:pPr>
            <w:r w:rsidRPr="004E43AC">
              <w:rPr>
                <w:rFonts w:ascii="Times New Roman" w:eastAsia="Times New Roman" w:hAnsi="Times New Roman" w:cs="Times New Roman"/>
                <w:snapToGrid w:val="0"/>
                <w:sz w:val="24"/>
                <w:szCs w:val="24"/>
              </w:rPr>
              <w:t>6,00</w:t>
            </w:r>
          </w:p>
        </w:tc>
      </w:tr>
    </w:tbl>
    <w:p w14:paraId="783D5E77" w14:textId="655DE5DA" w:rsidR="004E43AC" w:rsidRDefault="004E43AC" w:rsidP="00470565">
      <w:pPr>
        <w:spacing w:after="0" w:line="240" w:lineRule="auto"/>
        <w:jc w:val="both"/>
        <w:rPr>
          <w:rFonts w:ascii="Times New Roman" w:hAnsi="Times New Roman" w:cs="Times New Roman"/>
          <w:sz w:val="24"/>
          <w:szCs w:val="24"/>
        </w:rPr>
      </w:pPr>
    </w:p>
    <w:p w14:paraId="5E47C851" w14:textId="77777777" w:rsidR="004E43AC" w:rsidRPr="00470565" w:rsidRDefault="004E43AC" w:rsidP="00470565">
      <w:pPr>
        <w:spacing w:after="0" w:line="240" w:lineRule="auto"/>
        <w:jc w:val="both"/>
        <w:rPr>
          <w:rFonts w:ascii="Times New Roman" w:hAnsi="Times New Roman" w:cs="Times New Roman"/>
          <w:sz w:val="24"/>
          <w:szCs w:val="24"/>
        </w:rPr>
      </w:pPr>
    </w:p>
    <w:p w14:paraId="3761D691"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sz w:val="24"/>
          <w:szCs w:val="24"/>
          <w:lang w:eastAsia="ru-RU"/>
        </w:rPr>
        <w:t xml:space="preserve">Мазут флотский Ф5 получают из продуктов прямой перегонки нефти с добавлением до 22% </w:t>
      </w:r>
      <w:proofErr w:type="spellStart"/>
      <w:proofErr w:type="gramStart"/>
      <w:r w:rsidRPr="004E43AC">
        <w:rPr>
          <w:rFonts w:ascii="Times New Roman" w:eastAsia="Times New Roman" w:hAnsi="Times New Roman" w:cs="Times New Roman"/>
          <w:sz w:val="24"/>
          <w:szCs w:val="24"/>
          <w:lang w:eastAsia="ru-RU"/>
        </w:rPr>
        <w:t>керосино-газойлевых</w:t>
      </w:r>
      <w:proofErr w:type="spellEnd"/>
      <w:proofErr w:type="gramEnd"/>
      <w:r w:rsidRPr="004E43AC">
        <w:rPr>
          <w:rFonts w:ascii="Times New Roman" w:eastAsia="Times New Roman" w:hAnsi="Times New Roman" w:cs="Times New Roman"/>
          <w:sz w:val="24"/>
          <w:szCs w:val="24"/>
          <w:lang w:eastAsia="ru-RU"/>
        </w:rPr>
        <w:t xml:space="preserve"> фракций или термического крекинга. Разрешается добавлять в мазут флотский Ф5 депрессорную присадку, допущенную к применению.</w:t>
      </w:r>
      <w:r w:rsidRPr="004E43AC">
        <w:rPr>
          <w:rFonts w:ascii="Times New Roman" w:eastAsia="Times New Roman" w:hAnsi="Times New Roman" w:cs="Times New Roman"/>
          <w:b/>
          <w:bCs/>
          <w:sz w:val="24"/>
          <w:szCs w:val="24"/>
          <w:lang w:eastAsia="ru-RU"/>
        </w:rPr>
        <w:t xml:space="preserve"> </w:t>
      </w:r>
    </w:p>
    <w:p w14:paraId="3F714D7F"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lastRenderedPageBreak/>
        <w:t xml:space="preserve">Согласно ГОСТ Р 50837.6-95 «Топлива остаточные. Определение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Метод определения общего осадка»:</w:t>
      </w:r>
    </w:p>
    <w:p w14:paraId="78B6CC49"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Массовая доля общего осадка без предварительного старения и с предварительным старением не более 0,15%; разность массовых долей общего осадка с предварительным старением и без него не более 0,03% является одним из критериев </w:t>
      </w:r>
      <w:proofErr w:type="spellStart"/>
      <w:r w:rsidRPr="004E43AC">
        <w:rPr>
          <w:rFonts w:ascii="Times New Roman" w:eastAsia="Times New Roman" w:hAnsi="Times New Roman" w:cs="Times New Roman"/>
          <w:b/>
          <w:bCs/>
          <w:sz w:val="24"/>
          <w:szCs w:val="24"/>
          <w:lang w:eastAsia="ru-RU"/>
        </w:rPr>
        <w:t>прямогонности</w:t>
      </w:r>
      <w:proofErr w:type="spellEnd"/>
      <w:r w:rsidRPr="004E43AC">
        <w:rPr>
          <w:rFonts w:ascii="Times New Roman" w:eastAsia="Times New Roman" w:hAnsi="Times New Roman" w:cs="Times New Roman"/>
          <w:b/>
          <w:bCs/>
          <w:sz w:val="24"/>
          <w:szCs w:val="24"/>
          <w:lang w:eastAsia="ru-RU"/>
        </w:rPr>
        <w:t xml:space="preserve"> остаточных топлив.</w:t>
      </w:r>
    </w:p>
    <w:p w14:paraId="17C813D8"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 xml:space="preserve">Примечание - Данный критерий определяют в том случае, если один из результатов, полученных при определении </w:t>
      </w:r>
      <w:proofErr w:type="spellStart"/>
      <w:r w:rsidRPr="004E43AC">
        <w:rPr>
          <w:rFonts w:ascii="Times New Roman" w:eastAsia="Times New Roman" w:hAnsi="Times New Roman" w:cs="Times New Roman"/>
          <w:b/>
          <w:bCs/>
          <w:sz w:val="24"/>
          <w:szCs w:val="24"/>
          <w:lang w:eastAsia="ru-RU"/>
        </w:rPr>
        <w:t>ксилольного</w:t>
      </w:r>
      <w:proofErr w:type="spellEnd"/>
      <w:r w:rsidRPr="004E43AC">
        <w:rPr>
          <w:rFonts w:ascii="Times New Roman" w:eastAsia="Times New Roman" w:hAnsi="Times New Roman" w:cs="Times New Roman"/>
          <w:b/>
          <w:bCs/>
          <w:sz w:val="24"/>
          <w:szCs w:val="24"/>
          <w:lang w:eastAsia="ru-RU"/>
        </w:rPr>
        <w:t xml:space="preserve"> и </w:t>
      </w:r>
      <w:proofErr w:type="spellStart"/>
      <w:r w:rsidRPr="004E43AC">
        <w:rPr>
          <w:rFonts w:ascii="Times New Roman" w:eastAsia="Times New Roman" w:hAnsi="Times New Roman" w:cs="Times New Roman"/>
          <w:b/>
          <w:bCs/>
          <w:sz w:val="24"/>
          <w:szCs w:val="24"/>
          <w:lang w:eastAsia="ru-RU"/>
        </w:rPr>
        <w:t>толуольного</w:t>
      </w:r>
      <w:proofErr w:type="spellEnd"/>
      <w:r w:rsidRPr="004E43AC">
        <w:rPr>
          <w:rFonts w:ascii="Times New Roman" w:eastAsia="Times New Roman" w:hAnsi="Times New Roman" w:cs="Times New Roman"/>
          <w:b/>
          <w:bCs/>
          <w:sz w:val="24"/>
          <w:szCs w:val="24"/>
          <w:lang w:eastAsia="ru-RU"/>
        </w:rPr>
        <w:t xml:space="preserve"> эквивалентов, более 30.</w:t>
      </w:r>
    </w:p>
    <w:p w14:paraId="71ADFABD" w14:textId="77777777" w:rsidR="004E43AC" w:rsidRPr="004E43AC" w:rsidRDefault="004E43AC" w:rsidP="004E43AC">
      <w:pPr>
        <w:spacing w:after="0" w:line="240" w:lineRule="auto"/>
        <w:ind w:firstLine="708"/>
        <w:jc w:val="both"/>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Если данный критерий соответствует установленной норме, то остаточный продукт может быть отнесен к прямогонному.</w:t>
      </w:r>
    </w:p>
    <w:p w14:paraId="3A792A7C" w14:textId="77777777" w:rsidR="004E43AC" w:rsidRDefault="004E43AC" w:rsidP="004E43AC">
      <w:pPr>
        <w:spacing w:after="0" w:line="240" w:lineRule="auto"/>
        <w:ind w:firstLine="851"/>
        <w:rPr>
          <w:rFonts w:ascii="Times New Roman" w:eastAsia="Times New Roman" w:hAnsi="Times New Roman" w:cs="Times New Roman"/>
          <w:b/>
          <w:bCs/>
          <w:sz w:val="24"/>
          <w:szCs w:val="24"/>
          <w:lang w:eastAsia="ru-RU"/>
        </w:rPr>
      </w:pPr>
      <w:r w:rsidRPr="004E43AC">
        <w:rPr>
          <w:rFonts w:ascii="Times New Roman" w:eastAsia="Times New Roman" w:hAnsi="Times New Roman" w:cs="Times New Roman"/>
          <w:b/>
          <w:bCs/>
          <w:sz w:val="24"/>
          <w:szCs w:val="24"/>
          <w:lang w:eastAsia="ru-RU"/>
        </w:rPr>
        <w:t>Технология производства должна соответствовать технологии производства мазут флотский Ф5 ГОСТ 10585-2013.</w:t>
      </w:r>
    </w:p>
    <w:p w14:paraId="49D7193B" w14:textId="77777777" w:rsidR="00B351BA" w:rsidRPr="004E43AC" w:rsidRDefault="00B351BA" w:rsidP="004E43AC">
      <w:pPr>
        <w:spacing w:after="0" w:line="240" w:lineRule="auto"/>
        <w:ind w:firstLine="851"/>
        <w:rPr>
          <w:rFonts w:ascii="Times New Roman" w:eastAsia="Times New Roman" w:hAnsi="Times New Roman" w:cs="Times New Roman"/>
          <w:b/>
          <w:bCs/>
          <w:sz w:val="24"/>
          <w:szCs w:val="24"/>
          <w:lang w:eastAsia="ru-RU"/>
        </w:rPr>
      </w:pPr>
    </w:p>
    <w:p w14:paraId="305E97A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7EC276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AF5B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758FE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C19144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92B79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3DA525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995069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52A401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E9BAF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1B5DB23"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8A4A5E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F7D871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DB4D7C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DC68CEA"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518B98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0919B86"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D0841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0CDE1C0"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55A352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0B6E28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431E27F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6EF37E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24022E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187181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6B3D19E"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B7D7B22"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7E9996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7AEB3E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3944B7"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40E147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3B342054"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59C8FD19"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EA285F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0BFA456D"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1B462145"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6C771028"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2EB3C24C" w14:textId="77777777" w:rsidR="00320631" w:rsidRDefault="00320631" w:rsidP="00470565">
      <w:pPr>
        <w:spacing w:after="0" w:line="240" w:lineRule="auto"/>
        <w:ind w:firstLine="708"/>
        <w:jc w:val="both"/>
        <w:rPr>
          <w:rFonts w:ascii="Times New Roman" w:hAnsi="Times New Roman" w:cs="Times New Roman"/>
          <w:b/>
          <w:bCs/>
          <w:sz w:val="24"/>
          <w:szCs w:val="24"/>
        </w:rPr>
      </w:pPr>
    </w:p>
    <w:p w14:paraId="7403C97D" w14:textId="77777777" w:rsidR="00E33093" w:rsidRDefault="00E33093" w:rsidP="005758AA">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4E1541DA" w14:textId="23C01927" w:rsidR="00DB38B7" w:rsidRPr="00DB38B7" w:rsidRDefault="00DB38B7" w:rsidP="0078379C">
      <w:pPr>
        <w:keepNext/>
        <w:keepLines/>
        <w:tabs>
          <w:tab w:val="left" w:pos="425"/>
          <w:tab w:val="left" w:pos="567"/>
          <w:tab w:val="left" w:pos="709"/>
          <w:tab w:val="left" w:pos="3119"/>
        </w:tabs>
        <w:suppressAutoHyphens/>
        <w:spacing w:after="0" w:line="240" w:lineRule="auto"/>
        <w:ind w:firstLine="5054"/>
        <w:jc w:val="both"/>
        <w:outlineLvl w:val="0"/>
        <w:rPr>
          <w:rFonts w:ascii="Times New Roman" w:eastAsia="Calibri" w:hAnsi="Times New Roman" w:cs="Times New Roman"/>
          <w:b/>
          <w:sz w:val="24"/>
          <w:szCs w:val="24"/>
          <w:lang w:eastAsia="ar-SA"/>
        </w:rPr>
      </w:pPr>
      <w:bookmarkStart w:id="361" w:name="_Toc536175873"/>
      <w:bookmarkStart w:id="362" w:name="_Toc24982410"/>
      <w:bookmarkEnd w:id="360"/>
      <w:r w:rsidRPr="00DB38B7">
        <w:rPr>
          <w:rFonts w:ascii="Times New Roman" w:eastAsia="Times New Roman" w:hAnsi="Times New Roman" w:cs="Times New Roman"/>
          <w:b/>
          <w:bCs/>
          <w:sz w:val="24"/>
          <w:szCs w:val="24"/>
          <w:lang w:eastAsia="ar-SA"/>
        </w:rPr>
        <w:lastRenderedPageBreak/>
        <w:t xml:space="preserve">Приложение № 1 </w:t>
      </w:r>
      <w:r w:rsidRPr="00DB38B7">
        <w:rPr>
          <w:rFonts w:ascii="Times New Roman" w:eastAsia="Calibri" w:hAnsi="Times New Roman" w:cs="Times New Roman"/>
          <w:b/>
          <w:sz w:val="24"/>
          <w:szCs w:val="24"/>
          <w:lang w:eastAsia="ar-SA"/>
        </w:rPr>
        <w:t>к Документации</w:t>
      </w:r>
      <w:bookmarkEnd w:id="361"/>
      <w:bookmarkEnd w:id="362"/>
    </w:p>
    <w:tbl>
      <w:tblPr>
        <w:tblStyle w:val="8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B38B7" w:rsidRPr="00DB38B7" w14:paraId="304DDA50" w14:textId="77777777" w:rsidTr="00527FCF">
        <w:tc>
          <w:tcPr>
            <w:tcW w:w="5070" w:type="dxa"/>
          </w:tcPr>
          <w:p w14:paraId="208C1AD8" w14:textId="77777777" w:rsidR="00DB38B7" w:rsidRPr="00DB38B7" w:rsidRDefault="00DB38B7" w:rsidP="00DB38B7">
            <w:pPr>
              <w:rPr>
                <w:rFonts w:ascii="Times New Roman" w:hAnsi="Times New Roman"/>
                <w:b/>
                <w:sz w:val="24"/>
                <w:szCs w:val="24"/>
                <w:lang w:eastAsia="ar-SA"/>
              </w:rPr>
            </w:pPr>
          </w:p>
        </w:tc>
        <w:tc>
          <w:tcPr>
            <w:tcW w:w="5070" w:type="dxa"/>
          </w:tcPr>
          <w:p w14:paraId="39EE915B" w14:textId="77777777" w:rsidR="00DB38B7" w:rsidRPr="00DB38B7" w:rsidRDefault="00DB38B7" w:rsidP="00DB38B7">
            <w:pPr>
              <w:rPr>
                <w:rFonts w:ascii="Times New Roman" w:hAnsi="Times New Roman"/>
                <w:sz w:val="24"/>
                <w:szCs w:val="24"/>
                <w:lang w:eastAsia="ar-SA"/>
              </w:rPr>
            </w:pPr>
            <w:bookmarkStart w:id="363" w:name="_Toc483302538"/>
            <w:bookmarkStart w:id="364" w:name="_Toc483316572"/>
            <w:bookmarkStart w:id="365" w:name="_Toc491095923"/>
            <w:r w:rsidRPr="00DB38B7">
              <w:rPr>
                <w:rFonts w:ascii="Times New Roman" w:hAnsi="Times New Roman"/>
                <w:sz w:val="24"/>
                <w:szCs w:val="24"/>
                <w:lang w:eastAsia="ar-SA"/>
              </w:rPr>
              <w:t>о проведении конкурентных переговоров</w:t>
            </w:r>
            <w:bookmarkEnd w:id="363"/>
            <w:bookmarkEnd w:id="364"/>
            <w:bookmarkEnd w:id="365"/>
          </w:p>
          <w:p w14:paraId="104B3571" w14:textId="4F819013" w:rsidR="00DB38B7" w:rsidRPr="00DB38B7" w:rsidRDefault="00DB38B7" w:rsidP="00DB38B7">
            <w:pPr>
              <w:rPr>
                <w:rFonts w:ascii="Times New Roman" w:hAnsi="Times New Roman"/>
                <w:sz w:val="24"/>
                <w:szCs w:val="24"/>
                <w:lang w:eastAsia="ar-SA"/>
              </w:rPr>
            </w:pPr>
            <w:bookmarkStart w:id="366" w:name="_Toc483302539"/>
            <w:bookmarkStart w:id="367" w:name="_Toc483316573"/>
            <w:bookmarkStart w:id="368" w:name="_Toc491095924"/>
            <w:r w:rsidRPr="00DB38B7">
              <w:rPr>
                <w:rFonts w:ascii="Times New Roman" w:hAnsi="Times New Roman"/>
                <w:bCs/>
                <w:sz w:val="24"/>
                <w:szCs w:val="24"/>
                <w:lang w:eastAsia="ar-SA"/>
              </w:rPr>
              <w:t>на право заключения договора</w:t>
            </w:r>
            <w:r w:rsidR="009D6B42" w:rsidRPr="009D6B42">
              <w:rPr>
                <w:rFonts w:ascii="Times New Roman" w:hAnsi="Times New Roman"/>
                <w:bCs/>
                <w:sz w:val="24"/>
                <w:szCs w:val="24"/>
                <w:lang w:eastAsia="ar-SA"/>
              </w:rPr>
              <w:t xml:space="preserve"> </w:t>
            </w:r>
            <w:r w:rsidR="009D6B42">
              <w:rPr>
                <w:rFonts w:ascii="Times New Roman" w:hAnsi="Times New Roman"/>
                <w:bCs/>
                <w:sz w:val="24"/>
                <w:szCs w:val="24"/>
                <w:lang w:eastAsia="ar-SA"/>
              </w:rPr>
              <w:t>поставки</w:t>
            </w:r>
            <w:r w:rsidRPr="00DB38B7">
              <w:rPr>
                <w:rFonts w:ascii="Times New Roman" w:hAnsi="Times New Roman"/>
                <w:sz w:val="24"/>
                <w:szCs w:val="24"/>
                <w:lang w:eastAsia="ar-SA"/>
              </w:rPr>
              <w:t xml:space="preserve"> </w:t>
            </w:r>
            <w:r w:rsidR="003A6FFF">
              <w:rPr>
                <w:rFonts w:ascii="Times New Roman" w:hAnsi="Times New Roman"/>
                <w:sz w:val="24"/>
                <w:szCs w:val="24"/>
                <w:lang w:eastAsia="ar-SA"/>
              </w:rPr>
              <w:t xml:space="preserve">мазута флотского Ф5, </w:t>
            </w:r>
            <w:r w:rsidR="00470565">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3A6FFF">
              <w:rPr>
                <w:rFonts w:ascii="Times New Roman" w:hAnsi="Times New Roman"/>
                <w:sz w:val="24"/>
                <w:szCs w:val="24"/>
                <w:lang w:eastAsia="ar-SA"/>
              </w:rPr>
              <w:t>по ГОСТ 10585-2013</w:t>
            </w:r>
            <w:bookmarkEnd w:id="366"/>
            <w:bookmarkEnd w:id="367"/>
            <w:bookmarkEnd w:id="368"/>
          </w:p>
        </w:tc>
      </w:tr>
    </w:tbl>
    <w:p w14:paraId="35BCF39F" w14:textId="77777777" w:rsidR="00DB38B7" w:rsidRPr="00DB38B7" w:rsidRDefault="00DB38B7" w:rsidP="00DB38B7">
      <w:pPr>
        <w:tabs>
          <w:tab w:val="left" w:pos="425"/>
          <w:tab w:val="left" w:pos="567"/>
          <w:tab w:val="left" w:pos="709"/>
        </w:tabs>
        <w:suppressAutoHyphens/>
        <w:spacing w:after="0" w:line="240" w:lineRule="auto"/>
        <w:ind w:left="3969"/>
        <w:jc w:val="right"/>
        <w:rPr>
          <w:rFonts w:ascii="Times New Roman" w:eastAsia="Times New Roman" w:hAnsi="Times New Roman" w:cs="Times New Roman"/>
          <w:sz w:val="18"/>
          <w:szCs w:val="18"/>
          <w:lang w:eastAsia="ar-SA"/>
        </w:rPr>
      </w:pPr>
    </w:p>
    <w:p w14:paraId="2CDAFC52" w14:textId="77777777" w:rsidR="00DB38B7" w:rsidRPr="00DB38B7" w:rsidRDefault="00DB38B7" w:rsidP="00DB38B7">
      <w:pPr>
        <w:tabs>
          <w:tab w:val="left" w:pos="1494"/>
        </w:tabs>
        <w:suppressAutoHyphens/>
        <w:spacing w:after="0" w:line="240" w:lineRule="auto"/>
        <w:jc w:val="center"/>
        <w:rPr>
          <w:rFonts w:ascii="Times New Roman" w:eastAsia="Times New Roman" w:hAnsi="Times New Roman"/>
          <w:sz w:val="24"/>
          <w:szCs w:val="24"/>
          <w:lang w:eastAsia="ar-SA"/>
        </w:rPr>
      </w:pPr>
      <w:r w:rsidRPr="00DB38B7">
        <w:rPr>
          <w:rFonts w:ascii="Times New Roman" w:eastAsia="Times New Roman" w:hAnsi="Times New Roman"/>
          <w:sz w:val="24"/>
          <w:szCs w:val="24"/>
          <w:lang w:eastAsia="ar-SA"/>
        </w:rPr>
        <w:t>Форма письма о подаче оферты</w:t>
      </w:r>
    </w:p>
    <w:p w14:paraId="461F3421" w14:textId="77777777" w:rsidR="00622FDD" w:rsidRDefault="00622FDD" w:rsidP="00DB38B7">
      <w:pPr>
        <w:suppressAutoHyphens/>
        <w:spacing w:after="0" w:line="240" w:lineRule="auto"/>
        <w:ind w:right="5243"/>
        <w:jc w:val="both"/>
        <w:rPr>
          <w:rFonts w:ascii="Times New Roman" w:eastAsia="Times New Roman" w:hAnsi="Times New Roman"/>
          <w:sz w:val="24"/>
          <w:szCs w:val="20"/>
          <w:lang w:eastAsia="ar-SA"/>
        </w:rPr>
      </w:pPr>
    </w:p>
    <w:p w14:paraId="138EE687" w14:textId="720BB4AD" w:rsidR="00DB38B7" w:rsidRPr="00DB38B7" w:rsidRDefault="00622FDD"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 xml:space="preserve"> </w:t>
      </w:r>
      <w:r w:rsidR="00DB38B7" w:rsidRPr="00DB38B7">
        <w:rPr>
          <w:rFonts w:ascii="Times New Roman" w:eastAsia="Times New Roman" w:hAnsi="Times New Roman"/>
          <w:sz w:val="24"/>
          <w:szCs w:val="20"/>
          <w:lang w:eastAsia="ar-SA"/>
        </w:rPr>
        <w:t>«_____»_______________ года</w:t>
      </w:r>
    </w:p>
    <w:p w14:paraId="6C2E977E" w14:textId="77777777" w:rsidR="00DB38B7" w:rsidRPr="00DB38B7" w:rsidRDefault="00DB38B7" w:rsidP="00DB38B7">
      <w:pPr>
        <w:suppressAutoHyphens/>
        <w:spacing w:after="0" w:line="240" w:lineRule="auto"/>
        <w:ind w:right="5243"/>
        <w:jc w:val="both"/>
        <w:rPr>
          <w:rFonts w:ascii="Times New Roman" w:eastAsia="Times New Roman" w:hAnsi="Times New Roman"/>
          <w:sz w:val="24"/>
          <w:szCs w:val="20"/>
          <w:lang w:eastAsia="ar-SA"/>
        </w:rPr>
      </w:pPr>
      <w:r w:rsidRPr="00DB38B7">
        <w:rPr>
          <w:rFonts w:ascii="Times New Roman" w:eastAsia="Times New Roman" w:hAnsi="Times New Roman"/>
          <w:sz w:val="24"/>
          <w:szCs w:val="20"/>
          <w:lang w:eastAsia="ar-SA"/>
        </w:rPr>
        <w:t>№________________________</w:t>
      </w:r>
    </w:p>
    <w:p w14:paraId="52769D6E" w14:textId="77777777" w:rsidR="00DB38B7" w:rsidRPr="00DB38B7" w:rsidRDefault="00DB38B7" w:rsidP="00DB38B7">
      <w:pPr>
        <w:suppressAutoHyphens/>
        <w:spacing w:after="0" w:line="240" w:lineRule="auto"/>
        <w:ind w:right="5243" w:firstLine="567"/>
        <w:jc w:val="both"/>
        <w:rPr>
          <w:rFonts w:ascii="Times New Roman" w:eastAsia="Times New Roman" w:hAnsi="Times New Roman"/>
          <w:sz w:val="24"/>
          <w:szCs w:val="20"/>
          <w:lang w:eastAsia="ar-SA"/>
        </w:rPr>
      </w:pPr>
    </w:p>
    <w:p w14:paraId="2B826B17"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b/>
          <w:sz w:val="24"/>
          <w:szCs w:val="24"/>
          <w:lang w:eastAsia="ar-SA"/>
        </w:rPr>
      </w:pPr>
      <w:r w:rsidRPr="00DB38B7">
        <w:rPr>
          <w:rFonts w:ascii="Times New Roman" w:eastAsia="Times New Roman" w:hAnsi="Times New Roman"/>
          <w:b/>
          <w:sz w:val="24"/>
          <w:szCs w:val="24"/>
          <w:lang w:eastAsia="ar-SA"/>
        </w:rPr>
        <w:t>Письмо о подаче оферты</w:t>
      </w:r>
    </w:p>
    <w:p w14:paraId="45531AEF"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lang w:eastAsia="ar-SA"/>
        </w:rPr>
      </w:pPr>
    </w:p>
    <w:p w14:paraId="203D2AE7" w14:textId="56123D66"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roofErr w:type="gramStart"/>
      <w:r w:rsidRPr="00DB38B7">
        <w:rPr>
          <w:rFonts w:ascii="Times New Roman" w:eastAsia="Times New Roman" w:hAnsi="Times New Roman" w:cs="Times New Roman"/>
          <w:sz w:val="24"/>
          <w:szCs w:val="24"/>
          <w:lang w:eastAsia="ar-SA"/>
        </w:rPr>
        <w:t xml:space="preserve">Изучив Извещение о проведении конкурентных переговоров, размещенное в единой информационной системе в сфере закупок товаров, работ, услуг </w:t>
      </w:r>
      <w:r w:rsidRPr="00DB38B7">
        <w:rPr>
          <w:rFonts w:ascii="Times New Roman" w:eastAsia="Times New Roman" w:hAnsi="Times New Roman"/>
          <w:sz w:val="24"/>
          <w:szCs w:val="24"/>
          <w:lang w:eastAsia="ar-SA"/>
        </w:rPr>
        <w:t>(</w:t>
      </w:r>
      <w:hyperlink r:id="rId14" w:history="1">
        <w:r w:rsidRPr="00DB38B7">
          <w:rPr>
            <w:rFonts w:ascii="Times New Roman" w:eastAsia="Times New Roman" w:hAnsi="Times New Roman"/>
            <w:color w:val="0000FF"/>
            <w:sz w:val="24"/>
            <w:szCs w:val="24"/>
            <w:u w:val="single"/>
            <w:lang w:val="en-US" w:eastAsia="ar-SA"/>
          </w:rPr>
          <w:t>www</w:t>
        </w:r>
        <w:r w:rsidRPr="00DB38B7">
          <w:rPr>
            <w:rFonts w:ascii="Times New Roman" w:eastAsia="Times New Roman" w:hAnsi="Times New Roman"/>
            <w:color w:val="0000FF"/>
            <w:sz w:val="24"/>
            <w:szCs w:val="24"/>
            <w:u w:val="single"/>
            <w:lang w:eastAsia="ar-SA"/>
          </w:rPr>
          <w:t>.zakupki.gov.ru</w:t>
        </w:r>
      </w:hyperlink>
      <w:r w:rsidRPr="00DB38B7">
        <w:rPr>
          <w:rFonts w:ascii="Times New Roman" w:eastAsia="Times New Roman" w:hAnsi="Times New Roman"/>
          <w:color w:val="0000FF"/>
          <w:sz w:val="24"/>
          <w:szCs w:val="24"/>
          <w:u w:val="single"/>
          <w:lang w:eastAsia="ar-SA"/>
        </w:rPr>
        <w:t>)</w:t>
      </w:r>
      <w:r w:rsidRPr="00DB38B7">
        <w:rPr>
          <w:rFonts w:ascii="Times New Roman" w:eastAsia="Times New Roman" w:hAnsi="Times New Roman" w:cs="Times New Roman"/>
          <w:sz w:val="24"/>
          <w:szCs w:val="24"/>
          <w:lang w:eastAsia="ar-SA"/>
        </w:rPr>
        <w:t xml:space="preserve"> и Документацию о проведении конкурентных переговоров </w:t>
      </w:r>
      <w:r w:rsidRPr="00DB38B7">
        <w:rPr>
          <w:rFonts w:ascii="Times New Roman" w:eastAsia="Times New Roman" w:hAnsi="Times New Roman" w:cs="Times New Roman"/>
          <w:bCs/>
          <w:sz w:val="24"/>
          <w:szCs w:val="24"/>
          <w:lang w:eastAsia="ar-SA"/>
        </w:rPr>
        <w:t>на право заключения договора</w:t>
      </w:r>
      <w:r w:rsidR="009D6B42">
        <w:rPr>
          <w:rFonts w:ascii="Times New Roman" w:eastAsia="Times New Roman" w:hAnsi="Times New Roman" w:cs="Times New Roman"/>
          <w:bCs/>
          <w:sz w:val="24"/>
          <w:szCs w:val="24"/>
          <w:lang w:eastAsia="ar-SA"/>
        </w:rPr>
        <w:t xml:space="preserve"> поставки</w:t>
      </w:r>
      <w:r w:rsidRPr="00DB38B7">
        <w:rPr>
          <w:rFonts w:ascii="Times New Roman" w:eastAsia="Times New Roman" w:hAnsi="Times New Roman" w:cs="Times New Roman"/>
          <w:sz w:val="24"/>
          <w:szCs w:val="24"/>
          <w:lang w:eastAsia="ar-SA"/>
        </w:rPr>
        <w:t xml:space="preserve"> </w:t>
      </w:r>
      <w:r w:rsidR="003A6FFF" w:rsidRPr="003A6FFF">
        <w:rPr>
          <w:rFonts w:ascii="Times New Roman" w:eastAsia="Times New Roman" w:hAnsi="Times New Roman" w:cs="Times New Roman"/>
          <w:sz w:val="24"/>
          <w:szCs w:val="24"/>
          <w:lang w:eastAsia="ar-SA"/>
        </w:rPr>
        <w:t xml:space="preserve">мазута флотского Ф5, </w:t>
      </w:r>
      <w:r w:rsidR="00470565">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3A6FFF" w:rsidRPr="003A6FFF">
        <w:rPr>
          <w:rFonts w:ascii="Times New Roman" w:eastAsia="Times New Roman" w:hAnsi="Times New Roman" w:cs="Times New Roman"/>
          <w:sz w:val="24"/>
          <w:szCs w:val="24"/>
          <w:lang w:eastAsia="ar-SA"/>
        </w:rPr>
        <w:t>по ГОСТ 10585-2013</w:t>
      </w:r>
      <w:r w:rsidRPr="003A6FFF">
        <w:rPr>
          <w:rFonts w:ascii="Times New Roman" w:eastAsia="Times New Roman" w:hAnsi="Times New Roman" w:cs="Times New Roman"/>
          <w:sz w:val="24"/>
          <w:szCs w:val="24"/>
          <w:lang w:eastAsia="ar-SA"/>
        </w:rPr>
        <w:t>, и принимая установленные в</w:t>
      </w:r>
      <w:r w:rsidRPr="00DB38B7">
        <w:rPr>
          <w:rFonts w:ascii="Times New Roman" w:eastAsia="Times New Roman" w:hAnsi="Times New Roman" w:cs="Times New Roman"/>
          <w:sz w:val="24"/>
          <w:szCs w:val="24"/>
          <w:lang w:eastAsia="ar-SA"/>
        </w:rPr>
        <w:t xml:space="preserve"> них требования и условия конкурентных переговоров,</w:t>
      </w:r>
      <w:proofErr w:type="gramEnd"/>
    </w:p>
    <w:p w14:paraId="65A39EDB"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p>
    <w:p w14:paraId="51122793"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40852172" w14:textId="77777777" w:rsidR="00DB38B7" w:rsidRPr="00DB38B7" w:rsidRDefault="00DB38B7" w:rsidP="00DB38B7">
      <w:pPr>
        <w:tabs>
          <w:tab w:val="left" w:pos="425"/>
          <w:tab w:val="left" w:pos="567"/>
          <w:tab w:val="left" w:pos="709"/>
        </w:tabs>
        <w:suppressAutoHyphens/>
        <w:spacing w:after="0" w:line="240" w:lineRule="auto"/>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 xml:space="preserve">        (полное наименование Участника закупки с указанием организационно-правовой формы)</w:t>
      </w:r>
    </w:p>
    <w:p w14:paraId="4E60F39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786DFE9C"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зарегистрированное по адресу:</w:t>
      </w:r>
    </w:p>
    <w:p w14:paraId="2ECD9232"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1F6E54D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________________________________________________________________________,</w:t>
      </w:r>
    </w:p>
    <w:p w14:paraId="66B8A8CB" w14:textId="77777777" w:rsidR="00DB38B7" w:rsidRPr="00DB38B7" w:rsidRDefault="00DB38B7" w:rsidP="00DB38B7">
      <w:pPr>
        <w:tabs>
          <w:tab w:val="left" w:pos="425"/>
          <w:tab w:val="left" w:pos="567"/>
          <w:tab w:val="left" w:pos="709"/>
        </w:tabs>
        <w:suppressAutoHyphens/>
        <w:spacing w:after="0" w:line="240" w:lineRule="auto"/>
        <w:ind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(юридический адрес Участника закупки)</w:t>
      </w:r>
    </w:p>
    <w:p w14:paraId="55306FE7"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14:paraId="3E41C9E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sz w:val="24"/>
          <w:szCs w:val="24"/>
          <w:lang w:eastAsia="ar-SA"/>
        </w:rPr>
        <w:t>направляет в ваш адрес заявку на участие</w:t>
      </w:r>
      <w:r w:rsidRPr="00DB38B7">
        <w:rPr>
          <w:rFonts w:ascii="Times New Roman" w:eastAsia="Times New Roman" w:hAnsi="Times New Roman" w:cs="Times New Roman"/>
          <w:sz w:val="24"/>
          <w:szCs w:val="24"/>
          <w:lang w:eastAsia="ar-SA"/>
        </w:rPr>
        <w:t xml:space="preserve"> в конкурентных переговорах и предлагает заключить Договор </w:t>
      </w:r>
      <w:r w:rsidRPr="00DB38B7">
        <w:rPr>
          <w:rFonts w:ascii="Times New Roman" w:eastAsia="Times New Roman" w:hAnsi="Times New Roman" w:cs="Times New Roman"/>
          <w:snapToGrid w:val="0"/>
          <w:sz w:val="24"/>
          <w:szCs w:val="24"/>
          <w:lang w:eastAsia="ru-RU"/>
        </w:rPr>
        <w:t xml:space="preserve">поставки </w:t>
      </w:r>
      <w:r w:rsidRPr="00DB38B7">
        <w:rPr>
          <w:rFonts w:ascii="Times New Roman" w:hAnsi="Times New Roman"/>
          <w:sz w:val="24"/>
          <w:szCs w:val="24"/>
          <w:lang w:eastAsia="ar-SA"/>
        </w:rPr>
        <w:t>__________________</w:t>
      </w:r>
      <w:r w:rsidRPr="00DB38B7">
        <w:rPr>
          <w:rFonts w:ascii="Times New Roman" w:eastAsia="Times New Roman" w:hAnsi="Times New Roman" w:cs="Times New Roman"/>
          <w:sz w:val="24"/>
          <w:szCs w:val="24"/>
          <w:lang w:eastAsia="ar-SA"/>
        </w:rPr>
        <w:t xml:space="preserve"> на условиях и в соответствии с Приложениями к настоящему письму на общую сумму:</w:t>
      </w:r>
    </w:p>
    <w:p w14:paraId="7CECA791"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4A0" w:firstRow="1" w:lastRow="0" w:firstColumn="1" w:lastColumn="0" w:noHBand="0" w:noVBand="1"/>
      </w:tblPr>
      <w:tblGrid>
        <w:gridCol w:w="5184"/>
        <w:gridCol w:w="5184"/>
      </w:tblGrid>
      <w:tr w:rsidR="00DB38B7" w:rsidRPr="00DB38B7" w14:paraId="232F166B" w14:textId="77777777" w:rsidTr="00527FCF">
        <w:trPr>
          <w:cantSplit/>
        </w:trPr>
        <w:tc>
          <w:tcPr>
            <w:tcW w:w="5184" w:type="dxa"/>
            <w:hideMark/>
          </w:tcPr>
          <w:p w14:paraId="1DE56C6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стоимость заявки без НДС, руб.</w:t>
            </w:r>
          </w:p>
        </w:tc>
        <w:tc>
          <w:tcPr>
            <w:tcW w:w="5184" w:type="dxa"/>
            <w:hideMark/>
          </w:tcPr>
          <w:p w14:paraId="057C4F50"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0CFB63C4"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(стоимость, рублей, без НДС)</w:t>
            </w:r>
          </w:p>
        </w:tc>
      </w:tr>
      <w:tr w:rsidR="00DB38B7" w:rsidRPr="00DB38B7" w14:paraId="0A2F3C7C" w14:textId="77777777" w:rsidTr="00527FCF">
        <w:trPr>
          <w:cantSplit/>
        </w:trPr>
        <w:tc>
          <w:tcPr>
            <w:tcW w:w="5184" w:type="dxa"/>
            <w:hideMark/>
          </w:tcPr>
          <w:p w14:paraId="607BD3E5"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кроме того НДС</w:t>
            </w:r>
            <w:r w:rsidR="00D239EF">
              <w:rPr>
                <w:rFonts w:ascii="Times New Roman" w:eastAsia="Times New Roman" w:hAnsi="Times New Roman" w:cs="Times New Roman"/>
                <w:b/>
                <w:bCs/>
                <w:sz w:val="24"/>
                <w:szCs w:val="24"/>
                <w:lang w:eastAsia="ar-SA"/>
              </w:rPr>
              <w:t>*</w:t>
            </w:r>
            <w:r w:rsidRPr="00DB38B7">
              <w:rPr>
                <w:rFonts w:ascii="Times New Roman" w:eastAsia="Times New Roman" w:hAnsi="Times New Roman" w:cs="Times New Roman"/>
                <w:b/>
                <w:bCs/>
                <w:sz w:val="24"/>
                <w:szCs w:val="24"/>
                <w:lang w:eastAsia="ar-SA"/>
              </w:rPr>
              <w:t>, руб.</w:t>
            </w:r>
          </w:p>
        </w:tc>
        <w:tc>
          <w:tcPr>
            <w:tcW w:w="5184" w:type="dxa"/>
            <w:hideMark/>
          </w:tcPr>
          <w:p w14:paraId="097CEDE8"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18BF9E79"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(НДС по стоимости, рублей)</w:t>
            </w:r>
          </w:p>
        </w:tc>
      </w:tr>
      <w:tr w:rsidR="00DB38B7" w:rsidRPr="00DB38B7" w14:paraId="5BF9447C" w14:textId="77777777" w:rsidTr="00527FCF">
        <w:trPr>
          <w:cantSplit/>
        </w:trPr>
        <w:tc>
          <w:tcPr>
            <w:tcW w:w="5184" w:type="dxa"/>
            <w:hideMark/>
          </w:tcPr>
          <w:p w14:paraId="5130212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lang w:eastAsia="ar-SA"/>
              </w:rPr>
              <w:t>Итоговая стоимость заявки с НДС, руб.</w:t>
            </w:r>
          </w:p>
        </w:tc>
        <w:tc>
          <w:tcPr>
            <w:tcW w:w="5184" w:type="dxa"/>
            <w:hideMark/>
          </w:tcPr>
          <w:p w14:paraId="3E75F47F"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vertAlign w:val="superscript"/>
                <w:lang w:eastAsia="ar-SA"/>
              </w:rPr>
            </w:pPr>
            <w:r w:rsidRPr="00DB38B7">
              <w:rPr>
                <w:rFonts w:ascii="Times New Roman" w:eastAsia="Times New Roman" w:hAnsi="Times New Roman" w:cs="Times New Roman"/>
                <w:b/>
                <w:bCs/>
                <w:sz w:val="24"/>
                <w:szCs w:val="24"/>
                <w:lang w:eastAsia="ar-SA"/>
              </w:rPr>
              <w:t>___________________________________</w:t>
            </w:r>
          </w:p>
          <w:p w14:paraId="4E317F9B"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r w:rsidRPr="00DB38B7">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14:paraId="04C52776" w14:textId="77777777" w:rsidR="00DB38B7" w:rsidRPr="00DB38B7" w:rsidRDefault="00DB38B7" w:rsidP="00DB38B7">
      <w:pPr>
        <w:tabs>
          <w:tab w:val="left" w:pos="425"/>
          <w:tab w:val="left" w:pos="567"/>
          <w:tab w:val="left" w:pos="709"/>
        </w:tabs>
        <w:suppressAutoHyphens/>
        <w:spacing w:after="0" w:line="240" w:lineRule="auto"/>
        <w:jc w:val="both"/>
        <w:rPr>
          <w:rFonts w:ascii="Times New Roman" w:eastAsia="Times New Roman" w:hAnsi="Times New Roman" w:cs="Times New Roman"/>
          <w:b/>
          <w:bCs/>
          <w:sz w:val="24"/>
          <w:szCs w:val="24"/>
          <w:lang w:eastAsia="ar-SA"/>
        </w:rPr>
      </w:pPr>
    </w:p>
    <w:p w14:paraId="1A878840" w14:textId="77777777" w:rsidR="00DB38B7" w:rsidRPr="00DB38B7" w:rsidRDefault="00DB38B7" w:rsidP="00DB38B7">
      <w:pPr>
        <w:tabs>
          <w:tab w:val="left" w:pos="425"/>
          <w:tab w:val="left" w:pos="567"/>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Настоящее Письмо о подаче оферты дополняется следующими документами, включая неотъемлемые приложения:</w:t>
      </w:r>
    </w:p>
    <w:p w14:paraId="5C82C36F"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cs="Times New Roman"/>
          <w:sz w:val="24"/>
          <w:szCs w:val="24"/>
          <w:lang w:eastAsia="ar-SA"/>
        </w:rPr>
        <w:t>Коммерческое предложение (форма 1) – на ____ л.;</w:t>
      </w:r>
    </w:p>
    <w:p w14:paraId="1F905E68"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r w:rsidRPr="00DB38B7">
        <w:rPr>
          <w:rFonts w:ascii="Times New Roman" w:eastAsia="Times New Roman" w:hAnsi="Times New Roman"/>
          <w:sz w:val="24"/>
          <w:szCs w:val="24"/>
          <w:lang w:eastAsia="ar-SA"/>
        </w:rPr>
        <w:fldChar w:fldCharType="begin"/>
      </w:r>
      <w:r w:rsidRPr="00DB38B7">
        <w:rPr>
          <w:rFonts w:ascii="Times New Roman" w:eastAsia="Times New Roman" w:hAnsi="Times New Roman"/>
          <w:sz w:val="24"/>
          <w:szCs w:val="24"/>
          <w:lang w:eastAsia="ar-SA"/>
        </w:rPr>
        <w:instrText xml:space="preserve"> REF _Ref55335821 \h  \* MERGEFORMAT </w:instrText>
      </w:r>
      <w:r w:rsidRPr="00DB38B7">
        <w:rPr>
          <w:rFonts w:ascii="Times New Roman" w:eastAsia="Times New Roman" w:hAnsi="Times New Roman"/>
          <w:sz w:val="24"/>
          <w:szCs w:val="24"/>
          <w:lang w:eastAsia="ar-SA"/>
        </w:rPr>
      </w:r>
      <w:r w:rsidRPr="00DB38B7">
        <w:rPr>
          <w:rFonts w:ascii="Times New Roman" w:eastAsia="Times New Roman" w:hAnsi="Times New Roman"/>
          <w:sz w:val="24"/>
          <w:szCs w:val="24"/>
          <w:lang w:eastAsia="ar-SA"/>
        </w:rPr>
        <w:fldChar w:fldCharType="separate"/>
      </w:r>
      <w:r w:rsidR="00EE2F9C" w:rsidRPr="00EE2F9C">
        <w:rPr>
          <w:rFonts w:ascii="Times New Roman" w:eastAsia="Calibri" w:hAnsi="Times New Roman" w:cs="Times New Roman"/>
          <w:sz w:val="24"/>
          <w:szCs w:val="24"/>
          <w:lang w:eastAsia="ar-SA"/>
        </w:rPr>
        <w:t>Техническое</w:t>
      </w:r>
      <w:r w:rsidR="00EE2F9C" w:rsidRPr="00EE2F9C">
        <w:rPr>
          <w:rFonts w:ascii="Times New Roman" w:eastAsia="Times New Roman" w:hAnsi="Times New Roman" w:cs="Times New Roman"/>
          <w:bCs/>
          <w:sz w:val="24"/>
          <w:szCs w:val="24"/>
          <w:lang w:eastAsia="ar-SA"/>
        </w:rPr>
        <w:t xml:space="preserve"> предложение</w:t>
      </w:r>
      <w:r w:rsidR="00EE2F9C" w:rsidRPr="00EE2F9C">
        <w:rPr>
          <w:rFonts w:ascii="Times New Roman" w:eastAsia="Times New Roman" w:hAnsi="Times New Roman" w:cs="Times New Roman"/>
          <w:bCs/>
          <w:sz w:val="24"/>
          <w:szCs w:val="26"/>
          <w:lang w:eastAsia="ar-SA"/>
        </w:rPr>
        <w:t xml:space="preserve"> (форма </w:t>
      </w:r>
      <w:r w:rsidR="00EE2F9C" w:rsidRPr="00EE2F9C">
        <w:rPr>
          <w:rFonts w:ascii="Times New Roman" w:eastAsia="Times New Roman" w:hAnsi="Times New Roman" w:cs="Times New Roman"/>
          <w:bCs/>
          <w:noProof/>
          <w:sz w:val="24"/>
          <w:szCs w:val="26"/>
          <w:lang w:eastAsia="ar-SA"/>
        </w:rPr>
        <w:t>2</w:t>
      </w:r>
      <w:r w:rsidR="00EE2F9C" w:rsidRPr="00EE2F9C">
        <w:rPr>
          <w:rFonts w:ascii="Times New Roman" w:eastAsia="Times New Roman" w:hAnsi="Times New Roman" w:cs="Times New Roman"/>
          <w:bCs/>
          <w:sz w:val="24"/>
          <w:szCs w:val="26"/>
          <w:lang w:eastAsia="ar-SA"/>
        </w:rPr>
        <w:t>)</w:t>
      </w:r>
      <w:r w:rsidRPr="00DB38B7">
        <w:rPr>
          <w:rFonts w:ascii="Times New Roman" w:eastAsia="Times New Roman" w:hAnsi="Times New Roman"/>
          <w:sz w:val="24"/>
          <w:szCs w:val="24"/>
          <w:lang w:eastAsia="ar-SA"/>
        </w:rPr>
        <w:fldChar w:fldCharType="end"/>
      </w:r>
      <w:r w:rsidRPr="00DB38B7">
        <w:rPr>
          <w:rFonts w:ascii="Times New Roman" w:eastAsia="Times New Roman" w:hAnsi="Times New Roman"/>
          <w:sz w:val="24"/>
          <w:szCs w:val="24"/>
          <w:lang w:eastAsia="ar-SA"/>
        </w:rPr>
        <w:t xml:space="preserve"> – на ____ </w:t>
      </w:r>
      <w:proofErr w:type="gramStart"/>
      <w:r w:rsidRPr="00DB38B7">
        <w:rPr>
          <w:rFonts w:ascii="Times New Roman" w:eastAsia="Times New Roman" w:hAnsi="Times New Roman"/>
          <w:sz w:val="24"/>
          <w:szCs w:val="24"/>
          <w:lang w:eastAsia="ar-SA"/>
        </w:rPr>
        <w:t>л</w:t>
      </w:r>
      <w:proofErr w:type="gramEnd"/>
      <w:r w:rsidRPr="00DB38B7">
        <w:rPr>
          <w:rFonts w:ascii="Times New Roman" w:eastAsia="Times New Roman" w:hAnsi="Times New Roman"/>
          <w:sz w:val="24"/>
          <w:szCs w:val="24"/>
          <w:lang w:eastAsia="ar-SA"/>
        </w:rPr>
        <w:t>.;</w:t>
      </w:r>
    </w:p>
    <w:p w14:paraId="00827089"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lang w:eastAsia="ar-SA"/>
        </w:rPr>
      </w:pPr>
      <w:bookmarkStart w:id="369" w:name="_Ref214869451"/>
      <w:r w:rsidRPr="00DB38B7">
        <w:rPr>
          <w:rFonts w:ascii="Times New Roman" w:eastAsia="Times New Roman" w:hAnsi="Times New Roman" w:cs="Times New Roman"/>
          <w:sz w:val="24"/>
          <w:szCs w:val="24"/>
          <w:lang w:eastAsia="ar-SA"/>
        </w:rPr>
        <w:t>Анкета Участника закупки (форма 3) – на ____ л.;</w:t>
      </w:r>
    </w:p>
    <w:p w14:paraId="2723E674" w14:textId="77777777" w:rsidR="00DB38B7" w:rsidRPr="00DB38B7" w:rsidRDefault="00DB38B7" w:rsidP="005361D2">
      <w:pPr>
        <w:numPr>
          <w:ilvl w:val="0"/>
          <w:numId w:val="26"/>
        </w:numPr>
        <w:tabs>
          <w:tab w:val="clear" w:pos="927"/>
          <w:tab w:val="num" w:pos="56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DB38B7">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r w:rsidRPr="00DB38B7">
        <w:rPr>
          <w:rFonts w:ascii="Times New Roman" w:eastAsia="Times New Roman" w:hAnsi="Times New Roman" w:cs="Times New Roman"/>
          <w:sz w:val="24"/>
          <w:szCs w:val="24"/>
          <w:lang w:eastAsia="ar-SA"/>
        </w:rPr>
        <w:t xml:space="preserve"> – на ____ л.;</w:t>
      </w:r>
    </w:p>
    <w:p w14:paraId="274CA9D7" w14:textId="339D73C3" w:rsidR="00DB38B7" w:rsidRPr="00A10D21" w:rsidRDefault="00A10D21"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Calibri" w:hAnsi="Times New Roman" w:cs="Times New Roman"/>
          <w:sz w:val="24"/>
          <w:szCs w:val="24"/>
          <w:lang w:eastAsia="ar-SA"/>
        </w:rPr>
      </w:pPr>
      <w:r w:rsidRPr="00A10D21">
        <w:rPr>
          <w:rFonts w:ascii="Times New Roman" w:eastAsia="Calibri" w:hAnsi="Times New Roman" w:cs="Times New Roman"/>
          <w:sz w:val="24"/>
          <w:szCs w:val="24"/>
          <w:lang w:eastAsia="ar-SA"/>
        </w:rPr>
        <w:t>Справка о перечне и объемах выполнения договоров поставки мазута</w:t>
      </w:r>
      <w:r>
        <w:rPr>
          <w:rFonts w:ascii="Times New Roman" w:eastAsia="Calibri" w:hAnsi="Times New Roman" w:cs="Times New Roman"/>
          <w:sz w:val="24"/>
          <w:szCs w:val="24"/>
          <w:lang w:eastAsia="ar-SA"/>
        </w:rPr>
        <w:t xml:space="preserve"> </w:t>
      </w:r>
      <w:r w:rsidR="00957312" w:rsidRPr="00957312">
        <w:rPr>
          <w:rFonts w:ascii="Times New Roman" w:eastAsia="Calibri" w:hAnsi="Times New Roman" w:cs="Times New Roman"/>
          <w:sz w:val="24"/>
          <w:szCs w:val="24"/>
          <w:lang w:eastAsia="ar-SA"/>
        </w:rPr>
        <w:t xml:space="preserve">флотского Ф5 </w:t>
      </w:r>
      <w:r w:rsidRPr="00A10D21">
        <w:rPr>
          <w:rFonts w:ascii="Times New Roman" w:eastAsia="Calibri" w:hAnsi="Times New Roman" w:cs="Times New Roman"/>
          <w:sz w:val="24"/>
          <w:szCs w:val="24"/>
          <w:lang w:eastAsia="ar-SA"/>
        </w:rPr>
        <w:t xml:space="preserve">за </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8</w:t>
      </w:r>
      <w:r w:rsidRPr="009D6B42">
        <w:rPr>
          <w:rFonts w:ascii="Times New Roman" w:eastAsia="Calibri" w:hAnsi="Times New Roman" w:cs="Times New Roman"/>
          <w:sz w:val="24"/>
          <w:szCs w:val="24"/>
          <w:lang w:eastAsia="ar-SA"/>
        </w:rPr>
        <w:t>-201</w:t>
      </w:r>
      <w:r w:rsidR="00B84F27">
        <w:rPr>
          <w:rFonts w:ascii="Times New Roman" w:eastAsia="Calibri" w:hAnsi="Times New Roman" w:cs="Times New Roman"/>
          <w:sz w:val="24"/>
          <w:szCs w:val="24"/>
          <w:lang w:eastAsia="ar-SA"/>
        </w:rPr>
        <w:t>9</w:t>
      </w:r>
      <w:r w:rsidRPr="009D6B42">
        <w:rPr>
          <w:rFonts w:ascii="Times New Roman" w:eastAsia="Calibri" w:hAnsi="Times New Roman" w:cs="Times New Roman"/>
          <w:sz w:val="24"/>
          <w:szCs w:val="24"/>
          <w:lang w:eastAsia="ar-SA"/>
        </w:rPr>
        <w:t xml:space="preserve"> годы</w:t>
      </w:r>
      <w:r w:rsidRPr="00A10D21">
        <w:rPr>
          <w:rFonts w:ascii="Times New Roman" w:eastAsia="Calibri" w:hAnsi="Times New Roman" w:cs="Times New Roman"/>
          <w:sz w:val="24"/>
          <w:szCs w:val="24"/>
          <w:lang w:eastAsia="ar-SA"/>
        </w:rPr>
        <w:t xml:space="preserve"> </w:t>
      </w:r>
      <w:r w:rsidR="00DB38B7" w:rsidRPr="00A10D21">
        <w:rPr>
          <w:rFonts w:ascii="Times New Roman" w:eastAsia="Times New Roman" w:hAnsi="Times New Roman" w:cs="Times New Roman"/>
          <w:sz w:val="24"/>
          <w:szCs w:val="24"/>
        </w:rPr>
        <w:t>(</w:t>
      </w:r>
      <w:bookmarkEnd w:id="369"/>
      <w:r w:rsidR="00DB38B7" w:rsidRPr="00A10D21">
        <w:rPr>
          <w:rFonts w:ascii="Times New Roman" w:eastAsia="Times New Roman" w:hAnsi="Times New Roman" w:cs="Times New Roman"/>
          <w:sz w:val="24"/>
          <w:szCs w:val="24"/>
        </w:rPr>
        <w:t>форма 5) – на ____ л. (</w:t>
      </w:r>
      <w:r w:rsidR="00DB38B7" w:rsidRPr="00A10D21">
        <w:rPr>
          <w:rFonts w:ascii="Times New Roman" w:eastAsia="Times New Roman" w:hAnsi="Times New Roman" w:cs="Times New Roman"/>
          <w:i/>
          <w:sz w:val="24"/>
          <w:szCs w:val="24"/>
        </w:rPr>
        <w:t>на усмотрение Участника закупки для оценки по критерию «</w:t>
      </w:r>
      <w:r w:rsidRPr="00A10D21">
        <w:rPr>
          <w:rFonts w:ascii="Times New Roman" w:eastAsia="Times New Roman" w:hAnsi="Times New Roman" w:cs="Times New Roman"/>
          <w:bCs/>
          <w:i/>
          <w:sz w:val="24"/>
          <w:szCs w:val="24"/>
          <w:lang w:eastAsia="ru-RU"/>
        </w:rPr>
        <w:t>Опыт выполнения поставок мазута флотского Ф5</w:t>
      </w:r>
      <w:r w:rsidR="00DB38B7" w:rsidRPr="00A10D21">
        <w:rPr>
          <w:rFonts w:ascii="Times New Roman" w:eastAsia="Times New Roman" w:hAnsi="Times New Roman" w:cs="Times New Roman"/>
          <w:i/>
          <w:sz w:val="24"/>
          <w:szCs w:val="24"/>
        </w:rPr>
        <w:t>»)</w:t>
      </w:r>
      <w:r w:rsidR="00DB38B7" w:rsidRPr="00A10D21">
        <w:rPr>
          <w:rFonts w:ascii="Times New Roman" w:eastAsia="Times New Roman" w:hAnsi="Times New Roman" w:cs="Times New Roman"/>
          <w:sz w:val="24"/>
          <w:szCs w:val="24"/>
        </w:rPr>
        <w:t>;</w:t>
      </w:r>
    </w:p>
    <w:p w14:paraId="431C56D6" w14:textId="11012C33" w:rsidR="00827E76" w:rsidRDefault="00827E76"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827E76">
        <w:rPr>
          <w:rFonts w:ascii="Times New Roman" w:eastAsia="Times New Roman" w:hAnsi="Times New Roman" w:cs="Times New Roman"/>
          <w:sz w:val="24"/>
          <w:szCs w:val="24"/>
          <w:lang w:eastAsia="ar-SA"/>
        </w:rPr>
        <w:t>Справка о материально-технических ресурсах</w:t>
      </w:r>
      <w:r w:rsidR="00741E46">
        <w:rPr>
          <w:rFonts w:ascii="Times New Roman" w:eastAsia="Times New Roman" w:hAnsi="Times New Roman" w:cs="Times New Roman"/>
          <w:sz w:val="24"/>
          <w:szCs w:val="24"/>
          <w:lang w:eastAsia="ar-SA"/>
        </w:rPr>
        <w:t xml:space="preserve"> (форма 6)</w:t>
      </w:r>
      <w:r>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 на ____ л</w:t>
      </w:r>
    </w:p>
    <w:p w14:paraId="313C3B01" w14:textId="77777777" w:rsidR="00DB38B7" w:rsidRPr="00DB38B7" w:rsidRDefault="00DB38B7" w:rsidP="005361D2">
      <w:pPr>
        <w:numPr>
          <w:ilvl w:val="0"/>
          <w:numId w:val="26"/>
        </w:numPr>
        <w:tabs>
          <w:tab w:val="clear" w:pos="927"/>
          <w:tab w:val="left" w:pos="851"/>
          <w:tab w:val="num"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 xml:space="preserve">Прочие документы (перечислить) </w:t>
      </w:r>
      <w:bookmarkStart w:id="370" w:name="_Hlk14445107"/>
      <w:r w:rsidRPr="00DB38B7">
        <w:rPr>
          <w:rFonts w:ascii="Times New Roman" w:eastAsia="Times New Roman" w:hAnsi="Times New Roman" w:cs="Times New Roman"/>
          <w:sz w:val="24"/>
          <w:szCs w:val="24"/>
          <w:lang w:eastAsia="ar-SA"/>
        </w:rPr>
        <w:t>– на ____ л</w:t>
      </w:r>
      <w:bookmarkEnd w:id="370"/>
      <w:r w:rsidRPr="00DB38B7">
        <w:rPr>
          <w:rFonts w:ascii="Times New Roman" w:eastAsia="Times New Roman" w:hAnsi="Times New Roman" w:cs="Times New Roman"/>
          <w:sz w:val="24"/>
          <w:szCs w:val="24"/>
          <w:lang w:eastAsia="ar-SA"/>
        </w:rPr>
        <w:t>.</w:t>
      </w:r>
    </w:p>
    <w:p w14:paraId="6EB05CB1"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7EE0EF81" w14:textId="77777777" w:rsidR="00DB38B7" w:rsidRPr="00DB38B7" w:rsidRDefault="00DB38B7" w:rsidP="00DB38B7">
      <w:pPr>
        <w:tabs>
          <w:tab w:val="left" w:pos="0"/>
          <w:tab w:val="left" w:pos="425"/>
          <w:tab w:val="left" w:pos="567"/>
          <w:tab w:val="left" w:pos="709"/>
        </w:tabs>
        <w:suppressAutoHyphens/>
        <w:spacing w:after="0" w:line="240" w:lineRule="auto"/>
        <w:ind w:right="3684"/>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(подпись, М.П.)</w:t>
      </w:r>
    </w:p>
    <w:p w14:paraId="165115C9" w14:textId="77777777" w:rsidR="00DB38B7" w:rsidRPr="00DB38B7" w:rsidRDefault="00DB38B7" w:rsidP="00DB38B7">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t>____________________________________</w:t>
      </w:r>
    </w:p>
    <w:p w14:paraId="3FBD857A" w14:textId="77777777" w:rsidR="00DB38B7" w:rsidRPr="00DB38B7" w:rsidRDefault="00DB38B7" w:rsidP="00DB38B7">
      <w:pPr>
        <w:tabs>
          <w:tab w:val="left" w:pos="425"/>
          <w:tab w:val="left" w:pos="567"/>
          <w:tab w:val="left" w:pos="709"/>
        </w:tabs>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DB38B7">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489D4459" w14:textId="763ED62F" w:rsidR="00DB38B7" w:rsidRPr="00DB38B7" w:rsidRDefault="00DB38B7" w:rsidP="00DB38B7">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DB38B7">
        <w:rPr>
          <w:rFonts w:ascii="Times New Roman" w:eastAsia="Times New Roman" w:hAnsi="Times New Roman" w:cs="Times New Roman"/>
          <w:sz w:val="24"/>
          <w:szCs w:val="24"/>
          <w:lang w:eastAsia="ar-SA"/>
        </w:rPr>
        <w:lastRenderedPageBreak/>
        <w:t>Инструкци</w:t>
      </w:r>
      <w:r w:rsidR="009E6F25" w:rsidRPr="00622FDD">
        <w:rPr>
          <w:rFonts w:ascii="Times New Roman" w:eastAsia="Times New Roman" w:hAnsi="Times New Roman" w:cs="Times New Roman"/>
          <w:sz w:val="24"/>
          <w:szCs w:val="24"/>
          <w:lang w:eastAsia="ar-SA"/>
        </w:rPr>
        <w:t>я</w:t>
      </w:r>
      <w:r w:rsidRPr="00622FDD">
        <w:rPr>
          <w:rFonts w:ascii="Times New Roman" w:eastAsia="Times New Roman" w:hAnsi="Times New Roman" w:cs="Times New Roman"/>
          <w:sz w:val="24"/>
          <w:szCs w:val="24"/>
          <w:lang w:eastAsia="ar-SA"/>
        </w:rPr>
        <w:t xml:space="preserve"> </w:t>
      </w:r>
      <w:r w:rsidRPr="00DB38B7">
        <w:rPr>
          <w:rFonts w:ascii="Times New Roman" w:eastAsia="Times New Roman" w:hAnsi="Times New Roman" w:cs="Times New Roman"/>
          <w:sz w:val="24"/>
          <w:szCs w:val="24"/>
          <w:lang w:eastAsia="ar-SA"/>
        </w:rPr>
        <w:t>по заполнению</w:t>
      </w:r>
    </w:p>
    <w:p w14:paraId="5453E5BE"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1. 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1A19AF1"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2. Участник закупки должен указать свое полное наименование (с указанием организационно-правовой формы) и юридический адрес.</w:t>
      </w:r>
    </w:p>
    <w:p w14:paraId="1FC1DF20" w14:textId="77777777" w:rsidR="00DB38B7" w:rsidRPr="00DB38B7" w:rsidRDefault="00DB38B7" w:rsidP="00DB38B7">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u w:val="single"/>
          <w:lang w:eastAsia="ar-SA"/>
        </w:rPr>
      </w:pPr>
      <w:bookmarkStart w:id="371" w:name="_Hlk28431506"/>
      <w:r w:rsidRPr="00DB38B7">
        <w:rPr>
          <w:rFonts w:ascii="Times New Roman" w:eastAsia="Times New Roman" w:hAnsi="Times New Roman" w:cs="Times New Roman"/>
          <w:sz w:val="18"/>
          <w:szCs w:val="18"/>
          <w:lang w:eastAsia="ar-SA"/>
        </w:rPr>
        <w:t>3. Участник закупки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Pr="00DB38B7">
        <w:rPr>
          <w:rFonts w:ascii="Times New Roman" w:eastAsia="Times New Roman" w:hAnsi="Times New Roman" w:cs="Times New Roman"/>
          <w:sz w:val="18"/>
          <w:szCs w:val="18"/>
          <w:lang w:eastAsia="ar-SA"/>
        </w:rPr>
        <w:t>ХХХ</w:t>
      </w:r>
      <w:proofErr w:type="spellEnd"/>
      <w:r w:rsidRPr="00DB38B7">
        <w:rPr>
          <w:rFonts w:ascii="Times New Roman" w:eastAsia="Times New Roman" w:hAnsi="Times New Roman" w:cs="Times New Roman"/>
          <w:sz w:val="18"/>
          <w:szCs w:val="18"/>
          <w:lang w:eastAsia="ar-SA"/>
        </w:rPr>
        <w:t> ХХХ,ХХ руб., например: «1 234 567,89 руб. (Один миллион двести тридцать четыре тысячи пятьсот шестьдесят семь рублей 89 копеек)».</w:t>
      </w:r>
      <w:r w:rsidRPr="00DB38B7">
        <w:rPr>
          <w:rFonts w:ascii="Times New Roman" w:eastAsia="Times New Roman" w:hAnsi="Times New Roman" w:cs="Times New Roman"/>
          <w:b/>
          <w:sz w:val="18"/>
          <w:szCs w:val="18"/>
          <w:u w:val="single"/>
          <w:lang w:eastAsia="ar-SA"/>
        </w:rPr>
        <w:t>Цена не должна превышать значение начальной (максимальной) цены, указанной в Документации по закупке.</w:t>
      </w:r>
    </w:p>
    <w:bookmarkEnd w:id="371"/>
    <w:p w14:paraId="56D3488D"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4. Участник закупки должен перечислить и указать объем каждого из прилагаемых к пис</w:t>
      </w:r>
      <w:r w:rsidR="00470565">
        <w:rPr>
          <w:rFonts w:ascii="Times New Roman" w:eastAsia="Times New Roman" w:hAnsi="Times New Roman" w:cs="Times New Roman"/>
          <w:sz w:val="18"/>
          <w:szCs w:val="18"/>
          <w:lang w:eastAsia="ar-SA"/>
        </w:rPr>
        <w:t>ьму о подаче оферты документов.</w:t>
      </w:r>
    </w:p>
    <w:p w14:paraId="5121375F" w14:textId="77777777" w:rsidR="00470565" w:rsidRDefault="00DB38B7"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18"/>
          <w:szCs w:val="18"/>
          <w:lang w:eastAsia="ar-SA"/>
        </w:rPr>
      </w:pPr>
      <w:r w:rsidRPr="00DB38B7">
        <w:rPr>
          <w:rFonts w:ascii="Times New Roman" w:eastAsia="Times New Roman" w:hAnsi="Times New Roman" w:cs="Times New Roman"/>
          <w:sz w:val="18"/>
          <w:szCs w:val="18"/>
          <w:lang w:eastAsia="ar-SA"/>
        </w:rPr>
        <w:t>5. Письмо должно быть подписано и скреплено печатью (при наличии)</w:t>
      </w:r>
      <w:r w:rsidR="00D239EF" w:rsidRPr="00D239EF">
        <w:rPr>
          <w:rFonts w:ascii="Times New Roman" w:eastAsia="Times New Roman" w:hAnsi="Times New Roman" w:cs="Times New Roman"/>
          <w:b/>
          <w:sz w:val="20"/>
          <w:szCs w:val="20"/>
          <w:lang w:eastAsia="ar-SA"/>
        </w:rPr>
        <w:t xml:space="preserve"> </w:t>
      </w:r>
    </w:p>
    <w:p w14:paraId="644B9B07" w14:textId="2EA46217" w:rsidR="00470565" w:rsidRPr="009939F5" w:rsidRDefault="00D239EF"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b/>
          <w:sz w:val="18"/>
          <w:szCs w:val="18"/>
          <w:lang w:eastAsia="ar-SA"/>
        </w:rPr>
      </w:pPr>
      <w:r w:rsidRPr="00AE0205">
        <w:rPr>
          <w:rFonts w:ascii="Times New Roman" w:eastAsia="Times New Roman" w:hAnsi="Times New Roman" w:cs="Times New Roman"/>
          <w:sz w:val="18"/>
          <w:szCs w:val="18"/>
          <w:lang w:eastAsia="ar-SA"/>
        </w:rPr>
        <w:t>6.</w:t>
      </w:r>
      <w:r w:rsidRPr="00AE0205">
        <w:rPr>
          <w:rFonts w:ascii="Times New Roman" w:eastAsia="Times New Roman" w:hAnsi="Times New Roman" w:cs="Times New Roman"/>
          <w:b/>
          <w:sz w:val="18"/>
          <w:szCs w:val="18"/>
          <w:lang w:eastAsia="ar-SA"/>
        </w:rPr>
        <w:t xml:space="preserve"> *</w:t>
      </w:r>
      <w:r w:rsidR="00622FDD" w:rsidRPr="00622FDD">
        <w:t xml:space="preserve"> </w:t>
      </w:r>
      <w:r w:rsidR="00622FDD" w:rsidRPr="009939F5">
        <w:rPr>
          <w:rFonts w:ascii="Times New Roman" w:eastAsia="Times New Roman" w:hAnsi="Times New Roman" w:cs="Times New Roman"/>
          <w:b/>
          <w:sz w:val="18"/>
          <w:szCs w:val="18"/>
          <w:lang w:eastAsia="ar-SA"/>
        </w:rPr>
        <w:t>Если</w:t>
      </w:r>
      <w:r w:rsidR="00622FDD" w:rsidRPr="00622FDD">
        <w:rPr>
          <w:rFonts w:ascii="Times New Roman" w:eastAsia="Times New Roman" w:hAnsi="Times New Roman" w:cs="Times New Roman"/>
          <w:sz w:val="18"/>
          <w:szCs w:val="18"/>
          <w:lang w:eastAsia="ar-SA"/>
        </w:rPr>
        <w:t xml:space="preserve"> Участник закупки применяет систему налогообложения, отличную от общей системы налогообложения, указывается - </w:t>
      </w:r>
      <w:r w:rsidR="00622FDD" w:rsidRPr="009939F5">
        <w:rPr>
          <w:rFonts w:ascii="Times New Roman" w:eastAsia="Times New Roman" w:hAnsi="Times New Roman" w:cs="Times New Roman"/>
          <w:b/>
          <w:sz w:val="18"/>
          <w:szCs w:val="18"/>
          <w:lang w:eastAsia="ar-SA"/>
        </w:rPr>
        <w:t>НДС не облагается.</w:t>
      </w:r>
      <w:r w:rsidR="00622FDD" w:rsidRPr="00622FDD">
        <w:rPr>
          <w:rFonts w:ascii="Times New Roman" w:eastAsia="Times New Roman" w:hAnsi="Times New Roman" w:cs="Times New Roman"/>
          <w:sz w:val="18"/>
          <w:szCs w:val="18"/>
          <w:lang w:eastAsia="ar-SA"/>
        </w:rPr>
        <w:t xml:space="preserve"> </w:t>
      </w:r>
      <w:r w:rsidR="00622FDD" w:rsidRPr="009939F5">
        <w:rPr>
          <w:rFonts w:ascii="Times New Roman" w:eastAsia="Times New Roman" w:hAnsi="Times New Roman" w:cs="Times New Roman"/>
          <w:b/>
          <w:sz w:val="18"/>
          <w:szCs w:val="18"/>
          <w:lang w:eastAsia="ar-SA"/>
        </w:rPr>
        <w:t xml:space="preserve">В </w:t>
      </w:r>
      <w:proofErr w:type="gramStart"/>
      <w:r w:rsidR="00622FDD" w:rsidRPr="009939F5">
        <w:rPr>
          <w:rFonts w:ascii="Times New Roman" w:eastAsia="Times New Roman" w:hAnsi="Times New Roman" w:cs="Times New Roman"/>
          <w:b/>
          <w:sz w:val="18"/>
          <w:szCs w:val="18"/>
          <w:lang w:eastAsia="ar-SA"/>
        </w:rPr>
        <w:t>этом</w:t>
      </w:r>
      <w:proofErr w:type="gramEnd"/>
      <w:r w:rsidR="00622FDD" w:rsidRPr="009939F5">
        <w:rPr>
          <w:rFonts w:ascii="Times New Roman" w:eastAsia="Times New Roman" w:hAnsi="Times New Roman" w:cs="Times New Roman"/>
          <w:b/>
          <w:sz w:val="18"/>
          <w:szCs w:val="18"/>
          <w:lang w:eastAsia="ar-SA"/>
        </w:rPr>
        <w:t xml:space="preserve"> случае Участник закупки прикладывает документ, подтверждающий применение системы налогообложения, отличной от общей системы налогообложения.</w:t>
      </w:r>
    </w:p>
    <w:p w14:paraId="51DC0F79" w14:textId="529D950E" w:rsidR="00470565" w:rsidRPr="00470565" w:rsidRDefault="00470565" w:rsidP="00470565">
      <w:pPr>
        <w:tabs>
          <w:tab w:val="left" w:pos="425"/>
          <w:tab w:val="left" w:pos="567"/>
          <w:tab w:val="left" w:pos="709"/>
        </w:tabs>
        <w:suppressAutoHyphens/>
        <w:spacing w:after="0" w:line="240" w:lineRule="auto"/>
        <w:ind w:firstLine="425"/>
        <w:contextualSpacing/>
        <w:jc w:val="both"/>
        <w:rPr>
          <w:rFonts w:ascii="Times New Roman" w:eastAsia="Times New Roman" w:hAnsi="Times New Roman" w:cs="Times New Roman"/>
          <w:sz w:val="24"/>
          <w:szCs w:val="24"/>
          <w:u w:val="single"/>
          <w:lang w:eastAsia="ar-SA"/>
        </w:rPr>
      </w:pPr>
      <w:r w:rsidRPr="00470565">
        <w:rPr>
          <w:rFonts w:ascii="Times New Roman" w:eastAsia="Times New Roman" w:hAnsi="Times New Roman" w:cs="Times New Roman"/>
          <w:b/>
          <w:sz w:val="24"/>
          <w:szCs w:val="24"/>
          <w:u w:val="single"/>
          <w:lang w:eastAsia="ar-SA"/>
        </w:rPr>
        <w:t xml:space="preserve">7. Участник закупки указывает в письме </w:t>
      </w:r>
      <w:r w:rsidR="00AA3C34">
        <w:rPr>
          <w:rFonts w:ascii="Times New Roman" w:eastAsia="Times New Roman" w:hAnsi="Times New Roman" w:cs="Times New Roman"/>
          <w:b/>
          <w:sz w:val="24"/>
          <w:szCs w:val="24"/>
          <w:u w:val="single"/>
          <w:lang w:eastAsia="ar-SA"/>
        </w:rPr>
        <w:t xml:space="preserve">о подаче оферты </w:t>
      </w:r>
      <w:r w:rsidRPr="00470565">
        <w:rPr>
          <w:rFonts w:ascii="Times New Roman" w:eastAsia="Times New Roman" w:hAnsi="Times New Roman" w:cs="Times New Roman"/>
          <w:b/>
          <w:sz w:val="24"/>
          <w:szCs w:val="24"/>
          <w:u w:val="single"/>
          <w:lang w:eastAsia="ar-SA"/>
        </w:rPr>
        <w:t>марку и условное обозначение мазута флотского Ф5 в соответствии с требованиями п. 3 ГОСТ 10585-2013.</w:t>
      </w:r>
    </w:p>
    <w:p w14:paraId="7284B6C9"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68652505"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0B4A0F28" w14:textId="77777777" w:rsidR="00820792"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333418F2" w14:textId="77777777" w:rsidR="00820792" w:rsidRPr="006C3AEF" w:rsidRDefault="00820792"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70ADC438" w14:textId="77777777" w:rsidR="006C3AEF" w:rsidRDefault="006C3AEF"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554D7D0C" w14:textId="77777777" w:rsidR="003C7D58" w:rsidRPr="006C3AEF" w:rsidRDefault="003C7D58" w:rsidP="00313C13">
      <w:pPr>
        <w:tabs>
          <w:tab w:val="left" w:pos="425"/>
          <w:tab w:val="left" w:pos="567"/>
          <w:tab w:val="left" w:pos="709"/>
        </w:tabs>
        <w:suppressAutoHyphens/>
        <w:spacing w:after="0" w:line="240" w:lineRule="auto"/>
        <w:contextualSpacing/>
        <w:jc w:val="both"/>
        <w:rPr>
          <w:rFonts w:ascii="Times New Roman" w:eastAsia="Times New Roman" w:hAnsi="Times New Roman" w:cs="Times New Roman"/>
          <w:sz w:val="18"/>
          <w:szCs w:val="18"/>
          <w:lang w:eastAsia="ar-SA"/>
        </w:rPr>
      </w:pPr>
    </w:p>
    <w:p w14:paraId="18C313FF" w14:textId="77777777" w:rsidR="00F26EF6" w:rsidRDefault="00F26EF6"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EE2E0ED"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0DB9BEC"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3F96C92" w14:textId="77777777" w:rsidR="00BC1A4B" w:rsidRDefault="00BC1A4B"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2C713F3"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A55354E"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1EADDFB" w14:textId="77777777" w:rsidR="001E1F05" w:rsidRDefault="001E1F05"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A52CE90" w14:textId="77777777" w:rsidR="00DA6987" w:rsidRDefault="00DA698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5CB1EC4" w14:textId="77777777" w:rsidR="00CB7C17" w:rsidRDefault="00CB7C17"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C67FE5F"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C96730E"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2C8B354"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949627"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7511ABB"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7B3321"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653F80"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941C20E"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ABE618A" w14:textId="77777777" w:rsidR="001C02F2" w:rsidRDefault="001C02F2"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4B0A56D"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7C72C93"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F05E568" w14:textId="77777777" w:rsidR="00313C13" w:rsidRDefault="00313C13"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03EB71A"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01031EA4"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6FBB23E9"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795DA1E8"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819350C" w14:textId="77777777" w:rsidR="00647F7F" w:rsidRDefault="00647F7F"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A14D944"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2CDFB941"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1DD2CB42" w14:textId="77777777" w:rsidR="00C2135A" w:rsidRDefault="00C2135A"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3ACC51E2"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4B6E19B3" w14:textId="77777777" w:rsidR="00237168" w:rsidRDefault="00237168" w:rsidP="006C3AEF">
      <w:pPr>
        <w:tabs>
          <w:tab w:val="left" w:pos="425"/>
          <w:tab w:val="left" w:pos="567"/>
          <w:tab w:val="left" w:pos="709"/>
        </w:tabs>
        <w:suppressAutoHyphens/>
        <w:spacing w:after="0" w:line="360" w:lineRule="auto"/>
        <w:contextualSpacing/>
        <w:jc w:val="both"/>
        <w:rPr>
          <w:rFonts w:ascii="Times New Roman" w:eastAsia="Times New Roman" w:hAnsi="Times New Roman" w:cs="Times New Roman"/>
          <w:sz w:val="18"/>
          <w:szCs w:val="18"/>
          <w:lang w:eastAsia="ar-SA"/>
        </w:rPr>
      </w:pPr>
    </w:p>
    <w:p w14:paraId="59DCD69F" w14:textId="77777777" w:rsidR="00E12959" w:rsidRPr="00237168" w:rsidRDefault="00E12959" w:rsidP="00E12959">
      <w:pPr>
        <w:keepNext/>
        <w:keepLines/>
        <w:spacing w:before="200"/>
        <w:ind w:left="360"/>
        <w:jc w:val="right"/>
        <w:outlineLvl w:val="1"/>
        <w:rPr>
          <w:rFonts w:ascii="Times New Roman" w:eastAsia="Times New Roman" w:hAnsi="Times New Roman" w:cs="Times New Roman"/>
          <w:b/>
          <w:bCs/>
          <w:sz w:val="24"/>
          <w:szCs w:val="24"/>
          <w:lang w:eastAsia="ar-SA"/>
        </w:rPr>
      </w:pPr>
      <w:bookmarkStart w:id="372" w:name="_Toc395195686"/>
      <w:bookmarkStart w:id="373" w:name="_Toc429079289"/>
      <w:bookmarkStart w:id="374" w:name="_Toc491095925"/>
      <w:bookmarkStart w:id="375" w:name="_Toc24982194"/>
      <w:bookmarkStart w:id="376" w:name="_Toc24982411"/>
      <w:bookmarkStart w:id="377" w:name="_Ref55336334"/>
      <w:bookmarkStart w:id="378" w:name="_Ref55335818"/>
      <w:r w:rsidRPr="00237168">
        <w:rPr>
          <w:rFonts w:ascii="Times New Roman" w:eastAsia="Times New Roman" w:hAnsi="Times New Roman" w:cs="Times New Roman"/>
          <w:b/>
          <w:bCs/>
          <w:sz w:val="24"/>
          <w:szCs w:val="24"/>
          <w:lang w:eastAsia="ar-SA"/>
        </w:rPr>
        <w:lastRenderedPageBreak/>
        <w:t xml:space="preserve">Коммерческое предложение (форма </w:t>
      </w:r>
      <w:r w:rsidRPr="00237168">
        <w:rPr>
          <w:rFonts w:ascii="Times New Roman" w:eastAsia="Times New Roman" w:hAnsi="Times New Roman" w:cs="Times New Roman"/>
          <w:b/>
          <w:bCs/>
          <w:sz w:val="24"/>
          <w:szCs w:val="24"/>
          <w:lang w:eastAsia="ar-SA"/>
        </w:rPr>
        <w:fldChar w:fldCharType="begin"/>
      </w:r>
      <w:r w:rsidRPr="00237168">
        <w:rPr>
          <w:rFonts w:ascii="Times New Roman" w:eastAsia="Times New Roman" w:hAnsi="Times New Roman" w:cs="Times New Roman"/>
          <w:b/>
          <w:bCs/>
          <w:sz w:val="24"/>
          <w:szCs w:val="24"/>
          <w:lang w:eastAsia="ar-SA"/>
        </w:rPr>
        <w:instrText xml:space="preserve"> SEQ "форма" \*Arabic </w:instrText>
      </w:r>
      <w:r w:rsidRPr="00237168">
        <w:rPr>
          <w:rFonts w:ascii="Times New Roman" w:eastAsia="Times New Roman" w:hAnsi="Times New Roman" w:cs="Times New Roman"/>
          <w:b/>
          <w:bCs/>
          <w:sz w:val="24"/>
          <w:szCs w:val="24"/>
          <w:lang w:eastAsia="ar-SA"/>
        </w:rPr>
        <w:fldChar w:fldCharType="separate"/>
      </w:r>
      <w:r w:rsidR="00EE2F9C">
        <w:rPr>
          <w:rFonts w:ascii="Times New Roman" w:eastAsia="Times New Roman" w:hAnsi="Times New Roman" w:cs="Times New Roman"/>
          <w:b/>
          <w:bCs/>
          <w:noProof/>
          <w:sz w:val="24"/>
          <w:szCs w:val="24"/>
          <w:lang w:eastAsia="ar-SA"/>
        </w:rPr>
        <w:t>1</w:t>
      </w:r>
      <w:r w:rsidRPr="00237168">
        <w:rPr>
          <w:rFonts w:ascii="Times New Roman" w:eastAsia="Times New Roman" w:hAnsi="Times New Roman" w:cs="Times New Roman"/>
          <w:b/>
          <w:bCs/>
          <w:sz w:val="24"/>
          <w:szCs w:val="24"/>
          <w:lang w:eastAsia="ar-SA"/>
        </w:rPr>
        <w:fldChar w:fldCharType="end"/>
      </w:r>
      <w:r w:rsidRPr="00237168">
        <w:rPr>
          <w:rFonts w:ascii="Times New Roman" w:eastAsia="Times New Roman" w:hAnsi="Times New Roman" w:cs="Times New Roman"/>
          <w:b/>
          <w:bCs/>
          <w:sz w:val="24"/>
          <w:szCs w:val="24"/>
          <w:lang w:eastAsia="ar-SA"/>
        </w:rPr>
        <w:t>)</w:t>
      </w:r>
      <w:bookmarkStart w:id="379" w:name="_Ref214868178"/>
      <w:bookmarkEnd w:id="372"/>
      <w:bookmarkEnd w:id="373"/>
      <w:bookmarkEnd w:id="374"/>
      <w:bookmarkEnd w:id="375"/>
      <w:bookmarkEnd w:id="376"/>
    </w:p>
    <w:p w14:paraId="08226F80" w14:textId="3AD8C7B2" w:rsidR="00E12959" w:rsidRPr="00237168" w:rsidRDefault="00E12959" w:rsidP="00E12959">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380" w:name="_Toc370824160"/>
      <w:r w:rsidRPr="00237168">
        <w:rPr>
          <w:rFonts w:ascii="Times New Roman" w:eastAsia="Times New Roman" w:hAnsi="Times New Roman" w:cs="Times New Roman"/>
          <w:bCs/>
          <w:sz w:val="24"/>
          <w:szCs w:val="24"/>
          <w:lang w:eastAsia="ar-SA"/>
        </w:rPr>
        <w:t>Форма коммерческого предложения</w:t>
      </w:r>
      <w:bookmarkEnd w:id="379"/>
      <w:bookmarkEnd w:id="380"/>
    </w:p>
    <w:p w14:paraId="527F3D1A" w14:textId="77777777" w:rsidR="00E12959" w:rsidRPr="00237168" w:rsidRDefault="00E12959" w:rsidP="00E12959">
      <w:pPr>
        <w:suppressAutoHyphens/>
        <w:spacing w:after="0" w:line="240" w:lineRule="auto"/>
        <w:rPr>
          <w:rFonts w:ascii="Times New Roman" w:eastAsia="Times New Roman" w:hAnsi="Times New Roman" w:cs="Times New Roman"/>
          <w:sz w:val="24"/>
          <w:szCs w:val="24"/>
          <w:lang w:eastAsia="ar-SA"/>
        </w:rPr>
      </w:pPr>
    </w:p>
    <w:p w14:paraId="7657F026" w14:textId="77777777" w:rsidR="00E12959" w:rsidRPr="00237168"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 xml:space="preserve">Приложение </w:t>
      </w:r>
      <w:r w:rsidRPr="00237168">
        <w:rPr>
          <w:rFonts w:ascii="Times New Roman" w:eastAsia="Times New Roman" w:hAnsi="Times New Roman" w:cs="Times New Roman"/>
          <w:sz w:val="24"/>
          <w:szCs w:val="24"/>
          <w:lang w:eastAsia="ar-SA"/>
        </w:rPr>
        <w:fldChar w:fldCharType="begin"/>
      </w:r>
      <w:r w:rsidRPr="00237168">
        <w:rPr>
          <w:rFonts w:ascii="Times New Roman" w:eastAsia="Times New Roman" w:hAnsi="Times New Roman" w:cs="Times New Roman"/>
          <w:sz w:val="24"/>
          <w:szCs w:val="24"/>
          <w:lang w:eastAsia="ar-SA"/>
        </w:rPr>
        <w:instrText xml:space="preserve"> SEQ "Приложение" \*Arabic </w:instrText>
      </w:r>
      <w:r w:rsidRPr="00237168">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1</w:t>
      </w:r>
      <w:r w:rsidRPr="00237168">
        <w:rPr>
          <w:rFonts w:ascii="Times New Roman" w:eastAsia="Times New Roman" w:hAnsi="Times New Roman" w:cs="Times New Roman"/>
          <w:noProof/>
          <w:sz w:val="24"/>
          <w:szCs w:val="24"/>
          <w:lang w:eastAsia="ar-SA"/>
        </w:rPr>
        <w:fldChar w:fldCharType="end"/>
      </w:r>
      <w:r w:rsidRPr="00237168">
        <w:rPr>
          <w:rFonts w:ascii="Times New Roman" w:eastAsia="Times New Roman" w:hAnsi="Times New Roman" w:cs="Times New Roman"/>
          <w:sz w:val="24"/>
          <w:szCs w:val="24"/>
          <w:lang w:eastAsia="ar-SA"/>
        </w:rPr>
        <w:t xml:space="preserve"> к письму о подаче оферты</w:t>
      </w:r>
      <w:r w:rsidRPr="00237168">
        <w:rPr>
          <w:rFonts w:ascii="Times New Roman" w:eastAsia="Times New Roman" w:hAnsi="Times New Roman" w:cs="Times New Roman"/>
          <w:sz w:val="24"/>
          <w:szCs w:val="24"/>
          <w:lang w:eastAsia="ar-SA"/>
        </w:rPr>
        <w:br/>
        <w:t>от «____»_____________ </w:t>
      </w:r>
      <w:proofErr w:type="gramStart"/>
      <w:r w:rsidRPr="00237168">
        <w:rPr>
          <w:rFonts w:ascii="Times New Roman" w:eastAsia="Times New Roman" w:hAnsi="Times New Roman" w:cs="Times New Roman"/>
          <w:sz w:val="24"/>
          <w:szCs w:val="24"/>
          <w:lang w:eastAsia="ar-SA"/>
        </w:rPr>
        <w:t>г</w:t>
      </w:r>
      <w:proofErr w:type="gramEnd"/>
      <w:r w:rsidRPr="00237168">
        <w:rPr>
          <w:rFonts w:ascii="Times New Roman" w:eastAsia="Times New Roman" w:hAnsi="Times New Roman" w:cs="Times New Roman"/>
          <w:sz w:val="24"/>
          <w:szCs w:val="24"/>
          <w:lang w:eastAsia="ar-SA"/>
        </w:rPr>
        <w:t>. №__________</w:t>
      </w:r>
    </w:p>
    <w:p w14:paraId="26A4DC9D" w14:textId="77777777" w:rsidR="00A940F4" w:rsidRDefault="00A940F4" w:rsidP="00E12959">
      <w:pPr>
        <w:suppressAutoHyphens/>
        <w:spacing w:after="0" w:line="360" w:lineRule="auto"/>
        <w:jc w:val="center"/>
        <w:rPr>
          <w:rFonts w:ascii="Times New Roman" w:eastAsia="Times New Roman" w:hAnsi="Times New Roman" w:cs="Times New Roman"/>
          <w:b/>
          <w:sz w:val="24"/>
          <w:szCs w:val="24"/>
          <w:lang w:eastAsia="ar-SA"/>
        </w:rPr>
      </w:pPr>
    </w:p>
    <w:p w14:paraId="1DB041CA" w14:textId="77777777" w:rsidR="00E12959" w:rsidRPr="00237168"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Коммерческое предложение</w:t>
      </w:r>
    </w:p>
    <w:p w14:paraId="0DD89231" w14:textId="77777777" w:rsidR="00E12959" w:rsidRPr="00237168"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237168">
        <w:rPr>
          <w:rFonts w:ascii="Times New Roman" w:eastAsia="Times New Roman" w:hAnsi="Times New Roman" w:cs="Times New Roman"/>
          <w:sz w:val="24"/>
          <w:szCs w:val="24"/>
          <w:lang w:eastAsia="ar-SA"/>
        </w:rPr>
        <w:t>Наименование и адрес Участника закупки: _____________________________</w:t>
      </w:r>
    </w:p>
    <w:p w14:paraId="486D10EE" w14:textId="77777777" w:rsidR="00E12959" w:rsidRPr="00237168" w:rsidRDefault="00E12959" w:rsidP="00E12959">
      <w:pPr>
        <w:keepNext/>
        <w:suppressAutoHyphens/>
        <w:spacing w:after="0" w:line="240" w:lineRule="auto"/>
        <w:rPr>
          <w:rFonts w:ascii="Times New Roman" w:eastAsia="Times New Roman" w:hAnsi="Times New Roman" w:cs="Times New Roman"/>
          <w:b/>
          <w:sz w:val="24"/>
          <w:szCs w:val="24"/>
          <w:lang w:eastAsia="ar-SA"/>
        </w:rPr>
      </w:pPr>
      <w:r w:rsidRPr="00237168">
        <w:rPr>
          <w:rFonts w:ascii="Times New Roman" w:eastAsia="Times New Roman" w:hAnsi="Times New Roman" w:cs="Times New Roman"/>
          <w:b/>
          <w:sz w:val="24"/>
          <w:szCs w:val="24"/>
          <w:lang w:eastAsia="ar-SA"/>
        </w:rPr>
        <w:t>Таблица. Расчет стоимости поставляемой Продукции</w:t>
      </w:r>
    </w:p>
    <w:tbl>
      <w:tblPr>
        <w:tblW w:w="10349" w:type="dxa"/>
        <w:tblInd w:w="-318" w:type="dxa"/>
        <w:tblLayout w:type="fixed"/>
        <w:tblLook w:val="0000" w:firstRow="0" w:lastRow="0" w:firstColumn="0" w:lastColumn="0" w:noHBand="0" w:noVBand="0"/>
      </w:tblPr>
      <w:tblGrid>
        <w:gridCol w:w="680"/>
        <w:gridCol w:w="2156"/>
        <w:gridCol w:w="1701"/>
        <w:gridCol w:w="709"/>
        <w:gridCol w:w="850"/>
        <w:gridCol w:w="2268"/>
        <w:gridCol w:w="1985"/>
      </w:tblGrid>
      <w:tr w:rsidR="005118DA" w:rsidRPr="005118DA" w14:paraId="70BB7BF3" w14:textId="77777777" w:rsidTr="00FD3AE7">
        <w:tc>
          <w:tcPr>
            <w:tcW w:w="680" w:type="dxa"/>
            <w:tcBorders>
              <w:top w:val="single" w:sz="4" w:space="0" w:color="000000"/>
              <w:left w:val="single" w:sz="4" w:space="0" w:color="000000"/>
              <w:bottom w:val="single" w:sz="4" w:space="0" w:color="000000"/>
            </w:tcBorders>
            <w:shd w:val="clear" w:color="auto" w:fill="auto"/>
            <w:vAlign w:val="center"/>
          </w:tcPr>
          <w:p w14:paraId="1B2F5DF8"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 п/п</w:t>
            </w:r>
          </w:p>
        </w:tc>
        <w:tc>
          <w:tcPr>
            <w:tcW w:w="2156" w:type="dxa"/>
            <w:tcBorders>
              <w:top w:val="single" w:sz="4" w:space="0" w:color="000000"/>
              <w:left w:val="single" w:sz="4" w:space="0" w:color="000000"/>
              <w:bottom w:val="single" w:sz="4" w:space="0" w:color="000000"/>
            </w:tcBorders>
            <w:shd w:val="clear" w:color="auto" w:fill="auto"/>
            <w:vAlign w:val="center"/>
          </w:tcPr>
          <w:p w14:paraId="0334AEF7"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Продукции</w:t>
            </w:r>
          </w:p>
        </w:tc>
        <w:tc>
          <w:tcPr>
            <w:tcW w:w="1701" w:type="dxa"/>
            <w:tcBorders>
              <w:top w:val="single" w:sz="4" w:space="0" w:color="000000"/>
              <w:left w:val="single" w:sz="4" w:space="0" w:color="000000"/>
              <w:bottom w:val="single" w:sz="4" w:space="0" w:color="000000"/>
              <w:right w:val="single" w:sz="4" w:space="0" w:color="000000"/>
            </w:tcBorders>
            <w:vAlign w:val="center"/>
          </w:tcPr>
          <w:p w14:paraId="1728F23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8E17344" w14:textId="77777777" w:rsidR="00E12959" w:rsidRPr="005118DA" w:rsidRDefault="00E12959" w:rsidP="00BD160C">
            <w:pPr>
              <w:keepNext/>
              <w:suppressAutoHyphens/>
              <w:spacing w:before="40" w:after="40" w:line="240" w:lineRule="auto"/>
              <w:ind w:lef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Ед. изм.</w:t>
            </w:r>
          </w:p>
        </w:tc>
        <w:tc>
          <w:tcPr>
            <w:tcW w:w="850" w:type="dxa"/>
            <w:tcBorders>
              <w:top w:val="single" w:sz="4" w:space="0" w:color="000000"/>
              <w:left w:val="single" w:sz="4" w:space="0" w:color="000000"/>
              <w:bottom w:val="single" w:sz="4" w:space="0" w:color="000000"/>
            </w:tcBorders>
            <w:shd w:val="clear" w:color="auto" w:fill="auto"/>
            <w:vAlign w:val="center"/>
          </w:tcPr>
          <w:p w14:paraId="1C0FBA2B" w14:textId="77777777" w:rsidR="00E12959" w:rsidRPr="005118DA" w:rsidRDefault="00E12959" w:rsidP="00BD160C">
            <w:pPr>
              <w:keepNext/>
              <w:suppressAutoHyphens/>
              <w:spacing w:before="40" w:after="40" w:line="240" w:lineRule="auto"/>
              <w:ind w:left="57" w:right="57"/>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Кол-во в ед. изм.</w:t>
            </w:r>
          </w:p>
        </w:tc>
        <w:tc>
          <w:tcPr>
            <w:tcW w:w="2268" w:type="dxa"/>
            <w:tcBorders>
              <w:top w:val="single" w:sz="4" w:space="0" w:color="000000"/>
              <w:left w:val="single" w:sz="4" w:space="0" w:color="000000"/>
              <w:bottom w:val="single" w:sz="4" w:space="0" w:color="000000"/>
            </w:tcBorders>
            <w:shd w:val="clear" w:color="auto" w:fill="auto"/>
            <w:vAlign w:val="center"/>
          </w:tcPr>
          <w:p w14:paraId="2265BB85" w14:textId="77777777" w:rsidR="006D172E" w:rsidRPr="005118DA" w:rsidRDefault="006D172E" w:rsidP="006D172E">
            <w:pPr>
              <w:keepNext/>
              <w:suppressAutoHyphens/>
              <w:spacing w:before="40" w:after="40" w:line="240" w:lineRule="auto"/>
              <w:ind w:left="57" w:right="57"/>
              <w:jc w:val="center"/>
              <w:rPr>
                <w:rFonts w:ascii="Times New Roman" w:eastAsia="Times New Roman" w:hAnsi="Times New Roman" w:cs="Times New Roman"/>
                <w:snapToGrid w:val="0"/>
                <w:sz w:val="24"/>
                <w:szCs w:val="24"/>
                <w:lang w:eastAsia="ru-RU"/>
              </w:rPr>
            </w:pPr>
            <w:r w:rsidRPr="005118DA">
              <w:rPr>
                <w:rFonts w:ascii="Times New Roman" w:eastAsia="Times New Roman" w:hAnsi="Times New Roman" w:cs="Times New Roman"/>
                <w:snapToGrid w:val="0"/>
                <w:sz w:val="24"/>
                <w:szCs w:val="24"/>
                <w:lang w:eastAsia="ru-RU"/>
              </w:rPr>
              <w:t xml:space="preserve">Цена за единицу измерения, </w:t>
            </w:r>
            <w:proofErr w:type="spellStart"/>
            <w:r w:rsidRPr="005118DA">
              <w:rPr>
                <w:rFonts w:ascii="Times New Roman" w:eastAsia="Times New Roman" w:hAnsi="Times New Roman" w:cs="Times New Roman"/>
                <w:snapToGrid w:val="0"/>
                <w:sz w:val="24"/>
                <w:szCs w:val="24"/>
                <w:lang w:eastAsia="ru-RU"/>
              </w:rPr>
              <w:t>руб</w:t>
            </w:r>
            <w:proofErr w:type="gramStart"/>
            <w:r w:rsidRPr="005118DA">
              <w:rPr>
                <w:rFonts w:ascii="Times New Roman" w:eastAsia="Times New Roman" w:hAnsi="Times New Roman" w:cs="Times New Roman"/>
                <w:snapToGrid w:val="0"/>
                <w:sz w:val="24"/>
                <w:szCs w:val="24"/>
                <w:lang w:eastAsia="ru-RU"/>
              </w:rPr>
              <w:t>.к</w:t>
            </w:r>
            <w:proofErr w:type="gramEnd"/>
            <w:r w:rsidRPr="005118DA">
              <w:rPr>
                <w:rFonts w:ascii="Times New Roman" w:eastAsia="Times New Roman" w:hAnsi="Times New Roman" w:cs="Times New Roman"/>
                <w:snapToGrid w:val="0"/>
                <w:sz w:val="24"/>
                <w:szCs w:val="24"/>
                <w:lang w:eastAsia="ru-RU"/>
              </w:rPr>
              <w:t>оп</w:t>
            </w:r>
            <w:proofErr w:type="spellEnd"/>
            <w:r w:rsidRPr="005118DA">
              <w:rPr>
                <w:rFonts w:ascii="Times New Roman" w:eastAsia="Times New Roman" w:hAnsi="Times New Roman" w:cs="Times New Roman"/>
                <w:snapToGrid w:val="0"/>
                <w:sz w:val="24"/>
                <w:szCs w:val="24"/>
                <w:lang w:eastAsia="ru-RU"/>
              </w:rPr>
              <w:t>.,</w:t>
            </w:r>
          </w:p>
          <w:p w14:paraId="33D7A420" w14:textId="77777777" w:rsidR="00E12959" w:rsidRPr="005118DA" w:rsidRDefault="006D172E" w:rsidP="00C472E8">
            <w:pPr>
              <w:keepNext/>
              <w:suppressAutoHyphens/>
              <w:spacing w:before="40" w:after="40" w:line="240" w:lineRule="auto"/>
              <w:ind w:left="57" w:right="57"/>
              <w:jc w:val="center"/>
              <w:rPr>
                <w:rFonts w:ascii="Times New Roman" w:hAnsi="Times New Roman" w:cs="Times New Roman"/>
                <w:sz w:val="24"/>
                <w:szCs w:val="24"/>
                <w:lang w:eastAsia="ar-SA"/>
              </w:rPr>
            </w:pPr>
            <w:r w:rsidRPr="005118DA">
              <w:rPr>
                <w:rFonts w:ascii="Times New Roman" w:eastAsia="Times New Roman" w:hAnsi="Times New Roman" w:cs="Times New Roman"/>
                <w:snapToGrid w:val="0"/>
                <w:sz w:val="24"/>
                <w:szCs w:val="24"/>
                <w:lang w:eastAsia="ru-RU"/>
              </w:rPr>
              <w:t xml:space="preserve">в т.ч. НДС </w:t>
            </w:r>
            <w:r w:rsidRPr="005118DA">
              <w:rPr>
                <w:rFonts w:ascii="Times New Roman" w:eastAsia="Times New Roman" w:hAnsi="Times New Roman" w:cs="Times New Roman"/>
                <w:i/>
                <w:snapToGrid w:val="0"/>
                <w:sz w:val="18"/>
                <w:szCs w:val="18"/>
                <w:lang w:eastAsia="ru-RU"/>
              </w:rPr>
              <w:t>(в случае, если организация не является плательщиком НДС, указывается – НДС не облагается)</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2C0D" w14:textId="77777777" w:rsidR="006D172E" w:rsidRPr="005118DA" w:rsidRDefault="006D172E" w:rsidP="006D172E">
            <w:pPr>
              <w:spacing w:after="0" w:line="240" w:lineRule="auto"/>
              <w:jc w:val="center"/>
              <w:rPr>
                <w:rFonts w:ascii="Times New Roman" w:eastAsia="Calibri" w:hAnsi="Times New Roman" w:cs="Times New Roman"/>
              </w:rPr>
            </w:pPr>
            <w:r w:rsidRPr="005118DA">
              <w:rPr>
                <w:rFonts w:ascii="Times New Roman" w:eastAsia="Calibri" w:hAnsi="Times New Roman" w:cs="Times New Roman"/>
              </w:rPr>
              <w:t xml:space="preserve">Сумма, </w:t>
            </w:r>
            <w:proofErr w:type="spellStart"/>
            <w:r w:rsidRPr="005118DA">
              <w:rPr>
                <w:rFonts w:ascii="Times New Roman" w:eastAsia="Calibri" w:hAnsi="Times New Roman" w:cs="Times New Roman"/>
              </w:rPr>
              <w:t>руб</w:t>
            </w:r>
            <w:proofErr w:type="gramStart"/>
            <w:r w:rsidRPr="005118DA">
              <w:rPr>
                <w:rFonts w:ascii="Times New Roman" w:eastAsia="Calibri" w:hAnsi="Times New Roman" w:cs="Times New Roman"/>
              </w:rPr>
              <w:t>.к</w:t>
            </w:r>
            <w:proofErr w:type="gramEnd"/>
            <w:r w:rsidRPr="005118DA">
              <w:rPr>
                <w:rFonts w:ascii="Times New Roman" w:eastAsia="Calibri" w:hAnsi="Times New Roman" w:cs="Times New Roman"/>
              </w:rPr>
              <w:t>оп</w:t>
            </w:r>
            <w:proofErr w:type="spellEnd"/>
            <w:r w:rsidRPr="005118DA">
              <w:rPr>
                <w:rFonts w:ascii="Times New Roman" w:eastAsia="Calibri" w:hAnsi="Times New Roman" w:cs="Times New Roman"/>
              </w:rPr>
              <w:t>.,</w:t>
            </w:r>
          </w:p>
          <w:p w14:paraId="5166D30D" w14:textId="77777777" w:rsidR="00E12959" w:rsidRPr="005118DA" w:rsidRDefault="006D172E" w:rsidP="00C472E8">
            <w:pPr>
              <w:keepNext/>
              <w:suppressAutoHyphens/>
              <w:spacing w:after="0" w:line="240" w:lineRule="auto"/>
              <w:jc w:val="center"/>
              <w:rPr>
                <w:rFonts w:ascii="Times New Roman" w:hAnsi="Times New Roman" w:cs="Times New Roman"/>
                <w:sz w:val="24"/>
                <w:szCs w:val="24"/>
                <w:lang w:eastAsia="ar-SA"/>
              </w:rPr>
            </w:pPr>
            <w:r w:rsidRPr="005118DA">
              <w:rPr>
                <w:rFonts w:ascii="Times New Roman" w:eastAsia="Calibri" w:hAnsi="Times New Roman" w:cs="Times New Roman"/>
              </w:rPr>
              <w:t>в т.ч. НДС</w:t>
            </w:r>
            <w:r w:rsidRPr="005118DA">
              <w:rPr>
                <w:rFonts w:ascii="Times New Roman" w:eastAsia="Calibri" w:hAnsi="Times New Roman" w:cs="Times New Roman"/>
                <w:i/>
              </w:rPr>
              <w:t xml:space="preserve"> </w:t>
            </w:r>
            <w:r w:rsidRPr="005118DA">
              <w:rPr>
                <w:rFonts w:ascii="Times New Roman" w:eastAsia="Calibri" w:hAnsi="Times New Roman" w:cs="Times New Roman"/>
                <w:i/>
                <w:iCs/>
                <w:sz w:val="18"/>
                <w:szCs w:val="18"/>
              </w:rPr>
              <w:t>(в случае, если организация не является плательщиком НДС, указывается - НДС не облагается)</w:t>
            </w:r>
          </w:p>
        </w:tc>
      </w:tr>
      <w:tr w:rsidR="005118DA" w:rsidRPr="005118DA" w14:paraId="3C9A4BDB" w14:textId="77777777" w:rsidTr="008235C8">
        <w:trPr>
          <w:trHeight w:val="1717"/>
        </w:trPr>
        <w:tc>
          <w:tcPr>
            <w:tcW w:w="680" w:type="dxa"/>
            <w:tcBorders>
              <w:top w:val="single" w:sz="4" w:space="0" w:color="000000"/>
              <w:left w:val="single" w:sz="4" w:space="0" w:color="000000"/>
              <w:bottom w:val="single" w:sz="4" w:space="0" w:color="000000"/>
            </w:tcBorders>
            <w:shd w:val="clear" w:color="auto" w:fill="auto"/>
            <w:vAlign w:val="center"/>
          </w:tcPr>
          <w:p w14:paraId="638F1E7F" w14:textId="77777777" w:rsidR="00E12959" w:rsidRPr="005118DA" w:rsidRDefault="00E12959" w:rsidP="00117A8B">
            <w:pPr>
              <w:numPr>
                <w:ilvl w:val="0"/>
                <w:numId w:val="23"/>
              </w:numPr>
              <w:suppressAutoHyphens/>
              <w:snapToGrid w:val="0"/>
              <w:spacing w:after="0" w:line="360" w:lineRule="auto"/>
              <w:jc w:val="center"/>
              <w:rPr>
                <w:rFonts w:ascii="Times New Roman" w:eastAsia="Times New Roman" w:hAnsi="Times New Roman" w:cs="Times New Roman"/>
                <w:sz w:val="24"/>
                <w:szCs w:val="24"/>
                <w:lang w:eastAsia="ar-SA"/>
              </w:rPr>
            </w:pPr>
          </w:p>
        </w:tc>
        <w:tc>
          <w:tcPr>
            <w:tcW w:w="2156" w:type="dxa"/>
            <w:tcBorders>
              <w:top w:val="single" w:sz="4" w:space="0" w:color="000000"/>
              <w:left w:val="single" w:sz="4" w:space="0" w:color="000000"/>
              <w:bottom w:val="single" w:sz="4" w:space="0" w:color="000000"/>
            </w:tcBorders>
            <w:shd w:val="clear" w:color="auto" w:fill="auto"/>
            <w:vAlign w:val="center"/>
          </w:tcPr>
          <w:p w14:paraId="0491ECD8"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D37D3DD" w14:textId="77777777" w:rsidR="00E12959" w:rsidRPr="005118DA" w:rsidRDefault="00E12959" w:rsidP="00545B3E">
            <w:pPr>
              <w:tabs>
                <w:tab w:val="left" w:pos="6987"/>
              </w:tabs>
              <w:suppressAutoHyphens/>
              <w:jc w:val="center"/>
              <w:rPr>
                <w:rFonts w:ascii="Times New Roman" w:hAnsi="Times New Roman" w:cs="Times New Roman"/>
                <w:i/>
                <w:sz w:val="24"/>
                <w:szCs w:val="24"/>
                <w:lang w:eastAsia="ar-SA"/>
              </w:rPr>
            </w:pPr>
            <w:r w:rsidRPr="005118DA">
              <w:rPr>
                <w:rFonts w:ascii="Times New Roman" w:hAnsi="Times New Roman" w:cs="Times New Roman"/>
                <w:i/>
                <w:sz w:val="24"/>
                <w:szCs w:val="24"/>
                <w:lang w:eastAsia="ar-SA"/>
              </w:rPr>
              <w:t>Указать наименование страны происхождения Продукции</w:t>
            </w:r>
          </w:p>
        </w:tc>
        <w:tc>
          <w:tcPr>
            <w:tcW w:w="709" w:type="dxa"/>
            <w:tcBorders>
              <w:top w:val="single" w:sz="4" w:space="0" w:color="000000"/>
              <w:left w:val="single" w:sz="4" w:space="0" w:color="000000"/>
              <w:bottom w:val="single" w:sz="4" w:space="0" w:color="000000"/>
            </w:tcBorders>
            <w:shd w:val="clear" w:color="auto" w:fill="auto"/>
            <w:vAlign w:val="center"/>
          </w:tcPr>
          <w:p w14:paraId="11C7A45F" w14:textId="77777777" w:rsidR="00E12959" w:rsidRPr="005118DA" w:rsidRDefault="00E12959" w:rsidP="00545B3E">
            <w:pPr>
              <w:tabs>
                <w:tab w:val="left" w:pos="6987"/>
              </w:tabs>
              <w:suppressAutoHyphens/>
              <w:jc w:val="center"/>
              <w:rPr>
                <w:rFonts w:ascii="Times New Roman" w:eastAsia="Times New Roman" w:hAnsi="Times New Roman" w:cs="Times New Roman"/>
                <w:sz w:val="24"/>
                <w:szCs w:val="24"/>
                <w:lang w:eastAsia="ar-SA"/>
              </w:rPr>
            </w:pPr>
            <w:r w:rsidRPr="005118DA">
              <w:rPr>
                <w:rFonts w:ascii="Times New Roman" w:hAnsi="Times New Roman" w:cs="Times New Roman"/>
                <w:sz w:val="24"/>
                <w:szCs w:val="24"/>
                <w:lang w:eastAsia="ar-SA"/>
              </w:rPr>
              <w:t>т</w:t>
            </w:r>
          </w:p>
        </w:tc>
        <w:tc>
          <w:tcPr>
            <w:tcW w:w="850" w:type="dxa"/>
            <w:tcBorders>
              <w:top w:val="single" w:sz="4" w:space="0" w:color="000000"/>
              <w:left w:val="single" w:sz="4" w:space="0" w:color="000000"/>
              <w:bottom w:val="single" w:sz="4" w:space="0" w:color="000000"/>
            </w:tcBorders>
            <w:shd w:val="clear" w:color="auto" w:fill="auto"/>
            <w:vAlign w:val="center"/>
          </w:tcPr>
          <w:p w14:paraId="32F99752" w14:textId="702C50E4" w:rsidR="00E12959" w:rsidRPr="005118DA" w:rsidRDefault="00E33A07" w:rsidP="009D6B42">
            <w:pPr>
              <w:tabs>
                <w:tab w:val="left" w:pos="6987"/>
              </w:tabs>
              <w:suppressAutoHyphens/>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800</w:t>
            </w:r>
          </w:p>
        </w:tc>
        <w:tc>
          <w:tcPr>
            <w:tcW w:w="2268" w:type="dxa"/>
            <w:tcBorders>
              <w:top w:val="single" w:sz="4" w:space="0" w:color="000000"/>
              <w:left w:val="single" w:sz="4" w:space="0" w:color="000000"/>
              <w:bottom w:val="single" w:sz="4" w:space="0" w:color="000000"/>
            </w:tcBorders>
            <w:shd w:val="clear" w:color="auto" w:fill="auto"/>
            <w:vAlign w:val="center"/>
          </w:tcPr>
          <w:p w14:paraId="2C2EF138"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8AF50" w14:textId="77777777" w:rsidR="00E12959" w:rsidRPr="005118DA" w:rsidRDefault="00E12959" w:rsidP="00545B3E">
            <w:pPr>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p>
        </w:tc>
      </w:tr>
    </w:tbl>
    <w:p w14:paraId="59D2B4D5" w14:textId="3F38E955" w:rsidR="005A79E8" w:rsidRPr="0052620D" w:rsidRDefault="005A79E8" w:rsidP="005A79E8">
      <w:pPr>
        <w:suppressAutoHyphens/>
        <w:spacing w:after="0" w:line="240" w:lineRule="auto"/>
        <w:ind w:right="-2" w:firstLine="567"/>
        <w:jc w:val="both"/>
        <w:rPr>
          <w:rFonts w:ascii="Times New Roman" w:eastAsia="Times New Roman" w:hAnsi="Times New Roman" w:cs="Times New Roman"/>
          <w:lang w:eastAsia="ar-SA"/>
        </w:rPr>
      </w:pPr>
      <w:r w:rsidRPr="0052620D">
        <w:rPr>
          <w:rFonts w:ascii="Times New Roman" w:eastAsia="Times New Roman" w:hAnsi="Times New Roman" w:cs="Times New Roman"/>
          <w:lang w:eastAsia="ar-SA"/>
        </w:rPr>
        <w:t>Цена Продукции включает в себя: отпускную цену Поставщика, все таможенные пошлины, налоги (включая НДС), расходы на погрузку-разгрузку, услуги по доставке</w:t>
      </w:r>
      <w:r w:rsidR="00F12B91" w:rsidRPr="0052620D">
        <w:rPr>
          <w:rFonts w:ascii="Times New Roman" w:eastAsia="Times New Roman" w:hAnsi="Times New Roman" w:cs="Times New Roman"/>
          <w:lang w:eastAsia="ar-SA"/>
        </w:rPr>
        <w:t xml:space="preserve"> на</w:t>
      </w:r>
      <w:r w:rsidRPr="0052620D">
        <w:rPr>
          <w:rFonts w:ascii="Times New Roman" w:eastAsia="Times New Roman" w:hAnsi="Times New Roman" w:cs="Times New Roman"/>
          <w:lang w:eastAsia="ar-SA"/>
        </w:rPr>
        <w:t xml:space="preserve">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1E42FC5" w14:textId="77777777" w:rsidR="005A79E8" w:rsidRDefault="005A79E8" w:rsidP="005A79E8">
      <w:pPr>
        <w:suppressAutoHyphens/>
        <w:spacing w:after="0" w:line="240" w:lineRule="auto"/>
        <w:ind w:right="-2"/>
        <w:jc w:val="both"/>
        <w:rPr>
          <w:rFonts w:ascii="Times New Roman" w:eastAsia="Times New Roman" w:hAnsi="Times New Roman" w:cs="Times New Roman"/>
          <w:sz w:val="24"/>
          <w:szCs w:val="24"/>
          <w:lang w:eastAsia="ar-SA"/>
        </w:rPr>
      </w:pPr>
    </w:p>
    <w:p w14:paraId="1AC923CE" w14:textId="03702FBE" w:rsidR="00E12959" w:rsidRPr="005118DA" w:rsidRDefault="00E12959" w:rsidP="005A79E8">
      <w:pPr>
        <w:suppressAutoHyphens/>
        <w:spacing w:after="0" w:line="240" w:lineRule="auto"/>
        <w:ind w:right="-2"/>
        <w:jc w:val="both"/>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_____________________________________________________</w:t>
      </w:r>
    </w:p>
    <w:p w14:paraId="316F5A52"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(подпись, М.П.)</w:t>
      </w:r>
    </w:p>
    <w:p w14:paraId="17E8D661" w14:textId="77777777" w:rsidR="00E12959" w:rsidRPr="005118DA" w:rsidRDefault="00E12959" w:rsidP="005A79E8">
      <w:pPr>
        <w:suppressAutoHyphens/>
        <w:spacing w:after="0" w:line="240" w:lineRule="auto"/>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A7511DE" w14:textId="77777777" w:rsidR="00E12959" w:rsidRPr="005118DA" w:rsidRDefault="00E12959" w:rsidP="005A79E8">
      <w:pPr>
        <w:suppressAutoHyphens/>
        <w:spacing w:after="0" w:line="240" w:lineRule="auto"/>
        <w:ind w:right="3684"/>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 xml:space="preserve">                      (фамилия, имя, отчество подписавшего, должность)</w:t>
      </w:r>
    </w:p>
    <w:p w14:paraId="583B4831" w14:textId="77777777" w:rsidR="00E12959" w:rsidRPr="005118DA" w:rsidRDefault="00E12959" w:rsidP="00E12959">
      <w:pPr>
        <w:suppressAutoHyphens/>
        <w:spacing w:after="0" w:line="240" w:lineRule="auto"/>
        <w:ind w:right="3684"/>
        <w:rPr>
          <w:rFonts w:ascii="Times New Roman" w:eastAsia="Times New Roman" w:hAnsi="Times New Roman" w:cs="Times New Roman"/>
          <w:sz w:val="24"/>
          <w:szCs w:val="24"/>
          <w:vertAlign w:val="superscript"/>
          <w:lang w:eastAsia="ar-SA"/>
        </w:rPr>
      </w:pPr>
    </w:p>
    <w:p w14:paraId="3246E7D5" w14:textId="4F42FA9C" w:rsidR="00E12959" w:rsidRPr="005118DA" w:rsidRDefault="00E12959" w:rsidP="00E12959">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Инструкц</w:t>
      </w:r>
      <w:r w:rsidRPr="009939F5">
        <w:rPr>
          <w:rFonts w:ascii="Times New Roman" w:eastAsia="Times New Roman" w:hAnsi="Times New Roman" w:cs="Times New Roman"/>
          <w:sz w:val="24"/>
          <w:szCs w:val="24"/>
          <w:lang w:eastAsia="ar-SA"/>
        </w:rPr>
        <w:t>и</w:t>
      </w:r>
      <w:r w:rsidR="009E6F25" w:rsidRPr="009939F5">
        <w:rPr>
          <w:rFonts w:ascii="Times New Roman" w:eastAsia="Times New Roman" w:hAnsi="Times New Roman" w:cs="Times New Roman"/>
          <w:sz w:val="24"/>
          <w:szCs w:val="24"/>
          <w:lang w:eastAsia="ar-SA"/>
        </w:rPr>
        <w:t>я</w:t>
      </w:r>
      <w:r w:rsidRPr="005118DA">
        <w:rPr>
          <w:rFonts w:ascii="Times New Roman" w:eastAsia="Times New Roman" w:hAnsi="Times New Roman" w:cs="Times New Roman"/>
          <w:sz w:val="24"/>
          <w:szCs w:val="24"/>
          <w:lang w:eastAsia="ar-SA"/>
        </w:rPr>
        <w:t xml:space="preserve"> по заполнению</w:t>
      </w:r>
    </w:p>
    <w:p w14:paraId="65389431" w14:textId="77777777" w:rsidR="00E12959" w:rsidRPr="005118DA" w:rsidRDefault="00E12959" w:rsidP="00E12959">
      <w:pPr>
        <w:tabs>
          <w:tab w:val="left" w:pos="284"/>
          <w:tab w:val="left" w:pos="1494"/>
        </w:tabs>
        <w:spacing w:after="0" w:line="240" w:lineRule="atLeast"/>
        <w:jc w:val="both"/>
        <w:rPr>
          <w:b/>
          <w:sz w:val="20"/>
          <w:szCs w:val="20"/>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коммерческое предложение.</w:t>
      </w:r>
      <w:r w:rsidRPr="005118DA">
        <w:rPr>
          <w:b/>
          <w:sz w:val="20"/>
          <w:szCs w:val="20"/>
        </w:rPr>
        <w:t xml:space="preserve"> </w:t>
      </w:r>
    </w:p>
    <w:p w14:paraId="469A1662" w14:textId="022E6AA1" w:rsidR="00E12959" w:rsidRDefault="00E12959" w:rsidP="00E12959">
      <w:pPr>
        <w:tabs>
          <w:tab w:val="left" w:pos="284"/>
          <w:tab w:val="left" w:pos="1494"/>
        </w:tabs>
        <w:spacing w:after="0" w:line="240" w:lineRule="atLeast"/>
        <w:jc w:val="both"/>
        <w:rPr>
          <w:rFonts w:ascii="Times New Roman" w:hAnsi="Times New Roman" w:cs="Times New Roman"/>
          <w:b/>
          <w:sz w:val="18"/>
          <w:szCs w:val="18"/>
        </w:rPr>
      </w:pPr>
      <w:r w:rsidRPr="005118DA">
        <w:rPr>
          <w:rFonts w:ascii="Times New Roman" w:hAnsi="Times New Roman" w:cs="Times New Roman"/>
          <w:b/>
          <w:sz w:val="18"/>
          <w:szCs w:val="18"/>
        </w:rPr>
        <w:t xml:space="preserve">2. Участник закупки указывает </w:t>
      </w:r>
      <w:r w:rsidR="005118DA" w:rsidRPr="005118DA">
        <w:rPr>
          <w:rFonts w:ascii="Times New Roman" w:hAnsi="Times New Roman" w:cs="Times New Roman"/>
          <w:b/>
          <w:sz w:val="18"/>
          <w:szCs w:val="18"/>
        </w:rPr>
        <w:t>наименование</w:t>
      </w:r>
      <w:r w:rsidRPr="005118DA">
        <w:rPr>
          <w:rFonts w:ascii="Times New Roman" w:hAnsi="Times New Roman" w:cs="Times New Roman"/>
          <w:b/>
          <w:sz w:val="18"/>
          <w:szCs w:val="18"/>
        </w:rPr>
        <w:t xml:space="preserve"> предлагаемой </w:t>
      </w:r>
      <w:r w:rsidR="00210040" w:rsidRPr="00210040">
        <w:rPr>
          <w:rFonts w:ascii="Times New Roman" w:hAnsi="Times New Roman" w:cs="Times New Roman"/>
          <w:b/>
          <w:sz w:val="18"/>
          <w:szCs w:val="18"/>
        </w:rPr>
        <w:t>Продукции</w:t>
      </w:r>
      <w:r w:rsidRPr="00210040">
        <w:rPr>
          <w:rFonts w:ascii="Times New Roman" w:hAnsi="Times New Roman" w:cs="Times New Roman"/>
          <w:b/>
          <w:sz w:val="18"/>
          <w:szCs w:val="18"/>
        </w:rPr>
        <w:t xml:space="preserve"> на основании</w:t>
      </w:r>
      <w:r w:rsidRPr="005118DA">
        <w:rPr>
          <w:rFonts w:ascii="Times New Roman" w:hAnsi="Times New Roman" w:cs="Times New Roman"/>
          <w:b/>
          <w:sz w:val="18"/>
          <w:szCs w:val="18"/>
        </w:rPr>
        <w:t xml:space="preserve"> п.3.1 Информационной карты Документации. </w:t>
      </w:r>
    </w:p>
    <w:p w14:paraId="55BDF7CE" w14:textId="76DB9714" w:rsidR="005A79E8" w:rsidRPr="005A79E8" w:rsidRDefault="005A79E8" w:rsidP="00E12959">
      <w:pPr>
        <w:tabs>
          <w:tab w:val="left" w:pos="284"/>
          <w:tab w:val="left" w:pos="1494"/>
        </w:tabs>
        <w:spacing w:after="0" w:line="240" w:lineRule="atLeast"/>
        <w:jc w:val="both"/>
        <w:rPr>
          <w:rFonts w:ascii="Times New Roman" w:eastAsia="Times New Roman" w:hAnsi="Times New Roman" w:cs="Times New Roman"/>
          <w:b/>
          <w:sz w:val="24"/>
          <w:szCs w:val="24"/>
          <w:u w:val="single"/>
          <w:lang w:eastAsia="ar-SA"/>
        </w:rPr>
      </w:pPr>
      <w:r w:rsidRPr="005A79E8">
        <w:rPr>
          <w:rFonts w:ascii="Times New Roman" w:eastAsia="Times New Roman" w:hAnsi="Times New Roman" w:cs="Times New Roman"/>
          <w:b/>
          <w:sz w:val="24"/>
          <w:szCs w:val="24"/>
          <w:u w:val="single"/>
          <w:lang w:eastAsia="ar-SA"/>
        </w:rPr>
        <w:t>Участник закупки указывает в коммерческом предложении марку и условное обозначение мазута флотского Ф5 в соответствии с требованиями п. 3 ГОСТ 10585-2013.</w:t>
      </w:r>
    </w:p>
    <w:p w14:paraId="20598DBD" w14:textId="77777777" w:rsidR="00E12959" w:rsidRPr="005118DA"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Участник закупки указывает свое фирменное наименование (в т. ч. организационно-правовую форму) и свой адрес.</w:t>
      </w:r>
    </w:p>
    <w:p w14:paraId="269F40DC" w14:textId="77777777" w:rsidR="00E12959" w:rsidRPr="00237168" w:rsidRDefault="00E12959" w:rsidP="00E12959">
      <w:pPr>
        <w:tabs>
          <w:tab w:val="left" w:pos="1494"/>
        </w:tabs>
        <w:suppressAutoHyphens/>
        <w:spacing w:after="0" w:line="240" w:lineRule="atLeast"/>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4. В таблице приводится расчет стоимости поставляемой продукции</w:t>
      </w:r>
      <w:r w:rsidRPr="00237168">
        <w:rPr>
          <w:rFonts w:ascii="Times New Roman" w:eastAsia="Times New Roman" w:hAnsi="Times New Roman" w:cs="Times New Roman"/>
          <w:sz w:val="18"/>
          <w:szCs w:val="18"/>
          <w:lang w:eastAsia="ar-SA"/>
        </w:rPr>
        <w:t>.</w:t>
      </w:r>
    </w:p>
    <w:p w14:paraId="4688106A" w14:textId="11035E5B" w:rsidR="00E12959" w:rsidRDefault="00E12959"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Pr>
          <w:rFonts w:ascii="Times New Roman" w:eastAsia="Times New Roman" w:hAnsi="Times New Roman" w:cs="Times New Roman"/>
          <w:sz w:val="18"/>
          <w:szCs w:val="18"/>
          <w:lang w:eastAsia="ar-SA"/>
        </w:rPr>
        <w:t>5</w:t>
      </w:r>
      <w:r w:rsidRPr="00AE067C">
        <w:rPr>
          <w:rFonts w:ascii="Times New Roman" w:eastAsia="Times New Roman" w:hAnsi="Times New Roman" w:cs="Times New Roman"/>
          <w:sz w:val="18"/>
          <w:szCs w:val="18"/>
          <w:lang w:eastAsia="ar-SA"/>
        </w:rPr>
        <w:t xml:space="preserve">. </w:t>
      </w:r>
      <w:r>
        <w:rPr>
          <w:rFonts w:ascii="Times New Roman" w:eastAsia="Times New Roman" w:hAnsi="Times New Roman" w:cs="Times New Roman"/>
          <w:bCs/>
          <w:sz w:val="18"/>
          <w:szCs w:val="18"/>
          <w:lang w:eastAsia="ar-SA"/>
        </w:rPr>
        <w:t>О</w:t>
      </w:r>
      <w:r w:rsidRPr="00AE067C">
        <w:rPr>
          <w:rFonts w:ascii="Times New Roman" w:eastAsia="Times New Roman" w:hAnsi="Times New Roman" w:cs="Times New Roman"/>
          <w:bCs/>
          <w:sz w:val="18"/>
          <w:szCs w:val="18"/>
          <w:lang w:eastAsia="ar-SA"/>
        </w:rPr>
        <w:t>тсутствие в коммерческом предложении на участие в закупке указания (декларирования) страны происхождения поставляемо</w:t>
      </w:r>
      <w:r>
        <w:rPr>
          <w:rFonts w:ascii="Times New Roman" w:eastAsia="Times New Roman" w:hAnsi="Times New Roman" w:cs="Times New Roman"/>
          <w:bCs/>
          <w:sz w:val="18"/>
          <w:szCs w:val="18"/>
          <w:lang w:eastAsia="ar-SA"/>
        </w:rPr>
        <w:t>го</w:t>
      </w:r>
      <w:r w:rsidRPr="00AE067C">
        <w:rPr>
          <w:rFonts w:ascii="Times New Roman" w:eastAsia="Times New Roman" w:hAnsi="Times New Roman" w:cs="Times New Roman"/>
          <w:bCs/>
          <w:sz w:val="18"/>
          <w:szCs w:val="18"/>
          <w:lang w:eastAsia="ar-SA"/>
        </w:rPr>
        <w:t xml:space="preserve"> товара не является основанием для отклонения заявки на участие в закупке и такое коммерческое предложение рассматривается как содержащая предложение о поставке иностранных товаров</w:t>
      </w:r>
      <w:r>
        <w:rPr>
          <w:rFonts w:ascii="Times New Roman" w:eastAsia="Times New Roman" w:hAnsi="Times New Roman" w:cs="Times New Roman"/>
          <w:bCs/>
          <w:sz w:val="18"/>
          <w:szCs w:val="18"/>
          <w:lang w:eastAsia="ar-SA"/>
        </w:rPr>
        <w:t>.</w:t>
      </w:r>
    </w:p>
    <w:p w14:paraId="6F0C61CB" w14:textId="676B46DF" w:rsidR="007F7DB6" w:rsidRDefault="003B76E6" w:rsidP="00E12959">
      <w:pPr>
        <w:tabs>
          <w:tab w:val="left" w:pos="1494"/>
        </w:tabs>
        <w:suppressAutoHyphens/>
        <w:spacing w:after="0" w:line="240" w:lineRule="atLeast"/>
        <w:jc w:val="both"/>
        <w:rPr>
          <w:rFonts w:ascii="Times New Roman" w:eastAsia="Times New Roman" w:hAnsi="Times New Roman" w:cs="Times New Roman"/>
          <w:bCs/>
          <w:sz w:val="18"/>
          <w:szCs w:val="18"/>
          <w:lang w:eastAsia="ar-SA"/>
        </w:rPr>
      </w:pPr>
      <w:r w:rsidRPr="008235C8">
        <w:rPr>
          <w:rFonts w:ascii="Times New Roman" w:eastAsia="Times New Roman" w:hAnsi="Times New Roman" w:cs="Times New Roman"/>
          <w:bCs/>
          <w:sz w:val="18"/>
          <w:szCs w:val="18"/>
          <w:lang w:eastAsia="ar-SA"/>
        </w:rPr>
        <w:t>6.</w:t>
      </w:r>
      <w:r w:rsidRPr="008235C8">
        <w:t xml:space="preserve"> </w:t>
      </w:r>
      <w:r w:rsidRPr="008235C8">
        <w:rPr>
          <w:rFonts w:ascii="Times New Roman" w:eastAsia="Times New Roman" w:hAnsi="Times New Roman" w:cs="Times New Roman"/>
          <w:bCs/>
          <w:sz w:val="18"/>
          <w:szCs w:val="18"/>
          <w:lang w:eastAsia="ar-SA"/>
        </w:rPr>
        <w:t xml:space="preserve">Цена не должна превышать значение начальной (максимальной) цены, указанной в Документации </w:t>
      </w:r>
      <w:r w:rsidR="007F7DB6" w:rsidRPr="008235C8">
        <w:rPr>
          <w:rFonts w:ascii="Times New Roman" w:eastAsia="Times New Roman" w:hAnsi="Times New Roman" w:cs="Times New Roman"/>
          <w:bCs/>
          <w:sz w:val="18"/>
          <w:szCs w:val="18"/>
          <w:lang w:eastAsia="ar-SA"/>
        </w:rPr>
        <w:t>и отличатся от цены указанной в Письме о подаче оферты.</w:t>
      </w:r>
    </w:p>
    <w:p w14:paraId="05F76B9B" w14:textId="77777777" w:rsidR="00E12959" w:rsidRPr="006C3AEF" w:rsidRDefault="00E12959" w:rsidP="00E12959">
      <w:pPr>
        <w:keepNext/>
        <w:keepLines/>
        <w:tabs>
          <w:tab w:val="left" w:leader="underscore" w:pos="0"/>
          <w:tab w:val="left" w:pos="567"/>
          <w:tab w:val="left" w:pos="709"/>
          <w:tab w:val="left" w:pos="851"/>
        </w:tabs>
        <w:suppressAutoHyphens/>
        <w:spacing w:before="240" w:after="0" w:line="240" w:lineRule="auto"/>
        <w:ind w:left="360"/>
        <w:jc w:val="right"/>
        <w:outlineLvl w:val="1"/>
        <w:rPr>
          <w:rFonts w:ascii="Times New Roman" w:eastAsia="Times New Roman" w:hAnsi="Times New Roman" w:cs="Times New Roman"/>
          <w:b/>
          <w:bCs/>
          <w:sz w:val="24"/>
          <w:szCs w:val="26"/>
          <w:lang w:eastAsia="ar-SA"/>
        </w:rPr>
      </w:pPr>
      <w:bookmarkStart w:id="381" w:name="_Ref55336345"/>
      <w:bookmarkStart w:id="382" w:name="_Ref55335821"/>
      <w:bookmarkStart w:id="383" w:name="_Toc394314183"/>
      <w:bookmarkStart w:id="384" w:name="_Toc410044347"/>
      <w:bookmarkStart w:id="385" w:name="_Toc429079290"/>
      <w:bookmarkStart w:id="386" w:name="_Toc491095926"/>
      <w:bookmarkStart w:id="387" w:name="_Toc24982195"/>
      <w:bookmarkStart w:id="388" w:name="_Toc24982412"/>
      <w:r w:rsidRPr="006C3AEF">
        <w:rPr>
          <w:rFonts w:ascii="Times New Roman" w:eastAsia="Times New Roman" w:hAnsi="Times New Roman" w:cs="Times New Roman"/>
          <w:b/>
          <w:bCs/>
          <w:sz w:val="24"/>
          <w:szCs w:val="26"/>
          <w:lang w:eastAsia="ar-SA"/>
        </w:rPr>
        <w:lastRenderedPageBreak/>
        <w:t xml:space="preserve">Техническое предложение (форма </w:t>
      </w:r>
      <w:r w:rsidRPr="006C3AEF">
        <w:rPr>
          <w:rFonts w:ascii="Times New Roman" w:eastAsia="Times New Roman" w:hAnsi="Times New Roman" w:cs="Times New Roman"/>
          <w:b/>
          <w:bCs/>
          <w:sz w:val="24"/>
          <w:szCs w:val="26"/>
          <w:lang w:eastAsia="ar-SA"/>
        </w:rPr>
        <w:fldChar w:fldCharType="begin"/>
      </w:r>
      <w:r w:rsidRPr="006C3AEF">
        <w:rPr>
          <w:rFonts w:ascii="Times New Roman" w:eastAsia="Times New Roman" w:hAnsi="Times New Roman" w:cs="Times New Roman"/>
          <w:b/>
          <w:bCs/>
          <w:sz w:val="24"/>
          <w:szCs w:val="26"/>
          <w:lang w:eastAsia="ar-SA"/>
        </w:rPr>
        <w:instrText xml:space="preserve"> SEQ "форма" \*Arabic </w:instrText>
      </w:r>
      <w:r w:rsidRPr="006C3AEF">
        <w:rPr>
          <w:rFonts w:ascii="Times New Roman" w:eastAsia="Times New Roman" w:hAnsi="Times New Roman" w:cs="Times New Roman"/>
          <w:b/>
          <w:bCs/>
          <w:sz w:val="24"/>
          <w:szCs w:val="26"/>
          <w:lang w:eastAsia="ar-SA"/>
        </w:rPr>
        <w:fldChar w:fldCharType="separate"/>
      </w:r>
      <w:r w:rsidR="00EE2F9C">
        <w:rPr>
          <w:rFonts w:ascii="Times New Roman" w:eastAsia="Times New Roman" w:hAnsi="Times New Roman" w:cs="Times New Roman"/>
          <w:b/>
          <w:bCs/>
          <w:noProof/>
          <w:sz w:val="24"/>
          <w:szCs w:val="26"/>
          <w:lang w:eastAsia="ar-SA"/>
        </w:rPr>
        <w:t>2</w:t>
      </w:r>
      <w:r w:rsidRPr="006C3AEF">
        <w:rPr>
          <w:rFonts w:ascii="Times New Roman" w:eastAsia="Times New Roman" w:hAnsi="Times New Roman" w:cs="Times New Roman"/>
          <w:b/>
          <w:bCs/>
          <w:sz w:val="24"/>
          <w:szCs w:val="26"/>
          <w:lang w:eastAsia="ar-SA"/>
        </w:rPr>
        <w:fldChar w:fldCharType="end"/>
      </w:r>
      <w:r w:rsidRPr="006C3AEF">
        <w:rPr>
          <w:rFonts w:ascii="Times New Roman" w:eastAsia="Times New Roman" w:hAnsi="Times New Roman" w:cs="Times New Roman"/>
          <w:b/>
          <w:bCs/>
          <w:sz w:val="24"/>
          <w:szCs w:val="26"/>
          <w:lang w:eastAsia="ar-SA"/>
        </w:rPr>
        <w:t>)</w:t>
      </w:r>
      <w:bookmarkEnd w:id="381"/>
      <w:bookmarkEnd w:id="382"/>
      <w:bookmarkEnd w:id="383"/>
      <w:bookmarkEnd w:id="384"/>
      <w:bookmarkEnd w:id="385"/>
      <w:bookmarkEnd w:id="386"/>
      <w:bookmarkEnd w:id="387"/>
      <w:bookmarkEnd w:id="388"/>
    </w:p>
    <w:p w14:paraId="7FE7CE5B" w14:textId="77777777" w:rsidR="00E12959" w:rsidRPr="006C3AEF" w:rsidRDefault="00E12959" w:rsidP="00E12959">
      <w:pPr>
        <w:keepNext/>
        <w:suppressAutoHyphens/>
        <w:spacing w:before="240" w:after="120" w:line="36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Форма Технического предложения</w:t>
      </w:r>
    </w:p>
    <w:p w14:paraId="2B3487D5" w14:textId="77777777" w:rsidR="00E12959" w:rsidRPr="006C3AEF" w:rsidRDefault="00E12959" w:rsidP="00E12959">
      <w:pPr>
        <w:suppressAutoHyphens/>
        <w:spacing w:after="0" w:line="240" w:lineRule="auto"/>
        <w:jc w:val="right"/>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Приложение </w:t>
      </w:r>
      <w:r w:rsidRPr="006C3AEF">
        <w:rPr>
          <w:rFonts w:ascii="Times New Roman" w:eastAsia="Times New Roman" w:hAnsi="Times New Roman" w:cs="Times New Roman"/>
          <w:sz w:val="24"/>
          <w:szCs w:val="24"/>
          <w:lang w:eastAsia="ar-SA"/>
        </w:rPr>
        <w:fldChar w:fldCharType="begin"/>
      </w:r>
      <w:r w:rsidRPr="006C3AEF">
        <w:rPr>
          <w:rFonts w:ascii="Times New Roman" w:eastAsia="Times New Roman" w:hAnsi="Times New Roman" w:cs="Times New Roman"/>
          <w:sz w:val="24"/>
          <w:szCs w:val="24"/>
          <w:lang w:eastAsia="ar-SA"/>
        </w:rPr>
        <w:instrText xml:space="preserve"> SEQ "Приложение" \*Arabic </w:instrText>
      </w:r>
      <w:r w:rsidRPr="006C3AEF">
        <w:rPr>
          <w:rFonts w:ascii="Times New Roman" w:eastAsia="Times New Roman" w:hAnsi="Times New Roman" w:cs="Times New Roman"/>
          <w:sz w:val="24"/>
          <w:szCs w:val="24"/>
          <w:lang w:eastAsia="ar-SA"/>
        </w:rPr>
        <w:fldChar w:fldCharType="separate"/>
      </w:r>
      <w:r w:rsidR="00EE2F9C">
        <w:rPr>
          <w:rFonts w:ascii="Times New Roman" w:eastAsia="Times New Roman" w:hAnsi="Times New Roman" w:cs="Times New Roman"/>
          <w:noProof/>
          <w:sz w:val="24"/>
          <w:szCs w:val="24"/>
          <w:lang w:eastAsia="ar-SA"/>
        </w:rPr>
        <w:t>2</w:t>
      </w:r>
      <w:r w:rsidRPr="006C3AEF">
        <w:rPr>
          <w:rFonts w:ascii="Times New Roman" w:eastAsia="Times New Roman" w:hAnsi="Times New Roman" w:cs="Times New Roman"/>
          <w:noProof/>
          <w:sz w:val="24"/>
          <w:szCs w:val="24"/>
          <w:lang w:eastAsia="ar-SA"/>
        </w:rPr>
        <w:fldChar w:fldCharType="end"/>
      </w:r>
      <w:r w:rsidRPr="006C3AEF">
        <w:rPr>
          <w:rFonts w:ascii="Times New Roman" w:eastAsia="Times New Roman" w:hAnsi="Times New Roman" w:cs="Times New Roman"/>
          <w:sz w:val="24"/>
          <w:szCs w:val="24"/>
          <w:lang w:eastAsia="ar-SA"/>
        </w:rPr>
        <w:t xml:space="preserve"> к письму о подаче оферты</w:t>
      </w:r>
      <w:r w:rsidRPr="006C3AEF">
        <w:rPr>
          <w:rFonts w:ascii="Times New Roman" w:eastAsia="Times New Roman" w:hAnsi="Times New Roman" w:cs="Times New Roman"/>
          <w:sz w:val="24"/>
          <w:szCs w:val="24"/>
          <w:lang w:eastAsia="ar-SA"/>
        </w:rPr>
        <w:br/>
        <w:t>от «____»_____________ </w:t>
      </w:r>
      <w:proofErr w:type="gramStart"/>
      <w:r w:rsidRPr="006C3AEF">
        <w:rPr>
          <w:rFonts w:ascii="Times New Roman" w:eastAsia="Times New Roman" w:hAnsi="Times New Roman" w:cs="Times New Roman"/>
          <w:sz w:val="24"/>
          <w:szCs w:val="24"/>
          <w:lang w:eastAsia="ar-SA"/>
        </w:rPr>
        <w:t>г</w:t>
      </w:r>
      <w:proofErr w:type="gramEnd"/>
      <w:r w:rsidRPr="006C3AEF">
        <w:rPr>
          <w:rFonts w:ascii="Times New Roman" w:eastAsia="Times New Roman" w:hAnsi="Times New Roman" w:cs="Times New Roman"/>
          <w:sz w:val="24"/>
          <w:szCs w:val="24"/>
          <w:lang w:eastAsia="ar-SA"/>
        </w:rPr>
        <w:t>. №__________</w:t>
      </w:r>
    </w:p>
    <w:p w14:paraId="194BB2D9" w14:textId="77777777" w:rsidR="00E12959" w:rsidRDefault="00E12959" w:rsidP="00E12959">
      <w:pPr>
        <w:suppressAutoHyphens/>
        <w:spacing w:after="0" w:line="360" w:lineRule="auto"/>
        <w:jc w:val="center"/>
        <w:rPr>
          <w:rFonts w:ascii="Times New Roman" w:eastAsia="Times New Roman" w:hAnsi="Times New Roman" w:cs="Times New Roman"/>
          <w:b/>
          <w:sz w:val="24"/>
          <w:szCs w:val="24"/>
          <w:lang w:eastAsia="ar-SA"/>
        </w:rPr>
      </w:pPr>
    </w:p>
    <w:p w14:paraId="0818F8B7" w14:textId="77777777" w:rsidR="00E12959" w:rsidRPr="006C3AEF" w:rsidRDefault="00E12959" w:rsidP="00E12959">
      <w:pPr>
        <w:suppressAutoHyphens/>
        <w:spacing w:after="0" w:line="36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Техническое предложение</w:t>
      </w:r>
    </w:p>
    <w:p w14:paraId="410A3BB4" w14:textId="77777777" w:rsidR="00E12959" w:rsidRDefault="00E12959" w:rsidP="00E12959">
      <w:pPr>
        <w:suppressAutoHyphens/>
        <w:spacing w:after="0" w:line="36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Наименование и адрес Участника</w:t>
      </w:r>
      <w:r>
        <w:rPr>
          <w:rFonts w:ascii="Times New Roman" w:eastAsia="Times New Roman" w:hAnsi="Times New Roman" w:cs="Times New Roman"/>
          <w:sz w:val="24"/>
          <w:szCs w:val="24"/>
          <w:lang w:eastAsia="ar-SA"/>
        </w:rPr>
        <w:t xml:space="preserve"> закупки</w:t>
      </w:r>
      <w:r w:rsidRPr="006C3AEF">
        <w:rPr>
          <w:rFonts w:ascii="Times New Roman" w:eastAsia="Times New Roman" w:hAnsi="Times New Roman" w:cs="Times New Roman"/>
          <w:sz w:val="24"/>
          <w:szCs w:val="24"/>
          <w:lang w:eastAsia="ar-SA"/>
        </w:rPr>
        <w:t>: ____________________________</w:t>
      </w:r>
    </w:p>
    <w:p w14:paraId="40A13D36" w14:textId="47D906FD" w:rsidR="00E12959" w:rsidRPr="00AE376C" w:rsidRDefault="00E12959" w:rsidP="00E12959">
      <w:pPr>
        <w:suppressAutoHyphens/>
        <w:spacing w:after="0" w:line="240" w:lineRule="auto"/>
        <w:ind w:firstLine="567"/>
        <w:jc w:val="both"/>
      </w:pPr>
      <w:r w:rsidRPr="00AE2312">
        <w:rPr>
          <w:rFonts w:ascii="Times New Roman" w:eastAsia="Times New Roman" w:hAnsi="Times New Roman"/>
          <w:sz w:val="24"/>
          <w:szCs w:val="24"/>
          <w:lang w:eastAsia="ar-SA"/>
        </w:rPr>
        <w:t>Изучив Док</w:t>
      </w:r>
      <w:r>
        <w:rPr>
          <w:rFonts w:ascii="Times New Roman" w:eastAsia="Times New Roman" w:hAnsi="Times New Roman"/>
          <w:sz w:val="24"/>
          <w:szCs w:val="24"/>
          <w:lang w:eastAsia="ar-SA"/>
        </w:rPr>
        <w:t xml:space="preserve">ументацию о проведении конкурентных переговоров </w:t>
      </w:r>
      <w:r w:rsidRPr="00C3790C">
        <w:rPr>
          <w:rFonts w:ascii="Times New Roman" w:eastAsia="Times New Roman" w:hAnsi="Times New Roman"/>
          <w:bCs/>
          <w:sz w:val="24"/>
          <w:szCs w:val="24"/>
          <w:lang w:eastAsia="ar-SA"/>
        </w:rPr>
        <w:t>на право заключения договора</w:t>
      </w:r>
      <w:r w:rsidRPr="00C3790C">
        <w:rPr>
          <w:rFonts w:ascii="Times New Roman" w:eastAsia="Times New Roman" w:hAnsi="Times New Roman"/>
          <w:sz w:val="24"/>
          <w:szCs w:val="24"/>
          <w:lang w:eastAsia="ar-SA"/>
        </w:rPr>
        <w:t xml:space="preserve"> поставки </w:t>
      </w:r>
      <w:r w:rsidR="009C682C">
        <w:rPr>
          <w:rFonts w:ascii="Times New Roman" w:eastAsia="Times New Roman" w:hAnsi="Times New Roman"/>
          <w:sz w:val="24"/>
          <w:szCs w:val="24"/>
          <w:lang w:eastAsia="ar-SA"/>
        </w:rPr>
        <w:t xml:space="preserve">мазута флотского </w:t>
      </w:r>
      <w:r w:rsidR="00B20AFF" w:rsidRPr="00B20AFF">
        <w:rPr>
          <w:rFonts w:ascii="Times New Roman" w:eastAsia="Times New Roman" w:hAnsi="Times New Roman"/>
          <w:sz w:val="24"/>
          <w:szCs w:val="24"/>
          <w:lang w:eastAsia="ar-SA"/>
        </w:rPr>
        <w:t xml:space="preserve">Ф5, </w:t>
      </w:r>
      <w:r w:rsidR="005A79E8">
        <w:rPr>
          <w:rFonts w:ascii="Times New Roman" w:eastAsia="Times New Roman" w:hAnsi="Times New Roman"/>
          <w:sz w:val="24"/>
          <w:szCs w:val="24"/>
          <w:lang w:eastAsia="ar-SA"/>
        </w:rPr>
        <w:t xml:space="preserve">не более </w:t>
      </w:r>
      <w:r w:rsidR="000A2183">
        <w:rPr>
          <w:rFonts w:ascii="Times New Roman" w:eastAsia="Times New Roman" w:hAnsi="Times New Roman"/>
          <w:sz w:val="24"/>
          <w:szCs w:val="24"/>
          <w:lang w:eastAsia="ar-SA"/>
        </w:rPr>
        <w:t xml:space="preserve">1,5%  </w:t>
      </w:r>
      <w:r w:rsidR="00B20AFF" w:rsidRPr="00B20AFF">
        <w:rPr>
          <w:rFonts w:ascii="Times New Roman" w:eastAsia="Times New Roman" w:hAnsi="Times New Roman"/>
          <w:sz w:val="24"/>
          <w:szCs w:val="24"/>
          <w:lang w:eastAsia="ar-SA"/>
        </w:rPr>
        <w:t xml:space="preserve">по ГОСТ 10585-2013 </w:t>
      </w:r>
      <w:r w:rsidRPr="00AE2312">
        <w:rPr>
          <w:rFonts w:ascii="Times New Roman" w:eastAsia="Times New Roman" w:hAnsi="Times New Roman"/>
          <w:sz w:val="24"/>
          <w:szCs w:val="24"/>
          <w:lang w:eastAsia="ar-SA"/>
        </w:rPr>
        <w:t>(далее – Документация) и принимая установленные в не</w:t>
      </w:r>
      <w:r>
        <w:rPr>
          <w:rFonts w:ascii="Times New Roman" w:eastAsia="Times New Roman" w:hAnsi="Times New Roman"/>
          <w:sz w:val="24"/>
          <w:szCs w:val="24"/>
          <w:lang w:eastAsia="ar-SA"/>
        </w:rPr>
        <w:t>й требования и условия конкурентных переговоров</w:t>
      </w:r>
      <w:r w:rsidRPr="00AE2312">
        <w:rPr>
          <w:rFonts w:ascii="Times New Roman" w:eastAsia="Times New Roman" w:hAnsi="Times New Roman"/>
          <w:sz w:val="24"/>
          <w:szCs w:val="24"/>
          <w:lang w:eastAsia="ar-SA"/>
        </w:rPr>
        <w:t xml:space="preserve">, обязуемся осуществить </w:t>
      </w:r>
      <w:r w:rsidRPr="00065DFF">
        <w:rPr>
          <w:rFonts w:ascii="Times New Roman" w:eastAsia="Times New Roman" w:hAnsi="Times New Roman"/>
          <w:sz w:val="24"/>
          <w:szCs w:val="24"/>
          <w:lang w:eastAsia="ar-SA"/>
        </w:rPr>
        <w:t xml:space="preserve">поставку </w:t>
      </w:r>
      <w:r>
        <w:rPr>
          <w:rFonts w:ascii="Times New Roman" w:eastAsia="Times New Roman" w:hAnsi="Times New Roman"/>
          <w:sz w:val="24"/>
          <w:szCs w:val="24"/>
          <w:lang w:eastAsia="ar-SA"/>
        </w:rPr>
        <w:t>П</w:t>
      </w:r>
      <w:r w:rsidRPr="00065DFF">
        <w:rPr>
          <w:rFonts w:ascii="Times New Roman" w:eastAsia="Times New Roman" w:hAnsi="Times New Roman"/>
          <w:sz w:val="24"/>
          <w:szCs w:val="24"/>
          <w:lang w:eastAsia="ar-SA"/>
        </w:rPr>
        <w:t>родукции</w:t>
      </w:r>
      <w:r w:rsidRPr="00AE2312">
        <w:rPr>
          <w:rFonts w:ascii="Times New Roman" w:eastAsia="Times New Roman" w:hAnsi="Times New Roman"/>
          <w:sz w:val="24"/>
          <w:szCs w:val="24"/>
          <w:lang w:eastAsia="ar-SA"/>
        </w:rPr>
        <w:t xml:space="preserve"> в соответствии с соблюдением всех требований технического задания (Раздел № 5 Документации) и проекта договора (</w:t>
      </w:r>
      <w:r w:rsidRPr="009A2CA3">
        <w:rPr>
          <w:rFonts w:ascii="Times New Roman" w:eastAsia="Times New Roman" w:hAnsi="Times New Roman"/>
          <w:sz w:val="24"/>
          <w:szCs w:val="24"/>
          <w:lang w:eastAsia="ar-SA"/>
        </w:rPr>
        <w:t>Приложение № 4</w:t>
      </w:r>
      <w:r w:rsidRPr="00AE2312">
        <w:rPr>
          <w:rFonts w:ascii="Times New Roman" w:eastAsia="Times New Roman" w:hAnsi="Times New Roman"/>
          <w:sz w:val="24"/>
          <w:szCs w:val="24"/>
          <w:lang w:eastAsia="ar-SA"/>
        </w:rPr>
        <w:t xml:space="preserve"> Документации)</w:t>
      </w:r>
      <w:r>
        <w:t>.</w:t>
      </w:r>
    </w:p>
    <w:tbl>
      <w:tblPr>
        <w:tblpPr w:leftFromText="180" w:rightFromText="180" w:vertAnchor="text" w:horzAnchor="margin" w:tblpXSpec="center" w:tblpY="320"/>
        <w:tblW w:w="9889" w:type="dxa"/>
        <w:tblLayout w:type="fixed"/>
        <w:tblLook w:val="0000" w:firstRow="0" w:lastRow="0" w:firstColumn="0" w:lastColumn="0" w:noHBand="0" w:noVBand="0"/>
      </w:tblPr>
      <w:tblGrid>
        <w:gridCol w:w="675"/>
        <w:gridCol w:w="2552"/>
        <w:gridCol w:w="6662"/>
      </w:tblGrid>
      <w:tr w:rsidR="00E12959" w:rsidRPr="00B17980" w14:paraId="7668C024" w14:textId="77777777" w:rsidTr="00075F8E">
        <w:tc>
          <w:tcPr>
            <w:tcW w:w="675" w:type="dxa"/>
            <w:tcBorders>
              <w:top w:val="single" w:sz="4" w:space="0" w:color="000000"/>
              <w:left w:val="single" w:sz="4" w:space="0" w:color="000000"/>
              <w:bottom w:val="single" w:sz="4" w:space="0" w:color="000000"/>
            </w:tcBorders>
            <w:shd w:val="clear" w:color="auto" w:fill="auto"/>
          </w:tcPr>
          <w:p w14:paraId="04B60BC6" w14:textId="77777777" w:rsidR="00E12959" w:rsidRPr="00B17980" w:rsidRDefault="00E12959" w:rsidP="00BD160C">
            <w:pPr>
              <w:keepNext/>
              <w:suppressAutoHyphens/>
              <w:snapToGrid w:val="0"/>
              <w:spacing w:before="40" w:after="40" w:line="240" w:lineRule="auto"/>
              <w:ind w:left="57" w:right="57"/>
              <w:rPr>
                <w:rFonts w:ascii="Times New Roman" w:eastAsia="Times New Roman" w:hAnsi="Times New Roman" w:cs="Times New Roman"/>
                <w:sz w:val="20"/>
                <w:szCs w:val="20"/>
                <w:lang w:eastAsia="ar-SA"/>
              </w:rPr>
            </w:pPr>
            <w:r w:rsidRPr="00B17980">
              <w:rPr>
                <w:rFonts w:ascii="Times New Roman" w:eastAsia="Times New Roman" w:hAnsi="Times New Roman" w:cs="Times New Roman"/>
                <w:sz w:val="20"/>
                <w:szCs w:val="20"/>
                <w:lang w:eastAsia="ar-SA"/>
              </w:rPr>
              <w:t>№ п/п</w:t>
            </w:r>
          </w:p>
        </w:tc>
        <w:tc>
          <w:tcPr>
            <w:tcW w:w="2552" w:type="dxa"/>
            <w:tcBorders>
              <w:top w:val="single" w:sz="4" w:space="0" w:color="000000"/>
              <w:left w:val="single" w:sz="4" w:space="0" w:color="000000"/>
              <w:bottom w:val="single" w:sz="4" w:space="0" w:color="000000"/>
            </w:tcBorders>
            <w:shd w:val="clear" w:color="auto" w:fill="auto"/>
          </w:tcPr>
          <w:p w14:paraId="56EE6586" w14:textId="77777777" w:rsidR="00E12959" w:rsidRPr="00B17980" w:rsidRDefault="00E12959" w:rsidP="00BD160C">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 xml:space="preserve">Технические требования </w:t>
            </w:r>
            <w:r>
              <w:rPr>
                <w:rFonts w:ascii="Times New Roman" w:eastAsia="Times New Roman" w:hAnsi="Times New Roman" w:cs="Times New Roman"/>
                <w:sz w:val="24"/>
                <w:szCs w:val="24"/>
                <w:lang w:eastAsia="ar-SA"/>
              </w:rPr>
              <w:t>к П</w:t>
            </w:r>
            <w:r w:rsidRPr="00B17980">
              <w:rPr>
                <w:rFonts w:ascii="Times New Roman" w:eastAsia="Times New Roman" w:hAnsi="Times New Roman" w:cs="Times New Roman"/>
                <w:sz w:val="24"/>
                <w:szCs w:val="24"/>
                <w:lang w:eastAsia="ar-SA"/>
              </w:rPr>
              <w:t>родукции Заказчика</w:t>
            </w:r>
          </w:p>
        </w:tc>
        <w:tc>
          <w:tcPr>
            <w:tcW w:w="6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9A12C" w14:textId="77777777" w:rsidR="00E12959" w:rsidRPr="00B17980" w:rsidRDefault="00E12959" w:rsidP="005502BD">
            <w:pPr>
              <w:keepNext/>
              <w:suppressAutoHyphens/>
              <w:snapToGrid w:val="0"/>
              <w:spacing w:before="40" w:after="40" w:line="240" w:lineRule="auto"/>
              <w:ind w:left="57" w:right="57"/>
              <w:jc w:val="center"/>
              <w:rPr>
                <w:rFonts w:ascii="Times New Roman" w:eastAsia="Times New Roman" w:hAnsi="Times New Roman" w:cs="Times New Roman"/>
                <w:sz w:val="24"/>
                <w:szCs w:val="24"/>
                <w:lang w:eastAsia="ar-SA"/>
              </w:rPr>
            </w:pPr>
            <w:r w:rsidRPr="00B17980">
              <w:rPr>
                <w:rFonts w:ascii="Times New Roman" w:eastAsia="Times New Roman" w:hAnsi="Times New Roman" w:cs="Times New Roman"/>
                <w:sz w:val="24"/>
                <w:szCs w:val="24"/>
                <w:lang w:eastAsia="ar-SA"/>
              </w:rPr>
              <w:t>Предложение Участника закупки</w:t>
            </w:r>
          </w:p>
        </w:tc>
      </w:tr>
      <w:tr w:rsidR="005118DA" w:rsidRPr="005118DA" w14:paraId="5CD078F7" w14:textId="77777777" w:rsidTr="00075F8E">
        <w:trPr>
          <w:trHeight w:val="3886"/>
        </w:trPr>
        <w:tc>
          <w:tcPr>
            <w:tcW w:w="675" w:type="dxa"/>
            <w:tcBorders>
              <w:top w:val="single" w:sz="4" w:space="0" w:color="000000"/>
              <w:left w:val="single" w:sz="4" w:space="0" w:color="000000"/>
              <w:bottom w:val="single" w:sz="4" w:space="0" w:color="000000"/>
            </w:tcBorders>
            <w:shd w:val="clear" w:color="auto" w:fill="auto"/>
          </w:tcPr>
          <w:p w14:paraId="2BA016E5" w14:textId="77777777" w:rsidR="00E12959" w:rsidRPr="005118DA" w:rsidRDefault="00E12959" w:rsidP="00117A8B">
            <w:pPr>
              <w:numPr>
                <w:ilvl w:val="0"/>
                <w:numId w:val="20"/>
              </w:numPr>
              <w:tabs>
                <w:tab w:val="left" w:pos="425"/>
                <w:tab w:val="left" w:pos="567"/>
                <w:tab w:val="left" w:pos="709"/>
              </w:tabs>
              <w:suppressAutoHyphens/>
              <w:snapToGrid w:val="0"/>
              <w:spacing w:after="0" w:line="360" w:lineRule="auto"/>
              <w:jc w:val="both"/>
              <w:rPr>
                <w:rFonts w:ascii="Times New Roman" w:eastAsia="Times New Roman" w:hAnsi="Times New Roman" w:cs="Times New Roman"/>
                <w:sz w:val="20"/>
                <w:szCs w:val="20"/>
                <w:lang w:eastAsia="ar-SA"/>
              </w:rPr>
            </w:pPr>
            <w:bookmarkStart w:id="389" w:name="_Hlk529464494"/>
          </w:p>
        </w:tc>
        <w:tc>
          <w:tcPr>
            <w:tcW w:w="2552" w:type="dxa"/>
            <w:tcBorders>
              <w:top w:val="single" w:sz="4" w:space="0" w:color="000000"/>
              <w:left w:val="single" w:sz="4" w:space="0" w:color="auto"/>
              <w:bottom w:val="single" w:sz="4" w:space="0" w:color="000000"/>
            </w:tcBorders>
            <w:shd w:val="clear" w:color="auto" w:fill="auto"/>
          </w:tcPr>
          <w:p w14:paraId="379B25BC" w14:textId="5E05D17B" w:rsidR="00E12959" w:rsidRPr="005118DA" w:rsidRDefault="00E12959" w:rsidP="00873249">
            <w:pPr>
              <w:snapToGrid w:val="0"/>
              <w:spacing w:after="0" w:line="240" w:lineRule="auto"/>
              <w:jc w:val="center"/>
              <w:rPr>
                <w:rFonts w:ascii="Times New Roman" w:hAnsi="Times New Roman" w:cs="Times New Roman"/>
                <w:i/>
                <w:sz w:val="24"/>
                <w:szCs w:val="24"/>
              </w:rPr>
            </w:pPr>
            <w:r w:rsidRPr="005118DA">
              <w:rPr>
                <w:rFonts w:ascii="Times New Roman" w:hAnsi="Times New Roman" w:cs="Times New Roman"/>
                <w:i/>
                <w:sz w:val="24"/>
                <w:szCs w:val="24"/>
              </w:rPr>
              <w:t>Заполняется согласно</w:t>
            </w:r>
            <w:r w:rsidR="006D172E" w:rsidRPr="005118DA">
              <w:rPr>
                <w:rFonts w:ascii="Times New Roman" w:hAnsi="Times New Roman" w:cs="Times New Roman"/>
                <w:i/>
                <w:sz w:val="24"/>
                <w:szCs w:val="24"/>
              </w:rPr>
              <w:t xml:space="preserve"> </w:t>
            </w:r>
            <w:r w:rsidRPr="005118DA">
              <w:rPr>
                <w:rFonts w:ascii="Times New Roman" w:hAnsi="Times New Roman" w:cs="Times New Roman"/>
                <w:i/>
                <w:sz w:val="24"/>
                <w:szCs w:val="24"/>
              </w:rPr>
              <w:t>раздела 5 Документации – «Техническое задание»</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14:paraId="27119F13" w14:textId="7EA978BF" w:rsidR="009F1599" w:rsidRPr="00873249" w:rsidRDefault="009F1599" w:rsidP="009F1599">
            <w:pPr>
              <w:spacing w:after="0" w:line="240" w:lineRule="auto"/>
              <w:ind w:firstLine="34"/>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соответствует требованиям ГОСТ 10585-2013.</w:t>
            </w:r>
          </w:p>
          <w:p w14:paraId="6A1051B3" w14:textId="4EE2AC75" w:rsidR="009F1599" w:rsidRPr="00873249" w:rsidRDefault="009F1599" w:rsidP="009F1599">
            <w:pPr>
              <w:spacing w:after="0" w:line="240" w:lineRule="auto"/>
              <w:ind w:firstLine="34"/>
              <w:jc w:val="both"/>
              <w:rPr>
                <w:rFonts w:ascii="Times New Roman" w:hAnsi="Times New Roman" w:cs="Times New Roman"/>
                <w:b/>
                <w:sz w:val="24"/>
                <w:szCs w:val="24"/>
              </w:rPr>
            </w:pPr>
            <w:r w:rsidRPr="00873249">
              <w:rPr>
                <w:rFonts w:ascii="Times New Roman" w:hAnsi="Times New Roman" w:cs="Times New Roman"/>
                <w:b/>
                <w:sz w:val="24"/>
                <w:szCs w:val="24"/>
              </w:rPr>
              <w:t xml:space="preserve">Технические </w:t>
            </w:r>
            <w:r w:rsidR="00873249">
              <w:rPr>
                <w:rFonts w:ascii="Times New Roman" w:hAnsi="Times New Roman" w:cs="Times New Roman"/>
                <w:b/>
                <w:sz w:val="24"/>
                <w:szCs w:val="24"/>
              </w:rPr>
              <w:t xml:space="preserve">характеристики </w:t>
            </w:r>
            <w:r w:rsidRPr="00873249">
              <w:rPr>
                <w:rFonts w:ascii="Times New Roman" w:hAnsi="Times New Roman" w:cs="Times New Roman"/>
                <w:b/>
                <w:sz w:val="24"/>
                <w:szCs w:val="24"/>
              </w:rPr>
              <w:t>мазут</w:t>
            </w:r>
            <w:r w:rsidR="00873249">
              <w:rPr>
                <w:rFonts w:ascii="Times New Roman" w:hAnsi="Times New Roman" w:cs="Times New Roman"/>
                <w:b/>
                <w:sz w:val="24"/>
                <w:szCs w:val="24"/>
              </w:rPr>
              <w:t>а</w:t>
            </w:r>
            <w:r w:rsidRPr="00873249">
              <w:rPr>
                <w:rFonts w:ascii="Times New Roman" w:hAnsi="Times New Roman" w:cs="Times New Roman"/>
                <w:b/>
                <w:sz w:val="24"/>
                <w:szCs w:val="24"/>
              </w:rPr>
              <w:t xml:space="preserve"> флотско</w:t>
            </w:r>
            <w:r w:rsidR="00873249">
              <w:rPr>
                <w:rFonts w:ascii="Times New Roman" w:hAnsi="Times New Roman" w:cs="Times New Roman"/>
                <w:b/>
                <w:sz w:val="24"/>
                <w:szCs w:val="24"/>
              </w:rPr>
              <w:t xml:space="preserve">го </w:t>
            </w:r>
            <w:r w:rsidRPr="00873249">
              <w:rPr>
                <w:rFonts w:ascii="Times New Roman" w:hAnsi="Times New Roman" w:cs="Times New Roman"/>
                <w:b/>
                <w:sz w:val="24"/>
                <w:szCs w:val="24"/>
              </w:rPr>
              <w:t>Ф5</w:t>
            </w:r>
            <w:r w:rsidR="00C7727A">
              <w:rPr>
                <w:rFonts w:ascii="Times New Roman" w:hAnsi="Times New Roman" w:cs="Times New Roman"/>
                <w:b/>
                <w:sz w:val="24"/>
                <w:szCs w:val="24"/>
              </w:rPr>
              <w:t>, ___%</w:t>
            </w:r>
            <w:r w:rsidR="00166FEB">
              <w:rPr>
                <w:rFonts w:ascii="Times New Roman" w:hAnsi="Times New Roman" w:cs="Times New Roman"/>
                <w:b/>
                <w:sz w:val="24"/>
                <w:szCs w:val="24"/>
              </w:rPr>
              <w:t>:</w:t>
            </w:r>
          </w:p>
          <w:tbl>
            <w:tblPr>
              <w:tblW w:w="6124" w:type="dxa"/>
              <w:tblLayout w:type="fixed"/>
              <w:tblCellMar>
                <w:left w:w="0" w:type="dxa"/>
                <w:right w:w="0" w:type="dxa"/>
              </w:tblCellMar>
              <w:tblLook w:val="04A0" w:firstRow="1" w:lastRow="0" w:firstColumn="1" w:lastColumn="0" w:noHBand="0" w:noVBand="1"/>
            </w:tblPr>
            <w:tblGrid>
              <w:gridCol w:w="4707"/>
              <w:gridCol w:w="1417"/>
            </w:tblGrid>
            <w:tr w:rsidR="009F1599" w:rsidRPr="00873249" w14:paraId="05B346C9" w14:textId="77777777" w:rsidTr="00873249">
              <w:trPr>
                <w:trHeight w:val="367"/>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0F1B29E8" w14:textId="161D2004"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Зольность,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20234FA6" w14:textId="76620115"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38D1DD82"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9AF3854" w14:textId="78FDF9DF"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серы, %</w:t>
                  </w:r>
                </w:p>
              </w:tc>
              <w:tc>
                <w:tcPr>
                  <w:tcW w:w="1417" w:type="dxa"/>
                  <w:tcBorders>
                    <w:top w:val="nil"/>
                    <w:left w:val="nil"/>
                    <w:bottom w:val="single" w:sz="4" w:space="0" w:color="auto"/>
                    <w:right w:val="single" w:sz="4" w:space="0" w:color="auto"/>
                  </w:tcBorders>
                  <w:shd w:val="clear" w:color="auto" w:fill="FFFFFF"/>
                  <w:noWrap/>
                  <w:vAlign w:val="center"/>
                  <w:hideMark/>
                </w:tcPr>
                <w:p w14:paraId="6210C7E7" w14:textId="123331F1"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09BF71C8"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662B8FFA" w14:textId="278FBE74"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вспышки в закрытом тигле, С</w:t>
                  </w:r>
                </w:p>
              </w:tc>
              <w:tc>
                <w:tcPr>
                  <w:tcW w:w="1417" w:type="dxa"/>
                  <w:tcBorders>
                    <w:top w:val="nil"/>
                    <w:left w:val="nil"/>
                    <w:bottom w:val="single" w:sz="4" w:space="0" w:color="auto"/>
                    <w:right w:val="single" w:sz="4" w:space="0" w:color="auto"/>
                  </w:tcBorders>
                  <w:shd w:val="clear" w:color="auto" w:fill="FFFFFF"/>
                  <w:noWrap/>
                  <w:vAlign w:val="center"/>
                  <w:hideMark/>
                </w:tcPr>
                <w:p w14:paraId="303F5C2A" w14:textId="4267EA2E"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146A456"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107CB3D1" w14:textId="19B1AE7B"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воды, %</w:t>
                  </w:r>
                </w:p>
              </w:tc>
              <w:tc>
                <w:tcPr>
                  <w:tcW w:w="1417" w:type="dxa"/>
                  <w:tcBorders>
                    <w:top w:val="nil"/>
                    <w:left w:val="nil"/>
                    <w:bottom w:val="single" w:sz="4" w:space="0" w:color="auto"/>
                    <w:right w:val="single" w:sz="4" w:space="0" w:color="auto"/>
                  </w:tcBorders>
                  <w:shd w:val="clear" w:color="auto" w:fill="FFFFFF"/>
                  <w:noWrap/>
                  <w:vAlign w:val="center"/>
                  <w:hideMark/>
                </w:tcPr>
                <w:p w14:paraId="1B0B0835" w14:textId="508A3684"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1B87C320"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5E1B2ADE" w14:textId="73C5B2C2"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Температура застывания, С</w:t>
                  </w:r>
                </w:p>
              </w:tc>
              <w:tc>
                <w:tcPr>
                  <w:tcW w:w="1417" w:type="dxa"/>
                  <w:tcBorders>
                    <w:top w:val="nil"/>
                    <w:left w:val="nil"/>
                    <w:bottom w:val="single" w:sz="4" w:space="0" w:color="auto"/>
                    <w:right w:val="single" w:sz="4" w:space="0" w:color="auto"/>
                  </w:tcBorders>
                  <w:shd w:val="clear" w:color="auto" w:fill="FFFFFF"/>
                  <w:noWrap/>
                  <w:vAlign w:val="center"/>
                  <w:hideMark/>
                </w:tcPr>
                <w:p w14:paraId="53486642" w14:textId="507F7229"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1BE2729"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42557199" w14:textId="00E35EE0"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Теплота сгорания (низшая), кДж/кг</w:t>
                  </w:r>
                </w:p>
              </w:tc>
              <w:tc>
                <w:tcPr>
                  <w:tcW w:w="1417" w:type="dxa"/>
                  <w:tcBorders>
                    <w:top w:val="nil"/>
                    <w:left w:val="nil"/>
                    <w:bottom w:val="single" w:sz="4" w:space="0" w:color="auto"/>
                    <w:right w:val="single" w:sz="4" w:space="0" w:color="auto"/>
                  </w:tcBorders>
                  <w:shd w:val="clear" w:color="auto" w:fill="FFFFFF"/>
                  <w:noWrap/>
                  <w:vAlign w:val="center"/>
                  <w:hideMark/>
                </w:tcPr>
                <w:p w14:paraId="62F3E5A7" w14:textId="0267B437"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5BDDADBD" w14:textId="77777777" w:rsidTr="00873249">
              <w:trPr>
                <w:trHeight w:val="264"/>
              </w:trPr>
              <w:tc>
                <w:tcPr>
                  <w:tcW w:w="4707" w:type="dxa"/>
                  <w:tcBorders>
                    <w:top w:val="nil"/>
                    <w:left w:val="single" w:sz="4" w:space="0" w:color="auto"/>
                    <w:bottom w:val="single" w:sz="4" w:space="0" w:color="auto"/>
                    <w:right w:val="single" w:sz="4" w:space="0" w:color="auto"/>
                  </w:tcBorders>
                  <w:noWrap/>
                  <w:vAlign w:val="center"/>
                  <w:hideMark/>
                </w:tcPr>
                <w:p w14:paraId="36F13486" w14:textId="0D86081C"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Массовая доля механических примесей, %</w:t>
                  </w:r>
                </w:p>
              </w:tc>
              <w:tc>
                <w:tcPr>
                  <w:tcW w:w="1417" w:type="dxa"/>
                  <w:tcBorders>
                    <w:top w:val="nil"/>
                    <w:left w:val="nil"/>
                    <w:bottom w:val="single" w:sz="4" w:space="0" w:color="auto"/>
                    <w:right w:val="single" w:sz="4" w:space="0" w:color="auto"/>
                  </w:tcBorders>
                  <w:shd w:val="clear" w:color="auto" w:fill="FFFFFF"/>
                  <w:noWrap/>
                  <w:vAlign w:val="center"/>
                  <w:hideMark/>
                </w:tcPr>
                <w:p w14:paraId="5E78D058" w14:textId="2DBB62C3"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28934A95"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625F0978" w14:textId="31E3A9F5"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Плотность при 15оC, кг/м3</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2FB2A51" w14:textId="69F1E30A"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4E16BA54"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35A0F1FF" w14:textId="4B038927"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Вязкость кинематическая при 50оС, мм2/с</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7A70A27E" w14:textId="05FBF1F3"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r w:rsidR="009F1599" w:rsidRPr="00873249" w14:paraId="6C3FBCE9" w14:textId="77777777" w:rsidTr="00873249">
              <w:trPr>
                <w:trHeight w:val="264"/>
              </w:trPr>
              <w:tc>
                <w:tcPr>
                  <w:tcW w:w="4707" w:type="dxa"/>
                  <w:tcBorders>
                    <w:top w:val="single" w:sz="4" w:space="0" w:color="auto"/>
                    <w:left w:val="single" w:sz="4" w:space="0" w:color="auto"/>
                    <w:bottom w:val="single" w:sz="4" w:space="0" w:color="auto"/>
                    <w:right w:val="single" w:sz="4" w:space="0" w:color="auto"/>
                  </w:tcBorders>
                  <w:noWrap/>
                  <w:vAlign w:val="center"/>
                  <w:hideMark/>
                </w:tcPr>
                <w:p w14:paraId="58F6FA69" w14:textId="2C3396D7"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r w:rsidRPr="00873249">
                    <w:rPr>
                      <w:rFonts w:ascii="Times New Roman" w:hAnsi="Times New Roman" w:cs="Times New Roman"/>
                      <w:snapToGrid w:val="0"/>
                      <w:sz w:val="24"/>
                      <w:szCs w:val="24"/>
                    </w:rPr>
                    <w:t>Коксуемость, %</w:t>
                  </w:r>
                </w:p>
              </w:tc>
              <w:tc>
                <w:tcPr>
                  <w:tcW w:w="1417" w:type="dxa"/>
                  <w:tcBorders>
                    <w:top w:val="single" w:sz="4" w:space="0" w:color="auto"/>
                    <w:left w:val="nil"/>
                    <w:bottom w:val="single" w:sz="4" w:space="0" w:color="auto"/>
                    <w:right w:val="single" w:sz="4" w:space="0" w:color="auto"/>
                  </w:tcBorders>
                  <w:shd w:val="clear" w:color="auto" w:fill="FFFFFF"/>
                  <w:noWrap/>
                  <w:vAlign w:val="center"/>
                  <w:hideMark/>
                </w:tcPr>
                <w:p w14:paraId="15F17C71" w14:textId="61B17E46" w:rsidR="009F1599" w:rsidRPr="00873249" w:rsidRDefault="009F1599" w:rsidP="000C4E84">
                  <w:pPr>
                    <w:framePr w:hSpace="180" w:wrap="around" w:vAnchor="text" w:hAnchor="margin" w:xAlign="center" w:y="320"/>
                    <w:tabs>
                      <w:tab w:val="left" w:pos="6987"/>
                    </w:tabs>
                    <w:spacing w:after="0" w:line="240" w:lineRule="auto"/>
                    <w:ind w:firstLine="34"/>
                    <w:jc w:val="both"/>
                    <w:rPr>
                      <w:rFonts w:ascii="Times New Roman" w:hAnsi="Times New Roman" w:cs="Times New Roman"/>
                      <w:snapToGrid w:val="0"/>
                      <w:sz w:val="24"/>
                      <w:szCs w:val="24"/>
                    </w:rPr>
                  </w:pPr>
                </w:p>
              </w:tc>
            </w:tr>
          </w:tbl>
          <w:p w14:paraId="145FAABF" w14:textId="75FFB591" w:rsidR="00166FEB" w:rsidRDefault="00873249" w:rsidP="00873249">
            <w:pPr>
              <w:tabs>
                <w:tab w:val="left" w:pos="0"/>
                <w:tab w:val="left" w:pos="555"/>
                <w:tab w:val="left" w:pos="1494"/>
              </w:tabs>
              <w:spacing w:after="0" w:line="240" w:lineRule="auto"/>
              <w:jc w:val="both"/>
              <w:rPr>
                <w:rFonts w:ascii="Times New Roman" w:hAnsi="Times New Roman" w:cs="Times New Roman"/>
                <w:sz w:val="24"/>
                <w:szCs w:val="24"/>
              </w:rPr>
            </w:pPr>
            <w:r w:rsidRPr="00873249">
              <w:rPr>
                <w:rFonts w:ascii="Times New Roman" w:hAnsi="Times New Roman" w:cs="Times New Roman"/>
                <w:sz w:val="24"/>
                <w:szCs w:val="24"/>
              </w:rPr>
              <w:t>Мазут флотский Ф5</w:t>
            </w:r>
            <w:r w:rsidR="00C7727A">
              <w:rPr>
                <w:rFonts w:ascii="Times New Roman" w:hAnsi="Times New Roman" w:cs="Times New Roman"/>
                <w:sz w:val="24"/>
                <w:szCs w:val="24"/>
              </w:rPr>
              <w:t>, ___%</w:t>
            </w:r>
            <w:r w:rsidRPr="00873249">
              <w:rPr>
                <w:rFonts w:ascii="Times New Roman" w:hAnsi="Times New Roman" w:cs="Times New Roman"/>
                <w:sz w:val="24"/>
                <w:szCs w:val="24"/>
              </w:rPr>
              <w:t xml:space="preserve"> </w:t>
            </w:r>
            <w:r>
              <w:rPr>
                <w:rFonts w:ascii="Times New Roman" w:hAnsi="Times New Roman" w:cs="Times New Roman"/>
                <w:sz w:val="24"/>
                <w:szCs w:val="24"/>
              </w:rPr>
              <w:t>получен</w:t>
            </w:r>
            <w:r w:rsidRPr="00873249">
              <w:rPr>
                <w:rFonts w:ascii="Times New Roman" w:hAnsi="Times New Roman" w:cs="Times New Roman"/>
                <w:sz w:val="24"/>
                <w:szCs w:val="24"/>
              </w:rPr>
              <w:t xml:space="preserve"> из продуктов прямой перегонки нефти с добавлением </w:t>
            </w:r>
            <w:r w:rsidR="00166FEB">
              <w:rPr>
                <w:rFonts w:ascii="Times New Roman" w:hAnsi="Times New Roman" w:cs="Times New Roman"/>
                <w:sz w:val="24"/>
                <w:szCs w:val="24"/>
              </w:rPr>
              <w:t>_____________</w:t>
            </w:r>
            <w:r w:rsidRPr="00873249">
              <w:rPr>
                <w:rFonts w:ascii="Times New Roman" w:hAnsi="Times New Roman" w:cs="Times New Roman"/>
                <w:sz w:val="24"/>
                <w:szCs w:val="24"/>
              </w:rPr>
              <w:t>.</w:t>
            </w:r>
            <w:r>
              <w:rPr>
                <w:rFonts w:ascii="Times New Roman" w:hAnsi="Times New Roman" w:cs="Times New Roman"/>
                <w:sz w:val="24"/>
                <w:szCs w:val="24"/>
              </w:rPr>
              <w:t xml:space="preserve"> </w:t>
            </w:r>
            <w:r>
              <w:t xml:space="preserve"> </w:t>
            </w:r>
            <w:r w:rsidRPr="00873249">
              <w:rPr>
                <w:rFonts w:ascii="Times New Roman" w:hAnsi="Times New Roman" w:cs="Times New Roman"/>
                <w:sz w:val="24"/>
                <w:szCs w:val="24"/>
              </w:rPr>
              <w:t xml:space="preserve">Технология производства </w:t>
            </w:r>
            <w:r>
              <w:rPr>
                <w:rFonts w:ascii="Times New Roman" w:hAnsi="Times New Roman" w:cs="Times New Roman"/>
                <w:sz w:val="24"/>
                <w:szCs w:val="24"/>
              </w:rPr>
              <w:t>соответствует</w:t>
            </w:r>
            <w:r w:rsidRPr="00873249">
              <w:rPr>
                <w:rFonts w:ascii="Times New Roman" w:hAnsi="Times New Roman" w:cs="Times New Roman"/>
                <w:sz w:val="24"/>
                <w:szCs w:val="24"/>
              </w:rPr>
              <w:t xml:space="preserve"> технологии производства мазут флотский Ф5 ГОСТ 10585-2013</w:t>
            </w:r>
            <w:r w:rsidR="00166FEB">
              <w:rPr>
                <w:rFonts w:ascii="Times New Roman" w:hAnsi="Times New Roman" w:cs="Times New Roman"/>
                <w:sz w:val="24"/>
                <w:szCs w:val="24"/>
              </w:rPr>
              <w:t>.</w:t>
            </w:r>
          </w:p>
          <w:p w14:paraId="5DF859BD" w14:textId="6DE583BE" w:rsidR="00E12959" w:rsidRPr="00873249" w:rsidRDefault="00166FEB" w:rsidP="00166FEB">
            <w:pPr>
              <w:tabs>
                <w:tab w:val="left" w:pos="0"/>
                <w:tab w:val="left" w:pos="555"/>
                <w:tab w:val="left" w:pos="1494"/>
              </w:tabs>
              <w:spacing w:after="0" w:line="240" w:lineRule="auto"/>
              <w:jc w:val="both"/>
              <w:rPr>
                <w:rFonts w:ascii="Times New Roman" w:hAnsi="Times New Roman" w:cs="Times New Roman"/>
                <w:sz w:val="24"/>
                <w:szCs w:val="24"/>
              </w:rPr>
            </w:pPr>
            <w:r w:rsidRPr="00166FEB">
              <w:rPr>
                <w:rFonts w:ascii="Times New Roman" w:hAnsi="Times New Roman" w:cs="Times New Roman"/>
                <w:sz w:val="24"/>
                <w:szCs w:val="24"/>
              </w:rPr>
              <w:t>Мазут флотский Ф5, ___%</w:t>
            </w:r>
            <w:r w:rsidR="00873249">
              <w:rPr>
                <w:rFonts w:ascii="Times New Roman" w:hAnsi="Times New Roman" w:cs="Times New Roman"/>
                <w:sz w:val="24"/>
                <w:szCs w:val="24"/>
              </w:rPr>
              <w:t xml:space="preserve"> </w:t>
            </w:r>
            <w:r w:rsidRPr="00166FEB">
              <w:rPr>
                <w:rFonts w:ascii="Times New Roman" w:hAnsi="Times New Roman" w:cs="Times New Roman"/>
                <w:sz w:val="24"/>
                <w:szCs w:val="24"/>
              </w:rPr>
              <w:t xml:space="preserve">соответствует </w:t>
            </w:r>
            <w:r w:rsidR="00873249">
              <w:rPr>
                <w:rFonts w:ascii="Times New Roman" w:hAnsi="Times New Roman" w:cs="Times New Roman"/>
                <w:sz w:val="24"/>
                <w:szCs w:val="24"/>
              </w:rPr>
              <w:t xml:space="preserve">требованиям Технического задания </w:t>
            </w:r>
            <w:r w:rsidR="00873249" w:rsidRPr="00873249">
              <w:rPr>
                <w:rFonts w:ascii="Times New Roman" w:hAnsi="Times New Roman" w:cs="Times New Roman"/>
                <w:sz w:val="24"/>
                <w:szCs w:val="24"/>
              </w:rPr>
              <w:t>(Раздел № 5 Документации).</w:t>
            </w:r>
          </w:p>
        </w:tc>
      </w:tr>
      <w:bookmarkEnd w:id="389"/>
    </w:tbl>
    <w:p w14:paraId="44BD7FD6" w14:textId="77777777" w:rsidR="00E12959" w:rsidRPr="005118DA" w:rsidRDefault="00E12959" w:rsidP="00E12959">
      <w:pPr>
        <w:tabs>
          <w:tab w:val="left" w:pos="6987"/>
        </w:tabs>
        <w:spacing w:after="0" w:line="240" w:lineRule="auto"/>
        <w:ind w:firstLine="709"/>
        <w:jc w:val="both"/>
        <w:rPr>
          <w:rFonts w:ascii="Times New Roman" w:eastAsia="Times New Roman" w:hAnsi="Times New Roman" w:cs="Times New Roman"/>
          <w:b/>
          <w:spacing w:val="1"/>
          <w:sz w:val="24"/>
          <w:szCs w:val="24"/>
          <w:lang w:eastAsia="ar-SA"/>
        </w:rPr>
      </w:pPr>
    </w:p>
    <w:p w14:paraId="43FF5187" w14:textId="28B89C96" w:rsidR="003D2B9C" w:rsidRPr="005118DA" w:rsidRDefault="003D2B9C" w:rsidP="003D2B9C">
      <w:pPr>
        <w:widowControl w:val="0"/>
        <w:tabs>
          <w:tab w:val="left" w:pos="709"/>
        </w:tabs>
        <w:suppressAutoHyphens/>
        <w:autoSpaceDE w:val="0"/>
        <w:spacing w:after="0" w:line="240" w:lineRule="auto"/>
        <w:ind w:firstLine="709"/>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Поставка</w:t>
      </w:r>
      <w:r w:rsidR="00930DCF">
        <w:rPr>
          <w:rFonts w:ascii="Times New Roman" w:eastAsia="Times New Roman" w:hAnsi="Times New Roman" w:cs="Times New Roman"/>
          <w:sz w:val="24"/>
          <w:szCs w:val="24"/>
          <w:lang w:eastAsia="ar-SA"/>
        </w:rPr>
        <w:t xml:space="preserve"> Продукции</w:t>
      </w:r>
      <w:r w:rsidRPr="005118DA">
        <w:rPr>
          <w:rFonts w:ascii="Times New Roman" w:eastAsia="Times New Roman" w:hAnsi="Times New Roman" w:cs="Times New Roman"/>
          <w:sz w:val="24"/>
          <w:szCs w:val="24"/>
          <w:lang w:eastAsia="ar-SA"/>
        </w:rPr>
        <w:t xml:space="preserve"> осуществляется автомобильным транспортом</w:t>
      </w:r>
      <w:r w:rsidR="00930DCF">
        <w:rPr>
          <w:rFonts w:ascii="Times New Roman" w:eastAsia="Times New Roman" w:hAnsi="Times New Roman" w:cs="Times New Roman"/>
          <w:sz w:val="24"/>
          <w:szCs w:val="24"/>
          <w:lang w:eastAsia="ar-SA"/>
        </w:rPr>
        <w:t xml:space="preserve"> Поставщика</w:t>
      </w:r>
      <w:r w:rsidRPr="005118DA">
        <w:rPr>
          <w:rFonts w:ascii="Times New Roman" w:eastAsia="Times New Roman" w:hAnsi="Times New Roman" w:cs="Times New Roman"/>
          <w:sz w:val="24"/>
          <w:szCs w:val="24"/>
          <w:lang w:eastAsia="ar-SA"/>
        </w:rPr>
        <w:t xml:space="preserve"> в строгом соответствии с заявкой Покупателя на поставку Продукции</w:t>
      </w:r>
      <w:r w:rsidR="00FB0C44">
        <w:rPr>
          <w:rFonts w:ascii="Times New Roman" w:eastAsia="Times New Roman" w:hAnsi="Times New Roman" w:cs="Times New Roman"/>
          <w:sz w:val="24"/>
          <w:szCs w:val="24"/>
          <w:lang w:eastAsia="ar-SA"/>
        </w:rPr>
        <w:t xml:space="preserve"> со склада Поставщика</w:t>
      </w:r>
      <w:r w:rsidRPr="005118DA">
        <w:rPr>
          <w:rFonts w:ascii="Times New Roman" w:eastAsia="Times New Roman" w:hAnsi="Times New Roman" w:cs="Times New Roman"/>
          <w:sz w:val="24"/>
          <w:szCs w:val="24"/>
          <w:lang w:eastAsia="ar-SA"/>
        </w:rPr>
        <w:t xml:space="preserve">. </w:t>
      </w:r>
    </w:p>
    <w:p w14:paraId="34E7833B" w14:textId="77777777" w:rsidR="00E12959" w:rsidRDefault="00E12959" w:rsidP="00E12959">
      <w:pPr>
        <w:widowControl w:val="0"/>
        <w:tabs>
          <w:tab w:val="left" w:pos="709"/>
        </w:tabs>
        <w:suppressAutoHyphens/>
        <w:autoSpaceDE w:val="0"/>
        <w:spacing w:after="0" w:line="240" w:lineRule="auto"/>
        <w:ind w:firstLine="709"/>
        <w:jc w:val="both"/>
        <w:rPr>
          <w:rFonts w:ascii="Times New Roman" w:eastAsia="Times New Roman" w:hAnsi="Times New Roman" w:cs="Times New Roman"/>
          <w:bCs/>
          <w:spacing w:val="1"/>
          <w:sz w:val="24"/>
          <w:szCs w:val="24"/>
          <w:lang w:eastAsia="ar-SA"/>
        </w:rPr>
      </w:pPr>
    </w:p>
    <w:p w14:paraId="5120AAB5" w14:textId="48B53158" w:rsidR="00075F8E" w:rsidRPr="00075F8E" w:rsidRDefault="00075F8E" w:rsidP="00075F8E">
      <w:pPr>
        <w:spacing w:after="0" w:line="240" w:lineRule="auto"/>
        <w:rPr>
          <w:rFonts w:ascii="Times New Roman" w:eastAsia="Calibri" w:hAnsi="Times New Roman" w:cs="Times New Roman"/>
        </w:rPr>
      </w:pPr>
      <w:r w:rsidRPr="00075F8E">
        <w:rPr>
          <w:rFonts w:ascii="Times New Roman" w:eastAsia="Calibri" w:hAnsi="Times New Roman" w:cs="Times New Roman"/>
        </w:rPr>
        <w:t>Склад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46"/>
        <w:gridCol w:w="2523"/>
        <w:gridCol w:w="3685"/>
      </w:tblGrid>
      <w:tr w:rsidR="00075F8E" w:rsidRPr="00075F8E" w14:paraId="2A6EB760" w14:textId="77777777" w:rsidTr="000D0550">
        <w:tc>
          <w:tcPr>
            <w:tcW w:w="846" w:type="dxa"/>
            <w:tcMar>
              <w:top w:w="0" w:type="dxa"/>
              <w:left w:w="108" w:type="dxa"/>
              <w:bottom w:w="0" w:type="dxa"/>
              <w:right w:w="108" w:type="dxa"/>
            </w:tcMar>
            <w:hideMark/>
          </w:tcPr>
          <w:p w14:paraId="6D41B658" w14:textId="0FB64D5B" w:rsidR="00075F8E" w:rsidRPr="00075F8E" w:rsidRDefault="00075F8E" w:rsidP="000D0550">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 п</w:t>
            </w:r>
            <w:r w:rsidR="000D0550">
              <w:rPr>
                <w:rFonts w:ascii="Times New Roman" w:eastAsia="Calibri" w:hAnsi="Times New Roman" w:cs="Times New Roman"/>
              </w:rPr>
              <w:t>/</w:t>
            </w:r>
            <w:r w:rsidRPr="00075F8E">
              <w:rPr>
                <w:rFonts w:ascii="Times New Roman" w:eastAsia="Calibri" w:hAnsi="Times New Roman" w:cs="Times New Roman"/>
              </w:rPr>
              <w:t>п</w:t>
            </w:r>
          </w:p>
        </w:tc>
        <w:tc>
          <w:tcPr>
            <w:tcW w:w="2523" w:type="dxa"/>
            <w:tcMar>
              <w:top w:w="0" w:type="dxa"/>
              <w:left w:w="108" w:type="dxa"/>
              <w:bottom w:w="0" w:type="dxa"/>
              <w:right w:w="108" w:type="dxa"/>
            </w:tcMar>
            <w:hideMark/>
          </w:tcPr>
          <w:p w14:paraId="0CFD50F2" w14:textId="77777777" w:rsidR="00075F8E" w:rsidRPr="00075F8E" w:rsidRDefault="00075F8E" w:rsidP="00075F8E">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Наименование</w:t>
            </w:r>
          </w:p>
        </w:tc>
        <w:tc>
          <w:tcPr>
            <w:tcW w:w="3685" w:type="dxa"/>
            <w:tcMar>
              <w:top w:w="0" w:type="dxa"/>
              <w:left w:w="108" w:type="dxa"/>
              <w:bottom w:w="0" w:type="dxa"/>
              <w:right w:w="108" w:type="dxa"/>
            </w:tcMar>
            <w:hideMark/>
          </w:tcPr>
          <w:p w14:paraId="6D171ADE" w14:textId="77777777" w:rsidR="00075F8E" w:rsidRPr="00075F8E" w:rsidRDefault="00075F8E" w:rsidP="00075F8E">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Местонахождение (адрес)</w:t>
            </w:r>
          </w:p>
        </w:tc>
      </w:tr>
      <w:tr w:rsidR="00075F8E" w:rsidRPr="00075F8E" w14:paraId="36EF3042" w14:textId="77777777" w:rsidTr="000D0550">
        <w:tc>
          <w:tcPr>
            <w:tcW w:w="846" w:type="dxa"/>
            <w:tcMar>
              <w:top w:w="0" w:type="dxa"/>
              <w:left w:w="108" w:type="dxa"/>
              <w:bottom w:w="0" w:type="dxa"/>
              <w:right w:w="108" w:type="dxa"/>
            </w:tcMar>
            <w:hideMark/>
          </w:tcPr>
          <w:p w14:paraId="747DB9F6" w14:textId="77777777" w:rsidR="00075F8E" w:rsidRPr="00075F8E" w:rsidRDefault="00075F8E" w:rsidP="003F6853">
            <w:pPr>
              <w:spacing w:after="0" w:line="240" w:lineRule="auto"/>
              <w:jc w:val="center"/>
              <w:rPr>
                <w:rFonts w:ascii="Times New Roman" w:eastAsia="Calibri" w:hAnsi="Times New Roman" w:cs="Times New Roman"/>
              </w:rPr>
            </w:pPr>
            <w:r w:rsidRPr="00075F8E">
              <w:rPr>
                <w:rFonts w:ascii="Times New Roman" w:eastAsia="Calibri" w:hAnsi="Times New Roman" w:cs="Times New Roman"/>
              </w:rPr>
              <w:t>1</w:t>
            </w:r>
          </w:p>
        </w:tc>
        <w:tc>
          <w:tcPr>
            <w:tcW w:w="2523" w:type="dxa"/>
            <w:tcMar>
              <w:top w:w="0" w:type="dxa"/>
              <w:left w:w="108" w:type="dxa"/>
              <w:bottom w:w="0" w:type="dxa"/>
              <w:right w:w="108" w:type="dxa"/>
            </w:tcMar>
          </w:tcPr>
          <w:p w14:paraId="1653F547" w14:textId="77777777" w:rsidR="00075F8E" w:rsidRPr="00075F8E" w:rsidRDefault="00075F8E" w:rsidP="00075F8E">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2DF54F47" w14:textId="77777777" w:rsidR="00075F8E" w:rsidRPr="00075F8E" w:rsidRDefault="00075F8E" w:rsidP="00075F8E">
            <w:pPr>
              <w:spacing w:after="0" w:line="240" w:lineRule="auto"/>
              <w:rPr>
                <w:rFonts w:ascii="Times New Roman" w:eastAsia="Calibri" w:hAnsi="Times New Roman" w:cs="Times New Roman"/>
              </w:rPr>
            </w:pPr>
          </w:p>
        </w:tc>
      </w:tr>
      <w:tr w:rsidR="00075F8E" w:rsidRPr="00075F8E" w14:paraId="2A47FC1D" w14:textId="77777777" w:rsidTr="000D0550">
        <w:tc>
          <w:tcPr>
            <w:tcW w:w="846" w:type="dxa"/>
            <w:tcMar>
              <w:top w:w="0" w:type="dxa"/>
              <w:left w:w="108" w:type="dxa"/>
              <w:bottom w:w="0" w:type="dxa"/>
              <w:right w:w="108" w:type="dxa"/>
            </w:tcMar>
            <w:hideMark/>
          </w:tcPr>
          <w:p w14:paraId="111B292C" w14:textId="77777777" w:rsidR="00075F8E" w:rsidRPr="00075F8E" w:rsidRDefault="00075F8E" w:rsidP="00075F8E">
            <w:pPr>
              <w:spacing w:after="0" w:line="240" w:lineRule="auto"/>
              <w:rPr>
                <w:rFonts w:ascii="Times New Roman" w:eastAsia="Calibri" w:hAnsi="Times New Roman" w:cs="Times New Roman"/>
              </w:rPr>
            </w:pPr>
            <w:r w:rsidRPr="00075F8E">
              <w:rPr>
                <w:rFonts w:ascii="Times New Roman" w:eastAsia="Calibri" w:hAnsi="Times New Roman" w:cs="Times New Roman"/>
              </w:rPr>
              <w:t>….</w:t>
            </w:r>
          </w:p>
        </w:tc>
        <w:tc>
          <w:tcPr>
            <w:tcW w:w="2523" w:type="dxa"/>
            <w:tcMar>
              <w:top w:w="0" w:type="dxa"/>
              <w:left w:w="108" w:type="dxa"/>
              <w:bottom w:w="0" w:type="dxa"/>
              <w:right w:w="108" w:type="dxa"/>
            </w:tcMar>
          </w:tcPr>
          <w:p w14:paraId="5A07449D" w14:textId="77777777" w:rsidR="00075F8E" w:rsidRPr="00075F8E" w:rsidRDefault="00075F8E" w:rsidP="00075F8E">
            <w:pPr>
              <w:spacing w:after="0" w:line="240" w:lineRule="auto"/>
              <w:rPr>
                <w:rFonts w:ascii="Times New Roman" w:eastAsia="Calibri" w:hAnsi="Times New Roman" w:cs="Times New Roman"/>
              </w:rPr>
            </w:pPr>
          </w:p>
        </w:tc>
        <w:tc>
          <w:tcPr>
            <w:tcW w:w="3685" w:type="dxa"/>
            <w:tcMar>
              <w:top w:w="0" w:type="dxa"/>
              <w:left w:w="108" w:type="dxa"/>
              <w:bottom w:w="0" w:type="dxa"/>
              <w:right w:w="108" w:type="dxa"/>
            </w:tcMar>
          </w:tcPr>
          <w:p w14:paraId="63E02DC0" w14:textId="77777777" w:rsidR="00075F8E" w:rsidRPr="00075F8E" w:rsidRDefault="00075F8E" w:rsidP="00075F8E">
            <w:pPr>
              <w:spacing w:after="0" w:line="240" w:lineRule="auto"/>
              <w:rPr>
                <w:rFonts w:ascii="Times New Roman" w:eastAsia="Calibri" w:hAnsi="Times New Roman" w:cs="Times New Roman"/>
              </w:rPr>
            </w:pPr>
          </w:p>
        </w:tc>
      </w:tr>
    </w:tbl>
    <w:p w14:paraId="269FA473" w14:textId="77777777" w:rsidR="00075F8E" w:rsidRPr="00075F8E" w:rsidRDefault="00075F8E" w:rsidP="00075F8E">
      <w:pPr>
        <w:spacing w:after="0" w:line="240" w:lineRule="auto"/>
        <w:rPr>
          <w:rFonts w:ascii="Times New Roman" w:eastAsia="Calibri" w:hAnsi="Times New Roman" w:cs="Times New Roman"/>
        </w:rPr>
      </w:pPr>
    </w:p>
    <w:p w14:paraId="30A24A72" w14:textId="77777777" w:rsidR="00E12959" w:rsidRPr="005118DA" w:rsidRDefault="00E12959" w:rsidP="00E12959">
      <w:pPr>
        <w:tabs>
          <w:tab w:val="left" w:pos="425"/>
          <w:tab w:val="left" w:pos="567"/>
          <w:tab w:val="left" w:pos="709"/>
        </w:tabs>
        <w:suppressAutoHyphens/>
        <w:spacing w:after="0" w:line="36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5D0ED35A"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(подпись, М.П.)</w:t>
      </w:r>
    </w:p>
    <w:p w14:paraId="1CCEF8AB" w14:textId="77777777" w:rsidR="00E12959" w:rsidRPr="005118DA" w:rsidRDefault="00E12959" w:rsidP="00E12959">
      <w:pPr>
        <w:suppressAutoHyphens/>
        <w:spacing w:after="0" w:line="240" w:lineRule="auto"/>
        <w:ind w:firstLine="567"/>
        <w:jc w:val="both"/>
        <w:rPr>
          <w:rFonts w:ascii="Times New Roman" w:eastAsia="Times New Roman" w:hAnsi="Times New Roman" w:cs="Times New Roman"/>
          <w:sz w:val="24"/>
          <w:szCs w:val="24"/>
          <w:lang w:eastAsia="ar-SA"/>
        </w:rPr>
      </w:pPr>
      <w:r w:rsidRPr="005118DA">
        <w:rPr>
          <w:rFonts w:ascii="Times New Roman" w:eastAsia="Times New Roman" w:hAnsi="Times New Roman" w:cs="Times New Roman"/>
          <w:sz w:val="24"/>
          <w:szCs w:val="24"/>
          <w:lang w:eastAsia="ar-SA"/>
        </w:rPr>
        <w:t>____________________________________</w:t>
      </w:r>
    </w:p>
    <w:p w14:paraId="4B266AD9" w14:textId="77777777" w:rsidR="00E12959" w:rsidRPr="005118DA" w:rsidRDefault="00E12959" w:rsidP="00E12959">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5118DA">
        <w:rPr>
          <w:rFonts w:ascii="Times New Roman" w:eastAsia="Times New Roman" w:hAnsi="Times New Roman" w:cs="Times New Roman"/>
          <w:sz w:val="24"/>
          <w:szCs w:val="24"/>
          <w:vertAlign w:val="superscript"/>
          <w:lang w:eastAsia="ar-SA"/>
        </w:rPr>
        <w:t>(фамилия, имя, отчество подписавшего, должность)</w:t>
      </w:r>
    </w:p>
    <w:p w14:paraId="29D5DA19" w14:textId="03369D2F" w:rsidR="00E12959" w:rsidRPr="005118DA" w:rsidRDefault="00981BA5" w:rsidP="00E12959">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Инструкция</w:t>
      </w:r>
      <w:r w:rsidR="00E12959" w:rsidRPr="005118DA">
        <w:rPr>
          <w:rFonts w:ascii="Times New Roman" w:eastAsia="Times New Roman" w:hAnsi="Times New Roman" w:cs="Times New Roman"/>
          <w:sz w:val="24"/>
          <w:szCs w:val="24"/>
          <w:lang w:eastAsia="ar-SA"/>
        </w:rPr>
        <w:t xml:space="preserve"> по заполнению</w:t>
      </w:r>
    </w:p>
    <w:p w14:paraId="0C1CBB90" w14:textId="77777777" w:rsidR="00E12959" w:rsidRPr="005118DA" w:rsidRDefault="00E12959" w:rsidP="00E12959">
      <w:pPr>
        <w:tabs>
          <w:tab w:val="left" w:pos="0"/>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1. Участник закупки приводит номер и дату письма о подаче оферты, приложением к которому является данное техническое предложение.</w:t>
      </w:r>
    </w:p>
    <w:p w14:paraId="45544BEB" w14:textId="77777777"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2. Участник закупки указывает свое фирменное наименование (в т.ч. организационно-правовую форму) и свой адрес.</w:t>
      </w:r>
    </w:p>
    <w:p w14:paraId="4DF15096" w14:textId="45058AB8" w:rsidR="00E12959" w:rsidRPr="005118DA" w:rsidRDefault="00E12959" w:rsidP="00E12959">
      <w:pPr>
        <w:tabs>
          <w:tab w:val="num" w:pos="1276"/>
          <w:tab w:val="left" w:pos="1494"/>
        </w:tabs>
        <w:spacing w:after="0" w:line="240" w:lineRule="auto"/>
        <w:jc w:val="both"/>
        <w:rPr>
          <w:rFonts w:ascii="Times New Roman" w:eastAsia="Times New Roman" w:hAnsi="Times New Roman" w:cs="Times New Roman"/>
          <w:sz w:val="18"/>
          <w:szCs w:val="18"/>
          <w:lang w:eastAsia="ar-SA"/>
        </w:rPr>
      </w:pPr>
      <w:r w:rsidRPr="005118DA">
        <w:rPr>
          <w:rFonts w:ascii="Times New Roman" w:eastAsia="Times New Roman" w:hAnsi="Times New Roman" w:cs="Times New Roman"/>
          <w:sz w:val="18"/>
          <w:szCs w:val="18"/>
          <w:lang w:eastAsia="ar-SA"/>
        </w:rPr>
        <w:t>3. В техническом предложении описываются все позиции раздела 5 «Техническое задание»</w:t>
      </w:r>
      <w:r w:rsidR="00E01E1F">
        <w:rPr>
          <w:rFonts w:ascii="Times New Roman" w:eastAsia="Times New Roman" w:hAnsi="Times New Roman" w:cs="Times New Roman"/>
          <w:sz w:val="18"/>
          <w:szCs w:val="18"/>
          <w:lang w:eastAsia="ar-SA"/>
        </w:rPr>
        <w:t xml:space="preserve"> Документации</w:t>
      </w:r>
      <w:r w:rsidRPr="005118DA">
        <w:rPr>
          <w:rFonts w:ascii="Times New Roman" w:eastAsia="Times New Roman" w:hAnsi="Times New Roman" w:cs="Times New Roman"/>
          <w:sz w:val="18"/>
          <w:szCs w:val="18"/>
          <w:lang w:eastAsia="ar-SA"/>
        </w:rPr>
        <w:t>.</w:t>
      </w:r>
    </w:p>
    <w:p w14:paraId="2D62EB79" w14:textId="569CA61D" w:rsidR="005A79E8" w:rsidRPr="00594E12" w:rsidRDefault="00E12959" w:rsidP="004714B6">
      <w:pPr>
        <w:tabs>
          <w:tab w:val="num" w:pos="1276"/>
          <w:tab w:val="left" w:pos="1494"/>
        </w:tabs>
        <w:spacing w:after="0" w:line="240" w:lineRule="auto"/>
        <w:jc w:val="both"/>
        <w:rPr>
          <w:rFonts w:ascii="Times New Roman" w:hAnsi="Times New Roman" w:cs="Times New Roman"/>
          <w:b/>
          <w:sz w:val="24"/>
          <w:szCs w:val="24"/>
          <w:u w:val="single"/>
        </w:rPr>
      </w:pPr>
      <w:r w:rsidRPr="00594E12">
        <w:rPr>
          <w:rFonts w:ascii="Times New Roman" w:eastAsia="Times New Roman" w:hAnsi="Times New Roman" w:cs="Times New Roman"/>
          <w:b/>
          <w:sz w:val="24"/>
          <w:szCs w:val="24"/>
          <w:u w:val="single"/>
          <w:lang w:eastAsia="ar-SA"/>
        </w:rPr>
        <w:t>4. В колонке «Предложение Участника закупки» у</w:t>
      </w:r>
      <w:r w:rsidRPr="00594E12">
        <w:rPr>
          <w:rFonts w:ascii="Times New Roman" w:hAnsi="Times New Roman" w:cs="Times New Roman"/>
          <w:b/>
          <w:sz w:val="24"/>
          <w:szCs w:val="24"/>
          <w:u w:val="single"/>
        </w:rPr>
        <w:t>казыва</w:t>
      </w:r>
      <w:r w:rsidR="00AA3C34">
        <w:rPr>
          <w:rFonts w:ascii="Times New Roman" w:hAnsi="Times New Roman" w:cs="Times New Roman"/>
          <w:b/>
          <w:sz w:val="24"/>
          <w:szCs w:val="24"/>
          <w:u w:val="single"/>
        </w:rPr>
        <w:t>ю</w:t>
      </w:r>
      <w:r w:rsidRPr="00594E12">
        <w:rPr>
          <w:rFonts w:ascii="Times New Roman" w:hAnsi="Times New Roman" w:cs="Times New Roman"/>
          <w:b/>
          <w:sz w:val="24"/>
          <w:szCs w:val="24"/>
          <w:u w:val="single"/>
        </w:rPr>
        <w:t>тся</w:t>
      </w:r>
      <w:r w:rsidR="00AA3C34">
        <w:rPr>
          <w:rFonts w:ascii="Times New Roman" w:hAnsi="Times New Roman" w:cs="Times New Roman"/>
          <w:b/>
          <w:sz w:val="24"/>
          <w:szCs w:val="24"/>
          <w:u w:val="single"/>
        </w:rPr>
        <w:t xml:space="preserve"> </w:t>
      </w:r>
      <w:r w:rsidR="00AA3C34" w:rsidRPr="005A79E8">
        <w:rPr>
          <w:rFonts w:ascii="Times New Roman" w:eastAsia="Times New Roman" w:hAnsi="Times New Roman" w:cs="Times New Roman"/>
          <w:b/>
          <w:sz w:val="24"/>
          <w:szCs w:val="24"/>
          <w:u w:val="single"/>
          <w:lang w:eastAsia="ar-SA"/>
        </w:rPr>
        <w:t>марк</w:t>
      </w:r>
      <w:r w:rsidR="00AA3C34">
        <w:rPr>
          <w:rFonts w:ascii="Times New Roman" w:eastAsia="Times New Roman" w:hAnsi="Times New Roman" w:cs="Times New Roman"/>
          <w:b/>
          <w:sz w:val="24"/>
          <w:szCs w:val="24"/>
          <w:u w:val="single"/>
          <w:lang w:eastAsia="ar-SA"/>
        </w:rPr>
        <w:t>а</w:t>
      </w:r>
      <w:r w:rsidR="00AA3C34" w:rsidRPr="005A79E8">
        <w:rPr>
          <w:rFonts w:ascii="Times New Roman" w:eastAsia="Times New Roman" w:hAnsi="Times New Roman" w:cs="Times New Roman"/>
          <w:b/>
          <w:sz w:val="24"/>
          <w:szCs w:val="24"/>
          <w:u w:val="single"/>
          <w:lang w:eastAsia="ar-SA"/>
        </w:rPr>
        <w:t xml:space="preserve"> и условное обозначение мазута флотского Ф5 в соответствии с тр</w:t>
      </w:r>
      <w:r w:rsidR="00AA3C34">
        <w:rPr>
          <w:rFonts w:ascii="Times New Roman" w:eastAsia="Times New Roman" w:hAnsi="Times New Roman" w:cs="Times New Roman"/>
          <w:b/>
          <w:sz w:val="24"/>
          <w:szCs w:val="24"/>
          <w:u w:val="single"/>
          <w:lang w:eastAsia="ar-SA"/>
        </w:rPr>
        <w:t xml:space="preserve">ебованиями п. 3 ГОСТ 10585-2013; указываются </w:t>
      </w:r>
      <w:r w:rsidRPr="00594E12">
        <w:rPr>
          <w:rFonts w:ascii="Times New Roman" w:hAnsi="Times New Roman" w:cs="Times New Roman"/>
          <w:b/>
          <w:sz w:val="24"/>
          <w:szCs w:val="24"/>
          <w:u w:val="single"/>
        </w:rPr>
        <w:t>подробные характеристики Продукции,</w:t>
      </w:r>
      <w:r w:rsidR="005A79E8" w:rsidRPr="00594E12">
        <w:rPr>
          <w:rFonts w:ascii="Times New Roman" w:hAnsi="Times New Roman" w:cs="Times New Roman"/>
          <w:b/>
          <w:sz w:val="24"/>
          <w:szCs w:val="24"/>
          <w:u w:val="single"/>
        </w:rPr>
        <w:t xml:space="preserve"> </w:t>
      </w:r>
      <w:r w:rsidRPr="00594E12">
        <w:rPr>
          <w:rFonts w:ascii="Times New Roman" w:hAnsi="Times New Roman" w:cs="Times New Roman"/>
          <w:b/>
          <w:sz w:val="24"/>
          <w:szCs w:val="24"/>
          <w:u w:val="single"/>
        </w:rPr>
        <w:t xml:space="preserve">значения </w:t>
      </w:r>
      <w:r w:rsidR="00594E12" w:rsidRPr="00594E12">
        <w:rPr>
          <w:rFonts w:ascii="Times New Roman" w:hAnsi="Times New Roman" w:cs="Times New Roman"/>
          <w:b/>
          <w:sz w:val="24"/>
          <w:szCs w:val="24"/>
          <w:u w:val="single"/>
        </w:rPr>
        <w:t>технических и иных показателей</w:t>
      </w:r>
      <w:r w:rsidR="005A79E8" w:rsidRPr="00594E12">
        <w:rPr>
          <w:rFonts w:ascii="Times New Roman" w:hAnsi="Times New Roman" w:cs="Times New Roman"/>
          <w:b/>
          <w:sz w:val="24"/>
          <w:szCs w:val="24"/>
          <w:u w:val="single"/>
        </w:rPr>
        <w:t>.</w:t>
      </w:r>
    </w:p>
    <w:p w14:paraId="39C3E7C1" w14:textId="58E3A587" w:rsidR="00075F8E" w:rsidRPr="00075F8E" w:rsidRDefault="00075F8E" w:rsidP="00075F8E">
      <w:pPr>
        <w:spacing w:after="0" w:line="240" w:lineRule="auto"/>
        <w:ind w:firstLine="360"/>
        <w:jc w:val="both"/>
        <w:rPr>
          <w:rFonts w:ascii="Times New Roman" w:eastAsia="Calibri" w:hAnsi="Times New Roman" w:cs="Times New Roman"/>
          <w:sz w:val="18"/>
          <w:szCs w:val="18"/>
        </w:rPr>
      </w:pPr>
      <w:r w:rsidRPr="00075F8E">
        <w:rPr>
          <w:rFonts w:ascii="Times New Roman" w:eastAsia="Calibri" w:hAnsi="Times New Roman" w:cs="Times New Roman"/>
          <w:sz w:val="18"/>
          <w:szCs w:val="18"/>
        </w:rPr>
        <w:t>*Участник закупки указыва</w:t>
      </w:r>
      <w:r>
        <w:rPr>
          <w:rFonts w:ascii="Times New Roman" w:eastAsia="Calibri" w:hAnsi="Times New Roman" w:cs="Times New Roman"/>
          <w:sz w:val="18"/>
          <w:szCs w:val="18"/>
        </w:rPr>
        <w:t>ет</w:t>
      </w:r>
      <w:r w:rsidRPr="00075F8E">
        <w:rPr>
          <w:rFonts w:ascii="Times New Roman" w:eastAsia="Calibri" w:hAnsi="Times New Roman" w:cs="Times New Roman"/>
          <w:sz w:val="18"/>
          <w:szCs w:val="18"/>
        </w:rPr>
        <w:t xml:space="preserve"> сведения о местах</w:t>
      </w:r>
      <w:r w:rsidR="00B75EF1">
        <w:rPr>
          <w:rFonts w:ascii="Times New Roman" w:eastAsia="Calibri" w:hAnsi="Times New Roman" w:cs="Times New Roman"/>
          <w:sz w:val="18"/>
          <w:szCs w:val="18"/>
        </w:rPr>
        <w:t>,</w:t>
      </w:r>
      <w:r w:rsidRPr="00075F8E">
        <w:rPr>
          <w:rFonts w:ascii="Times New Roman" w:eastAsia="Calibri" w:hAnsi="Times New Roman" w:cs="Times New Roman"/>
          <w:sz w:val="18"/>
          <w:szCs w:val="18"/>
        </w:rPr>
        <w:t xml:space="preserve"> откуда планируется осуществляться поставка </w:t>
      </w:r>
      <w:bookmarkStart w:id="390" w:name="_GoBack"/>
      <w:bookmarkEnd w:id="390"/>
      <w:r w:rsidRPr="00075F8E">
        <w:rPr>
          <w:rFonts w:ascii="Times New Roman" w:eastAsia="Calibri" w:hAnsi="Times New Roman" w:cs="Times New Roman"/>
          <w:sz w:val="18"/>
          <w:szCs w:val="18"/>
        </w:rPr>
        <w:t>мазута флотского Ф5, не более 1,5% по ГОСТ 10585-2013.</w:t>
      </w:r>
    </w:p>
    <w:p w14:paraId="3E2E76BA" w14:textId="77777777" w:rsidR="004714B6" w:rsidRPr="00075F8E" w:rsidRDefault="004714B6" w:rsidP="00075F8E">
      <w:pPr>
        <w:tabs>
          <w:tab w:val="num" w:pos="1276"/>
          <w:tab w:val="left" w:pos="1494"/>
        </w:tabs>
        <w:spacing w:after="0" w:line="240" w:lineRule="auto"/>
        <w:ind w:firstLine="360"/>
        <w:jc w:val="both"/>
        <w:rPr>
          <w:rFonts w:ascii="Times New Roman" w:hAnsi="Times New Roman" w:cs="Times New Roman"/>
          <w:b/>
          <w:sz w:val="18"/>
          <w:szCs w:val="18"/>
        </w:rPr>
      </w:pPr>
    </w:p>
    <w:p w14:paraId="178D8DAC" w14:textId="77777777" w:rsidR="004714B6" w:rsidRDefault="004714B6" w:rsidP="00075F8E">
      <w:pPr>
        <w:tabs>
          <w:tab w:val="num" w:pos="1276"/>
          <w:tab w:val="left" w:pos="1494"/>
        </w:tabs>
        <w:spacing w:after="0" w:line="240" w:lineRule="auto"/>
        <w:jc w:val="both"/>
        <w:rPr>
          <w:rFonts w:ascii="Times New Roman" w:hAnsi="Times New Roman" w:cs="Times New Roman"/>
          <w:b/>
          <w:sz w:val="18"/>
          <w:szCs w:val="18"/>
        </w:rPr>
      </w:pPr>
    </w:p>
    <w:p w14:paraId="2C80B9A1"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15E2D87"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057E4A"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6ECACC73" w14:textId="77777777" w:rsidR="004714B6" w:rsidRDefault="004714B6" w:rsidP="004714B6">
      <w:pPr>
        <w:tabs>
          <w:tab w:val="num" w:pos="1276"/>
          <w:tab w:val="left" w:pos="1494"/>
        </w:tabs>
        <w:spacing w:after="0" w:line="240" w:lineRule="auto"/>
        <w:jc w:val="both"/>
        <w:rPr>
          <w:rFonts w:ascii="Times New Roman" w:hAnsi="Times New Roman" w:cs="Times New Roman"/>
          <w:b/>
          <w:sz w:val="18"/>
          <w:szCs w:val="18"/>
        </w:rPr>
      </w:pPr>
    </w:p>
    <w:p w14:paraId="75124372" w14:textId="77777777" w:rsidR="004714B6" w:rsidRDefault="004714B6" w:rsidP="004714B6">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8B26D5D"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501A79D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22C17DB5"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7400569A" w14:textId="77777777" w:rsidR="00E12959" w:rsidRDefault="00E12959"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C074795"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4E51FFDC" w14:textId="77777777" w:rsidR="006C36C7" w:rsidRDefault="006C36C7" w:rsidP="00A33959">
      <w:pPr>
        <w:tabs>
          <w:tab w:val="num" w:pos="1276"/>
          <w:tab w:val="left" w:pos="1494"/>
        </w:tabs>
        <w:spacing w:after="0" w:line="240" w:lineRule="auto"/>
        <w:jc w:val="both"/>
        <w:rPr>
          <w:rFonts w:ascii="Times New Roman" w:eastAsia="Times New Roman" w:hAnsi="Times New Roman" w:cs="Times New Roman"/>
          <w:sz w:val="18"/>
          <w:szCs w:val="18"/>
          <w:lang w:eastAsia="ar-SA"/>
        </w:rPr>
      </w:pPr>
    </w:p>
    <w:p w14:paraId="08772652" w14:textId="77777777" w:rsidR="00873249" w:rsidRDefault="00873249">
      <w:pPr>
        <w:rPr>
          <w:rFonts w:ascii="Times New Roman" w:eastAsia="Times New Roman" w:hAnsi="Times New Roman" w:cs="Times New Roman"/>
          <w:b/>
          <w:bCs/>
          <w:sz w:val="24"/>
          <w:szCs w:val="24"/>
          <w:lang w:eastAsia="ar-SA"/>
        </w:rPr>
      </w:pPr>
      <w:bookmarkStart w:id="391" w:name="_Toc491095927"/>
      <w:r>
        <w:rPr>
          <w:szCs w:val="24"/>
        </w:rPr>
        <w:br w:type="page"/>
      </w:r>
    </w:p>
    <w:p w14:paraId="13562D89" w14:textId="1F6F35FE" w:rsidR="003D0364" w:rsidRDefault="00995446" w:rsidP="003D0364">
      <w:pPr>
        <w:pStyle w:val="20"/>
        <w:numPr>
          <w:ilvl w:val="0"/>
          <w:numId w:val="0"/>
        </w:numPr>
        <w:ind w:left="1134" w:hanging="1134"/>
        <w:jc w:val="right"/>
        <w:rPr>
          <w:szCs w:val="24"/>
        </w:rPr>
      </w:pPr>
      <w:bookmarkStart w:id="392" w:name="_Toc24982196"/>
      <w:bookmarkStart w:id="393" w:name="_Toc24982413"/>
      <w:r>
        <w:rPr>
          <w:szCs w:val="24"/>
        </w:rPr>
        <w:lastRenderedPageBreak/>
        <w:t>А</w:t>
      </w:r>
      <w:r w:rsidR="003D0364" w:rsidRPr="003D0364">
        <w:rPr>
          <w:szCs w:val="24"/>
        </w:rPr>
        <w:t>нкета Участника закупки (форма </w:t>
      </w:r>
      <w:r w:rsidR="003D0364" w:rsidRPr="003D0364">
        <w:rPr>
          <w:szCs w:val="24"/>
        </w:rPr>
        <w:fldChar w:fldCharType="begin"/>
      </w:r>
      <w:r w:rsidR="003D0364" w:rsidRPr="003D0364">
        <w:rPr>
          <w:szCs w:val="24"/>
        </w:rPr>
        <w:instrText xml:space="preserve"> SEQ "форма" \*Arabic </w:instrText>
      </w:r>
      <w:r w:rsidR="003D0364" w:rsidRPr="003D0364">
        <w:rPr>
          <w:szCs w:val="24"/>
        </w:rPr>
        <w:fldChar w:fldCharType="separate"/>
      </w:r>
      <w:r w:rsidR="00EE2F9C">
        <w:rPr>
          <w:noProof/>
          <w:szCs w:val="24"/>
        </w:rPr>
        <w:t>3</w:t>
      </w:r>
      <w:r w:rsidR="003D0364" w:rsidRPr="003D0364">
        <w:rPr>
          <w:szCs w:val="24"/>
        </w:rPr>
        <w:fldChar w:fldCharType="end"/>
      </w:r>
      <w:r w:rsidR="003D0364" w:rsidRPr="003D0364">
        <w:rPr>
          <w:szCs w:val="24"/>
        </w:rPr>
        <w:t>)</w:t>
      </w:r>
      <w:bookmarkEnd w:id="391"/>
      <w:bookmarkEnd w:id="392"/>
      <w:bookmarkEnd w:id="393"/>
    </w:p>
    <w:p w14:paraId="6C1DAB19" w14:textId="77777777" w:rsidR="003D0364" w:rsidRPr="0009278E" w:rsidRDefault="003D0364" w:rsidP="003D0364">
      <w:pPr>
        <w:tabs>
          <w:tab w:val="left" w:pos="1494"/>
        </w:tabs>
        <w:suppressAutoHyphens/>
        <w:spacing w:after="120" w:line="360" w:lineRule="auto"/>
        <w:jc w:val="center"/>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Форма Анкеты Участника </w:t>
      </w:r>
      <w:r>
        <w:rPr>
          <w:rFonts w:ascii="Times New Roman" w:eastAsia="Times New Roman" w:hAnsi="Times New Roman"/>
          <w:sz w:val="24"/>
          <w:szCs w:val="24"/>
          <w:lang w:eastAsia="ar-SA"/>
        </w:rPr>
        <w:t>закупки</w:t>
      </w:r>
    </w:p>
    <w:p w14:paraId="47659E11"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p>
    <w:p w14:paraId="206DC68C" w14:textId="77777777" w:rsidR="003D0364" w:rsidRDefault="003D0364" w:rsidP="003D0364">
      <w:pPr>
        <w:suppressAutoHyphens/>
        <w:spacing w:after="0" w:line="240" w:lineRule="auto"/>
        <w:rPr>
          <w:rFonts w:ascii="Times New Roman" w:eastAsia="Times New Roman" w:hAnsi="Times New Roman"/>
          <w:sz w:val="24"/>
          <w:szCs w:val="24"/>
          <w:lang w:eastAsia="ar-SA"/>
        </w:rPr>
      </w:pPr>
    </w:p>
    <w:p w14:paraId="2E66B091" w14:textId="77777777" w:rsidR="003D0364" w:rsidRPr="00244A6A" w:rsidRDefault="003D0364" w:rsidP="003D0364">
      <w:pPr>
        <w:suppressAutoHyphens/>
        <w:spacing w:after="0" w:line="240" w:lineRule="auto"/>
        <w:jc w:val="right"/>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Приложение 3 к письму о подаче оферты</w:t>
      </w:r>
      <w:r w:rsidRPr="00244A6A">
        <w:rPr>
          <w:rFonts w:ascii="Times New Roman" w:eastAsia="Times New Roman" w:hAnsi="Times New Roman"/>
          <w:sz w:val="24"/>
          <w:szCs w:val="24"/>
          <w:lang w:eastAsia="ar-SA"/>
        </w:rPr>
        <w:br/>
        <w:t>от «____»_____________ </w:t>
      </w:r>
      <w:proofErr w:type="gramStart"/>
      <w:r w:rsidRPr="00244A6A">
        <w:rPr>
          <w:rFonts w:ascii="Times New Roman" w:eastAsia="Times New Roman" w:hAnsi="Times New Roman"/>
          <w:sz w:val="24"/>
          <w:szCs w:val="24"/>
          <w:lang w:eastAsia="ar-SA"/>
        </w:rPr>
        <w:t>г</w:t>
      </w:r>
      <w:proofErr w:type="gramEnd"/>
      <w:r w:rsidRPr="00244A6A">
        <w:rPr>
          <w:rFonts w:ascii="Times New Roman" w:eastAsia="Times New Roman" w:hAnsi="Times New Roman"/>
          <w:sz w:val="24"/>
          <w:szCs w:val="24"/>
          <w:lang w:eastAsia="ar-SA"/>
        </w:rPr>
        <w:t>. №__________</w:t>
      </w:r>
    </w:p>
    <w:p w14:paraId="34907DF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263E78E1" w14:textId="77777777" w:rsidR="003D0364" w:rsidRPr="00244A6A" w:rsidRDefault="003D0364" w:rsidP="003D0364">
      <w:pPr>
        <w:suppressAutoHyphens/>
        <w:spacing w:after="0" w:line="240" w:lineRule="auto"/>
        <w:jc w:val="center"/>
        <w:rPr>
          <w:rFonts w:ascii="Times New Roman" w:eastAsia="Times New Roman" w:hAnsi="Times New Roman"/>
          <w:sz w:val="24"/>
          <w:szCs w:val="24"/>
          <w:lang w:eastAsia="ar-SA"/>
        </w:rPr>
      </w:pPr>
      <w:r w:rsidRPr="00244A6A">
        <w:rPr>
          <w:rFonts w:ascii="Times New Roman" w:eastAsia="Times New Roman" w:hAnsi="Times New Roman"/>
          <w:b/>
          <w:sz w:val="24"/>
          <w:szCs w:val="24"/>
          <w:lang w:eastAsia="ar-SA"/>
        </w:rPr>
        <w:t xml:space="preserve">Анкета Участника </w:t>
      </w:r>
      <w:r w:rsidR="000A005F">
        <w:rPr>
          <w:rFonts w:ascii="Times New Roman" w:eastAsia="Times New Roman" w:hAnsi="Times New Roman"/>
          <w:b/>
          <w:sz w:val="24"/>
          <w:szCs w:val="24"/>
          <w:lang w:eastAsia="ar-SA"/>
        </w:rPr>
        <w:t>закупки</w:t>
      </w:r>
    </w:p>
    <w:p w14:paraId="45B01007"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p w14:paraId="0E63B08A" w14:textId="77777777" w:rsidR="003D0364" w:rsidRPr="00244A6A" w:rsidRDefault="003D0364" w:rsidP="003D0364">
      <w:pPr>
        <w:suppressAutoHyphens/>
        <w:spacing w:after="0" w:line="240" w:lineRule="auto"/>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Наименование и адрес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_______________________________</w:t>
      </w:r>
    </w:p>
    <w:p w14:paraId="2178695D"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343"/>
      </w:tblGrid>
      <w:tr w:rsidR="003D0364" w:rsidRPr="00C81684" w14:paraId="330F631B" w14:textId="77777777" w:rsidTr="0036596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14:paraId="236ED659"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14:paraId="6E21EBB2" w14:textId="77777777" w:rsidR="003D0364" w:rsidRPr="00244A6A" w:rsidRDefault="003D0364" w:rsidP="00291A13">
            <w:pPr>
              <w:keepNext/>
              <w:suppressAutoHyphens/>
              <w:spacing w:before="40" w:after="40" w:line="240" w:lineRule="auto"/>
              <w:ind w:left="57" w:right="57"/>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265C03ED" w14:textId="77777777" w:rsidR="003D0364" w:rsidRPr="00244A6A" w:rsidRDefault="003D0364" w:rsidP="00291A13">
            <w:pPr>
              <w:keepNext/>
              <w:suppressAutoHyphens/>
              <w:spacing w:before="40" w:after="40" w:line="240" w:lineRule="auto"/>
              <w:ind w:left="57" w:right="57"/>
              <w:rPr>
                <w:lang w:eastAsia="ar-SA"/>
              </w:rPr>
            </w:pPr>
            <w:r w:rsidRPr="00244A6A">
              <w:rPr>
                <w:rFonts w:ascii="Times New Roman" w:eastAsia="Times New Roman" w:hAnsi="Times New Roman"/>
                <w:sz w:val="24"/>
                <w:szCs w:val="24"/>
                <w:lang w:eastAsia="ar-SA"/>
              </w:rPr>
              <w:t xml:space="preserve">Сведения об Участнике </w:t>
            </w:r>
            <w:r>
              <w:rPr>
                <w:rFonts w:ascii="Times New Roman" w:eastAsia="Times New Roman" w:hAnsi="Times New Roman"/>
                <w:sz w:val="24"/>
                <w:szCs w:val="24"/>
                <w:lang w:eastAsia="ar-SA"/>
              </w:rPr>
              <w:t>закупки</w:t>
            </w:r>
          </w:p>
        </w:tc>
      </w:tr>
      <w:tr w:rsidR="003D0364" w:rsidRPr="00C81684" w14:paraId="7479FCA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7059CBA3"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FE61B5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Организационно-правовая форма и фирменное наименование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9B3741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3C578A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06DFAD81"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0FDEF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1E89C6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611B4CD"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9B393D0"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93A5BEA"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7EE5198A"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AD71724"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051E514"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CE0A7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ИНН, КПП,</w:t>
            </w:r>
            <w:r>
              <w:rPr>
                <w:rFonts w:ascii="Times New Roman" w:eastAsia="Times New Roman" w:hAnsi="Times New Roman"/>
                <w:sz w:val="24"/>
                <w:szCs w:val="24"/>
                <w:lang w:eastAsia="ar-SA"/>
              </w:rPr>
              <w:t xml:space="preserve"> ОГРН, ОКПО, ОКВЭД, ОКДП, </w:t>
            </w:r>
            <w:r w:rsidRPr="00E01185">
              <w:rPr>
                <w:rFonts w:ascii="Times New Roman" w:eastAsia="Times New Roman" w:hAnsi="Times New Roman"/>
                <w:sz w:val="24"/>
                <w:szCs w:val="24"/>
                <w:lang w:eastAsia="ar-SA"/>
              </w:rPr>
              <w:t>ОКТМО</w:t>
            </w:r>
            <w:r>
              <w:rPr>
                <w:rFonts w:ascii="Times New Roman" w:eastAsia="Times New Roman" w:hAnsi="Times New Roman"/>
                <w:sz w:val="24"/>
                <w:szCs w:val="24"/>
                <w:lang w:eastAsia="ar-SA"/>
              </w:rPr>
              <w:t xml:space="preserve"> </w:t>
            </w:r>
            <w:r w:rsidRPr="00244A6A">
              <w:rPr>
                <w:rFonts w:ascii="Times New Roman" w:eastAsia="Times New Roman" w:hAnsi="Times New Roman"/>
                <w:sz w:val="24"/>
                <w:szCs w:val="24"/>
                <w:lang w:eastAsia="ar-SA"/>
              </w:rPr>
              <w:t>Участника</w:t>
            </w:r>
            <w:r>
              <w:rPr>
                <w:rFonts w:ascii="Times New Roman" w:eastAsia="Times New Roman" w:hAnsi="Times New Roman"/>
                <w:sz w:val="24"/>
                <w:szCs w:val="24"/>
                <w:lang w:eastAsia="ar-SA"/>
              </w:rPr>
              <w:t xml:space="preserve"> закупки</w:t>
            </w:r>
          </w:p>
          <w:p w14:paraId="3B74DE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D957C8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4A596465" w14:textId="77777777" w:rsidTr="008A5255">
        <w:trPr>
          <w:cantSplit/>
          <w:trHeight w:val="341"/>
        </w:trPr>
        <w:tc>
          <w:tcPr>
            <w:tcW w:w="720" w:type="dxa"/>
            <w:tcBorders>
              <w:top w:val="single" w:sz="4" w:space="0" w:color="000000"/>
              <w:left w:val="single" w:sz="4" w:space="0" w:color="000000"/>
              <w:bottom w:val="single" w:sz="4" w:space="0" w:color="000000"/>
            </w:tcBorders>
            <w:shd w:val="clear" w:color="auto" w:fill="auto"/>
          </w:tcPr>
          <w:p w14:paraId="689FA09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EE07288"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Юридический адрес</w:t>
            </w:r>
          </w:p>
          <w:p w14:paraId="1396B5A8"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7C3B73D"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F331ABB" w14:textId="77777777" w:rsidTr="0033006A">
        <w:trPr>
          <w:cantSplit/>
          <w:trHeight w:val="86"/>
        </w:trPr>
        <w:tc>
          <w:tcPr>
            <w:tcW w:w="720" w:type="dxa"/>
            <w:tcBorders>
              <w:top w:val="single" w:sz="4" w:space="0" w:color="000000"/>
              <w:left w:val="single" w:sz="4" w:space="0" w:color="000000"/>
              <w:bottom w:val="single" w:sz="4" w:space="0" w:color="000000"/>
            </w:tcBorders>
            <w:shd w:val="clear" w:color="auto" w:fill="auto"/>
          </w:tcPr>
          <w:p w14:paraId="626D4A3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C5CDF2"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Почтовый адрес</w:t>
            </w:r>
          </w:p>
          <w:p w14:paraId="607A70D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447BD39"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5084F27"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46956EC5"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6DC7588D"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Филиалы: перечислить наименования и почтовые адреса</w:t>
            </w:r>
          </w:p>
          <w:p w14:paraId="139D0306"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989C2F1"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70DCEE56"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2AD1361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715605B" w14:textId="77777777" w:rsidR="003D0364"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Банковские реквизиты (наименование и адрес банка, номер расчетного счета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в банке, телефоны банка, прочие банковские реквизиты)</w:t>
            </w:r>
          </w:p>
          <w:p w14:paraId="4A1E65E4" w14:textId="77777777" w:rsidR="00F864A6" w:rsidRPr="00244A6A" w:rsidRDefault="00F864A6" w:rsidP="008A5255">
            <w:pPr>
              <w:suppressAutoHyphens/>
              <w:spacing w:before="40" w:after="40" w:line="240" w:lineRule="auto"/>
              <w:ind w:left="-119"/>
              <w:rPr>
                <w:rFonts w:ascii="Times New Roman" w:eastAsia="Times New Roman" w:hAnsi="Times New Roman"/>
                <w:sz w:val="24"/>
                <w:szCs w:val="24"/>
                <w:lang w:eastAsia="ar-SA"/>
              </w:rPr>
            </w:pP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0B37A5B6"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517D0D3E"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66B0546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15A3A4C1"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Телефоны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41F43AB5"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07E76FEA" w14:textId="77777777" w:rsidTr="0036596E">
        <w:trPr>
          <w:cantSplit/>
          <w:trHeight w:val="116"/>
        </w:trPr>
        <w:tc>
          <w:tcPr>
            <w:tcW w:w="720" w:type="dxa"/>
            <w:tcBorders>
              <w:top w:val="single" w:sz="4" w:space="0" w:color="000000"/>
              <w:left w:val="single" w:sz="4" w:space="0" w:color="000000"/>
              <w:bottom w:val="single" w:sz="4" w:space="0" w:color="000000"/>
            </w:tcBorders>
            <w:shd w:val="clear" w:color="auto" w:fill="auto"/>
          </w:tcPr>
          <w:p w14:paraId="4571D50C"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3B06F8D0"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Факс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15841A08"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374B0EB9"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4BD10AA"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74352D7C"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Адрес электронной почты Участника </w:t>
            </w:r>
            <w:r>
              <w:rPr>
                <w:rFonts w:ascii="Times New Roman" w:eastAsia="Times New Roman" w:hAnsi="Times New Roman"/>
                <w:sz w:val="24"/>
                <w:szCs w:val="24"/>
                <w:lang w:eastAsia="ar-SA"/>
              </w:rPr>
              <w:t>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371EE52F"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20619551"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5809018"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024CE19"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руководителя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имеющего право подписи согласно учредительным документам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F0365B4"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r w:rsidR="003D0364" w:rsidRPr="00C81684" w14:paraId="6044CFFF" w14:textId="77777777" w:rsidTr="0036596E">
        <w:trPr>
          <w:cantSplit/>
        </w:trPr>
        <w:tc>
          <w:tcPr>
            <w:tcW w:w="720" w:type="dxa"/>
            <w:tcBorders>
              <w:top w:val="single" w:sz="4" w:space="0" w:color="000000"/>
              <w:left w:val="single" w:sz="4" w:space="0" w:color="000000"/>
              <w:bottom w:val="single" w:sz="4" w:space="0" w:color="000000"/>
            </w:tcBorders>
            <w:shd w:val="clear" w:color="auto" w:fill="auto"/>
          </w:tcPr>
          <w:p w14:paraId="5AA9FF9E" w14:textId="77777777" w:rsidR="003D0364" w:rsidRPr="00244A6A" w:rsidRDefault="003D0364" w:rsidP="00117A8B">
            <w:pPr>
              <w:numPr>
                <w:ilvl w:val="0"/>
                <w:numId w:val="24"/>
              </w:numPr>
              <w:suppressAutoHyphens/>
              <w:snapToGrid w:val="0"/>
              <w:spacing w:after="60" w:line="360" w:lineRule="auto"/>
              <w:jc w:val="both"/>
              <w:rPr>
                <w:rFonts w:ascii="Times New Roman" w:eastAsia="Times New Roman" w:hAnsi="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14:paraId="46C03D45" w14:textId="77777777" w:rsidR="003D0364" w:rsidRPr="00244A6A" w:rsidRDefault="003D0364" w:rsidP="008A5255">
            <w:pPr>
              <w:suppressAutoHyphens/>
              <w:spacing w:before="40" w:after="40" w:line="240" w:lineRule="auto"/>
              <w:ind w:left="-119"/>
              <w:rPr>
                <w:rFonts w:ascii="Times New Roman" w:eastAsia="Times New Roman" w:hAnsi="Times New Roman"/>
                <w:sz w:val="24"/>
                <w:szCs w:val="24"/>
                <w:lang w:eastAsia="ar-SA"/>
              </w:rPr>
            </w:pPr>
            <w:r w:rsidRPr="00244A6A">
              <w:rPr>
                <w:rFonts w:ascii="Times New Roman" w:eastAsia="Times New Roman" w:hAnsi="Times New Roman"/>
                <w:sz w:val="24"/>
                <w:szCs w:val="24"/>
                <w:lang w:eastAsia="ar-SA"/>
              </w:rPr>
              <w:t xml:space="preserve">Фамилия, Имя и Отчество ответственного лица Участника </w:t>
            </w:r>
            <w:r>
              <w:rPr>
                <w:rFonts w:ascii="Times New Roman" w:eastAsia="Times New Roman" w:hAnsi="Times New Roman"/>
                <w:sz w:val="24"/>
                <w:szCs w:val="24"/>
                <w:lang w:eastAsia="ar-SA"/>
              </w:rPr>
              <w:t>закупки</w:t>
            </w:r>
            <w:r w:rsidRPr="00244A6A">
              <w:rPr>
                <w:rFonts w:ascii="Times New Roman" w:eastAsia="Times New Roman" w:hAnsi="Times New Roman"/>
                <w:sz w:val="24"/>
                <w:szCs w:val="24"/>
                <w:lang w:eastAsia="ar-SA"/>
              </w:rPr>
              <w:t xml:space="preserve">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14:paraId="57FB56FB" w14:textId="77777777" w:rsidR="003D0364" w:rsidRPr="00244A6A" w:rsidRDefault="003D0364" w:rsidP="00291A13">
            <w:pPr>
              <w:suppressAutoHyphens/>
              <w:snapToGrid w:val="0"/>
              <w:spacing w:before="40" w:after="40" w:line="240" w:lineRule="auto"/>
              <w:ind w:left="57" w:right="57"/>
              <w:rPr>
                <w:rFonts w:ascii="Times New Roman" w:eastAsia="Times New Roman" w:hAnsi="Times New Roman"/>
                <w:sz w:val="24"/>
                <w:szCs w:val="24"/>
                <w:lang w:eastAsia="ar-SA"/>
              </w:rPr>
            </w:pPr>
          </w:p>
        </w:tc>
      </w:tr>
    </w:tbl>
    <w:p w14:paraId="4AEC4A4B" w14:textId="77777777" w:rsidR="00F864A6" w:rsidRDefault="00F864A6" w:rsidP="003D0364">
      <w:pPr>
        <w:suppressAutoHyphens/>
        <w:spacing w:after="0" w:line="240" w:lineRule="auto"/>
        <w:ind w:firstLine="567"/>
        <w:jc w:val="both"/>
        <w:rPr>
          <w:rFonts w:ascii="Times New Roman" w:eastAsia="Times New Roman" w:hAnsi="Times New Roman"/>
          <w:sz w:val="24"/>
          <w:szCs w:val="24"/>
          <w:lang w:eastAsia="ar-SA"/>
        </w:rPr>
      </w:pPr>
    </w:p>
    <w:p w14:paraId="65EB0539"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04343DB8"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sz w:val="24"/>
          <w:szCs w:val="24"/>
          <w:lang w:eastAsia="ar-SA"/>
        </w:rPr>
      </w:pPr>
      <w:r w:rsidRPr="00244A6A">
        <w:rPr>
          <w:rFonts w:ascii="Times New Roman" w:eastAsia="Times New Roman" w:hAnsi="Times New Roman"/>
          <w:sz w:val="24"/>
          <w:szCs w:val="24"/>
          <w:vertAlign w:val="superscript"/>
          <w:lang w:eastAsia="ar-SA"/>
        </w:rPr>
        <w:t>(подпись, М.П.)</w:t>
      </w:r>
    </w:p>
    <w:p w14:paraId="63305F6F" w14:textId="77777777" w:rsidR="003D0364" w:rsidRPr="00244A6A" w:rsidRDefault="003D0364" w:rsidP="003D0364">
      <w:pPr>
        <w:suppressAutoHyphens/>
        <w:spacing w:after="0" w:line="240" w:lineRule="auto"/>
        <w:ind w:firstLine="567"/>
        <w:jc w:val="both"/>
        <w:rPr>
          <w:rFonts w:ascii="Times New Roman" w:eastAsia="Times New Roman" w:hAnsi="Times New Roman"/>
          <w:sz w:val="24"/>
          <w:szCs w:val="24"/>
          <w:vertAlign w:val="superscript"/>
          <w:lang w:eastAsia="ar-SA"/>
        </w:rPr>
      </w:pPr>
      <w:r w:rsidRPr="00244A6A">
        <w:rPr>
          <w:rFonts w:ascii="Times New Roman" w:eastAsia="Times New Roman" w:hAnsi="Times New Roman"/>
          <w:sz w:val="24"/>
          <w:szCs w:val="24"/>
          <w:lang w:eastAsia="ar-SA"/>
        </w:rPr>
        <w:t>____________________________________</w:t>
      </w:r>
    </w:p>
    <w:p w14:paraId="51CA09E1" w14:textId="77777777" w:rsidR="003D0364" w:rsidRPr="00244A6A" w:rsidRDefault="003D0364" w:rsidP="003D0364">
      <w:pPr>
        <w:suppressAutoHyphens/>
        <w:spacing w:after="0" w:line="240" w:lineRule="auto"/>
        <w:ind w:right="3684" w:firstLine="567"/>
        <w:jc w:val="center"/>
        <w:rPr>
          <w:rFonts w:ascii="Times New Roman" w:eastAsia="Times New Roman" w:hAnsi="Times New Roman"/>
          <w:b/>
          <w:sz w:val="24"/>
          <w:szCs w:val="24"/>
          <w:lang w:eastAsia="ar-SA"/>
        </w:rPr>
      </w:pPr>
      <w:r w:rsidRPr="00244A6A">
        <w:rPr>
          <w:rFonts w:ascii="Times New Roman" w:eastAsia="Times New Roman" w:hAnsi="Times New Roman"/>
          <w:sz w:val="24"/>
          <w:szCs w:val="24"/>
          <w:vertAlign w:val="superscript"/>
          <w:lang w:eastAsia="ar-SA"/>
        </w:rPr>
        <w:t>(фамилия, имя, отчество подписавшего, должность)</w:t>
      </w:r>
    </w:p>
    <w:p w14:paraId="7A7B0D36" w14:textId="3DBD32B6" w:rsidR="003D0364" w:rsidRPr="00244A6A" w:rsidRDefault="003D0364" w:rsidP="003D0364">
      <w:pPr>
        <w:pBdr>
          <w:bottom w:val="single" w:sz="4" w:space="1" w:color="000000"/>
        </w:pBdr>
        <w:shd w:val="clear" w:color="auto" w:fill="E0E0E0"/>
        <w:suppressAutoHyphens/>
        <w:spacing w:after="0" w:line="240" w:lineRule="auto"/>
        <w:ind w:right="21"/>
        <w:jc w:val="center"/>
        <w:rPr>
          <w:rFonts w:ascii="Times New Roman" w:eastAsia="Times New Roman" w:hAnsi="Times New Roman"/>
          <w:sz w:val="20"/>
          <w:szCs w:val="20"/>
          <w:lang w:eastAsia="ar-SA"/>
        </w:rPr>
      </w:pPr>
      <w:r w:rsidRPr="00244A6A">
        <w:rPr>
          <w:rFonts w:ascii="Times New Roman" w:eastAsia="Times New Roman" w:hAnsi="Times New Roman"/>
          <w:sz w:val="24"/>
          <w:szCs w:val="24"/>
          <w:lang w:eastAsia="ar-SA"/>
        </w:rPr>
        <w:t>Инструкци</w:t>
      </w:r>
      <w:r w:rsidR="00981BA5">
        <w:rPr>
          <w:rFonts w:ascii="Times New Roman" w:eastAsia="Times New Roman" w:hAnsi="Times New Roman"/>
          <w:sz w:val="24"/>
          <w:szCs w:val="24"/>
          <w:lang w:eastAsia="ar-SA"/>
        </w:rPr>
        <w:t>я</w:t>
      </w:r>
      <w:r w:rsidRPr="00244A6A">
        <w:rPr>
          <w:rFonts w:ascii="Times New Roman" w:eastAsia="Times New Roman" w:hAnsi="Times New Roman"/>
          <w:sz w:val="24"/>
          <w:szCs w:val="24"/>
          <w:lang w:eastAsia="ar-SA"/>
        </w:rPr>
        <w:t xml:space="preserve"> по заполнению</w:t>
      </w:r>
    </w:p>
    <w:p w14:paraId="5DB6D46A" w14:textId="77777777" w:rsidR="003D0364" w:rsidRPr="00E67EF1" w:rsidRDefault="003D0364" w:rsidP="00E67EF1">
      <w:pPr>
        <w:tabs>
          <w:tab w:val="left" w:pos="0"/>
        </w:tabs>
        <w:suppressAutoHyphens/>
        <w:spacing w:after="0"/>
        <w:ind w:left="426" w:hanging="426"/>
        <w:jc w:val="both"/>
        <w:rPr>
          <w:rFonts w:ascii="Times New Roman" w:eastAsia="Times New Roman" w:hAnsi="Times New Roman"/>
          <w:sz w:val="18"/>
          <w:szCs w:val="18"/>
          <w:lang w:eastAsia="ar-SA"/>
        </w:rPr>
      </w:pPr>
    </w:p>
    <w:p w14:paraId="49FFD3D4"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1.</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приводит номер и дату письма о подаче оферты, приложением к которому является данная анкета.</w:t>
      </w:r>
    </w:p>
    <w:p w14:paraId="766E4660"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2.</w:t>
      </w:r>
      <w:r w:rsidR="0009137A" w:rsidRPr="00E67EF1">
        <w:rPr>
          <w:rFonts w:ascii="Times New Roman" w:eastAsia="Times New Roman" w:hAnsi="Times New Roman"/>
          <w:sz w:val="18"/>
          <w:szCs w:val="18"/>
          <w:lang w:eastAsia="ar-SA"/>
        </w:rPr>
        <w:t xml:space="preserve"> </w:t>
      </w:r>
      <w:r w:rsidRPr="00E67EF1">
        <w:rPr>
          <w:rFonts w:ascii="Times New Roman" w:eastAsia="Times New Roman" w:hAnsi="Times New Roman"/>
          <w:sz w:val="18"/>
          <w:szCs w:val="18"/>
          <w:lang w:eastAsia="ar-SA"/>
        </w:rPr>
        <w:t>Участник закупки указывает свое фирменное наименование (в т. ч. организационно-правовую форму) и свой адрес.</w:t>
      </w:r>
    </w:p>
    <w:p w14:paraId="7F8ED352" w14:textId="77777777" w:rsidR="003D0364" w:rsidRPr="00E67EF1"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14:paraId="254DFA22" w14:textId="77777777" w:rsidR="003D0364" w:rsidRDefault="003D0364" w:rsidP="00E67EF1">
      <w:pPr>
        <w:tabs>
          <w:tab w:val="left" w:pos="0"/>
        </w:tabs>
        <w:suppressAutoHyphens/>
        <w:spacing w:after="0"/>
        <w:ind w:firstLine="425"/>
        <w:jc w:val="both"/>
        <w:rPr>
          <w:rFonts w:ascii="Times New Roman" w:eastAsia="Times New Roman" w:hAnsi="Times New Roman"/>
          <w:sz w:val="18"/>
          <w:szCs w:val="18"/>
          <w:lang w:eastAsia="ar-SA"/>
        </w:rPr>
      </w:pPr>
      <w:r w:rsidRPr="00E67EF1">
        <w:rPr>
          <w:rFonts w:ascii="Times New Roman" w:eastAsia="Times New Roman" w:hAnsi="Times New Roman"/>
          <w:sz w:val="18"/>
          <w:szCs w:val="18"/>
          <w:lang w:eastAsia="ar-SA"/>
        </w:rPr>
        <w:t>4. В графе 8 «Банковские реквизиты…» указываются реквизиты, которые будут использованы при заключении Договора.</w:t>
      </w:r>
    </w:p>
    <w:p w14:paraId="23B7EDB7" w14:textId="77777777" w:rsidR="00981BA5" w:rsidRDefault="00981BA5" w:rsidP="00E67EF1">
      <w:pPr>
        <w:tabs>
          <w:tab w:val="left" w:pos="0"/>
        </w:tabs>
        <w:suppressAutoHyphens/>
        <w:spacing w:after="0"/>
        <w:ind w:firstLine="425"/>
        <w:jc w:val="both"/>
        <w:rPr>
          <w:rFonts w:ascii="Times New Roman" w:eastAsia="Times New Roman" w:hAnsi="Times New Roman"/>
          <w:sz w:val="18"/>
          <w:szCs w:val="18"/>
          <w:lang w:eastAsia="ar-SA"/>
        </w:rPr>
      </w:pPr>
    </w:p>
    <w:p w14:paraId="3B81C23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C05A0D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F8033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B9F335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582320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EC71090"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5D3374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2FBBBB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E5E168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A9417B4"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E5E5797"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45317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2C1BBD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D502AA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7822D8D"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81A5A0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5FDB12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08174B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166702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E8AD49"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64C706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D812A0A"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6F368D75"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ADDBAD1"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7549A66"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3B416EB"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EE0035E"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72EE30B8"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36D0018C"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64D837B1"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55DD675A" w14:textId="77777777" w:rsidR="007825D8" w:rsidRDefault="007825D8" w:rsidP="00E67EF1">
      <w:pPr>
        <w:tabs>
          <w:tab w:val="left" w:pos="0"/>
        </w:tabs>
        <w:suppressAutoHyphens/>
        <w:spacing w:after="0"/>
        <w:ind w:firstLine="425"/>
        <w:jc w:val="both"/>
        <w:rPr>
          <w:rFonts w:ascii="Times New Roman" w:eastAsia="Times New Roman" w:hAnsi="Times New Roman"/>
          <w:sz w:val="18"/>
          <w:szCs w:val="18"/>
          <w:lang w:eastAsia="ar-SA"/>
        </w:rPr>
      </w:pPr>
    </w:p>
    <w:p w14:paraId="29D2D0A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179C1C52"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5AF7345A"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8A0543C"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19CC5F16"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06887F0" w14:textId="77777777" w:rsidR="001504F4" w:rsidRDefault="001504F4" w:rsidP="00E67EF1">
      <w:pPr>
        <w:tabs>
          <w:tab w:val="left" w:pos="0"/>
        </w:tabs>
        <w:suppressAutoHyphens/>
        <w:spacing w:after="0"/>
        <w:ind w:firstLine="425"/>
        <w:jc w:val="both"/>
        <w:rPr>
          <w:rFonts w:ascii="Times New Roman" w:eastAsia="Times New Roman" w:hAnsi="Times New Roman"/>
          <w:sz w:val="18"/>
          <w:szCs w:val="18"/>
          <w:lang w:eastAsia="ar-SA"/>
        </w:rPr>
      </w:pPr>
    </w:p>
    <w:p w14:paraId="5533DDD3"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41D1C71C"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27D066BF" w14:textId="77777777" w:rsidR="00F864A6" w:rsidRDefault="00F864A6" w:rsidP="00E67EF1">
      <w:pPr>
        <w:tabs>
          <w:tab w:val="left" w:pos="0"/>
        </w:tabs>
        <w:suppressAutoHyphens/>
        <w:spacing w:after="0"/>
        <w:ind w:firstLine="425"/>
        <w:jc w:val="both"/>
        <w:rPr>
          <w:rFonts w:ascii="Times New Roman" w:eastAsia="Times New Roman" w:hAnsi="Times New Roman"/>
          <w:sz w:val="18"/>
          <w:szCs w:val="18"/>
          <w:lang w:eastAsia="ar-SA"/>
        </w:rPr>
      </w:pPr>
    </w:p>
    <w:p w14:paraId="0102849B" w14:textId="77777777" w:rsidR="00D561FE" w:rsidRDefault="00D561FE" w:rsidP="00AA2857">
      <w:pPr>
        <w:pStyle w:val="20"/>
        <w:numPr>
          <w:ilvl w:val="0"/>
          <w:numId w:val="0"/>
        </w:numPr>
        <w:jc w:val="right"/>
      </w:pPr>
      <w:bookmarkStart w:id="394" w:name="_Toc491095928"/>
      <w:bookmarkStart w:id="395" w:name="_Toc24982197"/>
      <w:bookmarkStart w:id="396" w:name="_Toc24982414"/>
      <w:r>
        <w:lastRenderedPageBreak/>
        <w:t>Декларация о соответствии участника закупки</w:t>
      </w:r>
      <w:bookmarkEnd w:id="394"/>
      <w:bookmarkEnd w:id="395"/>
      <w:bookmarkEnd w:id="396"/>
      <w:r w:rsidR="00A90392">
        <w:t xml:space="preserve"> </w:t>
      </w:r>
    </w:p>
    <w:p w14:paraId="58A5F244" w14:textId="77777777" w:rsidR="00D561FE" w:rsidRDefault="00D561FE" w:rsidP="00AA2857">
      <w:pPr>
        <w:spacing w:after="0"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критериям отнесения к субъектам малого</w:t>
      </w:r>
    </w:p>
    <w:p w14:paraId="714C113D" w14:textId="77777777" w:rsidR="00D561FE" w:rsidRDefault="00D561FE" w:rsidP="00AA2857">
      <w:pPr>
        <w:spacing w:line="240" w:lineRule="auto"/>
        <w:jc w:val="right"/>
        <w:rPr>
          <w:rFonts w:ascii="Times New Roman" w:eastAsia="Times New Roman" w:hAnsi="Times New Roman" w:cs="Times New Roman"/>
          <w:bCs/>
          <w:iCs/>
          <w:sz w:val="24"/>
          <w:szCs w:val="24"/>
          <w:lang w:eastAsia="ar-SA"/>
        </w:rPr>
      </w:pPr>
      <w:r>
        <w:rPr>
          <w:rFonts w:ascii="Times New Roman" w:eastAsia="Times New Roman" w:hAnsi="Times New Roman" w:cs="Times New Roman"/>
          <w:bCs/>
          <w:iCs/>
          <w:sz w:val="24"/>
          <w:szCs w:val="24"/>
          <w:lang w:eastAsia="ar-SA"/>
        </w:rPr>
        <w:t xml:space="preserve">                      и среднег</w:t>
      </w:r>
      <w:r w:rsidR="00C9135C">
        <w:rPr>
          <w:rFonts w:ascii="Times New Roman" w:eastAsia="Times New Roman" w:hAnsi="Times New Roman" w:cs="Times New Roman"/>
          <w:bCs/>
          <w:iCs/>
          <w:sz w:val="24"/>
          <w:szCs w:val="24"/>
          <w:lang w:eastAsia="ar-SA"/>
        </w:rPr>
        <w:t>о предпринимательства (форма 4)</w:t>
      </w:r>
    </w:p>
    <w:p w14:paraId="0E3E441B" w14:textId="77777777" w:rsidR="00C9135C" w:rsidRPr="00C9135C" w:rsidRDefault="00C9135C" w:rsidP="00C9135C">
      <w:pPr>
        <w:spacing w:after="0"/>
        <w:jc w:val="right"/>
        <w:rPr>
          <w:rFonts w:ascii="Times New Roman" w:eastAsia="Times New Roman" w:hAnsi="Times New Roman" w:cs="Times New Roman"/>
          <w:bCs/>
          <w:iCs/>
          <w:sz w:val="24"/>
          <w:szCs w:val="24"/>
          <w:lang w:eastAsia="ar-SA"/>
        </w:rPr>
      </w:pPr>
    </w:p>
    <w:p w14:paraId="05C76580" w14:textId="77777777" w:rsidR="00D561FE" w:rsidRDefault="00D561FE"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Форма декларации о соответствии участника закупки критериям отнесения к субъектам малого и среднего предпринимательства</w:t>
      </w:r>
    </w:p>
    <w:p w14:paraId="4D8DA0FD" w14:textId="77777777" w:rsidR="005A4949" w:rsidRDefault="005A4949" w:rsidP="00D561FE">
      <w:pPr>
        <w:tabs>
          <w:tab w:val="left" w:pos="0"/>
        </w:tabs>
        <w:suppressAutoHyphens/>
        <w:spacing w:after="0" w:line="240" w:lineRule="auto"/>
        <w:jc w:val="center"/>
        <w:rPr>
          <w:rFonts w:ascii="Times New Roman" w:eastAsia="Times New Roman" w:hAnsi="Times New Roman" w:cs="Times New Roman"/>
          <w:sz w:val="24"/>
          <w:szCs w:val="24"/>
          <w:lang w:eastAsia="ar-SA"/>
        </w:rPr>
      </w:pPr>
    </w:p>
    <w:p w14:paraId="5774DEB7" w14:textId="77777777" w:rsidR="00D561FE" w:rsidRDefault="00D561FE" w:rsidP="00D561FE">
      <w:pPr>
        <w:suppressAutoHyphens/>
        <w:spacing w:after="0" w:line="240" w:lineRule="auto"/>
        <w:rPr>
          <w:rFonts w:ascii="Times New Roman" w:eastAsia="Times New Roman" w:hAnsi="Times New Roman" w:cs="Times New Roman"/>
          <w:b/>
          <w:spacing w:val="36"/>
          <w:sz w:val="24"/>
          <w:szCs w:val="24"/>
          <w:lang w:eastAsia="ar-SA"/>
        </w:rPr>
      </w:pPr>
    </w:p>
    <w:p w14:paraId="0AC934CE" w14:textId="77777777" w:rsidR="00D561FE" w:rsidRDefault="00D561FE" w:rsidP="00D561FE">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 к письму о подаче оферты</w:t>
      </w:r>
      <w:r>
        <w:rPr>
          <w:rFonts w:ascii="Times New Roman" w:eastAsia="Times New Roman" w:hAnsi="Times New Roman" w:cs="Times New Roman"/>
          <w:sz w:val="24"/>
          <w:szCs w:val="24"/>
          <w:lang w:eastAsia="ar-SA"/>
        </w:rPr>
        <w:br/>
        <w:t>от «____»_____________ </w:t>
      </w:r>
      <w:proofErr w:type="gramStart"/>
      <w:r>
        <w:rPr>
          <w:rFonts w:ascii="Times New Roman" w:eastAsia="Times New Roman" w:hAnsi="Times New Roman" w:cs="Times New Roman"/>
          <w:sz w:val="24"/>
          <w:szCs w:val="24"/>
          <w:lang w:eastAsia="ar-SA"/>
        </w:rPr>
        <w:t>г</w:t>
      </w:r>
      <w:proofErr w:type="gramEnd"/>
      <w:r>
        <w:rPr>
          <w:rFonts w:ascii="Times New Roman" w:eastAsia="Times New Roman" w:hAnsi="Times New Roman" w:cs="Times New Roman"/>
          <w:sz w:val="24"/>
          <w:szCs w:val="24"/>
          <w:lang w:eastAsia="ar-SA"/>
        </w:rPr>
        <w:t>. №__________</w:t>
      </w:r>
    </w:p>
    <w:p w14:paraId="63FB7DF4"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r>
        <w:rPr>
          <w:rFonts w:ascii="Courier New" w:hAnsi="Courier New" w:cs="Courier New"/>
          <w:sz w:val="20"/>
          <w:szCs w:val="20"/>
        </w:rPr>
        <w:t xml:space="preserve"> </w:t>
      </w:r>
    </w:p>
    <w:p w14:paraId="421BDF8B"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425BB289" w14:textId="77777777" w:rsidR="00D561FE" w:rsidRDefault="00D561FE" w:rsidP="00D561FE">
      <w:pPr>
        <w:autoSpaceDE w:val="0"/>
        <w:autoSpaceDN w:val="0"/>
        <w:adjustRightInd w:val="0"/>
        <w:spacing w:after="0" w:line="240" w:lineRule="auto"/>
        <w:jc w:val="both"/>
        <w:rPr>
          <w:rFonts w:ascii="Courier New" w:hAnsi="Courier New" w:cs="Courier New"/>
          <w:sz w:val="20"/>
          <w:szCs w:val="20"/>
        </w:rPr>
      </w:pPr>
    </w:p>
    <w:p w14:paraId="52DCFFD8"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060D44">
        <w:rPr>
          <w:rFonts w:ascii="Times New Roman" w:eastAsia="Times New Roman" w:hAnsi="Times New Roman" w:cs="Times New Roman"/>
          <w:b/>
          <w:sz w:val="28"/>
          <w:szCs w:val="28"/>
          <w:lang w:eastAsia="ar-SA"/>
        </w:rPr>
        <w:t xml:space="preserve">Декларация </w:t>
      </w:r>
    </w:p>
    <w:p w14:paraId="034FE5A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14:paraId="2B29E58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060D44">
        <w:rPr>
          <w:rFonts w:ascii="Times New Roman" w:eastAsia="Times New Roman" w:hAnsi="Times New Roman" w:cs="Times New Roman"/>
          <w:sz w:val="24"/>
          <w:szCs w:val="24"/>
          <w:lang w:eastAsia="ar-SA"/>
        </w:rPr>
        <w:t>и среднего предпринимательства</w:t>
      </w:r>
    </w:p>
    <w:p w14:paraId="015725D2"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p w14:paraId="07528F22" w14:textId="77777777" w:rsidR="00060D44" w:rsidRPr="00060D44" w:rsidRDefault="00060D44" w:rsidP="00060D4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14:paraId="0549B46B" w14:textId="77777777" w:rsidR="00060D44" w:rsidRPr="00060D44" w:rsidRDefault="00060D44" w:rsidP="00060D44">
      <w:pPr>
        <w:tabs>
          <w:tab w:val="left" w:pos="709"/>
        </w:tabs>
        <w:autoSpaceDE w:val="0"/>
        <w:autoSpaceDN w:val="0"/>
        <w:spacing w:after="0" w:line="240" w:lineRule="auto"/>
        <w:ind w:firstLine="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Подтверждаем, что  </w:t>
      </w:r>
    </w:p>
    <w:p w14:paraId="779B1A2A" w14:textId="77777777" w:rsidR="00060D44" w:rsidRPr="00060D44" w:rsidRDefault="00060D44" w:rsidP="00060D44">
      <w:pPr>
        <w:pBdr>
          <w:top w:val="single" w:sz="4" w:space="1" w:color="auto"/>
        </w:pBdr>
        <w:tabs>
          <w:tab w:val="left" w:pos="709"/>
        </w:tabs>
        <w:autoSpaceDE w:val="0"/>
        <w:autoSpaceDN w:val="0"/>
        <w:spacing w:after="120" w:line="240" w:lineRule="auto"/>
        <w:ind w:left="2637"/>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(указывается наименование участника закупки)</w:t>
      </w:r>
    </w:p>
    <w:p w14:paraId="1447A2AD" w14:textId="77777777" w:rsidR="00060D44" w:rsidRPr="00060D44" w:rsidRDefault="00060D44" w:rsidP="00060D44">
      <w:pPr>
        <w:tabs>
          <w:tab w:val="left" w:pos="709"/>
        </w:tabs>
        <w:autoSpaceDE w:val="0"/>
        <w:autoSpaceDN w:val="0"/>
        <w:spacing w:after="0" w:line="240" w:lineRule="auto"/>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в соответствии со статьей 4 Федерального закона </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О развитии малого и среднего предпринимательства в Российской Федерации</w:t>
      </w:r>
      <w:r w:rsidR="0033006A">
        <w:rPr>
          <w:rFonts w:ascii="Times New Roman" w:eastAsia="Times New Roman" w:hAnsi="Times New Roman" w:cs="Times New Roman"/>
          <w:sz w:val="24"/>
          <w:szCs w:val="24"/>
          <w:lang w:eastAsia="ru-RU"/>
        </w:rPr>
        <w:t>»</w:t>
      </w:r>
      <w:r w:rsidRPr="00060D44">
        <w:rPr>
          <w:rFonts w:ascii="Times New Roman" w:eastAsia="Times New Roman" w:hAnsi="Times New Roman" w:cs="Times New Roman"/>
          <w:sz w:val="24"/>
          <w:szCs w:val="24"/>
          <w:lang w:eastAsia="ru-RU"/>
        </w:rPr>
        <w:t xml:space="preserve"> удовлетворяет критериям отнесения организации к субъектам  </w:t>
      </w:r>
    </w:p>
    <w:p w14:paraId="1B3887D0" w14:textId="77777777" w:rsidR="00060D44" w:rsidRPr="0033006A" w:rsidRDefault="00060D44" w:rsidP="00060D44">
      <w:pPr>
        <w:pBdr>
          <w:top w:val="single" w:sz="4" w:space="1" w:color="auto"/>
        </w:pBdr>
        <w:tabs>
          <w:tab w:val="left" w:pos="709"/>
        </w:tabs>
        <w:autoSpaceDE w:val="0"/>
        <w:autoSpaceDN w:val="0"/>
        <w:spacing w:after="120" w:line="240" w:lineRule="auto"/>
        <w:ind w:left="2665"/>
        <w:jc w:val="center"/>
        <w:rPr>
          <w:rFonts w:ascii="Times New Roman" w:eastAsia="Times New Roman" w:hAnsi="Times New Roman" w:cs="Times New Roman"/>
          <w:sz w:val="24"/>
          <w:szCs w:val="24"/>
          <w:vertAlign w:val="superscript"/>
          <w:lang w:eastAsia="ru-RU"/>
        </w:rPr>
      </w:pPr>
      <w:r w:rsidRPr="0033006A">
        <w:rPr>
          <w:rFonts w:ascii="Times New Roman" w:eastAsia="Times New Roman" w:hAnsi="Times New Roman" w:cs="Times New Roman"/>
          <w:sz w:val="24"/>
          <w:szCs w:val="24"/>
          <w:vertAlign w:val="superscript"/>
          <w:lang w:eastAsia="ru-RU"/>
        </w:rPr>
        <w:t>(указывается субъект малого или среднего предпринимательства</w:t>
      </w:r>
      <w:r w:rsidR="0033006A">
        <w:rPr>
          <w:rFonts w:ascii="Times New Roman" w:eastAsia="Times New Roman" w:hAnsi="Times New Roman" w:cs="Times New Roman"/>
          <w:sz w:val="24"/>
          <w:szCs w:val="24"/>
          <w:vertAlign w:val="superscript"/>
          <w:lang w:eastAsia="ru-RU"/>
        </w:rPr>
        <w:t xml:space="preserve"> </w:t>
      </w:r>
      <w:r w:rsidRPr="0033006A">
        <w:rPr>
          <w:rFonts w:ascii="Times New Roman" w:eastAsia="Times New Roman" w:hAnsi="Times New Roman" w:cs="Times New Roman"/>
          <w:sz w:val="24"/>
          <w:szCs w:val="24"/>
          <w:vertAlign w:val="superscript"/>
          <w:lang w:eastAsia="ru-RU"/>
        </w:rPr>
        <w:t>в зависимости от критериев отнесения)</w:t>
      </w:r>
    </w:p>
    <w:p w14:paraId="62BEFC8B" w14:textId="77777777" w:rsidR="00060D44" w:rsidRPr="00060D44" w:rsidRDefault="00060D44" w:rsidP="00060D44">
      <w:pPr>
        <w:tabs>
          <w:tab w:val="left" w:pos="709"/>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предпринимательства, и сообщаем следующую информацию:</w:t>
      </w:r>
    </w:p>
    <w:p w14:paraId="53EB535C" w14:textId="77777777" w:rsidR="00060D44" w:rsidRPr="00060D44" w:rsidRDefault="00060D44" w:rsidP="00060D44">
      <w:pPr>
        <w:tabs>
          <w:tab w:val="left" w:pos="709"/>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1. Адрес местонахождения (юридический адрес):  </w:t>
      </w:r>
    </w:p>
    <w:p w14:paraId="05E9DBB9" w14:textId="77777777" w:rsidR="00060D44" w:rsidRPr="00060D44" w:rsidRDefault="00060D44" w:rsidP="00060D44">
      <w:pPr>
        <w:pBdr>
          <w:top w:val="single" w:sz="4" w:space="1" w:color="auto"/>
        </w:pBdr>
        <w:tabs>
          <w:tab w:val="left" w:pos="709"/>
        </w:tabs>
        <w:autoSpaceDE w:val="0"/>
        <w:autoSpaceDN w:val="0"/>
        <w:spacing w:after="0" w:line="240" w:lineRule="auto"/>
        <w:ind w:left="5755"/>
        <w:rPr>
          <w:rFonts w:ascii="Times New Roman" w:eastAsia="Times New Roman" w:hAnsi="Times New Roman" w:cs="Times New Roman"/>
          <w:sz w:val="2"/>
          <w:szCs w:val="2"/>
          <w:lang w:eastAsia="ru-RU"/>
        </w:rPr>
      </w:pPr>
    </w:p>
    <w:p w14:paraId="779EFFE0" w14:textId="77777777" w:rsidR="00060D44" w:rsidRPr="00060D44" w:rsidRDefault="00060D44" w:rsidP="00060D44">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ab/>
        <w:t>.</w:t>
      </w:r>
    </w:p>
    <w:p w14:paraId="29CB3301" w14:textId="77777777" w:rsidR="00060D44" w:rsidRPr="00060D44" w:rsidRDefault="00060D44" w:rsidP="00060D44">
      <w:pPr>
        <w:pBdr>
          <w:top w:val="single" w:sz="4" w:space="1" w:color="auto"/>
        </w:pBdr>
        <w:tabs>
          <w:tab w:val="left" w:pos="709"/>
        </w:tabs>
        <w:autoSpaceDE w:val="0"/>
        <w:autoSpaceDN w:val="0"/>
        <w:spacing w:after="0" w:line="240" w:lineRule="auto"/>
        <w:ind w:right="113"/>
        <w:rPr>
          <w:rFonts w:ascii="Times New Roman" w:eastAsia="Times New Roman" w:hAnsi="Times New Roman" w:cs="Times New Roman"/>
          <w:sz w:val="2"/>
          <w:szCs w:val="2"/>
          <w:lang w:eastAsia="ru-RU"/>
        </w:rPr>
      </w:pPr>
    </w:p>
    <w:p w14:paraId="7370864D"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2.</w:t>
      </w:r>
      <w:r w:rsidRPr="00060D44">
        <w:rPr>
          <w:rFonts w:ascii="Times New Roman" w:eastAsia="Times New Roman" w:hAnsi="Times New Roman" w:cs="Times New Roman"/>
          <w:sz w:val="24"/>
          <w:szCs w:val="24"/>
          <w:lang w:val="en-US" w:eastAsia="ru-RU"/>
        </w:rPr>
        <w:t> </w:t>
      </w:r>
      <w:r w:rsidRPr="00060D44">
        <w:rPr>
          <w:rFonts w:ascii="Times New Roman" w:eastAsia="Times New Roman" w:hAnsi="Times New Roman" w:cs="Times New Roman"/>
          <w:sz w:val="24"/>
          <w:szCs w:val="24"/>
          <w:lang w:eastAsia="ru-RU"/>
        </w:rPr>
        <w:t xml:space="preserve">ИНН/КПП:  </w:t>
      </w:r>
      <w:r w:rsidRPr="00060D44">
        <w:rPr>
          <w:rFonts w:ascii="Times New Roman" w:eastAsia="Times New Roman" w:hAnsi="Times New Roman" w:cs="Times New Roman"/>
          <w:sz w:val="24"/>
          <w:szCs w:val="24"/>
          <w:lang w:eastAsia="ru-RU"/>
        </w:rPr>
        <w:tab/>
        <w:t>.</w:t>
      </w:r>
    </w:p>
    <w:p w14:paraId="3EDD291D" w14:textId="77777777" w:rsidR="00060D44" w:rsidRPr="00060D44" w:rsidRDefault="00060D44" w:rsidP="00060D44">
      <w:pPr>
        <w:pBdr>
          <w:top w:val="single" w:sz="4" w:space="1" w:color="auto"/>
        </w:pBdr>
        <w:tabs>
          <w:tab w:val="left" w:pos="709"/>
        </w:tabs>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060D44">
        <w:rPr>
          <w:rFonts w:ascii="Times New Roman" w:eastAsia="Times New Roman" w:hAnsi="Times New Roman" w:cs="Times New Roman"/>
          <w:sz w:val="20"/>
          <w:szCs w:val="20"/>
          <w:lang w:eastAsia="ru-RU"/>
        </w:rPr>
        <w:t>(№, сведения о дате выдачи документа и выдавшем его органе)</w:t>
      </w:r>
    </w:p>
    <w:p w14:paraId="457F222A" w14:textId="77777777" w:rsidR="00060D44" w:rsidRPr="00060D44" w:rsidRDefault="00060D44" w:rsidP="00060D44">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 xml:space="preserve">3. ОГРН:  </w:t>
      </w:r>
      <w:r w:rsidRPr="00060D44">
        <w:rPr>
          <w:rFonts w:ascii="Times New Roman" w:eastAsia="Times New Roman" w:hAnsi="Times New Roman" w:cs="Times New Roman"/>
          <w:sz w:val="24"/>
          <w:szCs w:val="24"/>
          <w:lang w:eastAsia="ru-RU"/>
        </w:rPr>
        <w:tab/>
        <w:t>.</w:t>
      </w:r>
    </w:p>
    <w:p w14:paraId="394E7CED" w14:textId="77777777" w:rsidR="00060D44" w:rsidRPr="00060D44" w:rsidRDefault="00060D44" w:rsidP="00060D44">
      <w:pPr>
        <w:pBdr>
          <w:top w:val="single" w:sz="4" w:space="1" w:color="auto"/>
        </w:pBdr>
        <w:tabs>
          <w:tab w:val="left" w:pos="709"/>
        </w:tabs>
        <w:autoSpaceDE w:val="0"/>
        <w:autoSpaceDN w:val="0"/>
        <w:spacing w:after="0" w:line="240" w:lineRule="auto"/>
        <w:ind w:left="1616" w:right="113"/>
        <w:rPr>
          <w:rFonts w:ascii="Times New Roman" w:eastAsia="Times New Roman" w:hAnsi="Times New Roman" w:cs="Times New Roman"/>
          <w:sz w:val="2"/>
          <w:szCs w:val="2"/>
          <w:lang w:eastAsia="ru-RU"/>
        </w:rPr>
      </w:pPr>
    </w:p>
    <w:p w14:paraId="131B5782" w14:textId="77777777" w:rsidR="00060D44" w:rsidRPr="00060D44" w:rsidRDefault="00060D44" w:rsidP="0033006A">
      <w:pPr>
        <w:tabs>
          <w:tab w:val="left" w:pos="709"/>
        </w:tabs>
        <w:autoSpaceDE w:val="0"/>
        <w:autoSpaceDN w:val="0"/>
        <w:spacing w:after="0" w:line="240" w:lineRule="auto"/>
        <w:ind w:right="113" w:firstLine="567"/>
        <w:jc w:val="both"/>
        <w:rPr>
          <w:rFonts w:ascii="Times New Roman" w:eastAsia="Times New Roman" w:hAnsi="Times New Roman" w:cs="Times New Roman"/>
          <w:sz w:val="24"/>
          <w:szCs w:val="24"/>
          <w:lang w:eastAsia="ru-RU"/>
        </w:rPr>
      </w:pPr>
      <w:r w:rsidRPr="00060D44">
        <w:rPr>
          <w:rFonts w:ascii="Times New Roman" w:eastAsia="Times New Roman" w:hAnsi="Times New Roman" w:cs="Times New Roman"/>
          <w:sz w:val="24"/>
          <w:szCs w:val="24"/>
          <w:lang w:eastAsia="ru-RU"/>
        </w:rPr>
        <w:t>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6124A1" w:rsidRPr="006124A1" w14:paraId="5352BAB0" w14:textId="77777777" w:rsidTr="006E64C2">
        <w:trPr>
          <w:trHeight w:val="262"/>
          <w:tblHeader/>
        </w:trPr>
        <w:tc>
          <w:tcPr>
            <w:tcW w:w="557" w:type="dxa"/>
            <w:tcBorders>
              <w:top w:val="single" w:sz="4" w:space="0" w:color="auto"/>
              <w:left w:val="single" w:sz="4" w:space="0" w:color="auto"/>
              <w:bottom w:val="single" w:sz="4" w:space="0" w:color="auto"/>
              <w:right w:val="single" w:sz="4" w:space="0" w:color="auto"/>
            </w:tcBorders>
          </w:tcPr>
          <w:p w14:paraId="1AF8CDA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п/п</w:t>
            </w:r>
          </w:p>
        </w:tc>
        <w:tc>
          <w:tcPr>
            <w:tcW w:w="4109" w:type="dxa"/>
            <w:tcBorders>
              <w:top w:val="single" w:sz="4" w:space="0" w:color="auto"/>
              <w:left w:val="single" w:sz="4" w:space="0" w:color="auto"/>
              <w:bottom w:val="single" w:sz="4" w:space="0" w:color="auto"/>
              <w:right w:val="single" w:sz="4" w:space="0" w:color="auto"/>
            </w:tcBorders>
          </w:tcPr>
          <w:p w14:paraId="55F7293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Наименование сведений </w:t>
            </w:r>
          </w:p>
        </w:tc>
        <w:tc>
          <w:tcPr>
            <w:tcW w:w="1799" w:type="dxa"/>
            <w:tcBorders>
              <w:top w:val="single" w:sz="4" w:space="0" w:color="auto"/>
              <w:left w:val="single" w:sz="4" w:space="0" w:color="auto"/>
              <w:bottom w:val="single" w:sz="4" w:space="0" w:color="auto"/>
              <w:right w:val="single" w:sz="4" w:space="0" w:color="auto"/>
            </w:tcBorders>
          </w:tcPr>
          <w:p w14:paraId="05F4BB6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Малые предприятия</w:t>
            </w:r>
          </w:p>
        </w:tc>
        <w:tc>
          <w:tcPr>
            <w:tcW w:w="1817" w:type="dxa"/>
            <w:tcBorders>
              <w:top w:val="single" w:sz="4" w:space="0" w:color="auto"/>
              <w:left w:val="single" w:sz="4" w:space="0" w:color="auto"/>
              <w:bottom w:val="single" w:sz="4" w:space="0" w:color="auto"/>
              <w:right w:val="single" w:sz="4" w:space="0" w:color="auto"/>
            </w:tcBorders>
          </w:tcPr>
          <w:p w14:paraId="18C666D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Средние предприятия</w:t>
            </w:r>
          </w:p>
        </w:tc>
        <w:tc>
          <w:tcPr>
            <w:tcW w:w="1417" w:type="dxa"/>
            <w:tcBorders>
              <w:top w:val="single" w:sz="4" w:space="0" w:color="auto"/>
              <w:left w:val="single" w:sz="4" w:space="0" w:color="auto"/>
              <w:bottom w:val="single" w:sz="4" w:space="0" w:color="auto"/>
              <w:right w:val="single" w:sz="4" w:space="0" w:color="auto"/>
            </w:tcBorders>
          </w:tcPr>
          <w:p w14:paraId="0E64FD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Показатель</w:t>
            </w:r>
          </w:p>
        </w:tc>
      </w:tr>
      <w:tr w:rsidR="006124A1" w:rsidRPr="006124A1" w14:paraId="20A54EFE" w14:textId="77777777" w:rsidTr="006E64C2">
        <w:tc>
          <w:tcPr>
            <w:tcW w:w="557" w:type="dxa"/>
            <w:tcBorders>
              <w:top w:val="single" w:sz="4" w:space="0" w:color="auto"/>
              <w:left w:val="single" w:sz="4" w:space="0" w:color="auto"/>
              <w:bottom w:val="single" w:sz="4" w:space="0" w:color="auto"/>
              <w:right w:val="single" w:sz="4" w:space="0" w:color="auto"/>
            </w:tcBorders>
          </w:tcPr>
          <w:p w14:paraId="27D0C3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w:t>
            </w:r>
          </w:p>
        </w:tc>
        <w:tc>
          <w:tcPr>
            <w:tcW w:w="4109" w:type="dxa"/>
            <w:tcBorders>
              <w:top w:val="single" w:sz="4" w:space="0" w:color="auto"/>
              <w:left w:val="single" w:sz="4" w:space="0" w:color="auto"/>
              <w:bottom w:val="single" w:sz="4" w:space="0" w:color="auto"/>
              <w:right w:val="single" w:sz="4" w:space="0" w:color="auto"/>
            </w:tcBorders>
          </w:tcPr>
          <w:p w14:paraId="0ED6121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458111E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25</w:t>
            </w:r>
          </w:p>
        </w:tc>
        <w:tc>
          <w:tcPr>
            <w:tcW w:w="1417" w:type="dxa"/>
            <w:tcBorders>
              <w:top w:val="single" w:sz="4" w:space="0" w:color="auto"/>
              <w:left w:val="single" w:sz="4" w:space="0" w:color="auto"/>
              <w:bottom w:val="single" w:sz="4" w:space="0" w:color="auto"/>
              <w:right w:val="single" w:sz="4" w:space="0" w:color="auto"/>
            </w:tcBorders>
          </w:tcPr>
          <w:p w14:paraId="039906C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C205570" w14:textId="77777777" w:rsidTr="006E64C2">
        <w:trPr>
          <w:trHeight w:val="1259"/>
        </w:trPr>
        <w:tc>
          <w:tcPr>
            <w:tcW w:w="557" w:type="dxa"/>
            <w:tcBorders>
              <w:top w:val="single" w:sz="4" w:space="0" w:color="auto"/>
              <w:left w:val="single" w:sz="4" w:space="0" w:color="auto"/>
              <w:bottom w:val="single" w:sz="4" w:space="0" w:color="auto"/>
              <w:right w:val="single" w:sz="4" w:space="0" w:color="auto"/>
            </w:tcBorders>
          </w:tcPr>
          <w:p w14:paraId="00D42C3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2.</w:t>
            </w:r>
          </w:p>
        </w:tc>
        <w:tc>
          <w:tcPr>
            <w:tcW w:w="4109" w:type="dxa"/>
            <w:tcBorders>
              <w:top w:val="single" w:sz="4" w:space="0" w:color="auto"/>
              <w:left w:val="single" w:sz="4" w:space="0" w:color="auto"/>
              <w:bottom w:val="single" w:sz="4" w:space="0" w:color="auto"/>
              <w:right w:val="single" w:sz="4" w:space="0" w:color="auto"/>
            </w:tcBorders>
          </w:tcPr>
          <w:p w14:paraId="66AFCC9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616" w:type="dxa"/>
            <w:gridSpan w:val="2"/>
            <w:tcBorders>
              <w:top w:val="single" w:sz="4" w:space="0" w:color="auto"/>
              <w:left w:val="single" w:sz="4" w:space="0" w:color="auto"/>
              <w:bottom w:val="single" w:sz="4" w:space="0" w:color="auto"/>
              <w:right w:val="single" w:sz="4" w:space="0" w:color="auto"/>
            </w:tcBorders>
          </w:tcPr>
          <w:p w14:paraId="014945B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не более 49</w:t>
            </w:r>
          </w:p>
        </w:tc>
        <w:tc>
          <w:tcPr>
            <w:tcW w:w="1417" w:type="dxa"/>
            <w:tcBorders>
              <w:top w:val="single" w:sz="4" w:space="0" w:color="auto"/>
              <w:left w:val="single" w:sz="4" w:space="0" w:color="auto"/>
              <w:bottom w:val="single" w:sz="4" w:space="0" w:color="auto"/>
              <w:right w:val="single" w:sz="4" w:space="0" w:color="auto"/>
            </w:tcBorders>
          </w:tcPr>
          <w:p w14:paraId="7304D9B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3197CAD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1F7A6B8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3.</w:t>
            </w:r>
          </w:p>
        </w:tc>
        <w:tc>
          <w:tcPr>
            <w:tcW w:w="4109" w:type="dxa"/>
            <w:tcBorders>
              <w:top w:val="single" w:sz="4" w:space="0" w:color="auto"/>
              <w:left w:val="single" w:sz="4" w:space="0" w:color="auto"/>
              <w:bottom w:val="single" w:sz="4" w:space="0" w:color="auto"/>
              <w:right w:val="single" w:sz="4" w:space="0" w:color="auto"/>
            </w:tcBorders>
          </w:tcPr>
          <w:p w14:paraId="367CCD1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b/>
                <w:sz w:val="24"/>
                <w:szCs w:val="24"/>
                <w:lang w:eastAsia="ar-SA"/>
              </w:rPr>
            </w:pPr>
            <w:r w:rsidRPr="006124A1">
              <w:rPr>
                <w:rFonts w:ascii="Times New Roman" w:eastAsia="Times New Roman" w:hAnsi="Times New Roman" w:cs="Times New Roman"/>
                <w:sz w:val="24"/>
                <w:szCs w:val="24"/>
                <w:lang w:eastAsia="ar-SA"/>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616" w:type="dxa"/>
            <w:gridSpan w:val="2"/>
            <w:tcBorders>
              <w:top w:val="single" w:sz="4" w:space="0" w:color="auto"/>
              <w:left w:val="single" w:sz="4" w:space="0" w:color="auto"/>
              <w:bottom w:val="single" w:sz="4" w:space="0" w:color="auto"/>
              <w:right w:val="single" w:sz="4" w:space="0" w:color="auto"/>
            </w:tcBorders>
          </w:tcPr>
          <w:p w14:paraId="6CD51FDB"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4734045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53561D76"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74D3AE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lang w:eastAsia="ar-SA"/>
              </w:rPr>
            </w:pPr>
            <w:r w:rsidRPr="006124A1">
              <w:rPr>
                <w:rFonts w:ascii="Times New Roman" w:eastAsia="Times New Roman" w:hAnsi="Times New Roman" w:cs="Times New Roman"/>
                <w:lang w:eastAsia="ar-SA"/>
              </w:rPr>
              <w:t>4</w:t>
            </w:r>
          </w:p>
        </w:tc>
        <w:tc>
          <w:tcPr>
            <w:tcW w:w="4109" w:type="dxa"/>
            <w:tcBorders>
              <w:top w:val="single" w:sz="4" w:space="0" w:color="auto"/>
              <w:left w:val="single" w:sz="4" w:space="0" w:color="auto"/>
              <w:bottom w:val="single" w:sz="4" w:space="0" w:color="auto"/>
              <w:right w:val="single" w:sz="4" w:space="0" w:color="auto"/>
            </w:tcBorders>
          </w:tcPr>
          <w:p w14:paraId="58DA5F00"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616" w:type="dxa"/>
            <w:gridSpan w:val="2"/>
            <w:tcBorders>
              <w:top w:val="single" w:sz="4" w:space="0" w:color="auto"/>
              <w:left w:val="single" w:sz="4" w:space="0" w:color="auto"/>
              <w:bottom w:val="single" w:sz="4" w:space="0" w:color="auto"/>
              <w:right w:val="single" w:sz="4" w:space="0" w:color="auto"/>
            </w:tcBorders>
          </w:tcPr>
          <w:p w14:paraId="4C7B791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7E1250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64ACC0E" w14:textId="77777777" w:rsidTr="006E64C2">
        <w:trPr>
          <w:trHeight w:val="1347"/>
        </w:trPr>
        <w:tc>
          <w:tcPr>
            <w:tcW w:w="557" w:type="dxa"/>
            <w:tcBorders>
              <w:top w:val="single" w:sz="4" w:space="0" w:color="auto"/>
              <w:left w:val="single" w:sz="4" w:space="0" w:color="auto"/>
              <w:bottom w:val="single" w:sz="4" w:space="0" w:color="auto"/>
              <w:right w:val="single" w:sz="4" w:space="0" w:color="auto"/>
            </w:tcBorders>
          </w:tcPr>
          <w:p w14:paraId="29B5203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5</w:t>
            </w:r>
          </w:p>
        </w:tc>
        <w:tc>
          <w:tcPr>
            <w:tcW w:w="4109" w:type="dxa"/>
            <w:tcBorders>
              <w:top w:val="single" w:sz="4" w:space="0" w:color="auto"/>
              <w:left w:val="single" w:sz="4" w:space="0" w:color="auto"/>
              <w:bottom w:val="single" w:sz="4" w:space="0" w:color="auto"/>
              <w:right w:val="single" w:sz="4" w:space="0" w:color="auto"/>
            </w:tcBorders>
          </w:tcPr>
          <w:p w14:paraId="24A2C55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616" w:type="dxa"/>
            <w:gridSpan w:val="2"/>
            <w:tcBorders>
              <w:top w:val="single" w:sz="4" w:space="0" w:color="auto"/>
              <w:left w:val="single" w:sz="4" w:space="0" w:color="auto"/>
              <w:bottom w:val="single" w:sz="4" w:space="0" w:color="auto"/>
              <w:right w:val="single" w:sz="4" w:space="0" w:color="auto"/>
            </w:tcBorders>
          </w:tcPr>
          <w:p w14:paraId="137953C7"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308FC379"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1223664A" w14:textId="77777777" w:rsidTr="006E64C2">
        <w:trPr>
          <w:trHeight w:val="3810"/>
        </w:trPr>
        <w:tc>
          <w:tcPr>
            <w:tcW w:w="557" w:type="dxa"/>
            <w:tcBorders>
              <w:top w:val="single" w:sz="4" w:space="0" w:color="auto"/>
              <w:left w:val="single" w:sz="4" w:space="0" w:color="auto"/>
              <w:bottom w:val="single" w:sz="4" w:space="0" w:color="auto"/>
              <w:right w:val="single" w:sz="4" w:space="0" w:color="auto"/>
            </w:tcBorders>
          </w:tcPr>
          <w:p w14:paraId="4E82F96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6</w:t>
            </w:r>
          </w:p>
        </w:tc>
        <w:tc>
          <w:tcPr>
            <w:tcW w:w="4109" w:type="dxa"/>
            <w:tcBorders>
              <w:top w:val="single" w:sz="4" w:space="0" w:color="auto"/>
              <w:left w:val="single" w:sz="4" w:space="0" w:color="auto"/>
              <w:bottom w:val="single" w:sz="4" w:space="0" w:color="auto"/>
              <w:right w:val="single" w:sz="4" w:space="0" w:color="auto"/>
            </w:tcBorders>
          </w:tcPr>
          <w:p w14:paraId="11A770E4"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616" w:type="dxa"/>
            <w:gridSpan w:val="2"/>
            <w:tcBorders>
              <w:top w:val="single" w:sz="4" w:space="0" w:color="auto"/>
              <w:left w:val="single" w:sz="4" w:space="0" w:color="auto"/>
              <w:bottom w:val="single" w:sz="4" w:space="0" w:color="auto"/>
              <w:right w:val="single" w:sz="4" w:space="0" w:color="auto"/>
            </w:tcBorders>
          </w:tcPr>
          <w:p w14:paraId="5FA2875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c>
          <w:tcPr>
            <w:tcW w:w="1417" w:type="dxa"/>
            <w:tcBorders>
              <w:top w:val="single" w:sz="4" w:space="0" w:color="auto"/>
              <w:left w:val="single" w:sz="4" w:space="0" w:color="auto"/>
              <w:bottom w:val="single" w:sz="4" w:space="0" w:color="auto"/>
              <w:right w:val="single" w:sz="4" w:space="0" w:color="auto"/>
            </w:tcBorders>
          </w:tcPr>
          <w:p w14:paraId="792EC40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4195AE1E" w14:textId="77777777" w:rsidTr="006E64C2">
        <w:tc>
          <w:tcPr>
            <w:tcW w:w="557" w:type="dxa"/>
            <w:vMerge w:val="restart"/>
            <w:tcBorders>
              <w:top w:val="single" w:sz="4" w:space="0" w:color="auto"/>
              <w:left w:val="single" w:sz="4" w:space="0" w:color="auto"/>
              <w:bottom w:val="single" w:sz="4" w:space="0" w:color="auto"/>
              <w:right w:val="single" w:sz="4" w:space="0" w:color="auto"/>
            </w:tcBorders>
          </w:tcPr>
          <w:p w14:paraId="7317D043"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7</w:t>
            </w:r>
          </w:p>
        </w:tc>
        <w:tc>
          <w:tcPr>
            <w:tcW w:w="4109" w:type="dxa"/>
            <w:vMerge w:val="restart"/>
            <w:tcBorders>
              <w:top w:val="single" w:sz="4" w:space="0" w:color="auto"/>
              <w:left w:val="single" w:sz="4" w:space="0" w:color="auto"/>
              <w:bottom w:val="single" w:sz="4" w:space="0" w:color="auto"/>
              <w:right w:val="single" w:sz="4" w:space="0" w:color="auto"/>
            </w:tcBorders>
          </w:tcPr>
          <w:p w14:paraId="739DA10F"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человек</w:t>
            </w:r>
          </w:p>
        </w:tc>
        <w:tc>
          <w:tcPr>
            <w:tcW w:w="1799" w:type="dxa"/>
            <w:tcBorders>
              <w:top w:val="single" w:sz="4" w:space="0" w:color="auto"/>
              <w:left w:val="single" w:sz="4" w:space="0" w:color="auto"/>
              <w:bottom w:val="single" w:sz="4" w:space="0" w:color="auto"/>
              <w:right w:val="single" w:sz="4" w:space="0" w:color="auto"/>
            </w:tcBorders>
          </w:tcPr>
          <w:p w14:paraId="0138AD12"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100 включительно</w:t>
            </w:r>
          </w:p>
        </w:tc>
        <w:tc>
          <w:tcPr>
            <w:tcW w:w="1817" w:type="dxa"/>
            <w:vMerge w:val="restart"/>
            <w:tcBorders>
              <w:top w:val="single" w:sz="4" w:space="0" w:color="auto"/>
              <w:left w:val="single" w:sz="4" w:space="0" w:color="auto"/>
              <w:bottom w:val="single" w:sz="4" w:space="0" w:color="auto"/>
              <w:right w:val="single" w:sz="4" w:space="0" w:color="auto"/>
            </w:tcBorders>
          </w:tcPr>
          <w:p w14:paraId="76543F50"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от 101 до 250 включительно</w:t>
            </w:r>
          </w:p>
        </w:tc>
        <w:tc>
          <w:tcPr>
            <w:tcW w:w="1417" w:type="dxa"/>
            <w:vMerge w:val="restart"/>
            <w:tcBorders>
              <w:top w:val="single" w:sz="4" w:space="0" w:color="auto"/>
              <w:left w:val="single" w:sz="4" w:space="0" w:color="auto"/>
              <w:bottom w:val="single" w:sz="4" w:space="0" w:color="auto"/>
              <w:right w:val="single" w:sz="4" w:space="0" w:color="auto"/>
            </w:tcBorders>
          </w:tcPr>
          <w:p w14:paraId="190DCD9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указывается количество человек</w:t>
            </w:r>
            <w:r w:rsidRPr="006124A1">
              <w:rPr>
                <w:rFonts w:ascii="Times New Roman" w:eastAsia="Times New Roman" w:hAnsi="Times New Roman" w:cs="Times New Roman"/>
                <w:sz w:val="24"/>
                <w:szCs w:val="24"/>
                <w:lang w:eastAsia="ar-SA"/>
              </w:rPr>
              <w:br/>
              <w:t>(за предшест</w:t>
            </w:r>
            <w:r w:rsidRPr="006124A1">
              <w:rPr>
                <w:rFonts w:ascii="Times New Roman" w:eastAsia="Times New Roman" w:hAnsi="Times New Roman" w:cs="Times New Roman"/>
                <w:sz w:val="24"/>
                <w:szCs w:val="24"/>
                <w:lang w:eastAsia="ar-SA"/>
              </w:rPr>
              <w:softHyphen/>
              <w:t>вующий календарный год)</w:t>
            </w:r>
          </w:p>
        </w:tc>
      </w:tr>
      <w:tr w:rsidR="006124A1" w:rsidRPr="006124A1" w14:paraId="3E84F4EB" w14:textId="77777777" w:rsidTr="006E64C2">
        <w:tc>
          <w:tcPr>
            <w:tcW w:w="557" w:type="dxa"/>
            <w:vMerge/>
            <w:tcBorders>
              <w:top w:val="single" w:sz="4" w:space="0" w:color="auto"/>
              <w:left w:val="single" w:sz="4" w:space="0" w:color="auto"/>
              <w:bottom w:val="single" w:sz="4" w:space="0" w:color="auto"/>
              <w:right w:val="single" w:sz="4" w:space="0" w:color="auto"/>
            </w:tcBorders>
          </w:tcPr>
          <w:p w14:paraId="2645839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53D56D9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DDA868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 15 – микропред</w:t>
            </w:r>
            <w:r w:rsidRPr="006124A1">
              <w:rPr>
                <w:rFonts w:ascii="Times New Roman" w:eastAsia="Times New Roman" w:hAnsi="Times New Roman" w:cs="Times New Roman"/>
                <w:sz w:val="24"/>
                <w:szCs w:val="24"/>
                <w:lang w:eastAsia="ar-SA"/>
              </w:rPr>
              <w:softHyphen/>
              <w:t>приятие</w:t>
            </w:r>
          </w:p>
        </w:tc>
        <w:tc>
          <w:tcPr>
            <w:tcW w:w="1817" w:type="dxa"/>
            <w:vMerge/>
            <w:tcBorders>
              <w:top w:val="single" w:sz="4" w:space="0" w:color="auto"/>
              <w:left w:val="single" w:sz="4" w:space="0" w:color="auto"/>
              <w:bottom w:val="single" w:sz="4" w:space="0" w:color="auto"/>
              <w:right w:val="single" w:sz="4" w:space="0" w:color="auto"/>
            </w:tcBorders>
          </w:tcPr>
          <w:p w14:paraId="0368FF1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top w:val="single" w:sz="4" w:space="0" w:color="auto"/>
              <w:left w:val="single" w:sz="4" w:space="0" w:color="auto"/>
              <w:bottom w:val="single" w:sz="4" w:space="0" w:color="auto"/>
              <w:right w:val="single" w:sz="4" w:space="0" w:color="auto"/>
            </w:tcBorders>
          </w:tcPr>
          <w:p w14:paraId="6E0E880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r>
      <w:tr w:rsidR="006124A1" w:rsidRPr="006124A1" w14:paraId="21151A0B" w14:textId="77777777" w:rsidTr="006E64C2">
        <w:trPr>
          <w:trHeight w:val="866"/>
        </w:trPr>
        <w:tc>
          <w:tcPr>
            <w:tcW w:w="557" w:type="dxa"/>
            <w:vMerge w:val="restart"/>
            <w:tcBorders>
              <w:top w:val="single" w:sz="4" w:space="0" w:color="auto"/>
              <w:left w:val="single" w:sz="4" w:space="0" w:color="auto"/>
              <w:bottom w:val="single" w:sz="4" w:space="0" w:color="auto"/>
              <w:right w:val="single" w:sz="4" w:space="0" w:color="auto"/>
            </w:tcBorders>
          </w:tcPr>
          <w:p w14:paraId="0DB4B1C4"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w:t>
            </w:r>
          </w:p>
        </w:tc>
        <w:tc>
          <w:tcPr>
            <w:tcW w:w="4109" w:type="dxa"/>
            <w:vMerge w:val="restart"/>
            <w:tcBorders>
              <w:top w:val="single" w:sz="4" w:space="0" w:color="auto"/>
              <w:left w:val="single" w:sz="4" w:space="0" w:color="auto"/>
              <w:bottom w:val="single" w:sz="4" w:space="0" w:color="auto"/>
              <w:right w:val="single" w:sz="4" w:space="0" w:color="auto"/>
            </w:tcBorders>
          </w:tcPr>
          <w:p w14:paraId="6814703C"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99" w:type="dxa"/>
            <w:tcBorders>
              <w:top w:val="single" w:sz="4" w:space="0" w:color="auto"/>
              <w:left w:val="single" w:sz="4" w:space="0" w:color="auto"/>
              <w:bottom w:val="single" w:sz="4" w:space="0" w:color="auto"/>
              <w:right w:val="single" w:sz="4" w:space="0" w:color="auto"/>
            </w:tcBorders>
          </w:tcPr>
          <w:p w14:paraId="7322AB4D"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800</w:t>
            </w:r>
          </w:p>
        </w:tc>
        <w:tc>
          <w:tcPr>
            <w:tcW w:w="1817" w:type="dxa"/>
            <w:vMerge w:val="restart"/>
            <w:tcBorders>
              <w:top w:val="single" w:sz="4" w:space="0" w:color="auto"/>
              <w:left w:val="single" w:sz="4" w:space="0" w:color="auto"/>
              <w:bottom w:val="single" w:sz="4" w:space="0" w:color="auto"/>
              <w:right w:val="single" w:sz="4" w:space="0" w:color="auto"/>
            </w:tcBorders>
          </w:tcPr>
          <w:p w14:paraId="14128C55"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2000</w:t>
            </w:r>
          </w:p>
        </w:tc>
        <w:tc>
          <w:tcPr>
            <w:tcW w:w="1417" w:type="dxa"/>
            <w:vMerge w:val="restart"/>
            <w:tcBorders>
              <w:top w:val="single" w:sz="4" w:space="0" w:color="auto"/>
              <w:left w:val="single" w:sz="4" w:space="0" w:color="auto"/>
              <w:right w:val="single" w:sz="4" w:space="0" w:color="auto"/>
            </w:tcBorders>
          </w:tcPr>
          <w:p w14:paraId="269E46F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lang w:eastAsia="ar-SA"/>
              </w:rPr>
              <w:t>указывается в млн. рублей</w:t>
            </w:r>
            <w:r w:rsidRPr="006124A1">
              <w:rPr>
                <w:rFonts w:ascii="Times New Roman" w:eastAsia="Times New Roman" w:hAnsi="Times New Roman" w:cs="Times New Roman"/>
                <w:lang w:eastAsia="ar-SA"/>
              </w:rPr>
              <w:br/>
              <w:t>(за предшест</w:t>
            </w:r>
            <w:r w:rsidRPr="006124A1">
              <w:rPr>
                <w:rFonts w:ascii="Times New Roman" w:eastAsia="Times New Roman" w:hAnsi="Times New Roman" w:cs="Times New Roman"/>
                <w:lang w:eastAsia="ar-SA"/>
              </w:rPr>
              <w:softHyphen/>
              <w:t>вующий календарный год)</w:t>
            </w:r>
          </w:p>
        </w:tc>
      </w:tr>
      <w:tr w:rsidR="006124A1" w:rsidRPr="006124A1" w14:paraId="0293E36A" w14:textId="77777777" w:rsidTr="006E64C2">
        <w:tc>
          <w:tcPr>
            <w:tcW w:w="557" w:type="dxa"/>
            <w:vMerge/>
            <w:tcBorders>
              <w:top w:val="single" w:sz="4" w:space="0" w:color="auto"/>
              <w:left w:val="single" w:sz="4" w:space="0" w:color="auto"/>
              <w:bottom w:val="single" w:sz="4" w:space="0" w:color="auto"/>
              <w:right w:val="single" w:sz="4" w:space="0" w:color="auto"/>
            </w:tcBorders>
          </w:tcPr>
          <w:p w14:paraId="4194E73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4109" w:type="dxa"/>
            <w:vMerge/>
            <w:tcBorders>
              <w:top w:val="single" w:sz="4" w:space="0" w:color="auto"/>
              <w:left w:val="single" w:sz="4" w:space="0" w:color="auto"/>
              <w:bottom w:val="single" w:sz="4" w:space="0" w:color="auto"/>
              <w:right w:val="single" w:sz="4" w:space="0" w:color="auto"/>
            </w:tcBorders>
          </w:tcPr>
          <w:p w14:paraId="087642C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p>
        </w:tc>
        <w:tc>
          <w:tcPr>
            <w:tcW w:w="1799" w:type="dxa"/>
            <w:tcBorders>
              <w:top w:val="single" w:sz="4" w:space="0" w:color="auto"/>
              <w:left w:val="single" w:sz="4" w:space="0" w:color="auto"/>
              <w:bottom w:val="single" w:sz="4" w:space="0" w:color="auto"/>
              <w:right w:val="single" w:sz="4" w:space="0" w:color="auto"/>
            </w:tcBorders>
          </w:tcPr>
          <w:p w14:paraId="3BECAF6C"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120 в год - микропредприятие</w:t>
            </w:r>
          </w:p>
        </w:tc>
        <w:tc>
          <w:tcPr>
            <w:tcW w:w="1817" w:type="dxa"/>
            <w:vMerge/>
            <w:tcBorders>
              <w:top w:val="single" w:sz="4" w:space="0" w:color="auto"/>
              <w:left w:val="single" w:sz="4" w:space="0" w:color="auto"/>
              <w:bottom w:val="single" w:sz="4" w:space="0" w:color="auto"/>
              <w:right w:val="single" w:sz="4" w:space="0" w:color="auto"/>
            </w:tcBorders>
          </w:tcPr>
          <w:p w14:paraId="0212A7FE"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p>
        </w:tc>
        <w:tc>
          <w:tcPr>
            <w:tcW w:w="1417" w:type="dxa"/>
            <w:vMerge/>
            <w:tcBorders>
              <w:left w:val="single" w:sz="4" w:space="0" w:color="auto"/>
              <w:bottom w:val="single" w:sz="4" w:space="0" w:color="auto"/>
              <w:right w:val="single" w:sz="4" w:space="0" w:color="auto"/>
            </w:tcBorders>
          </w:tcPr>
          <w:p w14:paraId="20C36203"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p>
        </w:tc>
      </w:tr>
      <w:tr w:rsidR="006124A1" w:rsidRPr="006124A1" w14:paraId="222CB535" w14:textId="77777777" w:rsidTr="006E64C2">
        <w:trPr>
          <w:trHeight w:val="1400"/>
        </w:trPr>
        <w:tc>
          <w:tcPr>
            <w:tcW w:w="557" w:type="dxa"/>
            <w:tcBorders>
              <w:top w:val="single" w:sz="4" w:space="0" w:color="auto"/>
              <w:left w:val="single" w:sz="4" w:space="0" w:color="auto"/>
              <w:bottom w:val="single" w:sz="4" w:space="0" w:color="auto"/>
              <w:right w:val="single" w:sz="4" w:space="0" w:color="auto"/>
            </w:tcBorders>
          </w:tcPr>
          <w:p w14:paraId="7E88073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9.</w:t>
            </w:r>
          </w:p>
        </w:tc>
        <w:tc>
          <w:tcPr>
            <w:tcW w:w="4109" w:type="dxa"/>
            <w:tcBorders>
              <w:top w:val="single" w:sz="4" w:space="0" w:color="auto"/>
              <w:left w:val="single" w:sz="4" w:space="0" w:color="auto"/>
              <w:bottom w:val="single" w:sz="4" w:space="0" w:color="auto"/>
              <w:right w:val="single" w:sz="4" w:space="0" w:color="auto"/>
            </w:tcBorders>
          </w:tcPr>
          <w:p w14:paraId="43899B2E"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033" w:type="dxa"/>
            <w:gridSpan w:val="3"/>
            <w:tcBorders>
              <w:top w:val="single" w:sz="4" w:space="0" w:color="auto"/>
              <w:left w:val="single" w:sz="4" w:space="0" w:color="auto"/>
              <w:bottom w:val="single" w:sz="4" w:space="0" w:color="auto"/>
              <w:right w:val="single" w:sz="4" w:space="0" w:color="auto"/>
            </w:tcBorders>
          </w:tcPr>
          <w:p w14:paraId="11130829"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0063B47" w14:textId="77777777" w:rsidTr="006E64C2">
        <w:tc>
          <w:tcPr>
            <w:tcW w:w="557" w:type="dxa"/>
            <w:tcBorders>
              <w:top w:val="single" w:sz="4" w:space="0" w:color="auto"/>
              <w:left w:val="single" w:sz="4" w:space="0" w:color="auto"/>
              <w:bottom w:val="single" w:sz="4" w:space="0" w:color="auto"/>
              <w:right w:val="single" w:sz="4" w:space="0" w:color="auto"/>
            </w:tcBorders>
          </w:tcPr>
          <w:p w14:paraId="28308174"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10</w:t>
            </w:r>
          </w:p>
        </w:tc>
        <w:tc>
          <w:tcPr>
            <w:tcW w:w="4109" w:type="dxa"/>
            <w:tcBorders>
              <w:top w:val="single" w:sz="4" w:space="0" w:color="auto"/>
              <w:left w:val="single" w:sz="4" w:space="0" w:color="auto"/>
              <w:bottom w:val="single" w:sz="4" w:space="0" w:color="auto"/>
              <w:right w:val="single" w:sz="4" w:space="0" w:color="auto"/>
            </w:tcBorders>
          </w:tcPr>
          <w:p w14:paraId="67E318C1"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w:t>
            </w:r>
            <w:r w:rsidRPr="006124A1">
              <w:rPr>
                <w:rFonts w:ascii="Times New Roman" w:eastAsia="Times New Roman" w:hAnsi="Times New Roman" w:cs="Times New Roman"/>
                <w:sz w:val="24"/>
                <w:szCs w:val="24"/>
                <w:lang w:eastAsia="ar-SA"/>
              </w:rPr>
              <w:lastRenderedPageBreak/>
              <w:t>осуществляющего предпринимательскую деятельность без образования юридического лица, с указанием кодов ОКВЭД/</w:t>
            </w:r>
            <w:hyperlink r:id="rId15"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6"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0E39873F"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подлежит заполнению</w:t>
            </w:r>
          </w:p>
        </w:tc>
      </w:tr>
      <w:tr w:rsidR="006124A1" w:rsidRPr="006124A1" w14:paraId="6275284B" w14:textId="77777777" w:rsidTr="006E64C2">
        <w:tc>
          <w:tcPr>
            <w:tcW w:w="557" w:type="dxa"/>
            <w:tcBorders>
              <w:top w:val="single" w:sz="4" w:space="0" w:color="auto"/>
              <w:left w:val="single" w:sz="4" w:space="0" w:color="auto"/>
              <w:bottom w:val="single" w:sz="4" w:space="0" w:color="auto"/>
              <w:right w:val="single" w:sz="4" w:space="0" w:color="auto"/>
            </w:tcBorders>
          </w:tcPr>
          <w:p w14:paraId="1A1CDFE6"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11</w:t>
            </w:r>
          </w:p>
        </w:tc>
        <w:tc>
          <w:tcPr>
            <w:tcW w:w="4109" w:type="dxa"/>
            <w:tcBorders>
              <w:top w:val="single" w:sz="4" w:space="0" w:color="auto"/>
              <w:left w:val="single" w:sz="4" w:space="0" w:color="auto"/>
              <w:bottom w:val="single" w:sz="4" w:space="0" w:color="auto"/>
              <w:right w:val="single" w:sz="4" w:space="0" w:color="auto"/>
            </w:tcBorders>
          </w:tcPr>
          <w:p w14:paraId="60C62A82"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производимых субъектами малого и среднего предпринимательства товарах, работах, услугах с указанием кодов</w:t>
            </w:r>
            <w:r w:rsidRPr="006124A1">
              <w:rPr>
                <w:rFonts w:ascii="Times New Roman" w:eastAsia="Times New Roman" w:hAnsi="Times New Roman" w:cs="Times New Roman"/>
                <w:sz w:val="24"/>
                <w:szCs w:val="24"/>
                <w:highlight w:val="yellow"/>
                <w:lang w:eastAsia="ar-SA"/>
              </w:rPr>
              <w:t xml:space="preserve"> </w:t>
            </w:r>
            <w:r w:rsidRPr="006124A1">
              <w:rPr>
                <w:rFonts w:ascii="Times New Roman" w:eastAsia="Times New Roman" w:hAnsi="Times New Roman" w:cs="Times New Roman"/>
                <w:sz w:val="24"/>
                <w:szCs w:val="24"/>
                <w:lang w:eastAsia="ar-SA"/>
              </w:rPr>
              <w:t>ОКВЭД/</w:t>
            </w:r>
            <w:hyperlink r:id="rId17" w:history="1">
              <w:r w:rsidRPr="006124A1">
                <w:rPr>
                  <w:rFonts w:ascii="Times New Roman" w:eastAsia="Times New Roman" w:hAnsi="Times New Roman" w:cs="Times New Roman"/>
                  <w:color w:val="0000FF"/>
                  <w:sz w:val="24"/>
                  <w:szCs w:val="24"/>
                  <w:lang w:eastAsia="ar-SA"/>
                </w:rPr>
                <w:t>ОКВЭД2</w:t>
              </w:r>
            </w:hyperlink>
            <w:r w:rsidRPr="006124A1">
              <w:rPr>
                <w:rFonts w:ascii="Times New Roman" w:eastAsia="Times New Roman" w:hAnsi="Times New Roman" w:cs="Times New Roman"/>
                <w:sz w:val="24"/>
                <w:szCs w:val="24"/>
                <w:lang w:eastAsia="ar-SA"/>
              </w:rPr>
              <w:t xml:space="preserve"> и ОКПД/</w:t>
            </w:r>
            <w:hyperlink r:id="rId18" w:history="1">
              <w:r w:rsidRPr="006124A1">
                <w:rPr>
                  <w:rFonts w:ascii="Times New Roman" w:eastAsia="Times New Roman" w:hAnsi="Times New Roman" w:cs="Times New Roman"/>
                  <w:color w:val="0000FF"/>
                  <w:sz w:val="24"/>
                  <w:szCs w:val="24"/>
                  <w:lang w:eastAsia="ar-SA"/>
                </w:rPr>
                <w:t>ОКПД2</w:t>
              </w:r>
            </w:hyperlink>
          </w:p>
        </w:tc>
        <w:tc>
          <w:tcPr>
            <w:tcW w:w="5033" w:type="dxa"/>
            <w:gridSpan w:val="3"/>
            <w:tcBorders>
              <w:top w:val="single" w:sz="4" w:space="0" w:color="auto"/>
              <w:left w:val="single" w:sz="4" w:space="0" w:color="auto"/>
              <w:bottom w:val="single" w:sz="4" w:space="0" w:color="auto"/>
              <w:right w:val="single" w:sz="4" w:space="0" w:color="auto"/>
            </w:tcBorders>
          </w:tcPr>
          <w:p w14:paraId="2D59A0A8"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подлежит заполнению</w:t>
            </w:r>
          </w:p>
        </w:tc>
      </w:tr>
      <w:tr w:rsidR="006124A1" w:rsidRPr="006124A1" w14:paraId="55ECBFC4" w14:textId="77777777" w:rsidTr="006E64C2">
        <w:tc>
          <w:tcPr>
            <w:tcW w:w="557" w:type="dxa"/>
            <w:tcBorders>
              <w:top w:val="single" w:sz="4" w:space="0" w:color="auto"/>
              <w:left w:val="single" w:sz="4" w:space="0" w:color="auto"/>
              <w:bottom w:val="single" w:sz="4" w:space="0" w:color="auto"/>
              <w:right w:val="single" w:sz="4" w:space="0" w:color="auto"/>
            </w:tcBorders>
          </w:tcPr>
          <w:p w14:paraId="4397A83A" w14:textId="77777777" w:rsidR="006124A1" w:rsidRPr="006124A1" w:rsidRDefault="006124A1" w:rsidP="006124A1">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12</w:t>
            </w:r>
          </w:p>
        </w:tc>
        <w:tc>
          <w:tcPr>
            <w:tcW w:w="4109" w:type="dxa"/>
            <w:tcBorders>
              <w:top w:val="single" w:sz="4" w:space="0" w:color="auto"/>
              <w:left w:val="single" w:sz="4" w:space="0" w:color="auto"/>
              <w:bottom w:val="single" w:sz="4" w:space="0" w:color="auto"/>
              <w:right w:val="single" w:sz="4" w:space="0" w:color="auto"/>
            </w:tcBorders>
          </w:tcPr>
          <w:p w14:paraId="2C1D90E3"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033" w:type="dxa"/>
            <w:gridSpan w:val="3"/>
            <w:tcBorders>
              <w:top w:val="single" w:sz="4" w:space="0" w:color="auto"/>
              <w:left w:val="single" w:sz="4" w:space="0" w:color="auto"/>
              <w:bottom w:val="single" w:sz="4" w:space="0" w:color="auto"/>
              <w:right w:val="single" w:sz="4" w:space="0" w:color="auto"/>
            </w:tcBorders>
          </w:tcPr>
          <w:p w14:paraId="054C29D0"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r w:rsidR="006124A1" w:rsidRPr="006124A1" w14:paraId="05F06CD6" w14:textId="77777777" w:rsidTr="006E64C2">
        <w:tc>
          <w:tcPr>
            <w:tcW w:w="557" w:type="dxa"/>
            <w:tcBorders>
              <w:top w:val="single" w:sz="4" w:space="0" w:color="auto"/>
              <w:left w:val="single" w:sz="4" w:space="0" w:color="auto"/>
              <w:bottom w:val="single" w:sz="4" w:space="0" w:color="auto"/>
              <w:right w:val="single" w:sz="4" w:space="0" w:color="auto"/>
            </w:tcBorders>
          </w:tcPr>
          <w:p w14:paraId="7685ACAC"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13</w:t>
            </w:r>
          </w:p>
        </w:tc>
        <w:tc>
          <w:tcPr>
            <w:tcW w:w="4109" w:type="dxa"/>
            <w:tcBorders>
              <w:top w:val="single" w:sz="4" w:space="0" w:color="auto"/>
              <w:left w:val="single" w:sz="4" w:space="0" w:color="auto"/>
              <w:bottom w:val="single" w:sz="4" w:space="0" w:color="auto"/>
              <w:right w:val="single" w:sz="4" w:space="0" w:color="auto"/>
            </w:tcBorders>
          </w:tcPr>
          <w:p w14:paraId="013E46F6"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Borders>
              <w:top w:val="single" w:sz="4" w:space="0" w:color="auto"/>
              <w:left w:val="single" w:sz="4" w:space="0" w:color="auto"/>
              <w:bottom w:val="single" w:sz="4" w:space="0" w:color="auto"/>
              <w:right w:val="single" w:sz="4" w:space="0" w:color="auto"/>
            </w:tcBorders>
          </w:tcPr>
          <w:p w14:paraId="4D35043D"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(в случае участия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наименование заказчика, реализующего программу партнерства)</w:t>
            </w:r>
          </w:p>
        </w:tc>
      </w:tr>
      <w:tr w:rsidR="006124A1" w:rsidRPr="006124A1" w14:paraId="26C42322" w14:textId="77777777" w:rsidTr="006E64C2">
        <w:tc>
          <w:tcPr>
            <w:tcW w:w="557" w:type="dxa"/>
            <w:tcBorders>
              <w:top w:val="single" w:sz="4" w:space="0" w:color="auto"/>
              <w:left w:val="single" w:sz="4" w:space="0" w:color="auto"/>
              <w:bottom w:val="single" w:sz="4" w:space="0" w:color="auto"/>
              <w:right w:val="single" w:sz="4" w:space="0" w:color="auto"/>
            </w:tcBorders>
          </w:tcPr>
          <w:p w14:paraId="738BF00E"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14</w:t>
            </w:r>
          </w:p>
        </w:tc>
        <w:tc>
          <w:tcPr>
            <w:tcW w:w="4109" w:type="dxa"/>
            <w:tcBorders>
              <w:top w:val="single" w:sz="4" w:space="0" w:color="auto"/>
              <w:left w:val="single" w:sz="4" w:space="0" w:color="auto"/>
              <w:bottom w:val="single" w:sz="4" w:space="0" w:color="auto"/>
              <w:right w:val="single" w:sz="4" w:space="0" w:color="auto"/>
            </w:tcBorders>
          </w:tcPr>
          <w:p w14:paraId="5A8550A1"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5033" w:type="dxa"/>
            <w:gridSpan w:val="3"/>
            <w:tcBorders>
              <w:top w:val="single" w:sz="4" w:space="0" w:color="auto"/>
              <w:left w:val="single" w:sz="4" w:space="0" w:color="auto"/>
              <w:bottom w:val="single" w:sz="4" w:space="0" w:color="auto"/>
              <w:right w:val="single" w:sz="4" w:space="0" w:color="auto"/>
            </w:tcBorders>
          </w:tcPr>
          <w:p w14:paraId="477320F5"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r w:rsidRPr="006124A1">
              <w:rPr>
                <w:rFonts w:ascii="Times New Roman" w:eastAsia="Times New Roman" w:hAnsi="Times New Roman" w:cs="Times New Roman"/>
                <w:sz w:val="24"/>
                <w:szCs w:val="24"/>
                <w:lang w:eastAsia="ar-SA"/>
              </w:rPr>
              <w:br/>
              <w:t xml:space="preserve">(при наличии </w:t>
            </w:r>
            <w:r w:rsidRPr="006124A1">
              <w:rPr>
                <w:rFonts w:ascii="Times New Roman" w:eastAsia="Times New Roman" w:hAnsi="Times New Roman" w:cs="Times New Roman"/>
                <w:sz w:val="24"/>
                <w:szCs w:val="24"/>
                <w:lang w:eastAsia="ar-SA"/>
              </w:rPr>
              <w:sym w:font="Symbol" w:char="F02D"/>
            </w:r>
            <w:r w:rsidRPr="006124A1">
              <w:rPr>
                <w:rFonts w:ascii="Times New Roman" w:eastAsia="Times New Roman" w:hAnsi="Times New Roman" w:cs="Times New Roman"/>
                <w:sz w:val="24"/>
                <w:szCs w:val="24"/>
                <w:lang w:eastAsia="ar-SA"/>
              </w:rPr>
              <w:t xml:space="preserve"> количество исполненных контрактов или договоров и общая сумма)</w:t>
            </w:r>
          </w:p>
        </w:tc>
      </w:tr>
      <w:tr w:rsidR="006124A1" w:rsidRPr="006124A1" w14:paraId="402D2297" w14:textId="77777777" w:rsidTr="006E64C2">
        <w:tc>
          <w:tcPr>
            <w:tcW w:w="557" w:type="dxa"/>
            <w:tcBorders>
              <w:top w:val="single" w:sz="4" w:space="0" w:color="auto"/>
              <w:left w:val="single" w:sz="4" w:space="0" w:color="auto"/>
              <w:bottom w:val="single" w:sz="4" w:space="0" w:color="auto"/>
              <w:right w:val="single" w:sz="4" w:space="0" w:color="auto"/>
            </w:tcBorders>
          </w:tcPr>
          <w:p w14:paraId="4D8497CF"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15</w:t>
            </w:r>
          </w:p>
        </w:tc>
        <w:tc>
          <w:tcPr>
            <w:tcW w:w="4109" w:type="dxa"/>
            <w:tcBorders>
              <w:top w:val="single" w:sz="4" w:space="0" w:color="auto"/>
              <w:left w:val="single" w:sz="4" w:space="0" w:color="auto"/>
              <w:bottom w:val="single" w:sz="4" w:space="0" w:color="auto"/>
              <w:right w:val="single" w:sz="4" w:space="0" w:color="auto"/>
            </w:tcBorders>
          </w:tcPr>
          <w:p w14:paraId="72C0AC79"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w:t>
            </w:r>
            <w:r w:rsidRPr="006124A1">
              <w:rPr>
                <w:rFonts w:ascii="Times New Roman" w:eastAsia="Times New Roman" w:hAnsi="Times New Roman" w:cs="Times New Roman"/>
                <w:sz w:val="24"/>
                <w:szCs w:val="24"/>
                <w:lang w:eastAsia="ar-SA"/>
              </w:rPr>
              <w:lastRenderedPageBreak/>
              <w:t>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Borders>
              <w:top w:val="single" w:sz="4" w:space="0" w:color="auto"/>
              <w:left w:val="single" w:sz="4" w:space="0" w:color="auto"/>
              <w:bottom w:val="single" w:sz="4" w:space="0" w:color="auto"/>
              <w:right w:val="single" w:sz="4" w:space="0" w:color="auto"/>
            </w:tcBorders>
          </w:tcPr>
          <w:p w14:paraId="64A59AB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да (нет)</w:t>
            </w:r>
          </w:p>
        </w:tc>
      </w:tr>
      <w:tr w:rsidR="006124A1" w:rsidRPr="006124A1" w14:paraId="17F44EA3" w14:textId="77777777" w:rsidTr="006E64C2">
        <w:tc>
          <w:tcPr>
            <w:tcW w:w="557" w:type="dxa"/>
            <w:tcBorders>
              <w:top w:val="single" w:sz="4" w:space="0" w:color="auto"/>
              <w:left w:val="single" w:sz="4" w:space="0" w:color="auto"/>
              <w:bottom w:val="single" w:sz="4" w:space="0" w:color="auto"/>
              <w:right w:val="single" w:sz="4" w:space="0" w:color="auto"/>
            </w:tcBorders>
          </w:tcPr>
          <w:p w14:paraId="1E94D8F8"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lastRenderedPageBreak/>
              <w:t>16</w:t>
            </w:r>
          </w:p>
        </w:tc>
        <w:tc>
          <w:tcPr>
            <w:tcW w:w="4109" w:type="dxa"/>
            <w:tcBorders>
              <w:top w:val="single" w:sz="4" w:space="0" w:color="auto"/>
              <w:left w:val="single" w:sz="4" w:space="0" w:color="auto"/>
              <w:bottom w:val="single" w:sz="4" w:space="0" w:color="auto"/>
              <w:right w:val="single" w:sz="4" w:space="0" w:color="auto"/>
            </w:tcBorders>
          </w:tcPr>
          <w:p w14:paraId="4F545AF7" w14:textId="77777777" w:rsidR="006124A1" w:rsidRPr="006124A1" w:rsidRDefault="006124A1" w:rsidP="006124A1">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5033" w:type="dxa"/>
            <w:gridSpan w:val="3"/>
            <w:tcBorders>
              <w:top w:val="single" w:sz="4" w:space="0" w:color="auto"/>
              <w:left w:val="single" w:sz="4" w:space="0" w:color="auto"/>
              <w:bottom w:val="single" w:sz="4" w:space="0" w:color="auto"/>
              <w:right w:val="single" w:sz="4" w:space="0" w:color="auto"/>
            </w:tcBorders>
          </w:tcPr>
          <w:p w14:paraId="72328A66" w14:textId="77777777" w:rsidR="006124A1" w:rsidRPr="006124A1" w:rsidRDefault="006124A1" w:rsidP="006124A1">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r w:rsidRPr="006124A1">
              <w:rPr>
                <w:rFonts w:ascii="Times New Roman" w:eastAsia="Times New Roman" w:hAnsi="Times New Roman" w:cs="Times New Roman"/>
                <w:sz w:val="24"/>
                <w:szCs w:val="24"/>
                <w:lang w:eastAsia="ar-SA"/>
              </w:rPr>
              <w:t>да (нет)</w:t>
            </w:r>
          </w:p>
        </w:tc>
      </w:tr>
    </w:tbl>
    <w:p w14:paraId="12798621" w14:textId="77777777" w:rsidR="00060D44" w:rsidRPr="00060D44" w:rsidRDefault="00060D44" w:rsidP="005A494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lang w:eastAsia="ar-SA"/>
        </w:rPr>
        <w:br w:type="textWrapping" w:clear="all"/>
        <w:t>____________________________________</w:t>
      </w:r>
    </w:p>
    <w:p w14:paraId="5B1B5B55"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060D44">
        <w:rPr>
          <w:rFonts w:ascii="Times New Roman" w:eastAsia="Times New Roman" w:hAnsi="Times New Roman" w:cs="Times New Roman"/>
          <w:sz w:val="24"/>
          <w:szCs w:val="24"/>
          <w:vertAlign w:val="superscript"/>
          <w:lang w:eastAsia="ar-SA"/>
        </w:rPr>
        <w:t xml:space="preserve">                                              (подпись)</w:t>
      </w:r>
    </w:p>
    <w:p w14:paraId="438BA05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 xml:space="preserve">        М.П.</w:t>
      </w:r>
    </w:p>
    <w:p w14:paraId="5E925ED3" w14:textId="77777777" w:rsidR="00060D44" w:rsidRPr="00060D44" w:rsidRDefault="00060D44" w:rsidP="00060D44">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p>
    <w:p w14:paraId="304CBA37"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060D44">
        <w:rPr>
          <w:rFonts w:ascii="Times New Roman" w:eastAsia="Times New Roman" w:hAnsi="Times New Roman" w:cs="Times New Roman"/>
          <w:sz w:val="20"/>
          <w:szCs w:val="20"/>
          <w:lang w:eastAsia="ar-SA"/>
        </w:rPr>
        <w:t>___________________________________________________________________________</w:t>
      </w:r>
    </w:p>
    <w:p w14:paraId="0A90A999" w14:textId="77777777" w:rsidR="00060D44" w:rsidRPr="00060D44" w:rsidRDefault="00060D44" w:rsidP="00060D44">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060D44">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6AC70F59" w14:textId="77777777" w:rsidR="00D561FE" w:rsidRDefault="00D561FE" w:rsidP="00D561FE">
      <w:pPr>
        <w:autoSpaceDE w:val="0"/>
        <w:autoSpaceDN w:val="0"/>
        <w:adjustRightInd w:val="0"/>
        <w:spacing w:after="0" w:line="240" w:lineRule="auto"/>
        <w:jc w:val="both"/>
        <w:rPr>
          <w:rFonts w:ascii="Times New Roman" w:hAnsi="Times New Roman" w:cs="Times New Roman"/>
          <w:sz w:val="24"/>
          <w:szCs w:val="24"/>
        </w:rPr>
      </w:pPr>
    </w:p>
    <w:p w14:paraId="55DDAC3E" w14:textId="43F76686" w:rsidR="00D561FE" w:rsidRDefault="00D561FE" w:rsidP="00D561FE">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w:t>
      </w:r>
      <w:r w:rsidR="00981BA5">
        <w:rPr>
          <w:rFonts w:ascii="Times New Roman" w:eastAsia="Times New Roman" w:hAnsi="Times New Roman" w:cs="Times New Roman"/>
          <w:sz w:val="24"/>
          <w:szCs w:val="24"/>
          <w:lang w:eastAsia="ar-SA"/>
        </w:rPr>
        <w:t>я</w:t>
      </w:r>
      <w:r>
        <w:rPr>
          <w:rFonts w:ascii="Times New Roman" w:eastAsia="Times New Roman" w:hAnsi="Times New Roman" w:cs="Times New Roman"/>
          <w:sz w:val="24"/>
          <w:szCs w:val="24"/>
          <w:lang w:eastAsia="ar-SA"/>
        </w:rPr>
        <w:t xml:space="preserve"> по заполнению</w:t>
      </w:r>
    </w:p>
    <w:p w14:paraId="3425AADA" w14:textId="77777777" w:rsidR="005A4949" w:rsidRDefault="005A4949" w:rsidP="005A4949">
      <w:pPr>
        <w:tabs>
          <w:tab w:val="left" w:pos="0"/>
        </w:tabs>
        <w:suppressAutoHyphens/>
        <w:spacing w:after="0"/>
        <w:ind w:firstLine="425"/>
        <w:jc w:val="both"/>
        <w:rPr>
          <w:rFonts w:ascii="Times New Roman" w:eastAsia="Times New Roman" w:hAnsi="Times New Roman" w:cs="Times New Roman"/>
          <w:sz w:val="20"/>
          <w:szCs w:val="20"/>
          <w:lang w:eastAsia="ar-SA"/>
        </w:rPr>
      </w:pPr>
    </w:p>
    <w:p w14:paraId="24184F5A" w14:textId="77777777" w:rsidR="00DA6987" w:rsidRPr="00E67EF1" w:rsidRDefault="00D561FE" w:rsidP="00E67EF1">
      <w:pPr>
        <w:tabs>
          <w:tab w:val="left" w:pos="0"/>
          <w:tab w:val="left" w:pos="567"/>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1. </w:t>
      </w:r>
      <w:r w:rsidR="00DA6987" w:rsidRPr="00E67EF1">
        <w:rPr>
          <w:rFonts w:ascii="Times New Roman" w:eastAsia="Times New Roman" w:hAnsi="Times New Roman" w:cs="Times New Roman"/>
          <w:sz w:val="18"/>
          <w:szCs w:val="18"/>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14:paraId="53A90796" w14:textId="77777777" w:rsidR="00DA6987" w:rsidRPr="00E67EF1" w:rsidRDefault="00DA6987" w:rsidP="00E67EF1">
      <w:pPr>
        <w:tabs>
          <w:tab w:val="left" w:pos="0"/>
        </w:tabs>
        <w:suppressAutoHyphens/>
        <w:spacing w:after="0"/>
        <w:jc w:val="both"/>
        <w:rPr>
          <w:rFonts w:ascii="Times New Roman" w:eastAsia="Times New Roman" w:hAnsi="Times New Roman" w:cs="Times New Roman"/>
          <w:sz w:val="18"/>
          <w:szCs w:val="18"/>
          <w:lang w:eastAsia="ar-SA"/>
        </w:rPr>
      </w:pPr>
      <w:r w:rsidRPr="00E67EF1">
        <w:rPr>
          <w:rFonts w:ascii="Times New Roman" w:eastAsia="Times New Roman" w:hAnsi="Times New Roman" w:cs="Times New Roman"/>
          <w:sz w:val="18"/>
          <w:szCs w:val="18"/>
          <w:lang w:eastAsia="ar-SA"/>
        </w:rPr>
        <w:t>2.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1694E1CF" w14:textId="77777777" w:rsidR="00D561FE" w:rsidRPr="00E67EF1" w:rsidRDefault="00DA6987" w:rsidP="00E67EF1">
      <w:pPr>
        <w:tabs>
          <w:tab w:val="left" w:pos="0"/>
        </w:tabs>
        <w:suppressAutoHyphens/>
        <w:spacing w:after="0"/>
        <w:jc w:val="both"/>
        <w:rPr>
          <w:rFonts w:ascii="Times New Roman" w:eastAsia="Calibri" w:hAnsi="Times New Roman" w:cs="Times New Roman"/>
          <w:sz w:val="18"/>
          <w:szCs w:val="18"/>
          <w:lang w:eastAsia="ar-SA"/>
        </w:rPr>
      </w:pPr>
      <w:r w:rsidRPr="00E67EF1">
        <w:rPr>
          <w:rFonts w:ascii="Times New Roman" w:eastAsia="Times New Roman" w:hAnsi="Times New Roman" w:cs="Times New Roman"/>
          <w:sz w:val="18"/>
          <w:szCs w:val="18"/>
          <w:lang w:eastAsia="ar-SA"/>
        </w:rPr>
        <w:t xml:space="preserve">3.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w:t>
      </w:r>
      <w:r w:rsidR="007A21A0" w:rsidRPr="00E67EF1">
        <w:rPr>
          <w:rFonts w:ascii="Times New Roman" w:eastAsia="Times New Roman" w:hAnsi="Times New Roman" w:cs="Times New Roman"/>
          <w:sz w:val="18"/>
          <w:szCs w:val="18"/>
          <w:lang w:eastAsia="ar-SA"/>
        </w:rPr>
        <w:t>«в»</w:t>
      </w:r>
      <w:r w:rsidRPr="00E67EF1">
        <w:rPr>
          <w:rFonts w:ascii="Times New Roman" w:eastAsia="Times New Roman" w:hAnsi="Times New Roman" w:cs="Times New Roman"/>
          <w:sz w:val="18"/>
          <w:szCs w:val="18"/>
          <w:lang w:eastAsia="ar-SA"/>
        </w:rPr>
        <w:t xml:space="preserve"> - </w:t>
      </w:r>
      <w:r w:rsidR="007A21A0" w:rsidRPr="00E67EF1">
        <w:rPr>
          <w:rFonts w:ascii="Times New Roman" w:eastAsia="Times New Roman" w:hAnsi="Times New Roman" w:cs="Times New Roman"/>
          <w:sz w:val="18"/>
          <w:szCs w:val="18"/>
          <w:lang w:eastAsia="ar-SA"/>
        </w:rPr>
        <w:t>«д»</w:t>
      </w:r>
      <w:r w:rsidRPr="00E67EF1">
        <w:rPr>
          <w:rFonts w:ascii="Times New Roman" w:eastAsia="Times New Roman" w:hAnsi="Times New Roman" w:cs="Times New Roman"/>
          <w:sz w:val="18"/>
          <w:szCs w:val="18"/>
          <w:lang w:eastAsia="ar-SA"/>
        </w:rPr>
        <w:t xml:space="preserve"> пункта 1 части 1.1 статьи 4 Федерального закона </w:t>
      </w:r>
      <w:r w:rsidR="007A21A0" w:rsidRPr="00E67EF1">
        <w:rPr>
          <w:rFonts w:ascii="Times New Roman" w:eastAsia="Times New Roman" w:hAnsi="Times New Roman" w:cs="Times New Roman"/>
          <w:sz w:val="18"/>
          <w:szCs w:val="18"/>
          <w:lang w:eastAsia="ar-SA"/>
        </w:rPr>
        <w:t>«</w:t>
      </w:r>
      <w:r w:rsidRPr="00E67EF1">
        <w:rPr>
          <w:rFonts w:ascii="Times New Roman" w:eastAsia="Times New Roman" w:hAnsi="Times New Roman" w:cs="Times New Roman"/>
          <w:sz w:val="18"/>
          <w:szCs w:val="18"/>
          <w:lang w:eastAsia="ar-SA"/>
        </w:rPr>
        <w:t>О развитии малого и среднего предпринима</w:t>
      </w:r>
      <w:r w:rsidR="007A21A0" w:rsidRPr="00E67EF1">
        <w:rPr>
          <w:rFonts w:ascii="Times New Roman" w:eastAsia="Times New Roman" w:hAnsi="Times New Roman" w:cs="Times New Roman"/>
          <w:sz w:val="18"/>
          <w:szCs w:val="18"/>
          <w:lang w:eastAsia="ar-SA"/>
        </w:rPr>
        <w:t>тельства в Российской Федерации»</w:t>
      </w:r>
      <w:r w:rsidRPr="00E67EF1">
        <w:rPr>
          <w:rFonts w:ascii="Times New Roman" w:eastAsia="Times New Roman" w:hAnsi="Times New Roman" w:cs="Times New Roman"/>
          <w:sz w:val="18"/>
          <w:szCs w:val="18"/>
          <w:lang w:eastAsia="ar-SA"/>
        </w:rPr>
        <w:t>.</w:t>
      </w:r>
    </w:p>
    <w:p w14:paraId="68A76D48" w14:textId="77777777" w:rsidR="00D561FE" w:rsidRPr="00E67EF1" w:rsidRDefault="007A21A0" w:rsidP="00E67EF1">
      <w:pPr>
        <w:rPr>
          <w:sz w:val="18"/>
          <w:szCs w:val="18"/>
        </w:rPr>
      </w:pPr>
      <w:r w:rsidRPr="00E67EF1">
        <w:rPr>
          <w:rFonts w:ascii="Times New Roman" w:eastAsia="Times New Roman" w:hAnsi="Times New Roman" w:cs="Times New Roman"/>
          <w:sz w:val="18"/>
          <w:szCs w:val="18"/>
          <w:lang w:eastAsia="ar-SA"/>
        </w:rPr>
        <w:t>4. Пункты 1 - 11 настоящего документа являются обязательными для заполнения.</w:t>
      </w:r>
    </w:p>
    <w:p w14:paraId="7A184E00" w14:textId="77777777" w:rsidR="00D561FE" w:rsidRDefault="00D561FE"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17556F4" w14:textId="77777777" w:rsidR="003A65B6" w:rsidRDefault="003A65B6"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D95995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F28A27B"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4EE1688" w14:textId="77777777" w:rsidR="007441BA" w:rsidRDefault="007441BA"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CE3550C" w14:textId="77777777" w:rsidR="00B07C50" w:rsidRPr="002A29EC" w:rsidRDefault="007441BA" w:rsidP="00313C13">
      <w:pPr>
        <w:keepNext/>
        <w:suppressAutoHyphens/>
        <w:spacing w:after="0" w:line="240" w:lineRule="auto"/>
        <w:jc w:val="right"/>
        <w:outlineLvl w:val="1"/>
        <w:rPr>
          <w:rFonts w:ascii="Times New Roman" w:eastAsia="Times New Roman" w:hAnsi="Times New Roman" w:cs="Times New Roman"/>
          <w:b/>
          <w:bCs/>
          <w:iCs/>
          <w:sz w:val="24"/>
          <w:szCs w:val="24"/>
          <w:lang w:eastAsia="ar-SA"/>
        </w:rPr>
      </w:pPr>
      <w:bookmarkStart w:id="397" w:name="_Toc24982198"/>
      <w:bookmarkStart w:id="398" w:name="_Toc24982415"/>
      <w:bookmarkStart w:id="399" w:name="_Toc480200666"/>
      <w:bookmarkStart w:id="400" w:name="_Toc479941750"/>
      <w:bookmarkStart w:id="401" w:name="_Toc479855638"/>
      <w:bookmarkStart w:id="402" w:name="_Toc454979846"/>
      <w:bookmarkStart w:id="403" w:name="_Toc386464022"/>
      <w:bookmarkStart w:id="404" w:name="_Ref55336378"/>
      <w:bookmarkStart w:id="405" w:name="_Toc491095929"/>
      <w:r w:rsidRPr="002A29EC">
        <w:rPr>
          <w:rFonts w:ascii="Times New Roman" w:eastAsia="Times New Roman" w:hAnsi="Times New Roman" w:cs="Times New Roman"/>
          <w:b/>
          <w:bCs/>
          <w:iCs/>
          <w:sz w:val="24"/>
          <w:szCs w:val="24"/>
          <w:lang w:eastAsia="ar-SA"/>
        </w:rPr>
        <w:lastRenderedPageBreak/>
        <w:t>Справка о перечне и объемах выполнения договоров</w:t>
      </w:r>
      <w:r w:rsidR="007D30C1" w:rsidRPr="002A29EC">
        <w:rPr>
          <w:rFonts w:ascii="Times New Roman" w:eastAsia="Times New Roman" w:hAnsi="Times New Roman" w:cs="Times New Roman"/>
          <w:b/>
          <w:bCs/>
          <w:iCs/>
          <w:sz w:val="24"/>
          <w:szCs w:val="24"/>
          <w:lang w:eastAsia="ar-SA"/>
        </w:rPr>
        <w:t xml:space="preserve"> поставки </w:t>
      </w:r>
      <w:r w:rsidR="00F40DC5" w:rsidRPr="002A29EC">
        <w:rPr>
          <w:rFonts w:ascii="Times New Roman" w:eastAsia="Times New Roman" w:hAnsi="Times New Roman" w:cs="Times New Roman"/>
          <w:b/>
          <w:bCs/>
          <w:iCs/>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bookmarkEnd w:id="397"/>
      <w:bookmarkEnd w:id="398"/>
    </w:p>
    <w:p w14:paraId="58426794" w14:textId="67DB46FA" w:rsidR="007441BA" w:rsidRPr="002A29EC" w:rsidRDefault="00A306C1" w:rsidP="00313C13">
      <w:pPr>
        <w:jc w:val="right"/>
        <w:rPr>
          <w:rFonts w:ascii="Times New Roman" w:eastAsia="Times New Roman" w:hAnsi="Times New Roman" w:cs="Times New Roman"/>
          <w:b/>
          <w:bCs/>
          <w:iCs/>
          <w:sz w:val="28"/>
          <w:szCs w:val="28"/>
          <w:lang w:eastAsia="ar-SA"/>
        </w:rPr>
      </w:pPr>
      <w:r w:rsidRPr="002A29EC">
        <w:rPr>
          <w:rFonts w:ascii="Times New Roman" w:eastAsia="Times New Roman" w:hAnsi="Times New Roman" w:cs="Times New Roman"/>
          <w:b/>
          <w:bCs/>
          <w:iCs/>
          <w:sz w:val="24"/>
          <w:szCs w:val="24"/>
          <w:lang w:eastAsia="ar-SA"/>
        </w:rPr>
        <w:t>за</w:t>
      </w:r>
      <w:r w:rsidR="007441BA" w:rsidRPr="002A29EC">
        <w:rPr>
          <w:rFonts w:ascii="Times New Roman" w:eastAsia="Times New Roman" w:hAnsi="Times New Roman" w:cs="Times New Roman"/>
          <w:b/>
          <w:bCs/>
          <w:iCs/>
          <w:sz w:val="24"/>
          <w:szCs w:val="24"/>
          <w:lang w:eastAsia="ar-SA"/>
        </w:rPr>
        <w:t xml:space="preserve"> 201</w:t>
      </w:r>
      <w:r w:rsidR="0079149E">
        <w:rPr>
          <w:rFonts w:ascii="Times New Roman" w:eastAsia="Times New Roman" w:hAnsi="Times New Roman" w:cs="Times New Roman"/>
          <w:b/>
          <w:bCs/>
          <w:iCs/>
          <w:sz w:val="24"/>
          <w:szCs w:val="24"/>
          <w:lang w:eastAsia="ar-SA"/>
        </w:rPr>
        <w:t>8</w:t>
      </w:r>
      <w:r w:rsidR="007441BA" w:rsidRPr="002A29EC">
        <w:rPr>
          <w:rFonts w:ascii="Times New Roman" w:eastAsia="Times New Roman" w:hAnsi="Times New Roman" w:cs="Times New Roman"/>
          <w:b/>
          <w:bCs/>
          <w:iCs/>
          <w:sz w:val="24"/>
          <w:szCs w:val="24"/>
          <w:lang w:eastAsia="ar-SA"/>
        </w:rPr>
        <w:t>-201</w:t>
      </w:r>
      <w:r w:rsidR="0079149E">
        <w:rPr>
          <w:rFonts w:ascii="Times New Roman" w:eastAsia="Times New Roman" w:hAnsi="Times New Roman" w:cs="Times New Roman"/>
          <w:b/>
          <w:bCs/>
          <w:iCs/>
          <w:sz w:val="24"/>
          <w:szCs w:val="24"/>
          <w:lang w:eastAsia="ar-SA"/>
        </w:rPr>
        <w:t>9</w:t>
      </w:r>
      <w:r w:rsidR="007441BA" w:rsidRPr="002A29EC">
        <w:rPr>
          <w:rFonts w:ascii="Times New Roman" w:eastAsia="Times New Roman" w:hAnsi="Times New Roman" w:cs="Times New Roman"/>
          <w:b/>
          <w:bCs/>
          <w:iCs/>
          <w:sz w:val="24"/>
          <w:szCs w:val="24"/>
          <w:lang w:eastAsia="ar-SA"/>
        </w:rPr>
        <w:t xml:space="preserve"> годы (форма 5</w:t>
      </w:r>
      <w:r w:rsidR="007441BA" w:rsidRPr="002A29EC">
        <w:rPr>
          <w:rFonts w:ascii="Times New Roman" w:eastAsia="Times New Roman" w:hAnsi="Times New Roman" w:cs="Times New Roman"/>
          <w:b/>
          <w:bCs/>
          <w:iCs/>
          <w:sz w:val="28"/>
          <w:szCs w:val="28"/>
          <w:lang w:eastAsia="ar-SA"/>
        </w:rPr>
        <w:t>)</w:t>
      </w:r>
      <w:bookmarkEnd w:id="399"/>
      <w:bookmarkEnd w:id="400"/>
      <w:bookmarkEnd w:id="401"/>
      <w:bookmarkEnd w:id="402"/>
      <w:bookmarkEnd w:id="403"/>
      <w:bookmarkEnd w:id="404"/>
      <w:bookmarkEnd w:id="405"/>
    </w:p>
    <w:p w14:paraId="068C77C7" w14:textId="77777777" w:rsidR="00B07C50" w:rsidRPr="002A29EC" w:rsidRDefault="007441BA"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Форма Справки о перечне и объемах выполнения договоров</w:t>
      </w:r>
      <w:r w:rsidR="007D30C1" w:rsidRPr="002A29EC">
        <w:rPr>
          <w:rFonts w:ascii="Times New Roman" w:eastAsia="Times New Roman" w:hAnsi="Times New Roman" w:cs="Times New Roman"/>
          <w:sz w:val="24"/>
          <w:szCs w:val="24"/>
          <w:lang w:eastAsia="ar-SA"/>
        </w:rPr>
        <w:t xml:space="preserve"> поставки </w:t>
      </w:r>
      <w:r w:rsidR="00F40DC5" w:rsidRPr="002A29EC">
        <w:rPr>
          <w:rFonts w:ascii="Times New Roman" w:eastAsia="Times New Roman" w:hAnsi="Times New Roman" w:cs="Times New Roman"/>
          <w:sz w:val="24"/>
          <w:szCs w:val="24"/>
          <w:lang w:eastAsia="ar-SA"/>
        </w:rPr>
        <w:t>мазута</w:t>
      </w:r>
      <w:r w:rsidR="00E828DA" w:rsidRPr="002A29EC">
        <w:rPr>
          <w:rFonts w:ascii="Times New Roman" w:eastAsia="Times New Roman" w:hAnsi="Times New Roman" w:cs="Times New Roman"/>
          <w:sz w:val="24"/>
          <w:szCs w:val="24"/>
          <w:lang w:eastAsia="ar-SA"/>
        </w:rPr>
        <w:t xml:space="preserve"> </w:t>
      </w:r>
      <w:r w:rsidR="00E828DA" w:rsidRPr="002A29EC">
        <w:rPr>
          <w:rFonts w:ascii="Times New Roman" w:eastAsia="Times New Roman" w:hAnsi="Times New Roman" w:cs="Times New Roman"/>
          <w:sz w:val="24"/>
          <w:szCs w:val="24"/>
          <w:lang w:eastAsia="ru-RU"/>
        </w:rPr>
        <w:t>флотского Ф5</w:t>
      </w:r>
    </w:p>
    <w:p w14:paraId="55DBCD0E" w14:textId="4B89F33E" w:rsidR="007441BA" w:rsidRPr="002A29EC" w:rsidRDefault="00A306C1" w:rsidP="007441BA">
      <w:pPr>
        <w:tabs>
          <w:tab w:val="left" w:pos="1494"/>
        </w:tabs>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за</w:t>
      </w:r>
      <w:r w:rsidR="00B07C50" w:rsidRPr="002A29EC">
        <w:rPr>
          <w:rFonts w:ascii="Times New Roman" w:eastAsia="Times New Roman" w:hAnsi="Times New Roman" w:cs="Times New Roman"/>
          <w:sz w:val="24"/>
          <w:szCs w:val="24"/>
          <w:lang w:eastAsia="ar-SA"/>
        </w:rPr>
        <w:t xml:space="preserve"> </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8</w:t>
      </w:r>
      <w:r w:rsidR="007441BA" w:rsidRPr="002A29EC">
        <w:rPr>
          <w:rFonts w:ascii="Times New Roman" w:eastAsia="Times New Roman" w:hAnsi="Times New Roman" w:cs="Times New Roman"/>
          <w:sz w:val="24"/>
          <w:szCs w:val="24"/>
          <w:lang w:eastAsia="ar-SA"/>
        </w:rPr>
        <w:t>-201</w:t>
      </w:r>
      <w:r w:rsidR="0079149E">
        <w:rPr>
          <w:rFonts w:ascii="Times New Roman" w:eastAsia="Times New Roman" w:hAnsi="Times New Roman" w:cs="Times New Roman"/>
          <w:sz w:val="24"/>
          <w:szCs w:val="24"/>
          <w:lang w:eastAsia="ar-SA"/>
        </w:rPr>
        <w:t>9</w:t>
      </w:r>
      <w:r w:rsidR="007441BA" w:rsidRPr="002A29EC">
        <w:rPr>
          <w:rFonts w:ascii="Times New Roman" w:eastAsia="Times New Roman" w:hAnsi="Times New Roman" w:cs="Times New Roman"/>
          <w:sz w:val="24"/>
          <w:szCs w:val="24"/>
          <w:lang w:eastAsia="ar-SA"/>
        </w:rPr>
        <w:t xml:space="preserve"> годы</w:t>
      </w:r>
    </w:p>
    <w:p w14:paraId="4DC72E9E"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p w14:paraId="6D5448C6" w14:textId="77777777" w:rsidR="007441BA" w:rsidRPr="002A29EC" w:rsidRDefault="007441BA" w:rsidP="007441BA">
      <w:pPr>
        <w:suppressAutoHyphens/>
        <w:spacing w:after="0" w:line="240" w:lineRule="auto"/>
        <w:jc w:val="right"/>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Приложение 5 к письму о подаче оферты</w:t>
      </w:r>
      <w:r w:rsidRPr="002A29EC">
        <w:rPr>
          <w:rFonts w:ascii="Times New Roman" w:eastAsia="Times New Roman" w:hAnsi="Times New Roman" w:cs="Times New Roman"/>
          <w:sz w:val="24"/>
          <w:szCs w:val="24"/>
          <w:lang w:eastAsia="ar-SA"/>
        </w:rPr>
        <w:br/>
        <w:t>от «____»_____________ </w:t>
      </w:r>
      <w:proofErr w:type="gramStart"/>
      <w:r w:rsidRPr="002A29EC">
        <w:rPr>
          <w:rFonts w:ascii="Times New Roman" w:eastAsia="Times New Roman" w:hAnsi="Times New Roman" w:cs="Times New Roman"/>
          <w:sz w:val="24"/>
          <w:szCs w:val="24"/>
          <w:lang w:eastAsia="ar-SA"/>
        </w:rPr>
        <w:t>г</w:t>
      </w:r>
      <w:proofErr w:type="gramEnd"/>
      <w:r w:rsidRPr="002A29EC">
        <w:rPr>
          <w:rFonts w:ascii="Times New Roman" w:eastAsia="Times New Roman" w:hAnsi="Times New Roman" w:cs="Times New Roman"/>
          <w:sz w:val="24"/>
          <w:szCs w:val="24"/>
          <w:lang w:eastAsia="ar-SA"/>
        </w:rPr>
        <w:t>. №__________</w:t>
      </w:r>
    </w:p>
    <w:p w14:paraId="5578CAEA" w14:textId="77777777" w:rsidR="007441BA" w:rsidRPr="002A29EC" w:rsidRDefault="007441BA" w:rsidP="007441BA">
      <w:pPr>
        <w:suppressAutoHyphens/>
        <w:spacing w:after="0" w:line="240" w:lineRule="auto"/>
        <w:ind w:firstLine="567"/>
        <w:jc w:val="both"/>
        <w:rPr>
          <w:rFonts w:ascii="Times New Roman" w:eastAsia="Times New Roman" w:hAnsi="Times New Roman" w:cs="Times New Roman"/>
          <w:sz w:val="24"/>
          <w:szCs w:val="24"/>
          <w:lang w:eastAsia="ar-SA"/>
        </w:rPr>
      </w:pPr>
    </w:p>
    <w:p w14:paraId="160D5DEF" w14:textId="77777777" w:rsidR="007441BA" w:rsidRPr="002A29EC" w:rsidRDefault="007441BA" w:rsidP="007441BA">
      <w:pPr>
        <w:suppressAutoHyphens/>
        <w:spacing w:after="0" w:line="240" w:lineRule="auto"/>
        <w:jc w:val="center"/>
        <w:rPr>
          <w:rFonts w:ascii="Times New Roman" w:eastAsia="Times New Roman" w:hAnsi="Times New Roman" w:cs="Times New Roman"/>
          <w:b/>
          <w:sz w:val="24"/>
          <w:szCs w:val="24"/>
          <w:lang w:eastAsia="ar-SA"/>
        </w:rPr>
      </w:pPr>
      <w:bookmarkStart w:id="406" w:name="_Hlk14333337"/>
      <w:r w:rsidRPr="002A29EC">
        <w:rPr>
          <w:rFonts w:ascii="Times New Roman" w:eastAsia="Times New Roman" w:hAnsi="Times New Roman" w:cs="Times New Roman"/>
          <w:b/>
          <w:sz w:val="24"/>
          <w:szCs w:val="24"/>
          <w:lang w:eastAsia="ar-SA"/>
        </w:rPr>
        <w:t>Справка о перечне и объемах выполнения</w:t>
      </w:r>
      <w:r w:rsidRPr="002A29EC">
        <w:rPr>
          <w:rFonts w:ascii="Times New Roman" w:eastAsia="Calibri" w:hAnsi="Times New Roman" w:cs="Times New Roman"/>
          <w:sz w:val="24"/>
          <w:szCs w:val="24"/>
        </w:rPr>
        <w:t xml:space="preserve"> </w:t>
      </w:r>
      <w:r w:rsidR="00620C7E" w:rsidRPr="002A29EC">
        <w:rPr>
          <w:rFonts w:ascii="Times New Roman" w:eastAsia="Times New Roman" w:hAnsi="Times New Roman" w:cs="Times New Roman"/>
          <w:b/>
          <w:sz w:val="24"/>
          <w:szCs w:val="24"/>
          <w:lang w:eastAsia="ar-SA"/>
        </w:rPr>
        <w:t xml:space="preserve">договоров поставки </w:t>
      </w:r>
      <w:r w:rsidR="00F40DC5" w:rsidRPr="002A29EC">
        <w:rPr>
          <w:rFonts w:ascii="Times New Roman" w:eastAsia="Times New Roman" w:hAnsi="Times New Roman" w:cs="Times New Roman"/>
          <w:b/>
          <w:sz w:val="24"/>
          <w:szCs w:val="24"/>
          <w:lang w:eastAsia="ar-SA"/>
        </w:rPr>
        <w:t>мазута</w:t>
      </w:r>
      <w:r w:rsidR="00957312" w:rsidRPr="002A29EC">
        <w:rPr>
          <w:rFonts w:ascii="Times New Roman" w:eastAsia="Times New Roman" w:hAnsi="Times New Roman" w:cs="Times New Roman"/>
          <w:b/>
          <w:sz w:val="24"/>
          <w:szCs w:val="24"/>
          <w:lang w:eastAsia="ru-RU"/>
        </w:rPr>
        <w:t xml:space="preserve"> флотского Ф5</w:t>
      </w:r>
    </w:p>
    <w:p w14:paraId="19D95505" w14:textId="3FD4FFA9" w:rsidR="007441BA" w:rsidRPr="002A29EC" w:rsidRDefault="00E761CC" w:rsidP="007441BA">
      <w:pPr>
        <w:suppressAutoHyphens/>
        <w:spacing w:after="0" w:line="240" w:lineRule="auto"/>
        <w:jc w:val="center"/>
        <w:rPr>
          <w:rFonts w:ascii="Times New Roman" w:eastAsia="Times New Roman" w:hAnsi="Times New Roman" w:cs="Times New Roman"/>
          <w:b/>
          <w:sz w:val="24"/>
          <w:szCs w:val="24"/>
          <w:lang w:eastAsia="ar-SA"/>
        </w:rPr>
      </w:pPr>
      <w:r w:rsidRPr="002A29EC">
        <w:rPr>
          <w:rFonts w:ascii="Times New Roman" w:eastAsia="Times New Roman" w:hAnsi="Times New Roman" w:cs="Times New Roman"/>
          <w:b/>
          <w:sz w:val="24"/>
          <w:szCs w:val="24"/>
          <w:lang w:eastAsia="ar-SA"/>
        </w:rPr>
        <w:t>за</w:t>
      </w:r>
      <w:r w:rsidR="007441BA" w:rsidRPr="002A29EC">
        <w:rPr>
          <w:rFonts w:ascii="Times New Roman" w:eastAsia="Times New Roman" w:hAnsi="Times New Roman" w:cs="Times New Roman"/>
          <w:b/>
          <w:sz w:val="24"/>
          <w:szCs w:val="24"/>
          <w:lang w:eastAsia="ar-SA"/>
        </w:rPr>
        <w:t xml:space="preserve"> 201</w:t>
      </w:r>
      <w:r w:rsidR="0079149E">
        <w:rPr>
          <w:rFonts w:ascii="Times New Roman" w:eastAsia="Times New Roman" w:hAnsi="Times New Roman" w:cs="Times New Roman"/>
          <w:b/>
          <w:sz w:val="24"/>
          <w:szCs w:val="24"/>
          <w:lang w:eastAsia="ar-SA"/>
        </w:rPr>
        <w:t>8</w:t>
      </w:r>
      <w:r w:rsidR="007441BA" w:rsidRPr="002A29EC">
        <w:rPr>
          <w:rFonts w:ascii="Times New Roman" w:eastAsia="Times New Roman" w:hAnsi="Times New Roman" w:cs="Times New Roman"/>
          <w:b/>
          <w:sz w:val="24"/>
          <w:szCs w:val="24"/>
          <w:lang w:eastAsia="ar-SA"/>
        </w:rPr>
        <w:t>-201</w:t>
      </w:r>
      <w:r w:rsidR="0079149E">
        <w:rPr>
          <w:rFonts w:ascii="Times New Roman" w:eastAsia="Times New Roman" w:hAnsi="Times New Roman" w:cs="Times New Roman"/>
          <w:b/>
          <w:sz w:val="24"/>
          <w:szCs w:val="24"/>
          <w:lang w:eastAsia="ar-SA"/>
        </w:rPr>
        <w:t>9</w:t>
      </w:r>
      <w:r w:rsidR="007441BA" w:rsidRPr="002A29EC">
        <w:rPr>
          <w:rFonts w:ascii="Times New Roman" w:eastAsia="Times New Roman" w:hAnsi="Times New Roman" w:cs="Times New Roman"/>
          <w:b/>
          <w:sz w:val="24"/>
          <w:szCs w:val="24"/>
          <w:lang w:eastAsia="ar-SA"/>
        </w:rPr>
        <w:t xml:space="preserve"> годы</w:t>
      </w:r>
    </w:p>
    <w:bookmarkEnd w:id="406"/>
    <w:p w14:paraId="419F6753" w14:textId="77777777" w:rsidR="007441BA" w:rsidRPr="002A29EC" w:rsidRDefault="007441BA" w:rsidP="007441BA">
      <w:pPr>
        <w:suppressAutoHyphens/>
        <w:spacing w:after="0" w:line="240" w:lineRule="auto"/>
        <w:jc w:val="center"/>
        <w:rPr>
          <w:rFonts w:ascii="Times New Roman" w:eastAsia="Times New Roman" w:hAnsi="Times New Roman" w:cs="Times New Roman"/>
          <w:sz w:val="24"/>
          <w:szCs w:val="24"/>
          <w:lang w:eastAsia="ar-SA"/>
        </w:rPr>
      </w:pPr>
    </w:p>
    <w:p w14:paraId="1B4BB212"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Наименование и адрес Участника закупки: _______________________________</w:t>
      </w:r>
    </w:p>
    <w:p w14:paraId="41FB2AFD" w14:textId="77777777" w:rsidR="007441BA" w:rsidRPr="002A29EC" w:rsidRDefault="007441BA" w:rsidP="007441B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4A0" w:firstRow="1" w:lastRow="0" w:firstColumn="1" w:lastColumn="0" w:noHBand="0" w:noVBand="1"/>
      </w:tblPr>
      <w:tblGrid>
        <w:gridCol w:w="712"/>
        <w:gridCol w:w="2271"/>
        <w:gridCol w:w="2130"/>
        <w:gridCol w:w="2122"/>
        <w:gridCol w:w="1985"/>
        <w:gridCol w:w="1417"/>
      </w:tblGrid>
      <w:tr w:rsidR="007441BA" w:rsidRPr="007441BA" w14:paraId="4C229FEA"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5BAD0C91"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w:t>
            </w:r>
          </w:p>
          <w:p w14:paraId="18C7FCA8" w14:textId="77777777" w:rsidR="007441BA" w:rsidRPr="002A29EC" w:rsidRDefault="007441BA" w:rsidP="007441BA">
            <w:pPr>
              <w:keepNext/>
              <w:suppressAutoHyphens/>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п/п</w:t>
            </w:r>
          </w:p>
        </w:tc>
        <w:tc>
          <w:tcPr>
            <w:tcW w:w="2271" w:type="dxa"/>
            <w:tcBorders>
              <w:top w:val="single" w:sz="4" w:space="0" w:color="000000"/>
              <w:left w:val="single" w:sz="4" w:space="0" w:color="000000"/>
              <w:bottom w:val="single" w:sz="4" w:space="0" w:color="000000"/>
              <w:right w:val="nil"/>
            </w:tcBorders>
            <w:hideMark/>
          </w:tcPr>
          <w:p w14:paraId="4B3474AC" w14:textId="77777777"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Сроки выполнения (год и месяц начала выполнения – год и месяц окончания выполнения)</w:t>
            </w:r>
            <w:r w:rsidR="00B07C50" w:rsidRPr="002A29EC">
              <w:rPr>
                <w:rFonts w:ascii="Times New Roman" w:eastAsia="Times New Roman" w:hAnsi="Times New Roman" w:cs="Times New Roman"/>
                <w:sz w:val="24"/>
                <w:szCs w:val="24"/>
                <w:lang w:eastAsia="ar-SA"/>
              </w:rPr>
              <w:t xml:space="preserve"> </w:t>
            </w:r>
          </w:p>
          <w:p w14:paraId="366CDACE" w14:textId="0E3E7DCF" w:rsidR="007441BA" w:rsidRPr="002A29EC" w:rsidRDefault="00B07C50" w:rsidP="0079149E">
            <w:pPr>
              <w:keepNext/>
              <w:suppressAutoHyphens/>
              <w:snapToGrid w:val="0"/>
              <w:spacing w:after="0" w:line="240" w:lineRule="auto"/>
              <w:jc w:val="center"/>
              <w:rPr>
                <w:rFonts w:ascii="Times New Roman" w:eastAsia="Times New Roman" w:hAnsi="Times New Roman" w:cs="Times New Roman"/>
                <w:i/>
                <w:sz w:val="24"/>
                <w:szCs w:val="24"/>
                <w:lang w:eastAsia="ar-SA"/>
              </w:rPr>
            </w:pPr>
            <w:r w:rsidRPr="002A29EC">
              <w:rPr>
                <w:rFonts w:ascii="Times New Roman" w:eastAsia="Times New Roman" w:hAnsi="Times New Roman" w:cs="Times New Roman"/>
                <w:i/>
                <w:color w:val="BFBFBF" w:themeColor="background1" w:themeShade="BF"/>
                <w:sz w:val="24"/>
                <w:szCs w:val="24"/>
                <w:lang w:eastAsia="ar-SA"/>
              </w:rPr>
              <w:t>в 201</w:t>
            </w:r>
            <w:r w:rsidR="0079149E">
              <w:rPr>
                <w:rFonts w:ascii="Times New Roman" w:eastAsia="Times New Roman" w:hAnsi="Times New Roman" w:cs="Times New Roman"/>
                <w:i/>
                <w:color w:val="BFBFBF" w:themeColor="background1" w:themeShade="BF"/>
                <w:sz w:val="24"/>
                <w:szCs w:val="24"/>
                <w:lang w:eastAsia="ar-SA"/>
              </w:rPr>
              <w:t>8</w:t>
            </w:r>
            <w:r w:rsidRPr="002A29EC">
              <w:rPr>
                <w:rFonts w:ascii="Times New Roman" w:eastAsia="Times New Roman" w:hAnsi="Times New Roman" w:cs="Times New Roman"/>
                <w:i/>
                <w:color w:val="BFBFBF" w:themeColor="background1" w:themeShade="BF"/>
                <w:sz w:val="24"/>
                <w:szCs w:val="24"/>
                <w:lang w:eastAsia="ar-SA"/>
              </w:rPr>
              <w:t>-201</w:t>
            </w:r>
            <w:r w:rsidR="0079149E">
              <w:rPr>
                <w:rFonts w:ascii="Times New Roman" w:eastAsia="Times New Roman" w:hAnsi="Times New Roman" w:cs="Times New Roman"/>
                <w:i/>
                <w:color w:val="BFBFBF" w:themeColor="background1" w:themeShade="BF"/>
                <w:sz w:val="24"/>
                <w:szCs w:val="24"/>
                <w:lang w:eastAsia="ar-SA"/>
              </w:rPr>
              <w:t>9</w:t>
            </w:r>
            <w:r w:rsidRPr="002A29EC">
              <w:rPr>
                <w:rFonts w:ascii="Times New Roman" w:eastAsia="Times New Roman" w:hAnsi="Times New Roman" w:cs="Times New Roman"/>
                <w:i/>
                <w:color w:val="BFBFBF" w:themeColor="background1" w:themeShade="BF"/>
                <w:sz w:val="24"/>
                <w:szCs w:val="24"/>
                <w:lang w:eastAsia="ar-SA"/>
              </w:rPr>
              <w:t xml:space="preserve"> г.</w:t>
            </w:r>
          </w:p>
        </w:tc>
        <w:tc>
          <w:tcPr>
            <w:tcW w:w="2130" w:type="dxa"/>
            <w:tcBorders>
              <w:top w:val="single" w:sz="4" w:space="0" w:color="000000"/>
              <w:left w:val="single" w:sz="4" w:space="0" w:color="000000"/>
              <w:bottom w:val="single" w:sz="4" w:space="0" w:color="000000"/>
              <w:right w:val="nil"/>
            </w:tcBorders>
            <w:hideMark/>
          </w:tcPr>
          <w:p w14:paraId="0912CF08"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 xml:space="preserve">Заказчик </w:t>
            </w:r>
            <w:r w:rsidRPr="002A29EC">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2122" w:type="dxa"/>
            <w:tcBorders>
              <w:top w:val="single" w:sz="4" w:space="0" w:color="000000"/>
              <w:left w:val="single" w:sz="4" w:space="0" w:color="000000"/>
              <w:bottom w:val="single" w:sz="4" w:space="0" w:color="000000"/>
              <w:right w:val="nil"/>
            </w:tcBorders>
            <w:hideMark/>
          </w:tcPr>
          <w:p w14:paraId="319D103E"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Предмет договора</w:t>
            </w:r>
          </w:p>
          <w:p w14:paraId="7184E60C" w14:textId="2A20B77B" w:rsidR="00B07C50" w:rsidRPr="002A29EC" w:rsidRDefault="007441BA" w:rsidP="007441BA">
            <w:pPr>
              <w:keepNext/>
              <w:suppressAutoHyphens/>
              <w:snapToGrid w:val="0"/>
              <w:spacing w:after="0" w:line="240" w:lineRule="auto"/>
              <w:jc w:val="center"/>
              <w:rPr>
                <w:rFonts w:ascii="Times New Roman" w:eastAsia="Times New Roman" w:hAnsi="Times New Roman" w:cs="Times New Roman"/>
                <w:i/>
                <w:color w:val="BFBFBF"/>
                <w:sz w:val="24"/>
                <w:szCs w:val="24"/>
                <w:lang w:eastAsia="ar-SA"/>
              </w:rPr>
            </w:pPr>
            <w:r w:rsidRPr="002A29EC">
              <w:rPr>
                <w:rFonts w:ascii="Times New Roman" w:eastAsia="Times New Roman" w:hAnsi="Times New Roman" w:cs="Times New Roman"/>
                <w:i/>
                <w:color w:val="BFBFBF"/>
                <w:sz w:val="24"/>
                <w:szCs w:val="24"/>
                <w:lang w:eastAsia="ar-SA"/>
              </w:rPr>
              <w:t>(приложены копии товарных накладных, универсальных передаточных документов, и т.п.</w:t>
            </w:r>
            <w:r w:rsidR="003D161F" w:rsidRPr="002A29EC">
              <w:rPr>
                <w:rFonts w:ascii="Times New Roman" w:eastAsia="Calibri" w:hAnsi="Times New Roman" w:cs="Times New Roman"/>
                <w:bCs/>
                <w:sz w:val="24"/>
                <w:szCs w:val="24"/>
                <w:lang w:eastAsia="ar-SA"/>
              </w:rPr>
              <w:t xml:space="preserve"> </w:t>
            </w:r>
            <w:r w:rsidR="003D161F" w:rsidRPr="002A29EC">
              <w:rPr>
                <w:rFonts w:ascii="Times New Roman" w:eastAsia="Calibri" w:hAnsi="Times New Roman" w:cs="Times New Roman"/>
                <w:bCs/>
                <w:i/>
                <w:color w:val="BFBFBF" w:themeColor="background1" w:themeShade="BF"/>
                <w:sz w:val="24"/>
                <w:szCs w:val="24"/>
                <w:lang w:eastAsia="ar-SA"/>
              </w:rPr>
              <w:t>оформленны</w:t>
            </w:r>
            <w:r w:rsidR="00807DAC" w:rsidRPr="002A29EC">
              <w:rPr>
                <w:rFonts w:ascii="Times New Roman" w:eastAsia="Calibri" w:hAnsi="Times New Roman" w:cs="Times New Roman"/>
                <w:bCs/>
                <w:i/>
                <w:color w:val="BFBFBF" w:themeColor="background1" w:themeShade="BF"/>
                <w:sz w:val="24"/>
                <w:szCs w:val="24"/>
                <w:lang w:eastAsia="ar-SA"/>
              </w:rPr>
              <w:t>х</w:t>
            </w:r>
            <w:r w:rsidR="003D161F" w:rsidRPr="002A29EC">
              <w:rPr>
                <w:rFonts w:ascii="Times New Roman" w:eastAsia="Calibri" w:hAnsi="Times New Roman" w:cs="Times New Roman"/>
                <w:bCs/>
                <w:i/>
                <w:color w:val="BFBFBF" w:themeColor="background1" w:themeShade="BF"/>
                <w:sz w:val="24"/>
                <w:szCs w:val="24"/>
                <w:lang w:eastAsia="ar-SA"/>
              </w:rPr>
              <w:t xml:space="preserve"> в соответствии с законодательством РФ</w:t>
            </w:r>
            <w:r w:rsidRPr="002A29EC">
              <w:rPr>
                <w:rFonts w:ascii="Times New Roman" w:eastAsia="Times New Roman" w:hAnsi="Times New Roman" w:cs="Times New Roman"/>
                <w:i/>
                <w:color w:val="BFBFBF" w:themeColor="background1" w:themeShade="BF"/>
                <w:sz w:val="24"/>
                <w:szCs w:val="24"/>
                <w:lang w:eastAsia="ar-SA"/>
              </w:rPr>
              <w:t>)</w:t>
            </w:r>
            <w:r w:rsidR="00B07C50" w:rsidRPr="002A29EC">
              <w:rPr>
                <w:rFonts w:ascii="Times New Roman" w:eastAsia="Times New Roman" w:hAnsi="Times New Roman" w:cs="Times New Roman"/>
                <w:i/>
                <w:color w:val="BFBFBF" w:themeColor="background1" w:themeShade="BF"/>
                <w:sz w:val="24"/>
                <w:szCs w:val="24"/>
                <w:lang w:eastAsia="ar-SA"/>
              </w:rPr>
              <w:t xml:space="preserve"> </w:t>
            </w:r>
          </w:p>
          <w:p w14:paraId="127A5E29" w14:textId="77777777" w:rsidR="007441BA" w:rsidRPr="002A29EC" w:rsidRDefault="007441BA" w:rsidP="007441BA">
            <w:pPr>
              <w:keepNext/>
              <w:suppressAutoHyphens/>
              <w:snapToGrid w:val="0"/>
              <w:spacing w:after="0" w:line="240" w:lineRule="auto"/>
              <w:jc w:val="center"/>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hideMark/>
          </w:tcPr>
          <w:p w14:paraId="7B7B11D9" w14:textId="77777777" w:rsidR="007441BA" w:rsidRPr="002A29EC" w:rsidRDefault="007441BA"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Сумма договора, рублей</w:t>
            </w:r>
            <w:r w:rsidR="00725CB3" w:rsidRPr="002A29EC">
              <w:rPr>
                <w:rFonts w:ascii="Times New Roman" w:eastAsia="Times New Roman" w:hAnsi="Times New Roman" w:cs="Times New Roman"/>
                <w:sz w:val="24"/>
                <w:szCs w:val="24"/>
                <w:lang w:eastAsia="ar-SA"/>
              </w:rPr>
              <w:t>;</w:t>
            </w:r>
          </w:p>
          <w:p w14:paraId="3B68B28F" w14:textId="77777777" w:rsidR="00725CB3" w:rsidRPr="002A29EC" w:rsidRDefault="00725CB3" w:rsidP="007441BA">
            <w:pPr>
              <w:keepNext/>
              <w:suppressAutoHyphens/>
              <w:snapToGrid w:val="0"/>
              <w:spacing w:before="40" w:after="40" w:line="240" w:lineRule="auto"/>
              <w:ind w:right="-114"/>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Количество, тонн</w:t>
            </w:r>
          </w:p>
        </w:tc>
        <w:tc>
          <w:tcPr>
            <w:tcW w:w="1417" w:type="dxa"/>
            <w:tcBorders>
              <w:top w:val="single" w:sz="4" w:space="0" w:color="000000"/>
              <w:left w:val="single" w:sz="4" w:space="0" w:color="000000"/>
              <w:bottom w:val="single" w:sz="4" w:space="0" w:color="000000"/>
              <w:right w:val="single" w:sz="4" w:space="0" w:color="000000"/>
            </w:tcBorders>
            <w:hideMark/>
          </w:tcPr>
          <w:p w14:paraId="3A96F430" w14:textId="77777777" w:rsidR="007441BA" w:rsidRPr="007441BA" w:rsidRDefault="007441BA" w:rsidP="007441BA">
            <w:pPr>
              <w:keepNext/>
              <w:suppressAutoHyphens/>
              <w:snapToGrid w:val="0"/>
              <w:spacing w:before="40" w:after="40" w:line="240" w:lineRule="auto"/>
              <w:ind w:right="175"/>
              <w:jc w:val="center"/>
              <w:rPr>
                <w:rFonts w:ascii="Times New Roman" w:eastAsia="Times New Roman" w:hAnsi="Times New Roman" w:cs="Times New Roman"/>
                <w:sz w:val="24"/>
                <w:szCs w:val="24"/>
                <w:lang w:eastAsia="ar-SA"/>
              </w:rPr>
            </w:pPr>
            <w:r w:rsidRPr="002A29EC">
              <w:rPr>
                <w:rFonts w:ascii="Times New Roman" w:eastAsia="Times New Roman" w:hAnsi="Times New Roman" w:cs="Times New Roman"/>
                <w:sz w:val="24"/>
                <w:szCs w:val="24"/>
                <w:lang w:eastAsia="ar-SA"/>
              </w:rPr>
              <w:t>Номер договора</w:t>
            </w:r>
          </w:p>
        </w:tc>
      </w:tr>
      <w:tr w:rsidR="007441BA" w:rsidRPr="007441BA" w14:paraId="33D1FDFF"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675DC2F9"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130DCB0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1332E66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2BE8205"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018EC9EB"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5DE4F68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56886F89"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1A09EEFD"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0A22211A"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A5C96F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2D188E9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22349A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CCEC0C"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7ED434E6" w14:textId="77777777" w:rsidTr="007441BA">
        <w:trPr>
          <w:cantSplit/>
          <w:tblHeader/>
        </w:trPr>
        <w:tc>
          <w:tcPr>
            <w:tcW w:w="712" w:type="dxa"/>
            <w:tcBorders>
              <w:top w:val="single" w:sz="4" w:space="0" w:color="000000"/>
              <w:left w:val="single" w:sz="4" w:space="0" w:color="000000"/>
              <w:bottom w:val="single" w:sz="4" w:space="0" w:color="000000"/>
              <w:right w:val="nil"/>
            </w:tcBorders>
          </w:tcPr>
          <w:p w14:paraId="4B2BB92E" w14:textId="77777777" w:rsidR="007441BA" w:rsidRPr="007441BA" w:rsidRDefault="007441BA" w:rsidP="00117A8B">
            <w:pPr>
              <w:numPr>
                <w:ilvl w:val="0"/>
                <w:numId w:val="29"/>
              </w:numPr>
              <w:suppressAutoHyphens/>
              <w:snapToGrid w:val="0"/>
              <w:spacing w:after="0" w:line="240" w:lineRule="auto"/>
              <w:jc w:val="both"/>
              <w:rPr>
                <w:rFonts w:ascii="Times New Roman" w:eastAsia="Times New Roman" w:hAnsi="Times New Roman" w:cs="Times New Roman"/>
                <w:sz w:val="24"/>
                <w:szCs w:val="24"/>
                <w:lang w:eastAsia="ar-SA"/>
              </w:rPr>
            </w:pPr>
          </w:p>
        </w:tc>
        <w:tc>
          <w:tcPr>
            <w:tcW w:w="2271" w:type="dxa"/>
            <w:tcBorders>
              <w:top w:val="single" w:sz="4" w:space="0" w:color="000000"/>
              <w:left w:val="single" w:sz="4" w:space="0" w:color="000000"/>
              <w:bottom w:val="single" w:sz="4" w:space="0" w:color="000000"/>
              <w:right w:val="nil"/>
            </w:tcBorders>
          </w:tcPr>
          <w:p w14:paraId="676BEE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32A7C2B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68E4BF0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2A80D791"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2BDAAAB9"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38BB5649" w14:textId="77777777" w:rsidTr="007441BA">
        <w:trPr>
          <w:cantSplit/>
          <w:tblHeader/>
        </w:trPr>
        <w:tc>
          <w:tcPr>
            <w:tcW w:w="712" w:type="dxa"/>
            <w:tcBorders>
              <w:top w:val="single" w:sz="4" w:space="0" w:color="000000"/>
              <w:left w:val="single" w:sz="4" w:space="0" w:color="000000"/>
              <w:bottom w:val="single" w:sz="4" w:space="0" w:color="000000"/>
              <w:right w:val="nil"/>
            </w:tcBorders>
            <w:hideMark/>
          </w:tcPr>
          <w:p w14:paraId="2DFE5683"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7441BA">
              <w:rPr>
                <w:rFonts w:ascii="Times New Roman" w:eastAsia="Times New Roman" w:hAnsi="Times New Roman" w:cs="Times New Roman"/>
                <w:sz w:val="24"/>
                <w:szCs w:val="24"/>
                <w:lang w:eastAsia="ar-SA"/>
              </w:rPr>
              <w:t>…</w:t>
            </w:r>
          </w:p>
        </w:tc>
        <w:tc>
          <w:tcPr>
            <w:tcW w:w="2271" w:type="dxa"/>
            <w:tcBorders>
              <w:top w:val="single" w:sz="4" w:space="0" w:color="000000"/>
              <w:left w:val="single" w:sz="4" w:space="0" w:color="000000"/>
              <w:bottom w:val="single" w:sz="4" w:space="0" w:color="000000"/>
              <w:right w:val="nil"/>
            </w:tcBorders>
          </w:tcPr>
          <w:p w14:paraId="1149BC4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30" w:type="dxa"/>
            <w:tcBorders>
              <w:top w:val="single" w:sz="4" w:space="0" w:color="000000"/>
              <w:left w:val="single" w:sz="4" w:space="0" w:color="000000"/>
              <w:bottom w:val="single" w:sz="4" w:space="0" w:color="000000"/>
              <w:right w:val="nil"/>
            </w:tcBorders>
          </w:tcPr>
          <w:p w14:paraId="54C8BDB8"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2" w:type="dxa"/>
            <w:tcBorders>
              <w:top w:val="single" w:sz="4" w:space="0" w:color="000000"/>
              <w:left w:val="single" w:sz="4" w:space="0" w:color="000000"/>
              <w:bottom w:val="single" w:sz="4" w:space="0" w:color="000000"/>
              <w:right w:val="nil"/>
            </w:tcBorders>
          </w:tcPr>
          <w:p w14:paraId="34231216"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985" w:type="dxa"/>
            <w:tcBorders>
              <w:top w:val="single" w:sz="4" w:space="0" w:color="000000"/>
              <w:left w:val="single" w:sz="4" w:space="0" w:color="000000"/>
              <w:bottom w:val="single" w:sz="4" w:space="0" w:color="000000"/>
              <w:right w:val="nil"/>
            </w:tcBorders>
          </w:tcPr>
          <w:p w14:paraId="4079B274"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7BFEB87" w14:textId="77777777" w:rsidR="007441BA" w:rsidRPr="007441BA" w:rsidRDefault="007441BA" w:rsidP="007441B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7441BA" w:rsidRPr="007441BA" w14:paraId="40118987"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5EA09D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E89008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8E54EEB"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0BE384FD"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7BD5D90E"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1.</w:t>
            </w:r>
          </w:p>
        </w:tc>
        <w:tc>
          <w:tcPr>
            <w:tcW w:w="2271" w:type="dxa"/>
            <w:tcBorders>
              <w:top w:val="single" w:sz="4" w:space="0" w:color="000000"/>
              <w:left w:val="single" w:sz="4" w:space="0" w:color="000000"/>
              <w:bottom w:val="single" w:sz="4" w:space="0" w:color="000000"/>
              <w:right w:val="nil"/>
            </w:tcBorders>
          </w:tcPr>
          <w:p w14:paraId="55F4E63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2F2FEC9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5C947AA7"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732470A"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EDC13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1B0CA871"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32719FC6"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2.</w:t>
            </w:r>
          </w:p>
        </w:tc>
        <w:tc>
          <w:tcPr>
            <w:tcW w:w="2271" w:type="dxa"/>
            <w:tcBorders>
              <w:top w:val="single" w:sz="4" w:space="0" w:color="000000"/>
              <w:left w:val="single" w:sz="4" w:space="0" w:color="000000"/>
              <w:bottom w:val="single" w:sz="4" w:space="0" w:color="000000"/>
              <w:right w:val="nil"/>
            </w:tcBorders>
          </w:tcPr>
          <w:p w14:paraId="4C0B3BCE"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6602359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7DCF917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1F0C5C5F"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8406FC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3670E4F2"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4FA6C2A7"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sz w:val="24"/>
                <w:szCs w:val="20"/>
                <w:lang w:eastAsia="ar-SA"/>
              </w:rPr>
              <w:t>3.</w:t>
            </w:r>
          </w:p>
        </w:tc>
        <w:tc>
          <w:tcPr>
            <w:tcW w:w="2271" w:type="dxa"/>
            <w:tcBorders>
              <w:top w:val="single" w:sz="4" w:space="0" w:color="000000"/>
              <w:left w:val="single" w:sz="4" w:space="0" w:color="000000"/>
              <w:bottom w:val="single" w:sz="4" w:space="0" w:color="000000"/>
              <w:right w:val="nil"/>
            </w:tcBorders>
          </w:tcPr>
          <w:p w14:paraId="4B866512"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DE04CA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20E9E988"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48B0BCE1"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F4ADF9A"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62344557" w14:textId="77777777" w:rsidTr="007441BA">
        <w:trPr>
          <w:cantSplit/>
        </w:trPr>
        <w:tc>
          <w:tcPr>
            <w:tcW w:w="712" w:type="dxa"/>
            <w:tcBorders>
              <w:top w:val="single" w:sz="4" w:space="0" w:color="000000"/>
              <w:left w:val="single" w:sz="4" w:space="0" w:color="000000"/>
              <w:bottom w:val="single" w:sz="4" w:space="0" w:color="000000"/>
              <w:right w:val="nil"/>
            </w:tcBorders>
            <w:hideMark/>
          </w:tcPr>
          <w:p w14:paraId="240BF52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7441BA">
              <w:rPr>
                <w:rFonts w:ascii="Times New Roman" w:eastAsia="Times New Roman" w:hAnsi="Times New Roman" w:cs="Times New Roman"/>
                <w:sz w:val="24"/>
                <w:szCs w:val="20"/>
                <w:lang w:eastAsia="ar-SA"/>
              </w:rPr>
              <w:t>…</w:t>
            </w:r>
          </w:p>
        </w:tc>
        <w:tc>
          <w:tcPr>
            <w:tcW w:w="2271" w:type="dxa"/>
            <w:tcBorders>
              <w:top w:val="single" w:sz="4" w:space="0" w:color="000000"/>
              <w:left w:val="single" w:sz="4" w:space="0" w:color="000000"/>
              <w:bottom w:val="single" w:sz="4" w:space="0" w:color="000000"/>
              <w:right w:val="nil"/>
            </w:tcBorders>
          </w:tcPr>
          <w:p w14:paraId="79C7A4F6"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0" w:type="dxa"/>
            <w:tcBorders>
              <w:top w:val="single" w:sz="4" w:space="0" w:color="000000"/>
              <w:left w:val="single" w:sz="4" w:space="0" w:color="000000"/>
              <w:bottom w:val="single" w:sz="4" w:space="0" w:color="000000"/>
              <w:right w:val="nil"/>
            </w:tcBorders>
          </w:tcPr>
          <w:p w14:paraId="7B10777C"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22" w:type="dxa"/>
            <w:tcBorders>
              <w:top w:val="single" w:sz="4" w:space="0" w:color="000000"/>
              <w:left w:val="single" w:sz="4" w:space="0" w:color="000000"/>
              <w:bottom w:val="single" w:sz="4" w:space="0" w:color="000000"/>
              <w:right w:val="nil"/>
            </w:tcBorders>
          </w:tcPr>
          <w:p w14:paraId="41C4D5A5"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985" w:type="dxa"/>
            <w:tcBorders>
              <w:top w:val="single" w:sz="4" w:space="0" w:color="000000"/>
              <w:left w:val="single" w:sz="4" w:space="0" w:color="000000"/>
              <w:bottom w:val="single" w:sz="4" w:space="0" w:color="000000"/>
              <w:right w:val="nil"/>
            </w:tcBorders>
          </w:tcPr>
          <w:p w14:paraId="3744EFB0"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6AABF71F"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7441BA" w:rsidRPr="007441BA" w14:paraId="72D6656C"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0A54F5B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ИТОГО за полный год [</w:t>
            </w:r>
            <w:r w:rsidRPr="007441BA">
              <w:rPr>
                <w:rFonts w:ascii="Times New Roman" w:eastAsia="Times New Roman" w:hAnsi="Times New Roman" w:cs="Times New Roman"/>
                <w:b/>
                <w:i/>
                <w:sz w:val="24"/>
                <w:szCs w:val="20"/>
                <w:shd w:val="clear" w:color="auto" w:fill="FFFF99"/>
                <w:lang w:eastAsia="ar-SA"/>
              </w:rPr>
              <w:t>указать год</w:t>
            </w:r>
            <w:r w:rsidRPr="007441BA">
              <w:rPr>
                <w:rFonts w:ascii="Times New Roman" w:eastAsia="Times New Roman" w:hAnsi="Times New Roman" w:cs="Times New Roman"/>
                <w:b/>
                <w:sz w:val="24"/>
                <w:szCs w:val="20"/>
                <w:lang w:eastAsia="ar-SA"/>
              </w:rPr>
              <w:t>]</w:t>
            </w:r>
          </w:p>
        </w:tc>
        <w:tc>
          <w:tcPr>
            <w:tcW w:w="1985" w:type="dxa"/>
            <w:tcBorders>
              <w:top w:val="single" w:sz="4" w:space="0" w:color="000000"/>
              <w:left w:val="single" w:sz="4" w:space="0" w:color="000000"/>
              <w:bottom w:val="single" w:sz="4" w:space="0" w:color="000000"/>
              <w:right w:val="nil"/>
            </w:tcBorders>
          </w:tcPr>
          <w:p w14:paraId="786368E2"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18BBAC8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r w:rsidR="007441BA" w:rsidRPr="007441BA" w14:paraId="4B3066F8" w14:textId="77777777" w:rsidTr="007441BA">
        <w:trPr>
          <w:cantSplit/>
        </w:trPr>
        <w:tc>
          <w:tcPr>
            <w:tcW w:w="7235" w:type="dxa"/>
            <w:gridSpan w:val="4"/>
            <w:tcBorders>
              <w:top w:val="single" w:sz="4" w:space="0" w:color="000000"/>
              <w:left w:val="single" w:sz="4" w:space="0" w:color="000000"/>
              <w:bottom w:val="single" w:sz="4" w:space="0" w:color="000000"/>
              <w:right w:val="nil"/>
            </w:tcBorders>
            <w:hideMark/>
          </w:tcPr>
          <w:p w14:paraId="25FDCAC9" w14:textId="77777777" w:rsidR="007441BA" w:rsidRPr="007441BA" w:rsidRDefault="007441BA" w:rsidP="007441B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7441BA">
              <w:rPr>
                <w:rFonts w:ascii="Times New Roman" w:eastAsia="Times New Roman" w:hAnsi="Times New Roman" w:cs="Times New Roman"/>
                <w:b/>
                <w:sz w:val="24"/>
                <w:szCs w:val="20"/>
                <w:lang w:eastAsia="ar-SA"/>
              </w:rPr>
              <w:t xml:space="preserve">ИТОГО </w:t>
            </w:r>
            <w:proofErr w:type="spellStart"/>
            <w:r w:rsidRPr="007441BA">
              <w:rPr>
                <w:rFonts w:ascii="Times New Roman" w:eastAsia="Times New Roman" w:hAnsi="Times New Roman" w:cs="Times New Roman"/>
                <w:b/>
                <w:sz w:val="24"/>
                <w:szCs w:val="24"/>
                <w:lang w:eastAsia="ar-SA"/>
              </w:rPr>
              <w:t>с_____г</w:t>
            </w:r>
            <w:proofErr w:type="spellEnd"/>
            <w:r w:rsidRPr="007441BA">
              <w:rPr>
                <w:rFonts w:ascii="Times New Roman" w:eastAsia="Times New Roman" w:hAnsi="Times New Roman" w:cs="Times New Roman"/>
                <w:b/>
                <w:sz w:val="24"/>
                <w:szCs w:val="24"/>
                <w:lang w:eastAsia="ar-SA"/>
              </w:rPr>
              <w:t>.  по_____ г.</w:t>
            </w:r>
            <w:r w:rsidRPr="007441BA">
              <w:rPr>
                <w:rFonts w:ascii="Times New Roman" w:eastAsia="Times New Roman" w:hAnsi="Times New Roman" w:cs="Times New Roman"/>
                <w:b/>
                <w:sz w:val="24"/>
                <w:szCs w:val="20"/>
                <w:lang w:eastAsia="ar-SA"/>
              </w:rPr>
              <w:t xml:space="preserve"> </w:t>
            </w:r>
          </w:p>
        </w:tc>
        <w:tc>
          <w:tcPr>
            <w:tcW w:w="1985" w:type="dxa"/>
            <w:tcBorders>
              <w:top w:val="single" w:sz="4" w:space="0" w:color="000000"/>
              <w:left w:val="single" w:sz="4" w:space="0" w:color="000000"/>
              <w:bottom w:val="single" w:sz="4" w:space="0" w:color="000000"/>
              <w:right w:val="nil"/>
            </w:tcBorders>
          </w:tcPr>
          <w:p w14:paraId="14593FE3" w14:textId="77777777" w:rsidR="007441BA" w:rsidRPr="007441BA" w:rsidRDefault="007441BA" w:rsidP="007441B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right w:val="single" w:sz="4" w:space="0" w:color="000000"/>
            </w:tcBorders>
          </w:tcPr>
          <w:p w14:paraId="3EF4AA27" w14:textId="77777777" w:rsidR="007441BA" w:rsidRPr="007441BA" w:rsidRDefault="007441BA" w:rsidP="007441BA">
            <w:pPr>
              <w:suppressAutoHyphens/>
              <w:snapToGrid w:val="0"/>
              <w:spacing w:before="40" w:after="40" w:line="240" w:lineRule="auto"/>
              <w:ind w:left="57" w:right="57"/>
              <w:jc w:val="center"/>
              <w:rPr>
                <w:rFonts w:ascii="Calibri" w:eastAsia="Calibri" w:hAnsi="Calibri" w:cs="Times New Roman"/>
                <w:lang w:eastAsia="ar-SA"/>
              </w:rPr>
            </w:pPr>
          </w:p>
        </w:tc>
      </w:tr>
    </w:tbl>
    <w:p w14:paraId="1AEB18E7"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lang w:eastAsia="ar-SA"/>
        </w:rPr>
      </w:pPr>
    </w:p>
    <w:p w14:paraId="48272378"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lang w:eastAsia="ar-SA"/>
        </w:rPr>
        <w:t>____________________________________</w:t>
      </w:r>
    </w:p>
    <w:p w14:paraId="20888C5C" w14:textId="77777777" w:rsidR="007441BA" w:rsidRPr="007441BA" w:rsidRDefault="007441BA" w:rsidP="007441BA">
      <w:pPr>
        <w:suppressAutoHyphens/>
        <w:spacing w:after="0" w:line="240" w:lineRule="auto"/>
        <w:jc w:val="both"/>
        <w:rPr>
          <w:rFonts w:ascii="Times New Roman" w:eastAsia="Times New Roman" w:hAnsi="Times New Roman" w:cs="Times New Roman"/>
          <w:sz w:val="24"/>
          <w:szCs w:val="24"/>
          <w:vertAlign w:val="superscript"/>
          <w:lang w:eastAsia="ar-SA"/>
        </w:rPr>
      </w:pPr>
      <w:r w:rsidRPr="007441BA">
        <w:rPr>
          <w:rFonts w:ascii="Times New Roman" w:eastAsia="Times New Roman" w:hAnsi="Times New Roman" w:cs="Times New Roman"/>
          <w:sz w:val="24"/>
          <w:szCs w:val="24"/>
          <w:vertAlign w:val="superscript"/>
          <w:lang w:eastAsia="ar-SA"/>
        </w:rPr>
        <w:t xml:space="preserve">                                              (подпись)</w:t>
      </w:r>
    </w:p>
    <w:p w14:paraId="317D7020"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 xml:space="preserve">        М.П.</w:t>
      </w:r>
    </w:p>
    <w:p w14:paraId="34435923" w14:textId="77777777" w:rsidR="007441BA" w:rsidRPr="007441BA" w:rsidRDefault="007441BA" w:rsidP="007441BA">
      <w:pPr>
        <w:suppressAutoHyphens/>
        <w:spacing w:after="0" w:line="240" w:lineRule="auto"/>
        <w:jc w:val="both"/>
        <w:rPr>
          <w:rFonts w:ascii="Times New Roman" w:eastAsia="Times New Roman" w:hAnsi="Times New Roman" w:cs="Times New Roman"/>
          <w:sz w:val="20"/>
          <w:szCs w:val="20"/>
          <w:lang w:eastAsia="ar-SA"/>
        </w:rPr>
      </w:pPr>
    </w:p>
    <w:p w14:paraId="16BF6191"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7441BA">
        <w:rPr>
          <w:rFonts w:ascii="Times New Roman" w:eastAsia="Times New Roman" w:hAnsi="Times New Roman" w:cs="Times New Roman"/>
          <w:sz w:val="20"/>
          <w:szCs w:val="20"/>
          <w:lang w:eastAsia="ar-SA"/>
        </w:rPr>
        <w:t>___________________________________________________________________________</w:t>
      </w:r>
    </w:p>
    <w:p w14:paraId="470EC6F3" w14:textId="77777777" w:rsidR="007441BA" w:rsidRPr="007441BA" w:rsidRDefault="007441BA" w:rsidP="007441BA">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7441BA">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14:paraId="1CF338DD" w14:textId="77777777" w:rsidR="007441BA" w:rsidRPr="007441BA" w:rsidRDefault="007441BA" w:rsidP="007441BA">
      <w:pPr>
        <w:keepNext/>
        <w:suppressAutoHyphens/>
        <w:spacing w:after="0" w:line="240" w:lineRule="auto"/>
        <w:ind w:firstLine="567"/>
        <w:jc w:val="both"/>
        <w:rPr>
          <w:rFonts w:ascii="Times New Roman" w:eastAsia="Times New Roman" w:hAnsi="Times New Roman" w:cs="Times New Roman"/>
          <w:b/>
          <w:sz w:val="24"/>
          <w:szCs w:val="24"/>
          <w:lang w:eastAsia="ar-SA"/>
        </w:rPr>
      </w:pPr>
    </w:p>
    <w:p w14:paraId="5BEA4696" w14:textId="51DC1169" w:rsidR="007441BA" w:rsidRPr="007441BA" w:rsidRDefault="00981BA5" w:rsidP="007441B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Pr>
          <w:rFonts w:ascii="Times New Roman" w:eastAsia="Times New Roman" w:hAnsi="Times New Roman" w:cs="Times New Roman"/>
          <w:sz w:val="24"/>
          <w:szCs w:val="24"/>
          <w:lang w:eastAsia="ar-SA"/>
        </w:rPr>
        <w:t>Инструкция</w:t>
      </w:r>
      <w:r w:rsidR="007441BA" w:rsidRPr="007441BA">
        <w:rPr>
          <w:rFonts w:ascii="Times New Roman" w:eastAsia="Times New Roman" w:hAnsi="Times New Roman" w:cs="Times New Roman"/>
          <w:sz w:val="24"/>
          <w:szCs w:val="24"/>
          <w:lang w:eastAsia="ar-SA"/>
        </w:rPr>
        <w:t xml:space="preserve"> по заполнению</w:t>
      </w:r>
    </w:p>
    <w:p w14:paraId="45A2D86F" w14:textId="77777777" w:rsidR="007441BA" w:rsidRPr="00BD7E46" w:rsidRDefault="00BD7E46" w:rsidP="00117A8B">
      <w:pPr>
        <w:pStyle w:val="a4"/>
        <w:numPr>
          <w:ilvl w:val="3"/>
          <w:numId w:val="30"/>
        </w:numPr>
        <w:tabs>
          <w:tab w:val="num" w:pos="0"/>
          <w:tab w:val="left" w:pos="284"/>
          <w:tab w:val="num" w:pos="567"/>
        </w:tabs>
        <w:ind w:left="0"/>
        <w:jc w:val="both"/>
        <w:rPr>
          <w:sz w:val="20"/>
          <w:szCs w:val="20"/>
        </w:rPr>
      </w:pPr>
      <w:r>
        <w:rPr>
          <w:sz w:val="20"/>
          <w:szCs w:val="20"/>
        </w:rPr>
        <w:t xml:space="preserve">1. </w:t>
      </w:r>
      <w:r w:rsidR="007441BA" w:rsidRPr="00BD7E46">
        <w:rPr>
          <w:sz w:val="20"/>
          <w:szCs w:val="20"/>
        </w:rPr>
        <w:t>Участник закупки приводит номер и дату письма о подаче оферты, приложением к которому является данная справка.</w:t>
      </w:r>
    </w:p>
    <w:p w14:paraId="13560267" w14:textId="77777777" w:rsidR="007441BA" w:rsidRPr="007441BA" w:rsidRDefault="00BD7E46" w:rsidP="00117A8B">
      <w:pPr>
        <w:numPr>
          <w:ilvl w:val="3"/>
          <w:numId w:val="30"/>
        </w:numPr>
        <w:tabs>
          <w:tab w:val="num" w:pos="0"/>
          <w:tab w:val="left" w:pos="284"/>
          <w:tab w:val="num" w:pos="567"/>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7441BA" w:rsidRPr="007441BA">
        <w:rPr>
          <w:rFonts w:ascii="Times New Roman" w:eastAsia="Times New Roman" w:hAnsi="Times New Roman" w:cs="Times New Roman"/>
          <w:sz w:val="20"/>
          <w:szCs w:val="20"/>
          <w:lang w:eastAsia="ar-SA"/>
        </w:rPr>
        <w:t>Участник закупки указывает свое фирменное наименование (в т.ч. организационно-правовую форму) и свой адрес.</w:t>
      </w:r>
    </w:p>
    <w:p w14:paraId="4F2CDB13" w14:textId="5F58C1E3" w:rsidR="007441BA" w:rsidRPr="00852DD6" w:rsidRDefault="00BD7E46" w:rsidP="00313C13">
      <w:pPr>
        <w:pStyle w:val="a4"/>
        <w:numPr>
          <w:ilvl w:val="0"/>
          <w:numId w:val="30"/>
        </w:numPr>
        <w:tabs>
          <w:tab w:val="clear" w:pos="425"/>
          <w:tab w:val="left" w:pos="0"/>
          <w:tab w:val="num" w:pos="567"/>
        </w:tabs>
        <w:ind w:left="0"/>
        <w:jc w:val="both"/>
        <w:rPr>
          <w:sz w:val="20"/>
          <w:szCs w:val="20"/>
        </w:rPr>
      </w:pPr>
      <w:r w:rsidRPr="002A29EC">
        <w:rPr>
          <w:sz w:val="20"/>
          <w:szCs w:val="20"/>
        </w:rPr>
        <w:lastRenderedPageBreak/>
        <w:t>3.</w:t>
      </w:r>
      <w:r w:rsidR="007441BA" w:rsidRPr="00852DD6">
        <w:rPr>
          <w:sz w:val="20"/>
          <w:szCs w:val="20"/>
        </w:rPr>
        <w:t>Участник закупки самостоятельно выб</w:t>
      </w:r>
      <w:r w:rsidR="009C0910" w:rsidRPr="00852DD6">
        <w:rPr>
          <w:sz w:val="20"/>
          <w:szCs w:val="20"/>
        </w:rPr>
        <w:t>ирает</w:t>
      </w:r>
      <w:r w:rsidR="007441BA" w:rsidRPr="00852DD6">
        <w:rPr>
          <w:sz w:val="20"/>
          <w:szCs w:val="20"/>
        </w:rPr>
        <w:t xml:space="preserve"> договоры, которые, по его мнению, наилучшим образом характеризует его опыт. Данные сведения будут использованы для оценки Участника по критерию «Опыт выполнения </w:t>
      </w:r>
      <w:r w:rsidR="00223098" w:rsidRPr="00852DD6">
        <w:rPr>
          <w:sz w:val="20"/>
          <w:szCs w:val="20"/>
        </w:rPr>
        <w:t>поставок</w:t>
      </w:r>
      <w:r w:rsidR="007D30C1" w:rsidRPr="00852DD6">
        <w:rPr>
          <w:sz w:val="20"/>
          <w:szCs w:val="20"/>
        </w:rPr>
        <w:t xml:space="preserve"> </w:t>
      </w:r>
      <w:r w:rsidR="00F40DC5" w:rsidRPr="00852DD6">
        <w:rPr>
          <w:sz w:val="20"/>
          <w:szCs w:val="20"/>
        </w:rPr>
        <w:t>мазута</w:t>
      </w:r>
      <w:r w:rsidR="00E828DA" w:rsidRPr="002A29EC">
        <w:t xml:space="preserve"> </w:t>
      </w:r>
      <w:r w:rsidR="00E828DA" w:rsidRPr="00852DD6">
        <w:rPr>
          <w:sz w:val="20"/>
          <w:szCs w:val="20"/>
        </w:rPr>
        <w:t>флотского Ф5</w:t>
      </w:r>
      <w:r w:rsidR="007441BA" w:rsidRPr="00852DD6">
        <w:rPr>
          <w:sz w:val="20"/>
          <w:szCs w:val="20"/>
        </w:rPr>
        <w:t>»</w:t>
      </w:r>
      <w:r w:rsidR="007441BA" w:rsidRPr="00852DD6">
        <w:rPr>
          <w:b/>
          <w:sz w:val="20"/>
          <w:szCs w:val="20"/>
        </w:rPr>
        <w:t xml:space="preserve">. </w:t>
      </w:r>
    </w:p>
    <w:p w14:paraId="06DD56F3" w14:textId="313E7E46" w:rsidR="003A3915" w:rsidRPr="002A29EC" w:rsidRDefault="003A3915" w:rsidP="00117A8B">
      <w:pPr>
        <w:pStyle w:val="a4"/>
        <w:numPr>
          <w:ilvl w:val="0"/>
          <w:numId w:val="16"/>
        </w:numPr>
        <w:tabs>
          <w:tab w:val="left" w:pos="0"/>
          <w:tab w:val="left" w:pos="284"/>
        </w:tabs>
        <w:ind w:left="0" w:firstLine="0"/>
        <w:jc w:val="both"/>
        <w:rPr>
          <w:bCs/>
          <w:sz w:val="20"/>
          <w:szCs w:val="20"/>
          <w:lang w:eastAsia="ru-RU"/>
        </w:rPr>
      </w:pPr>
      <w:r w:rsidRPr="002A29EC">
        <w:rPr>
          <w:bCs/>
          <w:sz w:val="20"/>
          <w:szCs w:val="20"/>
          <w:lang w:eastAsia="ru-RU"/>
        </w:rPr>
        <w:t xml:space="preserve">Заявке Участника конкурентных переговоров будет присуждаться 0 баллов по критерию </w:t>
      </w:r>
      <w:r w:rsidR="00B13F0B" w:rsidRPr="002A29EC">
        <w:rPr>
          <w:sz w:val="20"/>
          <w:szCs w:val="20"/>
        </w:rPr>
        <w:t xml:space="preserve">«Опыт выполнения </w:t>
      </w:r>
      <w:r w:rsidR="00223098">
        <w:rPr>
          <w:sz w:val="20"/>
          <w:szCs w:val="20"/>
        </w:rPr>
        <w:t>поставок</w:t>
      </w:r>
      <w:r w:rsidR="00B13F0B" w:rsidRPr="002A29EC">
        <w:rPr>
          <w:sz w:val="20"/>
          <w:szCs w:val="20"/>
        </w:rPr>
        <w:t xml:space="preserve"> мазута</w:t>
      </w:r>
      <w:r w:rsidR="00E828DA" w:rsidRPr="002A29EC">
        <w:t xml:space="preserve"> </w:t>
      </w:r>
      <w:r w:rsidR="00E828DA" w:rsidRPr="002A29EC">
        <w:rPr>
          <w:sz w:val="20"/>
          <w:szCs w:val="20"/>
        </w:rPr>
        <w:t>флотского Ф5</w:t>
      </w:r>
      <w:r w:rsidR="00B13F0B" w:rsidRPr="002A29EC">
        <w:rPr>
          <w:sz w:val="20"/>
          <w:szCs w:val="20"/>
        </w:rPr>
        <w:t xml:space="preserve">» </w:t>
      </w:r>
      <w:r w:rsidRPr="002A29EC">
        <w:rPr>
          <w:bCs/>
          <w:sz w:val="20"/>
          <w:szCs w:val="20"/>
          <w:lang w:eastAsia="ru-RU"/>
        </w:rPr>
        <w:t>при выявлении одного либо нескольких фактов:</w:t>
      </w:r>
    </w:p>
    <w:p w14:paraId="745D6318" w14:textId="41B7DB4C"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не предоставление в составе заявки «Справки </w:t>
      </w:r>
      <w:r w:rsidRPr="002A29EC">
        <w:rPr>
          <w:sz w:val="20"/>
          <w:szCs w:val="20"/>
          <w:lang w:eastAsia="ru-RU"/>
        </w:rPr>
        <w:t xml:space="preserve">о перечне и объемах выполнения договоров поставки мазута </w:t>
      </w:r>
      <w:r w:rsidR="00E828DA" w:rsidRPr="002A29EC">
        <w:rPr>
          <w:sz w:val="20"/>
          <w:szCs w:val="20"/>
          <w:lang w:eastAsia="ru-RU"/>
        </w:rPr>
        <w:t xml:space="preserve">флотского Ф5 </w:t>
      </w:r>
      <w:r w:rsidRPr="002A29EC">
        <w:rPr>
          <w:sz w:val="20"/>
          <w:szCs w:val="20"/>
          <w:lang w:eastAsia="ru-RU"/>
        </w:rPr>
        <w:t>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Pr="002A29EC">
        <w:rPr>
          <w:bCs/>
          <w:sz w:val="20"/>
          <w:szCs w:val="20"/>
          <w:lang w:eastAsia="ru-RU"/>
        </w:rPr>
        <w:t xml:space="preserve">»; </w:t>
      </w:r>
    </w:p>
    <w:p w14:paraId="3DAF801D" w14:textId="000744DB" w:rsidR="003A3915" w:rsidRPr="002A29EC" w:rsidRDefault="003A3915" w:rsidP="003A3915">
      <w:pPr>
        <w:pStyle w:val="a4"/>
        <w:tabs>
          <w:tab w:val="left" w:pos="0"/>
          <w:tab w:val="left" w:pos="284"/>
        </w:tabs>
        <w:ind w:left="0"/>
        <w:jc w:val="both"/>
        <w:rPr>
          <w:bCs/>
          <w:sz w:val="20"/>
          <w:szCs w:val="20"/>
          <w:lang w:eastAsia="ru-RU"/>
        </w:rPr>
      </w:pPr>
      <w:r w:rsidRPr="002A29EC">
        <w:rPr>
          <w:bCs/>
          <w:sz w:val="20"/>
          <w:szCs w:val="20"/>
          <w:lang w:eastAsia="ru-RU"/>
        </w:rPr>
        <w:t xml:space="preserve">- предоставление незаполненной «Справки </w:t>
      </w:r>
      <w:r w:rsidRPr="002A29EC">
        <w:rPr>
          <w:sz w:val="20"/>
          <w:szCs w:val="20"/>
          <w:lang w:eastAsia="ru-RU"/>
        </w:rPr>
        <w:t>о перечне и объемах выполнения договоров поставки мазута за 201</w:t>
      </w:r>
      <w:r w:rsidR="00733A48">
        <w:rPr>
          <w:sz w:val="20"/>
          <w:szCs w:val="20"/>
          <w:lang w:eastAsia="ru-RU"/>
        </w:rPr>
        <w:t>8</w:t>
      </w:r>
      <w:r w:rsidRPr="002A29EC">
        <w:rPr>
          <w:sz w:val="20"/>
          <w:szCs w:val="20"/>
          <w:lang w:eastAsia="ru-RU"/>
        </w:rPr>
        <w:t>-201</w:t>
      </w:r>
      <w:r w:rsidR="00733A48">
        <w:rPr>
          <w:sz w:val="20"/>
          <w:szCs w:val="20"/>
          <w:lang w:eastAsia="ru-RU"/>
        </w:rPr>
        <w:t>9</w:t>
      </w:r>
      <w:r w:rsidRPr="002A29EC">
        <w:rPr>
          <w:sz w:val="20"/>
          <w:szCs w:val="20"/>
          <w:lang w:eastAsia="ru-RU"/>
        </w:rPr>
        <w:t xml:space="preserve"> годы</w:t>
      </w:r>
      <w:r w:rsidR="00E828DA" w:rsidRPr="002A29EC">
        <w:t xml:space="preserve"> </w:t>
      </w:r>
      <w:r w:rsidR="00E828DA" w:rsidRPr="002A29EC">
        <w:rPr>
          <w:sz w:val="20"/>
          <w:szCs w:val="20"/>
          <w:lang w:eastAsia="ru-RU"/>
        </w:rPr>
        <w:t>флотского Ф5</w:t>
      </w:r>
      <w:r w:rsidRPr="002A29EC">
        <w:rPr>
          <w:bCs/>
          <w:sz w:val="20"/>
          <w:szCs w:val="20"/>
          <w:lang w:eastAsia="ru-RU"/>
        </w:rPr>
        <w:t xml:space="preserve">»; </w:t>
      </w:r>
    </w:p>
    <w:p w14:paraId="2AA9506D" w14:textId="64C52B0B" w:rsidR="00DB5208" w:rsidRPr="00EA1444" w:rsidRDefault="003A3915" w:rsidP="00EA1444">
      <w:pPr>
        <w:pStyle w:val="a4"/>
        <w:tabs>
          <w:tab w:val="left" w:pos="0"/>
          <w:tab w:val="left" w:pos="284"/>
        </w:tabs>
        <w:ind w:left="0"/>
        <w:jc w:val="both"/>
        <w:rPr>
          <w:bCs/>
          <w:sz w:val="20"/>
          <w:szCs w:val="20"/>
          <w:lang w:eastAsia="ru-RU"/>
        </w:rPr>
      </w:pPr>
      <w:r w:rsidRPr="002A29EC">
        <w:rPr>
          <w:bCs/>
          <w:sz w:val="20"/>
          <w:szCs w:val="20"/>
          <w:lang w:eastAsia="ru-RU"/>
        </w:rPr>
        <w:t>- не предоставление в составе заявки документов, подтверждающих выполнение поставок мазута</w:t>
      </w:r>
      <w:r w:rsidR="00E828DA" w:rsidRPr="002A29EC">
        <w:t xml:space="preserve"> </w:t>
      </w:r>
      <w:r w:rsidR="00E828DA" w:rsidRPr="002A29EC">
        <w:rPr>
          <w:bCs/>
          <w:sz w:val="20"/>
          <w:szCs w:val="20"/>
          <w:lang w:eastAsia="ru-RU"/>
        </w:rPr>
        <w:t>флотского Ф5</w:t>
      </w:r>
      <w:r w:rsidRPr="002A29EC">
        <w:rPr>
          <w:bCs/>
          <w:sz w:val="20"/>
          <w:szCs w:val="20"/>
          <w:lang w:eastAsia="ru-RU"/>
        </w:rPr>
        <w:t>: товарных накладных, универсальных передаточных д</w:t>
      </w:r>
      <w:r w:rsidR="00367980" w:rsidRPr="002A29EC">
        <w:rPr>
          <w:bCs/>
          <w:sz w:val="20"/>
          <w:szCs w:val="20"/>
          <w:lang w:eastAsia="ru-RU"/>
        </w:rPr>
        <w:t>окументов, и т.п</w:t>
      </w:r>
      <w:r w:rsidR="003D161F" w:rsidRPr="002A29EC">
        <w:rPr>
          <w:bCs/>
          <w:sz w:val="20"/>
          <w:szCs w:val="20"/>
          <w:lang w:eastAsia="ru-RU"/>
        </w:rPr>
        <w:t>., оформленны</w:t>
      </w:r>
      <w:r w:rsidR="00807DAC" w:rsidRPr="002A29EC">
        <w:rPr>
          <w:bCs/>
          <w:sz w:val="20"/>
          <w:szCs w:val="20"/>
          <w:lang w:eastAsia="ru-RU"/>
        </w:rPr>
        <w:t>х</w:t>
      </w:r>
      <w:r w:rsidR="003D161F" w:rsidRPr="002A29EC">
        <w:rPr>
          <w:bCs/>
          <w:sz w:val="20"/>
          <w:szCs w:val="20"/>
          <w:lang w:eastAsia="ru-RU"/>
        </w:rPr>
        <w:t xml:space="preserve"> в соответствии с законодательством РФ</w:t>
      </w:r>
      <w:r w:rsidR="00367980" w:rsidRPr="002A29EC">
        <w:rPr>
          <w:bCs/>
          <w:sz w:val="20"/>
          <w:szCs w:val="20"/>
          <w:lang w:eastAsia="ru-RU"/>
        </w:rPr>
        <w:t xml:space="preserve"> за 201</w:t>
      </w:r>
      <w:r w:rsidR="00733A48">
        <w:rPr>
          <w:bCs/>
          <w:sz w:val="20"/>
          <w:szCs w:val="20"/>
          <w:lang w:eastAsia="ru-RU"/>
        </w:rPr>
        <w:t>8</w:t>
      </w:r>
      <w:r w:rsidRPr="002A29EC">
        <w:rPr>
          <w:bCs/>
          <w:sz w:val="20"/>
          <w:szCs w:val="20"/>
          <w:lang w:eastAsia="ru-RU"/>
        </w:rPr>
        <w:t>-201</w:t>
      </w:r>
      <w:r w:rsidR="00733A48">
        <w:rPr>
          <w:bCs/>
          <w:sz w:val="20"/>
          <w:szCs w:val="20"/>
          <w:lang w:eastAsia="ru-RU"/>
        </w:rPr>
        <w:t>9</w:t>
      </w:r>
      <w:r w:rsidRPr="002A29EC">
        <w:rPr>
          <w:bCs/>
          <w:sz w:val="20"/>
          <w:szCs w:val="20"/>
          <w:lang w:eastAsia="ru-RU"/>
        </w:rPr>
        <w:t xml:space="preserve"> годы.</w:t>
      </w:r>
    </w:p>
    <w:p w14:paraId="28E16D97" w14:textId="23FDCF62" w:rsidR="00EA1444" w:rsidRPr="00EA1444" w:rsidRDefault="00EA1444" w:rsidP="00EA1444">
      <w:pPr>
        <w:tabs>
          <w:tab w:val="num" w:pos="1276"/>
          <w:tab w:val="left" w:pos="1494"/>
        </w:tabs>
        <w:spacing w:after="0" w:line="240" w:lineRule="auto"/>
        <w:jc w:val="both"/>
        <w:rPr>
          <w:rFonts w:ascii="Times New Roman" w:eastAsia="Times New Roman" w:hAnsi="Times New Roman" w:cs="Times New Roman"/>
          <w:sz w:val="20"/>
          <w:szCs w:val="20"/>
          <w:lang w:eastAsia="ar-SA"/>
        </w:rPr>
      </w:pPr>
      <w:r w:rsidRPr="00EA1444">
        <w:rPr>
          <w:rFonts w:ascii="Times New Roman" w:eastAsia="Times New Roman" w:hAnsi="Times New Roman" w:cs="Times New Roman"/>
          <w:sz w:val="20"/>
          <w:szCs w:val="20"/>
          <w:lang w:eastAsia="ar-SA"/>
        </w:rPr>
        <w:t>Поставки, указанные в «Справке о перечне и объемах выполнения договоров поставки мазута флотского Ф5 за 2018-2019 годы», не подтвержденные документами о выполнении поставок мазута флотского Ф5 (товарными накладными, универсальными передаточными документами, и т.п.), оформленными в соответствии с требованиями законодательства РФ, а также выполненные не в указанный период не учитываются при оценке.</w:t>
      </w:r>
    </w:p>
    <w:p w14:paraId="7E21994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A01B7BE"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EF2DF8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676CA70"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640F69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7540D8C4"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3C8D635"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ACE849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FC1B7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9C1748"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035DCE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3D686927"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6996D1D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9FCE252"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5834CFD"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2D60A6"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CE198DF"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5B2715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9B1DCC9"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276FD2E1"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07F9BCA3"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12C663DA"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5FF1633B" w14:textId="77777777" w:rsidR="0057248D" w:rsidRDefault="0057248D" w:rsidP="006C3AEF">
      <w:pPr>
        <w:tabs>
          <w:tab w:val="num" w:pos="1276"/>
          <w:tab w:val="left" w:pos="1494"/>
        </w:tabs>
        <w:spacing w:after="0" w:line="360" w:lineRule="auto"/>
        <w:jc w:val="both"/>
        <w:rPr>
          <w:rFonts w:ascii="Times New Roman" w:eastAsia="Times New Roman" w:hAnsi="Times New Roman" w:cs="Times New Roman"/>
          <w:sz w:val="24"/>
          <w:szCs w:val="18"/>
          <w:lang w:eastAsia="ar-SA"/>
        </w:rPr>
      </w:pPr>
    </w:p>
    <w:p w14:paraId="4A78C1BF" w14:textId="77777777" w:rsidR="00D47519" w:rsidRPr="00DE12FE" w:rsidRDefault="00D47519" w:rsidP="00D47519">
      <w:pPr>
        <w:keepNext/>
        <w:pageBreakBefore/>
        <w:tabs>
          <w:tab w:val="left" w:pos="425"/>
          <w:tab w:val="left" w:pos="567"/>
          <w:tab w:val="left" w:pos="709"/>
        </w:tabs>
        <w:suppressAutoHyphens/>
        <w:spacing w:after="0" w:line="240" w:lineRule="auto"/>
        <w:jc w:val="right"/>
        <w:outlineLvl w:val="1"/>
        <w:rPr>
          <w:rFonts w:ascii="Times New Roman" w:eastAsia="Times New Roman" w:hAnsi="Times New Roman"/>
          <w:b/>
          <w:snapToGrid w:val="0"/>
          <w:sz w:val="24"/>
          <w:szCs w:val="24"/>
          <w:lang w:eastAsia="ru-RU"/>
        </w:rPr>
      </w:pPr>
      <w:bookmarkStart w:id="407" w:name="_Toc441766570"/>
      <w:bookmarkStart w:id="408" w:name="_Toc440887384"/>
      <w:bookmarkStart w:id="409" w:name="_Toc379967956"/>
      <w:bookmarkStart w:id="410" w:name="_Toc306106360"/>
      <w:bookmarkStart w:id="411" w:name="_Toc176240332"/>
      <w:bookmarkStart w:id="412" w:name="_Toc69728991"/>
      <w:bookmarkStart w:id="413" w:name="_Toc57314677"/>
      <w:bookmarkStart w:id="414" w:name="_Ref55336389"/>
      <w:bookmarkStart w:id="415" w:name="_Toc24982199"/>
      <w:bookmarkStart w:id="416" w:name="_Toc24982416"/>
      <w:r w:rsidRPr="00581241">
        <w:rPr>
          <w:rFonts w:ascii="Times New Roman" w:eastAsia="Times New Roman" w:hAnsi="Times New Roman"/>
          <w:b/>
          <w:snapToGrid w:val="0"/>
          <w:sz w:val="24"/>
          <w:szCs w:val="24"/>
          <w:lang w:eastAsia="ru-RU"/>
        </w:rPr>
        <w:lastRenderedPageBreak/>
        <w:t>Справка о материально-технических ресурсах (форма 6)</w:t>
      </w:r>
      <w:bookmarkEnd w:id="407"/>
      <w:bookmarkEnd w:id="408"/>
      <w:bookmarkEnd w:id="409"/>
      <w:bookmarkEnd w:id="410"/>
      <w:bookmarkEnd w:id="411"/>
      <w:bookmarkEnd w:id="412"/>
      <w:bookmarkEnd w:id="413"/>
      <w:bookmarkEnd w:id="414"/>
      <w:bookmarkEnd w:id="415"/>
      <w:bookmarkEnd w:id="416"/>
    </w:p>
    <w:p w14:paraId="15ADAB22" w14:textId="77777777" w:rsidR="00D47519" w:rsidRPr="00DE12FE" w:rsidRDefault="00D47519" w:rsidP="00D47519">
      <w:pPr>
        <w:tabs>
          <w:tab w:val="left" w:pos="425"/>
          <w:tab w:val="left" w:pos="567"/>
          <w:tab w:val="left" w:pos="709"/>
          <w:tab w:val="num" w:pos="1494"/>
        </w:tabs>
        <w:suppressAutoHyphens/>
        <w:spacing w:after="0" w:line="240" w:lineRule="auto"/>
        <w:jc w:val="center"/>
        <w:rPr>
          <w:rFonts w:ascii="Times New Roman" w:eastAsia="Times New Roman" w:hAnsi="Times New Roman"/>
          <w:snapToGrid w:val="0"/>
          <w:sz w:val="24"/>
          <w:szCs w:val="24"/>
          <w:lang w:eastAsia="ru-RU"/>
        </w:rPr>
      </w:pPr>
      <w:bookmarkStart w:id="417" w:name="_Toc176240333"/>
      <w:r w:rsidRPr="00DE12FE">
        <w:rPr>
          <w:rFonts w:ascii="Times New Roman" w:eastAsia="Times New Roman" w:hAnsi="Times New Roman"/>
          <w:snapToGrid w:val="0"/>
          <w:sz w:val="24"/>
          <w:szCs w:val="24"/>
          <w:lang w:eastAsia="ru-RU"/>
        </w:rPr>
        <w:t>Форма Справки о материально-технических ресурсах</w:t>
      </w:r>
      <w:bookmarkEnd w:id="417"/>
    </w:p>
    <w:p w14:paraId="690BB9E8"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p>
    <w:p w14:paraId="01E7E34F" w14:textId="77777777" w:rsidR="00D47519" w:rsidRPr="00DE12FE" w:rsidRDefault="00D47519" w:rsidP="00D47519">
      <w:pPr>
        <w:tabs>
          <w:tab w:val="left" w:pos="425"/>
          <w:tab w:val="left" w:pos="567"/>
          <w:tab w:val="left" w:pos="709"/>
        </w:tabs>
        <w:suppressAutoHyphens/>
        <w:spacing w:after="0" w:line="240" w:lineRule="auto"/>
        <w:jc w:val="right"/>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Приложение 6 к письму о подаче оферты</w:t>
      </w:r>
      <w:r w:rsidRPr="00DE12FE">
        <w:rPr>
          <w:rFonts w:ascii="Times New Roman" w:eastAsia="Times New Roman" w:hAnsi="Times New Roman"/>
          <w:snapToGrid w:val="0"/>
          <w:sz w:val="24"/>
          <w:szCs w:val="24"/>
          <w:lang w:eastAsia="ru-RU"/>
        </w:rPr>
        <w:br/>
        <w:t>от «____»_____________ </w:t>
      </w:r>
      <w:proofErr w:type="gramStart"/>
      <w:r w:rsidRPr="00DE12FE">
        <w:rPr>
          <w:rFonts w:ascii="Times New Roman" w:eastAsia="Times New Roman" w:hAnsi="Times New Roman"/>
          <w:snapToGrid w:val="0"/>
          <w:sz w:val="24"/>
          <w:szCs w:val="24"/>
          <w:lang w:eastAsia="ru-RU"/>
        </w:rPr>
        <w:t>г</w:t>
      </w:r>
      <w:proofErr w:type="gramEnd"/>
      <w:r w:rsidRPr="00DE12FE">
        <w:rPr>
          <w:rFonts w:ascii="Times New Roman" w:eastAsia="Times New Roman" w:hAnsi="Times New Roman"/>
          <w:snapToGrid w:val="0"/>
          <w:sz w:val="24"/>
          <w:szCs w:val="24"/>
          <w:lang w:eastAsia="ru-RU"/>
        </w:rPr>
        <w:t>. №__________</w:t>
      </w:r>
    </w:p>
    <w:p w14:paraId="38080200"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26418B9A" w14:textId="77777777" w:rsidR="00D47519" w:rsidRPr="00DE12FE" w:rsidRDefault="00D47519" w:rsidP="00D47519">
      <w:pPr>
        <w:tabs>
          <w:tab w:val="left" w:pos="425"/>
          <w:tab w:val="left" w:pos="567"/>
          <w:tab w:val="left" w:pos="709"/>
        </w:tabs>
        <w:suppressAutoHyphens/>
        <w:spacing w:after="0" w:line="240" w:lineRule="auto"/>
        <w:jc w:val="center"/>
        <w:rPr>
          <w:rFonts w:ascii="Times New Roman" w:eastAsia="Times New Roman" w:hAnsi="Times New Roman"/>
          <w:b/>
          <w:snapToGrid w:val="0"/>
          <w:sz w:val="24"/>
          <w:szCs w:val="24"/>
          <w:lang w:eastAsia="ru-RU"/>
        </w:rPr>
      </w:pPr>
      <w:bookmarkStart w:id="418" w:name="_Hlk14445097"/>
      <w:r w:rsidRPr="00275EED">
        <w:rPr>
          <w:rFonts w:ascii="Times New Roman" w:eastAsia="Times New Roman" w:hAnsi="Times New Roman"/>
          <w:b/>
          <w:snapToGrid w:val="0"/>
          <w:sz w:val="24"/>
          <w:szCs w:val="24"/>
          <w:lang w:eastAsia="ru-RU"/>
        </w:rPr>
        <w:t>Справка о материально-технических ресурсах</w:t>
      </w:r>
    </w:p>
    <w:bookmarkEnd w:id="418"/>
    <w:p w14:paraId="3B955602" w14:textId="77777777" w:rsidR="00D47519" w:rsidRPr="00DE12FE" w:rsidRDefault="00D47519" w:rsidP="00D47519">
      <w:pP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6B115401" w14:textId="77777777" w:rsidR="00D47519" w:rsidRDefault="00D47519"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r w:rsidRPr="00DE12FE">
        <w:rPr>
          <w:rFonts w:ascii="Times New Roman" w:eastAsia="Times New Roman" w:hAnsi="Times New Roman"/>
          <w:snapToGrid w:val="0"/>
          <w:sz w:val="24"/>
          <w:szCs w:val="24"/>
          <w:lang w:eastAsia="ru-RU"/>
        </w:rPr>
        <w:t>Наименование и адрес Участника закупки: _______________________________</w:t>
      </w:r>
    </w:p>
    <w:p w14:paraId="12D09CEF" w14:textId="77777777" w:rsidR="00875460" w:rsidRPr="00DE12FE" w:rsidRDefault="00875460" w:rsidP="00D47519">
      <w:pPr>
        <w:tabs>
          <w:tab w:val="left" w:pos="425"/>
          <w:tab w:val="left" w:pos="567"/>
          <w:tab w:val="left" w:pos="709"/>
        </w:tabs>
        <w:suppressAutoHyphens/>
        <w:spacing w:after="0" w:line="240" w:lineRule="auto"/>
        <w:rPr>
          <w:rFonts w:ascii="Times New Roman" w:eastAsia="Times New Roman" w:hAnsi="Times New Roman"/>
          <w:snapToGrid w:val="0"/>
          <w:sz w:val="24"/>
          <w:szCs w:val="24"/>
          <w:lang w:eastAsia="ru-RU"/>
        </w:rPr>
      </w:pPr>
    </w:p>
    <w:tbl>
      <w:tblPr>
        <w:tblW w:w="10632"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567"/>
        <w:gridCol w:w="993"/>
        <w:gridCol w:w="1985"/>
        <w:gridCol w:w="1559"/>
        <w:gridCol w:w="1276"/>
        <w:gridCol w:w="1276"/>
        <w:gridCol w:w="1559"/>
        <w:gridCol w:w="1417"/>
      </w:tblGrid>
      <w:tr w:rsidR="00065322" w:rsidRPr="00DE12FE" w14:paraId="5F344009" w14:textId="77777777" w:rsidTr="003A26CB">
        <w:trPr>
          <w:cantSplit/>
          <w:trHeight w:val="530"/>
        </w:trPr>
        <w:tc>
          <w:tcPr>
            <w:tcW w:w="567" w:type="dxa"/>
            <w:tcBorders>
              <w:top w:val="single" w:sz="6" w:space="0" w:color="auto"/>
              <w:left w:val="single" w:sz="6" w:space="0" w:color="auto"/>
              <w:bottom w:val="single" w:sz="6" w:space="0" w:color="auto"/>
              <w:right w:val="single" w:sz="6" w:space="0" w:color="auto"/>
            </w:tcBorders>
            <w:vAlign w:val="center"/>
            <w:hideMark/>
          </w:tcPr>
          <w:p w14:paraId="682125F5"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w:t>
            </w:r>
          </w:p>
          <w:p w14:paraId="5ABA1D7D" w14:textId="77777777" w:rsidR="00065322" w:rsidRPr="00DE12FE" w:rsidRDefault="00065322" w:rsidP="00293F7B">
            <w:pPr>
              <w:keepNext/>
              <w:tabs>
                <w:tab w:val="left" w:pos="425"/>
                <w:tab w:val="left" w:pos="567"/>
                <w:tab w:val="left" w:pos="709"/>
              </w:tabs>
              <w:suppressAutoHyphens/>
              <w:spacing w:before="40" w:after="40" w:line="240" w:lineRule="auto"/>
              <w:ind w:left="-108"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п/п</w:t>
            </w:r>
          </w:p>
        </w:tc>
        <w:tc>
          <w:tcPr>
            <w:tcW w:w="993" w:type="dxa"/>
            <w:tcBorders>
              <w:top w:val="single" w:sz="6" w:space="0" w:color="auto"/>
              <w:left w:val="single" w:sz="6" w:space="0" w:color="auto"/>
              <w:bottom w:val="single" w:sz="6" w:space="0" w:color="auto"/>
              <w:right w:val="single" w:sz="6" w:space="0" w:color="auto"/>
            </w:tcBorders>
            <w:vAlign w:val="center"/>
            <w:hideMark/>
          </w:tcPr>
          <w:p w14:paraId="310A3D6C" w14:textId="77777777" w:rsidR="00065322" w:rsidRPr="00DE12FE" w:rsidRDefault="00065322" w:rsidP="00675A69">
            <w:pPr>
              <w:keepNext/>
              <w:tabs>
                <w:tab w:val="left" w:pos="425"/>
                <w:tab w:val="left" w:pos="567"/>
                <w:tab w:val="left" w:pos="709"/>
              </w:tabs>
              <w:suppressAutoHyphens/>
              <w:spacing w:before="40" w:after="40" w:line="240" w:lineRule="auto"/>
              <w:ind w:left="-107" w:right="-108"/>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Название</w:t>
            </w:r>
          </w:p>
        </w:tc>
        <w:tc>
          <w:tcPr>
            <w:tcW w:w="1985" w:type="dxa"/>
            <w:tcBorders>
              <w:top w:val="single" w:sz="6" w:space="0" w:color="auto"/>
              <w:left w:val="single" w:sz="6" w:space="0" w:color="auto"/>
              <w:bottom w:val="single" w:sz="6" w:space="0" w:color="auto"/>
              <w:right w:val="single" w:sz="6" w:space="0" w:color="auto"/>
            </w:tcBorders>
            <w:vAlign w:val="center"/>
            <w:hideMark/>
          </w:tcPr>
          <w:p w14:paraId="70E3191F"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Местонахождение (адрес)</w:t>
            </w:r>
          </w:p>
        </w:tc>
        <w:tc>
          <w:tcPr>
            <w:tcW w:w="1559" w:type="dxa"/>
            <w:tcBorders>
              <w:top w:val="single" w:sz="6" w:space="0" w:color="auto"/>
              <w:left w:val="single" w:sz="6" w:space="0" w:color="auto"/>
              <w:bottom w:val="single" w:sz="6" w:space="0" w:color="auto"/>
              <w:right w:val="single" w:sz="6" w:space="0" w:color="auto"/>
            </w:tcBorders>
            <w:vAlign w:val="center"/>
            <w:hideMark/>
          </w:tcPr>
          <w:p w14:paraId="53479FA4" w14:textId="77777777" w:rsidR="00065322" w:rsidRPr="00DE12FE" w:rsidRDefault="00065322" w:rsidP="00293F7B">
            <w:pPr>
              <w:keepNext/>
              <w:tabs>
                <w:tab w:val="left" w:pos="425"/>
                <w:tab w:val="left" w:pos="567"/>
                <w:tab w:val="left" w:pos="709"/>
              </w:tabs>
              <w:suppressAutoHyphens/>
              <w:spacing w:before="40" w:after="40" w:line="240" w:lineRule="auto"/>
              <w:ind w:right="33"/>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Право собственности или иное право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7DC42746" w14:textId="77777777" w:rsidR="00065322" w:rsidRPr="00DE12FE" w:rsidRDefault="00065322" w:rsidP="004714B6">
            <w:pPr>
              <w:keepNext/>
              <w:tabs>
                <w:tab w:val="left" w:pos="425"/>
                <w:tab w:val="left" w:pos="567"/>
                <w:tab w:val="left" w:pos="709"/>
              </w:tabs>
              <w:suppressAutoHyphens/>
              <w:spacing w:before="40" w:after="40" w:line="240" w:lineRule="auto"/>
              <w:ind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 xml:space="preserve">Количество в наличии </w:t>
            </w:r>
          </w:p>
        </w:tc>
        <w:tc>
          <w:tcPr>
            <w:tcW w:w="1276" w:type="dxa"/>
            <w:tcBorders>
              <w:top w:val="single" w:sz="6" w:space="0" w:color="auto"/>
              <w:left w:val="single" w:sz="6" w:space="0" w:color="auto"/>
              <w:bottom w:val="single" w:sz="6" w:space="0" w:color="auto"/>
              <w:right w:val="single" w:sz="6" w:space="0" w:color="auto"/>
            </w:tcBorders>
            <w:vAlign w:val="center"/>
            <w:hideMark/>
          </w:tcPr>
          <w:p w14:paraId="69239A52"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Состояние</w:t>
            </w:r>
          </w:p>
        </w:tc>
        <w:tc>
          <w:tcPr>
            <w:tcW w:w="1559" w:type="dxa"/>
            <w:tcBorders>
              <w:top w:val="single" w:sz="6" w:space="0" w:color="auto"/>
              <w:left w:val="single" w:sz="6" w:space="0" w:color="auto"/>
              <w:bottom w:val="single" w:sz="6" w:space="0" w:color="auto"/>
              <w:right w:val="single" w:sz="6" w:space="0" w:color="auto"/>
            </w:tcBorders>
            <w:vAlign w:val="center"/>
            <w:hideMark/>
          </w:tcPr>
          <w:p w14:paraId="15E4193A"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Pr>
                <w:rFonts w:ascii="Times New Roman" w:eastAsia="Times New Roman" w:hAnsi="Times New Roman"/>
                <w:snapToGrid w:val="0"/>
                <w:sz w:val="20"/>
                <w:szCs w:val="20"/>
                <w:lang w:eastAsia="ru-RU"/>
              </w:rPr>
              <w:t>Объем (куб. м</w:t>
            </w:r>
            <w:r w:rsidRPr="00042730">
              <w:rPr>
                <w:rFonts w:ascii="Times New Roman" w:eastAsia="Times New Roman" w:hAnsi="Times New Roman"/>
                <w:snapToGrid w:val="0"/>
                <w:sz w:val="20"/>
                <w:szCs w:val="20"/>
                <w:lang w:eastAsia="ru-RU"/>
              </w:rPr>
              <w:t xml:space="preserve">) </w:t>
            </w:r>
            <w:r w:rsidRPr="00624FE3">
              <w:rPr>
                <w:rFonts w:ascii="Times New Roman" w:eastAsia="Times New Roman" w:hAnsi="Times New Roman"/>
                <w:i/>
                <w:snapToGrid w:val="0"/>
                <w:color w:val="A6A6A6" w:themeColor="background1" w:themeShade="A6"/>
                <w:sz w:val="18"/>
                <w:szCs w:val="18"/>
                <w:lang w:eastAsia="ru-RU"/>
              </w:rPr>
              <w:t>(для транспортных средств и резервуарного парка)</w:t>
            </w:r>
          </w:p>
        </w:tc>
        <w:tc>
          <w:tcPr>
            <w:tcW w:w="1417" w:type="dxa"/>
            <w:tcBorders>
              <w:top w:val="single" w:sz="6" w:space="0" w:color="auto"/>
              <w:left w:val="single" w:sz="6" w:space="0" w:color="auto"/>
              <w:bottom w:val="single" w:sz="6" w:space="0" w:color="auto"/>
              <w:right w:val="single" w:sz="6" w:space="0" w:color="auto"/>
            </w:tcBorders>
          </w:tcPr>
          <w:p w14:paraId="6AA88CF3" w14:textId="77777777" w:rsidR="00065322" w:rsidRPr="00DE12FE" w:rsidRDefault="00065322" w:rsidP="00293F7B">
            <w:pPr>
              <w:keepNext/>
              <w:tabs>
                <w:tab w:val="left" w:pos="425"/>
                <w:tab w:val="left" w:pos="567"/>
                <w:tab w:val="left" w:pos="709"/>
              </w:tabs>
              <w:suppressAutoHyphens/>
              <w:spacing w:before="40" w:after="40" w:line="240" w:lineRule="auto"/>
              <w:ind w:left="34" w:right="34"/>
              <w:jc w:val="center"/>
              <w:rPr>
                <w:rFonts w:ascii="Times New Roman" w:eastAsia="Times New Roman" w:hAnsi="Times New Roman"/>
                <w:snapToGrid w:val="0"/>
                <w:sz w:val="20"/>
                <w:szCs w:val="20"/>
                <w:lang w:eastAsia="ru-RU"/>
              </w:rPr>
            </w:pPr>
            <w:r w:rsidRPr="00DE12FE">
              <w:rPr>
                <w:rFonts w:ascii="Times New Roman" w:eastAsia="Times New Roman" w:hAnsi="Times New Roman"/>
                <w:snapToGrid w:val="0"/>
                <w:sz w:val="20"/>
                <w:szCs w:val="20"/>
                <w:lang w:eastAsia="ru-RU"/>
              </w:rPr>
              <w:t>Документ, подтверждающий наличие ресурса</w:t>
            </w:r>
            <w:r>
              <w:rPr>
                <w:rFonts w:ascii="Times New Roman" w:eastAsia="Times New Roman" w:hAnsi="Times New Roman"/>
                <w:snapToGrid w:val="0"/>
                <w:sz w:val="20"/>
                <w:szCs w:val="20"/>
                <w:lang w:eastAsia="ru-RU"/>
              </w:rPr>
              <w:t xml:space="preserve"> </w:t>
            </w:r>
            <w:r w:rsidRPr="00777A37">
              <w:rPr>
                <w:rFonts w:ascii="Times New Roman" w:eastAsia="Times New Roman" w:hAnsi="Times New Roman"/>
                <w:i/>
                <w:snapToGrid w:val="0"/>
                <w:sz w:val="16"/>
                <w:szCs w:val="16"/>
                <w:lang w:eastAsia="ru-RU"/>
              </w:rPr>
              <w:t>(необходимо приложить)</w:t>
            </w:r>
          </w:p>
        </w:tc>
      </w:tr>
      <w:tr w:rsidR="00065322" w:rsidRPr="00DE12FE" w14:paraId="6A44D60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7289797A"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1F061F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4900C2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D37DC4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230978D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3D6C9D2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0AD6AA7B"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6856F01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3E2ADE40"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6DD2BAAE"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485088A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496D6E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39BFB8F5"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B2762B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0242C0"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4EC76B6F"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53715731"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r w:rsidR="00065322" w:rsidRPr="00DE12FE" w14:paraId="2AA2B02E" w14:textId="77777777" w:rsidTr="003A26CB">
        <w:trPr>
          <w:cantSplit/>
        </w:trPr>
        <w:tc>
          <w:tcPr>
            <w:tcW w:w="567" w:type="dxa"/>
            <w:tcBorders>
              <w:top w:val="single" w:sz="6" w:space="0" w:color="auto"/>
              <w:left w:val="single" w:sz="6" w:space="0" w:color="auto"/>
              <w:bottom w:val="single" w:sz="6" w:space="0" w:color="auto"/>
              <w:right w:val="single" w:sz="6" w:space="0" w:color="auto"/>
            </w:tcBorders>
          </w:tcPr>
          <w:p w14:paraId="0D9D02DD" w14:textId="77777777" w:rsidR="00065322" w:rsidRPr="00DE12FE" w:rsidRDefault="00065322" w:rsidP="00117A8B">
            <w:pPr>
              <w:numPr>
                <w:ilvl w:val="0"/>
                <w:numId w:val="32"/>
              </w:numPr>
              <w:tabs>
                <w:tab w:val="left" w:pos="425"/>
                <w:tab w:val="left" w:pos="567"/>
                <w:tab w:val="left" w:pos="709"/>
              </w:tabs>
              <w:suppressAutoHyphens/>
              <w:spacing w:after="0" w:line="360" w:lineRule="auto"/>
              <w:jc w:val="center"/>
              <w:rPr>
                <w:rFonts w:ascii="Times New Roman" w:eastAsia="Times New Roman" w:hAnsi="Times New Roman"/>
                <w:snapToGrid w:val="0"/>
                <w:sz w:val="20"/>
                <w:szCs w:val="20"/>
                <w:lang w:eastAsia="ru-RU"/>
              </w:rPr>
            </w:pPr>
          </w:p>
        </w:tc>
        <w:tc>
          <w:tcPr>
            <w:tcW w:w="993" w:type="dxa"/>
            <w:tcBorders>
              <w:top w:val="single" w:sz="6" w:space="0" w:color="auto"/>
              <w:left w:val="single" w:sz="6" w:space="0" w:color="auto"/>
              <w:bottom w:val="single" w:sz="6" w:space="0" w:color="auto"/>
              <w:right w:val="single" w:sz="6" w:space="0" w:color="auto"/>
            </w:tcBorders>
          </w:tcPr>
          <w:p w14:paraId="5B8381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985" w:type="dxa"/>
            <w:tcBorders>
              <w:top w:val="single" w:sz="6" w:space="0" w:color="auto"/>
              <w:left w:val="single" w:sz="6" w:space="0" w:color="auto"/>
              <w:bottom w:val="single" w:sz="6" w:space="0" w:color="auto"/>
              <w:right w:val="single" w:sz="6" w:space="0" w:color="auto"/>
            </w:tcBorders>
          </w:tcPr>
          <w:p w14:paraId="5F1CFA74"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75C1104D"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A9B43DA"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276" w:type="dxa"/>
            <w:tcBorders>
              <w:top w:val="single" w:sz="6" w:space="0" w:color="auto"/>
              <w:left w:val="single" w:sz="6" w:space="0" w:color="auto"/>
              <w:bottom w:val="single" w:sz="6" w:space="0" w:color="auto"/>
              <w:right w:val="single" w:sz="6" w:space="0" w:color="auto"/>
            </w:tcBorders>
          </w:tcPr>
          <w:p w14:paraId="0186A8A3"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559" w:type="dxa"/>
            <w:tcBorders>
              <w:top w:val="single" w:sz="6" w:space="0" w:color="auto"/>
              <w:left w:val="single" w:sz="6" w:space="0" w:color="auto"/>
              <w:bottom w:val="single" w:sz="6" w:space="0" w:color="auto"/>
              <w:right w:val="single" w:sz="6" w:space="0" w:color="auto"/>
            </w:tcBorders>
          </w:tcPr>
          <w:p w14:paraId="26002FA9"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14:paraId="703133F2" w14:textId="77777777" w:rsidR="00065322" w:rsidRPr="00DE12FE" w:rsidRDefault="00065322" w:rsidP="00384EE2">
            <w:pPr>
              <w:tabs>
                <w:tab w:val="left" w:pos="425"/>
                <w:tab w:val="left" w:pos="567"/>
                <w:tab w:val="left" w:pos="709"/>
              </w:tabs>
              <w:suppressAutoHyphens/>
              <w:spacing w:before="40" w:after="40" w:line="240" w:lineRule="auto"/>
              <w:ind w:left="57" w:right="57"/>
              <w:rPr>
                <w:rFonts w:ascii="Times New Roman" w:eastAsia="Times New Roman" w:hAnsi="Times New Roman"/>
                <w:snapToGrid w:val="0"/>
                <w:sz w:val="20"/>
                <w:szCs w:val="20"/>
                <w:lang w:eastAsia="ru-RU"/>
              </w:rPr>
            </w:pPr>
          </w:p>
        </w:tc>
      </w:tr>
    </w:tbl>
    <w:p w14:paraId="3E4DAE1A" w14:textId="77777777" w:rsidR="00D47519" w:rsidRDefault="00D47519"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451CE9AC" w14:textId="77777777" w:rsidR="00830E81" w:rsidRPr="00DE12FE" w:rsidRDefault="00830E81" w:rsidP="00D47519">
      <w:pPr>
        <w:pBdr>
          <w:bottom w:val="single" w:sz="12" w:space="1" w:color="auto"/>
        </w:pBdr>
        <w:tabs>
          <w:tab w:val="left" w:pos="425"/>
          <w:tab w:val="left" w:pos="567"/>
          <w:tab w:val="left" w:pos="709"/>
        </w:tabs>
        <w:suppressAutoHyphens/>
        <w:spacing w:after="0" w:line="240" w:lineRule="auto"/>
        <w:ind w:firstLine="567"/>
        <w:jc w:val="both"/>
        <w:rPr>
          <w:rFonts w:ascii="Times New Roman" w:eastAsia="Times New Roman" w:hAnsi="Times New Roman"/>
          <w:snapToGrid w:val="0"/>
          <w:sz w:val="24"/>
          <w:szCs w:val="24"/>
          <w:lang w:eastAsia="ru-RU"/>
        </w:rPr>
      </w:pPr>
    </w:p>
    <w:p w14:paraId="013D373E"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(подпись)</w:t>
      </w:r>
    </w:p>
    <w:p w14:paraId="247CEB24"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 xml:space="preserve">        М.П.</w:t>
      </w:r>
    </w:p>
    <w:p w14:paraId="67557E99" w14:textId="77777777" w:rsidR="00D47519" w:rsidRPr="00DE12FE" w:rsidRDefault="00D47519" w:rsidP="00D47519">
      <w:pPr>
        <w:pBdr>
          <w:bottom w:val="single" w:sz="12" w:space="1" w:color="auto"/>
        </w:pBd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lang w:eastAsia="ar-SA"/>
        </w:rPr>
      </w:pPr>
    </w:p>
    <w:p w14:paraId="55E6939A" w14:textId="77777777" w:rsidR="00D47519" w:rsidRPr="00DE12FE" w:rsidRDefault="00D47519" w:rsidP="00D4751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sz w:val="20"/>
          <w:szCs w:val="20"/>
          <w:vertAlign w:val="superscript"/>
          <w:lang w:eastAsia="ar-SA"/>
        </w:rPr>
      </w:pPr>
      <w:r w:rsidRPr="00DE12FE">
        <w:rPr>
          <w:rFonts w:ascii="Times New Roman" w:eastAsia="Times New Roman" w:hAnsi="Times New Roman"/>
          <w:sz w:val="20"/>
          <w:szCs w:val="20"/>
          <w:vertAlign w:val="superscript"/>
          <w:lang w:eastAsia="ar-SA"/>
        </w:rPr>
        <w:t xml:space="preserve">                                        (фамилия, имя, отчество (при наличии) подписавшего, должность)</w:t>
      </w:r>
    </w:p>
    <w:p w14:paraId="278602B8" w14:textId="029BDF3F" w:rsidR="00D47519" w:rsidRPr="00DE12FE" w:rsidRDefault="00981BA5" w:rsidP="00D47519">
      <w:pPr>
        <w:pBdr>
          <w:bottom w:val="single" w:sz="4" w:space="1" w:color="auto"/>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Инструкция</w:t>
      </w:r>
      <w:r w:rsidR="00D47519" w:rsidRPr="00DE12FE">
        <w:rPr>
          <w:rFonts w:ascii="Times New Roman" w:eastAsia="Times New Roman" w:hAnsi="Times New Roman"/>
          <w:snapToGrid w:val="0"/>
          <w:sz w:val="24"/>
          <w:szCs w:val="24"/>
          <w:lang w:eastAsia="ru-RU"/>
        </w:rPr>
        <w:t xml:space="preserve"> по заполнению</w:t>
      </w:r>
    </w:p>
    <w:p w14:paraId="5B23027E" w14:textId="77777777" w:rsidR="00D47519" w:rsidRPr="00DE12FE"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1. Участник закупки приводит номер и дату письма о подаче оферты, приложением к которому является данная справка.</w:t>
      </w:r>
    </w:p>
    <w:p w14:paraId="692377B5" w14:textId="77777777" w:rsidR="00D47519" w:rsidRDefault="00D47519" w:rsidP="00D47519">
      <w:pPr>
        <w:tabs>
          <w:tab w:val="left" w:pos="425"/>
          <w:tab w:val="left" w:pos="567"/>
          <w:tab w:val="left" w:pos="709"/>
          <w:tab w:val="left" w:pos="1494"/>
        </w:tabs>
        <w:suppressAutoHyphens/>
        <w:spacing w:after="0" w:line="240" w:lineRule="auto"/>
        <w:jc w:val="both"/>
        <w:rPr>
          <w:rFonts w:ascii="Times New Roman" w:eastAsia="Times New Roman" w:hAnsi="Times New Roman"/>
          <w:sz w:val="20"/>
          <w:szCs w:val="20"/>
          <w:lang w:eastAsia="ar-SA"/>
        </w:rPr>
      </w:pPr>
      <w:r w:rsidRPr="00DE12FE">
        <w:rPr>
          <w:rFonts w:ascii="Times New Roman" w:eastAsia="Times New Roman" w:hAnsi="Times New Roman"/>
          <w:sz w:val="20"/>
          <w:szCs w:val="20"/>
          <w:lang w:eastAsia="ar-SA"/>
        </w:rPr>
        <w:t>2. Участник закупки указывает свое фирменное наименование (в т.ч. организационно-правовую форму) и свой адрес.</w:t>
      </w:r>
    </w:p>
    <w:p w14:paraId="10B45617" w14:textId="309F19A3" w:rsidR="00495367" w:rsidRDefault="00252868" w:rsidP="00495367">
      <w:pPr>
        <w:tabs>
          <w:tab w:val="left" w:pos="0"/>
          <w:tab w:val="left" w:pos="709"/>
          <w:tab w:val="left" w:pos="851"/>
        </w:tabs>
        <w:suppressAutoHyphens/>
        <w:spacing w:after="0" w:line="240" w:lineRule="auto"/>
        <w:contextualSpacing/>
        <w:jc w:val="both"/>
        <w:rPr>
          <w:rFonts w:ascii="Times New Roman" w:eastAsia="Times New Roman" w:hAnsi="Times New Roman"/>
          <w:sz w:val="20"/>
          <w:szCs w:val="20"/>
          <w:lang w:eastAsia="ru-RU"/>
        </w:rPr>
      </w:pPr>
      <w:r>
        <w:rPr>
          <w:rFonts w:ascii="Times New Roman" w:eastAsia="Times New Roman" w:hAnsi="Times New Roman"/>
          <w:sz w:val="20"/>
          <w:szCs w:val="20"/>
          <w:lang w:eastAsia="ar-SA"/>
        </w:rPr>
        <w:t xml:space="preserve">3. </w:t>
      </w:r>
      <w:r w:rsidR="00495367" w:rsidRPr="00495367">
        <w:rPr>
          <w:rFonts w:ascii="Times New Roman" w:eastAsia="Times New Roman" w:hAnsi="Times New Roman"/>
          <w:bCs/>
          <w:sz w:val="20"/>
          <w:szCs w:val="20"/>
          <w:lang w:eastAsia="ru-RU"/>
        </w:rPr>
        <w:t xml:space="preserve">В состав заявки включаются </w:t>
      </w:r>
      <w:r w:rsidR="00495367" w:rsidRPr="00495367">
        <w:rPr>
          <w:rFonts w:ascii="Times New Roman" w:eastAsia="Times New Roman" w:hAnsi="Times New Roman"/>
          <w:sz w:val="20"/>
          <w:szCs w:val="20"/>
          <w:lang w:eastAsia="ru-RU"/>
        </w:rPr>
        <w:t>документы</w:t>
      </w:r>
      <w:r w:rsidR="00495367">
        <w:rPr>
          <w:rFonts w:ascii="Times New Roman" w:eastAsia="Times New Roman" w:hAnsi="Times New Roman"/>
          <w:sz w:val="20"/>
          <w:szCs w:val="20"/>
          <w:lang w:eastAsia="ru-RU"/>
        </w:rPr>
        <w:t xml:space="preserve"> </w:t>
      </w:r>
      <w:r w:rsidR="002A29EC">
        <w:rPr>
          <w:rFonts w:ascii="Times New Roman" w:eastAsia="Times New Roman" w:hAnsi="Times New Roman"/>
          <w:sz w:val="20"/>
          <w:szCs w:val="20"/>
          <w:lang w:eastAsia="ru-RU"/>
        </w:rPr>
        <w:t>в</w:t>
      </w:r>
      <w:r w:rsidR="00495367" w:rsidRPr="004714B6">
        <w:rPr>
          <w:rFonts w:ascii="Times New Roman" w:eastAsia="Times New Roman" w:hAnsi="Times New Roman"/>
          <w:sz w:val="20"/>
          <w:szCs w:val="20"/>
          <w:lang w:eastAsia="ar-SA"/>
        </w:rPr>
        <w:t xml:space="preserve"> соответствии с требованиями </w:t>
      </w:r>
      <w:r w:rsidR="00BF1BDC" w:rsidRPr="00F44F32">
        <w:rPr>
          <w:rFonts w:ascii="Times New Roman" w:eastAsia="Times New Roman" w:hAnsi="Times New Roman"/>
          <w:sz w:val="20"/>
          <w:szCs w:val="20"/>
          <w:lang w:eastAsia="ar-SA"/>
        </w:rPr>
        <w:t>п.</w:t>
      </w:r>
      <w:r w:rsidR="00495367" w:rsidRPr="00F44F32">
        <w:rPr>
          <w:rFonts w:ascii="Times New Roman" w:eastAsia="Times New Roman" w:hAnsi="Times New Roman"/>
          <w:sz w:val="20"/>
          <w:szCs w:val="20"/>
          <w:lang w:eastAsia="ar-SA"/>
        </w:rPr>
        <w:t xml:space="preserve"> 3.2.,3.4. Документации.</w:t>
      </w:r>
    </w:p>
    <w:p w14:paraId="71576314" w14:textId="77777777" w:rsidR="00495367" w:rsidRDefault="00495367"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r>
        <w:rPr>
          <w:rFonts w:ascii="Times New Roman" w:hAnsi="Times New Roman"/>
          <w:sz w:val="20"/>
          <w:szCs w:val="20"/>
        </w:rPr>
        <w:t>4</w:t>
      </w:r>
      <w:r w:rsidRPr="00495367">
        <w:rPr>
          <w:rFonts w:ascii="Times New Roman" w:hAnsi="Times New Roman"/>
          <w:sz w:val="20"/>
          <w:szCs w:val="20"/>
        </w:rPr>
        <w:t>. В связи с тем, что наличие материально-технических ресурсов</w:t>
      </w:r>
      <w:r w:rsidR="00BD702A">
        <w:rPr>
          <w:rFonts w:ascii="Times New Roman" w:hAnsi="Times New Roman"/>
          <w:sz w:val="20"/>
          <w:szCs w:val="20"/>
        </w:rPr>
        <w:t xml:space="preserve"> необходимых для выполнения поставки Товара</w:t>
      </w:r>
      <w:r w:rsidRPr="00495367">
        <w:rPr>
          <w:rFonts w:ascii="Times New Roman" w:hAnsi="Times New Roman"/>
          <w:sz w:val="20"/>
          <w:szCs w:val="20"/>
        </w:rPr>
        <w:t xml:space="preserve"> является для Участника закупки обязательным, заявка, не содержащая сведения о наличии указанных ресурсов и подтверждающие документы, </w:t>
      </w:r>
      <w:r w:rsidRPr="00495367">
        <w:rPr>
          <w:rFonts w:ascii="Times New Roman" w:hAnsi="Times New Roman"/>
          <w:b/>
          <w:sz w:val="20"/>
          <w:szCs w:val="20"/>
        </w:rPr>
        <w:t>подлежит отклонению.</w:t>
      </w:r>
    </w:p>
    <w:p w14:paraId="4080F558"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2E510D35"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767474BB"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6CAF18E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145B3036" w14:textId="77777777" w:rsidR="004714B6" w:rsidRDefault="004714B6" w:rsidP="00495367">
      <w:pPr>
        <w:tabs>
          <w:tab w:val="left" w:pos="0"/>
          <w:tab w:val="left" w:pos="709"/>
          <w:tab w:val="left" w:pos="851"/>
        </w:tabs>
        <w:suppressAutoHyphens/>
        <w:spacing w:after="0" w:line="240" w:lineRule="auto"/>
        <w:contextualSpacing/>
        <w:jc w:val="both"/>
        <w:rPr>
          <w:rFonts w:ascii="Times New Roman" w:hAnsi="Times New Roman"/>
          <w:b/>
          <w:sz w:val="20"/>
          <w:szCs w:val="20"/>
        </w:rPr>
      </w:pPr>
    </w:p>
    <w:p w14:paraId="0955367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516A169"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03B057E"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34EB680"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DBC0C91"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23AD5C4"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362797C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27F72D8D"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509B35CA"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D6B6FBB"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4DAA419C"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17A3CE13" w14:textId="77777777" w:rsidR="00942DAC" w:rsidRDefault="00942DAC"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2255E90"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6EA95B81" w14:textId="77777777" w:rsidR="00777A37"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72284F9C" w14:textId="77777777" w:rsidR="00777A37" w:rsidRPr="00252868" w:rsidRDefault="00777A37" w:rsidP="00D47519">
      <w:pPr>
        <w:tabs>
          <w:tab w:val="left" w:pos="0"/>
          <w:tab w:val="left" w:pos="709"/>
          <w:tab w:val="left" w:pos="851"/>
        </w:tabs>
        <w:suppressAutoHyphens/>
        <w:spacing w:after="0" w:line="240" w:lineRule="auto"/>
        <w:contextualSpacing/>
        <w:jc w:val="both"/>
        <w:rPr>
          <w:rFonts w:ascii="Times New Roman" w:hAnsi="Times New Roman"/>
          <w:b/>
          <w:strike/>
          <w:color w:val="FF0000"/>
          <w:sz w:val="20"/>
          <w:szCs w:val="20"/>
        </w:rPr>
      </w:pPr>
    </w:p>
    <w:p w14:paraId="0F830C3C" w14:textId="77777777" w:rsidR="000C5969" w:rsidRPr="006C3AEF" w:rsidRDefault="000C5969" w:rsidP="00420485">
      <w:pPr>
        <w:keepNext/>
        <w:keepLines/>
        <w:tabs>
          <w:tab w:val="left" w:pos="5245"/>
        </w:tabs>
        <w:suppressAutoHyphens/>
        <w:spacing w:after="0" w:line="240" w:lineRule="auto"/>
        <w:ind w:left="5670" w:hanging="567"/>
        <w:outlineLvl w:val="0"/>
        <w:rPr>
          <w:rFonts w:ascii="Times New Roman" w:eastAsia="Times New Roman" w:hAnsi="Times New Roman" w:cs="Times New Roman"/>
          <w:b/>
          <w:bCs/>
          <w:iCs/>
          <w:sz w:val="24"/>
          <w:szCs w:val="28"/>
          <w:lang w:eastAsia="ar-SA"/>
        </w:rPr>
      </w:pPr>
      <w:bookmarkStart w:id="419" w:name="_Toc24982417"/>
      <w:r w:rsidRPr="006C3AEF">
        <w:rPr>
          <w:rFonts w:ascii="Times New Roman" w:eastAsia="Times New Roman" w:hAnsi="Times New Roman" w:cs="Times New Roman"/>
          <w:b/>
          <w:bCs/>
          <w:iCs/>
          <w:sz w:val="24"/>
          <w:szCs w:val="28"/>
          <w:lang w:eastAsia="ar-SA"/>
        </w:rPr>
        <w:lastRenderedPageBreak/>
        <w:t xml:space="preserve">Приложение № </w:t>
      </w:r>
      <w:r>
        <w:rPr>
          <w:rFonts w:ascii="Times New Roman" w:eastAsia="Times New Roman" w:hAnsi="Times New Roman" w:cs="Times New Roman"/>
          <w:b/>
          <w:bCs/>
          <w:iCs/>
          <w:sz w:val="24"/>
          <w:szCs w:val="28"/>
          <w:lang w:eastAsia="ar-SA"/>
        </w:rPr>
        <w:t>2</w:t>
      </w:r>
      <w:r w:rsidR="003A65B6">
        <w:rPr>
          <w:rFonts w:ascii="Times New Roman" w:eastAsia="Times New Roman" w:hAnsi="Times New Roman" w:cs="Times New Roman"/>
          <w:b/>
          <w:bCs/>
          <w:iCs/>
          <w:sz w:val="24"/>
          <w:szCs w:val="28"/>
          <w:lang w:eastAsia="ar-SA"/>
        </w:rPr>
        <w:t xml:space="preserve"> к Документации</w:t>
      </w:r>
      <w:bookmarkEnd w:id="419"/>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5924D1" w14:paraId="528D2923" w14:textId="77777777" w:rsidTr="00420485">
        <w:tc>
          <w:tcPr>
            <w:tcW w:w="5070" w:type="dxa"/>
          </w:tcPr>
          <w:p w14:paraId="31791750" w14:textId="77777777" w:rsidR="005924D1" w:rsidRDefault="005924D1" w:rsidP="005924D1">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0D8036C6" w14:textId="77777777" w:rsidR="005924D1" w:rsidRPr="005B5320" w:rsidRDefault="005924D1" w:rsidP="005924D1">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0" w:name="_Toc483302545"/>
            <w:bookmarkStart w:id="421" w:name="_Toc483316580"/>
            <w:bookmarkStart w:id="422" w:name="_Toc491095931"/>
            <w:bookmarkStart w:id="423" w:name="_Toc24982201"/>
            <w:bookmarkStart w:id="424" w:name="_Toc24982418"/>
            <w:r w:rsidRPr="005B5320">
              <w:rPr>
                <w:rFonts w:ascii="Times New Roman" w:hAnsi="Times New Roman"/>
                <w:sz w:val="24"/>
                <w:szCs w:val="24"/>
                <w:lang w:eastAsia="ar-SA"/>
              </w:rPr>
              <w:t>о проведении конкурентных переговоров</w:t>
            </w:r>
            <w:bookmarkEnd w:id="420"/>
            <w:bookmarkEnd w:id="421"/>
            <w:bookmarkEnd w:id="422"/>
            <w:bookmarkEnd w:id="423"/>
            <w:bookmarkEnd w:id="424"/>
          </w:p>
          <w:p w14:paraId="0AC21430" w14:textId="24C18902" w:rsidR="005924D1" w:rsidRPr="00C3790C" w:rsidRDefault="00C3790C" w:rsidP="00053523">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25" w:name="_Toc24982202"/>
            <w:bookmarkStart w:id="426" w:name="_Toc24982419"/>
            <w:bookmarkStart w:id="427" w:name="_Toc483302546"/>
            <w:bookmarkStart w:id="428" w:name="_Toc483316581"/>
            <w:bookmarkStart w:id="429" w:name="_Toc491095932"/>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25"/>
            <w:bookmarkEnd w:id="426"/>
            <w:r w:rsidR="006B17A5">
              <w:rPr>
                <w:rFonts w:ascii="Times New Roman" w:hAnsi="Times New Roman"/>
                <w:sz w:val="24"/>
                <w:szCs w:val="24"/>
                <w:lang w:eastAsia="ar-SA"/>
              </w:rPr>
              <w:t xml:space="preserve"> </w:t>
            </w:r>
            <w:bookmarkEnd w:id="427"/>
            <w:bookmarkEnd w:id="428"/>
            <w:bookmarkEnd w:id="429"/>
          </w:p>
        </w:tc>
      </w:tr>
    </w:tbl>
    <w:p w14:paraId="0C700A4C" w14:textId="77777777" w:rsidR="00824DF2" w:rsidRPr="009B59BB" w:rsidRDefault="00824DF2" w:rsidP="005A07D3">
      <w:pPr>
        <w:spacing w:line="240" w:lineRule="auto"/>
        <w:ind w:firstLine="902"/>
        <w:contextualSpacing/>
        <w:jc w:val="right"/>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4147AC46"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5A8C8C7"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b/>
          <w:i/>
          <w:sz w:val="24"/>
          <w:szCs w:val="24"/>
          <w:lang w:eastAsia="ar-SA"/>
        </w:rPr>
      </w:pPr>
      <w:r w:rsidRPr="00390286">
        <w:rPr>
          <w:rFonts w:ascii="Times New Roman" w:eastAsia="Times New Roman" w:hAnsi="Times New Roman"/>
          <w:i/>
          <w:sz w:val="24"/>
          <w:szCs w:val="24"/>
          <w:lang w:eastAsia="ar-SA"/>
        </w:rPr>
        <w:t>Наименование организации</w:t>
      </w:r>
    </w:p>
    <w:p w14:paraId="672B61D8"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ИНН КПП ОГРН</w:t>
      </w:r>
    </w:p>
    <w:p w14:paraId="06557683"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Юридический адрес</w:t>
      </w:r>
    </w:p>
    <w:p w14:paraId="17B0274E"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i/>
          <w:sz w:val="24"/>
          <w:szCs w:val="24"/>
          <w:lang w:eastAsia="ar-SA"/>
        </w:rPr>
      </w:pPr>
      <w:r w:rsidRPr="00390286">
        <w:rPr>
          <w:rFonts w:ascii="Times New Roman" w:eastAsia="Times New Roman" w:hAnsi="Times New Roman"/>
          <w:i/>
          <w:sz w:val="24"/>
          <w:szCs w:val="24"/>
          <w:lang w:eastAsia="ar-SA"/>
        </w:rPr>
        <w:t xml:space="preserve">Телефон/факс/ </w:t>
      </w:r>
      <w:r w:rsidRPr="00390286">
        <w:rPr>
          <w:rFonts w:ascii="Times New Roman" w:eastAsia="Times New Roman" w:hAnsi="Times New Roman"/>
          <w:i/>
          <w:sz w:val="24"/>
          <w:szCs w:val="24"/>
          <w:lang w:val="en-US" w:eastAsia="ar-SA" w:bidi="en-US"/>
        </w:rPr>
        <w:t>e</w:t>
      </w:r>
      <w:r w:rsidRPr="00390286">
        <w:rPr>
          <w:rFonts w:ascii="Times New Roman" w:eastAsia="Times New Roman" w:hAnsi="Times New Roman"/>
          <w:i/>
          <w:sz w:val="24"/>
          <w:szCs w:val="24"/>
          <w:lang w:eastAsia="ar-SA" w:bidi="en-US"/>
        </w:rPr>
        <w:t>-</w:t>
      </w:r>
      <w:r w:rsidRPr="00390286">
        <w:rPr>
          <w:rFonts w:ascii="Times New Roman" w:eastAsia="Times New Roman" w:hAnsi="Times New Roman"/>
          <w:i/>
          <w:sz w:val="24"/>
          <w:szCs w:val="24"/>
          <w:lang w:val="en-US" w:eastAsia="ar-SA" w:bidi="en-US"/>
        </w:rPr>
        <w:t>mail</w:t>
      </w:r>
    </w:p>
    <w:p w14:paraId="5BE09927" w14:textId="77777777" w:rsidR="000C5969"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2604163" w14:textId="77777777" w:rsidR="000C5969" w:rsidRPr="00390286" w:rsidRDefault="000C5969" w:rsidP="000C5969">
      <w:pPr>
        <w:tabs>
          <w:tab w:val="left" w:pos="425"/>
          <w:tab w:val="left" w:pos="567"/>
          <w:tab w:val="left" w:pos="709"/>
        </w:tabs>
        <w:suppressAutoHyphens/>
        <w:spacing w:after="0" w:line="240" w:lineRule="auto"/>
        <w:rPr>
          <w:rFonts w:ascii="Times New Roman" w:eastAsia="Times New Roman" w:hAnsi="Times New Roman"/>
          <w:sz w:val="24"/>
          <w:szCs w:val="24"/>
          <w:lang w:eastAsia="ar-SA"/>
        </w:rPr>
      </w:pPr>
    </w:p>
    <w:p w14:paraId="51B95319" w14:textId="77777777" w:rsidR="006124A1" w:rsidRPr="006124A1" w:rsidRDefault="006124A1" w:rsidP="006124A1">
      <w:pPr>
        <w:widowControl w:val="0"/>
        <w:tabs>
          <w:tab w:val="left" w:pos="425"/>
          <w:tab w:val="left" w:pos="567"/>
          <w:tab w:val="left" w:pos="709"/>
        </w:tabs>
        <w:suppressAutoHyphens/>
        <w:spacing w:after="0" w:line="240" w:lineRule="auto"/>
        <w:ind w:left="23"/>
        <w:jc w:val="center"/>
        <w:rPr>
          <w:rFonts w:ascii="Times New Roman" w:eastAsia="Lucida Sans Unicode" w:hAnsi="Times New Roman" w:cs="Times New Roman"/>
          <w:b/>
          <w:i/>
          <w:color w:val="000000"/>
          <w:spacing w:val="-10"/>
          <w:sz w:val="24"/>
          <w:szCs w:val="24"/>
          <w:lang w:eastAsia="ar-SA"/>
        </w:rPr>
      </w:pPr>
      <w:r w:rsidRPr="006124A1">
        <w:rPr>
          <w:rFonts w:ascii="Times New Roman" w:eastAsia="Lucida Sans Unicode" w:hAnsi="Times New Roman" w:cs="Times New Roman"/>
          <w:b/>
          <w:i/>
          <w:spacing w:val="-10"/>
          <w:sz w:val="24"/>
          <w:szCs w:val="24"/>
          <w:lang w:eastAsia="ar-SA"/>
        </w:rPr>
        <w:t xml:space="preserve">Письмо </w:t>
      </w:r>
      <w:r w:rsidRPr="006124A1">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p>
    <w:p w14:paraId="4DB5C1A5" w14:textId="53291F14" w:rsidR="000C5969" w:rsidRPr="00390286" w:rsidRDefault="006124A1" w:rsidP="006124A1">
      <w:pPr>
        <w:widowControl w:val="0"/>
        <w:tabs>
          <w:tab w:val="left" w:pos="425"/>
          <w:tab w:val="left" w:pos="567"/>
          <w:tab w:val="left" w:pos="709"/>
        </w:tabs>
        <w:suppressAutoHyphens/>
        <w:spacing w:after="120" w:line="240" w:lineRule="auto"/>
        <w:ind w:left="20"/>
        <w:jc w:val="center"/>
        <w:rPr>
          <w:rFonts w:ascii="Times New Roman" w:eastAsia="Lucida Sans Unicode" w:hAnsi="Times New Roman"/>
          <w:b/>
          <w:i/>
          <w:spacing w:val="-10"/>
          <w:sz w:val="24"/>
          <w:szCs w:val="24"/>
          <w:lang w:eastAsia="ar-SA"/>
        </w:rPr>
      </w:pPr>
      <w:r w:rsidRPr="004F0CE3">
        <w:rPr>
          <w:rFonts w:ascii="Times New Roman" w:eastAsia="Times New Roman" w:hAnsi="Times New Roman" w:cs="Times New Roman"/>
          <w:b/>
          <w:i/>
          <w:sz w:val="24"/>
          <w:szCs w:val="24"/>
          <w:lang w:eastAsia="ar-SA" w:bidi="en-US"/>
        </w:rPr>
        <w:t>п. 3.1.</w:t>
      </w:r>
      <w:r w:rsidRPr="006124A1">
        <w:rPr>
          <w:rFonts w:ascii="Times New Roman" w:eastAsia="Times New Roman" w:hAnsi="Times New Roman" w:cs="Times New Roman"/>
          <w:b/>
          <w:i/>
          <w:sz w:val="24"/>
          <w:szCs w:val="24"/>
          <w:lang w:eastAsia="ar-SA" w:bidi="en-US"/>
        </w:rPr>
        <w:t xml:space="preserve">  Документации о проведении </w:t>
      </w:r>
      <w:r w:rsidR="004F0CE3">
        <w:rPr>
          <w:rFonts w:ascii="Times New Roman" w:eastAsia="Times New Roman" w:hAnsi="Times New Roman" w:cs="Times New Roman"/>
          <w:b/>
          <w:i/>
          <w:sz w:val="24"/>
          <w:szCs w:val="24"/>
          <w:lang w:eastAsia="ar-SA" w:bidi="en-US"/>
        </w:rPr>
        <w:t>конкурентных переговоров</w:t>
      </w:r>
      <w:r w:rsidRPr="006124A1">
        <w:rPr>
          <w:rFonts w:ascii="Times New Roman" w:eastAsia="Times New Roman" w:hAnsi="Times New Roman" w:cs="Times New Roman"/>
          <w:b/>
          <w:i/>
          <w:sz w:val="24"/>
          <w:szCs w:val="24"/>
          <w:lang w:eastAsia="ar-SA" w:bidi="en-US"/>
        </w:rPr>
        <w:t xml:space="preserve"> на право заключения договора </w:t>
      </w:r>
      <w:r w:rsidR="002B7B0C">
        <w:rPr>
          <w:rFonts w:ascii="Times New Roman" w:eastAsia="Times New Roman" w:hAnsi="Times New Roman" w:cs="Times New Roman"/>
          <w:b/>
          <w:i/>
          <w:sz w:val="24"/>
          <w:szCs w:val="24"/>
          <w:lang w:eastAsia="ar-SA" w:bidi="en-US"/>
        </w:rPr>
        <w:t>поставки</w:t>
      </w:r>
      <w:r w:rsidR="00223098" w:rsidRPr="00223098">
        <w:t xml:space="preserve"> </w:t>
      </w:r>
      <w:r w:rsidR="00223098" w:rsidRPr="00223098">
        <w:rPr>
          <w:rFonts w:ascii="Times New Roman" w:eastAsia="Times New Roman" w:hAnsi="Times New Roman"/>
          <w:b/>
          <w:i/>
          <w:sz w:val="24"/>
          <w:szCs w:val="24"/>
          <w:lang w:eastAsia="ar-SA" w:bidi="en-US"/>
        </w:rPr>
        <w:t xml:space="preserve">мазута флотского Ф5, </w:t>
      </w:r>
      <w:r w:rsidR="00EF3AA0">
        <w:rPr>
          <w:rFonts w:ascii="Times New Roman" w:eastAsia="Times New Roman" w:hAnsi="Times New Roman"/>
          <w:b/>
          <w:i/>
          <w:sz w:val="24"/>
          <w:szCs w:val="24"/>
          <w:lang w:eastAsia="ar-SA" w:bidi="en-US"/>
        </w:rPr>
        <w:t xml:space="preserve">не более </w:t>
      </w:r>
      <w:r w:rsidR="000A2183">
        <w:rPr>
          <w:rFonts w:ascii="Times New Roman" w:eastAsia="Times New Roman" w:hAnsi="Times New Roman"/>
          <w:b/>
          <w:i/>
          <w:sz w:val="24"/>
          <w:szCs w:val="24"/>
          <w:lang w:eastAsia="ar-SA" w:bidi="en-US"/>
        </w:rPr>
        <w:t xml:space="preserve">1,5%  </w:t>
      </w:r>
      <w:r w:rsidR="00223098" w:rsidRPr="00223098">
        <w:rPr>
          <w:rFonts w:ascii="Times New Roman" w:eastAsia="Times New Roman" w:hAnsi="Times New Roman"/>
          <w:b/>
          <w:i/>
          <w:sz w:val="24"/>
          <w:szCs w:val="24"/>
          <w:lang w:eastAsia="ar-SA" w:bidi="en-US"/>
        </w:rPr>
        <w:t>по ГОСТ 10585-2013</w:t>
      </w:r>
    </w:p>
    <w:p w14:paraId="50D2AF6E"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3DA0FCA8"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r w:rsidRPr="00390286">
        <w:rPr>
          <w:rFonts w:ascii="Times New Roman" w:eastAsia="Times New Roman" w:hAnsi="Times New Roman"/>
          <w:sz w:val="24"/>
          <w:szCs w:val="24"/>
          <w:lang w:eastAsia="ar-SA" w:bidi="en-US"/>
        </w:rPr>
        <w:t xml:space="preserve">с целью участия в__________________________________ </w:t>
      </w:r>
      <w:r w:rsidRPr="00B75C0E">
        <w:rPr>
          <w:rFonts w:ascii="Times New Roman" w:eastAsia="Times New Roman" w:hAnsi="Times New Roman"/>
          <w:i/>
          <w:sz w:val="24"/>
          <w:szCs w:val="24"/>
          <w:highlight w:val="lightGray"/>
          <w:lang w:eastAsia="ar-SA" w:bidi="en-US"/>
        </w:rPr>
        <w:t>(указать способ и предмет закупки</w:t>
      </w:r>
      <w:r w:rsidRPr="00B75C0E">
        <w:rPr>
          <w:rFonts w:ascii="Times New Roman" w:eastAsia="Times New Roman" w:hAnsi="Times New Roman"/>
          <w:sz w:val="24"/>
          <w:szCs w:val="24"/>
          <w:highlight w:val="lightGray"/>
          <w:lang w:eastAsia="ar-SA" w:bidi="en-US"/>
        </w:rPr>
        <w:t>)</w:t>
      </w:r>
      <w:r w:rsidRPr="00390286">
        <w:rPr>
          <w:rFonts w:ascii="Times New Roman" w:eastAsia="Times New Roman" w:hAnsi="Times New Roman"/>
          <w:sz w:val="24"/>
          <w:szCs w:val="24"/>
          <w:lang w:eastAsia="ar-SA" w:bidi="en-US"/>
        </w:rPr>
        <w:t xml:space="preserve">, извещение №________________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номер извещения</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 xml:space="preserve">, _________________ </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i/>
          <w:sz w:val="24"/>
          <w:szCs w:val="24"/>
          <w:shd w:val="clear" w:color="auto" w:fill="D9D9D9"/>
          <w:lang w:eastAsia="ar-SA" w:bidi="en-US"/>
        </w:rPr>
        <w:t>указать наименование Участника закупки</w:t>
      </w:r>
      <w:r w:rsidRPr="00390286">
        <w:rPr>
          <w:rFonts w:ascii="Times New Roman" w:eastAsia="Times New Roman" w:hAnsi="Times New Roman"/>
          <w:sz w:val="24"/>
          <w:szCs w:val="24"/>
          <w:shd w:val="clear" w:color="auto" w:fill="D9D9D9"/>
          <w:lang w:eastAsia="ar-SA" w:bidi="en-US"/>
        </w:rPr>
        <w:t>)</w:t>
      </w:r>
      <w:r w:rsidRPr="00390286">
        <w:rPr>
          <w:rFonts w:ascii="Times New Roman" w:eastAsia="Times New Roman" w:hAnsi="Times New Roman"/>
          <w:sz w:val="24"/>
          <w:szCs w:val="24"/>
          <w:lang w:eastAsia="ar-SA" w:bidi="en-US"/>
        </w:rPr>
        <w:t>,</w:t>
      </w:r>
      <w:r>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 xml:space="preserve">подтверждает свое соответствие обязательным требованиям, установленным п. 3.1. </w:t>
      </w:r>
      <w:r w:rsidRPr="001101AB">
        <w:rPr>
          <w:rFonts w:ascii="Times New Roman" w:eastAsia="Times New Roman" w:hAnsi="Times New Roman"/>
          <w:sz w:val="24"/>
          <w:szCs w:val="24"/>
          <w:lang w:eastAsia="ar-SA" w:bidi="en-US"/>
        </w:rPr>
        <w:t>Документации</w:t>
      </w:r>
      <w:r w:rsidRPr="00390286">
        <w:rPr>
          <w:rFonts w:ascii="Times New Roman" w:eastAsia="Times New Roman" w:hAnsi="Times New Roman"/>
          <w:sz w:val="24"/>
          <w:szCs w:val="24"/>
          <w:lang w:eastAsia="ar-SA" w:bidi="en-US"/>
        </w:rPr>
        <w:t xml:space="preserve"> о проведении </w:t>
      </w:r>
      <w:r w:rsidR="006C40AC">
        <w:rPr>
          <w:rFonts w:ascii="Times New Roman" w:eastAsia="Times New Roman" w:hAnsi="Times New Roman"/>
          <w:sz w:val="24"/>
          <w:szCs w:val="24"/>
          <w:lang w:eastAsia="ar-SA" w:bidi="en-US"/>
        </w:rPr>
        <w:t>конкурентных переговоров</w:t>
      </w:r>
      <w:r w:rsidR="009C26B3">
        <w:rPr>
          <w:rFonts w:ascii="Times New Roman" w:eastAsia="Times New Roman" w:hAnsi="Times New Roman"/>
          <w:sz w:val="24"/>
          <w:szCs w:val="24"/>
          <w:lang w:eastAsia="ar-SA" w:bidi="en-US"/>
        </w:rPr>
        <w:t xml:space="preserve"> </w:t>
      </w:r>
      <w:r w:rsidRPr="00390286">
        <w:rPr>
          <w:rFonts w:ascii="Times New Roman" w:eastAsia="Times New Roman" w:hAnsi="Times New Roman"/>
          <w:sz w:val="24"/>
          <w:szCs w:val="24"/>
          <w:lang w:eastAsia="ar-SA" w:bidi="en-US"/>
        </w:rPr>
        <w:t>на право заключения договора __________________, а именно:</w:t>
      </w:r>
    </w:p>
    <w:p w14:paraId="64098FDF" w14:textId="77777777" w:rsidR="000C5969" w:rsidRPr="00390286" w:rsidRDefault="000C5969" w:rsidP="000C5969">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sz w:val="24"/>
          <w:szCs w:val="24"/>
          <w:lang w:eastAsia="ar-SA" w:bidi="en-US"/>
        </w:rPr>
      </w:pPr>
    </w:p>
    <w:p w14:paraId="5DE14BDB"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1</w:t>
      </w:r>
      <w:r w:rsidR="003B50A4">
        <w:rPr>
          <w:rFonts w:ascii="Times New Roman" w:eastAsia="Times New Roman" w:hAnsi="Times New Roman"/>
          <w:snapToGrid w:val="0"/>
          <w:sz w:val="24"/>
          <w:szCs w:val="24"/>
          <w:lang w:eastAsia="ru-RU"/>
        </w:rPr>
        <w:t>.</w:t>
      </w:r>
      <w:r w:rsidR="008649DD">
        <w:rPr>
          <w:rFonts w:ascii="Times New Roman" w:eastAsia="Times New Roman" w:hAnsi="Times New Roman"/>
          <w:snapToGrid w:val="0"/>
          <w:sz w:val="24"/>
          <w:szCs w:val="24"/>
          <w:lang w:eastAsia="ru-RU"/>
        </w:rPr>
        <w:t xml:space="preserve"> </w:t>
      </w:r>
      <w:r w:rsidRPr="00EF5559">
        <w:rPr>
          <w:rFonts w:ascii="Times New Roman" w:eastAsia="Times New Roman" w:hAnsi="Times New Roman"/>
          <w:snapToGrid w:val="0"/>
          <w:sz w:val="24"/>
          <w:szCs w:val="24"/>
          <w:lang w:eastAsia="ru-RU"/>
        </w:rPr>
        <w:t xml:space="preserve">в отношении ____________ </w:t>
      </w:r>
      <w:r w:rsidRPr="00B75C0E">
        <w:rPr>
          <w:rFonts w:ascii="Times New Roman" w:eastAsia="Times New Roman" w:hAnsi="Times New Roman"/>
          <w:snapToGrid w:val="0"/>
          <w:sz w:val="24"/>
          <w:szCs w:val="24"/>
          <w:highlight w:val="lightGray"/>
          <w:shd w:val="clear" w:color="auto" w:fill="D9D9D9"/>
          <w:lang w:eastAsia="ru-RU"/>
        </w:rPr>
        <w:t>(</w:t>
      </w:r>
      <w:r w:rsidRPr="00B75C0E">
        <w:rPr>
          <w:rFonts w:ascii="Times New Roman" w:eastAsia="Times New Roman" w:hAnsi="Times New Roman"/>
          <w:i/>
          <w:snapToGrid w:val="0"/>
          <w:sz w:val="24"/>
          <w:szCs w:val="24"/>
          <w:highlight w:val="lightGray"/>
          <w:shd w:val="clear" w:color="auto" w:fill="D9D9D9"/>
          <w:lang w:eastAsia="ru-RU"/>
        </w:rPr>
        <w:t>у</w:t>
      </w:r>
      <w:r w:rsidRPr="00B75C0E">
        <w:rPr>
          <w:rFonts w:ascii="Times New Roman" w:eastAsia="Times New Roman" w:hAnsi="Times New Roman"/>
          <w:i/>
          <w:snapToGrid w:val="0"/>
          <w:sz w:val="24"/>
          <w:szCs w:val="24"/>
          <w:highlight w:val="lightGray"/>
          <w:lang w:eastAsia="ru-RU"/>
        </w:rPr>
        <w:t xml:space="preserve">казать наименование Участника </w:t>
      </w:r>
      <w:r w:rsidRPr="00B75C0E">
        <w:rPr>
          <w:rFonts w:ascii="Times New Roman" w:eastAsia="Times New Roman" w:hAnsi="Times New Roman"/>
          <w:i/>
          <w:snapToGrid w:val="0"/>
          <w:sz w:val="24"/>
          <w:szCs w:val="24"/>
          <w:highlight w:val="lightGray"/>
          <w:shd w:val="clear" w:color="auto" w:fill="D9D9D9"/>
          <w:lang w:eastAsia="ru-RU"/>
        </w:rPr>
        <w:t>закупки)</w:t>
      </w:r>
      <w:r w:rsidRPr="00EF5559">
        <w:rPr>
          <w:rFonts w:ascii="Times New Roman" w:eastAsia="Times New Roman" w:hAnsi="Times New Roman"/>
          <w:snapToGrid w:val="0"/>
          <w:sz w:val="24"/>
          <w:szCs w:val="24"/>
          <w:lang w:eastAsia="ru-RU"/>
        </w:rPr>
        <w:t xml:space="preserve"> не проводится ликвидация и </w:t>
      </w:r>
      <w:r w:rsidR="00EF186D" w:rsidRPr="00EF186D">
        <w:rPr>
          <w:rFonts w:ascii="Times New Roman" w:eastAsia="Times New Roman" w:hAnsi="Times New Roman"/>
          <w:snapToGrid w:val="0"/>
          <w:sz w:val="24"/>
          <w:szCs w:val="24"/>
          <w:lang w:eastAsia="ru-RU"/>
        </w:rPr>
        <w:t>отсутствует решение арбитражного суда о признании</w:t>
      </w:r>
      <w:r w:rsidRPr="00EF5559">
        <w:rPr>
          <w:rFonts w:ascii="Times New Roman" w:eastAsia="Times New Roman" w:hAnsi="Times New Roman"/>
          <w:snapToGrid w:val="0"/>
          <w:sz w:val="24"/>
          <w:szCs w:val="24"/>
          <w:lang w:eastAsia="ru-RU"/>
        </w:rPr>
        <w:t xml:space="preserve"> ____________ </w:t>
      </w:r>
      <w:r w:rsidRPr="00EF5559">
        <w:rPr>
          <w:rFonts w:ascii="Times New Roman" w:eastAsia="Times New Roman" w:hAnsi="Times New Roman"/>
          <w:snapToGrid w:val="0"/>
          <w:sz w:val="24"/>
          <w:szCs w:val="24"/>
          <w:shd w:val="clear" w:color="auto" w:fill="D9D9D9"/>
          <w:lang w:eastAsia="ru-RU"/>
        </w:rPr>
        <w:t>(</w:t>
      </w:r>
      <w:r w:rsidRPr="00EF5559">
        <w:rPr>
          <w:rFonts w:ascii="Times New Roman" w:eastAsia="Times New Roman" w:hAnsi="Times New Roman"/>
          <w:i/>
          <w:snapToGrid w:val="0"/>
          <w:sz w:val="24"/>
          <w:szCs w:val="24"/>
          <w:shd w:val="clear" w:color="auto" w:fill="D9D9D9"/>
          <w:lang w:eastAsia="ru-RU"/>
        </w:rPr>
        <w:t>указать наименование Участника закупки)</w:t>
      </w:r>
      <w:r w:rsidRPr="00EF5559">
        <w:rPr>
          <w:rFonts w:ascii="Times New Roman" w:eastAsia="Times New Roman" w:hAnsi="Times New Roman"/>
          <w:i/>
          <w:snapToGrid w:val="0"/>
          <w:sz w:val="24"/>
          <w:szCs w:val="24"/>
          <w:lang w:eastAsia="ru-RU"/>
        </w:rPr>
        <w:t xml:space="preserve"> </w:t>
      </w:r>
      <w:r w:rsidR="00EF186D" w:rsidRPr="00EF186D">
        <w:rPr>
          <w:rFonts w:ascii="Times New Roman" w:eastAsia="Times New Roman" w:hAnsi="Times New Roman"/>
          <w:snapToGrid w:val="0"/>
          <w:sz w:val="24"/>
          <w:szCs w:val="24"/>
          <w:lang w:eastAsia="ru-RU"/>
        </w:rPr>
        <w:t>несостоятельным (банкротом) и об открытии конкурсного производства</w:t>
      </w:r>
      <w:r w:rsidRPr="00390286">
        <w:rPr>
          <w:rFonts w:ascii="Times New Roman" w:eastAsia="Times New Roman" w:hAnsi="Times New Roman"/>
          <w:snapToGrid w:val="0"/>
          <w:sz w:val="24"/>
          <w:szCs w:val="24"/>
          <w:lang w:eastAsia="ru-RU"/>
        </w:rPr>
        <w:t>;</w:t>
      </w:r>
    </w:p>
    <w:p w14:paraId="2727F55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2. в отношении ____________ </w:t>
      </w:r>
      <w:r w:rsidRPr="00390286">
        <w:rPr>
          <w:rFonts w:ascii="Times New Roman" w:eastAsia="Times New Roman" w:hAnsi="Times New Roman"/>
          <w:snapToGrid w:val="0"/>
          <w:sz w:val="24"/>
          <w:szCs w:val="24"/>
          <w:shd w:val="clear" w:color="auto" w:fill="D9D9D9"/>
          <w:lang w:eastAsia="ru-RU"/>
        </w:rPr>
        <w:t>(</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14:paraId="42FBC9D8"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3.  у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w:t>
      </w:r>
      <w:r w:rsidRPr="00C81684">
        <w:rPr>
          <w:rFonts w:ascii="Times New Roman" w:eastAsia="Times New Roman" w:hAnsi="Times New Roman"/>
          <w:i/>
          <w:snapToGrid w:val="0"/>
          <w:sz w:val="24"/>
          <w:szCs w:val="24"/>
          <w:highlight w:val="lightGray"/>
          <w:shd w:val="clear" w:color="auto" w:fill="D9D9D9"/>
          <w:lang w:eastAsia="ru-RU"/>
        </w:rPr>
        <w:t>и</w:t>
      </w:r>
      <w:r w:rsidRPr="00390286">
        <w:rPr>
          <w:rFonts w:ascii="Times New Roman" w:eastAsia="Times New Roman" w:hAnsi="Times New Roman"/>
          <w:i/>
          <w:snapToGrid w:val="0"/>
          <w:sz w:val="24"/>
          <w:szCs w:val="24"/>
          <w:shd w:val="clear" w:color="auto" w:fill="D9D9D9"/>
          <w:lang w:eastAsia="ru-RU"/>
        </w:rPr>
        <w:t>)</w:t>
      </w:r>
      <w:r w:rsidRPr="00390286">
        <w:rPr>
          <w:rFonts w:ascii="Times New Roman" w:eastAsia="Times New Roman" w:hAnsi="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90286">
        <w:rPr>
          <w:rFonts w:ascii="Times New Roman" w:eastAsia="Times New Roman" w:hAnsi="Times New Roman"/>
          <w:snapToGrid w:val="0"/>
          <w:sz w:val="24"/>
          <w:szCs w:val="24"/>
          <w:vertAlign w:val="superscript"/>
          <w:lang w:eastAsia="ru-RU"/>
        </w:rPr>
        <w:footnoteReference w:customMarkFollows="1" w:id="1"/>
        <w:sym w:font="Symbol" w:char="F02A"/>
      </w:r>
      <w:r w:rsidRPr="00390286">
        <w:rPr>
          <w:rFonts w:ascii="Times New Roman" w:eastAsia="Times New Roman" w:hAnsi="Times New Roman"/>
          <w:snapToGrid w:val="0"/>
          <w:sz w:val="24"/>
          <w:szCs w:val="24"/>
          <w:lang w:eastAsia="ru-RU"/>
        </w:rPr>
        <w:t xml:space="preserve"> </w:t>
      </w:r>
    </w:p>
    <w:p w14:paraId="507B48FF" w14:textId="77777777" w:rsidR="000C5969"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eastAsia="Times New Roman" w:hAnsi="Times New Roman"/>
          <w:snapToGrid w:val="0"/>
          <w:sz w:val="24"/>
          <w:szCs w:val="24"/>
          <w:lang w:eastAsia="ru-RU"/>
        </w:rPr>
        <w:t xml:space="preserve">4. у ____________ </w:t>
      </w:r>
      <w:r w:rsidR="002648E7" w:rsidRPr="00B75C0E">
        <w:rPr>
          <w:rFonts w:ascii="Times New Roman" w:eastAsia="Times New Roman" w:hAnsi="Times New Roman"/>
          <w:i/>
          <w:snapToGrid w:val="0"/>
          <w:sz w:val="24"/>
          <w:szCs w:val="24"/>
          <w:highlight w:val="lightGray"/>
          <w:lang w:eastAsia="ru-RU"/>
        </w:rPr>
        <w:t>(указать ФИО Участника закупки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002648E7" w:rsidRPr="003B1399">
        <w:rPr>
          <w:rFonts w:ascii="Times New Roman" w:eastAsia="Times New Roman" w:hAnsi="Times New Roman"/>
          <w:snapToGrid w:val="0"/>
          <w:sz w:val="24"/>
          <w:szCs w:val="24"/>
          <w:lang w:eastAsia="ru-RU"/>
        </w:rPr>
        <w:t xml:space="preserve"> отсутствуют судимости за преступления в сфере </w:t>
      </w:r>
      <w:r w:rsidR="002648E7" w:rsidRPr="00E85132">
        <w:rPr>
          <w:rFonts w:ascii="Times New Roman" w:eastAsia="Times New Roman" w:hAnsi="Times New Roman"/>
          <w:snapToGrid w:val="0"/>
          <w:sz w:val="24"/>
          <w:szCs w:val="24"/>
          <w:lang w:eastAsia="ru-RU"/>
        </w:rPr>
        <w:t>экономики и (или) преступления, предусмотренные статьями 289, 290, 291, 291.1 Уголовного кодекса Российской Федерации</w:t>
      </w:r>
      <w:r w:rsidR="002648E7" w:rsidRPr="003B1399">
        <w:rPr>
          <w:rFonts w:ascii="Times New Roman" w:eastAsia="Times New Roman" w:hAnsi="Times New Roman"/>
          <w:snapToGrid w:val="0"/>
          <w:sz w:val="24"/>
          <w:szCs w:val="24"/>
          <w:lang w:eastAsia="ru-RU"/>
        </w:rPr>
        <w:t xml:space="preserve"> (за исключением лиц, у которых такая судимость погашена или снята), а также неприменение в отношении указанных физических лиц наказания в виде </w:t>
      </w:r>
      <w:r w:rsidR="002648E7" w:rsidRPr="003B1399">
        <w:rPr>
          <w:rFonts w:ascii="Times New Roman" w:eastAsia="Times New Roman" w:hAnsi="Times New Roman"/>
          <w:snapToGrid w:val="0"/>
          <w:sz w:val="24"/>
          <w:szCs w:val="24"/>
          <w:lang w:eastAsia="ru-RU"/>
        </w:rPr>
        <w:lastRenderedPageBreak/>
        <w:t>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4AC3D33" w14:textId="77777777" w:rsidR="00A537DE" w:rsidRPr="00E85132" w:rsidRDefault="00A537DE" w:rsidP="00A537DE">
      <w:pPr>
        <w:overflowPunct w:val="0"/>
        <w:autoSpaceDE w:val="0"/>
        <w:spacing w:after="0" w:line="240" w:lineRule="auto"/>
        <w:jc w:val="both"/>
        <w:rPr>
          <w:rFonts w:ascii="Times New Roman" w:hAnsi="Times New Roman"/>
          <w:sz w:val="24"/>
          <w:szCs w:val="24"/>
        </w:rPr>
      </w:pPr>
      <w:r>
        <w:rPr>
          <w:rFonts w:ascii="Times New Roman" w:eastAsia="Times New Roman" w:hAnsi="Times New Roman"/>
          <w:snapToGrid w:val="0"/>
          <w:sz w:val="24"/>
          <w:szCs w:val="24"/>
          <w:lang w:eastAsia="ru-RU"/>
        </w:rPr>
        <w:t xml:space="preserve">4.1. </w:t>
      </w:r>
      <w:r w:rsidRPr="00E85132">
        <w:rPr>
          <w:rFonts w:ascii="Times New Roman" w:eastAsia="Times New Roman" w:hAnsi="Times New Roman"/>
          <w:snapToGrid w:val="0"/>
          <w:sz w:val="24"/>
          <w:szCs w:val="24"/>
          <w:lang w:eastAsia="ru-RU"/>
        </w:rPr>
        <w:t xml:space="preserve">____________ </w:t>
      </w:r>
      <w:r w:rsidRPr="00B75C0E">
        <w:rPr>
          <w:rFonts w:ascii="Times New Roman" w:eastAsia="Times New Roman" w:hAnsi="Times New Roman"/>
          <w:i/>
          <w:snapToGrid w:val="0"/>
          <w:sz w:val="24"/>
          <w:szCs w:val="24"/>
          <w:highlight w:val="lightGray"/>
          <w:lang w:eastAsia="ru-RU"/>
        </w:rPr>
        <w:t>(указать наименование Участника закупк</w:t>
      </w:r>
      <w:r w:rsidRPr="00B75C0E">
        <w:rPr>
          <w:rFonts w:ascii="Times New Roman" w:eastAsia="Times New Roman" w:hAnsi="Times New Roman"/>
          <w:i/>
          <w:snapToGrid w:val="0"/>
          <w:sz w:val="24"/>
          <w:szCs w:val="24"/>
          <w:highlight w:val="lightGray"/>
          <w:shd w:val="clear" w:color="auto" w:fill="D9D9D9"/>
          <w:lang w:eastAsia="ru-RU"/>
        </w:rPr>
        <w:t>и</w:t>
      </w:r>
      <w:r w:rsidRPr="00B75C0E">
        <w:rPr>
          <w:rFonts w:ascii="Times New Roman" w:eastAsia="Times New Roman" w:hAnsi="Times New Roman"/>
          <w:i/>
          <w:snapToGrid w:val="0"/>
          <w:sz w:val="24"/>
          <w:szCs w:val="24"/>
          <w:highlight w:val="lightGray"/>
          <w:lang w:eastAsia="ru-RU"/>
        </w:rPr>
        <w:t xml:space="preserve"> </w:t>
      </w:r>
      <w:r w:rsidRPr="00B75C0E">
        <w:rPr>
          <w:rFonts w:ascii="Times New Roman" w:hAnsi="Times New Roman"/>
          <w:i/>
          <w:sz w:val="24"/>
          <w:szCs w:val="24"/>
          <w:highlight w:val="lightGray"/>
        </w:rPr>
        <w:t>- юридическо</w:t>
      </w:r>
      <w:r w:rsidR="005A7CF0" w:rsidRPr="00B75C0E">
        <w:rPr>
          <w:rFonts w:ascii="Times New Roman" w:hAnsi="Times New Roman"/>
          <w:i/>
          <w:sz w:val="24"/>
          <w:szCs w:val="24"/>
          <w:highlight w:val="lightGray"/>
        </w:rPr>
        <w:t>го</w:t>
      </w:r>
      <w:r w:rsidRPr="00B75C0E">
        <w:rPr>
          <w:rFonts w:ascii="Times New Roman" w:hAnsi="Times New Roman"/>
          <w:i/>
          <w:sz w:val="24"/>
          <w:szCs w:val="24"/>
          <w:highlight w:val="lightGray"/>
        </w:rPr>
        <w:t xml:space="preserve"> лиц</w:t>
      </w:r>
      <w:r w:rsidR="005A7CF0" w:rsidRPr="00B75C0E">
        <w:rPr>
          <w:rFonts w:ascii="Times New Roman" w:hAnsi="Times New Roman"/>
          <w:i/>
          <w:sz w:val="24"/>
          <w:szCs w:val="24"/>
          <w:highlight w:val="lightGray"/>
        </w:rPr>
        <w:t>а)</w:t>
      </w:r>
      <w:r w:rsidRPr="00E85132">
        <w:rPr>
          <w:rFonts w:ascii="Times New Roman" w:hAnsi="Times New Roman"/>
          <w:i/>
          <w:sz w:val="24"/>
          <w:szCs w:val="24"/>
        </w:rPr>
        <w:t>,</w:t>
      </w:r>
      <w:r w:rsidRPr="00E85132">
        <w:rPr>
          <w:rFonts w:ascii="Times New Roman" w:hAnsi="Times New Roman"/>
          <w:sz w:val="24"/>
          <w:szCs w:val="24"/>
        </w:rPr>
        <w:t xml:space="preserve">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в течение двух лет до момента подачи заявки на участие в закупке.</w:t>
      </w:r>
    </w:p>
    <w:p w14:paraId="7EB489D7"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sidRPr="00390286">
        <w:rPr>
          <w:rFonts w:ascii="Times New Roman" w:hAnsi="Times New Roman"/>
          <w:sz w:val="24"/>
          <w:szCs w:val="24"/>
          <w:lang w:eastAsia="ar-SA"/>
        </w:rPr>
        <w:t>5.</w:t>
      </w:r>
      <w:r>
        <w:rPr>
          <w:rFonts w:ascii="Times New Roman" w:hAnsi="Times New Roman"/>
          <w:sz w:val="24"/>
          <w:szCs w:val="24"/>
          <w:lang w:eastAsia="ar-SA"/>
        </w:rPr>
        <w:t xml:space="preserve"> </w:t>
      </w:r>
      <w:r w:rsidRPr="00390286">
        <w:rPr>
          <w:rFonts w:ascii="Times New Roman" w:eastAsia="Times New Roman" w:hAnsi="Times New Roman"/>
          <w:snapToGrid w:val="0"/>
          <w:sz w:val="24"/>
          <w:szCs w:val="24"/>
          <w:lang w:eastAsia="ru-RU"/>
        </w:rPr>
        <w:t xml:space="preserve">между _______________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6F1905C6"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6</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 xml:space="preserve">сведения о 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w:t>
      </w:r>
      <w:r w:rsidR="00C728F8">
        <w:rPr>
          <w:rFonts w:ascii="Times New Roman" w:eastAsia="Times New Roman" w:hAnsi="Times New Roman"/>
          <w:snapToGrid w:val="0"/>
          <w:sz w:val="24"/>
          <w:szCs w:val="24"/>
          <w:lang w:eastAsia="ru-RU"/>
        </w:rPr>
        <w:t>.07.</w:t>
      </w:r>
      <w:r w:rsidRPr="00390286">
        <w:rPr>
          <w:rFonts w:ascii="Times New Roman" w:eastAsia="Times New Roman" w:hAnsi="Times New Roman"/>
          <w:snapToGrid w:val="0"/>
          <w:sz w:val="24"/>
          <w:szCs w:val="24"/>
          <w:lang w:eastAsia="ru-RU"/>
        </w:rPr>
        <w:t>2011 № 223-ФЗ «О закупках товаров, работ, услуг отдельными видами юридических лиц»;</w:t>
      </w:r>
    </w:p>
    <w:p w14:paraId="2DFF62C2" w14:textId="77777777" w:rsidR="000C5969" w:rsidRPr="00390286" w:rsidRDefault="000C5969" w:rsidP="000C5969">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snapToGrid w:val="0"/>
          <w:sz w:val="24"/>
          <w:szCs w:val="24"/>
          <w:lang w:eastAsia="ru-RU"/>
        </w:rPr>
      </w:pPr>
      <w:r>
        <w:rPr>
          <w:rFonts w:ascii="Times New Roman" w:eastAsia="Times New Roman" w:hAnsi="Times New Roman"/>
          <w:snapToGrid w:val="0"/>
          <w:sz w:val="24"/>
          <w:szCs w:val="24"/>
          <w:lang w:eastAsia="ru-RU"/>
        </w:rPr>
        <w:t>7</w:t>
      </w:r>
      <w:r w:rsidRPr="00390286">
        <w:rPr>
          <w:rFonts w:ascii="Times New Roman" w:eastAsia="Times New Roman" w:hAnsi="Times New Roman"/>
          <w:snapToGrid w:val="0"/>
          <w:sz w:val="24"/>
          <w:szCs w:val="24"/>
          <w:lang w:eastAsia="ru-RU"/>
        </w:rPr>
        <w:t>.</w:t>
      </w:r>
      <w:r w:rsidRPr="00390286">
        <w:rPr>
          <w:rFonts w:ascii="Times New Roman" w:eastAsia="Times New Roman" w:hAnsi="Times New Roman"/>
          <w:snapToGrid w:val="0"/>
          <w:sz w:val="24"/>
          <w:szCs w:val="24"/>
          <w:lang w:eastAsia="ru-RU"/>
        </w:rPr>
        <w:tab/>
        <w:t>сведения</w:t>
      </w:r>
      <w:r w:rsidR="00F05079">
        <w:rPr>
          <w:rFonts w:ascii="Times New Roman" w:eastAsia="Times New Roman" w:hAnsi="Times New Roman"/>
          <w:snapToGrid w:val="0"/>
          <w:sz w:val="24"/>
          <w:szCs w:val="24"/>
          <w:lang w:eastAsia="ru-RU"/>
        </w:rPr>
        <w:t xml:space="preserve"> о</w:t>
      </w:r>
      <w:r w:rsidRPr="00390286">
        <w:rPr>
          <w:rFonts w:ascii="Times New Roman" w:eastAsia="Times New Roman" w:hAnsi="Times New Roman"/>
          <w:snapToGrid w:val="0"/>
          <w:sz w:val="24"/>
          <w:szCs w:val="24"/>
          <w:lang w:eastAsia="ru-RU"/>
        </w:rPr>
        <w:t xml:space="preserve">____________ </w:t>
      </w:r>
      <w:r w:rsidRPr="00C81684">
        <w:rPr>
          <w:rFonts w:ascii="Times New Roman" w:eastAsia="Times New Roman" w:hAnsi="Times New Roman"/>
          <w:i/>
          <w:snapToGrid w:val="0"/>
          <w:sz w:val="24"/>
          <w:szCs w:val="24"/>
          <w:highlight w:val="lightGray"/>
          <w:lang w:eastAsia="ru-RU"/>
        </w:rPr>
        <w:t>(указать наименование Участника закупки)</w:t>
      </w:r>
      <w:r w:rsidRPr="00390286">
        <w:rPr>
          <w:rFonts w:ascii="Times New Roman" w:eastAsia="Times New Roman" w:hAnsi="Times New Roman"/>
          <w:snapToGrid w:val="0"/>
          <w:sz w:val="24"/>
          <w:szCs w:val="24"/>
          <w:lang w:eastAsia="ru-RU"/>
        </w:rPr>
        <w:t xml:space="preserve"> отсутствуют в реестре </w:t>
      </w:r>
      <w:r w:rsidR="00101A99" w:rsidRPr="00101A99">
        <w:rPr>
          <w:rFonts w:ascii="Times New Roman" w:eastAsia="Times New Roman" w:hAnsi="Times New Roman"/>
          <w:snapToGrid w:val="0"/>
          <w:sz w:val="24"/>
          <w:szCs w:val="24"/>
          <w:lang w:eastAsia="ru-RU"/>
        </w:rPr>
        <w:t>недобросовестных поставщиков, предусмотренном Федеральным законом от 05</w:t>
      </w:r>
      <w:r w:rsidR="00C728F8">
        <w:rPr>
          <w:rFonts w:ascii="Times New Roman" w:eastAsia="Times New Roman" w:hAnsi="Times New Roman"/>
          <w:snapToGrid w:val="0"/>
          <w:sz w:val="24"/>
          <w:szCs w:val="24"/>
          <w:lang w:eastAsia="ru-RU"/>
        </w:rPr>
        <w:t>.04.</w:t>
      </w:r>
      <w:r w:rsidR="00101A99" w:rsidRPr="00101A99">
        <w:rPr>
          <w:rFonts w:ascii="Times New Roman" w:eastAsia="Times New Roman" w:hAnsi="Times New Roman"/>
          <w:snapToGrid w:val="0"/>
          <w:sz w:val="24"/>
          <w:szCs w:val="24"/>
          <w:lang w:eastAsia="ru-RU"/>
        </w:rPr>
        <w:t>2013 № 44-ФЗ «О контрактной системе в сфере закупок товаров, работ, услуг для обеспечения госуда</w:t>
      </w:r>
      <w:r w:rsidR="00C656B5">
        <w:rPr>
          <w:rFonts w:ascii="Times New Roman" w:eastAsia="Times New Roman" w:hAnsi="Times New Roman"/>
          <w:snapToGrid w:val="0"/>
          <w:sz w:val="24"/>
          <w:szCs w:val="24"/>
          <w:lang w:eastAsia="ru-RU"/>
        </w:rPr>
        <w:t>рственных и муниципальных нужд».</w:t>
      </w:r>
    </w:p>
    <w:p w14:paraId="397C809F" w14:textId="77777777" w:rsidR="000C5969"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eastAsia="ar-SA" w:bidi="en-US"/>
        </w:rPr>
      </w:pPr>
    </w:p>
    <w:p w14:paraId="785F2CEC" w14:textId="77777777" w:rsidR="000C5969" w:rsidRPr="00390286" w:rsidRDefault="000C5969" w:rsidP="000C5969">
      <w:pPr>
        <w:tabs>
          <w:tab w:val="left" w:pos="425"/>
          <w:tab w:val="left" w:pos="567"/>
          <w:tab w:val="left" w:pos="709"/>
        </w:tabs>
        <w:suppressAutoHyphens/>
        <w:spacing w:before="120" w:after="120" w:line="240" w:lineRule="auto"/>
        <w:rPr>
          <w:rFonts w:ascii="Times New Roman" w:eastAsia="Times New Roman" w:hAnsi="Times New Roman"/>
          <w:sz w:val="24"/>
          <w:szCs w:val="24"/>
          <w:lang w:bidi="en-US"/>
        </w:rPr>
      </w:pPr>
      <w:r w:rsidRPr="00390286">
        <w:rPr>
          <w:rFonts w:ascii="Times New Roman" w:eastAsia="Times New Roman" w:hAnsi="Times New Roman"/>
          <w:sz w:val="24"/>
          <w:szCs w:val="24"/>
          <w:lang w:eastAsia="ar-SA" w:bidi="en-US"/>
        </w:rPr>
        <w:t>Достоверность сведений подтверждаю.</w:t>
      </w:r>
    </w:p>
    <w:p w14:paraId="764B5FC7"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44A653D9"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«____» ___________ 20</w:t>
      </w:r>
      <w:r w:rsidRPr="009E6F25">
        <w:rPr>
          <w:rFonts w:ascii="Times New Roman" w:eastAsia="Times New Roman" w:hAnsi="Times New Roman"/>
          <w:strike/>
          <w:color w:val="FF0000"/>
          <w:sz w:val="24"/>
          <w:szCs w:val="24"/>
          <w:lang w:eastAsia="ar-SA"/>
        </w:rPr>
        <w:t>1</w:t>
      </w:r>
      <w:r w:rsidRPr="00390286">
        <w:rPr>
          <w:rFonts w:ascii="Times New Roman" w:eastAsia="Times New Roman" w:hAnsi="Times New Roman"/>
          <w:sz w:val="24"/>
          <w:szCs w:val="24"/>
          <w:lang w:eastAsia="ar-SA"/>
        </w:rPr>
        <w:t>_ года.</w:t>
      </w:r>
    </w:p>
    <w:p w14:paraId="3BEB7DBB" w14:textId="77777777" w:rsidR="000C5969" w:rsidRPr="00390286"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p>
    <w:p w14:paraId="544336DD" w14:textId="77777777" w:rsidR="000C5969" w:rsidRDefault="000C5969" w:rsidP="000C5969">
      <w:pPr>
        <w:tabs>
          <w:tab w:val="left" w:pos="425"/>
          <w:tab w:val="left" w:pos="567"/>
          <w:tab w:val="left" w:pos="709"/>
        </w:tabs>
        <w:suppressAutoHyphens/>
        <w:spacing w:after="0" w:line="240" w:lineRule="auto"/>
        <w:jc w:val="both"/>
        <w:rPr>
          <w:rFonts w:ascii="Times New Roman" w:eastAsia="Times New Roman" w:hAnsi="Times New Roman"/>
          <w:sz w:val="24"/>
          <w:szCs w:val="24"/>
          <w:lang w:eastAsia="ar-SA"/>
        </w:rPr>
      </w:pPr>
      <w:r w:rsidRPr="00390286">
        <w:rPr>
          <w:rFonts w:ascii="Times New Roman" w:eastAsia="Times New Roman" w:hAnsi="Times New Roman"/>
          <w:sz w:val="24"/>
          <w:szCs w:val="24"/>
          <w:lang w:eastAsia="ar-SA"/>
        </w:rPr>
        <w:t>(Руководитель) _________________________________ М.П.</w:t>
      </w:r>
    </w:p>
    <w:p w14:paraId="319CA483" w14:textId="77777777" w:rsidR="000C5969" w:rsidRDefault="000C5969"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1600277" w14:textId="77777777" w:rsidR="007B6C86" w:rsidRDefault="007B6C8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B4B7702" w14:textId="77777777" w:rsidR="00F26EF6" w:rsidRDefault="00F26EF6"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59215128"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6E3345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40049EAB"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0C47CF2E"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39E3CF02"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3895B83" w14:textId="77777777" w:rsidR="009B041F" w:rsidRDefault="009B041F" w:rsidP="006C3AEF">
      <w:pPr>
        <w:tabs>
          <w:tab w:val="num" w:pos="1276"/>
          <w:tab w:val="left" w:pos="1494"/>
        </w:tabs>
        <w:spacing w:after="0" w:line="360" w:lineRule="auto"/>
        <w:jc w:val="both"/>
        <w:rPr>
          <w:rFonts w:ascii="Times New Roman" w:eastAsia="Times New Roman" w:hAnsi="Times New Roman" w:cs="Times New Roman"/>
          <w:sz w:val="18"/>
          <w:szCs w:val="18"/>
          <w:lang w:eastAsia="ar-SA"/>
        </w:rPr>
      </w:pPr>
    </w:p>
    <w:p w14:paraId="77889DFB" w14:textId="77777777" w:rsidR="006C3AEF" w:rsidRPr="006C3AEF" w:rsidRDefault="006C3AEF" w:rsidP="003A65B6">
      <w:pPr>
        <w:keepNext/>
        <w:keepLines/>
        <w:tabs>
          <w:tab w:val="left" w:pos="4678"/>
          <w:tab w:val="left" w:pos="5245"/>
          <w:tab w:val="left" w:pos="5670"/>
        </w:tabs>
        <w:suppressAutoHyphens/>
        <w:spacing w:after="0" w:line="240" w:lineRule="auto"/>
        <w:ind w:firstLine="5103"/>
        <w:outlineLvl w:val="0"/>
        <w:rPr>
          <w:rFonts w:ascii="Times New Roman" w:eastAsia="Times New Roman" w:hAnsi="Times New Roman" w:cs="Times New Roman"/>
          <w:b/>
          <w:bCs/>
          <w:iCs/>
          <w:sz w:val="24"/>
          <w:szCs w:val="28"/>
          <w:lang w:eastAsia="ar-SA"/>
        </w:rPr>
      </w:pPr>
      <w:bookmarkStart w:id="430" w:name="_Toc24982420"/>
      <w:r w:rsidRPr="006C3AEF">
        <w:rPr>
          <w:rFonts w:ascii="Times New Roman" w:eastAsia="Times New Roman" w:hAnsi="Times New Roman" w:cs="Times New Roman"/>
          <w:b/>
          <w:bCs/>
          <w:iCs/>
          <w:sz w:val="24"/>
          <w:szCs w:val="28"/>
          <w:lang w:eastAsia="ar-SA"/>
        </w:rPr>
        <w:lastRenderedPageBreak/>
        <w:t xml:space="preserve">Приложение № </w:t>
      </w:r>
      <w:r w:rsidR="000C5969">
        <w:rPr>
          <w:rFonts w:ascii="Times New Roman" w:eastAsia="Times New Roman" w:hAnsi="Times New Roman" w:cs="Times New Roman"/>
          <w:b/>
          <w:bCs/>
          <w:iCs/>
          <w:sz w:val="24"/>
          <w:szCs w:val="28"/>
          <w:lang w:eastAsia="ar-SA"/>
        </w:rPr>
        <w:t>3</w:t>
      </w:r>
      <w:r w:rsidRPr="006C3AEF">
        <w:rPr>
          <w:rFonts w:ascii="Times New Roman" w:eastAsia="Times New Roman" w:hAnsi="Times New Roman" w:cs="Times New Roman"/>
          <w:b/>
          <w:bCs/>
          <w:iCs/>
          <w:sz w:val="24"/>
          <w:szCs w:val="28"/>
          <w:lang w:eastAsia="ar-SA"/>
        </w:rPr>
        <w:t xml:space="preserve"> </w:t>
      </w:r>
      <w:r w:rsidR="003A65B6" w:rsidRPr="009B59BB">
        <w:rPr>
          <w:rFonts w:ascii="Times New Roman" w:eastAsia="Calibri" w:hAnsi="Times New Roman" w:cs="Times New Roman"/>
          <w:b/>
          <w:sz w:val="24"/>
          <w:szCs w:val="24"/>
          <w:lang w:eastAsia="ar-SA"/>
        </w:rPr>
        <w:t>к Документации</w:t>
      </w:r>
      <w:bookmarkEnd w:id="430"/>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2B8191B4" w14:textId="77777777" w:rsidTr="00292290">
        <w:tc>
          <w:tcPr>
            <w:tcW w:w="5070" w:type="dxa"/>
          </w:tcPr>
          <w:p w14:paraId="4F21ADE1"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5A1868C7"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1" w:name="_Toc483302548"/>
            <w:bookmarkStart w:id="432" w:name="_Toc483316583"/>
            <w:bookmarkStart w:id="433" w:name="_Toc491095934"/>
            <w:bookmarkStart w:id="434" w:name="_Toc24982204"/>
            <w:bookmarkStart w:id="435" w:name="_Toc24982421"/>
            <w:r w:rsidRPr="005B5320">
              <w:rPr>
                <w:rFonts w:ascii="Times New Roman" w:hAnsi="Times New Roman"/>
                <w:sz w:val="24"/>
                <w:szCs w:val="24"/>
                <w:lang w:eastAsia="ar-SA"/>
              </w:rPr>
              <w:t>о проведении конкурентных переговоров</w:t>
            </w:r>
            <w:bookmarkEnd w:id="431"/>
            <w:bookmarkEnd w:id="432"/>
            <w:bookmarkEnd w:id="433"/>
            <w:bookmarkEnd w:id="434"/>
            <w:bookmarkEnd w:id="435"/>
          </w:p>
          <w:p w14:paraId="7578848A" w14:textId="11F5CC54" w:rsidR="003A65B6" w:rsidRPr="00C3790C" w:rsidRDefault="00C3790C" w:rsidP="00334AC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36" w:name="_Toc24982205"/>
            <w:bookmarkStart w:id="437" w:name="_Toc24982422"/>
            <w:bookmarkStart w:id="438" w:name="_Toc483302549"/>
            <w:bookmarkStart w:id="439" w:name="_Toc483316584"/>
            <w:bookmarkStart w:id="440" w:name="_Toc491095935"/>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36"/>
            <w:bookmarkEnd w:id="437"/>
            <w:r w:rsidR="006B17A5">
              <w:rPr>
                <w:rFonts w:ascii="Times New Roman" w:hAnsi="Times New Roman"/>
                <w:sz w:val="24"/>
                <w:szCs w:val="24"/>
                <w:lang w:eastAsia="ar-SA"/>
              </w:rPr>
              <w:t xml:space="preserve"> </w:t>
            </w:r>
            <w:bookmarkEnd w:id="438"/>
            <w:bookmarkEnd w:id="439"/>
            <w:bookmarkEnd w:id="440"/>
          </w:p>
        </w:tc>
      </w:tr>
    </w:tbl>
    <w:p w14:paraId="24BF6BB4" w14:textId="77777777" w:rsidR="00824DF2" w:rsidRPr="009B59BB" w:rsidRDefault="00824DF2" w:rsidP="003A65B6">
      <w:pPr>
        <w:spacing w:line="240" w:lineRule="auto"/>
        <w:contextualSpacing/>
        <w:rPr>
          <w:rFonts w:ascii="Times New Roman" w:eastAsia="Times New Roman" w:hAnsi="Times New Roman" w:cs="Times New Roman"/>
          <w:b/>
          <w:sz w:val="24"/>
          <w:szCs w:val="24"/>
          <w:lang w:eastAsia="ar-SA"/>
        </w:rPr>
      </w:pPr>
    </w:p>
    <w:p w14:paraId="5E938C8A" w14:textId="62A74905" w:rsidR="006C3AEF" w:rsidRPr="002A29EC" w:rsidRDefault="002A29EC" w:rsidP="002A29EC">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color w:val="BFBFBF" w:themeColor="background1" w:themeShade="BF"/>
          <w:sz w:val="24"/>
          <w:szCs w:val="24"/>
          <w:lang w:eastAsia="ar-SA"/>
        </w:rPr>
      </w:pPr>
      <w:r w:rsidRPr="002A29EC">
        <w:rPr>
          <w:rFonts w:ascii="Times New Roman" w:eastAsia="Times New Roman" w:hAnsi="Times New Roman" w:cs="Times New Roman"/>
          <w:b/>
          <w:color w:val="BFBFBF" w:themeColor="background1" w:themeShade="BF"/>
          <w:sz w:val="24"/>
          <w:szCs w:val="24"/>
          <w:lang w:eastAsia="ar-SA"/>
        </w:rPr>
        <w:t>(при необходимости)</w:t>
      </w:r>
    </w:p>
    <w:p w14:paraId="5D837428"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p>
    <w:p w14:paraId="170BFD3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Д О В Е Р Е Н </w:t>
      </w:r>
      <w:proofErr w:type="spellStart"/>
      <w:r w:rsidRPr="006C3AEF">
        <w:rPr>
          <w:rFonts w:ascii="Times New Roman" w:eastAsia="Times New Roman" w:hAnsi="Times New Roman" w:cs="Times New Roman"/>
          <w:b/>
          <w:sz w:val="24"/>
          <w:szCs w:val="24"/>
          <w:lang w:eastAsia="ar-SA"/>
        </w:rPr>
        <w:t>Н</w:t>
      </w:r>
      <w:proofErr w:type="spellEnd"/>
      <w:r w:rsidRPr="006C3AEF">
        <w:rPr>
          <w:rFonts w:ascii="Times New Roman" w:eastAsia="Times New Roman" w:hAnsi="Times New Roman" w:cs="Times New Roman"/>
          <w:b/>
          <w:sz w:val="24"/>
          <w:szCs w:val="24"/>
          <w:lang w:eastAsia="ar-SA"/>
        </w:rPr>
        <w:t xml:space="preserve"> О С Т Ь №______</w:t>
      </w:r>
    </w:p>
    <w:p w14:paraId="41FD38C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A776343" w14:textId="77777777" w:rsidR="006C3AEF" w:rsidRPr="006C3AEF" w:rsidRDefault="006C3AEF" w:rsidP="006C3AEF">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b/>
          <w:sz w:val="24"/>
          <w:szCs w:val="24"/>
          <w:lang w:eastAsia="ar-SA"/>
        </w:rPr>
      </w:pPr>
      <w:r w:rsidRPr="006C3AEF">
        <w:rPr>
          <w:rFonts w:ascii="Times New Roman" w:eastAsia="Times New Roman" w:hAnsi="Times New Roman" w:cs="Times New Roman"/>
          <w:b/>
          <w:sz w:val="24"/>
          <w:szCs w:val="24"/>
          <w:lang w:eastAsia="ar-SA"/>
        </w:rPr>
        <w:t xml:space="preserve">Российская Федерация, </w:t>
      </w:r>
      <w:r w:rsidR="001F2147">
        <w:rPr>
          <w:rFonts w:ascii="Times New Roman" w:eastAsia="Times New Roman" w:hAnsi="Times New Roman" w:cs="Times New Roman"/>
          <w:b/>
          <w:sz w:val="24"/>
          <w:szCs w:val="24"/>
          <w:lang w:eastAsia="ar-SA"/>
        </w:rPr>
        <w:t>область _________г.____________________</w:t>
      </w:r>
      <w:r w:rsidRPr="006C3AEF">
        <w:rPr>
          <w:rFonts w:ascii="Times New Roman" w:eastAsia="Times New Roman" w:hAnsi="Times New Roman" w:cs="Times New Roman"/>
          <w:b/>
          <w:sz w:val="24"/>
          <w:szCs w:val="24"/>
          <w:lang w:eastAsia="ar-SA"/>
        </w:rPr>
        <w:t>,</w:t>
      </w:r>
    </w:p>
    <w:p w14:paraId="4127D3B0" w14:textId="77777777" w:rsidR="006C3AEF" w:rsidRPr="006C3AEF" w:rsidRDefault="004050A0" w:rsidP="004050A0">
      <w:pPr>
        <w:tabs>
          <w:tab w:val="left" w:pos="425"/>
          <w:tab w:val="left" w:pos="567"/>
          <w:tab w:val="left" w:pos="709"/>
          <w:tab w:val="left" w:pos="2054"/>
        </w:tabs>
        <w:suppressAutoHyphens/>
        <w:spacing w:after="0" w:line="240" w:lineRule="auto"/>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6C3AEF" w:rsidRPr="006C3AEF">
        <w:rPr>
          <w:rFonts w:ascii="Times New Roman" w:eastAsia="Times New Roman" w:hAnsi="Times New Roman" w:cs="Times New Roman"/>
          <w:b/>
          <w:sz w:val="24"/>
          <w:szCs w:val="24"/>
          <w:lang w:eastAsia="ar-SA"/>
        </w:rPr>
        <w:t xml:space="preserve">две тысячи ____________________ год, _________________ </w:t>
      </w:r>
    </w:p>
    <w:p w14:paraId="2FF0D251" w14:textId="77777777" w:rsidR="006C3AEF" w:rsidRPr="006C3AEF" w:rsidRDefault="006C3AEF" w:rsidP="006C3AEF">
      <w:pPr>
        <w:tabs>
          <w:tab w:val="left" w:pos="425"/>
          <w:tab w:val="left" w:pos="567"/>
          <w:tab w:val="left" w:pos="709"/>
          <w:tab w:val="left" w:pos="2054"/>
        </w:tabs>
        <w:suppressAutoHyphens/>
        <w:spacing w:after="0" w:line="240" w:lineRule="auto"/>
        <w:rPr>
          <w:rFonts w:ascii="Times New Roman" w:eastAsia="Times New Roman" w:hAnsi="Times New Roman" w:cs="Times New Roman"/>
          <w:sz w:val="24"/>
          <w:szCs w:val="24"/>
          <w:lang w:eastAsia="ar-SA"/>
        </w:rPr>
      </w:pPr>
    </w:p>
    <w:p w14:paraId="44C13CED"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Организационно – правовая форма организации – Участника </w:t>
      </w:r>
      <w:r w:rsidR="007D0576">
        <w:rPr>
          <w:rFonts w:ascii="Times New Roman" w:eastAsia="Times New Roman" w:hAnsi="Times New Roman" w:cs="Times New Roman"/>
          <w:sz w:val="24"/>
          <w:szCs w:val="24"/>
          <w:lang w:eastAsia="ar-SA"/>
        </w:rPr>
        <w:t>закупки</w:t>
      </w:r>
      <w:r w:rsidRPr="006C3AEF">
        <w:rPr>
          <w:rFonts w:ascii="Times New Roman" w:eastAsia="Times New Roman" w:hAnsi="Times New Roman" w:cs="Times New Roman"/>
          <w:sz w:val="24"/>
          <w:szCs w:val="24"/>
          <w:lang w:eastAsia="ar-SA"/>
        </w:rPr>
        <w:t xml:space="preserve"> «___________</w:t>
      </w:r>
      <w:r w:rsidR="007D0576">
        <w:rPr>
          <w:rFonts w:ascii="Times New Roman" w:eastAsia="Times New Roman" w:hAnsi="Times New Roman" w:cs="Times New Roman"/>
          <w:sz w:val="24"/>
          <w:szCs w:val="24"/>
          <w:lang w:eastAsia="ar-SA"/>
        </w:rPr>
        <w:t>___</w:t>
      </w:r>
      <w:r w:rsidRPr="006C3AEF">
        <w:rPr>
          <w:rFonts w:ascii="Times New Roman" w:eastAsia="Times New Roman" w:hAnsi="Times New Roman" w:cs="Times New Roman"/>
          <w:sz w:val="24"/>
          <w:szCs w:val="24"/>
          <w:lang w:eastAsia="ar-SA"/>
        </w:rPr>
        <w:t xml:space="preserve">_____»  в лице </w:t>
      </w:r>
      <w:r w:rsidR="007D0576" w:rsidRPr="007D0576">
        <w:rPr>
          <w:rFonts w:ascii="Times New Roman" w:eastAsia="Times New Roman" w:hAnsi="Times New Roman" w:cs="Times New Roman"/>
          <w:i/>
          <w:sz w:val="24"/>
          <w:szCs w:val="24"/>
          <w:u w:val="single"/>
          <w:shd w:val="clear" w:color="auto" w:fill="D9D9D9"/>
          <w:lang w:eastAsia="ar-SA"/>
        </w:rPr>
        <w:t>должность Руководителя</w:t>
      </w:r>
      <w:r w:rsidR="007D0576">
        <w:rPr>
          <w:rFonts w:ascii="Times New Roman" w:eastAsia="Times New Roman" w:hAnsi="Times New Roman" w:cs="Times New Roman"/>
          <w:i/>
          <w:sz w:val="24"/>
          <w:szCs w:val="24"/>
          <w:u w:val="single"/>
          <w:shd w:val="clear" w:color="auto" w:fill="D9D9D9"/>
          <w:lang w:eastAsia="ar-SA"/>
        </w:rPr>
        <w:t>, ФИО Руководителя,</w:t>
      </w:r>
      <w:r w:rsidRPr="006C3AEF">
        <w:rPr>
          <w:rFonts w:ascii="Times New Roman" w:eastAsia="Times New Roman" w:hAnsi="Times New Roman" w:cs="Times New Roman"/>
          <w:sz w:val="24"/>
          <w:szCs w:val="24"/>
          <w:lang w:eastAsia="ar-SA"/>
        </w:rPr>
        <w:t xml:space="preserve"> действующего на основании _________________, настоящей доверенностью уполномочивает (</w:t>
      </w:r>
      <w:r w:rsidRPr="007D0576">
        <w:rPr>
          <w:rFonts w:ascii="Times New Roman" w:eastAsia="Times New Roman" w:hAnsi="Times New Roman" w:cs="Times New Roman"/>
          <w:i/>
          <w:sz w:val="24"/>
          <w:szCs w:val="24"/>
          <w:u w:val="single"/>
          <w:shd w:val="clear" w:color="auto" w:fill="D9D9D9" w:themeFill="background1" w:themeFillShade="D9"/>
          <w:lang w:eastAsia="ar-SA"/>
        </w:rPr>
        <w:t>должность уполномоченного лица, ФИО уполномоченного лица</w:t>
      </w:r>
      <w:r w:rsidRPr="006C3AEF">
        <w:rPr>
          <w:rFonts w:ascii="Times New Roman" w:eastAsia="Times New Roman" w:hAnsi="Times New Roman" w:cs="Times New Roman"/>
          <w:sz w:val="24"/>
          <w:szCs w:val="24"/>
          <w:lang w:eastAsia="ar-SA"/>
        </w:rPr>
        <w:t xml:space="preserve"> паспорт серии _______</w:t>
      </w:r>
      <w:proofErr w:type="spellStart"/>
      <w:r w:rsidR="007D0576">
        <w:rPr>
          <w:rFonts w:ascii="Times New Roman" w:eastAsia="Times New Roman" w:hAnsi="Times New Roman" w:cs="Times New Roman"/>
          <w:sz w:val="24"/>
          <w:szCs w:val="24"/>
          <w:lang w:eastAsia="ar-SA"/>
        </w:rPr>
        <w:t>номер__________</w:t>
      </w:r>
      <w:r w:rsidRPr="006C3AEF">
        <w:rPr>
          <w:rFonts w:ascii="Times New Roman" w:eastAsia="Times New Roman" w:hAnsi="Times New Roman" w:cs="Times New Roman"/>
          <w:sz w:val="24"/>
          <w:szCs w:val="24"/>
          <w:lang w:eastAsia="ar-SA"/>
        </w:rPr>
        <w:t>выдан</w:t>
      </w:r>
      <w:proofErr w:type="spellEnd"/>
      <w:r w:rsidRPr="006C3AEF">
        <w:rPr>
          <w:rFonts w:ascii="Times New Roman" w:eastAsia="Times New Roman" w:hAnsi="Times New Roman" w:cs="Times New Roman"/>
          <w:sz w:val="24"/>
          <w:szCs w:val="24"/>
          <w:lang w:eastAsia="ar-SA"/>
        </w:rPr>
        <w:t>___________), представлять интересы предприятия в процедуре конкурентных переговоров на право заключения договора ______________________________________</w:t>
      </w:r>
      <w:r w:rsidR="007D0576">
        <w:rPr>
          <w:rFonts w:ascii="Times New Roman" w:eastAsia="Times New Roman" w:hAnsi="Times New Roman" w:cs="Times New Roman"/>
          <w:sz w:val="24"/>
          <w:szCs w:val="24"/>
          <w:lang w:eastAsia="ar-SA"/>
        </w:rPr>
        <w:t>.</w:t>
      </w:r>
    </w:p>
    <w:p w14:paraId="444B1F3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В целях выполнения данного поручения </w:t>
      </w:r>
      <w:r w:rsidRPr="007D0576">
        <w:rPr>
          <w:rFonts w:ascii="Times New Roman" w:eastAsia="Times New Roman" w:hAnsi="Times New Roman" w:cs="Times New Roman"/>
          <w:i/>
          <w:sz w:val="24"/>
          <w:szCs w:val="24"/>
          <w:u w:val="single"/>
          <w:shd w:val="clear" w:color="auto" w:fill="D9D9D9" w:themeFill="background1" w:themeFillShade="D9"/>
          <w:lang w:eastAsia="ar-SA"/>
        </w:rPr>
        <w:t>ФИО уполномоченного лица</w:t>
      </w:r>
      <w:r w:rsidRPr="006C3AEF">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конкурентных переговоров, заключать от имени Участника конкурентных переговоров «________________» договоры </w:t>
      </w:r>
      <w:r w:rsidR="00E81466">
        <w:rPr>
          <w:rFonts w:ascii="Times New Roman" w:eastAsia="Times New Roman" w:hAnsi="Times New Roman" w:cs="Times New Roman"/>
          <w:sz w:val="24"/>
          <w:szCs w:val="24"/>
          <w:lang w:eastAsia="ar-SA"/>
        </w:rPr>
        <w:t>на поставку продукции</w:t>
      </w:r>
      <w:r w:rsidRPr="006C3AEF">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14:paraId="10F9A05B"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38983F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Подпись </w:t>
      </w:r>
      <w:r w:rsidRPr="006C3AEF">
        <w:rPr>
          <w:rFonts w:ascii="Times New Roman" w:eastAsia="Times New Roman" w:hAnsi="Times New Roman" w:cs="Times New Roman"/>
          <w:i/>
          <w:sz w:val="24"/>
          <w:szCs w:val="24"/>
          <w:u w:val="single"/>
          <w:lang w:eastAsia="ar-SA"/>
        </w:rPr>
        <w:t xml:space="preserve">ФИО уполномоченного </w:t>
      </w:r>
      <w:proofErr w:type="spellStart"/>
      <w:r w:rsidRPr="006C3AEF">
        <w:rPr>
          <w:rFonts w:ascii="Times New Roman" w:eastAsia="Times New Roman" w:hAnsi="Times New Roman" w:cs="Times New Roman"/>
          <w:i/>
          <w:sz w:val="24"/>
          <w:szCs w:val="24"/>
          <w:u w:val="single"/>
          <w:lang w:eastAsia="ar-SA"/>
        </w:rPr>
        <w:t>лица</w:t>
      </w:r>
      <w:r w:rsidRPr="006C3AEF">
        <w:rPr>
          <w:rFonts w:ascii="Times New Roman" w:eastAsia="Times New Roman" w:hAnsi="Times New Roman" w:cs="Times New Roman"/>
          <w:sz w:val="24"/>
          <w:szCs w:val="24"/>
          <w:lang w:eastAsia="ar-SA"/>
        </w:rPr>
        <w:t>___________________удостоверяю</w:t>
      </w:r>
      <w:proofErr w:type="spellEnd"/>
      <w:r w:rsidRPr="006C3AEF">
        <w:rPr>
          <w:rFonts w:ascii="Times New Roman" w:eastAsia="Times New Roman" w:hAnsi="Times New Roman" w:cs="Times New Roman"/>
          <w:sz w:val="24"/>
          <w:szCs w:val="24"/>
          <w:lang w:eastAsia="ar-SA"/>
        </w:rPr>
        <w:t>.</w:t>
      </w:r>
      <w:r w:rsidRPr="006C3AEF">
        <w:rPr>
          <w:rFonts w:ascii="Times New Roman" w:eastAsia="Times New Roman" w:hAnsi="Times New Roman" w:cs="Times New Roman"/>
          <w:sz w:val="24"/>
          <w:szCs w:val="24"/>
          <w:lang w:eastAsia="ar-SA"/>
        </w:rPr>
        <w:tab/>
      </w:r>
      <w:r w:rsidRPr="006C3AEF">
        <w:rPr>
          <w:rFonts w:ascii="Times New Roman" w:eastAsia="Times New Roman" w:hAnsi="Times New Roman" w:cs="Times New Roman"/>
          <w:sz w:val="24"/>
          <w:szCs w:val="24"/>
          <w:lang w:eastAsia="ar-SA"/>
        </w:rPr>
        <w:tab/>
      </w:r>
    </w:p>
    <w:p w14:paraId="5D97C04A" w14:textId="77777777" w:rsidR="00E81466" w:rsidRDefault="00E81466"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1B8CDDF"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Доверенность действительна по «_____» ____________ 20</w:t>
      </w:r>
      <w:r w:rsidRPr="009E6F25">
        <w:rPr>
          <w:rFonts w:ascii="Times New Roman" w:eastAsia="Times New Roman" w:hAnsi="Times New Roman" w:cs="Times New Roman"/>
          <w:strike/>
          <w:color w:val="FF0000"/>
          <w:sz w:val="24"/>
          <w:szCs w:val="24"/>
          <w:lang w:eastAsia="ar-SA"/>
        </w:rPr>
        <w:t>1</w:t>
      </w:r>
      <w:r w:rsidRPr="006C3AEF">
        <w:rPr>
          <w:rFonts w:ascii="Times New Roman" w:eastAsia="Times New Roman" w:hAnsi="Times New Roman" w:cs="Times New Roman"/>
          <w:sz w:val="24"/>
          <w:szCs w:val="24"/>
          <w:lang w:eastAsia="ar-SA"/>
        </w:rPr>
        <w:t>__ года</w:t>
      </w:r>
    </w:p>
    <w:p w14:paraId="49BEA892"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3255CA99" w14:textId="77777777" w:rsidR="006C3AEF" w:rsidRPr="006C3AEF" w:rsidRDefault="006C3AEF" w:rsidP="006C3AEF">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204A1618" w14:textId="77777777" w:rsidR="00EF5559" w:rsidRDefault="006C3AEF"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 xml:space="preserve"> (</w:t>
      </w:r>
      <w:r w:rsidR="00E81466" w:rsidRPr="00E81466">
        <w:rPr>
          <w:rFonts w:ascii="Times New Roman" w:eastAsia="Times New Roman" w:hAnsi="Times New Roman" w:cs="Times New Roman"/>
          <w:i/>
          <w:sz w:val="24"/>
          <w:szCs w:val="24"/>
          <w:u w:val="single"/>
          <w:shd w:val="clear" w:color="auto" w:fill="D9D9D9"/>
          <w:lang w:eastAsia="ar-SA"/>
        </w:rPr>
        <w:t>Должность Руководителя</w:t>
      </w:r>
      <w:r w:rsidRPr="006C3AEF">
        <w:rPr>
          <w:rFonts w:ascii="Times New Roman" w:eastAsia="Times New Roman" w:hAnsi="Times New Roman" w:cs="Times New Roman"/>
          <w:sz w:val="24"/>
          <w:szCs w:val="24"/>
          <w:lang w:eastAsia="ar-SA"/>
        </w:rPr>
        <w:t xml:space="preserve">) __________________________________ </w:t>
      </w:r>
    </w:p>
    <w:p w14:paraId="553E4745" w14:textId="77777777" w:rsidR="00EF5559" w:rsidRDefault="00EF5559" w:rsidP="001137B5">
      <w:pPr>
        <w:tabs>
          <w:tab w:val="left" w:pos="425"/>
          <w:tab w:val="left" w:pos="567"/>
          <w:tab w:val="left" w:pos="709"/>
          <w:tab w:val="left" w:pos="2054"/>
        </w:tabs>
        <w:suppressAutoHyphens/>
        <w:spacing w:after="0" w:line="240" w:lineRule="auto"/>
        <w:jc w:val="both"/>
        <w:rPr>
          <w:rFonts w:ascii="Times New Roman" w:eastAsia="Times New Roman" w:hAnsi="Times New Roman" w:cs="Times New Roman"/>
          <w:sz w:val="24"/>
          <w:szCs w:val="24"/>
          <w:lang w:eastAsia="ar-SA"/>
        </w:rPr>
      </w:pPr>
    </w:p>
    <w:p w14:paraId="514116E1" w14:textId="77777777" w:rsidR="00EF5559" w:rsidRDefault="006C3AEF"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r w:rsidRPr="006C3AEF">
        <w:rPr>
          <w:rFonts w:ascii="Times New Roman" w:eastAsia="Times New Roman" w:hAnsi="Times New Roman" w:cs="Times New Roman"/>
          <w:sz w:val="24"/>
          <w:szCs w:val="24"/>
          <w:lang w:eastAsia="ar-SA"/>
        </w:rPr>
        <w:t>М</w:t>
      </w:r>
      <w:bookmarkEnd w:id="377"/>
      <w:bookmarkEnd w:id="378"/>
      <w:r w:rsidR="00EF5559">
        <w:rPr>
          <w:rFonts w:ascii="Times New Roman" w:eastAsia="Times New Roman" w:hAnsi="Times New Roman" w:cs="Times New Roman"/>
          <w:sz w:val="24"/>
          <w:szCs w:val="24"/>
          <w:lang w:eastAsia="ar-SA"/>
        </w:rPr>
        <w:t>.П.</w:t>
      </w:r>
    </w:p>
    <w:p w14:paraId="49179665"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8F186A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54C83020"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1EEB2BF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F01A1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8E598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C0C9BC1"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AC0188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67AA01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95CFF34"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B74E1A"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63BF79D"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971667"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70435B7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3199DBB"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8C4E82C"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650BC6A2"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0FD02F36"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40AFF5D8" w14:textId="77777777" w:rsidR="00EF5559" w:rsidRDefault="00EF5559"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39774765" w14:textId="77777777" w:rsidR="00492E88" w:rsidRDefault="00492E88" w:rsidP="00EF5559">
      <w:pPr>
        <w:tabs>
          <w:tab w:val="left" w:pos="425"/>
          <w:tab w:val="left" w:pos="567"/>
          <w:tab w:val="left" w:pos="709"/>
          <w:tab w:val="left" w:pos="2054"/>
        </w:tabs>
        <w:suppressAutoHyphens/>
        <w:spacing w:after="0" w:line="240" w:lineRule="auto"/>
        <w:jc w:val="center"/>
        <w:rPr>
          <w:rFonts w:ascii="Times New Roman" w:eastAsia="Times New Roman" w:hAnsi="Times New Roman" w:cs="Times New Roman"/>
          <w:sz w:val="24"/>
          <w:szCs w:val="24"/>
          <w:lang w:eastAsia="ar-SA"/>
        </w:rPr>
      </w:pPr>
    </w:p>
    <w:p w14:paraId="2FFAC50F" w14:textId="77777777" w:rsidR="003A65B6" w:rsidRPr="003A65B6" w:rsidRDefault="00706F49" w:rsidP="00EF1BCE">
      <w:pPr>
        <w:pStyle w:val="10"/>
        <w:numPr>
          <w:ilvl w:val="0"/>
          <w:numId w:val="0"/>
        </w:numPr>
        <w:ind w:firstLine="5068"/>
        <w:rPr>
          <w:b w:val="0"/>
          <w:bCs w:val="0"/>
          <w:iCs/>
          <w:szCs w:val="24"/>
        </w:rPr>
      </w:pPr>
      <w:bookmarkStart w:id="441" w:name="_Toc24982423"/>
      <w:r w:rsidRPr="006C3AEF">
        <w:rPr>
          <w:iCs/>
          <w:szCs w:val="24"/>
        </w:rPr>
        <w:lastRenderedPageBreak/>
        <w:t xml:space="preserve">Приложение № </w:t>
      </w:r>
      <w:r w:rsidR="008C08E5">
        <w:rPr>
          <w:iCs/>
          <w:szCs w:val="24"/>
        </w:rPr>
        <w:t>4</w:t>
      </w:r>
      <w:r w:rsidR="003A65B6" w:rsidRPr="003A65B6">
        <w:rPr>
          <w:rFonts w:eastAsia="Calibri"/>
          <w:szCs w:val="24"/>
        </w:rPr>
        <w:t xml:space="preserve"> </w:t>
      </w:r>
      <w:r w:rsidR="003A65B6" w:rsidRPr="009B59BB">
        <w:rPr>
          <w:rFonts w:eastAsia="Calibri"/>
          <w:szCs w:val="24"/>
        </w:rPr>
        <w:t>к Документации</w:t>
      </w:r>
      <w:bookmarkEnd w:id="441"/>
      <w:r>
        <w:rPr>
          <w:rFonts w:eastAsia="Calibri"/>
          <w:szCs w:val="24"/>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3A65B6" w14:paraId="4C9D29A0" w14:textId="77777777" w:rsidTr="00AA3C34">
        <w:tc>
          <w:tcPr>
            <w:tcW w:w="5068" w:type="dxa"/>
          </w:tcPr>
          <w:p w14:paraId="4266A259" w14:textId="77777777" w:rsidR="003A65B6" w:rsidRDefault="003A65B6" w:rsidP="00292290">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69" w:type="dxa"/>
          </w:tcPr>
          <w:p w14:paraId="766EF843" w14:textId="77777777" w:rsidR="003A65B6" w:rsidRPr="005B5320" w:rsidRDefault="003A65B6" w:rsidP="00292290">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2" w:name="_Toc483302551"/>
            <w:bookmarkStart w:id="443" w:name="_Toc483316586"/>
            <w:bookmarkStart w:id="444" w:name="_Toc491095937"/>
            <w:bookmarkStart w:id="445" w:name="_Toc24982207"/>
            <w:bookmarkStart w:id="446" w:name="_Toc24982424"/>
            <w:r w:rsidRPr="005B5320">
              <w:rPr>
                <w:rFonts w:ascii="Times New Roman" w:hAnsi="Times New Roman"/>
                <w:sz w:val="24"/>
                <w:szCs w:val="24"/>
                <w:lang w:eastAsia="ar-SA"/>
              </w:rPr>
              <w:t>о проведении конкурентных переговоров</w:t>
            </w:r>
            <w:bookmarkEnd w:id="442"/>
            <w:bookmarkEnd w:id="443"/>
            <w:bookmarkEnd w:id="444"/>
            <w:bookmarkEnd w:id="445"/>
            <w:bookmarkEnd w:id="446"/>
          </w:p>
          <w:p w14:paraId="1A370A91" w14:textId="4A02A5AD" w:rsidR="003A65B6" w:rsidRPr="00C3790C" w:rsidRDefault="00C3790C" w:rsidP="000B29DC">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47" w:name="_Toc24982208"/>
            <w:bookmarkStart w:id="448" w:name="_Toc24982425"/>
            <w:bookmarkStart w:id="449" w:name="_Toc483302552"/>
            <w:bookmarkStart w:id="450" w:name="_Toc483316587"/>
            <w:bookmarkStart w:id="451" w:name="_Toc491095938"/>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3AA0">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47"/>
            <w:bookmarkEnd w:id="448"/>
            <w:r w:rsidR="006B17A5">
              <w:rPr>
                <w:rFonts w:ascii="Times New Roman" w:hAnsi="Times New Roman"/>
                <w:sz w:val="24"/>
                <w:szCs w:val="24"/>
                <w:lang w:eastAsia="ar-SA"/>
              </w:rPr>
              <w:t xml:space="preserve"> </w:t>
            </w:r>
            <w:bookmarkEnd w:id="449"/>
            <w:bookmarkEnd w:id="450"/>
            <w:bookmarkEnd w:id="451"/>
          </w:p>
        </w:tc>
      </w:tr>
    </w:tbl>
    <w:p w14:paraId="47094757" w14:textId="77777777" w:rsid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p>
    <w:p w14:paraId="35809C56" w14:textId="274CC409"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val="x-none" w:eastAsia="ar-SA"/>
        </w:rPr>
        <w:t xml:space="preserve">ДОГОВОР ПОСТАВКИ № </w:t>
      </w:r>
    </w:p>
    <w:p w14:paraId="21FA699C"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p>
    <w:tbl>
      <w:tblPr>
        <w:tblW w:w="9781" w:type="dxa"/>
        <w:tblInd w:w="28" w:type="dxa"/>
        <w:tblLayout w:type="fixed"/>
        <w:tblCellMar>
          <w:top w:w="28" w:type="dxa"/>
          <w:left w:w="28" w:type="dxa"/>
          <w:bottom w:w="28" w:type="dxa"/>
          <w:right w:w="28" w:type="dxa"/>
        </w:tblCellMar>
        <w:tblLook w:val="0000" w:firstRow="0" w:lastRow="0" w:firstColumn="0" w:lastColumn="0" w:noHBand="0" w:noVBand="0"/>
      </w:tblPr>
      <w:tblGrid>
        <w:gridCol w:w="4322"/>
        <w:gridCol w:w="5459"/>
      </w:tblGrid>
      <w:tr w:rsidR="00FE2FE8" w:rsidRPr="00FE2FE8" w14:paraId="518EE26E" w14:textId="77777777" w:rsidTr="0093398C">
        <w:trPr>
          <w:trHeight w:val="492"/>
        </w:trPr>
        <w:tc>
          <w:tcPr>
            <w:tcW w:w="4322" w:type="dxa"/>
            <w:shd w:val="clear" w:color="auto" w:fill="auto"/>
          </w:tcPr>
          <w:p w14:paraId="1EB23B66" w14:textId="77777777" w:rsidR="00FE2FE8" w:rsidRPr="00FE2FE8" w:rsidRDefault="00FE2FE8" w:rsidP="00FE2FE8">
            <w:pPr>
              <w:suppressAutoHyphens/>
              <w:snapToGrid w:val="0"/>
              <w:spacing w:after="0" w:line="240" w:lineRule="auto"/>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г. _____________</w:t>
            </w:r>
          </w:p>
        </w:tc>
        <w:tc>
          <w:tcPr>
            <w:tcW w:w="5459" w:type="dxa"/>
            <w:shd w:val="clear" w:color="auto" w:fill="auto"/>
          </w:tcPr>
          <w:p w14:paraId="369D7499" w14:textId="77777777" w:rsidR="00FE2FE8" w:rsidRPr="00FE2FE8" w:rsidRDefault="00FE2FE8" w:rsidP="00FE2FE8">
            <w:pPr>
              <w:suppressAutoHyphens/>
              <w:snapToGrid w:val="0"/>
              <w:spacing w:after="0" w:line="240" w:lineRule="auto"/>
              <w:ind w:firstLine="567"/>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     »                            г.</w:t>
            </w:r>
          </w:p>
        </w:tc>
      </w:tr>
    </w:tbl>
    <w:p w14:paraId="71916F6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736C7DC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b/>
          <w:bCs/>
          <w:sz w:val="24"/>
          <w:szCs w:val="24"/>
          <w:lang w:eastAsia="ar-SA"/>
        </w:rPr>
        <w:t>___ «        »</w:t>
      </w:r>
      <w:r w:rsidRPr="00FE2FE8">
        <w:rPr>
          <w:rFonts w:ascii="Times New Roman" w:eastAsia="Times New Roman" w:hAnsi="Times New Roman" w:cs="Times New Roman"/>
          <w:b/>
          <w:bCs/>
          <w:sz w:val="24"/>
          <w:szCs w:val="24"/>
          <w:lang w:val="x-none" w:eastAsia="ar-SA"/>
        </w:rPr>
        <w:t xml:space="preserve"> </w:t>
      </w:r>
      <w:r w:rsidRPr="00FE2FE8">
        <w:rPr>
          <w:rFonts w:ascii="Times New Roman" w:eastAsia="Times New Roman" w:hAnsi="Times New Roman" w:cs="Times New Roman"/>
          <w:b/>
          <w:bCs/>
          <w:sz w:val="24"/>
          <w:szCs w:val="24"/>
          <w:lang w:eastAsia="ar-SA"/>
        </w:rPr>
        <w:t>( __ «     »</w:t>
      </w:r>
      <w:r w:rsidRPr="00FE2FE8">
        <w:rPr>
          <w:rFonts w:ascii="Times New Roman" w:eastAsia="Times New Roman" w:hAnsi="Times New Roman" w:cs="Times New Roman"/>
          <w:b/>
          <w:bCs/>
          <w:sz w:val="24"/>
          <w:szCs w:val="24"/>
          <w:lang w:val="x-none" w:eastAsia="ar-SA"/>
        </w:rPr>
        <w:t>)</w:t>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Times New Roman" w:eastAsia="Times New Roman" w:hAnsi="Times New Roman" w:cs="Times New Roman"/>
          <w:sz w:val="24"/>
          <w:szCs w:val="24"/>
          <w:lang w:val="x-none" w:eastAsia="ar-SA"/>
        </w:rPr>
        <w:t>, в лице</w:t>
      </w:r>
      <w:r w:rsidRPr="00FE2FE8">
        <w:rPr>
          <w:rFonts w:ascii="Times New Roman" w:eastAsia="Times New Roman" w:hAnsi="Times New Roman" w:cs="Times New Roman"/>
          <w:sz w:val="24"/>
          <w:szCs w:val="24"/>
          <w:lang w:eastAsia="ar-SA"/>
        </w:rPr>
        <w:t xml:space="preserve">  _____   _________</w:t>
      </w:r>
      <w:r w:rsidRPr="00FE2FE8">
        <w:rPr>
          <w:rFonts w:ascii="Times New Roman" w:eastAsia="Times New Roman" w:hAnsi="Times New Roman" w:cs="Times New Roman"/>
          <w:sz w:val="24"/>
          <w:szCs w:val="24"/>
          <w:lang w:val="x-none" w:eastAsia="ar-SA"/>
        </w:rPr>
        <w:t>, действующего на основании</w:t>
      </w:r>
      <w:r w:rsidRPr="00FE2FE8">
        <w:rPr>
          <w:rFonts w:ascii="Times New Roman" w:eastAsia="Times New Roman" w:hAnsi="Times New Roman" w:cs="Times New Roman"/>
          <w:sz w:val="24"/>
          <w:szCs w:val="24"/>
          <w:lang w:eastAsia="ar-SA"/>
        </w:rPr>
        <w:t xml:space="preserve"> _________</w:t>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Times New Roman" w:eastAsia="Times New Roman" w:hAnsi="Times New Roman" w:cs="Times New Roman"/>
          <w:sz w:val="24"/>
          <w:szCs w:val="24"/>
          <w:lang w:val="x-none" w:eastAsia="ar-SA"/>
        </w:rPr>
        <w:t xml:space="preserve">, именуемое в дальнейшем Поставщик, с одной стороны, и  </w:t>
      </w:r>
      <w:r w:rsidRPr="00FE2FE8">
        <w:rPr>
          <w:rFonts w:ascii="Times New Roman" w:eastAsia="Times New Roman" w:hAnsi="Times New Roman" w:cs="Times New Roman"/>
          <w:b/>
          <w:bCs/>
          <w:sz w:val="24"/>
          <w:szCs w:val="24"/>
          <w:lang w:eastAsia="ar-SA"/>
        </w:rPr>
        <w:t>Ак</w:t>
      </w:r>
      <w:proofErr w:type="spellStart"/>
      <w:r w:rsidRPr="00FE2FE8">
        <w:rPr>
          <w:rFonts w:ascii="Times New Roman" w:eastAsia="Times New Roman" w:hAnsi="Times New Roman" w:cs="Times New Roman"/>
          <w:b/>
          <w:bCs/>
          <w:sz w:val="24"/>
          <w:szCs w:val="24"/>
          <w:lang w:val="x-none" w:eastAsia="ar-SA"/>
        </w:rPr>
        <w:t>ционерное</w:t>
      </w:r>
      <w:proofErr w:type="spellEnd"/>
      <w:r w:rsidRPr="00FE2FE8">
        <w:rPr>
          <w:rFonts w:ascii="Times New Roman" w:eastAsia="Times New Roman" w:hAnsi="Times New Roman" w:cs="Times New Roman"/>
          <w:b/>
          <w:bCs/>
          <w:sz w:val="24"/>
          <w:szCs w:val="24"/>
          <w:lang w:val="x-none" w:eastAsia="ar-SA"/>
        </w:rPr>
        <w:t xml:space="preserve"> общество</w:t>
      </w:r>
      <w:r w:rsidRPr="00FE2FE8">
        <w:rPr>
          <w:rFonts w:ascii="Times New Roman" w:eastAsia="Times New Roman" w:hAnsi="Times New Roman" w:cs="Times New Roman"/>
          <w:b/>
          <w:bCs/>
          <w:sz w:val="24"/>
          <w:szCs w:val="24"/>
          <w:lang w:eastAsia="ar-SA"/>
        </w:rPr>
        <w:t> </w:t>
      </w:r>
      <w:r w:rsidRPr="00FE2FE8">
        <w:rPr>
          <w:rFonts w:ascii="Times New Roman" w:eastAsia="Times New Roman" w:hAnsi="Times New Roman" w:cs="Times New Roman"/>
          <w:b/>
          <w:bCs/>
          <w:sz w:val="24"/>
          <w:szCs w:val="24"/>
          <w:lang w:val="x-none" w:eastAsia="ar-SA"/>
        </w:rPr>
        <w:t>«</w:t>
      </w:r>
      <w:proofErr w:type="spellStart"/>
      <w:r w:rsidRPr="00FE2FE8">
        <w:rPr>
          <w:rFonts w:ascii="Times New Roman" w:eastAsia="Times New Roman" w:hAnsi="Times New Roman" w:cs="Times New Roman"/>
          <w:b/>
          <w:bCs/>
          <w:sz w:val="24"/>
          <w:szCs w:val="24"/>
          <w:lang w:val="x-none" w:eastAsia="ar-SA"/>
        </w:rPr>
        <w:t>Мурманэнергосбыт</w:t>
      </w:r>
      <w:proofErr w:type="spellEnd"/>
      <w:r w:rsidRPr="00FE2FE8">
        <w:rPr>
          <w:rFonts w:ascii="Times New Roman" w:eastAsia="Times New Roman" w:hAnsi="Times New Roman" w:cs="Times New Roman"/>
          <w:b/>
          <w:bCs/>
          <w:sz w:val="24"/>
          <w:szCs w:val="24"/>
          <w:lang w:val="x-none" w:eastAsia="ar-SA"/>
        </w:rPr>
        <w:t>» (АО</w:t>
      </w:r>
      <w:r w:rsidRPr="00FE2FE8">
        <w:rPr>
          <w:rFonts w:ascii="Times New Roman" w:eastAsia="Times New Roman" w:hAnsi="Times New Roman" w:cs="Times New Roman"/>
          <w:b/>
          <w:bCs/>
          <w:sz w:val="24"/>
          <w:szCs w:val="24"/>
          <w:lang w:eastAsia="ar-SA"/>
        </w:rPr>
        <w:t> </w:t>
      </w:r>
      <w:r w:rsidRPr="00FE2FE8">
        <w:rPr>
          <w:rFonts w:ascii="Times New Roman" w:eastAsia="Times New Roman" w:hAnsi="Times New Roman" w:cs="Times New Roman"/>
          <w:b/>
          <w:bCs/>
          <w:sz w:val="24"/>
          <w:szCs w:val="24"/>
          <w:lang w:val="x-none" w:eastAsia="ar-SA"/>
        </w:rPr>
        <w:t>«М</w:t>
      </w:r>
      <w:r w:rsidRPr="00FE2FE8">
        <w:rPr>
          <w:rFonts w:ascii="Times New Roman" w:eastAsia="Times New Roman" w:hAnsi="Times New Roman" w:cs="Times New Roman"/>
          <w:b/>
          <w:bCs/>
          <w:sz w:val="24"/>
          <w:szCs w:val="24"/>
          <w:lang w:eastAsia="ar-SA"/>
        </w:rPr>
        <w:t>ЭС</w:t>
      </w:r>
      <w:r w:rsidRPr="00FE2FE8">
        <w:rPr>
          <w:rFonts w:ascii="Times New Roman" w:eastAsia="Times New Roman" w:hAnsi="Times New Roman" w:cs="Times New Roman"/>
          <w:b/>
          <w:bCs/>
          <w:sz w:val="24"/>
          <w:szCs w:val="24"/>
          <w:lang w:val="x-none" w:eastAsia="ar-SA"/>
        </w:rPr>
        <w:t>»)</w:t>
      </w:r>
      <w:r w:rsidRPr="00FE2FE8">
        <w:rPr>
          <w:rFonts w:ascii="Times New Roman" w:eastAsia="Times New Roman" w:hAnsi="Times New Roman" w:cs="Times New Roman"/>
          <w:bCs/>
          <w:sz w:val="24"/>
          <w:szCs w:val="24"/>
          <w:lang w:val="x-none" w:eastAsia="ar-SA"/>
        </w:rPr>
        <w:t>,</w:t>
      </w:r>
      <w:r w:rsidRPr="00FE2FE8">
        <w:rPr>
          <w:rFonts w:ascii="Times New Roman" w:eastAsia="Times New Roman" w:hAnsi="Times New Roman" w:cs="Times New Roman"/>
          <w:sz w:val="24"/>
          <w:szCs w:val="24"/>
          <w:lang w:val="x-none" w:eastAsia="ar-SA"/>
        </w:rPr>
        <w:t xml:space="preserve"> в лице </w:t>
      </w:r>
      <w:r w:rsidRPr="00FE2FE8">
        <w:rPr>
          <w:rFonts w:ascii="Times New Roman" w:eastAsia="Times New Roman" w:hAnsi="Times New Roman" w:cs="Times New Roman"/>
          <w:sz w:val="24"/>
          <w:szCs w:val="24"/>
          <w:lang w:eastAsia="ar-SA"/>
        </w:rPr>
        <w:t>_______________________________</w:t>
      </w:r>
      <w:r w:rsidRPr="00FE2FE8">
        <w:rPr>
          <w:rFonts w:ascii="Times New Roman" w:eastAsia="Times New Roman" w:hAnsi="Times New Roman" w:cs="Times New Roman"/>
          <w:sz w:val="24"/>
          <w:szCs w:val="24"/>
          <w:lang w:val="x-none" w:eastAsia="ar-SA"/>
        </w:rPr>
        <w:t xml:space="preserve">, действующего на основании </w:t>
      </w:r>
      <w:r w:rsidRPr="00FE2FE8">
        <w:rPr>
          <w:rFonts w:ascii="Times New Roman" w:eastAsia="Times New Roman" w:hAnsi="Times New Roman" w:cs="Times New Roman"/>
          <w:sz w:val="24"/>
          <w:szCs w:val="24"/>
          <w:lang w:eastAsia="ar-SA"/>
        </w:rPr>
        <w:t>__________</w:t>
      </w:r>
      <w:proofErr w:type="gramStart"/>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w:t>
      </w:r>
      <w:proofErr w:type="gramEnd"/>
      <w:r w:rsidRPr="00FE2FE8">
        <w:rPr>
          <w:rFonts w:ascii="Times New Roman" w:eastAsia="Times New Roman" w:hAnsi="Times New Roman" w:cs="Times New Roman"/>
          <w:sz w:val="24"/>
          <w:szCs w:val="24"/>
          <w:lang w:val="x-none" w:eastAsia="ar-SA"/>
        </w:rPr>
        <w:t xml:space="preserve"> именуемое в дальнейшем Покупатель, с другой стороны, </w:t>
      </w:r>
      <w:r w:rsidRPr="00FE2FE8">
        <w:rPr>
          <w:rFonts w:ascii="Times New Roman" w:eastAsia="Times New Roman" w:hAnsi="Times New Roman" w:cs="Times New Roman"/>
          <w:sz w:val="24"/>
          <w:szCs w:val="24"/>
          <w:lang w:eastAsia="ar-SA"/>
        </w:rPr>
        <w:t xml:space="preserve">при совместном упоминании именуемые Стороны, </w:t>
      </w:r>
      <w:r w:rsidRPr="00FE2FE8">
        <w:rPr>
          <w:rFonts w:ascii="Times New Roman" w:eastAsia="Times New Roman" w:hAnsi="Times New Roman" w:cs="Times New Roman"/>
          <w:sz w:val="24"/>
          <w:szCs w:val="24"/>
          <w:lang w:val="x-none" w:eastAsia="ar-SA"/>
        </w:rPr>
        <w:t>заключили настоящий Договор о нижеследующем:</w:t>
      </w:r>
    </w:p>
    <w:p w14:paraId="24229C74"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val="x-none" w:eastAsia="ar-SA"/>
        </w:rPr>
      </w:pP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r w:rsidRPr="00FE2FE8">
        <w:rPr>
          <w:rFonts w:ascii="EuropeCond" w:eastAsia="Times New Roman" w:hAnsi="EuropeCond" w:cs="Times New Roman"/>
          <w:sz w:val="24"/>
          <w:szCs w:val="24"/>
          <w:lang w:val="x-none" w:eastAsia="ar-SA"/>
        </w:rPr>
        <w:fldChar w:fldCharType="begin"/>
      </w:r>
      <w:r w:rsidRPr="00FE2FE8">
        <w:rPr>
          <w:rFonts w:ascii="EuropeCond" w:eastAsia="Times New Roman" w:hAnsi="EuropeCond" w:cs="Times New Roman"/>
          <w:sz w:val="24"/>
          <w:szCs w:val="24"/>
          <w:lang w:val="x-none" w:eastAsia="ar-SA"/>
        </w:rPr>
        <w:instrText xml:space="preserve"> COMMENTS </w:instrText>
      </w:r>
      <w:r w:rsidRPr="00FE2FE8">
        <w:rPr>
          <w:rFonts w:ascii="EuropeCond" w:eastAsia="Times New Roman" w:hAnsi="EuropeCond" w:cs="Times New Roman"/>
          <w:sz w:val="24"/>
          <w:szCs w:val="24"/>
          <w:lang w:val="x-none" w:eastAsia="ar-SA"/>
        </w:rPr>
        <w:fldChar w:fldCharType="end"/>
      </w:r>
    </w:p>
    <w:p w14:paraId="5ED8E189"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val="x-none" w:eastAsia="ar-SA"/>
        </w:rPr>
      </w:pPr>
      <w:r w:rsidRPr="00FE2FE8">
        <w:rPr>
          <w:rFonts w:ascii="Times New Roman" w:eastAsia="Times New Roman" w:hAnsi="Times New Roman" w:cs="Times New Roman"/>
          <w:b/>
          <w:bCs/>
          <w:sz w:val="24"/>
          <w:szCs w:val="24"/>
          <w:lang w:val="x-none" w:eastAsia="ar-SA"/>
        </w:rPr>
        <w:t>1. ПРЕДМЕТ ДОГОВОРА</w:t>
      </w:r>
    </w:p>
    <w:p w14:paraId="415124F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val="x-none" w:eastAsia="ar-SA"/>
        </w:rPr>
      </w:pPr>
    </w:p>
    <w:p w14:paraId="61046D59"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Поставщик обязуется в течение срока действия настоящего Договора поставить, а Покупатель принять и оплатить мазут флотский Ф5, ___% по ГОСТ 10585-2013</w:t>
      </w:r>
      <w:r w:rsidRPr="00FE2FE8">
        <w:rPr>
          <w:rFonts w:ascii="Times New Roman" w:eastAsia="Times New Roman" w:hAnsi="Times New Roman" w:cs="Times New Roman"/>
          <w:i/>
          <w:sz w:val="24"/>
          <w:szCs w:val="24"/>
          <w:lang w:eastAsia="ar-SA"/>
        </w:rPr>
        <w:t xml:space="preserve"> </w:t>
      </w:r>
      <w:r w:rsidRPr="00FE2FE8">
        <w:rPr>
          <w:rFonts w:ascii="Times New Roman" w:eastAsia="Times New Roman" w:hAnsi="Times New Roman" w:cs="Times New Roman"/>
          <w:sz w:val="24"/>
          <w:szCs w:val="24"/>
          <w:lang w:eastAsia="ar-SA"/>
        </w:rPr>
        <w:t>(далее по тексту – Продукция) в ассортименте и количестве, в сроки и по цене в соответствии с положениями настоящего Договора.</w:t>
      </w:r>
    </w:p>
    <w:p w14:paraId="01E3EA12"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Поставщик оказывает услуги по организации транспортировки Продукции на резервуар/склад  Покупателя с учетом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1.5.4. настоящего Договора, а также выполняет иные действия, связанные с поставкой Продукции.</w:t>
      </w:r>
    </w:p>
    <w:p w14:paraId="1F9755E2" w14:textId="77777777"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14:paraId="0BC6926D" w14:textId="50F5EC9B"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АО «МЭС» (ИНН 5190907139, ОГРН 1095190009111) на основании Протокола _______________</w:t>
      </w:r>
      <w:r w:rsidRPr="00FE2FE8">
        <w:rPr>
          <w:rFonts w:ascii="Times New Roman" w:eastAsia="Times New Roman" w:hAnsi="Times New Roman" w:cs="Times New Roman"/>
          <w:i/>
          <w:sz w:val="24"/>
          <w:szCs w:val="24"/>
          <w:lang w:eastAsia="ar-SA"/>
        </w:rPr>
        <w:t>.</w:t>
      </w:r>
    </w:p>
    <w:p w14:paraId="5BEC297A" w14:textId="5D6A5EF6" w:rsidR="00FE2FE8" w:rsidRPr="00FE2FE8" w:rsidRDefault="00FE2FE8" w:rsidP="00FE2FE8">
      <w:pPr>
        <w:numPr>
          <w:ilvl w:val="1"/>
          <w:numId w:val="35"/>
        </w:num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Существенные условия Договора в</w:t>
      </w:r>
      <w:r w:rsidRPr="00FE2FE8">
        <w:rPr>
          <w:rFonts w:ascii="Times New Roman" w:eastAsia="Times New Roman" w:hAnsi="Times New Roman" w:cs="Times New Roman"/>
          <w:i/>
          <w:sz w:val="24"/>
          <w:szCs w:val="24"/>
          <w:lang w:eastAsia="ar-SA"/>
        </w:rPr>
        <w:t xml:space="preserve"> </w:t>
      </w:r>
      <w:r w:rsidRPr="00FE2FE8">
        <w:rPr>
          <w:rFonts w:ascii="Times New Roman" w:eastAsia="Times New Roman" w:hAnsi="Times New Roman" w:cs="Times New Roman"/>
          <w:sz w:val="24"/>
          <w:szCs w:val="24"/>
          <w:lang w:eastAsia="ar-SA"/>
        </w:rPr>
        <w:t>соответствии с Протоколом</w:t>
      </w:r>
      <w:r w:rsidR="005D7B74">
        <w:rPr>
          <w:rFonts w:ascii="Times New Roman" w:eastAsia="Times New Roman" w:hAnsi="Times New Roman" w:cs="Times New Roman"/>
          <w:i/>
          <w:sz w:val="24"/>
          <w:szCs w:val="24"/>
          <w:lang w:eastAsia="ar-SA"/>
        </w:rPr>
        <w:t xml:space="preserve"> ____________</w:t>
      </w:r>
      <w:r w:rsidRPr="00FE2FE8">
        <w:rPr>
          <w:rFonts w:ascii="Times New Roman" w:eastAsia="Times New Roman" w:hAnsi="Times New Roman" w:cs="Times New Roman"/>
          <w:sz w:val="24"/>
          <w:szCs w:val="24"/>
          <w:lang w:eastAsia="ar-SA"/>
        </w:rPr>
        <w:t>:</w:t>
      </w:r>
    </w:p>
    <w:p w14:paraId="0E000AE9"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Общее количество поставляемой Продукции: ____  тонн. </w:t>
      </w:r>
    </w:p>
    <w:p w14:paraId="32AF3B1A" w14:textId="1046936A"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Поставка Продукции осуществляется автомобильным транспортом Поставщика в строгом соответствии с заявкой Покупателя на поставку Продукции (далее – заявка, заявка на поставку) (форма заявки на поставку Продукции автомобильным транспортом -  Приложение № 1 к настоящему Договору)</w:t>
      </w:r>
      <w:r w:rsidR="005D7B74">
        <w:rPr>
          <w:rFonts w:ascii="Times New Roman" w:eastAsia="Times New Roman" w:hAnsi="Times New Roman" w:cs="Times New Roman"/>
          <w:sz w:val="24"/>
          <w:szCs w:val="24"/>
          <w:lang w:eastAsia="ar-SA"/>
        </w:rPr>
        <w:t xml:space="preserve"> со склада Поставщика, расположенного по адресу:________________</w:t>
      </w:r>
      <w:r w:rsidRPr="00FE2FE8">
        <w:rPr>
          <w:rFonts w:ascii="Times New Roman" w:eastAsia="Times New Roman" w:hAnsi="Times New Roman" w:cs="Times New Roman"/>
          <w:sz w:val="24"/>
          <w:szCs w:val="24"/>
          <w:lang w:eastAsia="ar-SA"/>
        </w:rPr>
        <w:t xml:space="preserve">.        </w:t>
      </w:r>
    </w:p>
    <w:p w14:paraId="077B1F9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Допускается поставка Продукции менее или сверх количества, указанного в заявке на поставку, если это связано с полной загрузкой 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14:paraId="1978118B"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Сведения о цене Договора:</w:t>
      </w:r>
    </w:p>
    <w:p w14:paraId="2E45B69F" w14:textId="77777777" w:rsidR="00FE2FE8" w:rsidRPr="00FE2FE8" w:rsidRDefault="00FE2FE8" w:rsidP="00FE2FE8">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Цена 1 тонны Продукции определяется согласно п. 4.2. и составляет</w:t>
      </w:r>
      <w:proofErr w:type="gramStart"/>
      <w:r w:rsidRPr="00FE2FE8">
        <w:rPr>
          <w:rFonts w:ascii="Times New Roman" w:eastAsia="Times New Roman" w:hAnsi="Times New Roman" w:cs="Times New Roman"/>
          <w:sz w:val="24"/>
          <w:szCs w:val="24"/>
          <w:lang w:eastAsia="ar-SA"/>
        </w:rPr>
        <w:t xml:space="preserve">  __(         ) </w:t>
      </w:r>
      <w:proofErr w:type="gramEnd"/>
      <w:r w:rsidRPr="00FE2FE8">
        <w:rPr>
          <w:rFonts w:ascii="Times New Roman" w:eastAsia="Times New Roman" w:hAnsi="Times New Roman" w:cs="Times New Roman"/>
          <w:sz w:val="24"/>
          <w:szCs w:val="24"/>
          <w:lang w:eastAsia="ar-SA"/>
        </w:rPr>
        <w:t xml:space="preserve">рублей __ копеек, в том числе НДС </w:t>
      </w:r>
      <w:r w:rsidRPr="00FE2F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FE2FE8">
        <w:rPr>
          <w:rFonts w:ascii="Times New Roman" w:eastAsia="Times New Roman" w:hAnsi="Times New Roman" w:cs="Times New Roman"/>
          <w:sz w:val="24"/>
          <w:szCs w:val="24"/>
          <w:lang w:eastAsia="ar-SA"/>
        </w:rPr>
        <w:t xml:space="preserve">. </w:t>
      </w:r>
    </w:p>
    <w:p w14:paraId="437BC349" w14:textId="77777777" w:rsidR="00FE2FE8" w:rsidRPr="00FE2FE8" w:rsidRDefault="00FE2FE8" w:rsidP="00FE2FE8">
      <w:pPr>
        <w:numPr>
          <w:ilvl w:val="3"/>
          <w:numId w:val="35"/>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Цена общего количества поставляемой Продукции (цена Договора) составляет</w:t>
      </w:r>
      <w:proofErr w:type="gramStart"/>
      <w:r w:rsidRPr="00FE2FE8">
        <w:rPr>
          <w:rFonts w:ascii="Times New Roman" w:eastAsia="Times New Roman" w:hAnsi="Times New Roman" w:cs="Times New Roman"/>
          <w:sz w:val="24"/>
          <w:szCs w:val="24"/>
          <w:lang w:eastAsia="ar-SA"/>
        </w:rPr>
        <w:t xml:space="preserve">______ (  ) </w:t>
      </w:r>
      <w:proofErr w:type="gramEnd"/>
      <w:r w:rsidRPr="00FE2FE8">
        <w:rPr>
          <w:rFonts w:ascii="Times New Roman" w:eastAsia="Times New Roman" w:hAnsi="Times New Roman" w:cs="Times New Roman"/>
          <w:sz w:val="24"/>
          <w:szCs w:val="24"/>
          <w:lang w:eastAsia="ar-SA"/>
        </w:rPr>
        <w:t xml:space="preserve">рублей __ копеек, в том числе НДС </w:t>
      </w:r>
      <w:r w:rsidRPr="00FE2FE8">
        <w:rPr>
          <w:rFonts w:ascii="Times New Roman" w:eastAsia="Times New Roman" w:hAnsi="Times New Roman" w:cs="Times New Roman"/>
          <w:i/>
          <w:sz w:val="24"/>
          <w:szCs w:val="24"/>
          <w:lang w:eastAsia="ar-SA"/>
        </w:rPr>
        <w:t xml:space="preserve">(в случае, если Поставщик не является плательщиком НДС, указывается -  НДС не облагается). </w:t>
      </w:r>
      <w:r w:rsidRPr="00FE2FE8">
        <w:rPr>
          <w:rFonts w:ascii="Times New Roman" w:eastAsia="Times New Roman" w:hAnsi="Times New Roman" w:cs="Times New Roman"/>
          <w:sz w:val="24"/>
          <w:szCs w:val="24"/>
          <w:lang w:eastAsia="ar-SA"/>
        </w:rPr>
        <w:t xml:space="preserve">Цена Договора может измениться </w:t>
      </w:r>
      <w:r w:rsidRPr="00FE2FE8">
        <w:rPr>
          <w:rFonts w:ascii="Times New Roman" w:eastAsia="Times New Roman" w:hAnsi="Times New Roman" w:cs="EuropeCond"/>
          <w:spacing w:val="10"/>
          <w:sz w:val="24"/>
          <w:szCs w:val="24"/>
          <w:lang w:eastAsia="ar-SA"/>
        </w:rPr>
        <w:t xml:space="preserve">пропорционально поставленному количеству Продукции с учетом </w:t>
      </w:r>
      <w:proofErr w:type="spellStart"/>
      <w:r w:rsidRPr="00FE2FE8">
        <w:rPr>
          <w:rFonts w:ascii="Times New Roman" w:eastAsia="Times New Roman" w:hAnsi="Times New Roman" w:cs="EuropeCond"/>
          <w:spacing w:val="10"/>
          <w:sz w:val="24"/>
          <w:szCs w:val="24"/>
          <w:lang w:eastAsia="ar-SA"/>
        </w:rPr>
        <w:t>п.п</w:t>
      </w:r>
      <w:proofErr w:type="spellEnd"/>
      <w:r w:rsidRPr="00FE2FE8">
        <w:rPr>
          <w:rFonts w:ascii="Times New Roman" w:eastAsia="Times New Roman" w:hAnsi="Times New Roman" w:cs="EuropeCond"/>
          <w:spacing w:val="10"/>
          <w:sz w:val="24"/>
          <w:szCs w:val="24"/>
          <w:lang w:eastAsia="ar-SA"/>
        </w:rPr>
        <w:t>. 1.5.1. настоящего Договора.</w:t>
      </w:r>
    </w:p>
    <w:p w14:paraId="7DFF92F8" w14:textId="77777777" w:rsidR="00FE2FE8" w:rsidRPr="00FE2FE8" w:rsidRDefault="00FE2FE8" w:rsidP="00FE2FE8">
      <w:pPr>
        <w:numPr>
          <w:ilvl w:val="2"/>
          <w:numId w:val="35"/>
        </w:numPr>
        <w:tabs>
          <w:tab w:val="clear" w:pos="179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lastRenderedPageBreak/>
        <w:t>Срок поставки: _______________.</w:t>
      </w:r>
    </w:p>
    <w:p w14:paraId="50B630EC" w14:textId="77777777" w:rsidR="00FE2FE8" w:rsidRPr="00FE2FE8" w:rsidRDefault="00FE2FE8" w:rsidP="00FE2FE8">
      <w:pPr>
        <w:numPr>
          <w:ilvl w:val="2"/>
          <w:numId w:val="35"/>
        </w:numPr>
        <w:tabs>
          <w:tab w:val="clear" w:pos="1790"/>
          <w:tab w:val="num" w:pos="0"/>
          <w:tab w:val="num" w:pos="1080"/>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Место поставки: __________________________.</w:t>
      </w:r>
    </w:p>
    <w:p w14:paraId="787FBF3F" w14:textId="77777777" w:rsidR="00FE2FE8" w:rsidRPr="00FE2FE8" w:rsidRDefault="00FE2FE8" w:rsidP="00FE2FE8">
      <w:pPr>
        <w:numPr>
          <w:ilvl w:val="2"/>
          <w:numId w:val="35"/>
        </w:numPr>
        <w:tabs>
          <w:tab w:val="clear" w:pos="1790"/>
          <w:tab w:val="num" w:pos="0"/>
          <w:tab w:val="num" w:pos="1080"/>
          <w:tab w:val="left" w:pos="1418"/>
        </w:tabs>
        <w:suppressAutoHyphens/>
        <w:spacing w:after="0" w:line="240" w:lineRule="auto"/>
        <w:ind w:left="0" w:firstLine="567"/>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sz w:val="24"/>
          <w:szCs w:val="24"/>
          <w:lang w:eastAsia="ar-SA"/>
        </w:rPr>
        <w:t xml:space="preserve"> Особые условия: </w:t>
      </w:r>
      <w:r w:rsidRPr="00FE2FE8">
        <w:rPr>
          <w:rFonts w:ascii="Times New Roman" w:eastAsia="Times New Roman" w:hAnsi="Times New Roman" w:cs="Times New Roman"/>
          <w:strike/>
          <w:sz w:val="24"/>
          <w:szCs w:val="24"/>
          <w:lang w:eastAsia="ar-SA"/>
        </w:rPr>
        <w:t xml:space="preserve"> </w:t>
      </w:r>
    </w:p>
    <w:p w14:paraId="57D8DB35" w14:textId="77777777" w:rsidR="00FE2FE8" w:rsidRPr="00FE2FE8" w:rsidRDefault="00FE2FE8" w:rsidP="00FE2FE8">
      <w:pPr>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если в течение срока действия Договора от Покупателя не поступит заявок на поставку всего объема Продукции, указанного в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xml:space="preserve">. 1.5.1. Договора, или на поставку части объема Продукции, указанного в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1.5.1. Договора, то это не является неисполнением обязательств по Договору со стороны Покупателя, и Покупатель не несет никакой ответственности перед Поставщиком.</w:t>
      </w:r>
    </w:p>
    <w:p w14:paraId="355E5BE4" w14:textId="77777777" w:rsidR="00FE2FE8" w:rsidRPr="00FE2FE8" w:rsidRDefault="00FE2FE8" w:rsidP="00FE2FE8">
      <w:pPr>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ru-RU"/>
        </w:rPr>
        <w:t xml:space="preserve"> </w:t>
      </w:r>
      <w:r w:rsidRPr="00FE2FE8">
        <w:rPr>
          <w:rFonts w:ascii="Times New Roman" w:eastAsia="Times New Roman" w:hAnsi="Times New Roman" w:cs="Times New Roman"/>
          <w:sz w:val="24"/>
          <w:szCs w:val="24"/>
          <w:lang w:eastAsia="ar-SA"/>
        </w:rPr>
        <w:t>В таком случае Поставщик не вправе требовать, а Покупатель не обязан возмещать Поставщику какие-либо расходы и/или убытки (в том числе упущенную выгоду),</w:t>
      </w:r>
      <w:r w:rsidRPr="00FE2FE8">
        <w:rPr>
          <w:rFonts w:ascii="Times New Roman" w:eastAsia="Times New Roman" w:hAnsi="Times New Roman" w:cs="Times New Roman"/>
          <w:sz w:val="24"/>
          <w:szCs w:val="24"/>
          <w:lang w:eastAsia="ru-RU"/>
        </w:rPr>
        <w:t xml:space="preserve"> </w:t>
      </w:r>
      <w:r w:rsidRPr="00FE2FE8">
        <w:rPr>
          <w:rFonts w:ascii="Times New Roman" w:eastAsia="Times New Roman" w:hAnsi="Times New Roman" w:cs="Times New Roman"/>
          <w:sz w:val="24"/>
          <w:szCs w:val="24"/>
          <w:lang w:eastAsia="ar-SA"/>
        </w:rPr>
        <w:t>также</w:t>
      </w:r>
      <w:r w:rsidRPr="00FE2FE8">
        <w:rPr>
          <w:rFonts w:ascii="Times New Roman" w:eastAsia="Times New Roman" w:hAnsi="Times New Roman" w:cs="Times New Roman"/>
          <w:b/>
          <w:sz w:val="24"/>
          <w:szCs w:val="24"/>
          <w:lang w:eastAsia="ar-SA"/>
        </w:rPr>
        <w:t xml:space="preserve"> </w:t>
      </w:r>
      <w:r w:rsidRPr="00FE2FE8">
        <w:rPr>
          <w:rFonts w:ascii="Times New Roman" w:eastAsia="Times New Roman" w:hAnsi="Times New Roman" w:cs="Times New Roman"/>
          <w:sz w:val="24"/>
          <w:szCs w:val="24"/>
          <w:lang w:eastAsia="ar-SA"/>
        </w:rPr>
        <w:t>Покупатель не обязан купить у Поставщика незаказанную на основании заявок Продукцию.</w:t>
      </w:r>
    </w:p>
    <w:p w14:paraId="7FF81948" w14:textId="77777777" w:rsidR="00FE2FE8" w:rsidRPr="00FE2FE8" w:rsidRDefault="00FE2FE8" w:rsidP="00FE2FE8">
      <w:pPr>
        <w:tabs>
          <w:tab w:val="left" w:pos="1418"/>
        </w:tabs>
        <w:suppressAutoHyphens/>
        <w:spacing w:after="0" w:line="240" w:lineRule="auto"/>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i/>
          <w:sz w:val="24"/>
          <w:szCs w:val="24"/>
          <w:lang w:eastAsia="ar-SA"/>
        </w:rPr>
        <w:t xml:space="preserve">       Иные условия при необходимости.</w:t>
      </w:r>
    </w:p>
    <w:p w14:paraId="6BEEEF17" w14:textId="77777777" w:rsidR="00FE2FE8" w:rsidRPr="00FE2FE8" w:rsidRDefault="00FE2FE8" w:rsidP="00FE2FE8">
      <w:pPr>
        <w:widowControl w:val="0"/>
        <w:suppressAutoHyphens/>
        <w:spacing w:after="0" w:line="240" w:lineRule="auto"/>
        <w:ind w:firstLine="425"/>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Страна происхождения Продукции ________________________________</w:t>
      </w:r>
      <w:proofErr w:type="gramStart"/>
      <w:r w:rsidRPr="00FE2FE8">
        <w:rPr>
          <w:rFonts w:ascii="Times New Roman" w:eastAsia="Times New Roman" w:hAnsi="Times New Roman" w:cs="Times New Roman"/>
          <w:sz w:val="24"/>
          <w:szCs w:val="24"/>
          <w:lang w:eastAsia="ar-SA"/>
        </w:rPr>
        <w:t xml:space="preserve"> .</w:t>
      </w:r>
      <w:proofErr w:type="gramEnd"/>
    </w:p>
    <w:p w14:paraId="48574303"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p>
    <w:p w14:paraId="56B29518" w14:textId="77777777" w:rsidR="00FE2FE8" w:rsidRPr="00FE2FE8" w:rsidRDefault="00FE2FE8" w:rsidP="00FE2FE8">
      <w:pPr>
        <w:suppressAutoHyphens/>
        <w:spacing w:after="0" w:line="240" w:lineRule="auto"/>
        <w:ind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2. СРОКИ И ПОРЯДОК ИСПОЛНЕНИЯ ОБЯЗАТЕЛЬСТВ</w:t>
      </w:r>
    </w:p>
    <w:p w14:paraId="1C0E8CB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753A1263" w14:textId="77777777" w:rsidR="00FE2FE8" w:rsidRPr="00FE2FE8" w:rsidRDefault="00FE2FE8" w:rsidP="00FE2FE8">
      <w:pPr>
        <w:numPr>
          <w:ilvl w:val="1"/>
          <w:numId w:val="36"/>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Датой исполнения Поставщиком обязательств по поставке и моментом перехода прав собственности на Продукцию от Поставщика к Покупателю, является дата поставки Продукции, которая определяется на базисе поставки – резервуар/склад Покупателя.</w:t>
      </w:r>
    </w:p>
    <w:p w14:paraId="4FE0571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2.2.  Факт поставки  Продукции  удостоверяется датой получения Продукции на складе Покупателя, указанной в транспортной накладной (по форме, установленной в Приложении № 4 к Правилам перевозок грузов автомобильным транспортом, утверждённой Постановлением Правительства РФ от 15.04.2011 № 272, с учётом изменений и дополнений, актуальных на текущую дату)</w:t>
      </w:r>
      <w:r w:rsidRPr="00FE2FE8">
        <w:rPr>
          <w:rFonts w:ascii="Times New Roman" w:eastAsia="Times New Roman" w:hAnsi="Times New Roman" w:cs="Times New Roman"/>
          <w:bCs/>
          <w:sz w:val="24"/>
          <w:szCs w:val="24"/>
          <w:lang w:eastAsia="ar-SA"/>
        </w:rPr>
        <w:t xml:space="preserve"> (далее – транспортная накладная)</w:t>
      </w:r>
      <w:r w:rsidRPr="00FE2FE8">
        <w:rPr>
          <w:rFonts w:ascii="Times New Roman" w:eastAsia="Times New Roman" w:hAnsi="Times New Roman" w:cs="Times New Roman"/>
          <w:sz w:val="24"/>
          <w:szCs w:val="24"/>
          <w:lang w:eastAsia="ar-SA"/>
        </w:rPr>
        <w:t xml:space="preserve">. </w:t>
      </w:r>
    </w:p>
    <w:p w14:paraId="6C7A531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Оригинал транспортной накладной и паспорт качества на каждую партию Продукции передаются представителю Покупателя перед началом выгрузки Продукции на склад Покупателя.</w:t>
      </w:r>
    </w:p>
    <w:p w14:paraId="2BD2809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Автотранспорт Поставщика должен быть в технически исправном  состоянии, очищен от грузов перевозимых ранее, быть пригодным для перевозки соответствующего груза. </w:t>
      </w:r>
    </w:p>
    <w:p w14:paraId="459C9FD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Перед началом выгрузки Продукции Поставщик обязан предоставить копии документов, заверенных надлежащим образом: сертификат о калибровке автоцистерны, свидетельство о поверке автоцистерн. </w:t>
      </w:r>
    </w:p>
    <w:p w14:paraId="24ACB34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После загрузки автоцистерн Поставщика Продукцией, автотранспортные средства должны быть опломбированы запорно-пломбировочными устройствами Поставщика. Опломбировка груженого автомобиля осуществляется представителем Поставщика, с последующим внесением данной информации в транспортную накладную.</w:t>
      </w:r>
    </w:p>
    <w:p w14:paraId="106773A8" w14:textId="77777777" w:rsidR="00FE2FE8" w:rsidRPr="00FE2FE8" w:rsidRDefault="00FE2FE8" w:rsidP="00FE2FE8">
      <w:pPr>
        <w:numPr>
          <w:ilvl w:val="1"/>
          <w:numId w:val="40"/>
        </w:numPr>
        <w:tabs>
          <w:tab w:val="left" w:pos="1134"/>
        </w:tabs>
        <w:suppressAutoHyphens/>
        <w:spacing w:after="0" w:line="240" w:lineRule="auto"/>
        <w:ind w:left="0" w:firstLine="567"/>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sz w:val="24"/>
          <w:szCs w:val="24"/>
          <w:lang w:eastAsia="ar-SA"/>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резервуар/склад Покупателя, в соответствии с пунктом 2.1. Договора.</w:t>
      </w:r>
    </w:p>
    <w:p w14:paraId="6BCCAFF9" w14:textId="77777777" w:rsidR="00FE2FE8" w:rsidRPr="00FE2FE8" w:rsidRDefault="00FE2FE8" w:rsidP="00FE2FE8">
      <w:pPr>
        <w:tabs>
          <w:tab w:val="left" w:pos="1134"/>
        </w:tabs>
        <w:suppressAutoHyphens/>
        <w:spacing w:after="0" w:line="240" w:lineRule="auto"/>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         2.4. Поставка </w:t>
      </w:r>
      <w:r w:rsidRPr="00FE2FE8">
        <w:rPr>
          <w:rFonts w:ascii="Times New Roman" w:eastAsia="Times New Roman" w:hAnsi="Times New Roman" w:cs="Times New Roman"/>
          <w:sz w:val="24"/>
          <w:szCs w:val="24"/>
          <w:lang w:val="x-none" w:eastAsia="ar-SA"/>
        </w:rPr>
        <w:t>Продукции производится на основании заявки на поставку Продукции</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содержащей отгрузочные реквизиты. </w:t>
      </w:r>
      <w:r w:rsidRPr="00FE2FE8">
        <w:rPr>
          <w:rFonts w:ascii="Times New Roman" w:eastAsia="Times New Roman" w:hAnsi="Times New Roman" w:cs="Times New Roman"/>
          <w:sz w:val="24"/>
          <w:szCs w:val="24"/>
          <w:lang w:eastAsia="ar-SA"/>
        </w:rPr>
        <w:t xml:space="preserve">Заявка оформляется из расчета поставки Продукции на         1 (Один) календарный месяц. </w:t>
      </w:r>
      <w:r w:rsidRPr="00FE2FE8">
        <w:rPr>
          <w:rFonts w:ascii="Times New Roman" w:eastAsia="Times New Roman" w:hAnsi="Times New Roman" w:cs="Times New Roman"/>
          <w:sz w:val="24"/>
          <w:szCs w:val="24"/>
          <w:lang w:val="x-none" w:eastAsia="ar-SA"/>
        </w:rPr>
        <w:t>Первоначально заявка направляется Поставщику в отсканированном виде по электронной почте _____________ и/или по факсу_________</w:t>
      </w:r>
      <w:r w:rsidRPr="00FE2FE8">
        <w:rPr>
          <w:rFonts w:ascii="Times New Roman" w:eastAsia="Times New Roman" w:hAnsi="Times New Roman" w:cs="Times New Roman"/>
          <w:sz w:val="24"/>
          <w:szCs w:val="24"/>
          <w:lang w:eastAsia="ar-SA"/>
        </w:rPr>
        <w:t xml:space="preserve"> не позднее 5 (Пяти) рабочих дней до начала поставки Продукции автомобильным транспортом</w:t>
      </w:r>
      <w:r w:rsidRPr="00FE2FE8">
        <w:rPr>
          <w:rFonts w:ascii="Times New Roman" w:eastAsia="Times New Roman" w:hAnsi="Times New Roman" w:cs="Times New Roman"/>
          <w:sz w:val="24"/>
          <w:szCs w:val="24"/>
          <w:lang w:val="x-none" w:eastAsia="ar-SA"/>
        </w:rPr>
        <w:t>. Оригинал заявки направляется по почте.</w:t>
      </w:r>
    </w:p>
    <w:p w14:paraId="2687C949" w14:textId="77777777" w:rsidR="00FE2FE8" w:rsidRPr="00FE2FE8" w:rsidRDefault="00FE2FE8" w:rsidP="00FE2FE8">
      <w:pPr>
        <w:tabs>
          <w:tab w:val="left" w:pos="1134"/>
        </w:tabs>
        <w:suppressAutoHyphens/>
        <w:spacing w:after="0" w:line="240" w:lineRule="auto"/>
        <w:ind w:firstLine="720"/>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w:t>
      </w:r>
      <w:r w:rsidRPr="00FE2FE8">
        <w:rPr>
          <w:rFonts w:ascii="Times New Roman" w:eastAsia="Times New Roman" w:hAnsi="Times New Roman" w:cs="Times New Roman"/>
          <w:sz w:val="24"/>
          <w:szCs w:val="24"/>
          <w:lang w:val="x-none" w:eastAsia="ar-SA"/>
        </w:rPr>
        <w:t xml:space="preserve">вправе изменить </w:t>
      </w:r>
      <w:r w:rsidRPr="00FE2FE8">
        <w:rPr>
          <w:rFonts w:ascii="Times New Roman" w:eastAsia="Times New Roman" w:hAnsi="Times New Roman" w:cs="Times New Roman"/>
          <w:sz w:val="24"/>
          <w:szCs w:val="24"/>
          <w:lang w:eastAsia="ar-SA"/>
        </w:rPr>
        <w:t xml:space="preserve">в </w:t>
      </w:r>
      <w:r w:rsidRPr="00FE2FE8">
        <w:rPr>
          <w:rFonts w:ascii="Times New Roman" w:eastAsia="Times New Roman" w:hAnsi="Times New Roman" w:cs="Times New Roman"/>
          <w:sz w:val="24"/>
          <w:szCs w:val="24"/>
          <w:lang w:val="x-none" w:eastAsia="ar-SA"/>
        </w:rPr>
        <w:t>заявк</w:t>
      </w:r>
      <w:r w:rsidRPr="00FE2FE8">
        <w:rPr>
          <w:rFonts w:ascii="Times New Roman" w:eastAsia="Times New Roman" w:hAnsi="Times New Roman" w:cs="Times New Roman"/>
          <w:sz w:val="24"/>
          <w:szCs w:val="24"/>
          <w:lang w:eastAsia="ar-SA"/>
        </w:rPr>
        <w:t xml:space="preserve">е сроки и объем на поставку Продукции не позднее 2 </w:t>
      </w:r>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Двух</w:t>
      </w:r>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 xml:space="preserve"> рабочих</w:t>
      </w:r>
      <w:r w:rsidRPr="00FE2FE8">
        <w:rPr>
          <w:rFonts w:ascii="Times New Roman" w:eastAsia="Times New Roman" w:hAnsi="Times New Roman" w:cs="Times New Roman"/>
          <w:sz w:val="24"/>
          <w:szCs w:val="24"/>
          <w:lang w:val="x-none" w:eastAsia="ar-SA"/>
        </w:rPr>
        <w:t xml:space="preserve"> дн</w:t>
      </w:r>
      <w:r w:rsidRPr="00FE2FE8">
        <w:rPr>
          <w:rFonts w:ascii="Times New Roman" w:eastAsia="Times New Roman" w:hAnsi="Times New Roman" w:cs="Times New Roman"/>
          <w:sz w:val="24"/>
          <w:szCs w:val="24"/>
          <w:lang w:eastAsia="ar-SA"/>
        </w:rPr>
        <w:t>ей</w:t>
      </w:r>
      <w:r w:rsidRPr="00FE2FE8">
        <w:rPr>
          <w:rFonts w:ascii="Times New Roman" w:eastAsia="Times New Roman" w:hAnsi="Times New Roman" w:cs="Times New Roman"/>
          <w:sz w:val="24"/>
          <w:szCs w:val="24"/>
          <w:lang w:val="x-none" w:eastAsia="ar-SA"/>
        </w:rPr>
        <w:t xml:space="preserve"> до </w:t>
      </w:r>
      <w:r w:rsidRPr="00FE2FE8">
        <w:rPr>
          <w:rFonts w:ascii="Times New Roman" w:eastAsia="Times New Roman" w:hAnsi="Times New Roman" w:cs="Times New Roman"/>
          <w:sz w:val="24"/>
          <w:szCs w:val="24"/>
          <w:lang w:eastAsia="ar-SA"/>
        </w:rPr>
        <w:t xml:space="preserve">даты </w:t>
      </w:r>
      <w:r w:rsidRPr="00FE2FE8">
        <w:rPr>
          <w:rFonts w:ascii="Times New Roman" w:eastAsia="Times New Roman" w:hAnsi="Times New Roman" w:cs="Times New Roman"/>
          <w:sz w:val="24"/>
          <w:szCs w:val="24"/>
          <w:lang w:val="x-none" w:eastAsia="ar-SA"/>
        </w:rPr>
        <w:t>поставки.</w:t>
      </w:r>
    </w:p>
    <w:p w14:paraId="4241C9AA" w14:textId="77777777" w:rsidR="00FE2FE8" w:rsidRPr="00FE2FE8" w:rsidRDefault="00FE2FE8" w:rsidP="00FE2FE8">
      <w:pPr>
        <w:tabs>
          <w:tab w:val="left" w:pos="709"/>
        </w:tabs>
        <w:suppressAutoHyphens/>
        <w:spacing w:after="0" w:line="240" w:lineRule="auto"/>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Заявка считается оформленной надлежащим образом, если она подписана единоличным исполнительным органом Покупателя (согласно учредительным документам Покупателя), либо другим лицом на основании доверенности, заверенной печатью Покупателя, либо на основании приказа (распоряжения) об исполнении обязанностей </w:t>
      </w:r>
      <w:r w:rsidRPr="00FE2FE8">
        <w:rPr>
          <w:rFonts w:ascii="Times New Roman" w:eastAsia="Times New Roman" w:hAnsi="Times New Roman" w:cs="Times New Roman"/>
          <w:bCs/>
          <w:sz w:val="24"/>
          <w:szCs w:val="24"/>
          <w:lang w:val="x-none" w:eastAsia="ar-SA"/>
        </w:rPr>
        <w:t xml:space="preserve">единоличного исполнительного органа. </w:t>
      </w:r>
      <w:r w:rsidRPr="00FE2FE8">
        <w:rPr>
          <w:rFonts w:ascii="Times New Roman" w:eastAsia="Times New Roman" w:hAnsi="Times New Roman" w:cs="Times New Roman"/>
          <w:sz w:val="24"/>
          <w:szCs w:val="24"/>
          <w:lang w:val="x-none" w:eastAsia="ar-SA"/>
        </w:rPr>
        <w:t>При передоверии полномочий по оформлению заявок Покупатель предоставляет Поставщику копию доверенности, из которой следует совершение передоверия.</w:t>
      </w:r>
    </w:p>
    <w:p w14:paraId="70E257EB"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lastRenderedPageBreak/>
        <w:t>Заявка на поставку Продукции подписывается только со стороны Покупателя и не подлежит подписанию</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либо письменному утверждению (согласованию) Поставщиком. Поставщик лишь вправе заявить о невозможности исполнения данной заявки в соответствии с п. 2.</w:t>
      </w:r>
      <w:r w:rsidRPr="00FE2FE8">
        <w:rPr>
          <w:rFonts w:ascii="Times New Roman" w:eastAsia="Times New Roman" w:hAnsi="Times New Roman" w:cs="Times New Roman"/>
          <w:sz w:val="24"/>
          <w:szCs w:val="24"/>
          <w:lang w:eastAsia="ar-SA"/>
        </w:rPr>
        <w:t>7</w:t>
      </w:r>
      <w:r w:rsidRPr="00FE2FE8">
        <w:rPr>
          <w:rFonts w:ascii="Times New Roman" w:eastAsia="Times New Roman" w:hAnsi="Times New Roman" w:cs="Times New Roman"/>
          <w:sz w:val="24"/>
          <w:szCs w:val="24"/>
          <w:lang w:val="x-none" w:eastAsia="ar-SA"/>
        </w:rPr>
        <w:t xml:space="preserve">. настоящего Договора.  </w:t>
      </w:r>
    </w:p>
    <w:p w14:paraId="3653D86B" w14:textId="77777777" w:rsidR="00FE2FE8" w:rsidRPr="00FE2FE8" w:rsidRDefault="00FE2FE8" w:rsidP="00FE2FE8">
      <w:pPr>
        <w:numPr>
          <w:ilvl w:val="1"/>
          <w:numId w:val="43"/>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 xml:space="preserve">Заявка </w:t>
      </w:r>
      <w:r w:rsidRPr="00FE2FE8">
        <w:rPr>
          <w:rFonts w:ascii="Times New Roman" w:eastAsia="Times New Roman" w:hAnsi="Times New Roman" w:cs="Times New Roman"/>
          <w:sz w:val="24"/>
          <w:szCs w:val="24"/>
          <w:lang w:eastAsia="ar-SA"/>
        </w:rPr>
        <w:t>на поставку может</w:t>
      </w:r>
      <w:r w:rsidRPr="00FE2FE8">
        <w:rPr>
          <w:rFonts w:ascii="Times New Roman" w:eastAsia="Times New Roman" w:hAnsi="Times New Roman" w:cs="Times New Roman"/>
          <w:sz w:val="24"/>
          <w:szCs w:val="24"/>
          <w:lang w:val="x-none" w:eastAsia="ar-SA"/>
        </w:rPr>
        <w:t xml:space="preserve"> содержать следующие сведения</w:t>
      </w:r>
      <w:r w:rsidRPr="00FE2FE8">
        <w:rPr>
          <w:rFonts w:ascii="Times New Roman" w:eastAsia="Times New Roman" w:hAnsi="Times New Roman" w:cs="Times New Roman"/>
          <w:sz w:val="24"/>
          <w:szCs w:val="24"/>
          <w:lang w:eastAsia="ar-SA"/>
        </w:rPr>
        <w:t xml:space="preserve"> (Приложение № 1 к настоящему Договору):</w:t>
      </w:r>
    </w:p>
    <w:p w14:paraId="49A25910" w14:textId="77777777" w:rsidR="00FE2FE8" w:rsidRPr="00FE2FE8" w:rsidRDefault="00FE2FE8" w:rsidP="00FE2FE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14:paraId="743F8CA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наименование Продукции; </w:t>
      </w:r>
    </w:p>
    <w:p w14:paraId="45030A2D"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количество Продукции;</w:t>
      </w:r>
    </w:p>
    <w:p w14:paraId="20AA4CC5"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место поставки;</w:t>
      </w:r>
    </w:p>
    <w:p w14:paraId="404FF509"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способ поставки (вид транспортного средства);</w:t>
      </w:r>
    </w:p>
    <w:p w14:paraId="5678417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срок поставки; </w:t>
      </w:r>
    </w:p>
    <w:p w14:paraId="5E7390D2"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особые отметки </w:t>
      </w:r>
      <w:r w:rsidRPr="00FE2FE8">
        <w:rPr>
          <w:rFonts w:ascii="Times New Roman" w:eastAsia="Times New Roman" w:hAnsi="Times New Roman" w:cs="Times New Roman"/>
          <w:i/>
          <w:sz w:val="24"/>
          <w:szCs w:val="24"/>
          <w:lang w:eastAsia="ar-SA"/>
        </w:rPr>
        <w:t>(в случае необходимости)</w:t>
      </w:r>
      <w:r w:rsidRPr="00FE2FE8">
        <w:rPr>
          <w:rFonts w:ascii="Times New Roman" w:eastAsia="Times New Roman" w:hAnsi="Times New Roman" w:cs="Times New Roman"/>
          <w:sz w:val="24"/>
          <w:szCs w:val="24"/>
          <w:lang w:eastAsia="ar-SA"/>
        </w:rPr>
        <w:t>.</w:t>
      </w:r>
    </w:p>
    <w:p w14:paraId="1287C366" w14:textId="77777777" w:rsidR="00FE2FE8" w:rsidRPr="00FE2FE8" w:rsidRDefault="00FE2FE8" w:rsidP="00FE2FE8">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6</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shd w:val="clear" w:color="auto" w:fill="FFFFFF"/>
          <w:lang w:eastAsia="ar-SA"/>
        </w:rPr>
        <w:t>Датой получения заявки Поставщиком считается день отправления заявки Покупателем посредством электронной почты или факсимильной связи. Покупатель не несет ответственности за задержку доставки заявки, если такая задержка явилась результатом неисправности систем связи, действия/бездействия провайдеров или иных форс-мажорных обстоятельств.</w:t>
      </w:r>
    </w:p>
    <w:p w14:paraId="7D5FE43C" w14:textId="77777777" w:rsidR="00FE2FE8" w:rsidRPr="00FE2FE8" w:rsidRDefault="00FE2FE8" w:rsidP="00FE2FE8">
      <w:pPr>
        <w:tabs>
          <w:tab w:val="left" w:pos="0"/>
          <w:tab w:val="left" w:pos="1134"/>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2.7. </w:t>
      </w:r>
      <w:r w:rsidRPr="00FE2FE8">
        <w:rPr>
          <w:rFonts w:ascii="Times New Roman" w:eastAsia="Times New Roman" w:hAnsi="Times New Roman" w:cs="Times New Roman"/>
          <w:sz w:val="24"/>
          <w:szCs w:val="24"/>
          <w:lang w:val="x-none" w:eastAsia="ar-SA"/>
        </w:rPr>
        <w:t>Поставщик после получения от Покупателя заявки, в случае невозможности исполнения данной заявки (в полном объеме или частично), направляет Покупателю официальную информацию с обоснованием причин в течение 1 (Одного) календарного дня с момента получения заявки по электронной почте, либо по факсу. При несоблюдении указанного срока, и (или) непредставления Поставщиком в указанный срок официальной информации, заявка подлежит исполнению</w:t>
      </w:r>
      <w:r w:rsidRPr="00FE2FE8">
        <w:rPr>
          <w:rFonts w:ascii="Times New Roman" w:eastAsia="Times New Roman" w:hAnsi="Times New Roman" w:cs="Times New Roman"/>
          <w:b/>
          <w:sz w:val="24"/>
          <w:szCs w:val="24"/>
          <w:lang w:val="x-none" w:eastAsia="ar-SA"/>
        </w:rPr>
        <w:t xml:space="preserve"> </w:t>
      </w:r>
      <w:r w:rsidRPr="00FE2FE8">
        <w:rPr>
          <w:rFonts w:ascii="Times New Roman" w:eastAsia="Times New Roman" w:hAnsi="Times New Roman" w:cs="Times New Roman"/>
          <w:sz w:val="24"/>
          <w:szCs w:val="24"/>
          <w:lang w:val="x-none" w:eastAsia="ar-SA"/>
        </w:rPr>
        <w:t>Поставщиком в полном объеме.</w:t>
      </w:r>
    </w:p>
    <w:p w14:paraId="62C3DD3D"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При наличии</w:t>
      </w:r>
      <w:r w:rsidRPr="00FE2FE8">
        <w:rPr>
          <w:rFonts w:ascii="Times New Roman" w:eastAsia="Times New Roman" w:hAnsi="Times New Roman" w:cs="Times New Roman"/>
          <w:sz w:val="24"/>
          <w:szCs w:val="24"/>
          <w:lang w:eastAsia="ar-SA"/>
        </w:rPr>
        <w:t xml:space="preserve"> у Поставщика</w:t>
      </w:r>
      <w:r w:rsidRPr="00FE2FE8">
        <w:rPr>
          <w:rFonts w:ascii="Times New Roman" w:eastAsia="Times New Roman" w:hAnsi="Times New Roman" w:cs="Times New Roman"/>
          <w:sz w:val="24"/>
          <w:szCs w:val="24"/>
          <w:lang w:val="x-none" w:eastAsia="ar-SA"/>
        </w:rPr>
        <w:t xml:space="preserve"> обоснованных причин невозможности исполнения данной</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заявки, Покупатель вправе изменить </w:t>
      </w:r>
      <w:r w:rsidRPr="00FE2FE8">
        <w:rPr>
          <w:rFonts w:ascii="Times New Roman" w:eastAsia="Times New Roman" w:hAnsi="Times New Roman" w:cs="Times New Roman"/>
          <w:sz w:val="24"/>
          <w:szCs w:val="24"/>
          <w:lang w:eastAsia="ar-SA"/>
        </w:rPr>
        <w:t xml:space="preserve">в </w:t>
      </w:r>
      <w:r w:rsidRPr="00FE2FE8">
        <w:rPr>
          <w:rFonts w:ascii="Times New Roman" w:eastAsia="Times New Roman" w:hAnsi="Times New Roman" w:cs="Times New Roman"/>
          <w:sz w:val="24"/>
          <w:szCs w:val="24"/>
          <w:lang w:val="x-none" w:eastAsia="ar-SA"/>
        </w:rPr>
        <w:t>заявк</w:t>
      </w:r>
      <w:r w:rsidRPr="00FE2FE8">
        <w:rPr>
          <w:rFonts w:ascii="Times New Roman" w:eastAsia="Times New Roman" w:hAnsi="Times New Roman" w:cs="Times New Roman"/>
          <w:sz w:val="24"/>
          <w:szCs w:val="24"/>
          <w:lang w:eastAsia="ar-SA"/>
        </w:rPr>
        <w:t>е</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сроки на поставку Продукции,</w:t>
      </w:r>
      <w:r w:rsidRPr="00FE2FE8">
        <w:rPr>
          <w:rFonts w:ascii="Times New Roman" w:eastAsia="Times New Roman" w:hAnsi="Times New Roman" w:cs="Times New Roman"/>
          <w:sz w:val="24"/>
          <w:szCs w:val="24"/>
          <w:lang w:val="x-none" w:eastAsia="ar-SA"/>
        </w:rPr>
        <w:t xml:space="preserve"> либо отменить заявку.</w:t>
      </w:r>
    </w:p>
    <w:p w14:paraId="0F0B485A" w14:textId="77777777" w:rsidR="00FE2FE8" w:rsidRPr="00FE2FE8" w:rsidRDefault="00FE2FE8" w:rsidP="00FE2FE8">
      <w:pPr>
        <w:tabs>
          <w:tab w:val="left" w:pos="567"/>
        </w:tabs>
        <w:suppressAutoHyphens/>
        <w:spacing w:after="0" w:line="240" w:lineRule="auto"/>
        <w:ind w:hanging="294"/>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К обоснованным причинам относятся форс-мажорные обстоятельства, установленные настоящим Договором и/или законом, а также направление Покупателем заявки в адрес Поставщика с нарушением сроков, установленных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п. </w:t>
      </w:r>
      <w:r w:rsidRPr="00FE2FE8">
        <w:rPr>
          <w:rFonts w:ascii="Times New Roman" w:eastAsia="Times New Roman" w:hAnsi="Times New Roman" w:cs="Times New Roman"/>
          <w:sz w:val="24"/>
          <w:szCs w:val="24"/>
          <w:lang w:eastAsia="ar-SA"/>
        </w:rPr>
        <w:t xml:space="preserve">2.4. </w:t>
      </w:r>
      <w:r w:rsidRPr="00FE2FE8">
        <w:rPr>
          <w:rFonts w:ascii="Times New Roman" w:eastAsia="Times New Roman" w:hAnsi="Times New Roman" w:cs="Times New Roman"/>
          <w:sz w:val="24"/>
          <w:szCs w:val="24"/>
          <w:lang w:val="x-none" w:eastAsia="ar-SA"/>
        </w:rPr>
        <w:t xml:space="preserve">Договора.  </w:t>
      </w:r>
    </w:p>
    <w:p w14:paraId="3EE35A58" w14:textId="77777777" w:rsidR="00FE2FE8" w:rsidRPr="00FE2FE8" w:rsidRDefault="00FE2FE8" w:rsidP="00FE2FE8">
      <w:pPr>
        <w:tabs>
          <w:tab w:val="left" w:pos="567"/>
        </w:tabs>
        <w:suppressAutoHyphens/>
        <w:spacing w:after="0" w:line="240" w:lineRule="auto"/>
        <w:ind w:hanging="294"/>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ab/>
      </w: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 xml:space="preserve">Иные причины, не указанные в настоящем пункте Договора, являются необоснованными. При отсутствии обоснованных причин заявка на поставку Продукции подлежит исполнению Поставщиком в полном объеме.   </w:t>
      </w:r>
      <w:r w:rsidRPr="00FE2FE8">
        <w:rPr>
          <w:rFonts w:ascii="Times New Roman" w:eastAsia="Times New Roman" w:hAnsi="Times New Roman" w:cs="Times New Roman"/>
          <w:sz w:val="24"/>
          <w:szCs w:val="24"/>
          <w:lang w:val="x-none" w:eastAsia="ar-SA"/>
        </w:rPr>
        <w:tab/>
      </w:r>
    </w:p>
    <w:p w14:paraId="330DBDE8" w14:textId="77777777" w:rsidR="00FE2FE8" w:rsidRPr="00FE2FE8" w:rsidRDefault="00FE2FE8" w:rsidP="00FE2FE8">
      <w:pPr>
        <w:tabs>
          <w:tab w:val="num" w:pos="567"/>
        </w:tabs>
        <w:suppressAutoHyphens/>
        <w:spacing w:after="0" w:line="240" w:lineRule="auto"/>
        <w:ind w:firstLine="426"/>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8</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Досрочная поставка Продукции производится Поставщиком только с письменного согласия Покупателя.</w:t>
      </w:r>
    </w:p>
    <w:p w14:paraId="313B4240"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2.9. Поставка Продукции производится в таре, соответствующей конкретному виду Продукции, по установленным нормам транспортировки данной Продукции.</w:t>
      </w:r>
    </w:p>
    <w:p w14:paraId="49696A5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2.10.</w:t>
      </w:r>
      <w:r w:rsidRPr="00FE2FE8">
        <w:rPr>
          <w:rFonts w:ascii="Times New Roman" w:eastAsia="Times New Roman" w:hAnsi="Times New Roman" w:cs="Times New Roman"/>
          <w:color w:val="FF0000"/>
          <w:sz w:val="24"/>
          <w:szCs w:val="24"/>
          <w:lang w:eastAsia="ar-SA"/>
        </w:rPr>
        <w:t xml:space="preserve"> </w:t>
      </w:r>
      <w:r w:rsidRPr="00FE2FE8">
        <w:rPr>
          <w:rFonts w:ascii="Times New Roman" w:eastAsia="Times New Roman" w:hAnsi="Times New Roman" w:cs="Times New Roman"/>
          <w:sz w:val="24"/>
          <w:szCs w:val="24"/>
          <w:lang w:eastAsia="ar-SA"/>
        </w:rPr>
        <w:t>Если Поставщик допустил недопоставку (не поставку) Продукции в отдельном периоде поставки, то он обязан восполнить (</w:t>
      </w:r>
      <w:proofErr w:type="spellStart"/>
      <w:r w:rsidRPr="00FE2FE8">
        <w:rPr>
          <w:rFonts w:ascii="Times New Roman" w:eastAsia="Times New Roman" w:hAnsi="Times New Roman" w:cs="Times New Roman"/>
          <w:sz w:val="24"/>
          <w:szCs w:val="24"/>
          <w:lang w:eastAsia="ar-SA"/>
        </w:rPr>
        <w:t>допоставить</w:t>
      </w:r>
      <w:proofErr w:type="spellEnd"/>
      <w:r w:rsidRPr="00FE2FE8">
        <w:rPr>
          <w:rFonts w:ascii="Times New Roman" w:eastAsia="Times New Roman" w:hAnsi="Times New Roman" w:cs="Times New Roman"/>
          <w:sz w:val="24"/>
          <w:szCs w:val="24"/>
          <w:lang w:eastAsia="ar-SA"/>
        </w:rPr>
        <w:t xml:space="preserve">)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1.5.3. Договора) в сроки и на условиях, предусмотренных уведомлением Покупателя. В случае отсутствия уведомления Покупателя, Поставщик обязан восполнить (</w:t>
      </w:r>
      <w:proofErr w:type="spellStart"/>
      <w:r w:rsidRPr="00FE2FE8">
        <w:rPr>
          <w:rFonts w:ascii="Times New Roman" w:eastAsia="Times New Roman" w:hAnsi="Times New Roman" w:cs="Times New Roman"/>
          <w:sz w:val="24"/>
          <w:szCs w:val="24"/>
          <w:lang w:eastAsia="ar-SA"/>
        </w:rPr>
        <w:t>допоставить</w:t>
      </w:r>
      <w:proofErr w:type="spellEnd"/>
      <w:r w:rsidRPr="00FE2FE8">
        <w:rPr>
          <w:rFonts w:ascii="Times New Roman" w:eastAsia="Times New Roman" w:hAnsi="Times New Roman" w:cs="Times New Roman"/>
          <w:sz w:val="24"/>
          <w:szCs w:val="24"/>
          <w:lang w:eastAsia="ar-SA"/>
        </w:rPr>
        <w:t xml:space="preserve">) недопоставленное количество Продукции в течение 10 (Десяти) календарных дней по истечению первоначального срока поставки. </w:t>
      </w:r>
    </w:p>
    <w:p w14:paraId="6C21645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14:paraId="58127A0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w:t>
      </w:r>
      <w:r w:rsidRPr="00FE2FE8">
        <w:rPr>
          <w:rFonts w:ascii="Times New Roman" w:eastAsia="Times New Roman" w:hAnsi="Times New Roman" w:cs="Times New Roman"/>
          <w:sz w:val="24"/>
          <w:szCs w:val="24"/>
          <w:shd w:val="clear" w:color="auto" w:fill="FFFFFF"/>
          <w:lang w:eastAsia="ar-SA"/>
        </w:rPr>
        <w:t xml:space="preserve">день их отправления Покупателем посредством электронной почты или факсимильной связи. Покупатель не несет ответственности за задержку доставки уведомления, если такая задержка </w:t>
      </w:r>
      <w:r w:rsidRPr="00FE2FE8">
        <w:rPr>
          <w:rFonts w:ascii="Times New Roman" w:eastAsia="Times New Roman" w:hAnsi="Times New Roman" w:cs="Times New Roman"/>
          <w:sz w:val="24"/>
          <w:szCs w:val="24"/>
          <w:shd w:val="clear" w:color="auto" w:fill="FFFFFF"/>
          <w:lang w:eastAsia="ar-SA"/>
        </w:rPr>
        <w:lastRenderedPageBreak/>
        <w:t>явилась результатом неисправности систем связи, действия/бездействия провайдеров или иных форс-мажорных обстоятельств.</w:t>
      </w:r>
    </w:p>
    <w:p w14:paraId="57E0291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14:paraId="4D9573A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уплате Покупателю неустойки, предусмотренной </w:t>
      </w:r>
      <w:proofErr w:type="spellStart"/>
      <w:r w:rsidRPr="00FE2FE8">
        <w:rPr>
          <w:rFonts w:ascii="Times New Roman" w:eastAsia="Times New Roman" w:hAnsi="Times New Roman" w:cs="Times New Roman"/>
          <w:sz w:val="24"/>
          <w:szCs w:val="24"/>
          <w:lang w:eastAsia="ar-SA"/>
        </w:rPr>
        <w:t>п.п</w:t>
      </w:r>
      <w:proofErr w:type="spellEnd"/>
      <w:r w:rsidRPr="00FE2FE8">
        <w:rPr>
          <w:rFonts w:ascii="Times New Roman" w:eastAsia="Times New Roman" w:hAnsi="Times New Roman" w:cs="Times New Roman"/>
          <w:sz w:val="24"/>
          <w:szCs w:val="24"/>
          <w:lang w:eastAsia="ar-SA"/>
        </w:rPr>
        <w:t xml:space="preserve">. 5.2.2. Договора, а также не исключает применение п. 5.4. – 5.9. Договора. </w:t>
      </w:r>
    </w:p>
    <w:p w14:paraId="7982CA1F"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14:paraId="2990FC27"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A26256E" w14:textId="77777777" w:rsidR="00FE2FE8" w:rsidRPr="00FE2FE8"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3. СДАЧА-ПРИЕМКА ПРОДУКЦИИ</w:t>
      </w:r>
    </w:p>
    <w:p w14:paraId="6476CED1"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3CE90A4F" w14:textId="77777777" w:rsidR="00FE2FE8" w:rsidRPr="00FE2FE8" w:rsidRDefault="00FE2FE8" w:rsidP="00FE2FE8">
      <w:pPr>
        <w:tabs>
          <w:tab w:val="left" w:pos="426"/>
          <w:tab w:val="left" w:pos="127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3.1. Поставляемая Продукция по своему качеству должна соответствовать  характеристикам мазута флотского Ф5  и  техническим требованиям, указанным в  п. 1.1. настоящего Договора.   </w:t>
      </w:r>
    </w:p>
    <w:p w14:paraId="533D3F22" w14:textId="77777777" w:rsidR="00FE2FE8" w:rsidRPr="00FE2FE8" w:rsidRDefault="00FE2FE8" w:rsidP="00FE2FE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E2FE8">
        <w:rPr>
          <w:rFonts w:ascii="Times New Roman" w:eastAsia="Times New Roman" w:hAnsi="Times New Roman" w:cs="Times New Roman"/>
          <w:sz w:val="24"/>
          <w:szCs w:val="24"/>
          <w:lang w:eastAsia="ar-SA"/>
        </w:rPr>
        <w:t xml:space="preserve">Паспорт качества на каждую партию Продукции передается Поставщиком Покупателю вместе с Продукцией </w:t>
      </w:r>
      <w:r w:rsidRPr="00FE2FE8">
        <w:rPr>
          <w:rFonts w:ascii="Times New Roman" w:eastAsia="Times New Roman" w:hAnsi="Times New Roman" w:cs="Times New Roman"/>
          <w:spacing w:val="10"/>
          <w:sz w:val="24"/>
          <w:szCs w:val="24"/>
          <w:lang w:eastAsia="ar-SA"/>
        </w:rPr>
        <w:t>и должен содержать: наименование и марку Продукции; соответствие требованиям нормативных документов (ссылка на ГОСТ, ТУ); сведения об изготовителе, включая его адрес; сведения о сертификате соответствия (номер, срок действия, орган по сертификации); нормативные значения характеристик, установленные настоящим Договором; фактические значения этих характеристик, определенные по результатам испытаний; дату отбора проб; номер партии (резервуара, из которого отобрана данная проба); дату изготовления; дату проведения анализа, а также сведения о наличии (наименование и содержание) или отсутствии в мазуте присадок; методы испытаний. Паспорт подписывается руководителем предприятия-изготовителя или уполномоченным им лицом и заверяется печатью.</w:t>
      </w:r>
    </w:p>
    <w:p w14:paraId="6FABCB4C" w14:textId="77777777" w:rsidR="00FE2FE8" w:rsidRPr="00FE2FE8" w:rsidRDefault="00FE2FE8" w:rsidP="00FE2FE8">
      <w:pPr>
        <w:tabs>
          <w:tab w:val="left" w:pos="426"/>
          <w:tab w:val="left" w:pos="1276"/>
        </w:tabs>
        <w:suppressAutoHyphens/>
        <w:spacing w:after="0" w:line="240" w:lineRule="auto"/>
        <w:ind w:firstLine="567"/>
        <w:jc w:val="both"/>
        <w:rPr>
          <w:rFonts w:ascii="Times New Roman" w:eastAsia="Times New Roman" w:hAnsi="Times New Roman" w:cs="Times New Roman"/>
          <w:spacing w:val="10"/>
          <w:sz w:val="24"/>
          <w:szCs w:val="24"/>
          <w:lang w:eastAsia="ar-SA"/>
        </w:rPr>
      </w:pPr>
      <w:r w:rsidRPr="00FE2FE8">
        <w:rPr>
          <w:rFonts w:ascii="Times New Roman" w:eastAsia="Times New Roman" w:hAnsi="Times New Roman" w:cs="Times New Roman"/>
          <w:spacing w:val="10"/>
          <w:sz w:val="24"/>
          <w:szCs w:val="24"/>
          <w:lang w:eastAsia="ar-SA"/>
        </w:rPr>
        <w:t>Поставщик обязан передать Покупателю без дополнительной оплаты   заверенные копии документов, подтверждающих право использования и владения автотранспортом и техническими средствами перевозки (наливными автоцистернами на базе прицепов и полуприцепов), которые используются при перевозке Продукции,  ж/д накладных и иных документов, в целях подтверждения легальности происхождения Продукции и материальности хозяйственной операции.</w:t>
      </w:r>
    </w:p>
    <w:p w14:paraId="2CA31B8C" w14:textId="77777777" w:rsidR="00FE2FE8" w:rsidRPr="00FE2FE8" w:rsidRDefault="00FE2FE8" w:rsidP="00FE2FE8">
      <w:pPr>
        <w:tabs>
          <w:tab w:val="left" w:pos="567"/>
          <w:tab w:val="left" w:pos="1134"/>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3.2.  При транспортировке Продукции 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14:paraId="086483EF" w14:textId="77777777" w:rsidR="00FE2FE8" w:rsidRPr="00FE2FE8" w:rsidRDefault="00FE2FE8" w:rsidP="00FE2FE8">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3.3. При транспортировке Продукции автомобильным транспортом приемка Продукции по количеству и качеству,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 </w:t>
      </w:r>
    </w:p>
    <w:p w14:paraId="13261289"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i/>
          <w:sz w:val="24"/>
          <w:szCs w:val="24"/>
          <w:lang w:eastAsia="ar-SA"/>
        </w:rPr>
      </w:pPr>
      <w:r w:rsidRPr="00FE2FE8">
        <w:rPr>
          <w:rFonts w:ascii="Times New Roman" w:eastAsia="Times New Roman" w:hAnsi="Times New Roman" w:cs="Times New Roman"/>
          <w:sz w:val="24"/>
          <w:szCs w:val="24"/>
          <w:lang w:eastAsia="ar-SA"/>
        </w:rPr>
        <w:t>Все учетно-расчетные операции, указанные в данном пункте, ведутся по сухому топливу в пределах норм ГОСТ 10585-2013, количество Продукции определяется за вычетом фактического содержания влаги</w:t>
      </w:r>
      <w:r w:rsidRPr="00FE2FE8">
        <w:rPr>
          <w:rFonts w:ascii="Times New Roman" w:eastAsia="Times New Roman" w:hAnsi="Times New Roman" w:cs="Times New Roman"/>
          <w:i/>
          <w:sz w:val="24"/>
          <w:szCs w:val="24"/>
          <w:lang w:eastAsia="ar-SA"/>
        </w:rPr>
        <w:t>.</w:t>
      </w:r>
    </w:p>
    <w:p w14:paraId="36A1D9C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При определении массы предъявляемой к перевозке Продукции путем взвешивания на весах, Поставщик (Грузоотправитель) обязан оформить и передать  талон/а</w:t>
      </w:r>
      <w:proofErr w:type="gramStart"/>
      <w:r w:rsidRPr="00FE2FE8">
        <w:rPr>
          <w:rFonts w:ascii="Times New Roman" w:eastAsia="Times New Roman" w:hAnsi="Times New Roman" w:cs="Times New Roman"/>
          <w:sz w:val="24"/>
          <w:szCs w:val="24"/>
          <w:lang w:eastAsia="ar-SA"/>
        </w:rPr>
        <w:t>кт взв</w:t>
      </w:r>
      <w:proofErr w:type="gramEnd"/>
      <w:r w:rsidRPr="00FE2FE8">
        <w:rPr>
          <w:rFonts w:ascii="Times New Roman" w:eastAsia="Times New Roman" w:hAnsi="Times New Roman" w:cs="Times New Roman"/>
          <w:sz w:val="24"/>
          <w:szCs w:val="24"/>
          <w:lang w:eastAsia="ar-SA"/>
        </w:rPr>
        <w:t xml:space="preserve">ешивания автотранспортного средства на каждый груженый рейс представителю Покупателя, </w:t>
      </w:r>
      <w:r w:rsidRPr="00FE2FE8">
        <w:rPr>
          <w:rFonts w:ascii="Times New Roman" w:eastAsia="Times New Roman" w:hAnsi="Times New Roman" w:cs="Times New Roman"/>
          <w:sz w:val="24"/>
          <w:szCs w:val="24"/>
          <w:lang w:eastAsia="ar-SA"/>
        </w:rPr>
        <w:lastRenderedPageBreak/>
        <w:t>свидетельство (паспорт) о государственной поверке автомобильных весов, установленных в пунктах выдачи на складе Поставщика (Грузоотправителя).</w:t>
      </w:r>
    </w:p>
    <w:p w14:paraId="7A2C701F" w14:textId="77777777" w:rsidR="00FE2FE8" w:rsidRPr="00FE2FE8" w:rsidRDefault="00FE2FE8" w:rsidP="00FE2FE8">
      <w:pPr>
        <w:tabs>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3.4.   </w:t>
      </w:r>
      <w:r w:rsidRPr="00FE2FE8">
        <w:rPr>
          <w:rFonts w:ascii="Times New Roman" w:eastAsia="Times New Roman" w:hAnsi="Times New Roman" w:cs="Times New Roman"/>
          <w:sz w:val="24"/>
          <w:szCs w:val="24"/>
          <w:lang w:val="x-none" w:eastAsia="ar-SA"/>
        </w:rPr>
        <w:t>В случае выявления Покупателем во время приемки Продукции недостачи и/или несоответствия качеству требования к которому указаны в п</w:t>
      </w:r>
      <w:r w:rsidRPr="00FE2FE8">
        <w:rPr>
          <w:rFonts w:ascii="Times New Roman" w:eastAsia="Times New Roman" w:hAnsi="Times New Roman" w:cs="Times New Roman"/>
          <w:sz w:val="24"/>
          <w:szCs w:val="24"/>
          <w:lang w:eastAsia="ar-SA"/>
        </w:rPr>
        <w:t xml:space="preserve">унктах 1.1., </w:t>
      </w:r>
      <w:r w:rsidRPr="00FE2FE8">
        <w:rPr>
          <w:rFonts w:ascii="Times New Roman" w:eastAsia="Times New Roman" w:hAnsi="Times New Roman" w:cs="Times New Roman"/>
          <w:sz w:val="24"/>
          <w:szCs w:val="24"/>
          <w:lang w:val="x-none" w:eastAsia="ar-SA"/>
        </w:rPr>
        <w:t>3.</w:t>
      </w:r>
      <w:r w:rsidRPr="00FE2FE8">
        <w:rPr>
          <w:rFonts w:ascii="Times New Roman" w:eastAsia="Times New Roman" w:hAnsi="Times New Roman" w:cs="Times New Roman"/>
          <w:sz w:val="24"/>
          <w:szCs w:val="24"/>
          <w:lang w:eastAsia="ar-SA"/>
        </w:rPr>
        <w:t>1</w:t>
      </w:r>
      <w:r w:rsidRPr="00FE2FE8">
        <w:rPr>
          <w:rFonts w:ascii="Times New Roman" w:eastAsia="Times New Roman" w:hAnsi="Times New Roman" w:cs="Times New Roman"/>
          <w:sz w:val="24"/>
          <w:szCs w:val="24"/>
          <w:lang w:val="x-none" w:eastAsia="ar-SA"/>
        </w:rPr>
        <w:t>. настоящего Договора,</w:t>
      </w:r>
      <w:r w:rsidRPr="00FE2FE8">
        <w:rPr>
          <w:rFonts w:ascii="Times New Roman" w:eastAsia="Times New Roman" w:hAnsi="Times New Roman" w:cs="Times New Roman"/>
          <w:sz w:val="24"/>
          <w:szCs w:val="24"/>
          <w:lang w:eastAsia="ar-SA"/>
        </w:rPr>
        <w:t xml:space="preserve"> осуществляется </w:t>
      </w:r>
      <w:r w:rsidRPr="00FE2FE8">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FE2FE8">
        <w:rPr>
          <w:rFonts w:ascii="Times New Roman" w:eastAsia="Times New Roman" w:hAnsi="Times New Roman" w:cs="Times New Roman"/>
          <w:b/>
          <w:bCs/>
          <w:sz w:val="24"/>
          <w:szCs w:val="24"/>
          <w:lang w:eastAsia="ar-SA"/>
        </w:rPr>
        <w:t>______________</w:t>
      </w:r>
      <w:r w:rsidRPr="00FE2FE8">
        <w:rPr>
          <w:rFonts w:ascii="Times New Roman" w:eastAsia="Times New Roman" w:hAnsi="Times New Roman" w:cs="Times New Roman"/>
          <w:sz w:val="24"/>
          <w:szCs w:val="24"/>
          <w:lang w:val="x-none" w:eastAsia="ar-SA"/>
        </w:rPr>
        <w:t xml:space="preserve"> .</w:t>
      </w:r>
    </w:p>
    <w:p w14:paraId="15D64462" w14:textId="77777777" w:rsidR="00FE2FE8" w:rsidRPr="00FE2FE8" w:rsidRDefault="00FE2FE8" w:rsidP="00FE2FE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w:t>
      </w:r>
    </w:p>
    <w:p w14:paraId="580A2576" w14:textId="77777777" w:rsidR="00FE2FE8" w:rsidRPr="00FE2FE8" w:rsidRDefault="00FE2FE8" w:rsidP="00FE2FE8">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proofErr w:type="gramStart"/>
      <w:r w:rsidRPr="00FE2FE8">
        <w:rPr>
          <w:rFonts w:ascii="Times New Roman" w:eastAsia="Times New Roman" w:hAnsi="Times New Roman" w:cs="Times New Roman"/>
          <w:sz w:val="24"/>
          <w:szCs w:val="24"/>
          <w:lang w:eastAsia="ar-SA"/>
        </w:rPr>
        <w:t>который</w:t>
      </w:r>
      <w:proofErr w:type="gramEnd"/>
      <w:r w:rsidRPr="00FE2FE8">
        <w:rPr>
          <w:rFonts w:ascii="Times New Roman" w:eastAsia="Times New Roman" w:hAnsi="Times New Roman" w:cs="Times New Roman"/>
          <w:sz w:val="24"/>
          <w:szCs w:val="24"/>
          <w:lang w:eastAsia="ar-SA"/>
        </w:rPr>
        <w:t xml:space="preserve">  служит основанием для расчетно-учетных операций между Сторонами по настоящему Договору.</w:t>
      </w:r>
    </w:p>
    <w:p w14:paraId="184C131C" w14:textId="77777777" w:rsidR="00FE2FE8" w:rsidRPr="00FE2FE8" w:rsidRDefault="00FE2FE8" w:rsidP="00FE2FE8">
      <w:pPr>
        <w:numPr>
          <w:ilvl w:val="1"/>
          <w:numId w:val="41"/>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АО «МЭС».</w:t>
      </w:r>
    </w:p>
    <w:p w14:paraId="3985DA96" w14:textId="77777777" w:rsidR="00FE2FE8" w:rsidRPr="00FE2FE8" w:rsidRDefault="00FE2FE8" w:rsidP="00FE2FE8">
      <w:pPr>
        <w:numPr>
          <w:ilvl w:val="1"/>
          <w:numId w:val="41"/>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14:paraId="5F1F75EC" w14:textId="77777777" w:rsidR="00FE2FE8" w:rsidRPr="00FE2FE8" w:rsidRDefault="00FE2FE8" w:rsidP="00FE2FE8">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из</w:t>
      </w:r>
      <w:r w:rsidRPr="00FE2FE8">
        <w:rPr>
          <w:rFonts w:ascii="Times New Roman" w:eastAsia="Times New Roman" w:hAnsi="Times New Roman" w:cs="Times New Roman"/>
          <w:b/>
          <w:sz w:val="24"/>
          <w:szCs w:val="24"/>
          <w:lang w:eastAsia="ru-RU"/>
        </w:rPr>
        <w:t xml:space="preserve"> </w:t>
      </w:r>
      <w:r w:rsidRPr="00FE2FE8">
        <w:rPr>
          <w:rFonts w:ascii="Times New Roman" w:eastAsia="Times New Roman" w:hAnsi="Times New Roman" w:cs="Times New Roman"/>
          <w:sz w:val="24"/>
          <w:szCs w:val="24"/>
          <w:lang w:eastAsia="ru-RU"/>
        </w:rPr>
        <w:t xml:space="preserve">автотранспорта в резервуар/на склад Покупателя.  </w:t>
      </w:r>
    </w:p>
    <w:p w14:paraId="54FBB8DF" w14:textId="77777777" w:rsidR="00FE2FE8" w:rsidRPr="00FE2FE8" w:rsidRDefault="00FE2FE8" w:rsidP="00FE2FE8">
      <w:pPr>
        <w:tabs>
          <w:tab w:val="left" w:pos="567"/>
          <w:tab w:val="left" w:pos="851"/>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3.7. При наличии разногласий по качеству, Продукция считается не поставленной до урегулирования разногласий с Поставщиком.</w:t>
      </w:r>
    </w:p>
    <w:p w14:paraId="57F0308E" w14:textId="77777777" w:rsidR="00FE2FE8" w:rsidRPr="00FE2FE8" w:rsidRDefault="00FE2FE8" w:rsidP="00FE2FE8">
      <w:pPr>
        <w:tabs>
          <w:tab w:val="left" w:pos="1134"/>
        </w:tabs>
        <w:suppressAutoHyphens/>
        <w:spacing w:after="0" w:line="240" w:lineRule="auto"/>
        <w:ind w:left="567"/>
        <w:jc w:val="both"/>
        <w:rPr>
          <w:rFonts w:ascii="Times New Roman" w:eastAsia="Times New Roman" w:hAnsi="Times New Roman" w:cs="Times New Roman"/>
          <w:sz w:val="24"/>
          <w:szCs w:val="24"/>
          <w:lang w:eastAsia="ar-SA"/>
        </w:rPr>
      </w:pPr>
    </w:p>
    <w:p w14:paraId="3483A6DB" w14:textId="77777777" w:rsidR="00FE2FE8" w:rsidRPr="00FE2FE8" w:rsidRDefault="00FE2FE8" w:rsidP="00FE2FE8">
      <w:pPr>
        <w:numPr>
          <w:ilvl w:val="0"/>
          <w:numId w:val="38"/>
        </w:num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ПОРЯДОК РАСЧЕТОВ</w:t>
      </w:r>
    </w:p>
    <w:p w14:paraId="39A4EF48" w14:textId="77777777" w:rsidR="00FE2FE8" w:rsidRPr="00FE2FE8" w:rsidRDefault="00FE2FE8" w:rsidP="00FE2FE8">
      <w:pPr>
        <w:suppressAutoHyphens/>
        <w:spacing w:after="0" w:line="240" w:lineRule="auto"/>
        <w:ind w:firstLine="567"/>
        <w:rPr>
          <w:rFonts w:ascii="Times New Roman" w:eastAsia="Times New Roman" w:hAnsi="Times New Roman" w:cs="Times New Roman"/>
          <w:b/>
          <w:bCs/>
          <w:sz w:val="24"/>
          <w:szCs w:val="24"/>
          <w:lang w:eastAsia="ar-SA"/>
        </w:rPr>
      </w:pPr>
    </w:p>
    <w:p w14:paraId="077C8130" w14:textId="77777777" w:rsidR="00FE2FE8" w:rsidRPr="00FE2FE8" w:rsidRDefault="00FE2FE8" w:rsidP="00FE2FE8">
      <w:pPr>
        <w:numPr>
          <w:ilvl w:val="1"/>
          <w:numId w:val="38"/>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12 настоящего Договора. Допускаются иные формы расчетов, не противоречащие действующему законодательству РФ. </w:t>
      </w:r>
    </w:p>
    <w:p w14:paraId="4E74D4B8" w14:textId="77777777" w:rsidR="00FE2FE8" w:rsidRPr="00FE2FE8" w:rsidRDefault="00FE2FE8" w:rsidP="00FE2FE8">
      <w:pPr>
        <w:numPr>
          <w:ilvl w:val="1"/>
          <w:numId w:val="38"/>
        </w:numPr>
        <w:suppressAutoHyphens/>
        <w:spacing w:after="0" w:line="240" w:lineRule="auto"/>
        <w:ind w:left="0" w:firstLine="567"/>
        <w:jc w:val="both"/>
        <w:rPr>
          <w:rFonts w:ascii="EuropeCond" w:eastAsia="Times New Roman" w:hAnsi="EuropeCond" w:cs="EuropeCond"/>
          <w:lang w:eastAsia="ar-SA"/>
        </w:rPr>
      </w:pPr>
      <w:r w:rsidRPr="00FE2FE8">
        <w:rPr>
          <w:rFonts w:ascii="Times New Roman" w:eastAsia="Times New Roman" w:hAnsi="Times New Roman" w:cs="Times New Roman"/>
          <w:sz w:val="24"/>
          <w:szCs w:val="24"/>
          <w:lang w:eastAsia="ar-SA"/>
        </w:rPr>
        <w:t>Сведения о цене на Продукцию предусмотрены подпунктом 1.5.2. пункта 1.5. настоящего Договора.</w:t>
      </w:r>
      <w:r w:rsidRPr="00FE2FE8">
        <w:rPr>
          <w:rFonts w:ascii="EuropeCond" w:eastAsia="Times New Roman" w:hAnsi="EuropeCond" w:cs="EuropeCond"/>
          <w:lang w:eastAsia="ar-SA"/>
        </w:rPr>
        <w:t xml:space="preserve"> </w:t>
      </w:r>
    </w:p>
    <w:p w14:paraId="73117F37"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4.2.1.  Цена Продукции включает в себя: отпускную цену Поставщика, все таможенные пошлины, налоги (включая НДС), расходы на погрузку-разгрузку, услуги по доставке на  резервуар/склад Покупателя, расходы Поставщика по взвешиванию автомобиля груженного Продукцией и порожнего,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14:paraId="014A6229"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4.2.2.</w:t>
      </w:r>
      <w:r w:rsidRPr="00FE2FE8">
        <w:rPr>
          <w:rFonts w:ascii="Times New Roman" w:eastAsia="Times New Roman" w:hAnsi="Times New Roman" w:cs="Times New Roman"/>
          <w:b/>
          <w:sz w:val="24"/>
          <w:szCs w:val="24"/>
          <w:lang w:eastAsia="ar-SA"/>
        </w:rPr>
        <w:t xml:space="preserve"> </w:t>
      </w:r>
      <w:r w:rsidRPr="00FE2FE8">
        <w:rPr>
          <w:rFonts w:ascii="Times New Roman" w:eastAsia="Times New Roman" w:hAnsi="Times New Roman" w:cs="Times New Roman"/>
          <w:sz w:val="24"/>
          <w:szCs w:val="24"/>
          <w:lang w:eastAsia="ar-SA"/>
        </w:rPr>
        <w:t>Поставщик обязан в сроки и на условиях, предусмотренных письменным требованием Покупателя, предоставить последнему структуру (калькуляцию) цены Продукции.</w:t>
      </w:r>
    </w:p>
    <w:p w14:paraId="1DA47811" w14:textId="77777777" w:rsidR="00FE2FE8" w:rsidRPr="00FE2FE8" w:rsidRDefault="00FE2FE8" w:rsidP="00FE2FE8">
      <w:pPr>
        <w:numPr>
          <w:ilvl w:val="1"/>
          <w:numId w:val="39"/>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Цена на Продукцию может быть изменена только по соглашению Сторон, в порядке и на условиях, предусмотренных действующим законодательством и Положением о закупке товаров, работ, услуг АО «МЭС» (ИНН 5190907139, ОГРН 1095190009111).</w:t>
      </w:r>
    </w:p>
    <w:p w14:paraId="499EEE5B" w14:textId="77777777" w:rsidR="00FE2FE8" w:rsidRPr="00FE2FE8" w:rsidRDefault="00FE2FE8" w:rsidP="00FE2FE8">
      <w:pPr>
        <w:numPr>
          <w:ilvl w:val="1"/>
          <w:numId w:val="39"/>
        </w:numPr>
        <w:tabs>
          <w:tab w:val="left" w:pos="1134"/>
        </w:tabs>
        <w:suppressAutoHyphens/>
        <w:spacing w:after="0" w:line="240" w:lineRule="auto"/>
        <w:ind w:left="0" w:firstLine="567"/>
        <w:jc w:val="both"/>
        <w:rPr>
          <w:rFonts w:ascii="Times New Roman" w:eastAsia="Times New Roman" w:hAnsi="Times New Roman" w:cs="Times New Roman"/>
          <w:bCs/>
          <w:sz w:val="24"/>
          <w:szCs w:val="24"/>
          <w:lang w:val="x-none" w:eastAsia="ar-SA"/>
        </w:rPr>
      </w:pPr>
      <w:r w:rsidRPr="00FE2FE8">
        <w:rPr>
          <w:rFonts w:ascii="Times New Roman" w:eastAsia="Times New Roman" w:hAnsi="Times New Roman" w:cs="Times New Roman"/>
          <w:bCs/>
          <w:sz w:val="24"/>
          <w:szCs w:val="24"/>
          <w:lang w:val="x-none" w:eastAsia="ar-SA"/>
        </w:rPr>
        <w:t>Счет-фактур</w:t>
      </w:r>
      <w:r w:rsidRPr="00FE2FE8">
        <w:rPr>
          <w:rFonts w:ascii="Times New Roman" w:eastAsia="Times New Roman" w:hAnsi="Times New Roman" w:cs="Times New Roman"/>
          <w:bCs/>
          <w:sz w:val="24"/>
          <w:szCs w:val="24"/>
          <w:lang w:eastAsia="ar-SA"/>
        </w:rPr>
        <w:t>у на поставленную Продукцию, оформленную в соответствии с действующим законодательством</w:t>
      </w:r>
      <w:r w:rsidRPr="00FE2FE8">
        <w:rPr>
          <w:rFonts w:ascii="Times New Roman" w:eastAsia="Times New Roman" w:hAnsi="Times New Roman" w:cs="Times New Roman"/>
          <w:bCs/>
          <w:sz w:val="24"/>
          <w:szCs w:val="24"/>
          <w:lang w:val="x-none" w:eastAsia="ar-SA"/>
        </w:rPr>
        <w:t xml:space="preserve"> и товарн</w:t>
      </w:r>
      <w:r w:rsidRPr="00FE2FE8">
        <w:rPr>
          <w:rFonts w:ascii="Times New Roman" w:eastAsia="Times New Roman" w:hAnsi="Times New Roman" w:cs="Times New Roman"/>
          <w:bCs/>
          <w:sz w:val="24"/>
          <w:szCs w:val="24"/>
          <w:lang w:eastAsia="ar-SA"/>
        </w:rPr>
        <w:t>ую</w:t>
      </w:r>
      <w:r w:rsidRPr="00FE2FE8">
        <w:rPr>
          <w:rFonts w:ascii="Times New Roman" w:eastAsia="Times New Roman" w:hAnsi="Times New Roman" w:cs="Times New Roman"/>
          <w:bCs/>
          <w:sz w:val="24"/>
          <w:szCs w:val="24"/>
          <w:lang w:val="x-none" w:eastAsia="ar-SA"/>
        </w:rPr>
        <w:t xml:space="preserve"> накладн</w:t>
      </w:r>
      <w:r w:rsidRPr="00FE2FE8">
        <w:rPr>
          <w:rFonts w:ascii="Times New Roman" w:eastAsia="Times New Roman" w:hAnsi="Times New Roman" w:cs="Times New Roman"/>
          <w:bCs/>
          <w:sz w:val="24"/>
          <w:szCs w:val="24"/>
          <w:lang w:eastAsia="ar-SA"/>
        </w:rPr>
        <w:t>ую</w:t>
      </w:r>
      <w:r w:rsidRPr="00FE2FE8">
        <w:rPr>
          <w:rFonts w:ascii="Times New Roman" w:eastAsia="Times New Roman" w:hAnsi="Times New Roman" w:cs="Times New Roman"/>
          <w:bCs/>
          <w:sz w:val="24"/>
          <w:szCs w:val="24"/>
          <w:lang w:val="x-none" w:eastAsia="ar-SA"/>
        </w:rPr>
        <w:t xml:space="preserve"> формы № ТОРГ-12</w:t>
      </w:r>
      <w:r w:rsidRPr="00FE2FE8">
        <w:rPr>
          <w:rFonts w:ascii="Times New Roman" w:eastAsia="Times New Roman" w:hAnsi="Times New Roman" w:cs="Times New Roman"/>
          <w:bCs/>
          <w:sz w:val="24"/>
          <w:szCs w:val="24"/>
          <w:lang w:eastAsia="ar-SA"/>
        </w:rPr>
        <w:t>, счет на оплату (</w:t>
      </w:r>
      <w:r w:rsidRPr="00FE2F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универсальный передаточный документ (далее - УПД</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и  счет на оплату</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 xml:space="preserve"> Поставщик обязан </w:t>
      </w:r>
      <w:r w:rsidRPr="00FE2FE8">
        <w:rPr>
          <w:rFonts w:ascii="Times New Roman" w:eastAsia="Times New Roman" w:hAnsi="Times New Roman" w:cs="Times New Roman"/>
          <w:bCs/>
          <w:sz w:val="24"/>
          <w:szCs w:val="24"/>
          <w:lang w:eastAsia="ar-SA"/>
        </w:rPr>
        <w:t xml:space="preserve">выставить и </w:t>
      </w:r>
      <w:r w:rsidRPr="00FE2FE8">
        <w:rPr>
          <w:rFonts w:ascii="Times New Roman" w:eastAsia="Times New Roman" w:hAnsi="Times New Roman" w:cs="Times New Roman"/>
          <w:bCs/>
          <w:sz w:val="24"/>
          <w:szCs w:val="24"/>
          <w:lang w:val="x-none" w:eastAsia="ar-SA"/>
        </w:rPr>
        <w:t>направить Покупателю по факсимильной связи ____________</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 xml:space="preserve">или по электронной </w:t>
      </w:r>
      <w:r w:rsidRPr="00FE2FE8">
        <w:rPr>
          <w:rFonts w:ascii="Times New Roman" w:eastAsia="Times New Roman" w:hAnsi="Times New Roman" w:cs="Times New Roman"/>
          <w:bCs/>
          <w:sz w:val="24"/>
          <w:szCs w:val="24"/>
          <w:lang w:val="x-none" w:eastAsia="ar-SA"/>
        </w:rPr>
        <w:lastRenderedPageBreak/>
        <w:t>почте:_____________________</w:t>
      </w:r>
      <w:r w:rsidRPr="00FE2FE8">
        <w:rPr>
          <w:rFonts w:ascii="Times New Roman" w:eastAsia="Times New Roman" w:hAnsi="Times New Roman" w:cs="Times New Roman"/>
          <w:bCs/>
          <w:sz w:val="24"/>
          <w:szCs w:val="24"/>
          <w:lang w:eastAsia="ar-SA"/>
        </w:rPr>
        <w:t>,</w:t>
      </w:r>
      <w:r w:rsidRPr="00FE2FE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по почте не позднее </w:t>
      </w:r>
      <w:r w:rsidRPr="00FE2FE8">
        <w:rPr>
          <w:rFonts w:ascii="Times New Roman" w:eastAsia="Times New Roman" w:hAnsi="Times New Roman" w:cs="Times New Roman"/>
          <w:bCs/>
          <w:sz w:val="24"/>
          <w:szCs w:val="24"/>
          <w:lang w:eastAsia="ar-SA"/>
        </w:rPr>
        <w:t>5 (Пяти) календарных дней с даты поставки Продукции.</w:t>
      </w:r>
      <w:r w:rsidRPr="00FE2FE8">
        <w:rPr>
          <w:rFonts w:ascii="Times New Roman" w:eastAsia="Times New Roman" w:hAnsi="Times New Roman" w:cs="Times New Roman"/>
          <w:bCs/>
          <w:sz w:val="24"/>
          <w:szCs w:val="24"/>
          <w:lang w:val="x-none" w:eastAsia="ar-SA"/>
        </w:rPr>
        <w:t xml:space="preserve"> </w:t>
      </w:r>
    </w:p>
    <w:p w14:paraId="712AF7A7" w14:textId="77777777" w:rsidR="00FE2FE8" w:rsidRPr="00FE2FE8" w:rsidRDefault="00FE2FE8" w:rsidP="00FE2FE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val="x-none" w:eastAsia="ar-SA"/>
        </w:rPr>
        <w:t>В случае неполучения Покупателем оригинала счета-фактуры</w:t>
      </w:r>
      <w:r w:rsidRPr="00FE2FE8">
        <w:rPr>
          <w:rFonts w:ascii="Times New Roman" w:eastAsia="Times New Roman" w:hAnsi="Times New Roman" w:cs="Times New Roman"/>
          <w:bCs/>
          <w:sz w:val="24"/>
          <w:szCs w:val="24"/>
          <w:lang w:eastAsia="ar-SA"/>
        </w:rPr>
        <w:t xml:space="preserve">, товарной накладной формы ТОРГ-12 и счета на оплату </w:t>
      </w:r>
      <w:r w:rsidRPr="00FE2FE8">
        <w:rPr>
          <w:rFonts w:ascii="Times New Roman" w:eastAsia="Times New Roman" w:hAnsi="Times New Roman" w:cs="Times New Roman"/>
          <w:bCs/>
          <w:sz w:val="24"/>
          <w:szCs w:val="24"/>
          <w:lang w:val="x-none" w:eastAsia="ar-SA"/>
        </w:rPr>
        <w:t>в вышеуказанный срок</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 xml:space="preserve">в случае использования Поставщиком универсального передаточного документа, указывается: УПД </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i/>
          <w:sz w:val="24"/>
          <w:szCs w:val="24"/>
          <w:lang w:eastAsia="ar-SA"/>
        </w:rPr>
        <w:t>и  счет на оплату</w:t>
      </w:r>
      <w:r w:rsidRPr="00FE2FE8">
        <w:rPr>
          <w:rFonts w:ascii="Times New Roman" w:eastAsia="Times New Roman" w:hAnsi="Times New Roman" w:cs="Times New Roman"/>
          <w:bCs/>
          <w:sz w:val="24"/>
          <w:szCs w:val="24"/>
          <w:lang w:eastAsia="ar-SA"/>
        </w:rPr>
        <w:t>)</w:t>
      </w:r>
      <w:r w:rsidRPr="00FE2FE8">
        <w:rPr>
          <w:rFonts w:ascii="Times New Roman" w:eastAsia="Times New Roman" w:hAnsi="Times New Roman" w:cs="Times New Roman"/>
          <w:bCs/>
          <w:sz w:val="24"/>
          <w:szCs w:val="24"/>
          <w:lang w:val="x-none" w:eastAsia="ar-SA"/>
        </w:rPr>
        <w:t xml:space="preserve">, обязанности Покупателя по оплате Продукции отодвигаются на срок, соразмерный сроку задержки </w:t>
      </w:r>
      <w:r w:rsidRPr="00FE2FE8">
        <w:rPr>
          <w:rFonts w:ascii="Times New Roman" w:eastAsia="Times New Roman" w:hAnsi="Times New Roman" w:cs="Times New Roman"/>
          <w:bCs/>
          <w:sz w:val="24"/>
          <w:szCs w:val="24"/>
          <w:lang w:eastAsia="ar-SA"/>
        </w:rPr>
        <w:t xml:space="preserve">вышеуказанных документов, </w:t>
      </w:r>
      <w:proofErr w:type="spellStart"/>
      <w:r w:rsidRPr="00FE2FE8">
        <w:rPr>
          <w:rFonts w:ascii="Times New Roman" w:eastAsia="Times New Roman" w:hAnsi="Times New Roman" w:cs="Times New Roman"/>
          <w:bCs/>
          <w:sz w:val="24"/>
          <w:szCs w:val="24"/>
          <w:lang w:eastAsia="ar-SA"/>
        </w:rPr>
        <w:t>плю</w:t>
      </w:r>
      <w:proofErr w:type="spellEnd"/>
      <w:r w:rsidRPr="00FE2FE8">
        <w:rPr>
          <w:rFonts w:ascii="Times New Roman" w:eastAsia="Times New Roman" w:hAnsi="Times New Roman" w:cs="Times New Roman"/>
          <w:bCs/>
          <w:sz w:val="24"/>
          <w:szCs w:val="24"/>
          <w:lang w:val="x-none" w:eastAsia="ar-SA"/>
        </w:rPr>
        <w:t>с 5 (</w:t>
      </w:r>
      <w:r w:rsidRPr="00FE2FE8">
        <w:rPr>
          <w:rFonts w:ascii="Times New Roman" w:eastAsia="Times New Roman" w:hAnsi="Times New Roman" w:cs="Times New Roman"/>
          <w:bCs/>
          <w:sz w:val="24"/>
          <w:szCs w:val="24"/>
          <w:lang w:eastAsia="ar-SA"/>
        </w:rPr>
        <w:t>П</w:t>
      </w:r>
      <w:r w:rsidRPr="00FE2FE8">
        <w:rPr>
          <w:rFonts w:ascii="Times New Roman" w:eastAsia="Times New Roman" w:hAnsi="Times New Roman" w:cs="Times New Roman"/>
          <w:bCs/>
          <w:sz w:val="24"/>
          <w:szCs w:val="24"/>
          <w:lang w:val="x-none" w:eastAsia="ar-SA"/>
        </w:rPr>
        <w:t>ять) календарных дней.</w:t>
      </w:r>
    </w:p>
    <w:p w14:paraId="186BBB0E" w14:textId="77777777" w:rsidR="00FE2FE8" w:rsidRPr="00FE2FE8" w:rsidRDefault="00FE2FE8" w:rsidP="00FE2FE8">
      <w:pPr>
        <w:tabs>
          <w:tab w:val="left" w:pos="1134"/>
        </w:tabs>
        <w:suppressAutoHyphens/>
        <w:spacing w:after="0" w:line="240" w:lineRule="auto"/>
        <w:ind w:firstLine="567"/>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Дата оформления Поставщиком товарной накладной по форме ТОРГ-12 (</w:t>
      </w:r>
      <w:r w:rsidRPr="00FE2FE8">
        <w:rPr>
          <w:rFonts w:ascii="Times New Roman" w:eastAsia="Times New Roman" w:hAnsi="Times New Roman" w:cs="Times New Roman"/>
          <w:bCs/>
          <w:i/>
          <w:sz w:val="24"/>
          <w:szCs w:val="24"/>
          <w:lang w:eastAsia="ar-SA"/>
        </w:rPr>
        <w:t>в случае использования Поставщиком универсального передаточного документа, указывается: УПД</w:t>
      </w:r>
      <w:r w:rsidRPr="00FE2FE8">
        <w:rPr>
          <w:rFonts w:ascii="Times New Roman" w:eastAsia="Times New Roman" w:hAnsi="Times New Roman" w:cs="Times New Roman"/>
          <w:bCs/>
          <w:sz w:val="24"/>
          <w:szCs w:val="24"/>
          <w:lang w:eastAsia="ar-SA"/>
        </w:rPr>
        <w:t>) должна соответствовать дате в графе 6 транспортной накладной, указанной в пункте 2.2. Договора.</w:t>
      </w:r>
    </w:p>
    <w:p w14:paraId="77F3C573" w14:textId="5C454FEA"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ab/>
      </w:r>
      <w:r w:rsidRPr="00FE2FE8">
        <w:rPr>
          <w:rFonts w:ascii="Times New Roman" w:eastAsia="Times New Roman" w:hAnsi="Times New Roman" w:cs="Times New Roman"/>
          <w:bCs/>
          <w:sz w:val="24"/>
          <w:szCs w:val="24"/>
          <w:lang w:val="x-none" w:eastAsia="ar-SA"/>
        </w:rPr>
        <w:t>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w:t>
      </w:r>
      <w:r w:rsidRPr="00FE2FE8">
        <w:rPr>
          <w:rFonts w:ascii="Times New Roman" w:eastAsia="Times New Roman" w:hAnsi="Times New Roman" w:cs="Times New Roman"/>
          <w:bCs/>
          <w:sz w:val="24"/>
          <w:szCs w:val="24"/>
          <w:lang w:eastAsia="ar-SA"/>
        </w:rPr>
        <w:t xml:space="preserve"> указанным в настоящем пункте,</w:t>
      </w:r>
      <w:r w:rsidRPr="00FE2FE8">
        <w:rPr>
          <w:rFonts w:ascii="Times New Roman" w:eastAsia="Times New Roman" w:hAnsi="Times New Roman" w:cs="Times New Roman"/>
          <w:bCs/>
          <w:sz w:val="24"/>
          <w:szCs w:val="24"/>
          <w:lang w:val="x-none" w:eastAsia="ar-SA"/>
        </w:rPr>
        <w:t xml:space="preserve"> с обязательным последующим направлением оригиналов не позднее</w:t>
      </w:r>
      <w:r w:rsidR="009A42CD">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25 числа месяца, следующего за отчетным.</w:t>
      </w:r>
    </w:p>
    <w:p w14:paraId="5DEAC3E9"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          Исправление первичных учетных документов допускается только в соответствии с действующим законодательством.</w:t>
      </w:r>
    </w:p>
    <w:p w14:paraId="126ABAA8" w14:textId="17CA32A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4.5.    Покупатель производит оплату Продукции в течение ___ () календарных дней с </w:t>
      </w:r>
      <w:r w:rsidRPr="00FE2FE8">
        <w:rPr>
          <w:rFonts w:ascii="Times New Roman" w:eastAsia="Times New Roman" w:hAnsi="Times New Roman" w:cs="Times New Roman"/>
          <w:bCs/>
          <w:sz w:val="24"/>
          <w:szCs w:val="24"/>
          <w:lang w:eastAsia="ar-SA"/>
        </w:rPr>
        <w:t>даты поставки</w:t>
      </w:r>
      <w:r w:rsidRPr="00FE2FE8">
        <w:rPr>
          <w:rFonts w:ascii="Times New Roman" w:eastAsia="Times New Roman" w:hAnsi="Times New Roman" w:cs="Times New Roman"/>
          <w:sz w:val="24"/>
          <w:szCs w:val="24"/>
          <w:lang w:eastAsia="ar-SA"/>
        </w:rPr>
        <w:t xml:space="preserve"> Продукции.</w:t>
      </w:r>
      <w:r w:rsidRPr="00FE2FE8">
        <w:rPr>
          <w:rFonts w:ascii="EuropeCond" w:eastAsia="Times New Roman" w:hAnsi="EuropeCond" w:cs="EuropeCond"/>
          <w:lang w:eastAsia="ar-SA"/>
        </w:rPr>
        <w:t xml:space="preserve"> </w:t>
      </w:r>
      <w:r w:rsidRPr="00FE2FE8">
        <w:rPr>
          <w:rFonts w:ascii="Times New Roman" w:eastAsia="Times New Roman" w:hAnsi="Times New Roman" w:cs="Times New Roman"/>
          <w:sz w:val="24"/>
          <w:szCs w:val="24"/>
          <w:lang w:eastAsia="ar-SA"/>
        </w:rPr>
        <w:t xml:space="preserve">Срок оплаты Продукции начинает исчисляться от даты, следующей за днем фактической поставки Продукции. За Продукцию, </w:t>
      </w:r>
      <w:r w:rsidR="009C615C" w:rsidRPr="00FE2FE8">
        <w:rPr>
          <w:rFonts w:ascii="Times New Roman" w:eastAsia="Times New Roman" w:hAnsi="Times New Roman" w:cs="Times New Roman"/>
          <w:sz w:val="24"/>
          <w:szCs w:val="24"/>
          <w:lang w:eastAsia="ar-SA"/>
        </w:rPr>
        <w:t>не прибывшую</w:t>
      </w:r>
      <w:r w:rsidRPr="00FE2FE8">
        <w:rPr>
          <w:rFonts w:ascii="Times New Roman" w:eastAsia="Times New Roman" w:hAnsi="Times New Roman" w:cs="Times New Roman"/>
          <w:sz w:val="24"/>
          <w:szCs w:val="24"/>
          <w:lang w:eastAsia="ar-SA"/>
        </w:rPr>
        <w:t xml:space="preserve"> на резервуар/</w:t>
      </w:r>
      <w:r w:rsidRPr="00FE2FE8">
        <w:rPr>
          <w:rFonts w:ascii="Times New Roman" w:eastAsia="Times New Roman" w:hAnsi="Times New Roman" w:cs="Times New Roman"/>
          <w:sz w:val="24"/>
          <w:szCs w:val="24"/>
          <w:lang w:eastAsia="ru-RU"/>
        </w:rPr>
        <w:t>склад</w:t>
      </w:r>
      <w:r w:rsidR="009A42CD">
        <w:rPr>
          <w:rFonts w:ascii="Times New Roman" w:eastAsia="Times New Roman" w:hAnsi="Times New Roman" w:cs="Times New Roman"/>
          <w:sz w:val="24"/>
          <w:szCs w:val="24"/>
          <w:lang w:eastAsia="ru-RU"/>
        </w:rPr>
        <w:t xml:space="preserve"> Покупателя</w:t>
      </w:r>
      <w:r w:rsidRPr="00FE2FE8">
        <w:rPr>
          <w:rFonts w:ascii="Times New Roman" w:eastAsia="Times New Roman" w:hAnsi="Times New Roman" w:cs="Times New Roman"/>
          <w:sz w:val="24"/>
          <w:szCs w:val="24"/>
          <w:lang w:eastAsia="ru-RU"/>
        </w:rPr>
        <w:t>,</w:t>
      </w:r>
      <w:r w:rsidRPr="00FE2FE8">
        <w:rPr>
          <w:rFonts w:ascii="Times New Roman" w:eastAsia="Times New Roman" w:hAnsi="Times New Roman" w:cs="Times New Roman"/>
          <w:sz w:val="24"/>
          <w:szCs w:val="24"/>
          <w:lang w:eastAsia="ar-SA"/>
        </w:rPr>
        <w:t xml:space="preserve"> оплата Покупателем не производится. </w:t>
      </w:r>
    </w:p>
    <w:p w14:paraId="23877FEC" w14:textId="77777777" w:rsidR="00FE2FE8" w:rsidRPr="00FE2FE8" w:rsidRDefault="00FE2FE8" w:rsidP="00FE2FE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С момента поставки Продукции Покупателю и до её оплаты, поставленная Продукция не признается находящейся в залоге у Поставщика.</w:t>
      </w:r>
    </w:p>
    <w:p w14:paraId="20433FC0" w14:textId="77777777" w:rsidR="00FE2FE8" w:rsidRPr="00FE2FE8" w:rsidRDefault="00FE2FE8" w:rsidP="00FE2FE8">
      <w:pPr>
        <w:tabs>
          <w:tab w:val="left" w:pos="426"/>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  В случае если Поставщик допустил просрочку поставки Продукции, срок оплаты Продукции, указанный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либо уведомлений Поставщика о таком продлении сроков не требуется.</w:t>
      </w:r>
    </w:p>
    <w:p w14:paraId="4EF1795F"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EuropeCond"/>
          <w:sz w:val="24"/>
          <w:szCs w:val="24"/>
          <w:lang w:eastAsia="ar-SA"/>
        </w:rPr>
        <w:t xml:space="preserve">         4.6. </w:t>
      </w:r>
      <w:r w:rsidRPr="00FE2FE8">
        <w:rPr>
          <w:rFonts w:ascii="Times New Roman" w:eastAsia="Times New Roman" w:hAnsi="Times New Roman" w:cs="Times New Roman"/>
          <w:sz w:val="24"/>
          <w:szCs w:val="24"/>
          <w:lang w:eastAsia="ar-SA"/>
        </w:rPr>
        <w:t xml:space="preserve">   Датой оплаты по настоящему Договору является дата списания денежных средств          с расчетного счета Покупателя.</w:t>
      </w:r>
    </w:p>
    <w:p w14:paraId="20CA1C70" w14:textId="77777777" w:rsidR="00FE2FE8" w:rsidRPr="00FE2FE8" w:rsidRDefault="00FE2FE8" w:rsidP="00FE2FE8">
      <w:pPr>
        <w:tabs>
          <w:tab w:val="left" w:pos="567"/>
        </w:tabs>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4.7.  В платежном </w:t>
      </w:r>
      <w:proofErr w:type="gramStart"/>
      <w:r w:rsidRPr="00FE2FE8">
        <w:rPr>
          <w:rFonts w:ascii="Times New Roman" w:eastAsia="Times New Roman" w:hAnsi="Times New Roman" w:cs="Times New Roman"/>
          <w:sz w:val="24"/>
          <w:szCs w:val="24"/>
          <w:lang w:eastAsia="ar-SA"/>
        </w:rPr>
        <w:t>поручении</w:t>
      </w:r>
      <w:proofErr w:type="gramEnd"/>
      <w:r w:rsidRPr="00FE2FE8">
        <w:rPr>
          <w:rFonts w:ascii="Times New Roman" w:eastAsia="Times New Roman" w:hAnsi="Times New Roman" w:cs="Times New Roman"/>
          <w:sz w:val="24"/>
          <w:szCs w:val="24"/>
          <w:lang w:eastAsia="ar-SA"/>
        </w:rPr>
        <w:t xml:space="preserve"> на оплату по настоящему Договору  в «назначении  платежа» Покупатель указывает: «оплата за мазут, согласно Договору поставки № __  от  ________ г., в т.ч. НДС </w:t>
      </w:r>
      <w:r w:rsidRPr="00FE2FE8">
        <w:rPr>
          <w:rFonts w:ascii="Times New Roman" w:eastAsia="Times New Roman" w:hAnsi="Times New Roman" w:cs="Times New Roman"/>
          <w:i/>
          <w:sz w:val="24"/>
          <w:szCs w:val="24"/>
          <w:lang w:eastAsia="ar-SA"/>
        </w:rPr>
        <w:t>(в случае, если Поставщик не является плательщиком НДС, указывается -  НДС не облагается)</w:t>
      </w:r>
      <w:r w:rsidRPr="00FE2FE8">
        <w:rPr>
          <w:rFonts w:ascii="Times New Roman" w:eastAsia="Times New Roman" w:hAnsi="Times New Roman" w:cs="Times New Roman"/>
          <w:sz w:val="24"/>
          <w:szCs w:val="24"/>
          <w:lang w:eastAsia="ar-SA"/>
        </w:rPr>
        <w:t>».</w:t>
      </w:r>
    </w:p>
    <w:p w14:paraId="04B1AFE3"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p>
    <w:p w14:paraId="2FB5379C" w14:textId="77777777" w:rsidR="00FE2FE8" w:rsidRPr="00FE2FE8" w:rsidRDefault="00FE2FE8" w:rsidP="00FE2FE8">
      <w:pPr>
        <w:numPr>
          <w:ilvl w:val="0"/>
          <w:numId w:val="39"/>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ОТВЕТСТВЕННОСТЬ СТОРОН</w:t>
      </w:r>
    </w:p>
    <w:p w14:paraId="5623329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bCs/>
          <w:sz w:val="24"/>
          <w:szCs w:val="24"/>
          <w:lang w:eastAsia="ar-SA"/>
        </w:rPr>
      </w:pPr>
    </w:p>
    <w:p w14:paraId="1F58994F" w14:textId="77777777" w:rsidR="00FE2FE8" w:rsidRPr="00FE2FE8" w:rsidRDefault="00FE2FE8" w:rsidP="00FE2FE8">
      <w:pPr>
        <w:numPr>
          <w:ilvl w:val="1"/>
          <w:numId w:val="37"/>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14:paraId="24FE25FF"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5.2. 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14:paraId="45046740"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14:paraId="54F9E441"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0,1 %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w:t>
      </w:r>
      <w:r w:rsidRPr="00FE2FE8">
        <w:rPr>
          <w:rFonts w:ascii="Times New Roman" w:eastAsia="Times New Roman" w:hAnsi="Times New Roman" w:cs="Times New Roman"/>
          <w:sz w:val="24"/>
          <w:szCs w:val="24"/>
          <w:lang w:eastAsia="ar-SA"/>
        </w:rPr>
        <w:lastRenderedPageBreak/>
        <w:t xml:space="preserve">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14:paraId="11B681EF" w14:textId="77777777" w:rsidR="00FE2FE8" w:rsidRPr="00FE2FE8" w:rsidRDefault="00FE2FE8" w:rsidP="00FE2FE8">
      <w:pPr>
        <w:numPr>
          <w:ilvl w:val="2"/>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В случае недопоставки Продукции и/или поставки Продукции несоответствующего качества Покупатель вправе потребовать от Поставщика уплаты штрафа в размере 5,0% (процентов) от стоимости Продукции (включая НДС), недопоставленной и/или несоответствующей по качеству в соответствующем периоде поставки и/или в течение срока действия настоящего Договора. </w:t>
      </w:r>
    </w:p>
    <w:p w14:paraId="21A36C04" w14:textId="77777777" w:rsidR="00FE2FE8" w:rsidRPr="00FE2FE8" w:rsidRDefault="00FE2FE8" w:rsidP="00FE2FE8">
      <w:pPr>
        <w:numPr>
          <w:ilvl w:val="2"/>
          <w:numId w:val="4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14:paraId="1573A62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14:paraId="10B9F1B3"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Положения настоящего пункта (5.2.4.) не распространяются на взаимоотношения Сторон, регулируемые пунктами  5.5., 5.6., 5.9. настоящего Договора.</w:t>
      </w:r>
    </w:p>
    <w:p w14:paraId="487A1719" w14:textId="77777777" w:rsidR="00FE2FE8" w:rsidRPr="00FE2FE8" w:rsidRDefault="00FE2FE8" w:rsidP="00FE2FE8">
      <w:pPr>
        <w:numPr>
          <w:ilvl w:val="1"/>
          <w:numId w:val="42"/>
        </w:numPr>
        <w:tabs>
          <w:tab w:val="left" w:pos="0"/>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Покупатель обязан рассмотреть претензию Поставщика в течение 30 (Тридцати) календарных дней с даты получения претензии от Поставщика.</w:t>
      </w:r>
    </w:p>
    <w:p w14:paraId="0ED50755"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 xml:space="preserve">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w:t>
      </w:r>
      <w:proofErr w:type="gramStart"/>
      <w:r w:rsidRPr="00FE2FE8">
        <w:rPr>
          <w:rFonts w:ascii="Times New Roman" w:eastAsia="Times New Roman" w:hAnsi="Times New Roman" w:cs="Times New Roman"/>
          <w:sz w:val="24"/>
          <w:szCs w:val="24"/>
          <w:lang w:eastAsia="ru-RU"/>
        </w:rPr>
        <w:t>случае</w:t>
      </w:r>
      <w:proofErr w:type="gramEnd"/>
      <w:r w:rsidRPr="00FE2FE8">
        <w:rPr>
          <w:rFonts w:ascii="Times New Roman" w:eastAsia="Times New Roman" w:hAnsi="Times New Roman" w:cs="Times New Roman"/>
          <w:sz w:val="24"/>
          <w:szCs w:val="24"/>
          <w:lang w:eastAsia="ru-RU"/>
        </w:rPr>
        <w:t xml:space="preserve"> не представления Поставщиком ответа на претензию в указанный срок, претензия считается принятой и подлежит безусловному удовлетворению.</w:t>
      </w:r>
    </w:p>
    <w:p w14:paraId="1D86F4EA"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i/>
          <w:iCs/>
          <w:sz w:val="24"/>
          <w:szCs w:val="24"/>
          <w:lang w:eastAsia="ar-SA"/>
        </w:rPr>
      </w:pPr>
      <w:r w:rsidRPr="00FE2FE8">
        <w:rPr>
          <w:rFonts w:ascii="Times New Roman" w:eastAsia="Times New Roman" w:hAnsi="Times New Roman" w:cs="Times New Roman"/>
          <w:sz w:val="24"/>
          <w:szCs w:val="24"/>
          <w:lang w:eastAsia="ar-SA"/>
        </w:rPr>
        <w:t>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(задолженности перед Поставщиком):</w:t>
      </w:r>
    </w:p>
    <w:p w14:paraId="5D6E6EDA"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стоимости непоставленной/недопоставленной Продукции в срок, установленный заявкой Покупателя на поставку; и/или</w:t>
      </w:r>
    </w:p>
    <w:p w14:paraId="709F83B9"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и/или</w:t>
      </w:r>
    </w:p>
    <w:p w14:paraId="328D4AF1"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iCs/>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14:paraId="7180C768"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аналогичной Продукции, приобретенной у третьих лиц, превышает цену Продукции, установленную настоящим Договором (в независимости от суммы превышения).</w:t>
      </w:r>
    </w:p>
    <w:p w14:paraId="746EC209" w14:textId="77777777" w:rsidR="00FE2FE8" w:rsidRPr="00FE2FE8" w:rsidRDefault="00FE2FE8" w:rsidP="00FE2FE8">
      <w:pPr>
        <w:tabs>
          <w:tab w:val="left" w:pos="1134"/>
          <w:tab w:val="left" w:pos="1418"/>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Удержание (не оплата) денежных средств не является нарушением Покупателем сроков оплаты за Продукцию,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14:paraId="5816CAC7"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w:t>
      </w:r>
      <w:r w:rsidRPr="00FE2FE8">
        <w:rPr>
          <w:rFonts w:ascii="Times New Roman" w:eastAsia="Times New Roman" w:hAnsi="Times New Roman" w:cs="Times New Roman"/>
          <w:sz w:val="24"/>
          <w:szCs w:val="24"/>
          <w:lang w:eastAsia="ar-SA"/>
        </w:rPr>
        <w:lastRenderedPageBreak/>
        <w:t xml:space="preserve">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5.7. настоящего Договора.    </w:t>
      </w:r>
    </w:p>
    <w:p w14:paraId="7D6E29B4"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При проведении удержания (не оплаты), указанного в настоящем пункте, заключение каких-либо соглашений, либо уведомление Поставщика не требуется.</w:t>
      </w:r>
    </w:p>
    <w:p w14:paraId="0642D06F"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В случае прекращения поставки и (или) несоблюдения сроков (объемов) поставок, 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4C42F77C" w14:textId="77777777" w:rsidR="00FE2FE8" w:rsidRPr="00FE2FE8" w:rsidRDefault="00FE2FE8" w:rsidP="00FE2FE8">
      <w:pPr>
        <w:numPr>
          <w:ilvl w:val="1"/>
          <w:numId w:val="42"/>
        </w:numPr>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Стороны договорились о том, что Покупатель вправе произвести односторонний зачет денежных средств, указанных в пунктах 5.5., 5.6.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 </w:t>
      </w:r>
    </w:p>
    <w:p w14:paraId="401D1CA0"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14:paraId="37DFF207" w14:textId="77777777" w:rsidR="00FE2FE8" w:rsidRPr="00FE2FE8" w:rsidRDefault="00FE2FE8" w:rsidP="00FE2FE8">
      <w:pPr>
        <w:numPr>
          <w:ilvl w:val="1"/>
          <w:numId w:val="42"/>
        </w:numPr>
        <w:tabs>
          <w:tab w:val="left" w:pos="1134"/>
        </w:tabs>
        <w:suppressAutoHyphens/>
        <w:spacing w:after="0" w:line="240" w:lineRule="auto"/>
        <w:ind w:left="0"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В случае </w:t>
      </w:r>
      <w:proofErr w:type="spellStart"/>
      <w:r w:rsidRPr="00FE2FE8">
        <w:rPr>
          <w:rFonts w:ascii="Times New Roman" w:eastAsia="Times New Roman" w:hAnsi="Times New Roman" w:cs="Times New Roman"/>
          <w:sz w:val="24"/>
          <w:szCs w:val="24"/>
          <w:lang w:eastAsia="ar-SA"/>
        </w:rPr>
        <w:t>непоставки</w:t>
      </w:r>
      <w:proofErr w:type="spellEnd"/>
      <w:r w:rsidRPr="00FE2FE8">
        <w:rPr>
          <w:rFonts w:ascii="Times New Roman" w:eastAsia="Times New Roman" w:hAnsi="Times New Roman" w:cs="Times New Roman"/>
          <w:sz w:val="24"/>
          <w:szCs w:val="24"/>
          <w:lang w:eastAsia="ar-SA"/>
        </w:rPr>
        <w:t xml:space="preserve"> определенного договором объема Продукции или поставки Продукции Поставщиком в иные сроки, чем предусмотрено договором и/или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14:paraId="2554D075"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5.10. Поставщик обязан представлять по первому требованию Покупателя, но не чаще четырех раз в год, бухгалтерский баланс, отчет о финансовых результатах, декларацию по НДС с отметкой налогового органа (квитанцией о приеме), выписку из книги продаж, отражающую реализацию по Договору, справку о состоянии расчетов с бюджетом,</w:t>
      </w:r>
      <w:r w:rsidRPr="00FE2FE8">
        <w:rPr>
          <w:rFonts w:ascii="EuropeCond" w:eastAsia="Times New Roman" w:hAnsi="EuropeCond" w:cs="EuropeCond"/>
          <w:spacing w:val="10"/>
          <w:lang w:eastAsia="ar-SA"/>
        </w:rPr>
        <w:t xml:space="preserve"> </w:t>
      </w:r>
      <w:r w:rsidRPr="00FE2FE8">
        <w:rPr>
          <w:rFonts w:ascii="Times New Roman" w:eastAsia="Times New Roman" w:hAnsi="Times New Roman" w:cs="Times New Roman"/>
          <w:sz w:val="24"/>
          <w:szCs w:val="24"/>
          <w:lang w:eastAsia="ar-SA"/>
        </w:rPr>
        <w:t>юридические документы, касающиеся платежеспособности и юридического статуса Поставщика. Все указанные в пункте 5.10. Договора документы должны быть заверены оттиском печати Поставщика за подписью руководителя и главного бухгалтера.</w:t>
      </w:r>
    </w:p>
    <w:p w14:paraId="41CDF125"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5.11.</w:t>
      </w:r>
      <w:r w:rsidRPr="00FE2FE8">
        <w:rPr>
          <w:rFonts w:ascii="Times New Roman" w:eastAsia="Times New Roman" w:hAnsi="Times New Roman" w:cs="Times New Roman"/>
          <w:sz w:val="24"/>
          <w:szCs w:val="24"/>
          <w:lang w:eastAsia="ar-SA"/>
        </w:rPr>
        <w:tab/>
        <w:t>Декларация по НДС с отметкой налогового органа (квитанцией о приеме), выписка из книги продаж, отражающая реализацию по Договору, справка о состоянии расчетов с бюджетом на последнюю отчетную дату предоставляются ежеквартально не позднее тридцати дней по окончании отчетного квартала. Прочие документы, указанные в пункте 5.10, предоставляются Покупателю в течение пяти дней после получения Поставщиком соответствующего требования.</w:t>
      </w:r>
    </w:p>
    <w:p w14:paraId="14A8EDB6"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5.12. В случае отказа Поставщика от предоставления документов перечисленных в пункте 5.10. настоящего Договора, фактического непредоставления таких документов, предоставления </w:t>
      </w:r>
      <w:r w:rsidRPr="00FE2FE8">
        <w:rPr>
          <w:rFonts w:ascii="Times New Roman" w:eastAsia="Times New Roman" w:hAnsi="Times New Roman" w:cs="Times New Roman"/>
          <w:sz w:val="24"/>
          <w:szCs w:val="24"/>
          <w:lang w:eastAsia="ar-SA"/>
        </w:rPr>
        <w:lastRenderedPageBreak/>
        <w:t xml:space="preserve">документов с нарушением сроков, установленных пунктом 5.11. настоящего Договора, или предоставления недостоверных документов Покупатель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        </w:t>
      </w:r>
    </w:p>
    <w:p w14:paraId="2FB42DB8"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2E4AB413" w14:textId="77777777" w:rsidR="00FE2FE8" w:rsidRPr="00FE2FE8" w:rsidRDefault="00FE2FE8" w:rsidP="00FE2FE8">
      <w:pPr>
        <w:tabs>
          <w:tab w:val="left" w:pos="1134"/>
        </w:tabs>
        <w:spacing w:after="0" w:line="240" w:lineRule="auto"/>
        <w:ind w:firstLine="567"/>
        <w:jc w:val="center"/>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6.</w:t>
      </w:r>
      <w:r w:rsidRPr="00FE2FE8">
        <w:rPr>
          <w:rFonts w:ascii="Times New Roman" w:eastAsia="Times New Roman" w:hAnsi="Times New Roman" w:cs="Times New Roman"/>
          <w:b/>
          <w:sz w:val="24"/>
          <w:szCs w:val="24"/>
          <w:lang w:eastAsia="ar-SA"/>
        </w:rPr>
        <w:tab/>
        <w:t>ОБЕСПЕЧЕНИЕ ИСПОЛНЕНИЯ ДОГОВОРА ПОСТАВКИ</w:t>
      </w:r>
    </w:p>
    <w:p w14:paraId="02EB1AA4"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p>
    <w:p w14:paraId="1069C1F9" w14:textId="77777777" w:rsidR="00FE2FE8" w:rsidRPr="00FE2FE8" w:rsidRDefault="00FE2FE8" w:rsidP="00FE2FE8">
      <w:pPr>
        <w:suppressAutoHyphens/>
        <w:autoSpaceDE w:val="0"/>
        <w:autoSpaceDN w:val="0"/>
        <w:adjustRightInd w:val="0"/>
        <w:spacing w:after="0" w:line="240" w:lineRule="auto"/>
        <w:ind w:firstLine="567"/>
        <w:jc w:val="both"/>
        <w:rPr>
          <w:rFonts w:ascii="Times New Roman" w:eastAsia="Times New Roman" w:hAnsi="Times New Roman" w:cs="Times New Roman"/>
          <w:spacing w:val="10"/>
          <w:sz w:val="24"/>
          <w:szCs w:val="24"/>
          <w:shd w:val="clear" w:color="auto" w:fill="FFFFFF"/>
          <w:lang w:eastAsia="ar-SA"/>
        </w:rPr>
      </w:pPr>
      <w:r w:rsidRPr="00FE2FE8">
        <w:rPr>
          <w:rFonts w:ascii="Times New Roman" w:eastAsia="Times New Roman" w:hAnsi="Times New Roman" w:cs="Times New Roman"/>
          <w:spacing w:val="10"/>
          <w:sz w:val="24"/>
          <w:szCs w:val="24"/>
          <w:shd w:val="clear" w:color="auto" w:fill="FFFFFF"/>
          <w:lang w:eastAsia="ar-SA"/>
        </w:rPr>
        <w:t xml:space="preserve">6.1. Исполнение Поставщиком своих обязательств (любого из обязательств, в том числе осуществление поставки по указанной в Договоре поставки цене, поставки в полном объеме и др.) по настоящему Договору </w:t>
      </w:r>
      <w:r w:rsidRPr="00FE2FE8">
        <w:rPr>
          <w:rFonts w:ascii="Times New Roman" w:eastAsia="Calibri" w:hAnsi="Times New Roman" w:cs="Times New Roman"/>
          <w:b/>
          <w:bCs/>
          <w:spacing w:val="10"/>
          <w:sz w:val="24"/>
          <w:szCs w:val="24"/>
        </w:rPr>
        <w:t>обеспечивается внесением денежных средств на счет Покупателя</w:t>
      </w:r>
      <w:r w:rsidRPr="00FE2FE8">
        <w:rPr>
          <w:rFonts w:ascii="Times New Roman" w:eastAsia="Times New Roman" w:hAnsi="Times New Roman" w:cs="Times New Roman"/>
          <w:spacing w:val="10"/>
          <w:sz w:val="24"/>
          <w:szCs w:val="24"/>
          <w:shd w:val="clear" w:color="auto" w:fill="FFFFFF"/>
          <w:lang w:eastAsia="ar-SA"/>
        </w:rPr>
        <w:t xml:space="preserve"> в порядке и на условиях, предусмотренных разделом 6 настоящего Договора.  </w:t>
      </w:r>
    </w:p>
    <w:p w14:paraId="4443305F"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6.2. Обеспечение исполнения договора устанавливается в размере 5 % начальной (максимальной) цены Договора, что составляет_______(_________) рублей 00 копеек.</w:t>
      </w:r>
    </w:p>
    <w:p w14:paraId="60A37EDB" w14:textId="77777777" w:rsidR="00FE2FE8" w:rsidRPr="00FE2FE8" w:rsidRDefault="00FE2FE8" w:rsidP="00FE2FE8">
      <w:pPr>
        <w:widowControl w:val="0"/>
        <w:suppressAutoHyphens/>
        <w:spacing w:after="0" w:line="240" w:lineRule="auto"/>
        <w:ind w:firstLine="567"/>
        <w:jc w:val="both"/>
        <w:textAlignment w:val="baseline"/>
        <w:rPr>
          <w:rFonts w:ascii="Times New Roman" w:eastAsia="Calibri" w:hAnsi="Times New Roman" w:cs="Times New Roman"/>
          <w:sz w:val="24"/>
          <w:szCs w:val="24"/>
          <w:lang w:bidi="hi-IN"/>
        </w:rPr>
      </w:pPr>
      <w:r w:rsidRPr="00FE2FE8">
        <w:rPr>
          <w:rFonts w:ascii="Times New Roman" w:eastAsia="Calibri" w:hAnsi="Times New Roman" w:cs="Times New Roman"/>
          <w:sz w:val="24"/>
          <w:szCs w:val="24"/>
          <w:lang w:bidi="hi-IN"/>
        </w:rPr>
        <w:t>6.3. Внесение денежных средств, в обеспечение исполнения настоящего Договора, осуществляется по следующим реквизитам Покупателя:</w:t>
      </w:r>
    </w:p>
    <w:p w14:paraId="7B46894C"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Полное наименование: Акционерное общество «</w:t>
      </w:r>
      <w:proofErr w:type="spellStart"/>
      <w:r w:rsidRPr="00FE2FE8">
        <w:rPr>
          <w:rFonts w:ascii="Times New Roman" w:eastAsia="Calibri" w:hAnsi="Times New Roman" w:cs="Times New Roman"/>
          <w:bCs/>
          <w:sz w:val="24"/>
          <w:szCs w:val="24"/>
          <w:lang w:bidi="hi-IN"/>
        </w:rPr>
        <w:t>Мурманэнергосбыт</w:t>
      </w:r>
      <w:proofErr w:type="spellEnd"/>
      <w:r w:rsidRPr="00FE2FE8">
        <w:rPr>
          <w:rFonts w:ascii="Times New Roman" w:eastAsia="Calibri" w:hAnsi="Times New Roman" w:cs="Times New Roman"/>
          <w:bCs/>
          <w:sz w:val="24"/>
          <w:szCs w:val="24"/>
          <w:lang w:bidi="hi-IN"/>
        </w:rPr>
        <w:t>»</w:t>
      </w:r>
    </w:p>
    <w:p w14:paraId="5C0E1E78"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Сокращенное наименование: АО «МЭС»</w:t>
      </w:r>
    </w:p>
    <w:p w14:paraId="24B3D729"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ИНН 5190907139, КПП 785150001</w:t>
      </w:r>
    </w:p>
    <w:p w14:paraId="2251F326"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СТ-ПЕТЕРБУРГСКИЙ Ф-Л ПАО «ПРОМСВЯЗЬБАНК», Санкт-Петербург</w:t>
      </w:r>
    </w:p>
    <w:p w14:paraId="3CE9B592"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БИК 044030920</w:t>
      </w:r>
    </w:p>
    <w:p w14:paraId="6CE787C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К/</w:t>
      </w:r>
      <w:proofErr w:type="spellStart"/>
      <w:r w:rsidRPr="00FE2FE8">
        <w:rPr>
          <w:rFonts w:ascii="Times New Roman" w:eastAsia="Calibri" w:hAnsi="Times New Roman" w:cs="Times New Roman"/>
          <w:bCs/>
          <w:sz w:val="24"/>
          <w:szCs w:val="24"/>
          <w:lang w:bidi="hi-IN"/>
        </w:rPr>
        <w:t>сч</w:t>
      </w:r>
      <w:proofErr w:type="spellEnd"/>
      <w:r w:rsidRPr="00FE2FE8">
        <w:rPr>
          <w:rFonts w:ascii="Times New Roman" w:eastAsia="Calibri" w:hAnsi="Times New Roman" w:cs="Times New Roman"/>
          <w:bCs/>
          <w:sz w:val="24"/>
          <w:szCs w:val="24"/>
          <w:lang w:bidi="hi-IN"/>
        </w:rPr>
        <w:t xml:space="preserve"> № 30101810000000000920</w:t>
      </w:r>
    </w:p>
    <w:p w14:paraId="095143D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bCs/>
          <w:sz w:val="24"/>
          <w:szCs w:val="24"/>
          <w:lang w:bidi="hi-IN"/>
        </w:rPr>
      </w:pPr>
      <w:r w:rsidRPr="00FE2FE8">
        <w:rPr>
          <w:rFonts w:ascii="Times New Roman" w:eastAsia="Calibri" w:hAnsi="Times New Roman" w:cs="Times New Roman"/>
          <w:bCs/>
          <w:sz w:val="24"/>
          <w:szCs w:val="24"/>
          <w:lang w:bidi="hi-IN"/>
        </w:rPr>
        <w:t>Р/</w:t>
      </w:r>
      <w:proofErr w:type="spellStart"/>
      <w:r w:rsidRPr="00FE2FE8">
        <w:rPr>
          <w:rFonts w:ascii="Times New Roman" w:eastAsia="Calibri" w:hAnsi="Times New Roman" w:cs="Times New Roman"/>
          <w:bCs/>
          <w:sz w:val="24"/>
          <w:szCs w:val="24"/>
          <w:lang w:bidi="hi-IN"/>
        </w:rPr>
        <w:t>сч</w:t>
      </w:r>
      <w:proofErr w:type="spellEnd"/>
      <w:r w:rsidRPr="00FE2FE8">
        <w:rPr>
          <w:rFonts w:ascii="Times New Roman" w:eastAsia="Calibri" w:hAnsi="Times New Roman" w:cs="Times New Roman"/>
          <w:bCs/>
          <w:sz w:val="24"/>
          <w:szCs w:val="24"/>
          <w:lang w:bidi="hi-IN"/>
        </w:rPr>
        <w:t xml:space="preserve"> № 40602810806000000064</w:t>
      </w:r>
    </w:p>
    <w:p w14:paraId="0DA4B23A"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Calibri" w:hAnsi="Times New Roman" w:cs="Times New Roman"/>
          <w:spacing w:val="10"/>
          <w:sz w:val="24"/>
          <w:szCs w:val="24"/>
        </w:rPr>
      </w:pPr>
      <w:r w:rsidRPr="00FE2FE8">
        <w:rPr>
          <w:rFonts w:ascii="Times New Roman" w:eastAsia="Calibri" w:hAnsi="Times New Roman" w:cs="Times New Roman"/>
          <w:spacing w:val="10"/>
          <w:sz w:val="24"/>
          <w:szCs w:val="24"/>
        </w:rPr>
        <w:t>При внесении денежных средств в обеспечение исполнения настоящего договора Поставщик указывает назначение платежа: «Денежные средства в обеспечение исполнения договора, заключаемого по результатам конкурентных переговоров на право заключения договора поставки мазута флотского Ф5,  _____% по ГОСТ 10585-2013».</w:t>
      </w:r>
    </w:p>
    <w:p w14:paraId="02561F1C" w14:textId="77777777" w:rsidR="00FE2FE8" w:rsidRPr="00FE2FE8" w:rsidRDefault="00FE2FE8" w:rsidP="00FE2FE8">
      <w:pPr>
        <w:suppressAutoHyphens/>
        <w:autoSpaceDE w:val="0"/>
        <w:autoSpaceDN w:val="0"/>
        <w:adjustRightInd w:val="0"/>
        <w:spacing w:after="0" w:line="240" w:lineRule="auto"/>
        <w:jc w:val="both"/>
        <w:rPr>
          <w:rFonts w:ascii="Times New Roman" w:eastAsia="Calibri" w:hAnsi="Times New Roman" w:cs="Times New Roman"/>
          <w:bCs/>
          <w:spacing w:val="10"/>
          <w:sz w:val="24"/>
          <w:szCs w:val="24"/>
        </w:rPr>
      </w:pPr>
      <w:r w:rsidRPr="00FE2FE8">
        <w:rPr>
          <w:rFonts w:ascii="Times New Roman" w:eastAsia="Calibri" w:hAnsi="Times New Roman" w:cs="Times New Roman"/>
          <w:b/>
          <w:bCs/>
          <w:spacing w:val="10"/>
          <w:sz w:val="24"/>
          <w:szCs w:val="24"/>
        </w:rPr>
        <w:tab/>
      </w:r>
      <w:r w:rsidRPr="00FE2FE8">
        <w:rPr>
          <w:rFonts w:ascii="Times New Roman" w:eastAsia="Calibri" w:hAnsi="Times New Roman" w:cs="Times New Roman"/>
          <w:bCs/>
          <w:spacing w:val="10"/>
          <w:sz w:val="24"/>
          <w:szCs w:val="24"/>
        </w:rPr>
        <w:t>Проценты за пользование денежными средствами с момента зачисления денежных средств в обеспечение исполнения договора в размере, указанном в п. 6.2. настоящего Договора, на счет Покупателя и до момента возврата Поставщику не начисляются и не выплачиваются Поставщику.</w:t>
      </w:r>
    </w:p>
    <w:p w14:paraId="3CF425F3"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 xml:space="preserve">6.4. Поставщику хорошо известны все положения и существенные условия Документации о проведении конкурентных переговоров на право заключения договора поставки мазута флотского Ф5, _____% по ГОСТ 10585-2013, утвержденной Приказом № _______ АО «МЭС» от «___» _________ ____, включая проект Договора поставки, смысл и содержания которой ему разъяснен и понятен. </w:t>
      </w:r>
    </w:p>
    <w:p w14:paraId="7D60BEA2" w14:textId="77777777" w:rsidR="00FE2FE8" w:rsidRPr="00FE2FE8" w:rsidRDefault="00FE2FE8" w:rsidP="00FE2FE8">
      <w:pPr>
        <w:suppressAutoHyphens/>
        <w:autoSpaceDE w:val="0"/>
        <w:autoSpaceDN w:val="0"/>
        <w:adjustRightInd w:val="0"/>
        <w:spacing w:after="0" w:line="240" w:lineRule="auto"/>
        <w:ind w:firstLine="567"/>
        <w:jc w:val="both"/>
        <w:rPr>
          <w:rFonts w:ascii="Times New Roman" w:eastAsia="Calibri" w:hAnsi="Times New Roman" w:cs="Times New Roman"/>
          <w:spacing w:val="10"/>
          <w:sz w:val="24"/>
          <w:szCs w:val="24"/>
        </w:rPr>
      </w:pPr>
      <w:r w:rsidRPr="00FE2FE8">
        <w:rPr>
          <w:rFonts w:ascii="Times New Roman" w:eastAsia="Calibri" w:hAnsi="Times New Roman" w:cs="Times New Roman"/>
          <w:spacing w:val="10"/>
          <w:sz w:val="24"/>
          <w:szCs w:val="24"/>
        </w:rPr>
        <w:t>6.5. В случае неисполнения или ненадлежащего исполнения Поставщиком обязательств по настоящему Договору, обеспечение исполнения Договора переходит Покупателю в размере, равном размеру имущественных требований Покупателя к Поставщику, требования Покупателя удовлетворяются без обращения в суд.</w:t>
      </w:r>
    </w:p>
    <w:p w14:paraId="037E3827" w14:textId="77777777" w:rsidR="00FE2FE8" w:rsidRPr="00FE2FE8" w:rsidRDefault="00FE2FE8" w:rsidP="00FE2FE8">
      <w:pPr>
        <w:suppressAutoHyphens/>
        <w:autoSpaceDE w:val="0"/>
        <w:autoSpaceDN w:val="0"/>
        <w:adjustRightInd w:val="0"/>
        <w:spacing w:after="0" w:line="240" w:lineRule="auto"/>
        <w:ind w:firstLine="540"/>
        <w:jc w:val="both"/>
        <w:rPr>
          <w:rFonts w:ascii="Times New Roman" w:eastAsia="Times New Roman" w:hAnsi="Times New Roman" w:cs="Times New Roman"/>
          <w:strike/>
          <w:spacing w:val="10"/>
          <w:sz w:val="24"/>
          <w:szCs w:val="24"/>
          <w:shd w:val="clear" w:color="auto" w:fill="FFFFFF"/>
          <w:lang w:eastAsia="ar-SA"/>
        </w:rPr>
      </w:pPr>
      <w:r w:rsidRPr="00FE2FE8">
        <w:rPr>
          <w:rFonts w:ascii="Times New Roman" w:eastAsia="Calibri" w:hAnsi="Times New Roman" w:cs="Times New Roman"/>
          <w:spacing w:val="10"/>
          <w:sz w:val="24"/>
          <w:szCs w:val="24"/>
        </w:rPr>
        <w:t>6.6. Покупатель обязуется возвратить денежные средства, переданные Покупателю в счет обеспечения исполнения обязательств по настоящему договору, в срок в течение 10 (Десяти) рабочих дней с установленной даты полного исполнения обязательств, обеспеченных денежными средствами</w:t>
      </w:r>
      <w:r w:rsidRPr="00FE2FE8">
        <w:rPr>
          <w:rFonts w:ascii="Times New Roman" w:eastAsia="Times New Roman" w:hAnsi="Times New Roman" w:cs="Times New Roman"/>
          <w:spacing w:val="10"/>
          <w:sz w:val="24"/>
          <w:szCs w:val="24"/>
          <w:lang w:eastAsia="ar-SA"/>
        </w:rPr>
        <w:t xml:space="preserve">. </w:t>
      </w:r>
    </w:p>
    <w:p w14:paraId="1C3CE7D8" w14:textId="77777777" w:rsidR="00FE2FE8" w:rsidRPr="00FE2FE8" w:rsidRDefault="00FE2FE8" w:rsidP="00FE2FE8">
      <w:pPr>
        <w:widowControl w:val="0"/>
        <w:suppressAutoHyphens/>
        <w:spacing w:after="0" w:line="240" w:lineRule="auto"/>
        <w:ind w:firstLine="567"/>
        <w:jc w:val="both"/>
        <w:textAlignment w:val="baseline"/>
        <w:rPr>
          <w:rFonts w:ascii="Times New Roman" w:eastAsia="SimSun" w:hAnsi="Times New Roman" w:cs="Times New Roman"/>
          <w:sz w:val="24"/>
          <w:szCs w:val="24"/>
          <w:shd w:val="clear" w:color="auto" w:fill="FFFFFF"/>
          <w:lang w:eastAsia="zh-CN" w:bidi="hi-IN"/>
        </w:rPr>
      </w:pPr>
      <w:r w:rsidRPr="00FE2FE8">
        <w:rPr>
          <w:rFonts w:ascii="Times New Roman" w:eastAsia="SimSun" w:hAnsi="Times New Roman" w:cs="Times New Roman"/>
          <w:sz w:val="24"/>
          <w:szCs w:val="24"/>
          <w:shd w:val="clear" w:color="auto" w:fill="FFFFFF"/>
          <w:lang w:eastAsia="zh-CN" w:bidi="hi-IN"/>
        </w:rPr>
        <w:t>6.7. Стороны договорились о том, что заключение дополнительных соглашений к настоящему Договору, в чем бы они не выражались, не меняет существо положений об обеспечении исполнения Поставщиком настоящего Договора.</w:t>
      </w:r>
    </w:p>
    <w:p w14:paraId="6796FB5E" w14:textId="77777777" w:rsidR="00FE2FE8" w:rsidRPr="00FE2FE8" w:rsidRDefault="00FE2FE8" w:rsidP="00FE2FE8">
      <w:pPr>
        <w:keepNext/>
        <w:keepLines/>
        <w:tabs>
          <w:tab w:val="left" w:pos="0"/>
          <w:tab w:val="left" w:pos="284"/>
        </w:tab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E2FE8">
        <w:rPr>
          <w:rFonts w:ascii="Times New Roman" w:eastAsia="Times New Roman" w:hAnsi="Times New Roman" w:cs="Times New Roman"/>
          <w:b/>
          <w:bCs/>
          <w:color w:val="000000"/>
          <w:kern w:val="2"/>
          <w:sz w:val="24"/>
          <w:szCs w:val="24"/>
          <w:lang w:eastAsia="ar-SA"/>
        </w:rPr>
        <w:t>7. ЗАВЕРЕНИЯ ОБ ОБСТОЯТЕЛЬСТВАХ</w:t>
      </w:r>
    </w:p>
    <w:p w14:paraId="2636444E"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106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Каждая Сторона заверяет и гарантирует другой Стороне, что</w:t>
      </w:r>
    </w:p>
    <w:p w14:paraId="0AE7212E"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 xml:space="preserve">заключение и/или исполнение Стороной Договора не противоречит законам, нормативным актам органов государственной власти и/или местного самоуправления, </w:t>
      </w:r>
      <w:r w:rsidRPr="00FE2FE8">
        <w:rPr>
          <w:rFonts w:ascii="Times New Roman" w:eastAsia="Times New Roman" w:hAnsi="Times New Roman" w:cs="Times New Roman"/>
          <w:color w:val="000000"/>
          <w:sz w:val="24"/>
          <w:szCs w:val="24"/>
          <w:lang w:eastAsia="ar-SA" w:bidi="ru-RU"/>
        </w:rPr>
        <w:lastRenderedPageBreak/>
        <w:t>локальным нормативным актам Стороны, судебным решениям;</w:t>
      </w:r>
    </w:p>
    <w:p w14:paraId="5FF0A811"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Стороной получены все разрешения, одобрения и согласования, необходимые ей для заключения и/или исполнения Договора (в том числе в соответствии с действующим законодательством Российской Федерации или учредительными документами Стороны);</w:t>
      </w:r>
    </w:p>
    <w:p w14:paraId="2E6C8385"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Сторона не является неплатежеспособной или банкротом, не находится в процессе ликвидации, на ее имущество в части, существенной для исполнения договора, не наложен арест, деятельность не приостановлена;</w:t>
      </w:r>
    </w:p>
    <w:p w14:paraId="13FE5C03"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Сторона обладает соответствующими разрешительными документами (лицензиями, свидетельствами и проч.) и допусками, дающими право на заключение и исполнение договора;</w:t>
      </w:r>
    </w:p>
    <w:p w14:paraId="201C98A3"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до подписания Договора его текст изучен Стороной, она понимает значение и смысл всех его положений, включая условия о порядке применения и о размере ответственности, наступающей за неисполнение/ненадлежащее исполнение своих обязательств, и, действуя своей волей и в своих интересах, полностью признает и безусловно принимает все его условия, в том числе о размере пеней и штрафов;</w:t>
      </w:r>
    </w:p>
    <w:p w14:paraId="04186BE0" w14:textId="77777777" w:rsidR="00FE2FE8" w:rsidRPr="00FE2FE8" w:rsidRDefault="00FE2FE8" w:rsidP="00FE2FE8">
      <w:pPr>
        <w:widowControl w:val="0"/>
        <w:numPr>
          <w:ilvl w:val="0"/>
          <w:numId w:val="45"/>
        </w:numPr>
        <w:tabs>
          <w:tab w:val="left" w:pos="993"/>
        </w:tabs>
        <w:suppressAutoHyphens/>
        <w:spacing w:after="0" w:line="240" w:lineRule="auto"/>
        <w:ind w:left="0"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Договор подписывается уполномоченным на это в соответствии с законом и учредительными документами Стороны лицом.</w:t>
      </w:r>
      <w:r w:rsidRPr="00FE2FE8">
        <w:rPr>
          <w:rFonts w:ascii="Times New Roman" w:eastAsia="Times New Roman" w:hAnsi="Times New Roman" w:cs="Times New Roman"/>
          <w:color w:val="000000"/>
          <w:sz w:val="24"/>
          <w:szCs w:val="24"/>
          <w:vertAlign w:val="superscript"/>
          <w:lang w:val="en-US" w:eastAsia="ar-SA" w:bidi="ru-RU"/>
        </w:rPr>
        <w:footnoteReference w:id="2"/>
      </w:r>
    </w:p>
    <w:p w14:paraId="37EF2EDE"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Кроме того, Поставщик заверяет и гарантирует другой Стороне, что осознает важность и значимость для Покупателя заключения и надлежащего исполнения настоящего Договора, а также возможные негативные последствия для Покупателя при неисполнении/ненадлежащем исполнении Поставщиком принятых на себя по Договору обязательств.</w:t>
      </w:r>
    </w:p>
    <w:p w14:paraId="6DE5C0DB"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bidi="ru-RU"/>
        </w:rPr>
      </w:pPr>
      <w:r w:rsidRPr="00FE2FE8">
        <w:rPr>
          <w:rFonts w:ascii="Times New Roman" w:eastAsia="Times New Roman" w:hAnsi="Times New Roman" w:cs="Times New Roman"/>
          <w:color w:val="000000"/>
          <w:sz w:val="24"/>
          <w:szCs w:val="24"/>
          <w:lang w:eastAsia="ar-SA" w:bidi="ru-RU"/>
        </w:rPr>
        <w:t>Все вышеперечисленные заверения об обстоятельствах имеют существенное значение для заключения Договора, его исполнения или прекращения, и Стороны будут полагаться на них.</w:t>
      </w:r>
    </w:p>
    <w:p w14:paraId="222472F8" w14:textId="77777777" w:rsidR="00FE2FE8" w:rsidRPr="00FE2FE8" w:rsidRDefault="00FE2FE8" w:rsidP="00FE2FE8">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7.2. Сторона, которая предоставила недостоверные заверения об обстоятельствах обязана возместить другой Стороне по ее требованию убытки, причиненные недостоверностью таких заверений.</w:t>
      </w:r>
    </w:p>
    <w:p w14:paraId="6B5B4CAA" w14:textId="77777777" w:rsidR="00FE2FE8" w:rsidRPr="00FE2FE8" w:rsidRDefault="00FE2FE8" w:rsidP="00FE2FE8">
      <w:pPr>
        <w:widowControl w:val="0"/>
        <w:tabs>
          <w:tab w:val="left" w:pos="426"/>
          <w:tab w:val="left" w:pos="1276"/>
        </w:tabs>
        <w:spacing w:after="0" w:line="240" w:lineRule="auto"/>
        <w:ind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7.3. Сторона, полагавшаяся на недостоверные заверения другой Стороны, имеющие для нее существенное значение, наряду с требованием о возмещении убытков также вправе отказаться от Договора.</w:t>
      </w:r>
    </w:p>
    <w:p w14:paraId="2898F4EB" w14:textId="77777777" w:rsidR="00FE2FE8" w:rsidRPr="00FE2FE8" w:rsidRDefault="00FE2FE8" w:rsidP="00FE2FE8">
      <w:pPr>
        <w:keepNext/>
        <w:keepLines/>
        <w:widowControl w:val="0"/>
        <w:numPr>
          <w:ilvl w:val="0"/>
          <w:numId w:val="44"/>
        </w:numPr>
        <w:tabs>
          <w:tab w:val="left" w:pos="284"/>
        </w:tabs>
        <w:suppressAutoHyphens/>
        <w:spacing w:before="240" w:after="120" w:line="240" w:lineRule="auto"/>
        <w:ind w:left="360"/>
        <w:jc w:val="center"/>
        <w:outlineLvl w:val="0"/>
        <w:rPr>
          <w:rFonts w:ascii="Times New Roman" w:eastAsia="Times New Roman" w:hAnsi="Times New Roman" w:cs="Times New Roman"/>
          <w:b/>
          <w:bCs/>
          <w:color w:val="000000"/>
          <w:kern w:val="2"/>
          <w:sz w:val="24"/>
          <w:szCs w:val="24"/>
          <w:lang w:eastAsia="ar-SA"/>
        </w:rPr>
      </w:pPr>
      <w:r w:rsidRPr="00FE2FE8">
        <w:rPr>
          <w:rFonts w:ascii="Times New Roman" w:eastAsia="Times New Roman" w:hAnsi="Times New Roman" w:cs="Times New Roman"/>
          <w:b/>
          <w:bCs/>
          <w:color w:val="000000"/>
          <w:kern w:val="2"/>
          <w:sz w:val="24"/>
          <w:szCs w:val="24"/>
          <w:lang w:eastAsia="ar-SA"/>
        </w:rPr>
        <w:t>ВОЗМЕЩЕНИЕ ИМУЩЕСТВЕННЫХ ПОТЕРЬ (В РЕЗУЛЬТАТЕ ПРЕДЪЯВЛЕНИЯ ПРЕТЕНЗИЙ СО СТОРОНЫ НАЛОГОВЫХ ОРГАНОВ)</w:t>
      </w:r>
    </w:p>
    <w:p w14:paraId="0EF8A93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xml:space="preserve">Поставщик обязуется возместить имущественные потери Покупателя, возникшие в любое время после заключения Договора, в случае, если к Покупателю на основании решения налогового органа (далее – Решение) будут предъявлены требования имущественного характера по причине </w:t>
      </w:r>
      <w:proofErr w:type="spellStart"/>
      <w:r w:rsidRPr="00FE2FE8">
        <w:rPr>
          <w:rFonts w:ascii="Times New Roman" w:eastAsia="Times New Roman" w:hAnsi="Times New Roman" w:cs="Times New Roman"/>
          <w:color w:val="000000"/>
          <w:sz w:val="24"/>
          <w:szCs w:val="24"/>
          <w:lang w:eastAsia="ar-SA"/>
        </w:rPr>
        <w:t>неподтверждения</w:t>
      </w:r>
      <w:proofErr w:type="spellEnd"/>
      <w:r w:rsidRPr="00FE2FE8">
        <w:rPr>
          <w:rFonts w:ascii="Times New Roman" w:eastAsia="Times New Roman" w:hAnsi="Times New Roman" w:cs="Times New Roman"/>
          <w:color w:val="000000"/>
          <w:sz w:val="24"/>
          <w:szCs w:val="24"/>
          <w:lang w:eastAsia="ar-SA"/>
        </w:rPr>
        <w:t xml:space="preserve"> налоговым органом права Покупателя на вычет сумм НДС, перечисленных Покупателем в пользу Поставщика, и(или) отказа налогового органа в признании права Покупателя на включение в состав расходов в целях исчисления налога на прибыль  стоимости поставленных товаров по Договору.</w:t>
      </w:r>
    </w:p>
    <w:p w14:paraId="7480BEF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xml:space="preserve">Размер возмещения равен размеру требований имущественного характера (включая штрафные санкции), предъявленных налоговым органом к Покупателю и увеличенных на сумму, равную сумме налога на прибыль, которую Покупатель должен будет уплатить в связи с получением возмещения имущественных потерь. </w:t>
      </w:r>
    </w:p>
    <w:p w14:paraId="0A2B83C5"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Покупатель вправе обратиться за возмещением имущественных потерь к Поставщику после вступления в силу Решения. При этом оспаривание Покупателем Решения не является обязательным условием для обращения к Поставщику за возмещением имущественных потерь.</w:t>
      </w:r>
    </w:p>
    <w:p w14:paraId="426AD54A"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В обоснование требования возместить имущественные потери Покупатель предоставляет Поставщику следующие документы:</w:t>
      </w:r>
    </w:p>
    <w:p w14:paraId="17853E9E"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lastRenderedPageBreak/>
        <w:t>– заверенную Покупателем выписку из вступившего в законную силу Решения, в силу которого возникают имущественные потери;</w:t>
      </w:r>
    </w:p>
    <w:p w14:paraId="6DBFF8DB"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t>– копию требования об уплате налога, выставленного на основании Решения (далее – Требование).</w:t>
      </w:r>
    </w:p>
    <w:p w14:paraId="78BAD201"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bookmarkStart w:id="452" w:name="_Ref487722012"/>
      <w:r w:rsidRPr="00FE2FE8">
        <w:rPr>
          <w:rFonts w:ascii="Times New Roman" w:eastAsia="Times New Roman" w:hAnsi="Times New Roman" w:cs="Times New Roman"/>
          <w:color w:val="000000"/>
          <w:sz w:val="24"/>
          <w:szCs w:val="24"/>
          <w:lang w:eastAsia="ar-SA"/>
        </w:rPr>
        <w:t>Поставщик обязан в течение 5 (пяти) рабочих дней с момента получения соответствующей претензии от Покупателя с приложением обосновывающих ее документов, возместить Покупателю имущественные потери путем перечисления денежных средств на его расчетный счет.</w:t>
      </w:r>
      <w:bookmarkEnd w:id="452"/>
    </w:p>
    <w:p w14:paraId="321778A9"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Если Решение или Требование будет признано недействительным вышестоящим налоговым органом или судом, Покупатель обязан возвратить Поставщику возмещенные имущественные потери в размере полученной суммы, начисление или взыскание которой было признано вышестоящим налоговым органом или судом неправомерным.</w:t>
      </w:r>
    </w:p>
    <w:p w14:paraId="497CAE75"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При этом возвращаемая Поставщику сумма имущественных потерь уменьшается на сумму расходов, которые понес Покупатель в целях признания Решения и (или) Требования недействительным (расходы на досудебное обжалование и судебные расходы пропорционально сумме имущественных потерь, начисление или взыскание которых налоговым органом был признано неправомерным вышестоящим налоговым органом или судом).</w:t>
      </w:r>
    </w:p>
    <w:p w14:paraId="4F3D87C8" w14:textId="77777777" w:rsidR="00FE2FE8" w:rsidRPr="00FE2FE8" w:rsidRDefault="00FE2FE8" w:rsidP="00FE2FE8">
      <w:pPr>
        <w:widowControl w:val="0"/>
        <w:numPr>
          <w:ilvl w:val="1"/>
          <w:numId w:val="44"/>
        </w:numPr>
        <w:tabs>
          <w:tab w:val="left" w:pos="426"/>
          <w:tab w:val="left" w:pos="1276"/>
        </w:tabs>
        <w:suppressAutoHyphens/>
        <w:spacing w:after="0" w:line="240" w:lineRule="auto"/>
        <w:ind w:left="0" w:firstLine="709"/>
        <w:contextualSpacing/>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Покупатель обязан возвратить Поставщику сумму ранее возмещенных Поставщиком имущественных потерь в течение 10 рабочих дней со дня:</w:t>
      </w:r>
    </w:p>
    <w:p w14:paraId="068EF63A" w14:textId="77777777" w:rsidR="00FE2FE8" w:rsidRPr="00FE2FE8" w:rsidRDefault="00FE2FE8" w:rsidP="00FE2FE8">
      <w:pPr>
        <w:keepNext/>
        <w:keepLines/>
        <w:spacing w:after="0" w:line="240" w:lineRule="auto"/>
        <w:ind w:firstLine="709"/>
        <w:jc w:val="both"/>
        <w:rPr>
          <w:rFonts w:ascii="Times New Roman" w:eastAsia="Times New Roman" w:hAnsi="Times New Roman" w:cs="Times New Roman"/>
          <w:sz w:val="24"/>
          <w:szCs w:val="24"/>
          <w:lang w:eastAsia="ru-RU" w:bidi="ru-RU"/>
        </w:rPr>
      </w:pPr>
      <w:r w:rsidRPr="00FE2FE8">
        <w:rPr>
          <w:rFonts w:ascii="Times New Roman" w:eastAsia="Times New Roman" w:hAnsi="Times New Roman" w:cs="Times New Roman"/>
          <w:sz w:val="24"/>
          <w:szCs w:val="24"/>
          <w:lang w:eastAsia="ru-RU" w:bidi="ru-RU"/>
        </w:rPr>
        <w:t>– истечения срока на обжалование судебных актов либо вступления в законную силу последнего судебного акта по делу, по результатам рассмотрения которого Решение или Требование было признано недействительным, если Решение и Требование до этого момента не было исполнено;</w:t>
      </w:r>
    </w:p>
    <w:p w14:paraId="3588B822" w14:textId="77777777" w:rsidR="00FE2FE8" w:rsidRPr="00FE2FE8" w:rsidRDefault="00FE2FE8" w:rsidP="00FE2FE8">
      <w:pPr>
        <w:widowControl w:val="0"/>
        <w:suppressAutoHyphens/>
        <w:spacing w:after="0" w:line="240" w:lineRule="auto"/>
        <w:ind w:firstLine="709"/>
        <w:jc w:val="both"/>
        <w:rPr>
          <w:rFonts w:ascii="Times New Roman" w:eastAsia="Times New Roman" w:hAnsi="Times New Roman" w:cs="Times New Roman"/>
          <w:color w:val="000000"/>
          <w:sz w:val="24"/>
          <w:szCs w:val="24"/>
          <w:lang w:eastAsia="ar-SA"/>
        </w:rPr>
      </w:pPr>
      <w:r w:rsidRPr="00FE2FE8">
        <w:rPr>
          <w:rFonts w:ascii="Times New Roman" w:eastAsia="Times New Roman" w:hAnsi="Times New Roman" w:cs="Times New Roman"/>
          <w:color w:val="000000"/>
          <w:sz w:val="24"/>
          <w:szCs w:val="24"/>
          <w:lang w:eastAsia="ar-SA"/>
        </w:rPr>
        <w:t>– фактического возврата денежных средств (проведения зачета) Покупателю налоговым органом во исполнение решения суда, которым Решение было признано недействительным, если Решение и Требование до этого момента было исполнено.</w:t>
      </w:r>
    </w:p>
    <w:p w14:paraId="590CB882"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580F29FE" w14:textId="77777777" w:rsidR="00FE2FE8" w:rsidRPr="00FE2FE8" w:rsidRDefault="00FE2FE8" w:rsidP="00FE2FE8">
      <w:pPr>
        <w:numPr>
          <w:ilvl w:val="0"/>
          <w:numId w:val="44"/>
        </w:numPr>
        <w:suppressAutoHyphens/>
        <w:spacing w:after="0" w:line="240" w:lineRule="auto"/>
        <w:ind w:left="360"/>
        <w:jc w:val="center"/>
        <w:rPr>
          <w:rFonts w:ascii="Times New Roman" w:eastAsia="Times New Roman" w:hAnsi="Times New Roman" w:cs="Times New Roman"/>
          <w:sz w:val="24"/>
          <w:szCs w:val="24"/>
          <w:lang w:eastAsia="ar-SA"/>
        </w:rPr>
      </w:pPr>
      <w:r w:rsidRPr="00FE2FE8">
        <w:rPr>
          <w:rFonts w:ascii="Times New Roman" w:eastAsia="Times New Roman" w:hAnsi="Times New Roman" w:cs="Times New Roman"/>
          <w:b/>
          <w:sz w:val="24"/>
          <w:szCs w:val="24"/>
          <w:lang w:eastAsia="ar-SA"/>
        </w:rPr>
        <w:t>АНТИКОРРУПЦИОННАЯ ОГОВОРКА</w:t>
      </w:r>
    </w:p>
    <w:p w14:paraId="58CADC26"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796C86B3" w14:textId="77777777" w:rsidR="00FE2FE8" w:rsidRPr="00FE2FE8" w:rsidRDefault="00FE2FE8" w:rsidP="00FE2FE8">
      <w:pPr>
        <w:tabs>
          <w:tab w:val="left" w:pos="567"/>
        </w:tab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9.1. 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53788C9E"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9.2. 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2B77286" w14:textId="77777777" w:rsidR="00FE2FE8" w:rsidRPr="00FE2FE8" w:rsidRDefault="00FE2FE8" w:rsidP="00FE2FE8">
      <w:pPr>
        <w:tabs>
          <w:tab w:val="left" w:pos="567"/>
        </w:tab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ab/>
        <w:t xml:space="preserve">9.3.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В письменном уведомлении Сторона обязана сослаться на факты или представить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10 (десяти) рабочих дней с даты получения письменного уведомления. </w:t>
      </w:r>
    </w:p>
    <w:p w14:paraId="62B15273"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Каналы связи «Телефон доверия» АО «МЭС»: (8152) 69-15-45.</w:t>
      </w:r>
    </w:p>
    <w:p w14:paraId="47B4E277" w14:textId="77777777" w:rsidR="00FE2FE8" w:rsidRPr="00FE2FE8" w:rsidRDefault="00FE2FE8" w:rsidP="00FE2FE8">
      <w:pPr>
        <w:tabs>
          <w:tab w:val="left" w:pos="1134"/>
        </w:tab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lastRenderedPageBreak/>
        <w:t>9.4.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14:paraId="0160BD29" w14:textId="77777777" w:rsidR="00FE2FE8" w:rsidRPr="00FE2FE8" w:rsidRDefault="00FE2FE8" w:rsidP="00FE2FE8">
      <w:pPr>
        <w:tabs>
          <w:tab w:val="left" w:pos="1134"/>
        </w:tabs>
        <w:spacing w:after="0" w:line="240" w:lineRule="auto"/>
        <w:ind w:left="567"/>
        <w:jc w:val="both"/>
        <w:rPr>
          <w:rFonts w:ascii="Times New Roman" w:eastAsia="Times New Roman" w:hAnsi="Times New Roman" w:cs="Times New Roman"/>
          <w:sz w:val="24"/>
          <w:szCs w:val="24"/>
          <w:lang w:eastAsia="ar-SA"/>
        </w:rPr>
      </w:pPr>
    </w:p>
    <w:p w14:paraId="77457DC5" w14:textId="77777777" w:rsidR="00FE2FE8" w:rsidRPr="00FE2FE8"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ФОРС-МАЖОР</w:t>
      </w:r>
    </w:p>
    <w:p w14:paraId="3FF6F165" w14:textId="77777777" w:rsidR="00FE2FE8" w:rsidRPr="00FE2FE8" w:rsidRDefault="00FE2FE8" w:rsidP="00FE2FE8">
      <w:pPr>
        <w:suppressAutoHyphens/>
        <w:spacing w:after="0" w:line="240" w:lineRule="auto"/>
        <w:ind w:firstLine="567"/>
        <w:rPr>
          <w:rFonts w:ascii="Times New Roman" w:eastAsia="Times New Roman" w:hAnsi="Times New Roman" w:cs="Times New Roman"/>
          <w:b/>
          <w:bCs/>
          <w:sz w:val="24"/>
          <w:szCs w:val="24"/>
          <w:lang w:eastAsia="ar-SA"/>
        </w:rPr>
      </w:pPr>
    </w:p>
    <w:p w14:paraId="7F97743F" w14:textId="77777777" w:rsidR="00FE2FE8" w:rsidRPr="00FE2FE8" w:rsidRDefault="00FE2FE8" w:rsidP="00FE2FE8">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10.1. Обстоятельства </w:t>
      </w:r>
      <w:r w:rsidRPr="00FE2FE8">
        <w:rPr>
          <w:rFonts w:ascii="Times New Roman" w:eastAsia="Times New Roman" w:hAnsi="Times New Roman" w:cs="Times New Roman"/>
          <w:sz w:val="24"/>
          <w:szCs w:val="24"/>
          <w:lang w:val="x-none" w:eastAsia="ar-SA"/>
        </w:rPr>
        <w:t>непреодолимой силы, возникшие помимо воли и желания Сторон,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14:paraId="70539CC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Письменное уведомление о наступлении форс-мажорных обстоятельств должно быть направлено другой Стороне по почте заказным письмом, телеграммой, или при помощи факсимильной связи не позднее 10 (Десяти) календарных дней, с момента их возникновения. </w:t>
      </w:r>
      <w:proofErr w:type="spellStart"/>
      <w:r w:rsidRPr="00FE2FE8">
        <w:rPr>
          <w:rFonts w:ascii="Times New Roman" w:eastAsia="Times New Roman" w:hAnsi="Times New Roman" w:cs="Times New Roman"/>
          <w:sz w:val="24"/>
          <w:szCs w:val="24"/>
          <w:lang w:val="x-none" w:eastAsia="ar-SA"/>
        </w:rPr>
        <w:t>Неуведомление</w:t>
      </w:r>
      <w:proofErr w:type="spellEnd"/>
      <w:r w:rsidRPr="00FE2FE8">
        <w:rPr>
          <w:rFonts w:ascii="Times New Roman" w:eastAsia="Times New Roman" w:hAnsi="Times New Roman" w:cs="Times New Roman"/>
          <w:sz w:val="24"/>
          <w:szCs w:val="24"/>
          <w:lang w:val="x-none" w:eastAsia="ar-SA"/>
        </w:rPr>
        <w:t xml:space="preserve">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w:t>
      </w:r>
      <w:proofErr w:type="spellStart"/>
      <w:r w:rsidRPr="00FE2FE8">
        <w:rPr>
          <w:rFonts w:ascii="Times New Roman" w:eastAsia="Times New Roman" w:hAnsi="Times New Roman" w:cs="Times New Roman"/>
          <w:sz w:val="24"/>
          <w:szCs w:val="24"/>
          <w:lang w:val="x-none" w:eastAsia="ar-SA"/>
        </w:rPr>
        <w:t>неуведомления</w:t>
      </w:r>
      <w:proofErr w:type="spellEnd"/>
      <w:r w:rsidRPr="00FE2FE8">
        <w:rPr>
          <w:rFonts w:ascii="Times New Roman" w:eastAsia="Times New Roman" w:hAnsi="Times New Roman" w:cs="Times New Roman"/>
          <w:sz w:val="24"/>
          <w:szCs w:val="24"/>
          <w:lang w:val="x-none" w:eastAsia="ar-SA"/>
        </w:rPr>
        <w:t xml:space="preserve"> или задержки уведомления. </w:t>
      </w:r>
    </w:p>
    <w:p w14:paraId="52B377DB"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.2.</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14:paraId="4A09F17D"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.3.</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Стороны не освобождаются от выполнения обязательств, срок выполнения которых наступил до возникновения форс-мажорных обстоятельств.</w:t>
      </w:r>
    </w:p>
    <w:p w14:paraId="7A821595"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10</w:t>
      </w:r>
      <w:r w:rsidRPr="00FE2FE8">
        <w:rPr>
          <w:rFonts w:ascii="Times New Roman" w:eastAsia="Times New Roman" w:hAnsi="Times New Roman" w:cs="Times New Roman"/>
          <w:sz w:val="24"/>
          <w:szCs w:val="24"/>
          <w:lang w:val="x-none" w:eastAsia="ar-SA"/>
        </w:rPr>
        <w:t>.4.</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14:paraId="6B82F8C7"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p>
    <w:p w14:paraId="1A8EC9AE" w14:textId="77777777" w:rsidR="00FE2FE8" w:rsidRPr="00FE2FE8" w:rsidRDefault="00FE2FE8" w:rsidP="00FE2FE8">
      <w:pPr>
        <w:numPr>
          <w:ilvl w:val="0"/>
          <w:numId w:val="44"/>
        </w:numPr>
        <w:suppressAutoHyphens/>
        <w:spacing w:after="0" w:line="240" w:lineRule="auto"/>
        <w:ind w:left="0" w:firstLine="567"/>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ПРОЧИЕ УСЛОВИЯ</w:t>
      </w:r>
    </w:p>
    <w:p w14:paraId="72DBD487"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6752159" w14:textId="77777777" w:rsidR="00FE2FE8" w:rsidRPr="00FE2FE8" w:rsidRDefault="00FE2FE8" w:rsidP="00FE2FE8">
      <w:pPr>
        <w:numPr>
          <w:ilvl w:val="1"/>
          <w:numId w:val="44"/>
        </w:numPr>
        <w:suppressAutoHyphens/>
        <w:spacing w:after="0" w:line="240" w:lineRule="auto"/>
        <w:ind w:left="0" w:firstLine="709"/>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Настоящий Договор может быть изменен, дополнен или расторгнут по</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взаимному согласию Сторон</w:t>
      </w:r>
      <w:r w:rsidRPr="00FE2FE8">
        <w:rPr>
          <w:rFonts w:ascii="Times New Roman" w:eastAsia="Times New Roman" w:hAnsi="Times New Roman" w:cs="Times New Roman"/>
          <w:sz w:val="24"/>
          <w:szCs w:val="24"/>
          <w:lang w:eastAsia="ar-SA"/>
        </w:rPr>
        <w:t>,  в соответствии с действующим законодательством РФ и настоящим Договором</w:t>
      </w:r>
      <w:r w:rsidRPr="00FE2FE8">
        <w:rPr>
          <w:rFonts w:ascii="Times New Roman" w:eastAsia="Times New Roman" w:hAnsi="Times New Roman" w:cs="Times New Roman"/>
          <w:sz w:val="24"/>
          <w:szCs w:val="24"/>
          <w:lang w:val="x-none" w:eastAsia="ar-SA"/>
        </w:rPr>
        <w:t>.</w:t>
      </w:r>
    </w:p>
    <w:p w14:paraId="068D392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b/>
          <w:sz w:val="24"/>
          <w:szCs w:val="24"/>
          <w:lang w:eastAsia="ru-RU"/>
        </w:rPr>
      </w:pPr>
      <w:r w:rsidRPr="00FE2FE8">
        <w:rPr>
          <w:rFonts w:ascii="Times New Roman" w:eastAsia="Times New Roman" w:hAnsi="Times New Roman" w:cs="Times New Roman"/>
          <w:sz w:val="24"/>
          <w:szCs w:val="24"/>
          <w:lang w:eastAsia="ru-RU"/>
        </w:rPr>
        <w:t>Покупатель в любое время в одностороннем внесудебном порядке вправе расторгнуть настоящий Договор, в том числе отказаться от Договора (его исполнения), ввиду ненадлежащего исполнения, либо неисполнения Поставщиком обязанностей по настоящему Договору, путем направления соответствующего уведомления в адрес Поставщика. В этом случае Договор считается расторгнутым на 7 (Седьмой) календарный день с момента направления Покупателем уведомления о расторжении, кроме случаев, когда в уведомлении о расторжении указано иное. Поставщик несет риск последствий неполучения уведомления, направленного по адресу, указанному в разделе 12 Договора, а также риск отсутствия по указанному адресу своего представителя. Уведомление считается доставленным и в тех случаях, если оно поступило Поставщику по адресу, указанному в разделе 12 Договора, но по обстоятельствам, зависящим от него, не было ему вручено или адресат не ознакомился с ним. Подписание каких – либо дополнительных соглашений и иных документов, подтверждающих факт расторжения Договора – не  требуется.</w:t>
      </w:r>
      <w:r w:rsidRPr="00FE2FE8">
        <w:rPr>
          <w:rFonts w:ascii="Times New Roman" w:eastAsia="Times New Roman" w:hAnsi="Times New Roman" w:cs="Times New Roman"/>
          <w:b/>
          <w:sz w:val="24"/>
          <w:szCs w:val="24"/>
          <w:lang w:eastAsia="ru-RU"/>
        </w:rPr>
        <w:t xml:space="preserve"> </w:t>
      </w:r>
    </w:p>
    <w:p w14:paraId="72D6AE09"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Поставщик </w:t>
      </w:r>
      <w:r w:rsidRPr="00FE2FE8">
        <w:rPr>
          <w:rFonts w:ascii="Times New Roman" w:eastAsia="Times New Roman" w:hAnsi="Times New Roman" w:cs="Times New Roman"/>
          <w:sz w:val="24"/>
          <w:szCs w:val="24"/>
          <w:lang w:val="x-none" w:eastAsia="ar-SA"/>
        </w:rPr>
        <w:t xml:space="preserve">не вправе передавать свои права и обязанности, вытекающие из настоящего Договора, в том числе производить уступку права требования уплаты </w:t>
      </w:r>
      <w:r w:rsidRPr="00FE2FE8">
        <w:rPr>
          <w:rFonts w:ascii="Times New Roman" w:eastAsia="Times New Roman" w:hAnsi="Times New Roman" w:cs="Times New Roman"/>
          <w:sz w:val="24"/>
          <w:szCs w:val="24"/>
          <w:lang w:val="x-none" w:eastAsia="ar-SA"/>
        </w:rPr>
        <w:lastRenderedPageBreak/>
        <w:t>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14:paraId="30DF8EC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Если таковая уступка права требования Поставщиком была произведена без соответствующего согласия Покупателя, Поставщик уплачивает штраф в размере 0,5% цены Договора.</w:t>
      </w:r>
    </w:p>
    <w:p w14:paraId="0B7607F2"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 xml:space="preserve">Стороны по настоящему Договору установили следующие формы связи и передачи информации: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w:t>
      </w:r>
    </w:p>
    <w:p w14:paraId="4A1B8E9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 xml:space="preserve">Все изменения, </w:t>
      </w:r>
      <w:r w:rsidRPr="00FE2FE8">
        <w:rPr>
          <w:rFonts w:ascii="Times New Roman" w:eastAsia="Times New Roman" w:hAnsi="Times New Roman" w:cs="Times New Roman"/>
          <w:sz w:val="24"/>
          <w:szCs w:val="24"/>
          <w:lang w:eastAsia="ar-SA"/>
        </w:rPr>
        <w:t>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14:paraId="1E3A92E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Переданные вышеуказанными </w:t>
      </w:r>
      <w:r w:rsidRPr="00FE2FE8">
        <w:rPr>
          <w:rFonts w:ascii="Times New Roman" w:eastAsia="Times New Roman" w:hAnsi="Times New Roman" w:cs="Times New Roman"/>
          <w:sz w:val="24"/>
          <w:szCs w:val="24"/>
          <w:lang w:val="x-none" w:eastAsia="ar-SA"/>
        </w:rPr>
        <w:t>способами</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документы имеют полную юридическую силу.</w:t>
      </w:r>
    </w:p>
    <w:p w14:paraId="48232D9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val="x-none" w:eastAsia="ar-SA"/>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14:paraId="0897F89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Оригиналы документов, полученные Покупателем от Поставщика, должны быть подписаны Покупателем и направлены в адрес Поставщика в течение 7 (</w:t>
      </w:r>
      <w:r w:rsidRPr="00FE2FE8">
        <w:rPr>
          <w:rFonts w:ascii="Times New Roman" w:eastAsia="Times New Roman" w:hAnsi="Times New Roman" w:cs="Times New Roman"/>
          <w:sz w:val="24"/>
          <w:szCs w:val="24"/>
          <w:lang w:eastAsia="ar-SA"/>
        </w:rPr>
        <w:t>С</w:t>
      </w:r>
      <w:proofErr w:type="spellStart"/>
      <w:r w:rsidRPr="00FE2FE8">
        <w:rPr>
          <w:rFonts w:ascii="Times New Roman" w:eastAsia="Times New Roman" w:hAnsi="Times New Roman" w:cs="Times New Roman"/>
          <w:sz w:val="24"/>
          <w:szCs w:val="24"/>
          <w:lang w:val="x-none" w:eastAsia="ar-SA"/>
        </w:rPr>
        <w:t>еми</w:t>
      </w:r>
      <w:proofErr w:type="spellEnd"/>
      <w:r w:rsidRPr="00FE2FE8">
        <w:rPr>
          <w:rFonts w:ascii="Times New Roman" w:eastAsia="Times New Roman" w:hAnsi="Times New Roman" w:cs="Times New Roman"/>
          <w:sz w:val="24"/>
          <w:szCs w:val="24"/>
          <w:lang w:val="x-none" w:eastAsia="ar-SA"/>
        </w:rPr>
        <w:t>)</w:t>
      </w:r>
      <w:r w:rsidRPr="00FE2FE8">
        <w:rPr>
          <w:rFonts w:ascii="Times New Roman" w:eastAsia="Times New Roman" w:hAnsi="Times New Roman" w:cs="Times New Roman"/>
          <w:sz w:val="24"/>
          <w:szCs w:val="24"/>
          <w:lang w:eastAsia="ar-SA"/>
        </w:rPr>
        <w:t xml:space="preserve"> рабочих</w:t>
      </w:r>
      <w:r w:rsidRPr="00FE2FE8">
        <w:rPr>
          <w:rFonts w:ascii="Times New Roman" w:eastAsia="Times New Roman" w:hAnsi="Times New Roman" w:cs="Times New Roman"/>
          <w:b/>
          <w:bCs/>
          <w:sz w:val="24"/>
          <w:szCs w:val="24"/>
          <w:lang w:val="x-none" w:eastAsia="ar-SA"/>
        </w:rPr>
        <w:t xml:space="preserve"> </w:t>
      </w:r>
      <w:r w:rsidRPr="00FE2FE8">
        <w:rPr>
          <w:rFonts w:ascii="Times New Roman" w:eastAsia="Times New Roman" w:hAnsi="Times New Roman" w:cs="Times New Roman"/>
          <w:sz w:val="24"/>
          <w:szCs w:val="24"/>
          <w:lang w:val="x-none" w:eastAsia="ar-SA"/>
        </w:rPr>
        <w:t xml:space="preserve">дней </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с даты их получения (без учета пробега почты)</w:t>
      </w:r>
      <w:r w:rsidRPr="00FE2FE8">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49291F7C"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bCs/>
          <w:sz w:val="24"/>
          <w:szCs w:val="24"/>
          <w:lang w:val="x-none" w:eastAsia="ar-SA"/>
        </w:rPr>
        <w:t>Оригиналы документов, полученные Поставщиком от Покупателя, должны быть подписаны Поставщиком и направлены в адрес Покупателя в течение 7 (</w:t>
      </w:r>
      <w:r w:rsidRPr="00FE2FE8">
        <w:rPr>
          <w:rFonts w:ascii="Times New Roman" w:eastAsia="Times New Roman" w:hAnsi="Times New Roman" w:cs="Times New Roman"/>
          <w:bCs/>
          <w:sz w:val="24"/>
          <w:szCs w:val="24"/>
          <w:lang w:eastAsia="ar-SA"/>
        </w:rPr>
        <w:t>С</w:t>
      </w:r>
      <w:proofErr w:type="spellStart"/>
      <w:r w:rsidRPr="00FE2FE8">
        <w:rPr>
          <w:rFonts w:ascii="Times New Roman" w:eastAsia="Times New Roman" w:hAnsi="Times New Roman" w:cs="Times New Roman"/>
          <w:bCs/>
          <w:sz w:val="24"/>
          <w:szCs w:val="24"/>
          <w:lang w:val="x-none" w:eastAsia="ar-SA"/>
        </w:rPr>
        <w:t>еми</w:t>
      </w:r>
      <w:proofErr w:type="spellEnd"/>
      <w:r w:rsidRPr="00FE2FE8">
        <w:rPr>
          <w:rFonts w:ascii="Times New Roman" w:eastAsia="Times New Roman" w:hAnsi="Times New Roman" w:cs="Times New Roman"/>
          <w:bCs/>
          <w:sz w:val="24"/>
          <w:szCs w:val="24"/>
          <w:lang w:val="x-none" w:eastAsia="ar-SA"/>
        </w:rPr>
        <w:t xml:space="preserve">) </w:t>
      </w:r>
      <w:r w:rsidRPr="00FE2FE8">
        <w:rPr>
          <w:rFonts w:ascii="Times New Roman" w:eastAsia="Times New Roman" w:hAnsi="Times New Roman" w:cs="Times New Roman"/>
          <w:bCs/>
          <w:sz w:val="24"/>
          <w:szCs w:val="24"/>
          <w:lang w:eastAsia="ar-SA"/>
        </w:rPr>
        <w:t xml:space="preserve">рабочих </w:t>
      </w:r>
      <w:r w:rsidRPr="00FE2FE8">
        <w:rPr>
          <w:rFonts w:ascii="Times New Roman" w:eastAsia="Times New Roman" w:hAnsi="Times New Roman" w:cs="Times New Roman"/>
          <w:bCs/>
          <w:sz w:val="24"/>
          <w:szCs w:val="24"/>
          <w:lang w:val="x-none" w:eastAsia="ar-SA"/>
        </w:rPr>
        <w:t xml:space="preserve">дней </w:t>
      </w:r>
      <w:r w:rsidRPr="00FE2FE8">
        <w:rPr>
          <w:rFonts w:ascii="Times New Roman" w:eastAsia="Times New Roman" w:hAnsi="Times New Roman" w:cs="Times New Roman"/>
          <w:bCs/>
          <w:sz w:val="24"/>
          <w:szCs w:val="24"/>
          <w:lang w:eastAsia="ar-SA"/>
        </w:rPr>
        <w:t xml:space="preserve"> </w:t>
      </w:r>
      <w:r w:rsidRPr="00FE2FE8">
        <w:rPr>
          <w:rFonts w:ascii="Times New Roman" w:eastAsia="Times New Roman" w:hAnsi="Times New Roman" w:cs="Times New Roman"/>
          <w:bCs/>
          <w:sz w:val="24"/>
          <w:szCs w:val="24"/>
          <w:lang w:val="x-none" w:eastAsia="ar-SA"/>
        </w:rPr>
        <w:t xml:space="preserve">с </w:t>
      </w:r>
      <w:r w:rsidRPr="00FE2FE8">
        <w:rPr>
          <w:rFonts w:ascii="Times New Roman" w:eastAsia="Times New Roman" w:hAnsi="Times New Roman" w:cs="Times New Roman"/>
          <w:sz w:val="24"/>
          <w:szCs w:val="24"/>
          <w:lang w:val="x-none" w:eastAsia="ar-SA"/>
        </w:rPr>
        <w:t>даты их получения (без учета пробега почты)</w:t>
      </w:r>
      <w:r w:rsidRPr="00FE2FE8">
        <w:rPr>
          <w:rFonts w:ascii="Times New Roman" w:eastAsia="Times New Roman" w:hAnsi="Times New Roman" w:cs="Times New Roman"/>
          <w:sz w:val="24"/>
          <w:szCs w:val="24"/>
          <w:lang w:eastAsia="ar-SA"/>
        </w:rPr>
        <w:t>, за исключением случаев, предусмотренных настоящим Договором.</w:t>
      </w:r>
    </w:p>
    <w:p w14:paraId="49A9B555" w14:textId="77777777" w:rsidR="00FE2FE8" w:rsidRPr="00FE2FE8" w:rsidRDefault="00FE2FE8" w:rsidP="00FE2FE8">
      <w:pPr>
        <w:numPr>
          <w:ilvl w:val="1"/>
          <w:numId w:val="44"/>
        </w:numPr>
        <w:suppressAutoHyphens/>
        <w:spacing w:after="0" w:line="240" w:lineRule="auto"/>
        <w:ind w:left="0"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 xml:space="preserve">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w:t>
      </w:r>
      <w:r w:rsidRPr="00FE2FE8">
        <w:rPr>
          <w:rFonts w:ascii="Times New Roman" w:eastAsia="Times New Roman" w:hAnsi="Times New Roman" w:cs="Times New Roman"/>
          <w:i/>
          <w:sz w:val="24"/>
          <w:szCs w:val="24"/>
          <w:lang w:eastAsia="ar-SA"/>
        </w:rPr>
        <w:t>(УПД),</w:t>
      </w:r>
      <w:r w:rsidRPr="00FE2FE8">
        <w:rPr>
          <w:rFonts w:ascii="Times New Roman" w:eastAsia="Times New Roman" w:hAnsi="Times New Roman" w:cs="Times New Roman"/>
          <w:sz w:val="24"/>
          <w:szCs w:val="24"/>
          <w:lang w:eastAsia="ar-SA"/>
        </w:rPr>
        <w:t xml:space="preserve">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r w:rsidRPr="00FE2FE8">
        <w:rPr>
          <w:rFonts w:ascii="Times New Roman" w:eastAsia="Times New Roman" w:hAnsi="Times New Roman" w:cs="Times New Roman"/>
          <w:sz w:val="24"/>
          <w:szCs w:val="24"/>
          <w:lang w:eastAsia="ru-RU"/>
        </w:rPr>
        <w:t xml:space="preserve"> </w:t>
      </w:r>
    </w:p>
    <w:p w14:paraId="0E9E5D31"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ru-RU"/>
        </w:rPr>
        <w:t>11.5. Поставщик даёт согласие на проведение в отношении него проверки главным распорядителем (распорядителем) бюджетных средств и (или) органами государственного (муниципального) финансового контроля в соответствии с пунктом 5 статьи 78 и пунктом 3 статьи 78.1. Бюджетного кодекса Российской Федерации.</w:t>
      </w:r>
    </w:p>
    <w:p w14:paraId="6C69D613" w14:textId="77777777" w:rsidR="00FE2FE8" w:rsidRPr="00FE2FE8" w:rsidRDefault="00FE2FE8" w:rsidP="00FE2FE8">
      <w:pPr>
        <w:suppressAutoHyphens/>
        <w:spacing w:after="0" w:line="240" w:lineRule="auto"/>
        <w:ind w:firstLine="567"/>
        <w:jc w:val="both"/>
        <w:rPr>
          <w:rFonts w:ascii="Times New Roman" w:eastAsia="Times New Roman" w:hAnsi="Times New Roman" w:cs="EuropeCond"/>
          <w:sz w:val="24"/>
          <w:szCs w:val="24"/>
          <w:lang w:eastAsia="ar-SA"/>
        </w:rPr>
      </w:pPr>
      <w:r w:rsidRPr="00FE2FE8">
        <w:rPr>
          <w:rFonts w:ascii="Times New Roman" w:eastAsia="Times New Roman" w:hAnsi="Times New Roman" w:cs="EuropeCond"/>
          <w:sz w:val="24"/>
          <w:szCs w:val="24"/>
          <w:lang w:eastAsia="ar-SA"/>
        </w:rPr>
        <w:t xml:space="preserve">11.6. Все споры Сторон, возникающие из Договора или в связи с ним, Стороны будут стремиться урегулировать путем переговоров и в претензионном порядке. </w:t>
      </w:r>
    </w:p>
    <w:p w14:paraId="3346765D" w14:textId="77777777" w:rsidR="00FE2FE8" w:rsidRPr="00FE2FE8" w:rsidRDefault="00FE2FE8" w:rsidP="00FE2FE8">
      <w:pPr>
        <w:suppressAutoHyphens/>
        <w:spacing w:after="0" w:line="240" w:lineRule="auto"/>
        <w:ind w:firstLine="567"/>
        <w:jc w:val="both"/>
        <w:rPr>
          <w:rFonts w:ascii="Times New Roman" w:eastAsia="Times New Roman" w:hAnsi="Times New Roman" w:cs="EuropeCond"/>
          <w:sz w:val="24"/>
          <w:szCs w:val="24"/>
          <w:lang w:eastAsia="ar-SA"/>
        </w:rPr>
      </w:pPr>
      <w:r w:rsidRPr="00FE2FE8">
        <w:rPr>
          <w:rFonts w:ascii="Times New Roman" w:eastAsia="Times New Roman" w:hAnsi="Times New Roman" w:cs="EuropeCond"/>
          <w:sz w:val="24"/>
          <w:szCs w:val="24"/>
          <w:lang w:eastAsia="ar-SA"/>
        </w:rPr>
        <w:t>При возникновении разногласий, возникающих из договора, направление претензии одной Стороной другой Стороне является обязательным. Срок рассмотрения претензии составляет 10 (Десять) рабочих дней, с даты её получения другой Стороной.</w:t>
      </w:r>
    </w:p>
    <w:p w14:paraId="3137912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EuropeCond"/>
          <w:sz w:val="24"/>
          <w:szCs w:val="24"/>
          <w:lang w:eastAsia="ar-SA"/>
        </w:rPr>
        <w:t xml:space="preserve"> В случае не достижения согласия Сторонами, споры передаются на рассмотрение в Арбитражный суд Мурманской области. </w:t>
      </w:r>
    </w:p>
    <w:p w14:paraId="3BC81D98"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11.7. </w:t>
      </w:r>
      <w:r w:rsidRPr="00FE2FE8">
        <w:rPr>
          <w:rFonts w:ascii="Times New Roman" w:eastAsia="Times New Roman" w:hAnsi="Times New Roman" w:cs="Times New Roman"/>
          <w:sz w:val="24"/>
          <w:szCs w:val="24"/>
          <w:lang w:val="x-none" w:eastAsia="ar-SA"/>
        </w:rPr>
        <w:t>Если в результате изменений действующего законодательства РФ</w:t>
      </w:r>
      <w:r w:rsidRPr="00FE2FE8">
        <w:rPr>
          <w:rFonts w:ascii="Times New Roman" w:eastAsia="Times New Roman" w:hAnsi="Times New Roman" w:cs="Times New Roman"/>
          <w:sz w:val="24"/>
          <w:szCs w:val="24"/>
          <w:lang w:eastAsia="ar-SA"/>
        </w:rPr>
        <w:t>,</w:t>
      </w:r>
      <w:r w:rsidRPr="00FE2FE8">
        <w:rPr>
          <w:rFonts w:ascii="Times New Roman" w:eastAsia="Times New Roman" w:hAnsi="Times New Roman" w:cs="Times New Roman"/>
          <w:sz w:val="24"/>
          <w:szCs w:val="24"/>
          <w:lang w:val="x-none" w:eastAsia="ar-SA"/>
        </w:rPr>
        <w:t xml:space="preserve">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14:paraId="0724324E"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lastRenderedPageBreak/>
        <w:t xml:space="preserve">11.8. Условия настоящего Договора распространяют свою силу на правоотношения, возникшие с момента подписания Договора. </w:t>
      </w:r>
    </w:p>
    <w:p w14:paraId="12AA84E6"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val="x-none" w:eastAsia="ar-SA"/>
        </w:rPr>
        <w:t>Договор</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14:paraId="32B925A0"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11.9. </w:t>
      </w:r>
      <w:r w:rsidRPr="00FE2FE8">
        <w:rPr>
          <w:rFonts w:ascii="Times New Roman" w:eastAsia="Times New Roman" w:hAnsi="Times New Roman" w:cs="Times New Roman"/>
          <w:sz w:val="24"/>
          <w:szCs w:val="24"/>
          <w:lang w:val="x-none" w:eastAsia="ar-SA"/>
        </w:rPr>
        <w:t>Во всем остальном, что не упомянуто настоящим Договором, Стороны будут руководствоваться действующим законодательством РФ.</w:t>
      </w:r>
    </w:p>
    <w:p w14:paraId="03E53C34"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 xml:space="preserve">11.10. К </w:t>
      </w:r>
      <w:r w:rsidRPr="00FE2FE8">
        <w:rPr>
          <w:rFonts w:ascii="Times New Roman" w:eastAsia="Times New Roman" w:hAnsi="Times New Roman" w:cs="Times New Roman"/>
          <w:sz w:val="24"/>
          <w:szCs w:val="24"/>
          <w:lang w:val="x-none" w:eastAsia="ar-SA"/>
        </w:rPr>
        <w:t>настоящему Договору прилагаются:</w:t>
      </w:r>
    </w:p>
    <w:p w14:paraId="0C433889"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4"/>
          <w:szCs w:val="24"/>
          <w:lang w:val="x-none" w:eastAsia="ar-SA"/>
        </w:rPr>
      </w:pPr>
      <w:r w:rsidRPr="00FE2FE8">
        <w:rPr>
          <w:rFonts w:ascii="Times New Roman" w:eastAsia="Times New Roman" w:hAnsi="Times New Roman" w:cs="Times New Roman"/>
          <w:sz w:val="24"/>
          <w:szCs w:val="24"/>
          <w:lang w:eastAsia="ar-SA"/>
        </w:rPr>
        <w:t>1)</w:t>
      </w:r>
      <w:r w:rsidRPr="00FE2FE8">
        <w:rPr>
          <w:rFonts w:ascii="Times New Roman" w:eastAsia="Times New Roman" w:hAnsi="Times New Roman" w:cs="Times New Roman"/>
          <w:sz w:val="24"/>
          <w:szCs w:val="24"/>
          <w:lang w:val="x-none" w:eastAsia="ar-SA"/>
        </w:rPr>
        <w:t xml:space="preserve"> Форма заявки на поставку Продукции </w:t>
      </w:r>
      <w:r w:rsidRPr="00FE2FE8">
        <w:rPr>
          <w:rFonts w:ascii="Times New Roman" w:eastAsia="Times New Roman" w:hAnsi="Times New Roman" w:cs="Times New Roman"/>
          <w:sz w:val="24"/>
          <w:szCs w:val="24"/>
          <w:lang w:eastAsia="ar-SA"/>
        </w:rPr>
        <w:t xml:space="preserve">автомобильным транспортом </w:t>
      </w:r>
      <w:r w:rsidRPr="00FE2FE8">
        <w:rPr>
          <w:rFonts w:ascii="Times New Roman" w:eastAsia="Times New Roman" w:hAnsi="Times New Roman" w:cs="Times New Roman"/>
          <w:sz w:val="24"/>
          <w:szCs w:val="24"/>
          <w:lang w:val="x-none" w:eastAsia="ar-SA"/>
        </w:rPr>
        <w:t>(Приложение</w:t>
      </w:r>
      <w:r w:rsidRPr="00FE2FE8">
        <w:rPr>
          <w:rFonts w:ascii="Times New Roman" w:eastAsia="Times New Roman" w:hAnsi="Times New Roman" w:cs="Times New Roman"/>
          <w:sz w:val="24"/>
          <w:szCs w:val="24"/>
          <w:lang w:eastAsia="ar-SA"/>
        </w:rPr>
        <w:t xml:space="preserve">     </w:t>
      </w:r>
      <w:r w:rsidRPr="00FE2FE8">
        <w:rPr>
          <w:rFonts w:ascii="Times New Roman" w:eastAsia="Times New Roman" w:hAnsi="Times New Roman" w:cs="Times New Roman"/>
          <w:sz w:val="24"/>
          <w:szCs w:val="24"/>
          <w:lang w:val="x-none" w:eastAsia="ar-SA"/>
        </w:rPr>
        <w:t xml:space="preserve"> №</w:t>
      </w:r>
      <w:r w:rsidRPr="00FE2FE8">
        <w:rPr>
          <w:rFonts w:ascii="Times New Roman" w:eastAsia="Times New Roman" w:hAnsi="Times New Roman" w:cs="Times New Roman"/>
          <w:sz w:val="24"/>
          <w:szCs w:val="24"/>
          <w:lang w:eastAsia="ar-SA"/>
        </w:rPr>
        <w:t xml:space="preserve"> 1</w:t>
      </w:r>
      <w:r w:rsidRPr="00FE2FE8">
        <w:rPr>
          <w:rFonts w:ascii="Times New Roman" w:eastAsia="Times New Roman" w:hAnsi="Times New Roman" w:cs="Times New Roman"/>
          <w:sz w:val="24"/>
          <w:szCs w:val="24"/>
          <w:lang w:val="x-none" w:eastAsia="ar-SA"/>
        </w:rPr>
        <w:t>).</w:t>
      </w:r>
    </w:p>
    <w:p w14:paraId="09DCA89A"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13CE4B3" w14:textId="77777777" w:rsidR="00FE2FE8" w:rsidRPr="00FE2FE8" w:rsidRDefault="00FE2FE8" w:rsidP="00FE2FE8">
      <w:pPr>
        <w:numPr>
          <w:ilvl w:val="0"/>
          <w:numId w:val="44"/>
        </w:numPr>
        <w:suppressAutoHyphens/>
        <w:spacing w:after="0" w:line="240" w:lineRule="auto"/>
        <w:ind w:left="360"/>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АДРЕСА, БАНКОВСКИЕ РЕКВИЗИТЫ И ПОДПИСИ СТОРОН</w:t>
      </w:r>
    </w:p>
    <w:tbl>
      <w:tblPr>
        <w:tblW w:w="0" w:type="auto"/>
        <w:tblInd w:w="2" w:type="dxa"/>
        <w:tblLayout w:type="fixed"/>
        <w:tblCellMar>
          <w:top w:w="113" w:type="dxa"/>
          <w:bottom w:w="113" w:type="dxa"/>
        </w:tblCellMar>
        <w:tblLook w:val="0000" w:firstRow="0" w:lastRow="0" w:firstColumn="0" w:lastColumn="0" w:noHBand="0" w:noVBand="0"/>
      </w:tblPr>
      <w:tblGrid>
        <w:gridCol w:w="4536"/>
        <w:gridCol w:w="5112"/>
      </w:tblGrid>
      <w:tr w:rsidR="00FE2FE8" w:rsidRPr="00FE2FE8" w14:paraId="0EF9880F" w14:textId="77777777" w:rsidTr="0093398C">
        <w:trPr>
          <w:trHeight w:val="784"/>
        </w:trPr>
        <w:tc>
          <w:tcPr>
            <w:tcW w:w="4536" w:type="dxa"/>
            <w:shd w:val="clear" w:color="auto" w:fill="auto"/>
          </w:tcPr>
          <w:p w14:paraId="481E8F2D" w14:textId="77777777" w:rsidR="00FE2FE8" w:rsidRPr="00FE2FE8"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Поставщик:</w:t>
            </w:r>
          </w:p>
          <w:p w14:paraId="57679DC5"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__________________</w:t>
            </w:r>
          </w:p>
          <w:p w14:paraId="3D1C6209"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p>
          <w:p w14:paraId="04E9DA73"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p>
        </w:tc>
        <w:tc>
          <w:tcPr>
            <w:tcW w:w="5112" w:type="dxa"/>
            <w:shd w:val="clear" w:color="auto" w:fill="auto"/>
          </w:tcPr>
          <w:p w14:paraId="1A6E25D4" w14:textId="77777777" w:rsidR="00FE2FE8" w:rsidRPr="00FE2FE8" w:rsidRDefault="00FE2FE8" w:rsidP="00FE2FE8">
            <w:pPr>
              <w:suppressAutoHyphens/>
              <w:snapToGrid w:val="0"/>
              <w:spacing w:after="0" w:line="240" w:lineRule="auto"/>
              <w:jc w:val="both"/>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Покупатель:</w:t>
            </w:r>
          </w:p>
          <w:p w14:paraId="0EADE466"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Акционерное общество «</w:t>
            </w:r>
            <w:proofErr w:type="spellStart"/>
            <w:r w:rsidRPr="00FE2FE8">
              <w:rPr>
                <w:rFonts w:ascii="Times New Roman" w:eastAsia="Times New Roman" w:hAnsi="Times New Roman" w:cs="Times New Roman"/>
                <w:b/>
                <w:bCs/>
                <w:sz w:val="24"/>
                <w:szCs w:val="24"/>
                <w:lang w:eastAsia="ar-SA"/>
              </w:rPr>
              <w:t>Мурманэнергосбыт</w:t>
            </w:r>
            <w:proofErr w:type="spellEnd"/>
            <w:r w:rsidRPr="00FE2FE8">
              <w:rPr>
                <w:rFonts w:ascii="Times New Roman" w:eastAsia="Times New Roman" w:hAnsi="Times New Roman" w:cs="Times New Roman"/>
                <w:b/>
                <w:bCs/>
                <w:sz w:val="24"/>
                <w:szCs w:val="24"/>
                <w:lang w:eastAsia="ar-SA"/>
              </w:rPr>
              <w:t>» (АО «МЭС»)</w:t>
            </w:r>
          </w:p>
          <w:p w14:paraId="401FE13D" w14:textId="77777777" w:rsidR="00FE2FE8" w:rsidRPr="00FE2FE8" w:rsidRDefault="00FE2FE8" w:rsidP="00FE2FE8">
            <w:pPr>
              <w:suppressAutoHyphens/>
              <w:spacing w:after="0" w:line="240" w:lineRule="auto"/>
              <w:rPr>
                <w:rFonts w:ascii="Times New Roman" w:eastAsia="Times New Roman" w:hAnsi="Times New Roman" w:cs="Times New Roman"/>
                <w:b/>
                <w:bCs/>
                <w:sz w:val="24"/>
                <w:szCs w:val="24"/>
                <w:lang w:eastAsia="ar-SA"/>
              </w:rPr>
            </w:pPr>
          </w:p>
          <w:p w14:paraId="2210C63E"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ИНН 5190907139, КПП 785150001</w:t>
            </w:r>
          </w:p>
          <w:p w14:paraId="7891ED45"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ОГРН 1095190009111 </w:t>
            </w:r>
          </w:p>
          <w:p w14:paraId="11486B7A"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Юридический адрес: 183034,г. Мурманск, </w:t>
            </w:r>
          </w:p>
          <w:p w14:paraId="224FE118"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ул. Свердлова, дом 39, корпус 1</w:t>
            </w:r>
          </w:p>
          <w:p w14:paraId="6D7B0AEA"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Почтовый адрес: 183034, г. Мурманск, </w:t>
            </w:r>
          </w:p>
          <w:p w14:paraId="245EB1DD"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ул. Свердлова, дом 39, корпус 1</w:t>
            </w:r>
          </w:p>
          <w:p w14:paraId="5FDA32B1"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Ф-л Банка ГПБ (АО) «Северо-Западный»  </w:t>
            </w:r>
          </w:p>
          <w:p w14:paraId="50D78E1C"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г. Санкт-Петербург</w:t>
            </w:r>
          </w:p>
          <w:p w14:paraId="7873B1E4"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Р/с: 407 028 103 000 010 03 064</w:t>
            </w:r>
          </w:p>
          <w:p w14:paraId="097C8359"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К/с: 301 018 102 000 000 00 827</w:t>
            </w:r>
          </w:p>
          <w:p w14:paraId="08C7A934"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 xml:space="preserve">БИК 044030827  </w:t>
            </w:r>
          </w:p>
          <w:p w14:paraId="6EB2E862"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ОКПО 88036460, ОКВЭД 35.30</w:t>
            </w:r>
          </w:p>
          <w:p w14:paraId="6089F627"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val="en-US" w:eastAsia="ar-SA"/>
              </w:rPr>
            </w:pPr>
            <w:r w:rsidRPr="00FE2FE8">
              <w:rPr>
                <w:rFonts w:ascii="Times New Roman" w:eastAsia="Times New Roman" w:hAnsi="Times New Roman" w:cs="Times New Roman"/>
                <w:bCs/>
                <w:sz w:val="24"/>
                <w:szCs w:val="24"/>
                <w:lang w:eastAsia="ar-SA"/>
              </w:rPr>
              <w:t>е</w:t>
            </w:r>
            <w:r w:rsidRPr="00FE2FE8">
              <w:rPr>
                <w:rFonts w:ascii="Times New Roman" w:eastAsia="Times New Roman" w:hAnsi="Times New Roman" w:cs="Times New Roman"/>
                <w:bCs/>
                <w:sz w:val="24"/>
                <w:szCs w:val="24"/>
                <w:lang w:val="en-US" w:eastAsia="ar-SA"/>
              </w:rPr>
              <w:t>-mail: info@mures.ru</w:t>
            </w:r>
          </w:p>
          <w:p w14:paraId="27B52E6E" w14:textId="77777777" w:rsidR="00FE2FE8" w:rsidRPr="00FE2FE8" w:rsidRDefault="00FE2FE8" w:rsidP="00FE2FE8">
            <w:pPr>
              <w:suppressAutoHyphens/>
              <w:spacing w:after="0" w:line="240" w:lineRule="auto"/>
              <w:rPr>
                <w:rFonts w:ascii="Times New Roman" w:eastAsia="Times New Roman" w:hAnsi="Times New Roman" w:cs="Times New Roman"/>
                <w:bCs/>
                <w:sz w:val="24"/>
                <w:szCs w:val="24"/>
                <w:lang w:val="en-US" w:eastAsia="ar-SA"/>
              </w:rPr>
            </w:pPr>
            <w:r w:rsidRPr="00FE2FE8">
              <w:rPr>
                <w:rFonts w:ascii="Times New Roman" w:eastAsia="Times New Roman" w:hAnsi="Times New Roman" w:cs="Times New Roman"/>
                <w:bCs/>
                <w:sz w:val="24"/>
                <w:szCs w:val="24"/>
                <w:lang w:eastAsia="ar-SA"/>
              </w:rPr>
              <w:t>Телефон</w:t>
            </w:r>
            <w:r w:rsidRPr="00FE2FE8">
              <w:rPr>
                <w:rFonts w:ascii="Times New Roman" w:eastAsia="Times New Roman" w:hAnsi="Times New Roman" w:cs="Times New Roman"/>
                <w:bCs/>
                <w:sz w:val="24"/>
                <w:szCs w:val="24"/>
                <w:lang w:val="en-US" w:eastAsia="ar-SA"/>
              </w:rPr>
              <w:t xml:space="preserve">: (8152) 68-63-26 </w:t>
            </w:r>
          </w:p>
          <w:p w14:paraId="6CC2F9E4" w14:textId="77777777" w:rsidR="00FE2FE8" w:rsidRPr="00FE2FE8" w:rsidRDefault="00FE2FE8" w:rsidP="00FE2FE8">
            <w:pPr>
              <w:suppressAutoHyphens/>
              <w:spacing w:after="0" w:line="240" w:lineRule="auto"/>
              <w:rPr>
                <w:rFonts w:ascii="Times New Roman" w:eastAsia="Times New Roman" w:hAnsi="Times New Roman" w:cs="Times New Roman"/>
                <w:sz w:val="24"/>
                <w:szCs w:val="24"/>
                <w:lang w:eastAsia="ar-SA"/>
              </w:rPr>
            </w:pPr>
            <w:r w:rsidRPr="00FE2FE8">
              <w:rPr>
                <w:rFonts w:ascii="Times New Roman" w:eastAsia="Times New Roman" w:hAnsi="Times New Roman" w:cs="Times New Roman"/>
                <w:bCs/>
                <w:sz w:val="24"/>
                <w:szCs w:val="24"/>
                <w:lang w:eastAsia="ar-SA"/>
              </w:rPr>
              <w:t>Факс: (8152) 43-90-13</w:t>
            </w:r>
          </w:p>
        </w:tc>
      </w:tr>
      <w:tr w:rsidR="00FE2FE8" w:rsidRPr="00FE2FE8" w14:paraId="28FB8640" w14:textId="77777777" w:rsidTr="0093398C">
        <w:trPr>
          <w:trHeight w:val="651"/>
        </w:trPr>
        <w:tc>
          <w:tcPr>
            <w:tcW w:w="4536" w:type="dxa"/>
            <w:shd w:val="clear" w:color="auto" w:fill="auto"/>
          </w:tcPr>
          <w:p w14:paraId="15E54E0A"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___________________</w:t>
            </w:r>
          </w:p>
          <w:p w14:paraId="18EF9E04"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3B8DC4C3"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                       /</w:t>
            </w:r>
          </w:p>
          <w:p w14:paraId="48C2475A"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FE2FE8">
              <w:rPr>
                <w:rFonts w:ascii="Times New Roman" w:eastAsia="Times New Roman" w:hAnsi="Times New Roman" w:cs="Times New Roman"/>
                <w:sz w:val="20"/>
                <w:szCs w:val="20"/>
                <w:lang w:eastAsia="ar-SA"/>
              </w:rPr>
              <w:t>М.П.</w:t>
            </w:r>
          </w:p>
        </w:tc>
        <w:tc>
          <w:tcPr>
            <w:tcW w:w="5112" w:type="dxa"/>
            <w:shd w:val="clear" w:color="auto" w:fill="auto"/>
          </w:tcPr>
          <w:p w14:paraId="603831B8" w14:textId="77777777" w:rsidR="00FE2FE8" w:rsidRPr="00FE2FE8" w:rsidRDefault="00FE2FE8" w:rsidP="00FE2FE8">
            <w:pPr>
              <w:shd w:val="clear" w:color="auto" w:fill="FFFFFF"/>
              <w:suppressAutoHyphens/>
              <w:snapToGrid w:val="0"/>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_______________________</w:t>
            </w:r>
          </w:p>
          <w:p w14:paraId="66D83A81"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p>
          <w:p w14:paraId="10495ED4" w14:textId="77777777" w:rsidR="00FE2FE8" w:rsidRPr="00FE2FE8" w:rsidRDefault="00FE2FE8" w:rsidP="00FE2FE8">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______________/                     /</w:t>
            </w:r>
          </w:p>
          <w:p w14:paraId="69C79712" w14:textId="77777777" w:rsidR="00FE2FE8" w:rsidRPr="00FE2FE8" w:rsidRDefault="00FE2FE8" w:rsidP="00FE2FE8">
            <w:pPr>
              <w:suppressAutoHyphens/>
              <w:spacing w:after="0" w:line="240" w:lineRule="auto"/>
              <w:ind w:firstLine="567"/>
              <w:jc w:val="both"/>
              <w:rPr>
                <w:rFonts w:ascii="Times New Roman" w:eastAsia="Times New Roman" w:hAnsi="Times New Roman" w:cs="Times New Roman"/>
                <w:sz w:val="20"/>
                <w:szCs w:val="20"/>
                <w:lang w:eastAsia="ar-SA"/>
              </w:rPr>
            </w:pPr>
            <w:r w:rsidRPr="00FE2FE8">
              <w:rPr>
                <w:rFonts w:ascii="Times New Roman" w:eastAsia="Times New Roman" w:hAnsi="Times New Roman" w:cs="Times New Roman"/>
                <w:sz w:val="20"/>
                <w:szCs w:val="20"/>
                <w:lang w:eastAsia="ar-SA"/>
              </w:rPr>
              <w:t>М.П.</w:t>
            </w:r>
          </w:p>
        </w:tc>
      </w:tr>
    </w:tbl>
    <w:p w14:paraId="545A10A0"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3CBFFD"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9E1C0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BA657E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787934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729305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5230E3AE"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89B752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3EE97AE9"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E1D0328" w14:textId="46B298A4"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4C969F0C" w14:textId="49607689"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14B0442F" w14:textId="49346D7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B57E5AF" w14:textId="7613760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63A352A4" w14:textId="0BA639A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2FF11AB"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A0EC61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03D20872"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2B9AB7B6"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698680B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ru-RU"/>
        </w:rPr>
      </w:pPr>
      <w:r w:rsidRPr="00FE2FE8">
        <w:rPr>
          <w:rFonts w:ascii="Times New Roman" w:eastAsia="Times New Roman" w:hAnsi="Times New Roman" w:cs="Times New Roman"/>
          <w:sz w:val="24"/>
          <w:szCs w:val="24"/>
          <w:lang w:eastAsia="ar-SA"/>
        </w:rPr>
        <w:t>Приложение № 1</w:t>
      </w:r>
      <w:r w:rsidRPr="00FE2FE8">
        <w:rPr>
          <w:rFonts w:ascii="Times New Roman" w:eastAsia="Times New Roman" w:hAnsi="Times New Roman" w:cs="Times New Roman"/>
          <w:sz w:val="24"/>
          <w:szCs w:val="24"/>
          <w:lang w:eastAsia="ru-RU"/>
        </w:rPr>
        <w:t xml:space="preserve">                                                                          </w:t>
      </w:r>
    </w:p>
    <w:p w14:paraId="680567F0"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к Договору поставки № ___________ от ____________ г.</w:t>
      </w:r>
    </w:p>
    <w:p w14:paraId="32715282"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Форма заявки на поставку Продукции                                         </w:t>
      </w:r>
    </w:p>
    <w:p w14:paraId="4077036B" w14:textId="77777777" w:rsidR="00FE2FE8" w:rsidRPr="00FE2FE8" w:rsidRDefault="00FE2FE8" w:rsidP="00FE2FE8">
      <w:pPr>
        <w:suppressAutoHyphens/>
        <w:spacing w:after="0" w:line="240" w:lineRule="auto"/>
        <w:jc w:val="right"/>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автомобильным транспортом</w:t>
      </w:r>
    </w:p>
    <w:p w14:paraId="30CAF092" w14:textId="2DAED5CC"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Calibri" w:eastAsia="Calibri" w:hAnsi="Calibri" w:cs="Times New Roman"/>
          <w:noProof/>
          <w:lang w:eastAsia="ru-RU"/>
        </w:rPr>
        <w:drawing>
          <wp:inline distT="0" distB="0" distL="0" distR="0" wp14:anchorId="4D50F2D4" wp14:editId="2D3A3924">
            <wp:extent cx="6299835" cy="1565275"/>
            <wp:effectExtent l="0" t="0" r="571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299835" cy="1565275"/>
                    </a:xfrm>
                    <a:prstGeom prst="rect">
                      <a:avLst/>
                    </a:prstGeom>
                    <a:noFill/>
                    <a:ln>
                      <a:noFill/>
                    </a:ln>
                  </pic:spPr>
                </pic:pic>
              </a:graphicData>
            </a:graphic>
          </wp:inline>
        </w:drawing>
      </w:r>
    </w:p>
    <w:p w14:paraId="747BDC90" w14:textId="77777777" w:rsidR="00FE2FE8" w:rsidRPr="00FE2FE8" w:rsidRDefault="00FE2FE8" w:rsidP="00FE2FE8">
      <w:pPr>
        <w:suppressAutoHyphens/>
        <w:spacing w:after="0" w:line="240" w:lineRule="auto"/>
        <w:jc w:val="center"/>
        <w:rPr>
          <w:rFonts w:ascii="Times New Roman" w:eastAsia="Times New Roman" w:hAnsi="Times New Roman" w:cs="Times New Roman"/>
          <w:b/>
          <w:i/>
          <w:sz w:val="24"/>
          <w:szCs w:val="24"/>
          <w:lang w:eastAsia="ar-SA"/>
        </w:rPr>
      </w:pPr>
    </w:p>
    <w:tbl>
      <w:tblPr>
        <w:tblpPr w:leftFromText="180" w:rightFromText="180" w:vertAnchor="text" w:horzAnchor="margin" w:tblpX="-1404" w:tblpY="152"/>
        <w:tblW w:w="11318" w:type="dxa"/>
        <w:tblLayout w:type="fixed"/>
        <w:tblLook w:val="01E0" w:firstRow="1" w:lastRow="1" w:firstColumn="1" w:lastColumn="1" w:noHBand="0" w:noVBand="0"/>
      </w:tblPr>
      <w:tblGrid>
        <w:gridCol w:w="6328"/>
        <w:gridCol w:w="4990"/>
      </w:tblGrid>
      <w:tr w:rsidR="00FE2FE8" w:rsidRPr="00FE2FE8" w14:paraId="199EA324" w14:textId="77777777" w:rsidTr="0093398C">
        <w:trPr>
          <w:trHeight w:val="53"/>
        </w:trPr>
        <w:tc>
          <w:tcPr>
            <w:tcW w:w="6328" w:type="dxa"/>
            <w:shd w:val="clear" w:color="auto" w:fill="auto"/>
            <w:vAlign w:val="bottom"/>
          </w:tcPr>
          <w:p w14:paraId="4EC9841C"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«____»________ 20___  № _______                                              </w:t>
            </w:r>
          </w:p>
        </w:tc>
        <w:tc>
          <w:tcPr>
            <w:tcW w:w="4990" w:type="dxa"/>
            <w:shd w:val="clear" w:color="auto" w:fill="auto"/>
          </w:tcPr>
          <w:p w14:paraId="23DE137F" w14:textId="77777777" w:rsidR="00FE2FE8" w:rsidRPr="00FE2FE8" w:rsidRDefault="00FE2FE8" w:rsidP="00FE2FE8">
            <w:pPr>
              <w:suppressAutoHyphens/>
              <w:spacing w:after="0" w:line="240" w:lineRule="auto"/>
              <w:jc w:val="right"/>
              <w:rPr>
                <w:rFonts w:ascii="Times New Roman" w:eastAsia="Times New Roman" w:hAnsi="Times New Roman" w:cs="Times New Roman"/>
                <w:b/>
                <w:strike/>
                <w:sz w:val="24"/>
                <w:szCs w:val="24"/>
                <w:lang w:eastAsia="ar-SA"/>
              </w:rPr>
            </w:pPr>
            <w:r w:rsidRPr="00FE2FE8">
              <w:rPr>
                <w:rFonts w:ascii="Times New Roman" w:eastAsia="Times New Roman" w:hAnsi="Times New Roman" w:cs="Times New Roman"/>
                <w:b/>
                <w:sz w:val="24"/>
                <w:szCs w:val="24"/>
                <w:lang w:eastAsia="ar-SA"/>
              </w:rPr>
              <w:t>Поставщик</w:t>
            </w:r>
            <w:r w:rsidRPr="00FE2FE8">
              <w:rPr>
                <w:rFonts w:ascii="Times New Roman" w:eastAsia="Times New Roman" w:hAnsi="Times New Roman" w:cs="Times New Roman"/>
                <w:b/>
                <w:strike/>
                <w:sz w:val="24"/>
                <w:szCs w:val="24"/>
                <w:lang w:eastAsia="ar-SA"/>
              </w:rPr>
              <w:t xml:space="preserve"> </w:t>
            </w:r>
          </w:p>
        </w:tc>
      </w:tr>
    </w:tbl>
    <w:p w14:paraId="75E551CC" w14:textId="77777777" w:rsidR="00FE2FE8" w:rsidRPr="00FE2FE8" w:rsidRDefault="00FE2FE8" w:rsidP="00FE2FE8">
      <w:pPr>
        <w:suppressAutoHyphens/>
        <w:spacing w:after="0" w:line="240" w:lineRule="auto"/>
        <w:jc w:val="both"/>
        <w:rPr>
          <w:rFonts w:ascii="Times New Roman" w:eastAsia="Times New Roman" w:hAnsi="Times New Roman" w:cs="Times New Roman"/>
          <w:b/>
          <w:bCs/>
          <w:sz w:val="24"/>
          <w:szCs w:val="24"/>
          <w:lang w:eastAsia="ar-SA"/>
        </w:rPr>
      </w:pPr>
    </w:p>
    <w:p w14:paraId="79800860" w14:textId="77777777" w:rsidR="00FE2FE8" w:rsidRPr="00FE2FE8" w:rsidRDefault="00FE2FE8" w:rsidP="00FE2FE8">
      <w:pPr>
        <w:suppressAutoHyphens/>
        <w:spacing w:after="0" w:line="240" w:lineRule="auto"/>
        <w:jc w:val="center"/>
        <w:rPr>
          <w:rFonts w:ascii="Times New Roman" w:eastAsia="Times New Roman" w:hAnsi="Times New Roman" w:cs="Times New Roman"/>
          <w:b/>
          <w:bCs/>
          <w:sz w:val="24"/>
          <w:szCs w:val="24"/>
          <w:lang w:eastAsia="ar-SA"/>
        </w:rPr>
      </w:pPr>
      <w:r w:rsidRPr="00FE2FE8">
        <w:rPr>
          <w:rFonts w:ascii="Times New Roman" w:eastAsia="Times New Roman" w:hAnsi="Times New Roman" w:cs="Times New Roman"/>
          <w:b/>
          <w:bCs/>
          <w:sz w:val="24"/>
          <w:szCs w:val="24"/>
          <w:lang w:eastAsia="ar-SA"/>
        </w:rPr>
        <w:t>ЗАЯВКА НА ПОСТАВКУ</w:t>
      </w:r>
    </w:p>
    <w:p w14:paraId="3FCE4216" w14:textId="77777777" w:rsidR="00FE2FE8" w:rsidRPr="00FE2FE8" w:rsidRDefault="00FE2FE8" w:rsidP="00FE2FE8">
      <w:pPr>
        <w:suppressAutoHyphens/>
        <w:spacing w:after="0" w:line="240" w:lineRule="auto"/>
        <w:jc w:val="center"/>
        <w:rPr>
          <w:rFonts w:ascii="Times New Roman" w:eastAsia="Times New Roman" w:hAnsi="Times New Roman" w:cs="Times New Roman"/>
          <w:bCs/>
          <w:sz w:val="24"/>
          <w:szCs w:val="24"/>
          <w:lang w:eastAsia="ar-SA"/>
        </w:rPr>
      </w:pPr>
      <w:r w:rsidRPr="00FE2FE8">
        <w:rPr>
          <w:rFonts w:ascii="Times New Roman" w:eastAsia="Times New Roman" w:hAnsi="Times New Roman" w:cs="Times New Roman"/>
          <w:bCs/>
          <w:sz w:val="24"/>
          <w:szCs w:val="24"/>
          <w:lang w:eastAsia="ar-SA"/>
        </w:rPr>
        <w:t>(автомобильным транспортом)</w:t>
      </w:r>
    </w:p>
    <w:p w14:paraId="66CA1F88" w14:textId="77777777" w:rsidR="00FE2FE8" w:rsidRPr="00FE2FE8" w:rsidRDefault="00FE2FE8" w:rsidP="00FE2FE8">
      <w:pPr>
        <w:suppressAutoHyphens/>
        <w:spacing w:after="0" w:line="240" w:lineRule="auto"/>
        <w:jc w:val="both"/>
        <w:rPr>
          <w:rFonts w:ascii="Times New Roman" w:eastAsia="Times New Roman" w:hAnsi="Times New Roman" w:cs="Times New Roman"/>
          <w:bCs/>
          <w:sz w:val="24"/>
          <w:szCs w:val="24"/>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105"/>
        <w:gridCol w:w="1334"/>
        <w:gridCol w:w="2439"/>
        <w:gridCol w:w="2439"/>
        <w:gridCol w:w="25"/>
      </w:tblGrid>
      <w:tr w:rsidR="00FE2FE8" w:rsidRPr="00FE2FE8" w14:paraId="20C68110" w14:textId="77777777" w:rsidTr="0093398C">
        <w:trPr>
          <w:trHeight w:val="267"/>
        </w:trPr>
        <w:tc>
          <w:tcPr>
            <w:tcW w:w="3544" w:type="dxa"/>
            <w:gridSpan w:val="2"/>
            <w:tcBorders>
              <w:top w:val="single" w:sz="4" w:space="0" w:color="auto"/>
              <w:left w:val="single" w:sz="4" w:space="0" w:color="auto"/>
              <w:bottom w:val="single" w:sz="4" w:space="0" w:color="auto"/>
              <w:right w:val="single" w:sz="4" w:space="0" w:color="auto"/>
            </w:tcBorders>
            <w:vAlign w:val="center"/>
          </w:tcPr>
          <w:p w14:paraId="73288091"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 / Дата договора</w:t>
            </w:r>
          </w:p>
          <w:p w14:paraId="73D9248C"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6C5C0206" w14:textId="77777777" w:rsidR="00FE2FE8" w:rsidRPr="00FE2FE8" w:rsidRDefault="00FE2FE8" w:rsidP="00FE2FE8">
            <w:pPr>
              <w:suppressAutoHyphens/>
              <w:spacing w:after="0" w:line="240" w:lineRule="auto"/>
              <w:jc w:val="center"/>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w:t>
            </w:r>
          </w:p>
        </w:tc>
      </w:tr>
      <w:tr w:rsidR="00FE2FE8" w:rsidRPr="00FE2FE8" w14:paraId="7BCC62A5" w14:textId="77777777" w:rsidTr="0093398C">
        <w:trPr>
          <w:trHeight w:val="286"/>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7A521767"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Наименование Продукции</w:t>
            </w:r>
          </w:p>
        </w:tc>
        <w:tc>
          <w:tcPr>
            <w:tcW w:w="6237" w:type="dxa"/>
            <w:gridSpan w:val="4"/>
            <w:tcBorders>
              <w:top w:val="single" w:sz="4" w:space="0" w:color="auto"/>
              <w:left w:val="single" w:sz="4" w:space="0" w:color="auto"/>
              <w:bottom w:val="single" w:sz="4" w:space="0" w:color="auto"/>
              <w:right w:val="single" w:sz="4" w:space="0" w:color="auto"/>
            </w:tcBorders>
            <w:vAlign w:val="center"/>
          </w:tcPr>
          <w:p w14:paraId="3A58CD6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tc>
      </w:tr>
      <w:tr w:rsidR="00FE2FE8" w:rsidRPr="00FE2FE8" w14:paraId="7CFC93F9" w14:textId="77777777" w:rsidTr="0093398C">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6AF154AA"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Количество, единицы измерения</w:t>
            </w:r>
          </w:p>
        </w:tc>
        <w:tc>
          <w:tcPr>
            <w:tcW w:w="6237" w:type="dxa"/>
            <w:gridSpan w:val="4"/>
            <w:tcBorders>
              <w:top w:val="single" w:sz="4" w:space="0" w:color="auto"/>
              <w:left w:val="single" w:sz="4" w:space="0" w:color="auto"/>
              <w:bottom w:val="single" w:sz="4" w:space="0" w:color="auto"/>
              <w:right w:val="single" w:sz="4" w:space="0" w:color="auto"/>
            </w:tcBorders>
          </w:tcPr>
          <w:p w14:paraId="474A005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3A179A4A" w14:textId="77777777" w:rsidTr="0093398C">
        <w:trPr>
          <w:trHeight w:val="534"/>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00C5AD66"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Место поставки (адрес доставки)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3A99D1EF"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3BC2424A" w14:textId="77777777" w:rsidTr="0093398C">
        <w:trPr>
          <w:trHeight w:val="222"/>
        </w:trPr>
        <w:tc>
          <w:tcPr>
            <w:tcW w:w="3544" w:type="dxa"/>
            <w:gridSpan w:val="2"/>
            <w:tcBorders>
              <w:top w:val="single" w:sz="4" w:space="0" w:color="auto"/>
              <w:left w:val="single" w:sz="4" w:space="0" w:color="auto"/>
              <w:bottom w:val="single" w:sz="4" w:space="0" w:color="auto"/>
              <w:right w:val="single" w:sz="4" w:space="0" w:color="auto"/>
            </w:tcBorders>
            <w:vAlign w:val="center"/>
            <w:hideMark/>
          </w:tcPr>
          <w:p w14:paraId="3686CD5E"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Способ  поставки (вид транспортного средства)</w:t>
            </w:r>
          </w:p>
        </w:tc>
        <w:tc>
          <w:tcPr>
            <w:tcW w:w="6237" w:type="dxa"/>
            <w:gridSpan w:val="4"/>
            <w:tcBorders>
              <w:top w:val="single" w:sz="4" w:space="0" w:color="auto"/>
              <w:left w:val="single" w:sz="4" w:space="0" w:color="auto"/>
              <w:bottom w:val="single" w:sz="4" w:space="0" w:color="auto"/>
              <w:right w:val="single" w:sz="4" w:space="0" w:color="auto"/>
            </w:tcBorders>
          </w:tcPr>
          <w:p w14:paraId="6C8169BC"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5FA139F0"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2675E76D"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Срок поставки</w:t>
            </w:r>
          </w:p>
        </w:tc>
        <w:tc>
          <w:tcPr>
            <w:tcW w:w="6237" w:type="dxa"/>
            <w:gridSpan w:val="4"/>
            <w:tcBorders>
              <w:top w:val="single" w:sz="4" w:space="0" w:color="auto"/>
              <w:left w:val="single" w:sz="4" w:space="0" w:color="auto"/>
              <w:bottom w:val="single" w:sz="4" w:space="0" w:color="auto"/>
              <w:right w:val="single" w:sz="4" w:space="0" w:color="auto"/>
            </w:tcBorders>
          </w:tcPr>
          <w:p w14:paraId="143C1292"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22109E65" w14:textId="77777777" w:rsidTr="0093398C">
        <w:trPr>
          <w:trHeight w:val="476"/>
        </w:trPr>
        <w:tc>
          <w:tcPr>
            <w:tcW w:w="3544" w:type="dxa"/>
            <w:gridSpan w:val="2"/>
            <w:tcBorders>
              <w:top w:val="single" w:sz="4" w:space="0" w:color="auto"/>
              <w:left w:val="single" w:sz="4" w:space="0" w:color="auto"/>
              <w:bottom w:val="single" w:sz="4" w:space="0" w:color="auto"/>
              <w:right w:val="single" w:sz="4" w:space="0" w:color="auto"/>
            </w:tcBorders>
            <w:vAlign w:val="center"/>
          </w:tcPr>
          <w:p w14:paraId="4738904B" w14:textId="77777777" w:rsidR="00FE2FE8" w:rsidRPr="00FE2FE8" w:rsidRDefault="00FE2FE8" w:rsidP="00FE2FE8">
            <w:pPr>
              <w:suppressAutoHyphens/>
              <w:spacing w:after="0" w:line="240" w:lineRule="auto"/>
              <w:rPr>
                <w:rFonts w:ascii="Times New Roman" w:eastAsia="Times New Roman" w:hAnsi="Times New Roman" w:cs="Times New Roman"/>
                <w:b/>
                <w:sz w:val="24"/>
                <w:szCs w:val="24"/>
                <w:lang w:eastAsia="ar-SA"/>
              </w:rPr>
            </w:pPr>
            <w:r w:rsidRPr="00FE2FE8">
              <w:rPr>
                <w:rFonts w:ascii="Times New Roman" w:eastAsia="Times New Roman" w:hAnsi="Times New Roman" w:cs="Times New Roman"/>
                <w:b/>
                <w:sz w:val="24"/>
                <w:szCs w:val="24"/>
                <w:lang w:eastAsia="ar-SA"/>
              </w:rPr>
              <w:t>Особые отметки</w:t>
            </w:r>
          </w:p>
        </w:tc>
        <w:tc>
          <w:tcPr>
            <w:tcW w:w="6237" w:type="dxa"/>
            <w:gridSpan w:val="4"/>
            <w:tcBorders>
              <w:top w:val="single" w:sz="4" w:space="0" w:color="auto"/>
              <w:left w:val="single" w:sz="4" w:space="0" w:color="auto"/>
              <w:bottom w:val="single" w:sz="4" w:space="0" w:color="auto"/>
              <w:right w:val="single" w:sz="4" w:space="0" w:color="auto"/>
            </w:tcBorders>
          </w:tcPr>
          <w:p w14:paraId="60045A7F" w14:textId="77777777" w:rsidR="00FE2FE8" w:rsidRPr="00FE2FE8" w:rsidRDefault="00FE2FE8" w:rsidP="00FE2FE8">
            <w:pPr>
              <w:suppressAutoHyphens/>
              <w:spacing w:after="0" w:line="240" w:lineRule="auto"/>
              <w:jc w:val="center"/>
              <w:rPr>
                <w:rFonts w:ascii="EuropeCond" w:eastAsia="Times New Roman" w:hAnsi="EuropeCond" w:cs="EuropeCond"/>
                <w:spacing w:val="10"/>
                <w:lang w:eastAsia="ar-SA"/>
              </w:rPr>
            </w:pPr>
            <w:r w:rsidRPr="00FE2FE8">
              <w:rPr>
                <w:rFonts w:ascii="Times New Roman" w:eastAsia="Times New Roman" w:hAnsi="Times New Roman" w:cs="Times New Roman"/>
                <w:sz w:val="24"/>
                <w:szCs w:val="24"/>
                <w:lang w:eastAsia="ar-SA"/>
              </w:rPr>
              <w:t>---------------------------------------</w:t>
            </w:r>
          </w:p>
        </w:tc>
      </w:tr>
      <w:tr w:rsidR="00FE2FE8" w:rsidRPr="00FE2FE8" w14:paraId="4FCE2A9D" w14:textId="77777777" w:rsidTr="0093398C">
        <w:trPr>
          <w:gridAfter w:val="1"/>
          <w:wAfter w:w="25" w:type="dxa"/>
        </w:trPr>
        <w:tc>
          <w:tcPr>
            <w:tcW w:w="2439" w:type="dxa"/>
            <w:tcBorders>
              <w:top w:val="nil"/>
              <w:left w:val="nil"/>
              <w:bottom w:val="nil"/>
              <w:right w:val="nil"/>
            </w:tcBorders>
          </w:tcPr>
          <w:p w14:paraId="72993D83"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7BD9CCF6"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6D98FBAA" w14:textId="77777777" w:rsidR="00FE2FE8" w:rsidRPr="00FE2FE8" w:rsidRDefault="00FE2FE8" w:rsidP="00FE2FE8">
            <w:pPr>
              <w:suppressAutoHyphens/>
              <w:spacing w:after="0" w:line="240" w:lineRule="auto"/>
              <w:jc w:val="both"/>
              <w:rPr>
                <w:rFonts w:ascii="Times New Roman" w:eastAsia="Times New Roman" w:hAnsi="Times New Roman" w:cs="Times New Roman"/>
                <w:b/>
                <w:sz w:val="24"/>
                <w:szCs w:val="24"/>
                <w:lang w:eastAsia="ar-SA"/>
              </w:rPr>
            </w:pPr>
          </w:p>
          <w:p w14:paraId="20FBA42B"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0D5BF63"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r w:rsidRPr="00FE2FE8">
              <w:rPr>
                <w:rFonts w:ascii="Times New Roman" w:eastAsia="Times New Roman" w:hAnsi="Times New Roman" w:cs="Times New Roman"/>
                <w:sz w:val="24"/>
                <w:szCs w:val="24"/>
                <w:lang w:eastAsia="ar-SA"/>
              </w:rPr>
              <w:t xml:space="preserve">                                 </w:t>
            </w:r>
          </w:p>
        </w:tc>
        <w:tc>
          <w:tcPr>
            <w:tcW w:w="2439" w:type="dxa"/>
            <w:gridSpan w:val="2"/>
            <w:tcBorders>
              <w:top w:val="nil"/>
              <w:left w:val="nil"/>
              <w:bottom w:val="nil"/>
              <w:right w:val="nil"/>
            </w:tcBorders>
          </w:tcPr>
          <w:p w14:paraId="531C3AE4"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p w14:paraId="7D0C157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3A071DC"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D3CFA0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37510170"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(Должность) </w:t>
            </w:r>
          </w:p>
        </w:tc>
        <w:tc>
          <w:tcPr>
            <w:tcW w:w="2439" w:type="dxa"/>
            <w:tcBorders>
              <w:top w:val="nil"/>
              <w:left w:val="nil"/>
              <w:bottom w:val="nil"/>
              <w:right w:val="nil"/>
            </w:tcBorders>
          </w:tcPr>
          <w:p w14:paraId="39B0FB2E"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55A0F7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1B38DB37"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6F3E8579" w14:textId="77777777" w:rsidR="00FE2FE8" w:rsidRPr="00FE2FE8" w:rsidRDefault="00FE2FE8" w:rsidP="00FE2FE8">
            <w:pPr>
              <w:pBdr>
                <w:bottom w:val="single" w:sz="12" w:space="1" w:color="auto"/>
              </w:pBdr>
              <w:suppressAutoHyphens/>
              <w:spacing w:after="0" w:line="240" w:lineRule="auto"/>
              <w:jc w:val="center"/>
              <w:rPr>
                <w:rFonts w:ascii="Times New Roman" w:eastAsia="Times New Roman" w:hAnsi="Times New Roman" w:cs="Times New Roman"/>
                <w:spacing w:val="10"/>
                <w:sz w:val="18"/>
                <w:szCs w:val="18"/>
                <w:lang w:eastAsia="ru-RU"/>
              </w:rPr>
            </w:pPr>
          </w:p>
          <w:p w14:paraId="4C937183"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(Фамилия И.О.)</w:t>
            </w:r>
          </w:p>
        </w:tc>
        <w:tc>
          <w:tcPr>
            <w:tcW w:w="2439" w:type="dxa"/>
            <w:tcBorders>
              <w:top w:val="nil"/>
              <w:left w:val="nil"/>
              <w:bottom w:val="nil"/>
              <w:right w:val="nil"/>
            </w:tcBorders>
          </w:tcPr>
          <w:p w14:paraId="4F76807C"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p>
          <w:p w14:paraId="102C0358"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38908D6"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3B24A042" w14:textId="77777777" w:rsidR="00FE2FE8" w:rsidRPr="00FE2FE8" w:rsidRDefault="00FE2FE8" w:rsidP="00FE2FE8">
            <w:pPr>
              <w:pBdr>
                <w:bottom w:val="single" w:sz="12" w:space="1" w:color="auto"/>
              </w:pBdr>
              <w:suppressAutoHyphens/>
              <w:spacing w:after="0" w:line="240" w:lineRule="auto"/>
              <w:rPr>
                <w:rFonts w:ascii="Times New Roman" w:eastAsia="Times New Roman" w:hAnsi="Times New Roman" w:cs="Times New Roman"/>
                <w:spacing w:val="10"/>
                <w:sz w:val="18"/>
                <w:szCs w:val="18"/>
                <w:lang w:eastAsia="ru-RU"/>
              </w:rPr>
            </w:pPr>
          </w:p>
          <w:p w14:paraId="0724C565" w14:textId="77777777" w:rsidR="00FE2FE8" w:rsidRPr="00FE2FE8" w:rsidRDefault="00FE2FE8" w:rsidP="00FE2FE8">
            <w:pPr>
              <w:suppressAutoHyphens/>
              <w:spacing w:after="0" w:line="240" w:lineRule="auto"/>
              <w:rPr>
                <w:rFonts w:ascii="Times New Roman" w:eastAsia="Times New Roman" w:hAnsi="Times New Roman" w:cs="Times New Roman"/>
                <w:spacing w:val="10"/>
                <w:sz w:val="18"/>
                <w:szCs w:val="18"/>
                <w:lang w:eastAsia="ru-RU"/>
              </w:rPr>
            </w:pPr>
            <w:r w:rsidRPr="00FE2FE8">
              <w:rPr>
                <w:rFonts w:ascii="Times New Roman" w:eastAsia="Times New Roman" w:hAnsi="Times New Roman" w:cs="Times New Roman"/>
                <w:spacing w:val="10"/>
                <w:sz w:val="18"/>
                <w:szCs w:val="18"/>
                <w:lang w:eastAsia="ru-RU"/>
              </w:rPr>
              <w:t xml:space="preserve">              (Подпись)</w:t>
            </w:r>
          </w:p>
          <w:p w14:paraId="28B556C2" w14:textId="77777777" w:rsidR="00FE2FE8" w:rsidRPr="00FE2FE8" w:rsidRDefault="00FE2FE8" w:rsidP="00FE2FE8">
            <w:pPr>
              <w:suppressAutoHyphens/>
              <w:spacing w:after="0" w:line="240" w:lineRule="auto"/>
              <w:jc w:val="center"/>
              <w:rPr>
                <w:rFonts w:ascii="Times New Roman" w:eastAsia="Times New Roman" w:hAnsi="Times New Roman" w:cs="Times New Roman"/>
                <w:spacing w:val="10"/>
                <w:sz w:val="18"/>
                <w:szCs w:val="18"/>
                <w:lang w:eastAsia="ru-RU"/>
              </w:rPr>
            </w:pPr>
          </w:p>
        </w:tc>
      </w:tr>
    </w:tbl>
    <w:p w14:paraId="3345B695"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147A3B0A" w14:textId="0E55779C" w:rsid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7FDA4EC6" w14:textId="750CEE2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0C18268F" w14:textId="158BE2D7"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28A0FFF" w14:textId="759484D2"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DB86EAA" w14:textId="077A4BB3"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79B6C0A1" w14:textId="7308DFF0"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683F957" w14:textId="000161E4"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50150ECA" w14:textId="52E5469B" w:rsidR="00985071"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40D28D3D" w14:textId="77777777" w:rsidR="00985071" w:rsidRPr="00FE2FE8" w:rsidRDefault="00985071" w:rsidP="00FE2FE8">
      <w:pPr>
        <w:suppressAutoHyphens/>
        <w:spacing w:after="0" w:line="240" w:lineRule="auto"/>
        <w:jc w:val="both"/>
        <w:rPr>
          <w:rFonts w:ascii="Times New Roman" w:eastAsia="Times New Roman" w:hAnsi="Times New Roman" w:cs="Times New Roman"/>
          <w:sz w:val="24"/>
          <w:szCs w:val="24"/>
          <w:lang w:eastAsia="ar-SA"/>
        </w:rPr>
      </w:pPr>
    </w:p>
    <w:p w14:paraId="303797FF" w14:textId="77777777" w:rsidR="00FE2FE8" w:rsidRPr="00FE2FE8" w:rsidRDefault="00FE2FE8" w:rsidP="00FE2FE8">
      <w:pPr>
        <w:suppressAutoHyphens/>
        <w:spacing w:after="0" w:line="240" w:lineRule="auto"/>
        <w:jc w:val="both"/>
        <w:rPr>
          <w:rFonts w:ascii="Times New Roman" w:eastAsia="Times New Roman" w:hAnsi="Times New Roman" w:cs="Times New Roman"/>
          <w:sz w:val="24"/>
          <w:szCs w:val="24"/>
          <w:lang w:eastAsia="ar-SA"/>
        </w:rPr>
      </w:pPr>
    </w:p>
    <w:p w14:paraId="4452CDDE" w14:textId="77777777" w:rsidR="00B45D2C" w:rsidRDefault="00B45D2C" w:rsidP="00EF1BCE">
      <w:pPr>
        <w:spacing w:line="240" w:lineRule="auto"/>
        <w:contextualSpacing/>
        <w:rPr>
          <w:rFonts w:ascii="Times New Roman" w:eastAsia="Times New Roman" w:hAnsi="Times New Roman" w:cs="Times New Roman"/>
          <w:b/>
          <w:bCs/>
          <w:spacing w:val="14"/>
          <w:sz w:val="24"/>
          <w:szCs w:val="24"/>
          <w:lang w:eastAsia="ru-RU"/>
        </w:rPr>
      </w:pPr>
    </w:p>
    <w:p w14:paraId="3CB1AA8D" w14:textId="70A463AE" w:rsidR="00BC5269" w:rsidRPr="006C3AEF" w:rsidRDefault="00BC5269" w:rsidP="00EF1BCE">
      <w:pPr>
        <w:keepNext/>
        <w:keepLines/>
        <w:tabs>
          <w:tab w:val="left" w:pos="5054"/>
        </w:tabs>
        <w:suppressAutoHyphens/>
        <w:spacing w:after="0" w:line="240" w:lineRule="auto"/>
        <w:ind w:left="5068"/>
        <w:outlineLvl w:val="0"/>
        <w:rPr>
          <w:rFonts w:ascii="Times New Roman" w:eastAsia="Times New Roman" w:hAnsi="Times New Roman" w:cs="Times New Roman"/>
          <w:b/>
          <w:bCs/>
          <w:iCs/>
          <w:sz w:val="24"/>
          <w:szCs w:val="28"/>
          <w:lang w:eastAsia="ar-SA"/>
        </w:rPr>
      </w:pPr>
      <w:bookmarkStart w:id="453" w:name="_Toc24982426"/>
      <w:r w:rsidRPr="006C3AEF">
        <w:rPr>
          <w:rFonts w:ascii="Times New Roman" w:eastAsia="Times New Roman" w:hAnsi="Times New Roman" w:cs="Times New Roman"/>
          <w:b/>
          <w:bCs/>
          <w:iCs/>
          <w:sz w:val="24"/>
          <w:szCs w:val="28"/>
          <w:lang w:eastAsia="ar-SA"/>
        </w:rPr>
        <w:lastRenderedPageBreak/>
        <w:t xml:space="preserve">Приложение № </w:t>
      </w:r>
      <w:r w:rsidR="008C08E5">
        <w:rPr>
          <w:rFonts w:ascii="Times New Roman" w:eastAsia="Times New Roman" w:hAnsi="Times New Roman" w:cs="Times New Roman"/>
          <w:b/>
          <w:bCs/>
          <w:iCs/>
          <w:sz w:val="24"/>
          <w:szCs w:val="28"/>
          <w:lang w:eastAsia="ar-SA"/>
        </w:rPr>
        <w:t>5</w:t>
      </w:r>
      <w:r w:rsidRPr="006C3AEF">
        <w:rPr>
          <w:rFonts w:ascii="Times New Roman" w:eastAsia="Times New Roman" w:hAnsi="Times New Roman" w:cs="Times New Roman"/>
          <w:b/>
          <w:bCs/>
          <w:iCs/>
          <w:sz w:val="24"/>
          <w:szCs w:val="28"/>
          <w:lang w:eastAsia="ar-SA"/>
        </w:rPr>
        <w:t xml:space="preserve"> </w:t>
      </w:r>
      <w:r w:rsidR="00DC7495" w:rsidRPr="009B59BB">
        <w:rPr>
          <w:rFonts w:ascii="Times New Roman" w:eastAsia="Calibri" w:hAnsi="Times New Roman" w:cs="Times New Roman"/>
          <w:b/>
          <w:sz w:val="24"/>
          <w:szCs w:val="24"/>
          <w:lang w:eastAsia="ar-SA"/>
        </w:rPr>
        <w:t>к Документации</w:t>
      </w:r>
      <w:bookmarkEnd w:id="453"/>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8"/>
        <w:gridCol w:w="5069"/>
      </w:tblGrid>
      <w:tr w:rsidR="00DC7495" w14:paraId="58C45CB1" w14:textId="77777777" w:rsidTr="00292290">
        <w:tc>
          <w:tcPr>
            <w:tcW w:w="5070" w:type="dxa"/>
          </w:tcPr>
          <w:p w14:paraId="06E8B712" w14:textId="77777777" w:rsidR="00DC7495" w:rsidRDefault="00DC7495" w:rsidP="008E2204">
            <w:pPr>
              <w:keepNext/>
              <w:keepLines/>
              <w:tabs>
                <w:tab w:val="left" w:pos="425"/>
                <w:tab w:val="left" w:pos="567"/>
                <w:tab w:val="left" w:pos="709"/>
                <w:tab w:val="left" w:pos="3119"/>
              </w:tabs>
              <w:suppressAutoHyphens/>
              <w:jc w:val="both"/>
              <w:outlineLvl w:val="0"/>
              <w:rPr>
                <w:rFonts w:ascii="Times New Roman" w:hAnsi="Times New Roman"/>
                <w:b/>
                <w:sz w:val="24"/>
                <w:szCs w:val="24"/>
                <w:lang w:eastAsia="ar-SA"/>
              </w:rPr>
            </w:pPr>
          </w:p>
        </w:tc>
        <w:tc>
          <w:tcPr>
            <w:tcW w:w="5070" w:type="dxa"/>
          </w:tcPr>
          <w:p w14:paraId="28C3EAD5" w14:textId="77777777" w:rsidR="00DC7495" w:rsidRPr="005B5320" w:rsidRDefault="00DC7495" w:rsidP="008E2204">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4" w:name="_Toc483302554"/>
            <w:bookmarkStart w:id="455" w:name="_Toc483316589"/>
            <w:bookmarkStart w:id="456" w:name="_Toc491095940"/>
            <w:bookmarkStart w:id="457" w:name="_Toc24982210"/>
            <w:bookmarkStart w:id="458" w:name="_Toc24982427"/>
            <w:r w:rsidRPr="005B5320">
              <w:rPr>
                <w:rFonts w:ascii="Times New Roman" w:hAnsi="Times New Roman"/>
                <w:sz w:val="24"/>
                <w:szCs w:val="24"/>
                <w:lang w:eastAsia="ar-SA"/>
              </w:rPr>
              <w:t>о проведении конкурентных переговоров</w:t>
            </w:r>
            <w:bookmarkEnd w:id="454"/>
            <w:bookmarkEnd w:id="455"/>
            <w:bookmarkEnd w:id="456"/>
            <w:bookmarkEnd w:id="457"/>
            <w:bookmarkEnd w:id="458"/>
          </w:p>
          <w:p w14:paraId="7F14B72E" w14:textId="0ECCCBAF" w:rsidR="00DC7495" w:rsidRPr="00C3790C" w:rsidRDefault="00C3790C" w:rsidP="004A4758">
            <w:pPr>
              <w:keepNext/>
              <w:keepLines/>
              <w:tabs>
                <w:tab w:val="left" w:pos="425"/>
                <w:tab w:val="left" w:pos="567"/>
                <w:tab w:val="left" w:pos="709"/>
                <w:tab w:val="left" w:pos="3119"/>
              </w:tabs>
              <w:suppressAutoHyphens/>
              <w:jc w:val="both"/>
              <w:outlineLvl w:val="0"/>
              <w:rPr>
                <w:rFonts w:ascii="Times New Roman" w:hAnsi="Times New Roman"/>
                <w:sz w:val="24"/>
                <w:szCs w:val="24"/>
                <w:lang w:eastAsia="ar-SA"/>
              </w:rPr>
            </w:pPr>
            <w:bookmarkStart w:id="459" w:name="_Toc24982211"/>
            <w:bookmarkStart w:id="460" w:name="_Toc24982428"/>
            <w:bookmarkStart w:id="461" w:name="_Toc483302555"/>
            <w:bookmarkStart w:id="462" w:name="_Toc483316590"/>
            <w:bookmarkStart w:id="463" w:name="_Toc491095941"/>
            <w:r w:rsidRPr="00C3790C">
              <w:rPr>
                <w:rFonts w:ascii="Times New Roman" w:hAnsi="Times New Roman"/>
                <w:bCs/>
                <w:sz w:val="24"/>
                <w:szCs w:val="24"/>
                <w:lang w:eastAsia="ar-SA"/>
              </w:rPr>
              <w:t>на право заключения договора</w:t>
            </w:r>
            <w:r w:rsidRPr="00C3790C">
              <w:rPr>
                <w:rFonts w:ascii="Times New Roman" w:hAnsi="Times New Roman"/>
                <w:sz w:val="24"/>
                <w:szCs w:val="24"/>
                <w:lang w:eastAsia="ar-SA"/>
              </w:rPr>
              <w:t xml:space="preserve"> поставки </w:t>
            </w:r>
            <w:r w:rsidR="006B17A5">
              <w:rPr>
                <w:rFonts w:ascii="Times New Roman" w:hAnsi="Times New Roman"/>
                <w:sz w:val="24"/>
                <w:szCs w:val="24"/>
                <w:lang w:eastAsia="ar-SA"/>
              </w:rPr>
              <w:t xml:space="preserve">мазута флотского Ф5, </w:t>
            </w:r>
            <w:r w:rsidR="00EF400D">
              <w:rPr>
                <w:rFonts w:ascii="Times New Roman" w:hAnsi="Times New Roman"/>
                <w:sz w:val="24"/>
                <w:szCs w:val="24"/>
                <w:lang w:eastAsia="ar-SA"/>
              </w:rPr>
              <w:t xml:space="preserve">не более </w:t>
            </w:r>
            <w:r w:rsidR="000A2183">
              <w:rPr>
                <w:rFonts w:ascii="Times New Roman" w:hAnsi="Times New Roman"/>
                <w:sz w:val="24"/>
                <w:szCs w:val="24"/>
                <w:lang w:eastAsia="ar-SA"/>
              </w:rPr>
              <w:t xml:space="preserve">1,5%  </w:t>
            </w:r>
            <w:r w:rsidR="006B17A5">
              <w:rPr>
                <w:rFonts w:ascii="Times New Roman" w:hAnsi="Times New Roman"/>
                <w:sz w:val="24"/>
                <w:szCs w:val="24"/>
                <w:lang w:eastAsia="ar-SA"/>
              </w:rPr>
              <w:t>по ГОСТ 10585-2013</w:t>
            </w:r>
            <w:bookmarkEnd w:id="459"/>
            <w:bookmarkEnd w:id="460"/>
            <w:r w:rsidR="006B17A5">
              <w:rPr>
                <w:rFonts w:ascii="Times New Roman" w:hAnsi="Times New Roman"/>
                <w:sz w:val="24"/>
                <w:szCs w:val="24"/>
                <w:lang w:eastAsia="ar-SA"/>
              </w:rPr>
              <w:t xml:space="preserve"> </w:t>
            </w:r>
            <w:bookmarkEnd w:id="461"/>
            <w:bookmarkEnd w:id="462"/>
            <w:bookmarkEnd w:id="463"/>
          </w:p>
        </w:tc>
      </w:tr>
    </w:tbl>
    <w:p w14:paraId="0024CB3F" w14:textId="77777777" w:rsidR="00824DF2" w:rsidRPr="009B59BB" w:rsidRDefault="00824DF2" w:rsidP="008E2204">
      <w:pPr>
        <w:spacing w:after="0" w:line="240" w:lineRule="auto"/>
        <w:ind w:firstLine="902"/>
        <w:contextualSpacing/>
        <w:jc w:val="center"/>
        <w:rPr>
          <w:rFonts w:ascii="Times New Roman" w:eastAsia="Times New Roman" w:hAnsi="Times New Roman" w:cs="Times New Roman"/>
          <w:b/>
          <w:sz w:val="24"/>
          <w:szCs w:val="24"/>
          <w:lang w:eastAsia="ar-SA"/>
        </w:rPr>
      </w:pPr>
      <w:r w:rsidRPr="00CB2736">
        <w:rPr>
          <w:rFonts w:ascii="Times New Roman" w:eastAsia="Times New Roman" w:hAnsi="Times New Roman" w:cs="Times New Roman"/>
          <w:b/>
          <w:sz w:val="24"/>
          <w:szCs w:val="24"/>
          <w:lang w:eastAsia="ru-RU"/>
        </w:rPr>
        <w:t xml:space="preserve"> </w:t>
      </w:r>
      <w:r w:rsidRPr="009B59BB">
        <w:rPr>
          <w:rFonts w:ascii="Times New Roman" w:eastAsia="Times New Roman" w:hAnsi="Times New Roman" w:cs="Times New Roman"/>
          <w:b/>
          <w:snapToGrid w:val="0"/>
          <w:sz w:val="24"/>
          <w:szCs w:val="24"/>
          <w:lang w:eastAsia="ru-RU"/>
        </w:rPr>
        <w:t xml:space="preserve"> </w:t>
      </w:r>
    </w:p>
    <w:p w14:paraId="1E95D44E" w14:textId="77777777" w:rsidR="006D3A30" w:rsidRPr="006D3A30" w:rsidRDefault="006D3A30" w:rsidP="008E2204">
      <w:pPr>
        <w:tabs>
          <w:tab w:val="left" w:pos="425"/>
          <w:tab w:val="left" w:pos="567"/>
          <w:tab w:val="left" w:pos="709"/>
          <w:tab w:val="left" w:pos="851"/>
        </w:tabs>
        <w:suppressAutoHyphens/>
        <w:spacing w:after="0" w:line="240" w:lineRule="auto"/>
        <w:ind w:left="-851"/>
        <w:jc w:val="right"/>
        <w:rPr>
          <w:rFonts w:ascii="Times New Roman" w:eastAsia="Times New Roman" w:hAnsi="Times New Roman" w:cs="Times New Roman"/>
          <w:b/>
          <w:sz w:val="24"/>
          <w:szCs w:val="24"/>
          <w:lang w:eastAsia="ar-SA"/>
        </w:rPr>
      </w:pPr>
    </w:p>
    <w:tbl>
      <w:tblPr>
        <w:tblW w:w="15767" w:type="dxa"/>
        <w:tblLook w:val="04A0" w:firstRow="1" w:lastRow="0" w:firstColumn="1" w:lastColumn="0" w:noHBand="0" w:noVBand="1"/>
      </w:tblPr>
      <w:tblGrid>
        <w:gridCol w:w="10031"/>
        <w:gridCol w:w="5736"/>
      </w:tblGrid>
      <w:tr w:rsidR="006D3A30" w:rsidRPr="006D3A30" w14:paraId="403ACDC5" w14:textId="77777777" w:rsidTr="006D3A30">
        <w:tc>
          <w:tcPr>
            <w:tcW w:w="10031" w:type="dxa"/>
            <w:hideMark/>
          </w:tcPr>
          <w:p w14:paraId="74FE7273" w14:textId="77777777" w:rsidR="006D3A30" w:rsidRPr="006D3A30" w:rsidRDefault="006D3A30" w:rsidP="008E2204">
            <w:pPr>
              <w:tabs>
                <w:tab w:val="left" w:pos="425"/>
                <w:tab w:val="left" w:pos="567"/>
                <w:tab w:val="left" w:pos="709"/>
              </w:tabs>
              <w:suppressAutoHyphens/>
              <w:spacing w:after="0" w:line="240" w:lineRule="auto"/>
              <w:jc w:val="center"/>
              <w:rPr>
                <w:rFonts w:ascii="Times New Roman" w:eastAsia="Times New Roman" w:hAnsi="Times New Roman" w:cs="Times New Roman"/>
                <w:sz w:val="24"/>
                <w:szCs w:val="24"/>
                <w:lang w:eastAsia="ar-SA"/>
              </w:rPr>
            </w:pPr>
            <w:bookmarkStart w:id="464" w:name="_Toc358126591"/>
            <w:bookmarkStart w:id="465" w:name="_Toc366761039"/>
            <w:bookmarkStart w:id="466" w:name="_Toc366762396"/>
            <w:r w:rsidRPr="006D3A30">
              <w:rPr>
                <w:rFonts w:ascii="Times New Roman" w:eastAsia="Times New Roman" w:hAnsi="Times New Roman" w:cs="Times New Roman"/>
                <w:sz w:val="24"/>
                <w:szCs w:val="24"/>
                <w:lang w:eastAsia="ar-SA"/>
              </w:rPr>
              <w:t>ОПИСЬ ДОКУМЕНТОВ,</w:t>
            </w:r>
          </w:p>
          <w:p w14:paraId="6079A441" w14:textId="77777777" w:rsidR="006D3A30" w:rsidRPr="006D3A30" w:rsidRDefault="006D3A30" w:rsidP="008E2204">
            <w:pPr>
              <w:keepNext/>
              <w:tabs>
                <w:tab w:val="left" w:pos="425"/>
                <w:tab w:val="left" w:pos="567"/>
                <w:tab w:val="left" w:pos="709"/>
              </w:tabs>
              <w:suppressAutoHyphens/>
              <w:spacing w:after="0" w:line="240" w:lineRule="auto"/>
              <w:jc w:val="center"/>
              <w:outlineLvl w:val="0"/>
              <w:rPr>
                <w:rFonts w:ascii="Times New Roman" w:eastAsia="Times New Roman" w:hAnsi="Times New Roman" w:cs="Times New Roman"/>
                <w:iCs/>
                <w:sz w:val="24"/>
                <w:szCs w:val="24"/>
                <w:lang w:eastAsia="ar-SA"/>
              </w:rPr>
            </w:pPr>
            <w:bookmarkStart w:id="467" w:name="_Toc368062069"/>
            <w:bookmarkStart w:id="468" w:name="_Toc370824168"/>
            <w:bookmarkStart w:id="469" w:name="_Toc394314189"/>
            <w:bookmarkStart w:id="470" w:name="_Toc410044353"/>
            <w:bookmarkStart w:id="471" w:name="_Toc427739735"/>
            <w:bookmarkStart w:id="472" w:name="_Toc427754316"/>
            <w:bookmarkStart w:id="473" w:name="_Toc429079294"/>
            <w:bookmarkStart w:id="474" w:name="_Toc483302556"/>
            <w:bookmarkStart w:id="475" w:name="_Toc483316591"/>
            <w:bookmarkStart w:id="476" w:name="_Toc491095942"/>
            <w:bookmarkStart w:id="477" w:name="_Toc24982212"/>
            <w:bookmarkStart w:id="478" w:name="_Toc24982429"/>
            <w:r w:rsidRPr="006D3A30">
              <w:rPr>
                <w:rFonts w:ascii="Times New Roman" w:eastAsia="Times New Roman" w:hAnsi="Times New Roman" w:cs="Times New Roman"/>
                <w:sz w:val="24"/>
                <w:szCs w:val="24"/>
                <w:lang w:eastAsia="ar-SA"/>
              </w:rPr>
              <w:t xml:space="preserve">ВХОДЯЩИХ В СОСТАВ ЗАЯВКИ НА УЧАСТИЕ В </w:t>
            </w:r>
            <w:bookmarkEnd w:id="467"/>
            <w:bookmarkEnd w:id="468"/>
            <w:bookmarkEnd w:id="469"/>
            <w:bookmarkEnd w:id="470"/>
            <w:bookmarkEnd w:id="471"/>
            <w:bookmarkEnd w:id="472"/>
            <w:r w:rsidR="00BC5269">
              <w:rPr>
                <w:rFonts w:ascii="Times New Roman" w:eastAsia="Times New Roman" w:hAnsi="Times New Roman" w:cs="Times New Roman"/>
                <w:sz w:val="24"/>
                <w:szCs w:val="24"/>
                <w:lang w:eastAsia="ar-SA"/>
              </w:rPr>
              <w:t>КОНКУРЕНТНЫХ ПЕРГОВОРАХ</w:t>
            </w:r>
            <w:bookmarkEnd w:id="473"/>
            <w:bookmarkEnd w:id="474"/>
            <w:bookmarkEnd w:id="475"/>
            <w:bookmarkEnd w:id="476"/>
            <w:bookmarkEnd w:id="477"/>
            <w:bookmarkEnd w:id="478"/>
            <w:r w:rsidR="00182D27">
              <w:rPr>
                <w:rFonts w:ascii="Times New Roman" w:eastAsia="Times New Roman" w:hAnsi="Times New Roman" w:cs="Times New Roman"/>
                <w:sz w:val="24"/>
                <w:szCs w:val="24"/>
                <w:lang w:eastAsia="ar-SA"/>
              </w:rPr>
              <w:t xml:space="preserve"> </w:t>
            </w:r>
          </w:p>
          <w:p w14:paraId="359F42D5"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79" w:name="_Toc368062070"/>
            <w:bookmarkStart w:id="480" w:name="_Toc370824169"/>
          </w:p>
          <w:p w14:paraId="39D3AA77"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bookmarkStart w:id="481" w:name="_Toc394314190"/>
            <w:bookmarkStart w:id="482" w:name="_Toc410044354"/>
            <w:bookmarkStart w:id="483" w:name="_Toc427739736"/>
            <w:bookmarkStart w:id="484" w:name="_Toc427754317"/>
            <w:bookmarkStart w:id="485" w:name="_Toc429079295"/>
            <w:bookmarkStart w:id="486" w:name="_Toc483302557"/>
            <w:bookmarkStart w:id="487" w:name="_Toc483316592"/>
            <w:bookmarkStart w:id="488" w:name="_Toc491095943"/>
            <w:bookmarkStart w:id="489" w:name="_Toc24982213"/>
            <w:bookmarkStart w:id="490" w:name="_Toc24982430"/>
            <w:r w:rsidRPr="006D3A30">
              <w:rPr>
                <w:rFonts w:ascii="Times New Roman" w:eastAsia="Times New Roman" w:hAnsi="Times New Roman" w:cs="Times New Roman"/>
                <w:sz w:val="24"/>
                <w:szCs w:val="24"/>
                <w:lang w:eastAsia="ar-SA"/>
              </w:rPr>
              <w:t xml:space="preserve">Наименование и адрес Участника </w:t>
            </w:r>
            <w:r w:rsidR="001056C9" w:rsidRPr="006D3A30">
              <w:rPr>
                <w:rFonts w:ascii="Times New Roman" w:eastAsia="Times New Roman" w:hAnsi="Times New Roman" w:cs="Times New Roman"/>
                <w:sz w:val="24"/>
                <w:szCs w:val="24"/>
                <w:lang w:eastAsia="ar-SA"/>
              </w:rPr>
              <w:t>закупки:</w:t>
            </w:r>
            <w:r w:rsidRPr="006D3A30">
              <w:rPr>
                <w:rFonts w:ascii="Times New Roman" w:eastAsia="Times New Roman" w:hAnsi="Times New Roman" w:cs="Times New Roman"/>
                <w:sz w:val="24"/>
                <w:szCs w:val="24"/>
                <w:lang w:eastAsia="ar-SA"/>
              </w:rPr>
              <w:t xml:space="preserve"> ________________________</w:t>
            </w:r>
            <w:r w:rsidR="006A4874">
              <w:rPr>
                <w:rFonts w:ascii="Times New Roman" w:eastAsia="Times New Roman" w:hAnsi="Times New Roman" w:cs="Times New Roman"/>
                <w:sz w:val="24"/>
                <w:szCs w:val="24"/>
                <w:lang w:eastAsia="ar-SA"/>
              </w:rPr>
              <w:t>_____</w:t>
            </w:r>
            <w:r w:rsidRPr="006D3A30">
              <w:rPr>
                <w:rFonts w:ascii="Times New Roman" w:eastAsia="Times New Roman" w:hAnsi="Times New Roman" w:cs="Times New Roman"/>
                <w:sz w:val="24"/>
                <w:szCs w:val="24"/>
                <w:lang w:eastAsia="ar-SA"/>
              </w:rPr>
              <w:t>_____</w:t>
            </w:r>
            <w:bookmarkEnd w:id="481"/>
            <w:bookmarkEnd w:id="482"/>
            <w:bookmarkEnd w:id="483"/>
            <w:bookmarkEnd w:id="484"/>
            <w:bookmarkEnd w:id="485"/>
            <w:bookmarkEnd w:id="486"/>
            <w:bookmarkEnd w:id="487"/>
            <w:bookmarkEnd w:id="488"/>
            <w:bookmarkEnd w:id="489"/>
            <w:bookmarkEnd w:id="490"/>
          </w:p>
          <w:p w14:paraId="083F5CD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iCs/>
                <w:sz w:val="24"/>
                <w:szCs w:val="24"/>
                <w:lang w:eastAsia="ar-SA"/>
              </w:rPr>
            </w:pPr>
          </w:p>
          <w:p w14:paraId="01D97422"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bookmarkStart w:id="491" w:name="_Toc394314191"/>
            <w:bookmarkStart w:id="492" w:name="_Toc410044355"/>
            <w:bookmarkStart w:id="493" w:name="_Toc427739737"/>
            <w:bookmarkStart w:id="494" w:name="_Toc427754318"/>
            <w:bookmarkStart w:id="495" w:name="_Toc429079296"/>
            <w:bookmarkStart w:id="496" w:name="_Toc483302558"/>
            <w:bookmarkStart w:id="497" w:name="_Toc483316593"/>
            <w:bookmarkStart w:id="498" w:name="_Toc491095944"/>
            <w:bookmarkStart w:id="499" w:name="_Toc24982214"/>
            <w:bookmarkStart w:id="500" w:name="_Toc24982431"/>
            <w:r w:rsidRPr="006D3A30">
              <w:rPr>
                <w:rFonts w:ascii="Times New Roman" w:eastAsia="Times New Roman" w:hAnsi="Times New Roman" w:cs="Times New Roman"/>
                <w:iCs/>
                <w:sz w:val="24"/>
                <w:szCs w:val="24"/>
                <w:lang w:val="x-none" w:eastAsia="ar-SA"/>
              </w:rPr>
              <w:t>Наименование предмета</w:t>
            </w:r>
            <w:r w:rsidR="00BC5269">
              <w:rPr>
                <w:rFonts w:ascii="Times New Roman" w:eastAsia="Times New Roman" w:hAnsi="Times New Roman" w:cs="Times New Roman"/>
                <w:iCs/>
                <w:sz w:val="24"/>
                <w:szCs w:val="24"/>
                <w:lang w:eastAsia="ar-SA"/>
              </w:rPr>
              <w:t xml:space="preserve"> конкурентных переговор</w:t>
            </w:r>
            <w:r w:rsidR="005E09FE">
              <w:rPr>
                <w:rFonts w:ascii="Times New Roman" w:eastAsia="Times New Roman" w:hAnsi="Times New Roman" w:cs="Times New Roman"/>
                <w:iCs/>
                <w:sz w:val="24"/>
                <w:szCs w:val="24"/>
                <w:lang w:eastAsia="ar-SA"/>
              </w:rPr>
              <w:t>ов</w:t>
            </w:r>
            <w:r w:rsidRPr="006D3A30">
              <w:rPr>
                <w:rFonts w:ascii="Times New Roman" w:eastAsia="Times New Roman" w:hAnsi="Times New Roman" w:cs="Times New Roman"/>
                <w:iCs/>
                <w:sz w:val="24"/>
                <w:szCs w:val="24"/>
                <w:lang w:eastAsia="ar-SA"/>
              </w:rPr>
              <w:t>:</w:t>
            </w:r>
            <w:r w:rsidRPr="006D3A30">
              <w:rPr>
                <w:rFonts w:ascii="Times New Roman" w:eastAsia="Times New Roman" w:hAnsi="Times New Roman" w:cs="Times New Roman"/>
                <w:iCs/>
                <w:sz w:val="24"/>
                <w:szCs w:val="24"/>
                <w:lang w:val="x-none" w:eastAsia="ar-SA"/>
              </w:rPr>
              <w:t xml:space="preserve"> </w:t>
            </w:r>
            <w:bookmarkEnd w:id="464"/>
            <w:bookmarkEnd w:id="465"/>
            <w:bookmarkEnd w:id="466"/>
            <w:bookmarkEnd w:id="479"/>
            <w:bookmarkEnd w:id="480"/>
            <w:bookmarkEnd w:id="491"/>
            <w:bookmarkEnd w:id="492"/>
            <w:r w:rsidRPr="006D3A30">
              <w:rPr>
                <w:rFonts w:ascii="Times New Roman" w:eastAsia="Times New Roman" w:hAnsi="Times New Roman" w:cs="Times New Roman"/>
                <w:bCs/>
                <w:iCs/>
                <w:sz w:val="24"/>
                <w:szCs w:val="24"/>
                <w:lang w:eastAsia="ar-SA"/>
              </w:rPr>
              <w:t>__________________________</w:t>
            </w:r>
            <w:bookmarkEnd w:id="493"/>
            <w:bookmarkEnd w:id="494"/>
            <w:r w:rsidR="00BC5269">
              <w:rPr>
                <w:rFonts w:ascii="Times New Roman" w:eastAsia="Times New Roman" w:hAnsi="Times New Roman" w:cs="Times New Roman"/>
                <w:bCs/>
                <w:iCs/>
                <w:sz w:val="24"/>
                <w:szCs w:val="24"/>
                <w:lang w:eastAsia="ar-SA"/>
              </w:rPr>
              <w:t>_</w:t>
            </w:r>
            <w:bookmarkEnd w:id="495"/>
            <w:r w:rsidR="006A4874">
              <w:rPr>
                <w:rFonts w:ascii="Times New Roman" w:eastAsia="Times New Roman" w:hAnsi="Times New Roman" w:cs="Times New Roman"/>
                <w:bCs/>
                <w:iCs/>
                <w:sz w:val="24"/>
                <w:szCs w:val="24"/>
                <w:lang w:eastAsia="ar-SA"/>
              </w:rPr>
              <w:t>____</w:t>
            </w:r>
            <w:bookmarkEnd w:id="496"/>
            <w:bookmarkEnd w:id="497"/>
            <w:bookmarkEnd w:id="498"/>
            <w:bookmarkEnd w:id="499"/>
            <w:bookmarkEnd w:id="500"/>
          </w:p>
          <w:p w14:paraId="0E48EF88" w14:textId="77777777" w:rsidR="006D3A30" w:rsidRPr="006D3A30" w:rsidRDefault="006D3A30" w:rsidP="008E2204">
            <w:pPr>
              <w:keepNext/>
              <w:tabs>
                <w:tab w:val="left" w:pos="425"/>
                <w:tab w:val="left" w:pos="567"/>
                <w:tab w:val="left" w:pos="709"/>
              </w:tabs>
              <w:suppressAutoHyphens/>
              <w:spacing w:after="0" w:line="240" w:lineRule="auto"/>
              <w:ind w:right="601"/>
              <w:jc w:val="both"/>
              <w:outlineLvl w:val="0"/>
              <w:rPr>
                <w:rFonts w:ascii="Times New Roman" w:eastAsia="Times New Roman" w:hAnsi="Times New Roman" w:cs="Times New Roman"/>
                <w:bCs/>
                <w:iCs/>
                <w:sz w:val="24"/>
                <w:szCs w:val="24"/>
                <w:lang w:eastAsia="ar-SA"/>
              </w:rPr>
            </w:pPr>
          </w:p>
        </w:tc>
        <w:tc>
          <w:tcPr>
            <w:tcW w:w="5736" w:type="dxa"/>
          </w:tcPr>
          <w:p w14:paraId="1F19EA36" w14:textId="77777777" w:rsidR="006D3A30" w:rsidRPr="006D3A30" w:rsidRDefault="006D3A30" w:rsidP="008E2204">
            <w:pPr>
              <w:tabs>
                <w:tab w:val="left" w:pos="425"/>
                <w:tab w:val="left" w:pos="567"/>
                <w:tab w:val="left" w:pos="709"/>
              </w:tabs>
              <w:suppressAutoHyphens/>
              <w:spacing w:after="0" w:line="240" w:lineRule="auto"/>
              <w:ind w:left="4700"/>
              <w:rPr>
                <w:rFonts w:ascii="Times New Roman" w:eastAsia="Times New Roman" w:hAnsi="Times New Roman" w:cs="Times New Roman"/>
                <w:sz w:val="24"/>
                <w:szCs w:val="24"/>
                <w:lang w:eastAsia="ar-SA"/>
              </w:rPr>
            </w:pPr>
          </w:p>
        </w:tc>
      </w:tr>
    </w:tbl>
    <w:p w14:paraId="2AF4C23A" w14:textId="77777777" w:rsidR="006D3A30" w:rsidRPr="006D3A30" w:rsidRDefault="006D3A30" w:rsidP="008E2204">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6101"/>
        <w:gridCol w:w="1417"/>
        <w:gridCol w:w="992"/>
        <w:gridCol w:w="1002"/>
      </w:tblGrid>
      <w:tr w:rsidR="00BD48CC" w:rsidRPr="00C81684" w14:paraId="4B9A7CAF" w14:textId="77777777" w:rsidTr="00F87BD7">
        <w:tc>
          <w:tcPr>
            <w:tcW w:w="675" w:type="dxa"/>
            <w:tcBorders>
              <w:top w:val="single" w:sz="4" w:space="0" w:color="000000"/>
              <w:left w:val="single" w:sz="4" w:space="0" w:color="000000"/>
              <w:bottom w:val="single" w:sz="4" w:space="0" w:color="000000"/>
            </w:tcBorders>
            <w:shd w:val="clear" w:color="auto" w:fill="auto"/>
            <w:vAlign w:val="center"/>
          </w:tcPr>
          <w:p w14:paraId="0ACC05BD"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vAlign w:val="center"/>
          </w:tcPr>
          <w:p w14:paraId="5004CEE5"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vAlign w:val="center"/>
          </w:tcPr>
          <w:p w14:paraId="6381F99C" w14:textId="77777777" w:rsidR="00BD48CC" w:rsidRPr="00564313" w:rsidRDefault="00BD48CC" w:rsidP="008E2204">
            <w:pPr>
              <w:spacing w:after="0" w:line="240" w:lineRule="auto"/>
              <w:jc w:val="center"/>
              <w:rPr>
                <w:rFonts w:ascii="Times New Roman" w:eastAsia="Times New Roman" w:hAnsi="Times New Roman"/>
                <w:sz w:val="24"/>
                <w:szCs w:val="24"/>
              </w:rPr>
            </w:pPr>
            <w:r w:rsidRPr="00564313">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vAlign w:val="center"/>
          </w:tcPr>
          <w:p w14:paraId="0C51CE63" w14:textId="77777777" w:rsidR="00BD48CC" w:rsidRPr="00631512" w:rsidRDefault="00BD48CC" w:rsidP="008E2204">
            <w:pPr>
              <w:spacing w:after="0" w:line="240" w:lineRule="auto"/>
              <w:jc w:val="center"/>
              <w:rPr>
                <w:rFonts w:ascii="Times New Roman" w:eastAsia="Times New Roman" w:hAnsi="Times New Roman"/>
                <w:sz w:val="24"/>
                <w:szCs w:val="24"/>
              </w:rPr>
            </w:pPr>
            <w:r w:rsidRPr="00631512">
              <w:rPr>
                <w:rFonts w:ascii="Times New Roman" w:eastAsia="Times New Roman" w:hAnsi="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750FB" w14:textId="77777777" w:rsidR="00BD48CC" w:rsidRPr="00C81684" w:rsidRDefault="00BD48CC" w:rsidP="008E2204">
            <w:pPr>
              <w:spacing w:after="0" w:line="240" w:lineRule="auto"/>
              <w:jc w:val="center"/>
              <w:rPr>
                <w:rFonts w:ascii="Times New Roman" w:hAnsi="Times New Roman"/>
                <w:sz w:val="24"/>
                <w:szCs w:val="24"/>
              </w:rPr>
            </w:pPr>
            <w:r w:rsidRPr="00631512">
              <w:rPr>
                <w:rFonts w:ascii="Times New Roman" w:eastAsia="Times New Roman" w:hAnsi="Times New Roman"/>
                <w:sz w:val="24"/>
                <w:szCs w:val="24"/>
              </w:rPr>
              <w:t>Номер листа</w:t>
            </w:r>
          </w:p>
        </w:tc>
      </w:tr>
      <w:tr w:rsidR="00BD48CC" w:rsidRPr="00C81684" w14:paraId="4FC770AB" w14:textId="77777777" w:rsidTr="003F285D">
        <w:trPr>
          <w:trHeight w:val="305"/>
        </w:trPr>
        <w:tc>
          <w:tcPr>
            <w:tcW w:w="675" w:type="dxa"/>
            <w:tcBorders>
              <w:top w:val="single" w:sz="4" w:space="0" w:color="000000"/>
              <w:left w:val="single" w:sz="4" w:space="0" w:color="000000"/>
              <w:bottom w:val="single" w:sz="4" w:space="0" w:color="000000"/>
            </w:tcBorders>
            <w:shd w:val="clear" w:color="auto" w:fill="auto"/>
          </w:tcPr>
          <w:p w14:paraId="00AE14B4"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14:paraId="315CE9AD"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14:paraId="547D52B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6DBE72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D4088A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82F0FBB" w14:textId="77777777" w:rsidTr="003F285D">
        <w:trPr>
          <w:trHeight w:val="397"/>
        </w:trPr>
        <w:tc>
          <w:tcPr>
            <w:tcW w:w="675" w:type="dxa"/>
            <w:tcBorders>
              <w:top w:val="single" w:sz="4" w:space="0" w:color="000000"/>
              <w:left w:val="single" w:sz="4" w:space="0" w:color="000000"/>
              <w:bottom w:val="single" w:sz="4" w:space="0" w:color="000000"/>
            </w:tcBorders>
            <w:shd w:val="clear" w:color="auto" w:fill="auto"/>
          </w:tcPr>
          <w:p w14:paraId="313A2F95" w14:textId="77777777" w:rsidR="00BD48CC" w:rsidRPr="00BF59E5" w:rsidRDefault="00BD48CC" w:rsidP="008E2204">
            <w:pPr>
              <w:spacing w:after="0" w:line="240" w:lineRule="auto"/>
              <w:rPr>
                <w:rFonts w:ascii="Times New Roman" w:eastAsia="Times New Roman" w:hAnsi="Times New Roman"/>
                <w:spacing w:val="5"/>
                <w:sz w:val="24"/>
                <w:szCs w:val="24"/>
              </w:rPr>
            </w:pPr>
            <w:r w:rsidRPr="00BF59E5">
              <w:rPr>
                <w:rFonts w:ascii="Times New Roman" w:eastAsia="Times New Roman" w:hAnsi="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14:paraId="20402A5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14:paraId="58A522D2"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235BC9D"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291A335"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79BC9B9B" w14:textId="77777777" w:rsidTr="003F285D">
        <w:tc>
          <w:tcPr>
            <w:tcW w:w="675" w:type="dxa"/>
            <w:tcBorders>
              <w:top w:val="single" w:sz="4" w:space="0" w:color="000000"/>
              <w:left w:val="single" w:sz="4" w:space="0" w:color="000000"/>
              <w:bottom w:val="single" w:sz="4" w:space="0" w:color="000000"/>
            </w:tcBorders>
            <w:shd w:val="clear" w:color="auto" w:fill="auto"/>
          </w:tcPr>
          <w:p w14:paraId="207B4CEE"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14:paraId="354311B1"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14:paraId="690A74DC"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13219A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A0EED91"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5010AC97" w14:textId="77777777" w:rsidTr="003F285D">
        <w:tc>
          <w:tcPr>
            <w:tcW w:w="675" w:type="dxa"/>
            <w:tcBorders>
              <w:top w:val="single" w:sz="4" w:space="0" w:color="000000"/>
              <w:left w:val="single" w:sz="4" w:space="0" w:color="000000"/>
              <w:bottom w:val="single" w:sz="4" w:space="0" w:color="000000"/>
            </w:tcBorders>
            <w:shd w:val="clear" w:color="auto" w:fill="auto"/>
          </w:tcPr>
          <w:p w14:paraId="53AA7188"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14:paraId="4CD261B8" w14:textId="77777777" w:rsidR="00BD48CC" w:rsidRPr="00BF59E5" w:rsidRDefault="00BD48CC"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14:paraId="3DFBBE9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DCB6C29"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00161C7"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BD48CC" w:rsidRPr="00C81684" w14:paraId="424C931B" w14:textId="77777777" w:rsidTr="003F285D">
        <w:tc>
          <w:tcPr>
            <w:tcW w:w="675" w:type="dxa"/>
            <w:tcBorders>
              <w:top w:val="single" w:sz="4" w:space="0" w:color="000000"/>
              <w:left w:val="single" w:sz="4" w:space="0" w:color="000000"/>
              <w:bottom w:val="single" w:sz="4" w:space="0" w:color="000000"/>
            </w:tcBorders>
            <w:shd w:val="clear" w:color="auto" w:fill="auto"/>
          </w:tcPr>
          <w:p w14:paraId="2AB9F786" w14:textId="77777777" w:rsidR="00BD48CC" w:rsidRPr="00BF59E5" w:rsidRDefault="00BD48CC" w:rsidP="008E2204">
            <w:pPr>
              <w:spacing w:after="0" w:line="240" w:lineRule="auto"/>
              <w:jc w:val="center"/>
              <w:rPr>
                <w:rFonts w:ascii="Times New Roman" w:eastAsia="Times New Roman" w:hAnsi="Times New Roman"/>
                <w:sz w:val="24"/>
                <w:szCs w:val="24"/>
              </w:rPr>
            </w:pPr>
            <w:r w:rsidRPr="00BF59E5">
              <w:rPr>
                <w:rFonts w:ascii="Times New Roman" w:eastAsia="Times New Roman" w:hAnsi="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14:paraId="3B5988C7" w14:textId="77777777" w:rsidR="00BD48CC" w:rsidRPr="00BF59E5" w:rsidRDefault="000A005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Анкета У</w:t>
            </w:r>
            <w:r w:rsidR="00BD48CC" w:rsidRPr="00BF59E5">
              <w:rPr>
                <w:rFonts w:ascii="Times New Roman" w:eastAsia="Times New Roman" w:hAnsi="Times New Roman"/>
                <w:sz w:val="24"/>
                <w:szCs w:val="24"/>
              </w:rPr>
              <w:t>частника</w:t>
            </w:r>
            <w:r>
              <w:rPr>
                <w:rFonts w:ascii="Times New Roman" w:eastAsia="Times New Roman" w:hAnsi="Times New Roman"/>
                <w:sz w:val="24"/>
                <w:szCs w:val="24"/>
              </w:rPr>
              <w:t xml:space="preserve"> закупки</w:t>
            </w:r>
            <w:r w:rsidR="00BD48CC" w:rsidRPr="00BF59E5">
              <w:rPr>
                <w:rFonts w:ascii="Times New Roman" w:eastAsia="Times New Roman" w:hAnsi="Times New Roman"/>
                <w:sz w:val="24"/>
                <w:szCs w:val="24"/>
              </w:rPr>
              <w:t xml:space="preserve"> (Форма 3)</w:t>
            </w:r>
          </w:p>
        </w:tc>
        <w:tc>
          <w:tcPr>
            <w:tcW w:w="1417" w:type="dxa"/>
            <w:tcBorders>
              <w:top w:val="single" w:sz="4" w:space="0" w:color="000000"/>
              <w:left w:val="single" w:sz="4" w:space="0" w:color="000000"/>
              <w:bottom w:val="single" w:sz="4" w:space="0" w:color="000000"/>
            </w:tcBorders>
            <w:shd w:val="clear" w:color="auto" w:fill="auto"/>
          </w:tcPr>
          <w:p w14:paraId="74E0FD80"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66A1514"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EB78A96" w14:textId="77777777" w:rsidR="00BD48CC" w:rsidRPr="00CD4CA7" w:rsidRDefault="00BD48CC" w:rsidP="008E2204">
            <w:pPr>
              <w:spacing w:after="0" w:line="240" w:lineRule="auto"/>
              <w:rPr>
                <w:rFonts w:ascii="Times New Roman" w:eastAsia="Times New Roman" w:hAnsi="Times New Roman"/>
                <w:color w:val="FF0000"/>
                <w:sz w:val="24"/>
                <w:szCs w:val="24"/>
                <w:highlight w:val="yellow"/>
              </w:rPr>
            </w:pPr>
          </w:p>
        </w:tc>
      </w:tr>
      <w:tr w:rsidR="00175F9B" w:rsidRPr="00C81684" w14:paraId="1AB8E1DC" w14:textId="77777777" w:rsidTr="003F285D">
        <w:tc>
          <w:tcPr>
            <w:tcW w:w="675" w:type="dxa"/>
            <w:tcBorders>
              <w:top w:val="single" w:sz="4" w:space="0" w:color="000000"/>
              <w:left w:val="single" w:sz="4" w:space="0" w:color="000000"/>
              <w:bottom w:val="single" w:sz="4" w:space="0" w:color="000000"/>
            </w:tcBorders>
            <w:shd w:val="clear" w:color="auto" w:fill="auto"/>
          </w:tcPr>
          <w:p w14:paraId="0EB43AE5" w14:textId="77777777" w:rsidR="00175F9B" w:rsidRPr="00BF59E5" w:rsidRDefault="00175F9B"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6</w:t>
            </w:r>
            <w:r w:rsidR="002C13DC">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3440CA1" w14:textId="77777777" w:rsidR="00175F9B" w:rsidRPr="00111674" w:rsidRDefault="006C4BB3" w:rsidP="002711E9">
            <w:pPr>
              <w:spacing w:after="0" w:line="240" w:lineRule="auto"/>
              <w:rPr>
                <w:rFonts w:ascii="Times New Roman" w:eastAsia="Times New Roman" w:hAnsi="Times New Roman"/>
                <w:bCs/>
                <w:sz w:val="24"/>
                <w:szCs w:val="24"/>
              </w:rPr>
            </w:pPr>
            <w:r w:rsidRPr="006C4BB3">
              <w:rPr>
                <w:rFonts w:ascii="Times New Roman" w:eastAsia="Times New Roman" w:hAnsi="Times New Roman"/>
                <w:bCs/>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A5411F"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C02AC9"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3649C6" w14:textId="77777777" w:rsidR="00175F9B" w:rsidRPr="00CD4CA7" w:rsidRDefault="00175F9B" w:rsidP="008E2204">
            <w:pPr>
              <w:spacing w:after="0" w:line="240" w:lineRule="auto"/>
              <w:rPr>
                <w:rFonts w:ascii="Times New Roman" w:eastAsia="Times New Roman" w:hAnsi="Times New Roman"/>
                <w:color w:val="FF0000"/>
                <w:sz w:val="24"/>
                <w:szCs w:val="24"/>
                <w:highlight w:val="yellow"/>
              </w:rPr>
            </w:pPr>
          </w:p>
        </w:tc>
      </w:tr>
      <w:tr w:rsidR="003000C8" w:rsidRPr="00C81684" w14:paraId="6DD3A7E4" w14:textId="77777777" w:rsidTr="003F285D">
        <w:tc>
          <w:tcPr>
            <w:tcW w:w="675" w:type="dxa"/>
            <w:tcBorders>
              <w:top w:val="single" w:sz="4" w:space="0" w:color="000000"/>
              <w:left w:val="single" w:sz="4" w:space="0" w:color="000000"/>
              <w:bottom w:val="single" w:sz="4" w:space="0" w:color="000000"/>
            </w:tcBorders>
            <w:shd w:val="clear" w:color="auto" w:fill="auto"/>
          </w:tcPr>
          <w:p w14:paraId="41BD7FDA" w14:textId="77777777" w:rsidR="003000C8" w:rsidRDefault="003000C8"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14:paraId="1DDEA5C0" w14:textId="6B4AEFC7" w:rsidR="003000C8" w:rsidRPr="00E06ED8" w:rsidRDefault="003000C8" w:rsidP="00596CC8">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С</w:t>
            </w:r>
            <w:r w:rsidRPr="003000C8">
              <w:rPr>
                <w:rFonts w:ascii="Times New Roman" w:eastAsia="Times New Roman" w:hAnsi="Times New Roman"/>
                <w:bCs/>
                <w:sz w:val="24"/>
                <w:szCs w:val="24"/>
              </w:rPr>
              <w:t>правк</w:t>
            </w:r>
            <w:r>
              <w:rPr>
                <w:rFonts w:ascii="Times New Roman" w:eastAsia="Times New Roman" w:hAnsi="Times New Roman"/>
                <w:bCs/>
                <w:sz w:val="24"/>
                <w:szCs w:val="24"/>
              </w:rPr>
              <w:t>а</w:t>
            </w:r>
            <w:r w:rsidRPr="003000C8">
              <w:rPr>
                <w:rFonts w:ascii="Times New Roman" w:eastAsia="Times New Roman" w:hAnsi="Times New Roman"/>
                <w:bCs/>
                <w:sz w:val="24"/>
                <w:szCs w:val="24"/>
              </w:rPr>
              <w:t xml:space="preserve"> о перечне и объемах выполнения договоров</w:t>
            </w:r>
            <w:r w:rsidR="00312377">
              <w:rPr>
                <w:rFonts w:ascii="Times New Roman" w:eastAsia="Times New Roman" w:hAnsi="Times New Roman"/>
                <w:bCs/>
                <w:sz w:val="24"/>
                <w:szCs w:val="24"/>
              </w:rPr>
              <w:t xml:space="preserve"> поставки </w:t>
            </w:r>
            <w:r w:rsidR="00F40DC5" w:rsidRPr="00571645">
              <w:rPr>
                <w:rFonts w:ascii="Times New Roman" w:eastAsia="Times New Roman" w:hAnsi="Times New Roman"/>
                <w:bCs/>
                <w:sz w:val="24"/>
                <w:szCs w:val="24"/>
              </w:rPr>
              <w:t xml:space="preserve">мазута </w:t>
            </w:r>
            <w:r w:rsidR="00957312" w:rsidRPr="00957312">
              <w:rPr>
                <w:rFonts w:ascii="Times New Roman" w:eastAsia="Times New Roman" w:hAnsi="Times New Roman"/>
                <w:bCs/>
                <w:sz w:val="24"/>
                <w:szCs w:val="24"/>
              </w:rPr>
              <w:t xml:space="preserve">флотского Ф5 </w:t>
            </w:r>
            <w:r w:rsidR="008C52BD" w:rsidRPr="00571645">
              <w:rPr>
                <w:rFonts w:ascii="Times New Roman" w:eastAsia="Times New Roman" w:hAnsi="Times New Roman"/>
                <w:bCs/>
                <w:sz w:val="24"/>
                <w:szCs w:val="24"/>
              </w:rPr>
              <w:t>за</w:t>
            </w:r>
            <w:r w:rsidRPr="00571645">
              <w:rPr>
                <w:rFonts w:ascii="Times New Roman" w:eastAsia="Times New Roman" w:hAnsi="Times New Roman"/>
                <w:bCs/>
                <w:sz w:val="24"/>
                <w:szCs w:val="24"/>
              </w:rPr>
              <w:t xml:space="preserve"> 201</w:t>
            </w:r>
            <w:r w:rsidR="00596CC8">
              <w:rPr>
                <w:rFonts w:ascii="Times New Roman" w:eastAsia="Times New Roman" w:hAnsi="Times New Roman"/>
                <w:bCs/>
                <w:sz w:val="24"/>
                <w:szCs w:val="24"/>
              </w:rPr>
              <w:t>8</w:t>
            </w:r>
            <w:r w:rsidRPr="00571645">
              <w:rPr>
                <w:rFonts w:ascii="Times New Roman" w:eastAsia="Times New Roman" w:hAnsi="Times New Roman"/>
                <w:bCs/>
                <w:sz w:val="24"/>
                <w:szCs w:val="24"/>
              </w:rPr>
              <w:t>-201</w:t>
            </w:r>
            <w:r w:rsidR="00596CC8">
              <w:rPr>
                <w:rFonts w:ascii="Times New Roman" w:eastAsia="Times New Roman" w:hAnsi="Times New Roman"/>
                <w:bCs/>
                <w:sz w:val="24"/>
                <w:szCs w:val="24"/>
              </w:rPr>
              <w:t>9</w:t>
            </w:r>
            <w:r w:rsidRPr="003000C8">
              <w:rPr>
                <w:rFonts w:ascii="Times New Roman" w:eastAsia="Times New Roman" w:hAnsi="Times New Roman"/>
                <w:bCs/>
                <w:sz w:val="24"/>
                <w:szCs w:val="24"/>
              </w:rPr>
              <w:t xml:space="preserve"> годы</w:t>
            </w:r>
            <w:r>
              <w:rPr>
                <w:rFonts w:ascii="Times New Roman" w:eastAsia="Times New Roman" w:hAnsi="Times New Roman"/>
                <w:bCs/>
                <w:sz w:val="24"/>
                <w:szCs w:val="24"/>
              </w:rPr>
              <w:t xml:space="preserve"> (Форма5) </w:t>
            </w:r>
            <w:r w:rsidR="00564D1C">
              <w:rPr>
                <w:i/>
              </w:rPr>
              <w:t>(</w:t>
            </w:r>
            <w:r w:rsidR="00564D1C">
              <w:rPr>
                <w:rFonts w:ascii="Times New Roman" w:eastAsia="Times New Roman" w:hAnsi="Times New Roman"/>
                <w:i/>
                <w:sz w:val="24"/>
                <w:szCs w:val="24"/>
              </w:rPr>
              <w:t>на усмотрение Участника закупки для оценки по критерию «Опыт выполнения поставок мазута</w:t>
            </w:r>
            <w:r w:rsidR="00E828DA">
              <w:t xml:space="preserve"> </w:t>
            </w:r>
            <w:r w:rsidR="00E828DA" w:rsidRPr="00E828DA">
              <w:rPr>
                <w:rFonts w:ascii="Times New Roman" w:eastAsia="Times New Roman" w:hAnsi="Times New Roman"/>
                <w:i/>
                <w:sz w:val="24"/>
                <w:szCs w:val="24"/>
              </w:rPr>
              <w:t>флотского Ф5</w:t>
            </w:r>
            <w:r w:rsidR="00564D1C">
              <w:rPr>
                <w:rFonts w:ascii="Times New Roman" w:eastAsia="Times New Roman" w:hAnsi="Times New Roman"/>
                <w:i/>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018986ED"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409F337"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5CC43289" w14:textId="77777777" w:rsidR="003000C8" w:rsidRPr="00CD4CA7" w:rsidRDefault="003000C8" w:rsidP="008E2204">
            <w:pPr>
              <w:spacing w:after="0" w:line="240" w:lineRule="auto"/>
              <w:rPr>
                <w:rFonts w:ascii="Times New Roman" w:eastAsia="Times New Roman" w:hAnsi="Times New Roman"/>
                <w:color w:val="FF0000"/>
                <w:sz w:val="24"/>
                <w:szCs w:val="24"/>
                <w:highlight w:val="yellow"/>
              </w:rPr>
            </w:pPr>
          </w:p>
        </w:tc>
      </w:tr>
      <w:tr w:rsidR="00F61CC7" w:rsidRPr="00C81684" w14:paraId="52D6A4EC" w14:textId="77777777" w:rsidTr="003F285D">
        <w:tc>
          <w:tcPr>
            <w:tcW w:w="675" w:type="dxa"/>
            <w:tcBorders>
              <w:top w:val="single" w:sz="4" w:space="0" w:color="000000"/>
              <w:left w:val="single" w:sz="4" w:space="0" w:color="000000"/>
              <w:bottom w:val="single" w:sz="4" w:space="0" w:color="000000"/>
            </w:tcBorders>
            <w:shd w:val="clear" w:color="auto" w:fill="auto"/>
          </w:tcPr>
          <w:p w14:paraId="6BDCD08F" w14:textId="77777777" w:rsidR="00F61CC7" w:rsidRDefault="00F5297F" w:rsidP="008E2204">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14:paraId="1139EC2C" w14:textId="77777777" w:rsidR="00F61CC7" w:rsidRDefault="00F61CC7" w:rsidP="002711E9">
            <w:pPr>
              <w:spacing w:after="0" w:line="240" w:lineRule="auto"/>
              <w:rPr>
                <w:rFonts w:ascii="Times New Roman" w:eastAsia="Times New Roman" w:hAnsi="Times New Roman"/>
                <w:bCs/>
                <w:sz w:val="24"/>
                <w:szCs w:val="24"/>
              </w:rPr>
            </w:pPr>
            <w:r>
              <w:rPr>
                <w:rFonts w:ascii="Times New Roman" w:eastAsia="Times New Roman" w:hAnsi="Times New Roman"/>
                <w:bCs/>
                <w:sz w:val="24"/>
                <w:szCs w:val="24"/>
              </w:rPr>
              <w:t xml:space="preserve">Справка </w:t>
            </w:r>
            <w:r w:rsidRPr="00F61CC7">
              <w:rPr>
                <w:rFonts w:ascii="Times New Roman" w:eastAsia="Times New Roman" w:hAnsi="Times New Roman"/>
                <w:bCs/>
                <w:sz w:val="24"/>
                <w:szCs w:val="24"/>
              </w:rPr>
              <w:t>о материально-технических ресурсах</w:t>
            </w:r>
            <w:r>
              <w:rPr>
                <w:rFonts w:ascii="Times New Roman" w:eastAsia="Times New Roman" w:hAnsi="Times New Roman"/>
                <w:bCs/>
                <w:sz w:val="24"/>
                <w:szCs w:val="24"/>
              </w:rPr>
              <w:t xml:space="preserve"> (Форма 6) </w:t>
            </w:r>
          </w:p>
        </w:tc>
        <w:tc>
          <w:tcPr>
            <w:tcW w:w="1417" w:type="dxa"/>
            <w:tcBorders>
              <w:top w:val="single" w:sz="4" w:space="0" w:color="000000"/>
              <w:left w:val="single" w:sz="4" w:space="0" w:color="000000"/>
              <w:bottom w:val="single" w:sz="4" w:space="0" w:color="000000"/>
            </w:tcBorders>
            <w:shd w:val="clear" w:color="auto" w:fill="auto"/>
          </w:tcPr>
          <w:p w14:paraId="76260EF3"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D187E9C"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FBDE3BE" w14:textId="77777777" w:rsidR="00F61CC7" w:rsidRPr="00CD4CA7" w:rsidRDefault="00F61CC7" w:rsidP="008E2204">
            <w:pPr>
              <w:spacing w:after="0" w:line="240" w:lineRule="auto"/>
              <w:rPr>
                <w:rFonts w:ascii="Times New Roman" w:eastAsia="Times New Roman" w:hAnsi="Times New Roman"/>
                <w:color w:val="FF0000"/>
                <w:sz w:val="24"/>
                <w:szCs w:val="24"/>
                <w:highlight w:val="yellow"/>
              </w:rPr>
            </w:pPr>
          </w:p>
        </w:tc>
      </w:tr>
      <w:tr w:rsidR="00F5297F" w:rsidRPr="00C81684" w14:paraId="3F1DBAFA" w14:textId="77777777" w:rsidTr="003F285D">
        <w:tc>
          <w:tcPr>
            <w:tcW w:w="675" w:type="dxa"/>
            <w:tcBorders>
              <w:top w:val="single" w:sz="4" w:space="0" w:color="000000"/>
              <w:left w:val="single" w:sz="4" w:space="0" w:color="000000"/>
              <w:bottom w:val="single" w:sz="4" w:space="0" w:color="000000"/>
            </w:tcBorders>
            <w:shd w:val="clear" w:color="auto" w:fill="auto"/>
          </w:tcPr>
          <w:p w14:paraId="0F81D4B8"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9</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2CA484D" w14:textId="77777777" w:rsidR="00F5297F" w:rsidRPr="00BF59E5" w:rsidRDefault="00F5297F" w:rsidP="002711E9">
            <w:pPr>
              <w:spacing w:after="0" w:line="240" w:lineRule="auto"/>
              <w:rPr>
                <w:rFonts w:ascii="Times New Roman" w:eastAsia="Times New Roman" w:hAnsi="Times New Roman"/>
                <w:sz w:val="24"/>
                <w:szCs w:val="24"/>
              </w:rPr>
            </w:pPr>
            <w:r w:rsidRPr="003425A4">
              <w:rPr>
                <w:rFonts w:ascii="Times New Roman" w:eastAsia="Times New Roman" w:hAnsi="Times New Roman"/>
                <w:sz w:val="24"/>
                <w:szCs w:val="24"/>
              </w:rPr>
              <w:t>Официальное письмо Участника закупки по рекомендуемой форме Приложения № 2 к Документации</w:t>
            </w:r>
          </w:p>
        </w:tc>
        <w:tc>
          <w:tcPr>
            <w:tcW w:w="1417" w:type="dxa"/>
            <w:tcBorders>
              <w:top w:val="single" w:sz="4" w:space="0" w:color="000000"/>
              <w:left w:val="single" w:sz="4" w:space="0" w:color="000000"/>
              <w:bottom w:val="single" w:sz="4" w:space="0" w:color="000000"/>
            </w:tcBorders>
            <w:shd w:val="clear" w:color="auto" w:fill="auto"/>
          </w:tcPr>
          <w:p w14:paraId="254460F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B484636"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EBA60B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985E8E7" w14:textId="77777777" w:rsidTr="003F285D">
        <w:tc>
          <w:tcPr>
            <w:tcW w:w="675" w:type="dxa"/>
            <w:tcBorders>
              <w:top w:val="single" w:sz="4" w:space="0" w:color="000000"/>
              <w:left w:val="single" w:sz="4" w:space="0" w:color="000000"/>
              <w:bottom w:val="single" w:sz="4" w:space="0" w:color="000000"/>
            </w:tcBorders>
            <w:shd w:val="clear" w:color="auto" w:fill="auto"/>
          </w:tcPr>
          <w:p w14:paraId="729AE8E0"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10</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3BE4D45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Приложение №</w:t>
            </w:r>
            <w:r>
              <w:rPr>
                <w:rFonts w:ascii="Times New Roman" w:eastAsia="Times New Roman" w:hAnsi="Times New Roman"/>
                <w:sz w:val="24"/>
                <w:szCs w:val="24"/>
              </w:rPr>
              <w:t xml:space="preserve"> </w:t>
            </w:r>
            <w:r w:rsidRPr="00BF59E5">
              <w:rPr>
                <w:rFonts w:ascii="Times New Roman" w:eastAsia="Times New Roman" w:hAnsi="Times New Roman"/>
                <w:sz w:val="24"/>
                <w:szCs w:val="24"/>
              </w:rPr>
              <w:t>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14:paraId="54B29D9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353919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80597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FB97A97" w14:textId="77777777" w:rsidTr="00995446">
        <w:trPr>
          <w:trHeight w:val="829"/>
        </w:trPr>
        <w:tc>
          <w:tcPr>
            <w:tcW w:w="675" w:type="dxa"/>
            <w:tcBorders>
              <w:top w:val="single" w:sz="4" w:space="0" w:color="000000"/>
              <w:left w:val="single" w:sz="4" w:space="0" w:color="000000"/>
              <w:bottom w:val="single" w:sz="4" w:space="0" w:color="000000"/>
            </w:tcBorders>
            <w:shd w:val="clear" w:color="auto" w:fill="auto"/>
          </w:tcPr>
          <w:p w14:paraId="11449EF1"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11</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0923FCC" w14:textId="77777777" w:rsidR="00F5297F" w:rsidRPr="00995446" w:rsidRDefault="00F5297F" w:rsidP="002711E9">
            <w:pPr>
              <w:shd w:val="clear" w:color="auto" w:fill="FFFFFF"/>
              <w:spacing w:after="0" w:line="240" w:lineRule="auto"/>
              <w:rPr>
                <w:rFonts w:ascii="Times New Roman" w:hAnsi="Times New Roman" w:cs="Times New Roman"/>
                <w:sz w:val="24"/>
                <w:szCs w:val="24"/>
              </w:rPr>
            </w:pPr>
            <w:r w:rsidRPr="00995446">
              <w:rPr>
                <w:rFonts w:ascii="Times New Roman" w:hAnsi="Times New Roman" w:cs="Times New Roman"/>
                <w:sz w:val="24"/>
                <w:szCs w:val="24"/>
              </w:rPr>
              <w:t>Выписка из единого государственного реестра юридических лиц или копия такой выписки,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5A62A15"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2A9519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AB6E7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0DE9A7BA" w14:textId="77777777" w:rsidTr="003F285D">
        <w:trPr>
          <w:trHeight w:val="493"/>
        </w:trPr>
        <w:tc>
          <w:tcPr>
            <w:tcW w:w="675" w:type="dxa"/>
            <w:tcBorders>
              <w:top w:val="single" w:sz="4" w:space="0" w:color="000000"/>
              <w:left w:val="single" w:sz="4" w:space="0" w:color="000000"/>
              <w:bottom w:val="single" w:sz="4" w:space="0" w:color="000000"/>
            </w:tcBorders>
            <w:shd w:val="clear" w:color="auto" w:fill="auto"/>
          </w:tcPr>
          <w:p w14:paraId="59A09E8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12</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1EEEA01" w14:textId="77777777" w:rsidR="00F5297F" w:rsidRPr="00BF59E5"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620C56">
              <w:rPr>
                <w:rFonts w:ascii="Times New Roman" w:eastAsia="Times New Roman" w:hAnsi="Times New Roman"/>
                <w:sz w:val="24"/>
                <w:szCs w:val="24"/>
              </w:rPr>
              <w:t>опия решения о назначении или об избрании (продлении полномочий) лица на должность</w:t>
            </w:r>
            <w:r>
              <w:rPr>
                <w:rFonts w:ascii="Times New Roman" w:eastAsia="Times New Roman" w:hAnsi="Times New Roman"/>
                <w:sz w:val="24"/>
                <w:szCs w:val="24"/>
              </w:rPr>
              <w:t>,</w:t>
            </w:r>
            <w:r w:rsidRPr="00C81684">
              <w:rPr>
                <w:rFonts w:ascii="Times New Roman" w:hAnsi="Times New Roman"/>
                <w:sz w:val="24"/>
                <w:szCs w:val="24"/>
              </w:rPr>
              <w:t xml:space="preserve">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4593E1F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5514E2D"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B30E5B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4893309" w14:textId="77777777" w:rsidTr="003F285D">
        <w:trPr>
          <w:trHeight w:val="376"/>
        </w:trPr>
        <w:tc>
          <w:tcPr>
            <w:tcW w:w="675" w:type="dxa"/>
            <w:tcBorders>
              <w:top w:val="single" w:sz="4" w:space="0" w:color="000000"/>
              <w:left w:val="single" w:sz="4" w:space="0" w:color="000000"/>
              <w:bottom w:val="single" w:sz="4" w:space="0" w:color="000000"/>
            </w:tcBorders>
            <w:shd w:val="clear" w:color="auto" w:fill="auto"/>
          </w:tcPr>
          <w:p w14:paraId="57D442EA"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13</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517FBA1" w14:textId="77777777" w:rsidR="00F5297F" w:rsidRPr="00BF59E5" w:rsidRDefault="00F5297F" w:rsidP="002711E9">
            <w:pPr>
              <w:spacing w:after="0" w:line="240" w:lineRule="auto"/>
              <w:rPr>
                <w:rFonts w:ascii="Times New Roman" w:eastAsia="Times New Roman" w:hAnsi="Times New Roman"/>
                <w:sz w:val="24"/>
                <w:szCs w:val="24"/>
              </w:rPr>
            </w:pPr>
            <w:r w:rsidRPr="00C81684">
              <w:rPr>
                <w:rFonts w:ascii="Times New Roman" w:hAnsi="Times New Roman"/>
                <w:sz w:val="24"/>
                <w:szCs w:val="24"/>
              </w:rPr>
              <w:t xml:space="preserve">Копия Устава, заверена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41D033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68102F0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FE8797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E7EB494" w14:textId="77777777" w:rsidTr="003F285D">
        <w:trPr>
          <w:trHeight w:val="279"/>
        </w:trPr>
        <w:tc>
          <w:tcPr>
            <w:tcW w:w="675" w:type="dxa"/>
            <w:tcBorders>
              <w:top w:val="single" w:sz="4" w:space="0" w:color="000000"/>
              <w:left w:val="single" w:sz="4" w:space="0" w:color="000000"/>
              <w:bottom w:val="single" w:sz="4" w:space="0" w:color="000000"/>
            </w:tcBorders>
            <w:shd w:val="clear" w:color="auto" w:fill="auto"/>
          </w:tcPr>
          <w:p w14:paraId="3E77A175" w14:textId="77777777" w:rsidR="00F5297F" w:rsidRPr="00BF59E5"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14</w:t>
            </w:r>
            <w:r w:rsidRPr="00BF59E5">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E79E065" w14:textId="77777777" w:rsidR="00F5297F" w:rsidRPr="00BF59E5" w:rsidRDefault="00F5297F" w:rsidP="002711E9">
            <w:pPr>
              <w:spacing w:after="0" w:line="240" w:lineRule="auto"/>
              <w:rPr>
                <w:rFonts w:ascii="Times New Roman" w:eastAsia="Times New Roman" w:hAnsi="Times New Roman"/>
                <w:sz w:val="24"/>
                <w:szCs w:val="24"/>
              </w:rPr>
            </w:pPr>
            <w:r w:rsidRPr="00BF59E5">
              <w:rPr>
                <w:rFonts w:ascii="Times New Roman" w:eastAsia="Times New Roman" w:hAnsi="Times New Roman"/>
                <w:sz w:val="24"/>
                <w:szCs w:val="24"/>
              </w:rPr>
              <w:t>Решение Участника</w:t>
            </w:r>
            <w:r>
              <w:rPr>
                <w:rFonts w:ascii="Times New Roman" w:eastAsia="Times New Roman" w:hAnsi="Times New Roman"/>
                <w:sz w:val="24"/>
                <w:szCs w:val="24"/>
              </w:rPr>
              <w:t xml:space="preserve"> закупки</w:t>
            </w:r>
            <w:r w:rsidRPr="00BF59E5">
              <w:rPr>
                <w:rFonts w:ascii="Times New Roman" w:eastAsia="Times New Roman" w:hAnsi="Times New Roman"/>
                <w:sz w:val="24"/>
                <w:szCs w:val="24"/>
              </w:rPr>
              <w:t xml:space="preserve"> об одобрении </w:t>
            </w:r>
            <w:r>
              <w:rPr>
                <w:rFonts w:ascii="Times New Roman" w:eastAsia="Times New Roman" w:hAnsi="Times New Roman"/>
                <w:sz w:val="24"/>
                <w:szCs w:val="24"/>
              </w:rPr>
              <w:t xml:space="preserve">крупной </w:t>
            </w:r>
            <w:r w:rsidRPr="00BF59E5">
              <w:rPr>
                <w:rFonts w:ascii="Times New Roman" w:eastAsia="Times New Roman" w:hAnsi="Times New Roman"/>
                <w:sz w:val="24"/>
                <w:szCs w:val="24"/>
              </w:rPr>
              <w:t>сделки, оригинал (или копия,</w:t>
            </w:r>
            <w:r w:rsidRPr="00C81684">
              <w:rPr>
                <w:rFonts w:ascii="Times New Roman" w:hAnsi="Times New Roman"/>
                <w:sz w:val="24"/>
                <w:szCs w:val="24"/>
              </w:rPr>
              <w:t xml:space="preserve"> заверенная </w:t>
            </w:r>
            <w:r w:rsidRPr="00BF59E5">
              <w:rPr>
                <w:rFonts w:ascii="Times New Roman" w:eastAsia="Times New Roman" w:hAnsi="Times New Roman"/>
                <w:sz w:val="24"/>
                <w:szCs w:val="24"/>
              </w:rPr>
              <w:t>уполномоченным лицом Участника</w:t>
            </w:r>
            <w:r>
              <w:rPr>
                <w:rFonts w:ascii="Times New Roman" w:eastAsia="Times New Roman" w:hAnsi="Times New Roman"/>
                <w:sz w:val="24"/>
                <w:szCs w:val="24"/>
              </w:rPr>
              <w:t xml:space="preserve"> закупки</w:t>
            </w:r>
            <w:r w:rsidRPr="00C81684">
              <w:rPr>
                <w:rFonts w:ascii="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74A242D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FEAAB71"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38BFBB3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73311539" w14:textId="77777777" w:rsidTr="003F285D">
        <w:tc>
          <w:tcPr>
            <w:tcW w:w="675" w:type="dxa"/>
            <w:tcBorders>
              <w:top w:val="single" w:sz="4" w:space="0" w:color="000000"/>
              <w:left w:val="single" w:sz="4" w:space="0" w:color="000000"/>
              <w:bottom w:val="single" w:sz="4" w:space="0" w:color="000000"/>
            </w:tcBorders>
            <w:shd w:val="clear" w:color="auto" w:fill="auto"/>
          </w:tcPr>
          <w:p w14:paraId="4DE26C0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14:paraId="02582A35" w14:textId="77777777" w:rsidR="00F5297F" w:rsidRPr="00BF59E5" w:rsidRDefault="00F5297F" w:rsidP="002711E9">
            <w:pPr>
              <w:spacing w:after="0" w:line="240" w:lineRule="auto"/>
              <w:rPr>
                <w:rFonts w:ascii="Times New Roman" w:eastAsia="Times New Roman" w:hAnsi="Times New Roman"/>
                <w:sz w:val="24"/>
                <w:szCs w:val="24"/>
              </w:rPr>
            </w:pPr>
            <w:r w:rsidRPr="001906EE">
              <w:rPr>
                <w:rFonts w:ascii="Times New Roman" w:eastAsia="Times New Roman" w:hAnsi="Times New Roman"/>
                <w:sz w:val="24"/>
                <w:szCs w:val="24"/>
              </w:rPr>
              <w:t>Копия бухгалтерского баланса и отчета о финансовых результатах за 201</w:t>
            </w:r>
            <w:r>
              <w:rPr>
                <w:rFonts w:ascii="Times New Roman" w:eastAsia="Times New Roman" w:hAnsi="Times New Roman"/>
                <w:sz w:val="24"/>
                <w:szCs w:val="24"/>
              </w:rPr>
              <w:t>8</w:t>
            </w:r>
            <w:r w:rsidRPr="001906EE">
              <w:rPr>
                <w:rFonts w:ascii="Times New Roman" w:eastAsia="Times New Roman" w:hAnsi="Times New Roman"/>
                <w:sz w:val="24"/>
                <w:szCs w:val="24"/>
              </w:rPr>
              <w:t xml:space="preserve"> </w:t>
            </w:r>
            <w:r w:rsidRPr="001906EE">
              <w:rPr>
                <w:rFonts w:ascii="Times New Roman" w:eastAsia="Times New Roman" w:hAnsi="Times New Roman"/>
                <w:sz w:val="24"/>
                <w:szCs w:val="24"/>
              </w:rPr>
              <w:fldChar w:fldCharType="begin">
                <w:ffData>
                  <w:name w:val="ОтчетностьЗаПрошлый2"/>
                  <w:enabled/>
                  <w:calcOnExit w:val="0"/>
                  <w:textInput>
                    <w:default w:val="ОтчетностьЗаПрошлый2"/>
                  </w:textInput>
                </w:ffData>
              </w:fldChar>
            </w:r>
            <w:bookmarkStart w:id="501" w:name="ОтчетностьЗаПрошлый2"/>
            <w:r w:rsidRPr="001906EE">
              <w:rPr>
                <w:rFonts w:ascii="Times New Roman" w:eastAsia="Times New Roman" w:hAnsi="Times New Roman"/>
                <w:sz w:val="24"/>
                <w:szCs w:val="24"/>
              </w:rPr>
              <w:instrText xml:space="preserve"> FORMTEXT </w:instrText>
            </w:r>
            <w:r w:rsidR="00545B61">
              <w:rPr>
                <w:rFonts w:ascii="Times New Roman" w:eastAsia="Times New Roman" w:hAnsi="Times New Roman"/>
                <w:sz w:val="24"/>
                <w:szCs w:val="24"/>
              </w:rPr>
            </w:r>
            <w:r w:rsidR="00545B61">
              <w:rPr>
                <w:rFonts w:ascii="Times New Roman" w:eastAsia="Times New Roman" w:hAnsi="Times New Roman"/>
                <w:sz w:val="24"/>
                <w:szCs w:val="24"/>
              </w:rPr>
              <w:fldChar w:fldCharType="separate"/>
            </w:r>
            <w:r w:rsidRPr="001906EE">
              <w:rPr>
                <w:rFonts w:ascii="Times New Roman" w:eastAsia="Times New Roman" w:hAnsi="Times New Roman"/>
                <w:sz w:val="24"/>
                <w:szCs w:val="24"/>
              </w:rPr>
              <w:fldChar w:fldCharType="end"/>
            </w:r>
            <w:bookmarkEnd w:id="501"/>
            <w:r w:rsidRPr="001906EE">
              <w:rPr>
                <w:rFonts w:ascii="Times New Roman" w:eastAsia="Times New Roman" w:hAnsi="Times New Roman"/>
                <w:sz w:val="24"/>
                <w:szCs w:val="24"/>
              </w:rPr>
              <w:t>год</w:t>
            </w:r>
            <w:r w:rsidRPr="001906EE">
              <w:rPr>
                <w:rFonts w:ascii="Times New Roman" w:eastAsia="Times New Roman" w:hAnsi="Times New Roman"/>
                <w:bCs/>
                <w:sz w:val="24"/>
                <w:szCs w:val="24"/>
              </w:rPr>
              <w:t xml:space="preserve"> с отметкой налоговой инспекции</w:t>
            </w:r>
            <w:r>
              <w:rPr>
                <w:rFonts w:ascii="Times New Roman" w:eastAsia="Times New Roman" w:hAnsi="Times New Roman"/>
                <w:bCs/>
                <w:sz w:val="24"/>
                <w:szCs w:val="24"/>
              </w:rPr>
              <w:t xml:space="preserve"> (квитанцией о приме)</w:t>
            </w:r>
            <w:r w:rsidRPr="001906EE">
              <w:rPr>
                <w:rFonts w:ascii="Times New Roman" w:eastAsia="Times New Roman" w:hAnsi="Times New Roman"/>
                <w:sz w:val="24"/>
                <w:szCs w:val="24"/>
              </w:rPr>
              <w:t xml:space="preserve">, заверена уполномоченным лицом </w:t>
            </w:r>
            <w:r w:rsidRPr="001906EE">
              <w:rPr>
                <w:rFonts w:ascii="Times New Roman" w:eastAsia="Times New Roman" w:hAnsi="Times New Roman"/>
                <w:sz w:val="24"/>
                <w:szCs w:val="24"/>
              </w:rPr>
              <w:lastRenderedPageBreak/>
              <w:t>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0B57F3E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8354ED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01EA873"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297F" w:rsidRPr="00C81684" w14:paraId="2F7FBDE6" w14:textId="77777777" w:rsidTr="003F285D">
        <w:tc>
          <w:tcPr>
            <w:tcW w:w="675" w:type="dxa"/>
            <w:tcBorders>
              <w:top w:val="single" w:sz="4" w:space="0" w:color="000000"/>
              <w:left w:val="single" w:sz="4" w:space="0" w:color="000000"/>
              <w:bottom w:val="single" w:sz="4" w:space="0" w:color="000000"/>
            </w:tcBorders>
            <w:shd w:val="clear" w:color="auto" w:fill="auto"/>
          </w:tcPr>
          <w:p w14:paraId="3D08168E" w14:textId="77777777" w:rsidR="00F5297F" w:rsidRDefault="00F5297F" w:rsidP="00384EE2">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16</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7A562052" w14:textId="77777777" w:rsidR="00F5297F" w:rsidRPr="001906EE" w:rsidRDefault="00F5297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964AFE">
              <w:rPr>
                <w:rFonts w:ascii="Times New Roman" w:eastAsia="Times New Roman" w:hAnsi="Times New Roman"/>
                <w:sz w:val="24"/>
                <w:szCs w:val="24"/>
              </w:rPr>
              <w:t>опии документов, подтверждающих соответствие продукции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r>
              <w:rPr>
                <w:rFonts w:ascii="Times New Roman" w:eastAsia="Times New Roman" w:hAnsi="Times New Roman"/>
                <w:sz w:val="24"/>
                <w:szCs w:val="24"/>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w:t>
            </w:r>
          </w:p>
        </w:tc>
        <w:tc>
          <w:tcPr>
            <w:tcW w:w="1417" w:type="dxa"/>
            <w:tcBorders>
              <w:top w:val="single" w:sz="4" w:space="0" w:color="000000"/>
              <w:left w:val="single" w:sz="4" w:space="0" w:color="000000"/>
              <w:bottom w:val="single" w:sz="4" w:space="0" w:color="000000"/>
            </w:tcBorders>
            <w:shd w:val="clear" w:color="auto" w:fill="auto"/>
          </w:tcPr>
          <w:p w14:paraId="5522E8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746A94B"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CD982E8"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DE77E9" w:rsidRPr="00C81684" w14:paraId="64A49D36" w14:textId="77777777" w:rsidTr="003F285D">
        <w:tc>
          <w:tcPr>
            <w:tcW w:w="675" w:type="dxa"/>
            <w:tcBorders>
              <w:top w:val="single" w:sz="4" w:space="0" w:color="000000"/>
              <w:left w:val="single" w:sz="4" w:space="0" w:color="000000"/>
              <w:bottom w:val="single" w:sz="4" w:space="0" w:color="000000"/>
            </w:tcBorders>
            <w:shd w:val="clear" w:color="auto" w:fill="auto"/>
          </w:tcPr>
          <w:p w14:paraId="52A4DC32"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14:paraId="19A05A7C" w14:textId="75603CE9" w:rsidR="00DE77E9" w:rsidRDefault="00DE77E9" w:rsidP="00DE77E9">
            <w:pPr>
              <w:spacing w:after="0" w:line="240" w:lineRule="auto"/>
              <w:rPr>
                <w:rFonts w:ascii="Times New Roman" w:eastAsia="Times New Roman" w:hAnsi="Times New Roman"/>
                <w:sz w:val="24"/>
                <w:szCs w:val="24"/>
              </w:rPr>
            </w:pPr>
            <w:proofErr w:type="gramStart"/>
            <w:r w:rsidRPr="00FB4278">
              <w:rPr>
                <w:rFonts w:ascii="Times New Roman" w:eastAsia="Times New Roman" w:hAnsi="Times New Roman"/>
                <w:sz w:val="24"/>
                <w:szCs w:val="24"/>
              </w:rPr>
              <w:t xml:space="preserve">Копии документов (паспорта транспортных средств, договоры аренды, договоры с привлекаемым перевозчиком и др.) на транспортные средства, указанные в «Справке о материально-технических ресурсах» (в количестве </w:t>
            </w:r>
            <w:r w:rsidRPr="002A29EC">
              <w:rPr>
                <w:rFonts w:ascii="Times New Roman" w:eastAsia="Times New Roman" w:hAnsi="Times New Roman"/>
                <w:sz w:val="24"/>
                <w:szCs w:val="24"/>
              </w:rPr>
              <w:t>не менее 1</w:t>
            </w:r>
            <w:r>
              <w:rPr>
                <w:rFonts w:ascii="Times New Roman" w:eastAsia="Times New Roman" w:hAnsi="Times New Roman"/>
                <w:sz w:val="24"/>
                <w:szCs w:val="24"/>
              </w:rPr>
              <w:t xml:space="preserve"> ед</w:t>
            </w:r>
            <w:r w:rsidRPr="002A29EC">
              <w:rPr>
                <w:rFonts w:ascii="Times New Roman" w:eastAsia="Times New Roman" w:hAnsi="Times New Roman"/>
                <w:sz w:val="24"/>
                <w:szCs w:val="24"/>
              </w:rPr>
              <w:t xml:space="preserve">. </w:t>
            </w:r>
            <w:r w:rsidRPr="00F329AB">
              <w:rPr>
                <w:rFonts w:ascii="Times New Roman" w:eastAsia="Times New Roman" w:hAnsi="Times New Roman"/>
                <w:sz w:val="24"/>
                <w:szCs w:val="24"/>
              </w:rPr>
              <w:t xml:space="preserve">В виду ограничения массы транспортного средства по пути доставки </w:t>
            </w:r>
            <w:r w:rsidRPr="00F329AB">
              <w:rPr>
                <w:rFonts w:ascii="Times New Roman" w:eastAsia="Times New Roman" w:hAnsi="Times New Roman" w:cs="Times New Roman"/>
                <w:sz w:val="24"/>
                <w:szCs w:val="24"/>
                <w:lang w:eastAsia="ar-SA"/>
              </w:rPr>
              <w:t xml:space="preserve">мазута флотского Ф5, не более </w:t>
            </w:r>
            <w:r w:rsidR="000A2183">
              <w:rPr>
                <w:rFonts w:ascii="Times New Roman" w:eastAsia="Times New Roman" w:hAnsi="Times New Roman" w:cs="Times New Roman"/>
                <w:sz w:val="24"/>
                <w:szCs w:val="24"/>
                <w:lang w:eastAsia="ar-SA"/>
              </w:rPr>
              <w:t xml:space="preserve">1,5%  </w:t>
            </w:r>
            <w:r w:rsidRPr="00F329AB">
              <w:rPr>
                <w:rFonts w:ascii="Times New Roman" w:eastAsia="Times New Roman" w:hAnsi="Times New Roman" w:cs="Times New Roman"/>
                <w:sz w:val="24"/>
                <w:szCs w:val="24"/>
                <w:lang w:eastAsia="ar-SA"/>
              </w:rPr>
              <w:t>по ГОСТ 10585-2013</w:t>
            </w:r>
            <w:r w:rsidRPr="00F329AB">
              <w:rPr>
                <w:rFonts w:ascii="Times New Roman" w:eastAsia="Times New Roman" w:hAnsi="Times New Roman"/>
                <w:sz w:val="24"/>
                <w:szCs w:val="24"/>
              </w:rPr>
              <w:t xml:space="preserve"> полная разрешенная масса транспортного средства с грузом – не более 20 тонн), заверенные уполномоченным лицом</w:t>
            </w:r>
            <w:proofErr w:type="gramEnd"/>
            <w:r w:rsidRPr="00F329AB">
              <w:rPr>
                <w:rFonts w:ascii="Times New Roman" w:eastAsia="Times New Roman" w:hAnsi="Times New Roman"/>
                <w:sz w:val="24"/>
                <w:szCs w:val="24"/>
              </w:rPr>
              <w:t xml:space="preserve">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7BC053D"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321C5DC"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1B05474"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DE77E9" w:rsidRPr="00C81684" w14:paraId="7A92B65E" w14:textId="77777777" w:rsidTr="003F285D">
        <w:tc>
          <w:tcPr>
            <w:tcW w:w="675" w:type="dxa"/>
            <w:tcBorders>
              <w:top w:val="single" w:sz="4" w:space="0" w:color="000000"/>
              <w:left w:val="single" w:sz="4" w:space="0" w:color="000000"/>
              <w:bottom w:val="single" w:sz="4" w:space="0" w:color="000000"/>
            </w:tcBorders>
            <w:shd w:val="clear" w:color="auto" w:fill="auto"/>
          </w:tcPr>
          <w:p w14:paraId="1A300DDE" w14:textId="77777777" w:rsidR="00DE77E9" w:rsidRDefault="00DE77E9" w:rsidP="00DE77E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14:paraId="4FF255C4" w14:textId="116E91AF" w:rsidR="00DE77E9" w:rsidRPr="003B3E46" w:rsidRDefault="00DE77E9" w:rsidP="00DE77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Копии документов</w:t>
            </w:r>
            <w:r w:rsidRPr="003B3E46">
              <w:rPr>
                <w:rFonts w:ascii="Times New Roman" w:eastAsia="Times New Roman" w:hAnsi="Times New Roman" w:cs="Times New Roman"/>
                <w:b/>
                <w:sz w:val="24"/>
                <w:szCs w:val="24"/>
                <w:lang w:eastAsia="ar-SA"/>
              </w:rPr>
              <w:t xml:space="preserve">, </w:t>
            </w:r>
            <w:r w:rsidRPr="003B3E46">
              <w:rPr>
                <w:rFonts w:ascii="Times New Roman" w:eastAsia="Times New Roman" w:hAnsi="Times New Roman" w:cs="Times New Roman"/>
                <w:sz w:val="24"/>
                <w:szCs w:val="24"/>
                <w:lang w:eastAsia="ar-SA"/>
              </w:rPr>
              <w:t xml:space="preserve">подтверждающих наличие резервуарного парка для хранения мазута флотского Ф5, 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по ГОСТ 10585-2013 объемом не менее 300 куб. м, или договора на хранение нефтепродуктов, </w:t>
            </w:r>
          </w:p>
          <w:p w14:paraId="4090C1AF" w14:textId="1ED11446" w:rsidR="00DE77E9" w:rsidRPr="003B3E46" w:rsidRDefault="00DE77E9" w:rsidP="00DE77E9">
            <w:pPr>
              <w:spacing w:after="0" w:line="240" w:lineRule="auto"/>
              <w:rPr>
                <w:rFonts w:ascii="Times New Roman" w:eastAsia="Times New Roman" w:hAnsi="Times New Roman"/>
                <w:sz w:val="24"/>
                <w:szCs w:val="24"/>
              </w:rPr>
            </w:pPr>
            <w:r w:rsidRPr="003B3E46">
              <w:rPr>
                <w:rFonts w:ascii="Times New Roman" w:eastAsia="Times New Roman" w:hAnsi="Times New Roman"/>
                <w:sz w:val="24"/>
                <w:szCs w:val="24"/>
              </w:rPr>
              <w:t>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0C632DB8" w14:textId="77777777" w:rsidR="00DE77E9" w:rsidRPr="003B3E46" w:rsidRDefault="00DE77E9" w:rsidP="00DE77E9">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53DDA8D6"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79A2EE09" w14:textId="77777777" w:rsidR="00DE77E9" w:rsidRPr="00CD4CA7" w:rsidRDefault="00DE77E9" w:rsidP="00DE77E9">
            <w:pPr>
              <w:spacing w:after="0" w:line="240" w:lineRule="auto"/>
              <w:rPr>
                <w:rFonts w:ascii="Times New Roman" w:eastAsia="Times New Roman" w:hAnsi="Times New Roman"/>
                <w:color w:val="FF0000"/>
                <w:sz w:val="24"/>
                <w:szCs w:val="24"/>
                <w:highlight w:val="yellow"/>
              </w:rPr>
            </w:pPr>
          </w:p>
        </w:tc>
      </w:tr>
      <w:tr w:rsidR="00E06ED8" w:rsidRPr="00C81684" w14:paraId="496FB0DE" w14:textId="77777777" w:rsidTr="003F285D">
        <w:tc>
          <w:tcPr>
            <w:tcW w:w="675" w:type="dxa"/>
            <w:tcBorders>
              <w:top w:val="single" w:sz="4" w:space="0" w:color="000000"/>
              <w:left w:val="single" w:sz="4" w:space="0" w:color="000000"/>
              <w:bottom w:val="single" w:sz="4" w:space="0" w:color="000000"/>
            </w:tcBorders>
            <w:shd w:val="clear" w:color="auto" w:fill="auto"/>
          </w:tcPr>
          <w:p w14:paraId="364295D0" w14:textId="5CE115D4"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14:paraId="337A2D25" w14:textId="7C6ABB91"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паспортов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по ГОСТ 10585-2013, с указанием в таком паспорте функционального назначения объекта резервуарного парка для хранения темных нефтепродуктов,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7122C37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5DB0F8E7"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949A5EF"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E06ED8" w:rsidRPr="00C81684" w14:paraId="10AC164D" w14:textId="77777777" w:rsidTr="003F285D">
        <w:tc>
          <w:tcPr>
            <w:tcW w:w="675" w:type="dxa"/>
            <w:tcBorders>
              <w:top w:val="single" w:sz="4" w:space="0" w:color="000000"/>
              <w:left w:val="single" w:sz="4" w:space="0" w:color="000000"/>
              <w:bottom w:val="single" w:sz="4" w:space="0" w:color="000000"/>
            </w:tcBorders>
            <w:shd w:val="clear" w:color="auto" w:fill="auto"/>
          </w:tcPr>
          <w:p w14:paraId="1555F2A4" w14:textId="420F5669" w:rsidR="00E06ED8"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20.</w:t>
            </w:r>
          </w:p>
        </w:tc>
        <w:tc>
          <w:tcPr>
            <w:tcW w:w="6101" w:type="dxa"/>
            <w:tcBorders>
              <w:top w:val="single" w:sz="4" w:space="0" w:color="000000"/>
              <w:left w:val="single" w:sz="4" w:space="0" w:color="000000"/>
              <w:bottom w:val="single" w:sz="4" w:space="0" w:color="000000"/>
            </w:tcBorders>
            <w:shd w:val="clear" w:color="auto" w:fill="auto"/>
          </w:tcPr>
          <w:p w14:paraId="1D4A401E" w14:textId="1F71EC6B" w:rsidR="00E06ED8" w:rsidRPr="003B3E46" w:rsidRDefault="00E06ED8" w:rsidP="002711E9">
            <w:pPr>
              <w:spacing w:after="0" w:line="240" w:lineRule="auto"/>
              <w:rPr>
                <w:rFonts w:ascii="Times New Roman" w:eastAsia="Times New Roman" w:hAnsi="Times New Roman" w:cs="Times New Roman"/>
                <w:sz w:val="24"/>
                <w:szCs w:val="24"/>
                <w:lang w:eastAsia="ar-SA"/>
              </w:rPr>
            </w:pPr>
            <w:r w:rsidRPr="003B3E46">
              <w:rPr>
                <w:rFonts w:ascii="Times New Roman" w:eastAsia="Times New Roman" w:hAnsi="Times New Roman" w:cs="Times New Roman"/>
                <w:sz w:val="24"/>
                <w:szCs w:val="24"/>
                <w:lang w:eastAsia="ar-SA"/>
              </w:rPr>
              <w:t xml:space="preserve">Копии заключений экспертизы промышленной безопасности на каждый объект резервуарного парка, предлагаемый Участником закупки для хранения 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Pr="003B3E46">
              <w:rPr>
                <w:rFonts w:ascii="Times New Roman" w:eastAsia="Times New Roman" w:hAnsi="Times New Roman" w:cs="Times New Roman"/>
                <w:sz w:val="24"/>
                <w:szCs w:val="24"/>
                <w:lang w:eastAsia="ar-SA"/>
              </w:rPr>
              <w:t xml:space="preserve">по ГОСТ 10585-2013, заверенные </w:t>
            </w:r>
            <w:r w:rsidRPr="003B3E46">
              <w:rPr>
                <w:rFonts w:ascii="Times New Roman" w:eastAsia="Times New Roman" w:hAnsi="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448A7DC3"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0078AE4"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C6819A2" w14:textId="77777777" w:rsidR="00E06ED8" w:rsidRPr="00CD4CA7" w:rsidRDefault="00E06ED8" w:rsidP="008E2204">
            <w:pPr>
              <w:spacing w:after="0" w:line="240" w:lineRule="auto"/>
              <w:rPr>
                <w:rFonts w:ascii="Times New Roman" w:eastAsia="Times New Roman" w:hAnsi="Times New Roman"/>
                <w:color w:val="FF0000"/>
                <w:sz w:val="24"/>
                <w:szCs w:val="24"/>
                <w:highlight w:val="yellow"/>
              </w:rPr>
            </w:pPr>
          </w:p>
        </w:tc>
      </w:tr>
      <w:tr w:rsidR="009359FB" w:rsidRPr="00C81684" w14:paraId="1911FEB1" w14:textId="77777777" w:rsidTr="00D56C55">
        <w:trPr>
          <w:trHeight w:val="4374"/>
        </w:trPr>
        <w:tc>
          <w:tcPr>
            <w:tcW w:w="675" w:type="dxa"/>
            <w:tcBorders>
              <w:top w:val="single" w:sz="4" w:space="0" w:color="000000"/>
              <w:left w:val="single" w:sz="4" w:space="0" w:color="000000"/>
              <w:bottom w:val="single" w:sz="4" w:space="0" w:color="000000"/>
            </w:tcBorders>
            <w:shd w:val="clear" w:color="auto" w:fill="auto"/>
          </w:tcPr>
          <w:p w14:paraId="696B31F3" w14:textId="0A21DFEB" w:rsidR="009359FB" w:rsidRDefault="00E06ED8" w:rsidP="001015AA">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21</w:t>
            </w:r>
            <w:r w:rsidR="009359FB">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50683694" w14:textId="54418F97" w:rsidR="00D06C33" w:rsidRPr="003B3E46" w:rsidRDefault="009359FB" w:rsidP="002711E9">
            <w:pPr>
              <w:spacing w:after="0" w:line="240" w:lineRule="auto"/>
              <w:rPr>
                <w:rFonts w:ascii="Times New Roman" w:eastAsia="Times New Roman" w:hAnsi="Times New Roman" w:cs="Times New Roman"/>
                <w:i/>
                <w:sz w:val="24"/>
                <w:szCs w:val="24"/>
                <w:lang w:eastAsia="ar-SA"/>
              </w:rPr>
            </w:pPr>
            <w:r w:rsidRPr="003B3E46">
              <w:rPr>
                <w:rFonts w:ascii="Times New Roman" w:eastAsia="Times New Roman" w:hAnsi="Times New Roman" w:cs="Times New Roman"/>
                <w:sz w:val="24"/>
                <w:szCs w:val="24"/>
                <w:lang w:eastAsia="ar-SA"/>
              </w:rPr>
              <w:t xml:space="preserve">Копии документов, подтверждающих наличие производственных мощностей, необходимых для производства </w:t>
            </w:r>
            <w:r w:rsidR="006B17A5" w:rsidRPr="003B3E46">
              <w:rPr>
                <w:rFonts w:ascii="Times New Roman" w:eastAsia="Times New Roman" w:hAnsi="Times New Roman" w:cs="Times New Roman"/>
                <w:sz w:val="24"/>
                <w:szCs w:val="24"/>
                <w:lang w:eastAsia="ar-SA"/>
              </w:rPr>
              <w:t xml:space="preserve">мазута флотского Ф5, </w:t>
            </w:r>
            <w:r w:rsidR="00EF400D" w:rsidRPr="003B3E46">
              <w:rPr>
                <w:rFonts w:ascii="Times New Roman" w:eastAsia="Times New Roman" w:hAnsi="Times New Roman" w:cs="Times New Roman"/>
                <w:sz w:val="24"/>
                <w:szCs w:val="24"/>
                <w:lang w:eastAsia="ar-SA"/>
              </w:rPr>
              <w:t xml:space="preserve">не более </w:t>
            </w:r>
            <w:r w:rsidR="000A2183">
              <w:rPr>
                <w:rFonts w:ascii="Times New Roman" w:eastAsia="Times New Roman" w:hAnsi="Times New Roman" w:cs="Times New Roman"/>
                <w:sz w:val="24"/>
                <w:szCs w:val="24"/>
                <w:lang w:eastAsia="ar-SA"/>
              </w:rPr>
              <w:t xml:space="preserve">1,5%  </w:t>
            </w:r>
            <w:r w:rsidR="006B17A5" w:rsidRPr="003B3E46">
              <w:rPr>
                <w:rFonts w:ascii="Times New Roman" w:eastAsia="Times New Roman" w:hAnsi="Times New Roman" w:cs="Times New Roman"/>
                <w:sz w:val="24"/>
                <w:szCs w:val="24"/>
                <w:lang w:eastAsia="ar-SA"/>
              </w:rPr>
              <w:t xml:space="preserve">по ГОСТ 10585-2013 </w:t>
            </w:r>
            <w:r w:rsidRPr="003B3E46">
              <w:rPr>
                <w:rFonts w:ascii="Times New Roman" w:eastAsia="Times New Roman" w:hAnsi="Times New Roman" w:cs="Times New Roman"/>
                <w:sz w:val="24"/>
                <w:szCs w:val="24"/>
                <w:lang w:eastAsia="ar-SA"/>
              </w:rPr>
              <w:t xml:space="preserve"> (танкер, резервуарный парк и т.п.) на праве собственности или аренды (при условии, если производственные мощности не в собственности у Участника закупки), необходимых для производства </w:t>
            </w:r>
            <w:r w:rsidR="006B17A5" w:rsidRPr="003B3E46">
              <w:rPr>
                <w:rFonts w:ascii="Times New Roman" w:eastAsia="Times New Roman" w:hAnsi="Times New Roman" w:cs="Times New Roman"/>
                <w:sz w:val="24"/>
                <w:szCs w:val="24"/>
                <w:lang w:eastAsia="ar-SA"/>
              </w:rPr>
              <w:t>мазута флотского Ф5,</w:t>
            </w:r>
            <w:r w:rsidR="00EF400D" w:rsidRPr="003B3E46">
              <w:rPr>
                <w:rFonts w:ascii="Times New Roman" w:eastAsia="Times New Roman" w:hAnsi="Times New Roman" w:cs="Times New Roman"/>
                <w:sz w:val="24"/>
                <w:szCs w:val="24"/>
                <w:lang w:eastAsia="ar-SA"/>
              </w:rPr>
              <w:t xml:space="preserve"> не более</w:t>
            </w:r>
            <w:r w:rsidR="006B17A5" w:rsidRPr="003B3E46">
              <w:rPr>
                <w:rFonts w:ascii="Times New Roman" w:eastAsia="Times New Roman" w:hAnsi="Times New Roman" w:cs="Times New Roman"/>
                <w:sz w:val="24"/>
                <w:szCs w:val="24"/>
                <w:lang w:eastAsia="ar-SA"/>
              </w:rPr>
              <w:t xml:space="preserve"> </w:t>
            </w:r>
            <w:r w:rsidR="000A2183">
              <w:rPr>
                <w:rFonts w:ascii="Times New Roman" w:eastAsia="Times New Roman" w:hAnsi="Times New Roman" w:cs="Times New Roman"/>
                <w:sz w:val="24"/>
                <w:szCs w:val="24"/>
                <w:lang w:eastAsia="ar-SA"/>
              </w:rPr>
              <w:t xml:space="preserve">1,5%  </w:t>
            </w:r>
            <w:r w:rsidR="00023B44" w:rsidRPr="003B3E46">
              <w:rPr>
                <w:rFonts w:ascii="Times New Roman" w:eastAsia="Times New Roman" w:hAnsi="Times New Roman" w:cs="Times New Roman"/>
                <w:sz w:val="24"/>
                <w:szCs w:val="24"/>
                <w:lang w:eastAsia="ar-SA"/>
              </w:rPr>
              <w:t>по ГОСТ 10585-2013</w:t>
            </w:r>
            <w:r w:rsidRPr="003B3E46">
              <w:rPr>
                <w:rFonts w:ascii="Times New Roman" w:eastAsia="Times New Roman" w:hAnsi="Times New Roman" w:cs="Times New Roman"/>
                <w:sz w:val="24"/>
                <w:szCs w:val="24"/>
                <w:lang w:eastAsia="ar-SA"/>
              </w:rPr>
              <w:t xml:space="preserve">, </w:t>
            </w:r>
            <w:r w:rsidR="00F65E3F" w:rsidRPr="003B3E46">
              <w:rPr>
                <w:rFonts w:ascii="Times New Roman" w:eastAsia="Times New Roman" w:hAnsi="Times New Roman" w:cs="Times New Roman"/>
                <w:b/>
                <w:sz w:val="24"/>
                <w:szCs w:val="24"/>
                <w:lang w:eastAsia="ru-RU"/>
              </w:rPr>
              <w:t>или</w:t>
            </w:r>
            <w:r w:rsidR="00F65E3F" w:rsidRPr="003B3E46">
              <w:rPr>
                <w:rFonts w:ascii="Times New Roman" w:eastAsia="Times New Roman" w:hAnsi="Times New Roman" w:cs="Times New Roman"/>
                <w:sz w:val="24"/>
                <w:szCs w:val="24"/>
                <w:lang w:eastAsia="ru-RU"/>
              </w:rPr>
              <w:t xml:space="preserve"> копии договор</w:t>
            </w:r>
            <w:r w:rsidR="00946D99" w:rsidRPr="003B3E46">
              <w:rPr>
                <w:rFonts w:ascii="Times New Roman" w:eastAsia="Times New Roman" w:hAnsi="Times New Roman" w:cs="Times New Roman"/>
                <w:sz w:val="24"/>
                <w:szCs w:val="24"/>
                <w:lang w:eastAsia="ru-RU"/>
              </w:rPr>
              <w:t>ов</w:t>
            </w:r>
            <w:r w:rsidR="00F65E3F" w:rsidRPr="003B3E46">
              <w:rPr>
                <w:rFonts w:ascii="Times New Roman" w:eastAsia="Times New Roman" w:hAnsi="Times New Roman" w:cs="Times New Roman"/>
                <w:sz w:val="24"/>
                <w:szCs w:val="24"/>
                <w:lang w:eastAsia="ru-RU"/>
              </w:rPr>
              <w:t xml:space="preserve"> подтверждающих происхождение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023B44" w:rsidRPr="003B3E46">
              <w:rPr>
                <w:rFonts w:ascii="Times New Roman" w:eastAsia="Times New Roman" w:hAnsi="Times New Roman" w:cs="Times New Roman"/>
                <w:sz w:val="24"/>
                <w:szCs w:val="24"/>
                <w:lang w:eastAsia="ru-RU"/>
              </w:rPr>
              <w:t>по ГОСТ 10585-2013</w:t>
            </w:r>
            <w:r w:rsidR="00F65E3F" w:rsidRPr="003B3E46">
              <w:rPr>
                <w:rFonts w:ascii="Times New Roman" w:eastAsia="Times New Roman" w:hAnsi="Times New Roman" w:cs="Times New Roman"/>
                <w:sz w:val="24"/>
                <w:szCs w:val="24"/>
                <w:lang w:eastAsia="ru-RU"/>
              </w:rPr>
              <w:t xml:space="preserve">, в том числе справки от производителей </w:t>
            </w:r>
            <w:r w:rsidR="006B17A5" w:rsidRPr="003B3E46">
              <w:rPr>
                <w:rFonts w:ascii="Times New Roman" w:eastAsia="Times New Roman" w:hAnsi="Times New Roman" w:cs="Times New Roman"/>
                <w:sz w:val="24"/>
                <w:szCs w:val="24"/>
                <w:lang w:eastAsia="ru-RU"/>
              </w:rPr>
              <w:t xml:space="preserve">мазута флотского Ф5, </w:t>
            </w:r>
            <w:r w:rsidR="00EF400D" w:rsidRPr="003B3E46">
              <w:rPr>
                <w:rFonts w:ascii="Times New Roman" w:eastAsia="Times New Roman" w:hAnsi="Times New Roman" w:cs="Times New Roman"/>
                <w:sz w:val="24"/>
                <w:szCs w:val="24"/>
                <w:lang w:eastAsia="ru-RU"/>
              </w:rPr>
              <w:t xml:space="preserve">не более </w:t>
            </w:r>
            <w:r w:rsidR="000A2183">
              <w:rPr>
                <w:rFonts w:ascii="Times New Roman" w:eastAsia="Times New Roman" w:hAnsi="Times New Roman" w:cs="Times New Roman"/>
                <w:sz w:val="24"/>
                <w:szCs w:val="24"/>
                <w:lang w:eastAsia="ru-RU"/>
              </w:rPr>
              <w:t xml:space="preserve">1,5%  </w:t>
            </w:r>
            <w:r w:rsidR="006B17A5" w:rsidRPr="003B3E46">
              <w:rPr>
                <w:rFonts w:ascii="Times New Roman" w:eastAsia="Times New Roman" w:hAnsi="Times New Roman" w:cs="Times New Roman"/>
                <w:sz w:val="24"/>
                <w:szCs w:val="24"/>
                <w:lang w:eastAsia="ru-RU"/>
              </w:rPr>
              <w:t xml:space="preserve">по ГОСТ 10585-2013 </w:t>
            </w:r>
            <w:r w:rsidR="00F65E3F" w:rsidRPr="003B3E46">
              <w:rPr>
                <w:rFonts w:ascii="Times New Roman" w:eastAsia="Times New Roman" w:hAnsi="Times New Roman" w:cs="Times New Roman"/>
                <w:sz w:val="24"/>
                <w:szCs w:val="24"/>
                <w:lang w:eastAsia="ru-RU"/>
              </w:rPr>
              <w:t xml:space="preserve"> о готовности предоставить данные ресурсы Участнику закупки в количестве, необходимом для выполнения обязательств по договору,</w:t>
            </w:r>
            <w:r w:rsidR="00F65E3F" w:rsidRPr="003B3E46">
              <w:rPr>
                <w:rFonts w:ascii="Times New Roman" w:eastAsia="Times New Roman" w:hAnsi="Times New Roman" w:cs="Times New Roman"/>
                <w:sz w:val="24"/>
                <w:szCs w:val="24"/>
                <w:lang w:eastAsia="ar-SA"/>
              </w:rPr>
              <w:t xml:space="preserve"> </w:t>
            </w:r>
            <w:r w:rsidRPr="003B3E46">
              <w:rPr>
                <w:rFonts w:ascii="Times New Roman" w:eastAsia="Times New Roman" w:hAnsi="Times New Roman"/>
                <w:sz w:val="24"/>
                <w:szCs w:val="24"/>
              </w:rPr>
              <w:t>заверенные уполномоченным лицом Участника закупки</w:t>
            </w:r>
            <w:r w:rsidR="00D06C33" w:rsidRPr="003B3E46">
              <w:rPr>
                <w:rFonts w:ascii="Times New Roman" w:eastAsia="Times New Roman" w:hAnsi="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14:paraId="4902BCE8"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915F4C4"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2A5BA692" w14:textId="77777777" w:rsidR="009359FB" w:rsidRPr="00CD4CA7" w:rsidRDefault="009359FB" w:rsidP="008E2204">
            <w:pPr>
              <w:spacing w:after="0" w:line="240" w:lineRule="auto"/>
              <w:rPr>
                <w:rFonts w:ascii="Times New Roman" w:eastAsia="Times New Roman" w:hAnsi="Times New Roman"/>
                <w:color w:val="FF0000"/>
                <w:sz w:val="24"/>
                <w:szCs w:val="24"/>
                <w:highlight w:val="yellow"/>
              </w:rPr>
            </w:pPr>
          </w:p>
        </w:tc>
      </w:tr>
      <w:tr w:rsidR="00F5297F" w:rsidRPr="00C81684" w14:paraId="4BABA15D" w14:textId="77777777" w:rsidTr="003F285D">
        <w:tc>
          <w:tcPr>
            <w:tcW w:w="675" w:type="dxa"/>
            <w:tcBorders>
              <w:top w:val="single" w:sz="4" w:space="0" w:color="000000"/>
              <w:left w:val="single" w:sz="4" w:space="0" w:color="000000"/>
              <w:bottom w:val="single" w:sz="4" w:space="0" w:color="000000"/>
            </w:tcBorders>
            <w:shd w:val="clear" w:color="auto" w:fill="auto"/>
          </w:tcPr>
          <w:p w14:paraId="626482FF" w14:textId="6D75C78E" w:rsidR="00F5297F" w:rsidRDefault="00F65E3F"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2</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45026167" w14:textId="77777777" w:rsidR="00F5297F" w:rsidRDefault="00F65E3F"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К</w:t>
            </w:r>
            <w:r w:rsidRPr="00A3742C">
              <w:rPr>
                <w:rFonts w:ascii="Times New Roman" w:eastAsia="Times New Roman" w:hAnsi="Times New Roman"/>
                <w:sz w:val="24"/>
                <w:szCs w:val="24"/>
              </w:rPr>
              <w:t>опи</w:t>
            </w:r>
            <w:r>
              <w:rPr>
                <w:rFonts w:ascii="Times New Roman" w:eastAsia="Times New Roman" w:hAnsi="Times New Roman"/>
                <w:sz w:val="24"/>
                <w:szCs w:val="24"/>
              </w:rPr>
              <w:t>и</w:t>
            </w:r>
            <w:r w:rsidRPr="00A3742C">
              <w:rPr>
                <w:rFonts w:ascii="Times New Roman" w:eastAsia="Times New Roman" w:hAnsi="Times New Roman"/>
                <w:sz w:val="24"/>
                <w:szCs w:val="24"/>
              </w:rPr>
              <w:t xml:space="preserve"> документов, </w:t>
            </w:r>
            <w:r w:rsidRPr="00E71928">
              <w:rPr>
                <w:rFonts w:ascii="Times New Roman" w:eastAsia="Times New Roman" w:hAnsi="Times New Roman"/>
                <w:sz w:val="24"/>
                <w:szCs w:val="24"/>
              </w:rPr>
              <w:t xml:space="preserve">подтверждающих выполнение </w:t>
            </w:r>
            <w:r w:rsidRPr="00E71928">
              <w:rPr>
                <w:rFonts w:ascii="Times New Roman" w:eastAsia="Times New Roman" w:hAnsi="Times New Roman"/>
                <w:sz w:val="24"/>
                <w:szCs w:val="24"/>
              </w:rPr>
              <w:lastRenderedPageBreak/>
              <w:t xml:space="preserve">поставок </w:t>
            </w:r>
            <w:r w:rsidRPr="00F40DC5">
              <w:rPr>
                <w:rFonts w:ascii="Times New Roman" w:eastAsia="Times New Roman" w:hAnsi="Times New Roman"/>
                <w:sz w:val="24"/>
                <w:szCs w:val="24"/>
              </w:rPr>
              <w:t>мазута</w:t>
            </w:r>
            <w:r w:rsidR="00E828DA">
              <w:t xml:space="preserve"> </w:t>
            </w:r>
            <w:r w:rsidR="00E828DA" w:rsidRPr="00E828DA">
              <w:rPr>
                <w:rFonts w:ascii="Times New Roman" w:eastAsia="Times New Roman" w:hAnsi="Times New Roman"/>
                <w:sz w:val="24"/>
                <w:szCs w:val="24"/>
              </w:rPr>
              <w:t>флотского Ф5</w:t>
            </w:r>
            <w:r w:rsidRPr="00E71928">
              <w:rPr>
                <w:rFonts w:ascii="Times New Roman" w:eastAsia="Times New Roman" w:hAnsi="Times New Roman"/>
                <w:sz w:val="24"/>
                <w:szCs w:val="24"/>
              </w:rPr>
              <w:t>: товарных накладных, универсальных передаточных документов, и т.п</w:t>
            </w:r>
            <w:r w:rsidRPr="00A3742C">
              <w:rPr>
                <w:rFonts w:ascii="Times New Roman" w:eastAsia="Times New Roman" w:hAnsi="Times New Roman"/>
                <w:sz w:val="24"/>
                <w:szCs w:val="24"/>
              </w:rPr>
              <w:t>.,</w:t>
            </w:r>
            <w:r w:rsidR="003D161F" w:rsidRPr="003D161F">
              <w:rPr>
                <w:rFonts w:ascii="Times New Roman" w:eastAsia="Calibri" w:hAnsi="Times New Roman" w:cs="Times New Roman"/>
                <w:bCs/>
                <w:sz w:val="24"/>
                <w:szCs w:val="24"/>
                <w:lang w:eastAsia="ar-SA"/>
              </w:rPr>
              <w:t xml:space="preserve"> оформленны</w:t>
            </w:r>
            <w:r w:rsidR="00807DAC">
              <w:rPr>
                <w:rFonts w:ascii="Times New Roman" w:eastAsia="Calibri" w:hAnsi="Times New Roman" w:cs="Times New Roman"/>
                <w:bCs/>
                <w:sz w:val="24"/>
                <w:szCs w:val="24"/>
                <w:lang w:eastAsia="ar-SA"/>
              </w:rPr>
              <w:t>х</w:t>
            </w:r>
            <w:r w:rsidR="003D161F" w:rsidRPr="003D161F">
              <w:rPr>
                <w:rFonts w:ascii="Times New Roman" w:eastAsia="Calibri" w:hAnsi="Times New Roman" w:cs="Times New Roman"/>
                <w:bCs/>
                <w:sz w:val="24"/>
                <w:szCs w:val="24"/>
                <w:lang w:eastAsia="ar-SA"/>
              </w:rPr>
              <w:t xml:space="preserve"> в соответствии с законодательством РФ</w:t>
            </w:r>
            <w:r w:rsidR="00807DAC">
              <w:rPr>
                <w:rFonts w:ascii="Times New Roman" w:eastAsia="Calibri" w:hAnsi="Times New Roman" w:cs="Times New Roman"/>
                <w:bCs/>
                <w:sz w:val="24"/>
                <w:szCs w:val="24"/>
                <w:lang w:eastAsia="ar-SA"/>
              </w:rPr>
              <w:t>,</w:t>
            </w:r>
            <w:r w:rsidRPr="00A3742C">
              <w:rPr>
                <w:rFonts w:ascii="Times New Roman" w:eastAsia="Times New Roman" w:hAnsi="Times New Roman"/>
                <w:sz w:val="24"/>
                <w:szCs w:val="24"/>
              </w:rPr>
              <w:t xml:space="preserve"> заверенны</w:t>
            </w:r>
            <w:r>
              <w:rPr>
                <w:rFonts w:ascii="Times New Roman" w:eastAsia="Times New Roman" w:hAnsi="Times New Roman"/>
                <w:sz w:val="24"/>
                <w:szCs w:val="24"/>
              </w:rPr>
              <w:t>х</w:t>
            </w:r>
            <w:r w:rsidRPr="00A3742C">
              <w:rPr>
                <w:rFonts w:ascii="Times New Roman" w:eastAsia="Times New Roman" w:hAnsi="Times New Roman"/>
                <w:sz w:val="24"/>
                <w:szCs w:val="24"/>
              </w:rPr>
              <w:t xml:space="preserve"> уполномоченным лицом Участника</w:t>
            </w:r>
            <w:r>
              <w:rPr>
                <w:rFonts w:ascii="Times New Roman" w:eastAsia="Times New Roman" w:hAnsi="Times New Roman"/>
                <w:sz w:val="24"/>
                <w:szCs w:val="24"/>
              </w:rPr>
              <w:t xml:space="preserve"> закупки </w:t>
            </w:r>
            <w:r>
              <w:rPr>
                <w:rFonts w:ascii="Times New Roman" w:hAnsi="Times New Roman" w:cs="Times New Roman"/>
                <w:sz w:val="24"/>
                <w:szCs w:val="24"/>
              </w:rPr>
              <w:t>(</w:t>
            </w:r>
            <w:r w:rsidRPr="00AE2797">
              <w:rPr>
                <w:rFonts w:ascii="Times New Roman" w:hAnsi="Times New Roman" w:cs="Times New Roman"/>
                <w:i/>
                <w:sz w:val="24"/>
                <w:szCs w:val="24"/>
              </w:rPr>
              <w:t>на усмотрение Участника закупки для оценки по критерию «</w:t>
            </w:r>
            <w:r w:rsidRPr="00AE2797">
              <w:rPr>
                <w:rFonts w:ascii="Times New Roman" w:eastAsia="Calibri" w:hAnsi="Times New Roman" w:cs="Times New Roman"/>
                <w:i/>
                <w:sz w:val="24"/>
                <w:szCs w:val="24"/>
                <w:lang w:eastAsia="ar-SA"/>
              </w:rPr>
              <w:t>Опыт выполнения поставок мазута</w:t>
            </w:r>
            <w:r w:rsidR="00E828DA">
              <w:t xml:space="preserve"> </w:t>
            </w:r>
            <w:r w:rsidR="00E828DA" w:rsidRPr="00E828DA">
              <w:rPr>
                <w:rFonts w:ascii="Times New Roman" w:eastAsia="Calibri" w:hAnsi="Times New Roman" w:cs="Times New Roman"/>
                <w:i/>
                <w:sz w:val="24"/>
                <w:szCs w:val="24"/>
                <w:lang w:eastAsia="ar-SA"/>
              </w:rPr>
              <w:t>флотского Ф5</w:t>
            </w:r>
            <w:r w:rsidRPr="00AE2797">
              <w:rPr>
                <w:rFonts w:ascii="Times New Roman" w:eastAsia="Calibri" w:hAnsi="Times New Roman" w:cs="Times New Roman"/>
                <w:i/>
                <w:sz w:val="24"/>
                <w:szCs w:val="24"/>
                <w:lang w:eastAsia="ar-SA"/>
              </w:rPr>
              <w:t>»</w:t>
            </w:r>
            <w:r w:rsidRPr="00F1180F">
              <w:rPr>
                <w:rFonts w:ascii="Times New Roman" w:eastAsia="Calibri" w:hAnsi="Times New Roman" w:cs="Times New Roman"/>
                <w:sz w:val="24"/>
                <w:szCs w:val="24"/>
                <w:lang w:eastAsia="ar-SA"/>
              </w:rPr>
              <w:t>)</w:t>
            </w:r>
          </w:p>
        </w:tc>
        <w:tc>
          <w:tcPr>
            <w:tcW w:w="1417" w:type="dxa"/>
            <w:tcBorders>
              <w:top w:val="single" w:sz="4" w:space="0" w:color="000000"/>
              <w:left w:val="single" w:sz="4" w:space="0" w:color="000000"/>
              <w:bottom w:val="single" w:sz="4" w:space="0" w:color="000000"/>
            </w:tcBorders>
            <w:shd w:val="clear" w:color="auto" w:fill="auto"/>
          </w:tcPr>
          <w:p w14:paraId="075F946C"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78CDAB34"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052DDE09"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F56D59" w:rsidRPr="00C81684" w14:paraId="173F8911" w14:textId="77777777" w:rsidTr="003F285D">
        <w:tc>
          <w:tcPr>
            <w:tcW w:w="675" w:type="dxa"/>
            <w:tcBorders>
              <w:top w:val="single" w:sz="4" w:space="0" w:color="000000"/>
              <w:left w:val="single" w:sz="4" w:space="0" w:color="000000"/>
              <w:bottom w:val="single" w:sz="4" w:space="0" w:color="000000"/>
            </w:tcBorders>
            <w:shd w:val="clear" w:color="auto" w:fill="auto"/>
          </w:tcPr>
          <w:p w14:paraId="125A3911" w14:textId="6B5F2332" w:rsidR="00F56D59"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lastRenderedPageBreak/>
              <w:t>2</w:t>
            </w:r>
            <w:r w:rsidR="00E06ED8">
              <w:rPr>
                <w:rFonts w:ascii="Times New Roman" w:eastAsia="Times New Roman" w:hAnsi="Times New Roman"/>
                <w:sz w:val="24"/>
                <w:szCs w:val="24"/>
              </w:rPr>
              <w:t>3</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A4BF135" w14:textId="77777777" w:rsidR="00F56D59"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bCs/>
                <w:sz w:val="24"/>
                <w:szCs w:val="24"/>
                <w:lang w:eastAsia="ru-RU"/>
              </w:rPr>
              <w:t xml:space="preserve">Копия </w:t>
            </w:r>
            <w:r w:rsidRPr="00C532ED">
              <w:rPr>
                <w:rFonts w:ascii="Times New Roman" w:eastAsia="Times New Roman" w:hAnsi="Times New Roman" w:cs="Times New Roman"/>
                <w:sz w:val="24"/>
                <w:szCs w:val="24"/>
                <w:lang w:eastAsia="ru-RU"/>
              </w:rPr>
              <w:t>утвержденного плана по предупреждению и ликвидации разливов нефти и нефтепродуктов Участника закупки/привлекаемого перевозчика</w:t>
            </w:r>
            <w:r w:rsidRPr="00D47519">
              <w:rPr>
                <w:rFonts w:ascii="Times New Roman" w:eastAsia="Times New Roman" w:hAnsi="Times New Roman" w:cs="Times New Roman"/>
                <w:sz w:val="24"/>
                <w:szCs w:val="24"/>
                <w:lang w:eastAsia="ru-RU"/>
              </w:rPr>
              <w:t xml:space="preserve"> </w:t>
            </w:r>
            <w:r w:rsidRPr="00D47519">
              <w:rPr>
                <w:rFonts w:ascii="Times New Roman" w:eastAsia="Times New Roman" w:hAnsi="Times New Roman" w:cs="Times New Roman"/>
                <w:i/>
                <w:sz w:val="24"/>
                <w:szCs w:val="24"/>
                <w:lang w:eastAsia="ru-RU"/>
              </w:rPr>
              <w:t xml:space="preserve">(заверенные </w:t>
            </w:r>
            <w:r>
              <w:rPr>
                <w:rFonts w:ascii="Times New Roman" w:eastAsia="Times New Roman" w:hAnsi="Times New Roman" w:cs="Times New Roman"/>
                <w:i/>
                <w:sz w:val="24"/>
                <w:szCs w:val="24"/>
                <w:lang w:eastAsia="ru-RU"/>
              </w:rPr>
              <w:t xml:space="preserve">копии 1-го и последнего листов), </w:t>
            </w:r>
            <w:r w:rsidRPr="00D47519">
              <w:rPr>
                <w:rFonts w:ascii="Times New Roman" w:eastAsia="Times New Roman" w:hAnsi="Times New Roman" w:cs="Times New Roman"/>
                <w:bCs/>
                <w:sz w:val="24"/>
                <w:szCs w:val="24"/>
                <w:lang w:eastAsia="ru-RU"/>
              </w:rPr>
              <w:t>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3E71424A"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08E807"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2BA1188" w14:textId="77777777" w:rsidR="00F56D59" w:rsidRPr="00CD4CA7" w:rsidRDefault="00F56D59" w:rsidP="008E2204">
            <w:pPr>
              <w:spacing w:after="0" w:line="240" w:lineRule="auto"/>
              <w:rPr>
                <w:rFonts w:ascii="Times New Roman" w:eastAsia="Times New Roman" w:hAnsi="Times New Roman"/>
                <w:color w:val="FF0000"/>
                <w:sz w:val="24"/>
                <w:szCs w:val="24"/>
                <w:highlight w:val="yellow"/>
              </w:rPr>
            </w:pPr>
          </w:p>
        </w:tc>
      </w:tr>
      <w:tr w:rsidR="00F5297F" w:rsidRPr="00C81684" w14:paraId="6B3F7A40" w14:textId="77777777" w:rsidTr="003F285D">
        <w:tc>
          <w:tcPr>
            <w:tcW w:w="675" w:type="dxa"/>
            <w:tcBorders>
              <w:top w:val="single" w:sz="4" w:space="0" w:color="000000"/>
              <w:left w:val="single" w:sz="4" w:space="0" w:color="000000"/>
              <w:bottom w:val="single" w:sz="4" w:space="0" w:color="000000"/>
            </w:tcBorders>
            <w:shd w:val="clear" w:color="auto" w:fill="auto"/>
          </w:tcPr>
          <w:p w14:paraId="7B7A11E9" w14:textId="23265058" w:rsidR="00F5297F" w:rsidRDefault="00C532ED"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4</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50E1574" w14:textId="77777777" w:rsidR="00F5297F" w:rsidRDefault="00C532ED" w:rsidP="002711E9">
            <w:pPr>
              <w:spacing w:after="0" w:line="240" w:lineRule="atLeast"/>
              <w:rPr>
                <w:rFonts w:ascii="Times New Roman" w:eastAsia="Times New Roman" w:hAnsi="Times New Roman"/>
                <w:sz w:val="24"/>
                <w:szCs w:val="24"/>
              </w:rPr>
            </w:pPr>
            <w:r w:rsidRPr="00C532ED">
              <w:rPr>
                <w:rFonts w:ascii="Times New Roman" w:eastAsia="Times New Roman" w:hAnsi="Times New Roman" w:cs="Times New Roman"/>
                <w:sz w:val="24"/>
                <w:szCs w:val="24"/>
                <w:lang w:eastAsia="ru-RU"/>
              </w:rPr>
              <w:t>Копия действующего договора с аварийно-спасательным формированием на несение аварийно-спасательной готовности Участника закупки /привлекаемого перевозчика, заверенная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14:paraId="5859B5B7"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049D1EA0"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AAC9E3E" w14:textId="77777777" w:rsidR="00F5297F" w:rsidRPr="00CD4CA7" w:rsidRDefault="00F5297F" w:rsidP="008E2204">
            <w:pPr>
              <w:spacing w:after="0" w:line="240" w:lineRule="auto"/>
              <w:rPr>
                <w:rFonts w:ascii="Times New Roman" w:eastAsia="Times New Roman" w:hAnsi="Times New Roman"/>
                <w:color w:val="FF0000"/>
                <w:sz w:val="24"/>
                <w:szCs w:val="24"/>
                <w:highlight w:val="yellow"/>
              </w:rPr>
            </w:pPr>
          </w:p>
        </w:tc>
      </w:tr>
      <w:tr w:rsidR="004714B6" w:rsidRPr="00C81684" w14:paraId="6F43E1B0" w14:textId="77777777" w:rsidTr="003F285D">
        <w:tc>
          <w:tcPr>
            <w:tcW w:w="675" w:type="dxa"/>
            <w:tcBorders>
              <w:top w:val="single" w:sz="4" w:space="0" w:color="000000"/>
              <w:left w:val="single" w:sz="4" w:space="0" w:color="000000"/>
              <w:bottom w:val="single" w:sz="4" w:space="0" w:color="000000"/>
            </w:tcBorders>
            <w:shd w:val="clear" w:color="auto" w:fill="auto"/>
          </w:tcPr>
          <w:p w14:paraId="7D41DF42" w14:textId="6016AEA8"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5</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631EEA79"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Д</w:t>
            </w:r>
            <w:r w:rsidRPr="002E6991">
              <w:rPr>
                <w:rFonts w:ascii="Times New Roman" w:eastAsia="Times New Roman" w:hAnsi="Times New Roman"/>
                <w:sz w:val="24"/>
                <w:szCs w:val="24"/>
              </w:rPr>
              <w:t>окумент, подтверждающий перечисление обеспечения заявки на участие в конкурентных переговорах (платежное поручение с отметкой банка, или заверенная банком ко</w:t>
            </w:r>
            <w:r>
              <w:rPr>
                <w:rFonts w:ascii="Times New Roman" w:eastAsia="Times New Roman" w:hAnsi="Times New Roman"/>
                <w:sz w:val="24"/>
                <w:szCs w:val="24"/>
              </w:rPr>
              <w:t>пия этого платежного поручения)</w:t>
            </w:r>
          </w:p>
        </w:tc>
        <w:tc>
          <w:tcPr>
            <w:tcW w:w="1417" w:type="dxa"/>
            <w:tcBorders>
              <w:top w:val="single" w:sz="4" w:space="0" w:color="000000"/>
              <w:left w:val="single" w:sz="4" w:space="0" w:color="000000"/>
              <w:bottom w:val="single" w:sz="4" w:space="0" w:color="000000"/>
            </w:tcBorders>
            <w:shd w:val="clear" w:color="auto" w:fill="auto"/>
          </w:tcPr>
          <w:p w14:paraId="34161BC5"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4F34190D"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CB1E250"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6660B6D1" w14:textId="77777777" w:rsidTr="003F285D">
        <w:tc>
          <w:tcPr>
            <w:tcW w:w="675" w:type="dxa"/>
            <w:tcBorders>
              <w:top w:val="single" w:sz="4" w:space="0" w:color="000000"/>
              <w:left w:val="single" w:sz="4" w:space="0" w:color="000000"/>
              <w:bottom w:val="single" w:sz="4" w:space="0" w:color="000000"/>
            </w:tcBorders>
            <w:shd w:val="clear" w:color="auto" w:fill="auto"/>
          </w:tcPr>
          <w:p w14:paraId="1A3619D8" w14:textId="243D2E1A"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6</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288A4584" w14:textId="17A1FC6F" w:rsidR="00AE0205" w:rsidRDefault="004714B6" w:rsidP="002711E9">
            <w:pPr>
              <w:tabs>
                <w:tab w:val="left" w:pos="284"/>
              </w:tabs>
              <w:suppressAutoHyphens/>
              <w:spacing w:after="0" w:line="240" w:lineRule="auto"/>
              <w:rPr>
                <w:rFonts w:ascii="Times New Roman" w:eastAsia="Times New Roman" w:hAnsi="Times New Roman"/>
                <w:sz w:val="24"/>
                <w:szCs w:val="24"/>
              </w:rPr>
            </w:pPr>
            <w:r>
              <w:rPr>
                <w:rFonts w:ascii="Times New Roman" w:eastAsia="Times New Roman" w:hAnsi="Times New Roman" w:cs="Times New Roman"/>
                <w:sz w:val="24"/>
                <w:szCs w:val="24"/>
                <w:lang w:eastAsia="ru-RU"/>
              </w:rPr>
              <w:t xml:space="preserve">Копию </w:t>
            </w:r>
            <w:r w:rsidRPr="00D50217">
              <w:rPr>
                <w:rFonts w:ascii="Times New Roman" w:eastAsia="Times New Roman" w:hAnsi="Times New Roman" w:cs="Times New Roman"/>
                <w:sz w:val="24"/>
                <w:szCs w:val="24"/>
                <w:lang w:eastAsia="ru-RU"/>
              </w:rPr>
              <w:t>документ</w:t>
            </w:r>
            <w:r>
              <w:rPr>
                <w:rFonts w:ascii="Times New Roman" w:eastAsia="Times New Roman" w:hAnsi="Times New Roman" w:cs="Times New Roman"/>
                <w:sz w:val="24"/>
                <w:szCs w:val="24"/>
                <w:lang w:eastAsia="ru-RU"/>
              </w:rPr>
              <w:t>а</w:t>
            </w:r>
            <w:r w:rsidRPr="00D50217">
              <w:rPr>
                <w:rFonts w:ascii="Times New Roman" w:eastAsia="Times New Roman" w:hAnsi="Times New Roman" w:cs="Times New Roman"/>
                <w:sz w:val="24"/>
                <w:szCs w:val="24"/>
                <w:lang w:eastAsia="ru-RU"/>
              </w:rPr>
              <w:t>, подтверждающ</w:t>
            </w:r>
            <w:r>
              <w:rPr>
                <w:rFonts w:ascii="Times New Roman" w:eastAsia="Times New Roman" w:hAnsi="Times New Roman" w:cs="Times New Roman"/>
                <w:sz w:val="24"/>
                <w:szCs w:val="24"/>
                <w:lang w:eastAsia="ru-RU"/>
              </w:rPr>
              <w:t>его</w:t>
            </w:r>
            <w:r w:rsidRPr="00D50217">
              <w:rPr>
                <w:rFonts w:ascii="Times New Roman" w:eastAsia="Times New Roman" w:hAnsi="Times New Roman" w:cs="Times New Roman"/>
                <w:sz w:val="24"/>
                <w:szCs w:val="24"/>
                <w:lang w:eastAsia="ru-RU"/>
              </w:rPr>
              <w:t xml:space="preserve"> применение системы налогообложения</w:t>
            </w:r>
            <w:r>
              <w:rPr>
                <w:rFonts w:ascii="Times New Roman" w:eastAsia="Times New Roman" w:hAnsi="Times New Roman" w:cs="Times New Roman"/>
                <w:sz w:val="24"/>
                <w:szCs w:val="24"/>
                <w:lang w:eastAsia="ru-RU"/>
              </w:rPr>
              <w:t>,</w:t>
            </w:r>
            <w:r w:rsidRPr="00D50217">
              <w:rPr>
                <w:rFonts w:ascii="Times New Roman" w:eastAsia="Times New Roman" w:hAnsi="Times New Roman" w:cs="Times New Roman"/>
                <w:sz w:val="24"/>
                <w:szCs w:val="24"/>
                <w:lang w:eastAsia="ru-RU"/>
              </w:rPr>
              <w:t xml:space="preserve"> </w:t>
            </w:r>
            <w:r w:rsidRPr="00FE2D0D">
              <w:rPr>
                <w:rFonts w:ascii="Times New Roman" w:eastAsia="Times New Roman" w:hAnsi="Times New Roman" w:cs="Times New Roman"/>
                <w:sz w:val="24"/>
                <w:szCs w:val="24"/>
                <w:lang w:eastAsia="ru-RU"/>
              </w:rPr>
              <w:t>отличн</w:t>
            </w:r>
            <w:r>
              <w:rPr>
                <w:rFonts w:ascii="Times New Roman" w:eastAsia="Times New Roman" w:hAnsi="Times New Roman" w:cs="Times New Roman"/>
                <w:sz w:val="24"/>
                <w:szCs w:val="24"/>
                <w:lang w:eastAsia="ru-RU"/>
              </w:rPr>
              <w:t>ой</w:t>
            </w:r>
            <w:r w:rsidRPr="00FE2D0D">
              <w:rPr>
                <w:rFonts w:ascii="Times New Roman" w:eastAsia="Times New Roman" w:hAnsi="Times New Roman" w:cs="Times New Roman"/>
                <w:sz w:val="24"/>
                <w:szCs w:val="24"/>
                <w:lang w:eastAsia="ru-RU"/>
              </w:rPr>
              <w:t xml:space="preserve"> от общей системы налогообложения</w:t>
            </w:r>
            <w:r>
              <w:rPr>
                <w:rFonts w:ascii="Times New Roman" w:eastAsia="Times New Roman" w:hAnsi="Times New Roman" w:cs="Times New Roman"/>
                <w:sz w:val="24"/>
                <w:szCs w:val="24"/>
                <w:lang w:eastAsia="ru-RU"/>
              </w:rPr>
              <w:t xml:space="preserve"> </w:t>
            </w:r>
            <w:r w:rsidR="00AE0205" w:rsidRPr="004507CF">
              <w:rPr>
                <w:rFonts w:ascii="Times New Roman" w:eastAsia="Calibri" w:hAnsi="Times New Roman" w:cs="Times New Roman"/>
                <w:i/>
                <w:sz w:val="24"/>
                <w:szCs w:val="24"/>
                <w:lang w:eastAsia="ru-RU"/>
              </w:rPr>
              <w:t>(</w:t>
            </w:r>
            <w:r w:rsidR="00275EED" w:rsidRPr="00275EED">
              <w:rPr>
                <w:rFonts w:ascii="Times New Roman" w:eastAsia="Calibri" w:hAnsi="Times New Roman" w:cs="Times New Roman"/>
                <w:i/>
                <w:sz w:val="24"/>
                <w:szCs w:val="24"/>
                <w:lang w:eastAsia="ru-RU"/>
              </w:rPr>
              <w:t>в случае необходимости, если Участник закупки применяет систему налогообложения, отличную от общей системы налогообложения</w:t>
            </w:r>
            <w:r w:rsidR="00AE0205" w:rsidRPr="004507CF">
              <w:rPr>
                <w:rFonts w:ascii="Times New Roman" w:eastAsia="Calibri" w:hAnsi="Times New Roman" w:cs="Times New Roman"/>
                <w:i/>
                <w:sz w:val="24"/>
                <w:szCs w:val="24"/>
                <w:lang w:eastAsia="ru-RU"/>
              </w:rPr>
              <w:t>)</w:t>
            </w:r>
            <w:r w:rsidRPr="00AE0205">
              <w:rPr>
                <w:rFonts w:ascii="Times New Roman" w:eastAsia="Times New Roman" w:hAnsi="Times New Roman" w:cs="Times New Roman"/>
                <w:sz w:val="24"/>
                <w:szCs w:val="24"/>
                <w:lang w:eastAsia="ru-RU"/>
              </w:rPr>
              <w:t>, заверенную уполномоченным лицом Участника закупки</w:t>
            </w:r>
            <w:r w:rsidR="004507CF">
              <w:rPr>
                <w:rFonts w:ascii="Times New Roman" w:eastAsia="Times New Roman" w:hAnsi="Times New Roman" w:cs="Times New Roman"/>
                <w:sz w:val="24"/>
                <w:szCs w:val="24"/>
                <w:lang w:eastAsia="ru-RU"/>
              </w:rPr>
              <w:t>.</w:t>
            </w:r>
          </w:p>
        </w:tc>
        <w:tc>
          <w:tcPr>
            <w:tcW w:w="1417" w:type="dxa"/>
            <w:tcBorders>
              <w:top w:val="single" w:sz="4" w:space="0" w:color="000000"/>
              <w:left w:val="single" w:sz="4" w:space="0" w:color="000000"/>
              <w:bottom w:val="single" w:sz="4" w:space="0" w:color="000000"/>
            </w:tcBorders>
            <w:shd w:val="clear" w:color="auto" w:fill="auto"/>
          </w:tcPr>
          <w:p w14:paraId="5B99AED2"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31D48E46"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4262E10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37CAD49A" w14:textId="77777777" w:rsidTr="003F285D">
        <w:tc>
          <w:tcPr>
            <w:tcW w:w="675" w:type="dxa"/>
            <w:tcBorders>
              <w:top w:val="single" w:sz="4" w:space="0" w:color="000000"/>
              <w:left w:val="single" w:sz="4" w:space="0" w:color="000000"/>
              <w:bottom w:val="single" w:sz="4" w:space="0" w:color="000000"/>
            </w:tcBorders>
            <w:shd w:val="clear" w:color="auto" w:fill="auto"/>
          </w:tcPr>
          <w:p w14:paraId="27525CE0" w14:textId="59A68FCF" w:rsidR="004714B6"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7</w:t>
            </w:r>
            <w:r w:rsidRPr="00457D1D">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1DC1B4E6" w14:textId="77777777" w:rsidR="004714B6" w:rsidRDefault="004714B6" w:rsidP="002711E9">
            <w:pPr>
              <w:spacing w:after="0" w:line="240" w:lineRule="auto"/>
              <w:rPr>
                <w:rFonts w:ascii="Times New Roman" w:eastAsia="Times New Roman" w:hAnsi="Times New Roman"/>
                <w:sz w:val="24"/>
                <w:szCs w:val="24"/>
              </w:rPr>
            </w:pPr>
            <w:r>
              <w:rPr>
                <w:rFonts w:ascii="Times New Roman" w:eastAsia="Times New Roman" w:hAnsi="Times New Roman"/>
                <w:sz w:val="24"/>
                <w:szCs w:val="24"/>
              </w:rPr>
              <w:t>П</w:t>
            </w:r>
            <w:r w:rsidRPr="001D288A">
              <w:rPr>
                <w:rFonts w:ascii="Times New Roman" w:eastAsia="Times New Roman" w:hAnsi="Times New Roman"/>
                <w:sz w:val="24"/>
                <w:szCs w:val="24"/>
              </w:rPr>
              <w:t>исьмо в произвольной форме об использовании универсального передаточного документа в качестве первичного документа и счета-фактуры (в случае необходимости)</w:t>
            </w:r>
          </w:p>
        </w:tc>
        <w:tc>
          <w:tcPr>
            <w:tcW w:w="1417" w:type="dxa"/>
            <w:tcBorders>
              <w:top w:val="single" w:sz="4" w:space="0" w:color="000000"/>
              <w:left w:val="single" w:sz="4" w:space="0" w:color="000000"/>
              <w:bottom w:val="single" w:sz="4" w:space="0" w:color="000000"/>
            </w:tcBorders>
            <w:shd w:val="clear" w:color="auto" w:fill="auto"/>
          </w:tcPr>
          <w:p w14:paraId="2B45A5E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29F9B023"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AE6EACE"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541143C9" w14:textId="77777777" w:rsidTr="003F285D">
        <w:tc>
          <w:tcPr>
            <w:tcW w:w="675" w:type="dxa"/>
            <w:tcBorders>
              <w:top w:val="single" w:sz="4" w:space="0" w:color="000000"/>
              <w:left w:val="single" w:sz="4" w:space="0" w:color="000000"/>
              <w:bottom w:val="single" w:sz="4" w:space="0" w:color="000000"/>
            </w:tcBorders>
            <w:shd w:val="clear" w:color="auto" w:fill="auto"/>
          </w:tcPr>
          <w:p w14:paraId="7B4AE3D8" w14:textId="09B97813" w:rsidR="004714B6" w:rsidRPr="00457D1D" w:rsidRDefault="004714B6" w:rsidP="00E06ED8">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2</w:t>
            </w:r>
            <w:r w:rsidR="00E06ED8">
              <w:rPr>
                <w:rFonts w:ascii="Times New Roman" w:eastAsia="Times New Roman" w:hAnsi="Times New Roman"/>
                <w:sz w:val="24"/>
                <w:szCs w:val="24"/>
              </w:rPr>
              <w:t>8</w:t>
            </w:r>
            <w:r>
              <w:rPr>
                <w:rFonts w:ascii="Times New Roman" w:eastAsia="Times New Roman" w:hAnsi="Times New Roman"/>
                <w:sz w:val="24"/>
                <w:szCs w:val="24"/>
              </w:rPr>
              <w:t>.</w:t>
            </w:r>
          </w:p>
        </w:tc>
        <w:tc>
          <w:tcPr>
            <w:tcW w:w="6101" w:type="dxa"/>
            <w:tcBorders>
              <w:top w:val="single" w:sz="4" w:space="0" w:color="000000"/>
              <w:left w:val="single" w:sz="4" w:space="0" w:color="000000"/>
              <w:bottom w:val="single" w:sz="4" w:space="0" w:color="000000"/>
            </w:tcBorders>
            <w:shd w:val="clear" w:color="auto" w:fill="auto"/>
          </w:tcPr>
          <w:p w14:paraId="0313D5C0" w14:textId="77777777" w:rsidR="004714B6" w:rsidRPr="003A2F0D" w:rsidRDefault="004714B6" w:rsidP="002711E9">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14:paraId="2AFBD907"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14:paraId="1AC1B6D1"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148F2F2B" w14:textId="77777777" w:rsidR="004714B6" w:rsidRPr="00CD4CA7" w:rsidRDefault="004714B6" w:rsidP="008E2204">
            <w:pPr>
              <w:spacing w:after="0" w:line="240" w:lineRule="auto"/>
              <w:rPr>
                <w:rFonts w:ascii="Times New Roman" w:eastAsia="Times New Roman" w:hAnsi="Times New Roman"/>
                <w:color w:val="FF0000"/>
                <w:sz w:val="24"/>
                <w:szCs w:val="24"/>
                <w:highlight w:val="yellow"/>
              </w:rPr>
            </w:pPr>
          </w:p>
        </w:tc>
      </w:tr>
      <w:tr w:rsidR="004714B6" w:rsidRPr="00C81684" w14:paraId="70B7EAC8" w14:textId="77777777" w:rsidTr="003F285D">
        <w:trPr>
          <w:trHeight w:val="299"/>
        </w:trPr>
        <w:tc>
          <w:tcPr>
            <w:tcW w:w="675" w:type="dxa"/>
            <w:tcBorders>
              <w:top w:val="single" w:sz="4" w:space="0" w:color="000000"/>
              <w:left w:val="single" w:sz="4" w:space="0" w:color="000000"/>
              <w:bottom w:val="single" w:sz="4" w:space="0" w:color="000000"/>
            </w:tcBorders>
            <w:shd w:val="clear" w:color="auto" w:fill="auto"/>
          </w:tcPr>
          <w:p w14:paraId="35625494" w14:textId="77777777" w:rsidR="004714B6" w:rsidRPr="006C213A" w:rsidRDefault="004714B6" w:rsidP="008E2204">
            <w:pPr>
              <w:spacing w:after="0" w:line="240" w:lineRule="auto"/>
              <w:jc w:val="center"/>
              <w:rPr>
                <w:rFonts w:ascii="Times New Roman" w:eastAsia="Times New Roman" w:hAnsi="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14:paraId="18539473" w14:textId="77777777" w:rsidR="004714B6" w:rsidRPr="006C213A" w:rsidRDefault="004714B6" w:rsidP="008E2204">
            <w:pPr>
              <w:spacing w:after="0" w:line="240" w:lineRule="auto"/>
              <w:rPr>
                <w:rFonts w:ascii="Times New Roman" w:eastAsia="Times New Roman" w:hAnsi="Times New Roman"/>
                <w:sz w:val="24"/>
                <w:szCs w:val="24"/>
              </w:rPr>
            </w:pPr>
            <w:r w:rsidRPr="006C213A">
              <w:rPr>
                <w:rFonts w:ascii="Times New Roman" w:eastAsia="Times New Roman" w:hAnsi="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14:paraId="5972BBB8"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14:paraId="219867AC" w14:textId="77777777" w:rsidR="004714B6" w:rsidRPr="008D30E5" w:rsidRDefault="004714B6" w:rsidP="008E2204">
            <w:pPr>
              <w:spacing w:after="0" w:line="240" w:lineRule="auto"/>
              <w:rPr>
                <w:rFonts w:ascii="Times New Roman" w:eastAsia="Times New Roman" w:hAnsi="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14:paraId="6ECE058D" w14:textId="77777777" w:rsidR="004714B6" w:rsidRPr="008D30E5" w:rsidRDefault="004714B6" w:rsidP="008E2204">
            <w:pPr>
              <w:spacing w:after="0" w:line="240" w:lineRule="auto"/>
              <w:rPr>
                <w:rFonts w:ascii="Times New Roman" w:eastAsia="Times New Roman" w:hAnsi="Times New Roman"/>
                <w:color w:val="FF0000"/>
                <w:sz w:val="24"/>
                <w:szCs w:val="24"/>
              </w:rPr>
            </w:pPr>
          </w:p>
        </w:tc>
      </w:tr>
    </w:tbl>
    <w:p w14:paraId="5AB6DE89" w14:textId="77777777" w:rsidR="006C3AEF" w:rsidRPr="006C3AEF" w:rsidRDefault="006C3AEF" w:rsidP="008E2204">
      <w:pPr>
        <w:tabs>
          <w:tab w:val="left" w:pos="425"/>
          <w:tab w:val="left" w:pos="567"/>
          <w:tab w:val="left" w:pos="709"/>
        </w:tabs>
        <w:spacing w:after="0" w:line="240" w:lineRule="auto"/>
        <w:jc w:val="right"/>
        <w:rPr>
          <w:rFonts w:ascii="Times New Roman" w:eastAsia="Times New Roman" w:hAnsi="Times New Roman" w:cs="Times New Roman"/>
          <w:b/>
          <w:sz w:val="24"/>
          <w:szCs w:val="24"/>
          <w:lang w:eastAsia="ar-SA"/>
        </w:rPr>
      </w:pPr>
    </w:p>
    <w:p w14:paraId="34840C8E" w14:textId="77777777" w:rsidR="00A751C8" w:rsidRPr="001906EE" w:rsidRDefault="00A751C8" w:rsidP="008E2204">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sidRPr="001906EE">
        <w:rPr>
          <w:rFonts w:ascii="Times New Roman" w:eastAsia="Times New Roman" w:hAnsi="Times New Roman" w:cs="Times New Roman"/>
          <w:lang w:eastAsia="ar-SA"/>
        </w:rPr>
        <w:t xml:space="preserve">Примечание: </w:t>
      </w:r>
    </w:p>
    <w:p w14:paraId="48E274CF" w14:textId="77777777" w:rsidR="00A751C8" w:rsidRPr="006E107D" w:rsidRDefault="00A751C8"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В данной форме указывается полный перечень документов, которые представляются Участником закупки – юридическим лицом</w:t>
      </w:r>
      <w:r w:rsidR="00A8160A" w:rsidRPr="006E107D">
        <w:rPr>
          <w:sz w:val="22"/>
          <w:szCs w:val="22"/>
        </w:rPr>
        <w:t xml:space="preserve"> в составе заявки на участие в конкурентных переговорах</w:t>
      </w:r>
      <w:r w:rsidRPr="006E107D">
        <w:rPr>
          <w:sz w:val="22"/>
          <w:szCs w:val="22"/>
        </w:rPr>
        <w:t>, опись для физического лица (индивидуального предпринимателя) формируется на основе данного приложения с учетом требований п. 3.</w:t>
      </w:r>
      <w:r w:rsidR="0014004E">
        <w:rPr>
          <w:sz w:val="22"/>
          <w:szCs w:val="22"/>
        </w:rPr>
        <w:t>4</w:t>
      </w:r>
      <w:r w:rsidRPr="006E107D">
        <w:rPr>
          <w:sz w:val="22"/>
          <w:szCs w:val="22"/>
        </w:rPr>
        <w:t xml:space="preserve"> Документации.</w:t>
      </w:r>
    </w:p>
    <w:p w14:paraId="32A7FF25" w14:textId="7690041E" w:rsidR="006E107D" w:rsidRPr="006E107D" w:rsidRDefault="006E107D" w:rsidP="00117A8B">
      <w:pPr>
        <w:pStyle w:val="a4"/>
        <w:numPr>
          <w:ilvl w:val="0"/>
          <w:numId w:val="27"/>
        </w:numPr>
        <w:tabs>
          <w:tab w:val="clear" w:pos="425"/>
          <w:tab w:val="clear" w:pos="567"/>
          <w:tab w:val="clear" w:pos="709"/>
          <w:tab w:val="left" w:pos="0"/>
          <w:tab w:val="left" w:pos="284"/>
        </w:tabs>
        <w:ind w:left="0" w:firstLine="0"/>
        <w:jc w:val="both"/>
        <w:rPr>
          <w:sz w:val="22"/>
          <w:szCs w:val="22"/>
        </w:rPr>
      </w:pPr>
      <w:r w:rsidRPr="006E107D">
        <w:rPr>
          <w:sz w:val="22"/>
          <w:szCs w:val="22"/>
        </w:rPr>
        <w:t>Организации зарегистрированные после 1 января 2019 года, указывают в п.1</w:t>
      </w:r>
      <w:r w:rsidR="00D67C52">
        <w:rPr>
          <w:sz w:val="22"/>
          <w:szCs w:val="22"/>
        </w:rPr>
        <w:t>5</w:t>
      </w:r>
      <w:r w:rsidRPr="006E107D">
        <w:rPr>
          <w:sz w:val="22"/>
          <w:szCs w:val="22"/>
        </w:rPr>
        <w:t xml:space="preserve"> описи сведения с учетом требований п. 3.</w:t>
      </w:r>
      <w:r w:rsidR="0014004E">
        <w:rPr>
          <w:sz w:val="22"/>
          <w:szCs w:val="22"/>
        </w:rPr>
        <w:t>4</w:t>
      </w:r>
      <w:r w:rsidRPr="006E107D">
        <w:rPr>
          <w:sz w:val="22"/>
          <w:szCs w:val="22"/>
        </w:rPr>
        <w:t>. настоящей Документации.</w:t>
      </w:r>
    </w:p>
    <w:p w14:paraId="71F3EF07" w14:textId="77777777" w:rsidR="00A751C8" w:rsidRPr="006E107D" w:rsidRDefault="00C27388" w:rsidP="00A751C8">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r>
        <w:rPr>
          <w:rFonts w:ascii="Times New Roman" w:eastAsia="Times New Roman" w:hAnsi="Times New Roman" w:cs="Times New Roman"/>
          <w:lang w:eastAsia="ar-SA"/>
        </w:rPr>
        <w:t>3</w:t>
      </w:r>
      <w:r w:rsidR="00A751C8" w:rsidRPr="006E107D">
        <w:rPr>
          <w:rFonts w:ascii="Times New Roman" w:eastAsia="Times New Roman" w:hAnsi="Times New Roman" w:cs="Times New Roman"/>
          <w:lang w:eastAsia="ar-SA"/>
        </w:rPr>
        <w:t>) Документы должны быть подшиты в том (требование п. 4.4.</w:t>
      </w:r>
      <w:r w:rsidR="00994F4D" w:rsidRPr="006E107D">
        <w:rPr>
          <w:rFonts w:ascii="Times New Roman" w:eastAsia="Times New Roman" w:hAnsi="Times New Roman" w:cs="Times New Roman"/>
          <w:lang w:eastAsia="ar-SA"/>
        </w:rPr>
        <w:t>6</w:t>
      </w:r>
      <w:r w:rsidR="00A751C8" w:rsidRPr="006E107D">
        <w:rPr>
          <w:rFonts w:ascii="Times New Roman" w:eastAsia="Times New Roman" w:hAnsi="Times New Roman" w:cs="Times New Roman"/>
          <w:lang w:eastAsia="ar-SA"/>
        </w:rPr>
        <w:t xml:space="preserve">. </w:t>
      </w:r>
      <w:r w:rsidR="00473C8B" w:rsidRPr="006E107D">
        <w:rPr>
          <w:rFonts w:ascii="Times New Roman" w:eastAsia="Times New Roman" w:hAnsi="Times New Roman" w:cs="Times New Roman"/>
          <w:lang w:eastAsia="ar-SA"/>
        </w:rPr>
        <w:t xml:space="preserve">п. 4.4. </w:t>
      </w:r>
      <w:r w:rsidR="00A751C8" w:rsidRPr="006E107D">
        <w:rPr>
          <w:rFonts w:ascii="Times New Roman" w:eastAsia="Times New Roman" w:hAnsi="Times New Roman" w:cs="Times New Roman"/>
          <w:lang w:eastAsia="ar-SA"/>
        </w:rPr>
        <w:t xml:space="preserve">Документации, пронумерованы согласно нумерации описи). </w:t>
      </w:r>
    </w:p>
    <w:p w14:paraId="3625CF69" w14:textId="4826B19B" w:rsidR="00BC5269" w:rsidRDefault="00BC5269"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0F785F81" w14:textId="17F48353" w:rsidR="00DA2653"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p w14:paraId="1A5EC81E" w14:textId="77777777" w:rsidR="00DA2653" w:rsidRPr="006E107D" w:rsidRDefault="00DA2653" w:rsidP="00BC5269">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lang w:eastAsia="ar-SA"/>
        </w:rPr>
      </w:pPr>
    </w:p>
    <w:sectPr w:rsidR="00DA2653" w:rsidRPr="006E107D" w:rsidSect="009D1232">
      <w:headerReference w:type="even" r:id="rId20"/>
      <w:headerReference w:type="default" r:id="rId21"/>
      <w:footerReference w:type="even" r:id="rId22"/>
      <w:footerReference w:type="default" r:id="rId23"/>
      <w:headerReference w:type="first" r:id="rId24"/>
      <w:pgSz w:w="11906" w:h="16838"/>
      <w:pgMar w:top="851" w:right="567" w:bottom="851" w:left="1418" w:header="28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FD78CE" w14:textId="77777777" w:rsidR="00545B61" w:rsidRDefault="00545B61">
      <w:pPr>
        <w:spacing w:after="0" w:line="240" w:lineRule="auto"/>
      </w:pPr>
      <w:r>
        <w:separator/>
      </w:r>
    </w:p>
  </w:endnote>
  <w:endnote w:type="continuationSeparator" w:id="0">
    <w:p w14:paraId="164CEA83" w14:textId="77777777" w:rsidR="00545B61" w:rsidRDefault="00545B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EuropeCond">
    <w:altName w:val="Arial Narrow"/>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44D08" w14:textId="77777777" w:rsidR="00545B61" w:rsidRDefault="00545B61">
    <w:pPr>
      <w:pStyle w:val="af2"/>
      <w:framePr w:wrap="auto" w:vAnchor="text" w:hAnchor="margin" w:xAlign="right" w:y="1"/>
      <w:rPr>
        <w:rStyle w:val="aff1"/>
      </w:rPr>
    </w:pPr>
    <w:r>
      <w:rPr>
        <w:rStyle w:val="aff1"/>
      </w:rPr>
      <w:fldChar w:fldCharType="begin"/>
    </w:r>
    <w:r>
      <w:rPr>
        <w:rStyle w:val="aff1"/>
      </w:rPr>
      <w:instrText xml:space="preserve">PAGE  </w:instrText>
    </w:r>
    <w:r>
      <w:rPr>
        <w:rStyle w:val="aff1"/>
      </w:rPr>
      <w:fldChar w:fldCharType="end"/>
    </w:r>
  </w:p>
  <w:p w14:paraId="64CC13C1" w14:textId="77777777" w:rsidR="00545B61" w:rsidRDefault="00545B61">
    <w:pPr>
      <w:pStyle w:val="af2"/>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92C23" w14:textId="77777777" w:rsidR="00545B61" w:rsidRDefault="00545B61">
    <w:pPr>
      <w:pStyle w:val="af2"/>
      <w:framePr w:wrap="auto" w:vAnchor="text" w:hAnchor="margin" w:xAlign="right" w:y="1"/>
      <w:rPr>
        <w:rStyle w:val="aff1"/>
      </w:rPr>
    </w:pPr>
  </w:p>
  <w:p w14:paraId="285EFA08" w14:textId="77777777" w:rsidR="00545B61" w:rsidRDefault="00545B61">
    <w:pPr>
      <w:pStyle w:val="af2"/>
      <w:tabs>
        <w:tab w:val="right" w:pos="9840"/>
      </w:tabs>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BCC49C" w14:textId="77777777" w:rsidR="00545B61" w:rsidRDefault="00545B61">
      <w:pPr>
        <w:spacing w:after="0" w:line="240" w:lineRule="auto"/>
      </w:pPr>
      <w:r>
        <w:separator/>
      </w:r>
    </w:p>
  </w:footnote>
  <w:footnote w:type="continuationSeparator" w:id="0">
    <w:p w14:paraId="7B2DC276" w14:textId="77777777" w:rsidR="00545B61" w:rsidRDefault="00545B61">
      <w:pPr>
        <w:spacing w:after="0" w:line="240" w:lineRule="auto"/>
      </w:pPr>
      <w:r>
        <w:continuationSeparator/>
      </w:r>
    </w:p>
  </w:footnote>
  <w:footnote w:id="1">
    <w:p w14:paraId="28ADFA2B" w14:textId="77777777" w:rsidR="00545B61" w:rsidRPr="00390286" w:rsidRDefault="00545B61" w:rsidP="000C5969">
      <w:pPr>
        <w:pStyle w:val="aff5"/>
      </w:pPr>
      <w:r w:rsidRPr="00390286">
        <w:rPr>
          <w:rStyle w:val="aff7"/>
        </w:rPr>
        <w:sym w:font="Symbol" w:char="F02A"/>
      </w:r>
      <w:r w:rsidRPr="00390286">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 w:id="2">
    <w:p w14:paraId="5FCECF4D" w14:textId="77777777" w:rsidR="00545B61" w:rsidRDefault="00545B61" w:rsidP="00FE2FE8">
      <w:pPr>
        <w:pStyle w:val="aff5"/>
      </w:pPr>
      <w:r>
        <w:rPr>
          <w:rStyle w:val="aff7"/>
        </w:rPr>
        <w:footnoteRef/>
      </w:r>
      <w:r>
        <w:t xml:space="preserve"> Перечень обстоятельств не является закрытым и может быть изменен/дополнен</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AAD44" w14:textId="77777777" w:rsidR="00545B61" w:rsidRDefault="00545B61">
    <w:pPr>
      <w:pStyle w:val="af0"/>
      <w:framePr w:wrap="auto" w:vAnchor="text" w:hAnchor="margin" w:xAlign="center" w:y="1"/>
      <w:rPr>
        <w:rStyle w:val="aff1"/>
      </w:rPr>
    </w:pPr>
    <w:r>
      <w:rPr>
        <w:rStyle w:val="aff1"/>
      </w:rPr>
      <w:fldChar w:fldCharType="begin"/>
    </w:r>
    <w:r>
      <w:rPr>
        <w:rStyle w:val="aff1"/>
      </w:rPr>
      <w:instrText xml:space="preserve">PAGE  </w:instrText>
    </w:r>
    <w:r>
      <w:rPr>
        <w:rStyle w:val="aff1"/>
      </w:rPr>
      <w:fldChar w:fldCharType="separate"/>
    </w:r>
    <w:r>
      <w:rPr>
        <w:rStyle w:val="aff1"/>
      </w:rPr>
      <w:t>45</w:t>
    </w:r>
    <w:r>
      <w:rPr>
        <w:rStyle w:val="aff1"/>
      </w:rPr>
      <w:fldChar w:fldCharType="end"/>
    </w:r>
  </w:p>
  <w:p w14:paraId="5CB5DB60" w14:textId="77777777" w:rsidR="00545B61" w:rsidRDefault="00545B61">
    <w:pPr>
      <w:pStyle w:val="af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4649318"/>
      <w:docPartObj>
        <w:docPartGallery w:val="Page Numbers (Top of Page)"/>
        <w:docPartUnique/>
      </w:docPartObj>
    </w:sdtPr>
    <w:sdtContent>
      <w:p w14:paraId="715BBDED" w14:textId="77777777" w:rsidR="00545B61" w:rsidRDefault="00545B61" w:rsidP="00C82235">
        <w:pPr>
          <w:pStyle w:val="af0"/>
          <w:jc w:val="center"/>
        </w:pPr>
        <w:r>
          <w:fldChar w:fldCharType="begin"/>
        </w:r>
        <w:r>
          <w:instrText>PAGE   \* MERGEFORMAT</w:instrText>
        </w:r>
        <w:r>
          <w:fldChar w:fldCharType="separate"/>
        </w:r>
        <w:r w:rsidR="00BD6D70">
          <w:rPr>
            <w:noProof/>
          </w:rPr>
          <w:t>32</w:t>
        </w:r>
        <w: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1887510"/>
      <w:docPartObj>
        <w:docPartGallery w:val="Page Numbers (Top of Page)"/>
        <w:docPartUnique/>
      </w:docPartObj>
    </w:sdtPr>
    <w:sdtContent>
      <w:p w14:paraId="593C1912" w14:textId="77777777" w:rsidR="00545B61" w:rsidRDefault="00545B61">
        <w:pPr>
          <w:pStyle w:val="af0"/>
          <w:jc w:val="center"/>
        </w:pPr>
      </w:p>
      <w:p w14:paraId="719AAA97" w14:textId="77777777" w:rsidR="00545B61" w:rsidRDefault="00545B61">
        <w:pPr>
          <w:pStyle w:val="af0"/>
          <w:jc w:val="center"/>
        </w:pPr>
      </w:p>
    </w:sdtContent>
  </w:sdt>
  <w:p w14:paraId="558F6801" w14:textId="77777777" w:rsidR="00545B61" w:rsidRDefault="00545B61">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2214"/>
        </w:tabs>
        <w:ind w:left="2214" w:hanging="1080"/>
      </w:pPr>
      <w:rPr>
        <w:rFonts w:cs="Times New Roman"/>
      </w:rPr>
    </w:lvl>
    <w:lvl w:ilvl="3">
      <w:start w:val="1"/>
      <w:numFmt w:val="decimal"/>
      <w:lvlText w:val="%1.%2.%3.%4."/>
      <w:lvlJc w:val="left"/>
      <w:pPr>
        <w:tabs>
          <w:tab w:val="num" w:pos="3141"/>
        </w:tabs>
        <w:ind w:left="3141" w:hanging="1440"/>
      </w:pPr>
      <w:rPr>
        <w:rFonts w:cs="Times New Roman"/>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1">
    <w:nsid w:val="00000002"/>
    <w:multiLevelType w:val="multilevel"/>
    <w:tmpl w:val="00000002"/>
    <w:name w:val="WW8Num4"/>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1110"/>
        </w:tabs>
        <w:ind w:left="111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2">
    <w:nsid w:val="00000004"/>
    <w:multiLevelType w:val="multilevel"/>
    <w:tmpl w:val="6C684784"/>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rPr>
    </w:lvl>
    <w:lvl w:ilvl="2">
      <w:start w:val="1"/>
      <w:numFmt w:val="decimal"/>
      <w:lvlText w:val="%1.%2.%3."/>
      <w:lvlJc w:val="left"/>
      <w:pPr>
        <w:tabs>
          <w:tab w:val="num" w:pos="1790"/>
        </w:tabs>
        <w:ind w:left="1790" w:hanging="1080"/>
      </w:pPr>
      <w:rPr>
        <w:rFonts w:cs="Times New Roman"/>
        <w:b w:val="0"/>
        <w:i w:val="0"/>
      </w:rPr>
    </w:lvl>
    <w:lvl w:ilvl="3">
      <w:start w:val="1"/>
      <w:numFmt w:val="decimal"/>
      <w:lvlText w:val="%1.%2.%3.%4."/>
      <w:lvlJc w:val="left"/>
      <w:pPr>
        <w:tabs>
          <w:tab w:val="num" w:pos="1440"/>
        </w:tabs>
        <w:ind w:left="1440"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
    <w:nsid w:val="00000005"/>
    <w:multiLevelType w:val="multilevel"/>
    <w:tmpl w:val="00000005"/>
    <w:lvl w:ilvl="0">
      <w:start w:val="2"/>
      <w:numFmt w:val="decimal"/>
      <w:lvlText w:val="%1."/>
      <w:lvlJc w:val="left"/>
      <w:pPr>
        <w:tabs>
          <w:tab w:val="num" w:pos="390"/>
        </w:tabs>
        <w:ind w:left="390" w:hanging="390"/>
      </w:pPr>
      <w:rPr>
        <w:rFonts w:cs="Times New Roman"/>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
    <w:nsid w:val="00000007"/>
    <w:multiLevelType w:val="multilevel"/>
    <w:tmpl w:val="5C324EA8"/>
    <w:name w:val="WW8Num23"/>
    <w:lvl w:ilvl="0">
      <w:start w:val="1"/>
      <w:numFmt w:val="decimal"/>
      <w:lvlText w:val="%1."/>
      <w:lvlJc w:val="left"/>
      <w:pPr>
        <w:tabs>
          <w:tab w:val="num" w:pos="360"/>
        </w:tabs>
        <w:ind w:left="360" w:hanging="360"/>
      </w:pPr>
      <w:rPr>
        <w:b w:val="0"/>
        <w:i w:val="0"/>
        <w:color w:val="auto"/>
      </w:rPr>
    </w:lvl>
    <w:lvl w:ilvl="1">
      <w:start w:val="1"/>
      <w:numFmt w:val="decimal"/>
      <w:lvlText w:val="%2."/>
      <w:lvlJc w:val="left"/>
      <w:pPr>
        <w:tabs>
          <w:tab w:val="num" w:pos="1440"/>
        </w:tabs>
        <w:ind w:left="1440" w:hanging="360"/>
      </w:pPr>
      <w:rPr>
        <w:b/>
        <w:i w:val="0"/>
        <w:sz w:val="24"/>
        <w:szCs w:val="24"/>
      </w:rPr>
    </w:lvl>
    <w:lvl w:ilvl="2">
      <w:start w:val="6"/>
      <w:numFmt w:val="decimal"/>
      <w:lvlText w:val="%3"/>
      <w:lvlJc w:val="left"/>
      <w:pPr>
        <w:tabs>
          <w:tab w:val="num" w:pos="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8"/>
    <w:multiLevelType w:val="singleLevel"/>
    <w:tmpl w:val="5B18032A"/>
    <w:name w:val="WW8Num24"/>
    <w:lvl w:ilvl="0">
      <w:numFmt w:val="none"/>
      <w:lvlText w:val=""/>
      <w:lvlJc w:val="left"/>
      <w:pPr>
        <w:tabs>
          <w:tab w:val="num" w:pos="360"/>
        </w:tabs>
      </w:pPr>
    </w:lvl>
  </w:abstractNum>
  <w:abstractNum w:abstractNumId="6">
    <w:nsid w:val="00000019"/>
    <w:multiLevelType w:val="singleLevel"/>
    <w:tmpl w:val="00000019"/>
    <w:name w:val="WW8Num51"/>
    <w:lvl w:ilvl="0">
      <w:start w:val="1"/>
      <w:numFmt w:val="decimal"/>
      <w:lvlText w:val="%1."/>
      <w:lvlJc w:val="left"/>
      <w:pPr>
        <w:tabs>
          <w:tab w:val="num" w:pos="360"/>
        </w:tabs>
        <w:ind w:left="360" w:hanging="360"/>
      </w:pPr>
      <w:rPr>
        <w:sz w:val="24"/>
        <w:szCs w:val="24"/>
      </w:rPr>
    </w:lvl>
  </w:abstractNum>
  <w:abstractNum w:abstractNumId="7">
    <w:nsid w:val="0000001C"/>
    <w:multiLevelType w:val="multilevel"/>
    <w:tmpl w:val="0000001C"/>
    <w:name w:val="WW8Num5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10">
    <w:nsid w:val="0000002A"/>
    <w:multiLevelType w:val="multilevel"/>
    <w:tmpl w:val="0000002A"/>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020519E4"/>
    <w:multiLevelType w:val="multilevel"/>
    <w:tmpl w:val="D1CC3BD2"/>
    <w:styleLink w:val="15"/>
    <w:lvl w:ilvl="0">
      <w:start w:val="4"/>
      <w:numFmt w:val="none"/>
      <w:lvlText w:val="4.11."/>
      <w:lvlJc w:val="left"/>
      <w:pPr>
        <w:ind w:left="360"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nsid w:val="0506797A"/>
    <w:multiLevelType w:val="multilevel"/>
    <w:tmpl w:val="CC1AC110"/>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b/>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3">
    <w:nsid w:val="06395686"/>
    <w:multiLevelType w:val="multilevel"/>
    <w:tmpl w:val="250EEF76"/>
    <w:styleLink w:val="1"/>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4">
    <w:nsid w:val="0AC26470"/>
    <w:multiLevelType w:val="multilevel"/>
    <w:tmpl w:val="EF2E60E8"/>
    <w:styleLink w:val="6"/>
    <w:lvl w:ilvl="0">
      <w:start w:val="4"/>
      <w:numFmt w:val="decimal"/>
      <w:lvlText w:val="%1.6.6."/>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nsid w:val="0BB67E2F"/>
    <w:multiLevelType w:val="multilevel"/>
    <w:tmpl w:val="54884AD2"/>
    <w:styleLink w:val="13"/>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0D040867"/>
    <w:multiLevelType w:val="multilevel"/>
    <w:tmpl w:val="7C68367C"/>
    <w:styleLink w:val="2"/>
    <w:lvl w:ilvl="0">
      <w:start w:val="4"/>
      <w:numFmt w:val="decimal"/>
      <w:lvlText w:val="%1.6.1."/>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nsid w:val="18367F3A"/>
    <w:multiLevelType w:val="multilevel"/>
    <w:tmpl w:val="05FA8336"/>
    <w:styleLink w:val="5"/>
    <w:lvl w:ilvl="0">
      <w:start w:val="4"/>
      <w:numFmt w:val="decimal"/>
      <w:lvlText w:val="%1.6."/>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nsid w:val="25BF4272"/>
    <w:multiLevelType w:val="hybridMultilevel"/>
    <w:tmpl w:val="EA28AC26"/>
    <w:lvl w:ilvl="0" w:tplc="1572F5BC">
      <w:start w:val="3"/>
      <w:numFmt w:val="bullet"/>
      <w:lvlText w:val="-"/>
      <w:lvlJc w:val="left"/>
      <w:pPr>
        <w:ind w:left="720" w:hanging="360"/>
      </w:pPr>
      <w:rPr>
        <w:rFonts w:ascii="Times New Roman" w:eastAsia="Calibri" w:hAnsi="Times New Roman" w:cs="Times New Roman" w:hint="default"/>
        <w:b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619443B"/>
    <w:multiLevelType w:val="multilevel"/>
    <w:tmpl w:val="D3785ABC"/>
    <w:lvl w:ilvl="0">
      <w:start w:val="4"/>
      <w:numFmt w:val="decimal"/>
      <w:lvlText w:val="%1."/>
      <w:lvlJc w:val="left"/>
      <w:pPr>
        <w:ind w:left="408" w:hanging="408"/>
      </w:pPr>
    </w:lvl>
    <w:lvl w:ilvl="1">
      <w:start w:val="1"/>
      <w:numFmt w:val="decimal"/>
      <w:lvlText w:val="%1.%2."/>
      <w:lvlJc w:val="left"/>
      <w:pPr>
        <w:ind w:left="3131" w:hanging="720"/>
      </w:pPr>
      <w:rPr>
        <w:rFonts w:ascii="Times New Roman" w:hAnsi="Times New Roman" w:cs="Times New Roman" w:hint="default"/>
        <w:sz w:val="24"/>
        <w:szCs w:val="24"/>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0">
    <w:nsid w:val="26316304"/>
    <w:multiLevelType w:val="multilevel"/>
    <w:tmpl w:val="CE9E2BE6"/>
    <w:lvl w:ilvl="0">
      <w:start w:val="4"/>
      <w:numFmt w:val="decimal"/>
      <w:lvlText w:val="%1."/>
      <w:lvlJc w:val="left"/>
      <w:pPr>
        <w:ind w:left="480" w:hanging="480"/>
      </w:pPr>
      <w:rPr>
        <w:rFonts w:hint="default"/>
        <w:b w:val="0"/>
      </w:rPr>
    </w:lvl>
    <w:lvl w:ilvl="1">
      <w:start w:val="10"/>
      <w:numFmt w:val="decimal"/>
      <w:lvlText w:val="%1.%2."/>
      <w:lvlJc w:val="left"/>
      <w:pPr>
        <w:ind w:left="764"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2DA30A73"/>
    <w:multiLevelType w:val="singleLevel"/>
    <w:tmpl w:val="C7D49224"/>
    <w:lvl w:ilvl="0">
      <w:start w:val="1"/>
      <w:numFmt w:val="decimal"/>
      <w:pStyle w:val="10"/>
      <w:lvlText w:val="1.%1."/>
      <w:legacy w:legacy="1" w:legacySpace="0" w:legacyIndent="432"/>
      <w:lvlJc w:val="left"/>
      <w:rPr>
        <w:rFonts w:ascii="Times New Roman" w:hAnsi="Times New Roman" w:cs="Times New Roman" w:hint="default"/>
      </w:rPr>
    </w:lvl>
  </w:abstractNum>
  <w:abstractNum w:abstractNumId="22">
    <w:nsid w:val="2F81295C"/>
    <w:multiLevelType w:val="multilevel"/>
    <w:tmpl w:val="07106384"/>
    <w:lvl w:ilvl="0">
      <w:start w:val="3"/>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23">
    <w:nsid w:val="33D94FBF"/>
    <w:multiLevelType w:val="multilevel"/>
    <w:tmpl w:val="8B22018A"/>
    <w:lvl w:ilvl="0">
      <w:start w:val="1"/>
      <w:numFmt w:val="decimal"/>
      <w:lvlText w:val="%1."/>
      <w:lvlJc w:val="left"/>
      <w:pPr>
        <w:tabs>
          <w:tab w:val="num" w:pos="360"/>
        </w:tabs>
        <w:ind w:left="360" w:hanging="360"/>
      </w:pPr>
      <w:rPr>
        <w:b/>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356B0D8B"/>
    <w:multiLevelType w:val="multilevel"/>
    <w:tmpl w:val="C012253C"/>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25">
    <w:nsid w:val="3BAD0AE1"/>
    <w:multiLevelType w:val="multilevel"/>
    <w:tmpl w:val="0419001F"/>
    <w:styleLink w:val="11"/>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6">
    <w:nsid w:val="3D981F05"/>
    <w:multiLevelType w:val="multilevel"/>
    <w:tmpl w:val="0419001D"/>
    <w:styleLink w:val="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3EA755AE"/>
    <w:multiLevelType w:val="multilevel"/>
    <w:tmpl w:val="7E7AA3F4"/>
    <w:styleLink w:val="100"/>
    <w:lvl w:ilvl="0">
      <w:start w:val="4"/>
      <w:numFmt w:val="decimal"/>
      <w:lvlText w:val="%1."/>
      <w:lvlJc w:val="center"/>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none"/>
      <w:lvlText w:val="4.8."/>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3F2402B7"/>
    <w:multiLevelType w:val="multilevel"/>
    <w:tmpl w:val="AD589912"/>
    <w:styleLink w:val="8"/>
    <w:lvl w:ilvl="0">
      <w:start w:val="1"/>
      <w:numFmt w:val="none"/>
      <w:lvlText w:val="5.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472F1F89"/>
    <w:multiLevelType w:val="multilevel"/>
    <w:tmpl w:val="E55A5256"/>
    <w:lvl w:ilvl="0">
      <w:start w:val="1"/>
      <w:numFmt w:val="decimal"/>
      <w:lvlText w:val="%1."/>
      <w:lvlJc w:val="left"/>
      <w:pPr>
        <w:ind w:left="360" w:hanging="360"/>
      </w:pPr>
      <w:rPr>
        <w:rFonts w:hint="default"/>
        <w:b/>
      </w:rPr>
    </w:lvl>
    <w:lvl w:ilvl="1">
      <w:start w:val="3"/>
      <w:numFmt w:val="decimal"/>
      <w:isLgl/>
      <w:lvlText w:val="%1.%2."/>
      <w:lvlJc w:val="left"/>
      <w:pPr>
        <w:ind w:left="785"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95" w:hanging="72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30">
    <w:nsid w:val="490C24DB"/>
    <w:multiLevelType w:val="hybridMultilevel"/>
    <w:tmpl w:val="5A503010"/>
    <w:lvl w:ilvl="0" w:tplc="1DFEE2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4A1D7024"/>
    <w:multiLevelType w:val="multilevel"/>
    <w:tmpl w:val="BEBE14B8"/>
    <w:lvl w:ilvl="0">
      <w:start w:val="4"/>
      <w:numFmt w:val="decimal"/>
      <w:lvlText w:val="%1."/>
      <w:lvlJc w:val="left"/>
      <w:pPr>
        <w:ind w:left="408" w:hanging="408"/>
      </w:pPr>
    </w:lvl>
    <w:lvl w:ilvl="1">
      <w:start w:val="3"/>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32">
    <w:nsid w:val="4B5A0446"/>
    <w:multiLevelType w:val="multilevel"/>
    <w:tmpl w:val="27368770"/>
    <w:lvl w:ilvl="0">
      <w:start w:val="5"/>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33">
    <w:nsid w:val="4C3C5F52"/>
    <w:multiLevelType w:val="singleLevel"/>
    <w:tmpl w:val="00000011"/>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34">
    <w:nsid w:val="4EFE3103"/>
    <w:multiLevelType w:val="multilevel"/>
    <w:tmpl w:val="FE6AAC0E"/>
    <w:styleLink w:val="12"/>
    <w:lvl w:ilvl="0">
      <w:start w:val="4"/>
      <w:numFmt w:val="decimal"/>
      <w:lvlText w:val="%1)"/>
      <w:lvlJc w:val="left"/>
      <w:pPr>
        <w:ind w:left="360" w:hanging="360"/>
      </w:pPr>
      <w:rPr>
        <w:rFonts w:hint="default"/>
      </w:rPr>
    </w:lvl>
    <w:lvl w:ilvl="1">
      <w:start w:val="1"/>
      <w:numFmt w:val="none"/>
      <w:lvlText w:val="4.9."/>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nsid w:val="513C2735"/>
    <w:multiLevelType w:val="multilevel"/>
    <w:tmpl w:val="4C84F908"/>
    <w:lvl w:ilvl="0">
      <w:start w:val="1"/>
      <w:numFmt w:val="decimal"/>
      <w:pStyle w:val="20"/>
      <w:lvlText w:val="%1."/>
      <w:lvlJc w:val="left"/>
      <w:pPr>
        <w:ind w:left="720" w:hanging="36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4"/>
      <w:numFmt w:val="decimal"/>
      <w:isLgl/>
      <w:lvlText w:val="4.%2."/>
      <w:lvlJc w:val="left"/>
      <w:pPr>
        <w:ind w:left="763"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nsid w:val="5A104E58"/>
    <w:multiLevelType w:val="multilevel"/>
    <w:tmpl w:val="DD269A3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1996"/>
        </w:tabs>
        <w:ind w:left="1996" w:hanging="72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37">
    <w:nsid w:val="5D9D0969"/>
    <w:multiLevelType w:val="hybridMultilevel"/>
    <w:tmpl w:val="2BDE4B16"/>
    <w:lvl w:ilvl="0" w:tplc="340C13B4">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FD12C07"/>
    <w:multiLevelType w:val="multilevel"/>
    <w:tmpl w:val="31CCBC60"/>
    <w:styleLink w:val="14"/>
    <w:lvl w:ilvl="0">
      <w:start w:val="4"/>
      <w:numFmt w:val="decimal"/>
      <w:lvlText w:val="%1.9."/>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3DE79B5"/>
    <w:multiLevelType w:val="hybridMultilevel"/>
    <w:tmpl w:val="9954960E"/>
    <w:lvl w:ilvl="0" w:tplc="626E98D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41">
    <w:nsid w:val="6B590302"/>
    <w:multiLevelType w:val="multilevel"/>
    <w:tmpl w:val="0419001D"/>
    <w:styleLink w:val="110"/>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6BD34CDA"/>
    <w:multiLevelType w:val="multilevel"/>
    <w:tmpl w:val="78362566"/>
    <w:styleLink w:val="4"/>
    <w:lvl w:ilvl="0">
      <w:start w:val="4"/>
      <w:numFmt w:val="decimal"/>
      <w:lvlText w:val="%1"/>
      <w:lvlJc w:val="left"/>
      <w:pPr>
        <w:ind w:left="360" w:hanging="360"/>
      </w:pPr>
      <w:rPr>
        <w:rFonts w:ascii="Times New Roman" w:hAnsi="Times New Roman"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3">
    <w:nsid w:val="6BDF159B"/>
    <w:multiLevelType w:val="multilevel"/>
    <w:tmpl w:val="74AECE30"/>
    <w:styleLink w:val="3"/>
    <w:lvl w:ilvl="0">
      <w:start w:val="4"/>
      <w:numFmt w:val="decimal"/>
      <w:lvlText w:val="%1.6.3."/>
      <w:lvlJc w:val="left"/>
      <w:pPr>
        <w:ind w:left="360" w:hanging="360"/>
      </w:pPr>
      <w:rPr>
        <w:rFonts w:hint="default"/>
        <w:b/>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4">
    <w:nsid w:val="6D6806EC"/>
    <w:multiLevelType w:val="multilevel"/>
    <w:tmpl w:val="B40E2070"/>
    <w:lvl w:ilvl="0">
      <w:start w:val="5"/>
      <w:numFmt w:val="decimal"/>
      <w:lvlText w:val="%1."/>
      <w:lvlJc w:val="left"/>
      <w:pPr>
        <w:ind w:left="612" w:hanging="612"/>
      </w:pPr>
      <w:rPr>
        <w:rFonts w:hint="default"/>
        <w:b/>
      </w:rPr>
    </w:lvl>
    <w:lvl w:ilvl="1">
      <w:start w:val="2"/>
      <w:numFmt w:val="decimal"/>
      <w:lvlText w:val="%1.%2."/>
      <w:lvlJc w:val="left"/>
      <w:pPr>
        <w:ind w:left="720" w:hanging="72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45">
    <w:nsid w:val="792A036E"/>
    <w:multiLevelType w:val="multilevel"/>
    <w:tmpl w:val="940E7562"/>
    <w:lvl w:ilvl="0">
      <w:start w:val="2"/>
      <w:numFmt w:val="decimal"/>
      <w:lvlText w:val="%1."/>
      <w:lvlJc w:val="left"/>
      <w:pPr>
        <w:ind w:left="408" w:hanging="408"/>
      </w:pPr>
    </w:lvl>
    <w:lvl w:ilvl="1">
      <w:start w:val="5"/>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46">
    <w:nsid w:val="7D3073A7"/>
    <w:multiLevelType w:val="multilevel"/>
    <w:tmpl w:val="CB6461CC"/>
    <w:lvl w:ilvl="0">
      <w:start w:val="7"/>
      <w:numFmt w:val="decimal"/>
      <w:lvlText w:val="%1."/>
      <w:lvlJc w:val="left"/>
      <w:pPr>
        <w:ind w:left="1211" w:hanging="360"/>
      </w:pPr>
      <w:rPr>
        <w:b/>
      </w:rPr>
    </w:lvl>
    <w:lvl w:ilvl="1">
      <w:start w:val="1"/>
      <w:numFmt w:val="decimal"/>
      <w:lvlText w:val="%1.%2."/>
      <w:lvlJc w:val="left"/>
      <w:pPr>
        <w:ind w:left="928" w:hanging="36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47">
    <w:nsid w:val="7E611B53"/>
    <w:multiLevelType w:val="multilevel"/>
    <w:tmpl w:val="D1762222"/>
    <w:styleLink w:val="9"/>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1996"/>
        </w:tabs>
        <w:ind w:left="0" w:firstLine="0"/>
      </w:pPr>
      <w:rPr>
        <w:rFonts w:hint="default"/>
        <w:b/>
        <w:i w:val="0"/>
        <w:sz w:val="24"/>
        <w:szCs w:val="24"/>
      </w:rPr>
    </w:lvl>
    <w:lvl w:ilvl="2">
      <w:start w:val="1"/>
      <w:numFmt w:val="decimal"/>
      <w:lvlText w:val="%1.%2.%3."/>
      <w:lvlJc w:val="left"/>
      <w:pPr>
        <w:tabs>
          <w:tab w:val="num" w:pos="720"/>
        </w:tabs>
        <w:ind w:left="720" w:hanging="720"/>
      </w:pPr>
      <w:rPr>
        <w:rFonts w:ascii="Times New Roman" w:hAnsi="Times New Roman" w:cs="Times New Roman" w:hint="default"/>
        <w:b w:val="0"/>
        <w:i w:val="0"/>
        <w:sz w:val="24"/>
        <w:szCs w:val="24"/>
      </w:rPr>
    </w:lvl>
    <w:lvl w:ilvl="3">
      <w:start w:val="1"/>
      <w:numFmt w:val="decimal"/>
      <w:lvlText w:val="%1.%2.%3.%4."/>
      <w:lvlJc w:val="left"/>
      <w:pPr>
        <w:tabs>
          <w:tab w:val="num" w:pos="4199"/>
        </w:tabs>
        <w:ind w:left="4199"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num w:numId="1">
    <w:abstractNumId w:val="13"/>
  </w:num>
  <w:num w:numId="2">
    <w:abstractNumId w:val="16"/>
  </w:num>
  <w:num w:numId="3">
    <w:abstractNumId w:val="43"/>
  </w:num>
  <w:num w:numId="4">
    <w:abstractNumId w:val="42"/>
  </w:num>
  <w:num w:numId="5">
    <w:abstractNumId w:val="17"/>
  </w:num>
  <w:num w:numId="6">
    <w:abstractNumId w:val="14"/>
  </w:num>
  <w:num w:numId="7">
    <w:abstractNumId w:val="26"/>
  </w:num>
  <w:num w:numId="8">
    <w:abstractNumId w:val="28"/>
  </w:num>
  <w:num w:numId="9">
    <w:abstractNumId w:val="36"/>
  </w:num>
  <w:num w:numId="10">
    <w:abstractNumId w:val="47"/>
  </w:num>
  <w:num w:numId="11">
    <w:abstractNumId w:val="27"/>
  </w:num>
  <w:num w:numId="12">
    <w:abstractNumId w:val="41"/>
  </w:num>
  <w:num w:numId="13">
    <w:abstractNumId w:val="34"/>
  </w:num>
  <w:num w:numId="14">
    <w:abstractNumId w:val="15"/>
  </w:num>
  <w:num w:numId="15">
    <w:abstractNumId w:val="38"/>
  </w:num>
  <w:num w:numId="16">
    <w:abstractNumId w:val="20"/>
  </w:num>
  <w:num w:numId="17">
    <w:abstractNumId w:val="11"/>
  </w:num>
  <w:num w:numId="18">
    <w:abstractNumId w:val="35"/>
  </w:num>
  <w:num w:numId="19">
    <w:abstractNumId w:val="25"/>
  </w:num>
  <w:num w:numId="20">
    <w:abstractNumId w:val="7"/>
  </w:num>
  <w:num w:numId="21">
    <w:abstractNumId w:val="39"/>
  </w:num>
  <w:num w:numId="22">
    <w:abstractNumId w:val="21"/>
  </w:num>
  <w:num w:numId="23">
    <w:abstractNumId w:val="10"/>
  </w:num>
  <w:num w:numId="24">
    <w:abstractNumId w:val="9"/>
  </w:num>
  <w:num w:numId="25">
    <w:abstractNumId w:val="29"/>
  </w:num>
  <w:num w:numId="26">
    <w:abstractNumId w:val="33"/>
  </w:num>
  <w:num w:numId="27">
    <w:abstractNumId w:val="37"/>
  </w:num>
  <w:num w:numId="28">
    <w:abstractNumId w:val="12"/>
  </w:num>
  <w:num w:numId="2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lvlOverride w:ilvl="0">
      <w:startOverride w:val="1"/>
    </w:lvlOverride>
  </w:num>
  <w:num w:numId="31">
    <w:abstractNumId w:val="30"/>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8"/>
  </w:num>
  <w:num w:numId="34">
    <w:abstractNumId w:val="20"/>
    <w:lvlOverride w:ilvl="0">
      <w:startOverride w:val="4"/>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3"/>
  </w:num>
  <w:num w:numId="37">
    <w:abstractNumId w:val="32"/>
  </w:num>
  <w:num w:numId="38">
    <w:abstractNumId w:val="19"/>
  </w:num>
  <w:num w:numId="39">
    <w:abstractNumId w:val="31"/>
  </w:num>
  <w:num w:numId="40">
    <w:abstractNumId w:val="24"/>
  </w:num>
  <w:num w:numId="41">
    <w:abstractNumId w:val="22"/>
  </w:num>
  <w:num w:numId="42">
    <w:abstractNumId w:val="44"/>
  </w:num>
  <w:num w:numId="43">
    <w:abstractNumId w:val="45"/>
  </w:num>
  <w:num w:numId="44">
    <w:abstractNumId w:val="46"/>
  </w:num>
  <w:num w:numId="4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ru-RU" w:vendorID="64" w:dllVersion="6" w:nlCheck="1" w:checkStyle="0"/>
  <w:activeWritingStyle w:appName="MSWord" w:lang="en-US" w:vendorID="64" w:dllVersion="6" w:nlCheck="1" w:checkStyle="1"/>
  <w:activeWritingStyle w:appName="MSWord" w:lang="ru-RU" w:vendorID="64" w:dllVersion="0" w:nlCheck="1" w:checkStyle="0"/>
  <w:activeWritingStyle w:appName="MSWord" w:lang="en-US" w:vendorID="64" w:dllVersion="0" w:nlCheck="1" w:checkStyle="0"/>
  <w:activeWritingStyle w:appName="MSWord" w:lang="en-US" w:vendorID="64" w:dllVersion="131078" w:nlCheck="1" w:checkStyle="1"/>
  <w:activeWritingStyle w:appName="MSWord" w:lang="ru-RU" w:vendorID="64" w:dllVersion="131078" w:nlCheck="1" w:checkStyle="0"/>
  <w:proofState w:spelling="clean" w:grammar="clean"/>
  <w:defaultTabStop w:val="708"/>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AEF"/>
    <w:rsid w:val="00000DFE"/>
    <w:rsid w:val="000038AD"/>
    <w:rsid w:val="00005674"/>
    <w:rsid w:val="00005D86"/>
    <w:rsid w:val="0000722E"/>
    <w:rsid w:val="00007A88"/>
    <w:rsid w:val="00012265"/>
    <w:rsid w:val="00012398"/>
    <w:rsid w:val="0001262E"/>
    <w:rsid w:val="0001324C"/>
    <w:rsid w:val="0001338C"/>
    <w:rsid w:val="0001388C"/>
    <w:rsid w:val="0001432E"/>
    <w:rsid w:val="00015DCC"/>
    <w:rsid w:val="00016372"/>
    <w:rsid w:val="000167E5"/>
    <w:rsid w:val="00017A14"/>
    <w:rsid w:val="00017F6C"/>
    <w:rsid w:val="0002005F"/>
    <w:rsid w:val="000201A5"/>
    <w:rsid w:val="00020CC1"/>
    <w:rsid w:val="00021506"/>
    <w:rsid w:val="00022230"/>
    <w:rsid w:val="000228D5"/>
    <w:rsid w:val="00023B44"/>
    <w:rsid w:val="00024280"/>
    <w:rsid w:val="00024B61"/>
    <w:rsid w:val="0002508D"/>
    <w:rsid w:val="000252C9"/>
    <w:rsid w:val="00025D70"/>
    <w:rsid w:val="00030951"/>
    <w:rsid w:val="0003102D"/>
    <w:rsid w:val="00032FC0"/>
    <w:rsid w:val="00033C25"/>
    <w:rsid w:val="000350E4"/>
    <w:rsid w:val="00035338"/>
    <w:rsid w:val="00036228"/>
    <w:rsid w:val="000369B2"/>
    <w:rsid w:val="00040A4F"/>
    <w:rsid w:val="000424DE"/>
    <w:rsid w:val="00042730"/>
    <w:rsid w:val="00043DDC"/>
    <w:rsid w:val="00044D58"/>
    <w:rsid w:val="00046CD1"/>
    <w:rsid w:val="00047CA9"/>
    <w:rsid w:val="00047D06"/>
    <w:rsid w:val="0005019A"/>
    <w:rsid w:val="00052568"/>
    <w:rsid w:val="0005277F"/>
    <w:rsid w:val="00052B4C"/>
    <w:rsid w:val="00053523"/>
    <w:rsid w:val="0005461C"/>
    <w:rsid w:val="000546C6"/>
    <w:rsid w:val="00056292"/>
    <w:rsid w:val="00056388"/>
    <w:rsid w:val="000563FC"/>
    <w:rsid w:val="00056524"/>
    <w:rsid w:val="00056787"/>
    <w:rsid w:val="00057D18"/>
    <w:rsid w:val="00060D44"/>
    <w:rsid w:val="00061E04"/>
    <w:rsid w:val="00061F65"/>
    <w:rsid w:val="0006294B"/>
    <w:rsid w:val="00062AC2"/>
    <w:rsid w:val="000635BD"/>
    <w:rsid w:val="00063C7C"/>
    <w:rsid w:val="0006452F"/>
    <w:rsid w:val="00064C4E"/>
    <w:rsid w:val="00065066"/>
    <w:rsid w:val="00065322"/>
    <w:rsid w:val="00065DFF"/>
    <w:rsid w:val="0006755E"/>
    <w:rsid w:val="0007033E"/>
    <w:rsid w:val="00071E85"/>
    <w:rsid w:val="00072B48"/>
    <w:rsid w:val="000740FA"/>
    <w:rsid w:val="000754C2"/>
    <w:rsid w:val="00075F8E"/>
    <w:rsid w:val="00080541"/>
    <w:rsid w:val="0008456C"/>
    <w:rsid w:val="00084946"/>
    <w:rsid w:val="00086E24"/>
    <w:rsid w:val="0008770D"/>
    <w:rsid w:val="0009006F"/>
    <w:rsid w:val="00090BCD"/>
    <w:rsid w:val="00090D59"/>
    <w:rsid w:val="0009137A"/>
    <w:rsid w:val="00091F1C"/>
    <w:rsid w:val="000921AB"/>
    <w:rsid w:val="00092C8D"/>
    <w:rsid w:val="000935BB"/>
    <w:rsid w:val="000936E2"/>
    <w:rsid w:val="0009381C"/>
    <w:rsid w:val="00093ABC"/>
    <w:rsid w:val="0009490E"/>
    <w:rsid w:val="00095E0B"/>
    <w:rsid w:val="00096476"/>
    <w:rsid w:val="0009665F"/>
    <w:rsid w:val="00096BD7"/>
    <w:rsid w:val="00096CC3"/>
    <w:rsid w:val="000975AC"/>
    <w:rsid w:val="0009795D"/>
    <w:rsid w:val="000A005F"/>
    <w:rsid w:val="000A1295"/>
    <w:rsid w:val="000A1B7D"/>
    <w:rsid w:val="000A2183"/>
    <w:rsid w:val="000A2F84"/>
    <w:rsid w:val="000A3812"/>
    <w:rsid w:val="000A432C"/>
    <w:rsid w:val="000A5373"/>
    <w:rsid w:val="000A5A89"/>
    <w:rsid w:val="000A5E8F"/>
    <w:rsid w:val="000A696F"/>
    <w:rsid w:val="000A69DD"/>
    <w:rsid w:val="000A7A5E"/>
    <w:rsid w:val="000B0D82"/>
    <w:rsid w:val="000B12CC"/>
    <w:rsid w:val="000B29DC"/>
    <w:rsid w:val="000B4863"/>
    <w:rsid w:val="000B4FFD"/>
    <w:rsid w:val="000B5296"/>
    <w:rsid w:val="000B53A8"/>
    <w:rsid w:val="000B609B"/>
    <w:rsid w:val="000C0D23"/>
    <w:rsid w:val="000C101D"/>
    <w:rsid w:val="000C2C76"/>
    <w:rsid w:val="000C368C"/>
    <w:rsid w:val="000C3A57"/>
    <w:rsid w:val="000C4634"/>
    <w:rsid w:val="000C4E84"/>
    <w:rsid w:val="000C53E9"/>
    <w:rsid w:val="000C54CF"/>
    <w:rsid w:val="000C5539"/>
    <w:rsid w:val="000C5969"/>
    <w:rsid w:val="000C6941"/>
    <w:rsid w:val="000D0550"/>
    <w:rsid w:val="000D0D16"/>
    <w:rsid w:val="000D1171"/>
    <w:rsid w:val="000D3D80"/>
    <w:rsid w:val="000D40F1"/>
    <w:rsid w:val="000D46A1"/>
    <w:rsid w:val="000D68E1"/>
    <w:rsid w:val="000E00FB"/>
    <w:rsid w:val="000E1FEE"/>
    <w:rsid w:val="000E260C"/>
    <w:rsid w:val="000E27A0"/>
    <w:rsid w:val="000E2879"/>
    <w:rsid w:val="000E459C"/>
    <w:rsid w:val="000E5CA0"/>
    <w:rsid w:val="000E66FE"/>
    <w:rsid w:val="000F165F"/>
    <w:rsid w:val="000F20CB"/>
    <w:rsid w:val="000F219E"/>
    <w:rsid w:val="000F4EE3"/>
    <w:rsid w:val="000F5995"/>
    <w:rsid w:val="000F6716"/>
    <w:rsid w:val="000F6AA7"/>
    <w:rsid w:val="000F6B14"/>
    <w:rsid w:val="000F6FC3"/>
    <w:rsid w:val="000F7ECA"/>
    <w:rsid w:val="001002F9"/>
    <w:rsid w:val="0010047E"/>
    <w:rsid w:val="00100626"/>
    <w:rsid w:val="001006A9"/>
    <w:rsid w:val="00100F20"/>
    <w:rsid w:val="001015AA"/>
    <w:rsid w:val="00101A99"/>
    <w:rsid w:val="0010463F"/>
    <w:rsid w:val="001056C9"/>
    <w:rsid w:val="001057D4"/>
    <w:rsid w:val="00105BC9"/>
    <w:rsid w:val="001062E9"/>
    <w:rsid w:val="001063CA"/>
    <w:rsid w:val="00106BF3"/>
    <w:rsid w:val="00107E46"/>
    <w:rsid w:val="00110D05"/>
    <w:rsid w:val="00110FF8"/>
    <w:rsid w:val="00111021"/>
    <w:rsid w:val="00111674"/>
    <w:rsid w:val="001136B1"/>
    <w:rsid w:val="001137B5"/>
    <w:rsid w:val="00113DB3"/>
    <w:rsid w:val="00113DC4"/>
    <w:rsid w:val="00114D23"/>
    <w:rsid w:val="0011627B"/>
    <w:rsid w:val="0011639B"/>
    <w:rsid w:val="00117A8B"/>
    <w:rsid w:val="00117F65"/>
    <w:rsid w:val="00120183"/>
    <w:rsid w:val="00121588"/>
    <w:rsid w:val="0012380B"/>
    <w:rsid w:val="00126049"/>
    <w:rsid w:val="00126E0A"/>
    <w:rsid w:val="00127412"/>
    <w:rsid w:val="00132F4D"/>
    <w:rsid w:val="00134182"/>
    <w:rsid w:val="00134AD8"/>
    <w:rsid w:val="001352C9"/>
    <w:rsid w:val="00136D4C"/>
    <w:rsid w:val="00137A46"/>
    <w:rsid w:val="00137C75"/>
    <w:rsid w:val="00137FA8"/>
    <w:rsid w:val="0014004E"/>
    <w:rsid w:val="001407BE"/>
    <w:rsid w:val="00140F57"/>
    <w:rsid w:val="00141D64"/>
    <w:rsid w:val="00142213"/>
    <w:rsid w:val="001441C0"/>
    <w:rsid w:val="00144404"/>
    <w:rsid w:val="00144BD4"/>
    <w:rsid w:val="00144D2A"/>
    <w:rsid w:val="001456A9"/>
    <w:rsid w:val="0014590F"/>
    <w:rsid w:val="00145BF6"/>
    <w:rsid w:val="00146243"/>
    <w:rsid w:val="001463D5"/>
    <w:rsid w:val="00147704"/>
    <w:rsid w:val="001504F4"/>
    <w:rsid w:val="00150866"/>
    <w:rsid w:val="001508F4"/>
    <w:rsid w:val="00150A57"/>
    <w:rsid w:val="00150D78"/>
    <w:rsid w:val="0015306B"/>
    <w:rsid w:val="001531B4"/>
    <w:rsid w:val="0015421C"/>
    <w:rsid w:val="00155843"/>
    <w:rsid w:val="0015643E"/>
    <w:rsid w:val="001572B9"/>
    <w:rsid w:val="00160ECC"/>
    <w:rsid w:val="00161A80"/>
    <w:rsid w:val="00163A9D"/>
    <w:rsid w:val="00163CAA"/>
    <w:rsid w:val="00164187"/>
    <w:rsid w:val="001642CE"/>
    <w:rsid w:val="00165290"/>
    <w:rsid w:val="00166B05"/>
    <w:rsid w:val="00166FEB"/>
    <w:rsid w:val="00167A3A"/>
    <w:rsid w:val="00167A77"/>
    <w:rsid w:val="00167B6E"/>
    <w:rsid w:val="001706B2"/>
    <w:rsid w:val="00170924"/>
    <w:rsid w:val="001715DC"/>
    <w:rsid w:val="0017250C"/>
    <w:rsid w:val="001725F2"/>
    <w:rsid w:val="00173051"/>
    <w:rsid w:val="001747C5"/>
    <w:rsid w:val="00175D45"/>
    <w:rsid w:val="00175E48"/>
    <w:rsid w:val="00175EC2"/>
    <w:rsid w:val="00175F9B"/>
    <w:rsid w:val="001776DA"/>
    <w:rsid w:val="001776F6"/>
    <w:rsid w:val="00177DCE"/>
    <w:rsid w:val="00181E67"/>
    <w:rsid w:val="00182D27"/>
    <w:rsid w:val="00182F7C"/>
    <w:rsid w:val="00183247"/>
    <w:rsid w:val="0018377A"/>
    <w:rsid w:val="00183B44"/>
    <w:rsid w:val="0018412B"/>
    <w:rsid w:val="0018526F"/>
    <w:rsid w:val="001866DE"/>
    <w:rsid w:val="001874B5"/>
    <w:rsid w:val="00190287"/>
    <w:rsid w:val="001906EE"/>
    <w:rsid w:val="0019112E"/>
    <w:rsid w:val="00191F6C"/>
    <w:rsid w:val="00193421"/>
    <w:rsid w:val="00193F8B"/>
    <w:rsid w:val="001940A4"/>
    <w:rsid w:val="0019474A"/>
    <w:rsid w:val="00194E3F"/>
    <w:rsid w:val="00195073"/>
    <w:rsid w:val="001950A0"/>
    <w:rsid w:val="00195998"/>
    <w:rsid w:val="001A0635"/>
    <w:rsid w:val="001A221C"/>
    <w:rsid w:val="001A304E"/>
    <w:rsid w:val="001A39D3"/>
    <w:rsid w:val="001A3E86"/>
    <w:rsid w:val="001A3EF2"/>
    <w:rsid w:val="001A43C9"/>
    <w:rsid w:val="001A4769"/>
    <w:rsid w:val="001A61DB"/>
    <w:rsid w:val="001A75F6"/>
    <w:rsid w:val="001B002A"/>
    <w:rsid w:val="001B0311"/>
    <w:rsid w:val="001B1CA2"/>
    <w:rsid w:val="001B2AA0"/>
    <w:rsid w:val="001B2E74"/>
    <w:rsid w:val="001B3260"/>
    <w:rsid w:val="001B36C9"/>
    <w:rsid w:val="001B3CF6"/>
    <w:rsid w:val="001C02F2"/>
    <w:rsid w:val="001C1085"/>
    <w:rsid w:val="001C1404"/>
    <w:rsid w:val="001C2B08"/>
    <w:rsid w:val="001C2B4C"/>
    <w:rsid w:val="001C33A0"/>
    <w:rsid w:val="001C34A0"/>
    <w:rsid w:val="001C5B33"/>
    <w:rsid w:val="001C6946"/>
    <w:rsid w:val="001C6DFC"/>
    <w:rsid w:val="001C6F82"/>
    <w:rsid w:val="001C7961"/>
    <w:rsid w:val="001D03B0"/>
    <w:rsid w:val="001D0641"/>
    <w:rsid w:val="001D0BCA"/>
    <w:rsid w:val="001D1842"/>
    <w:rsid w:val="001D25E2"/>
    <w:rsid w:val="001D288A"/>
    <w:rsid w:val="001D2F24"/>
    <w:rsid w:val="001D4656"/>
    <w:rsid w:val="001D4B85"/>
    <w:rsid w:val="001D4E52"/>
    <w:rsid w:val="001D687A"/>
    <w:rsid w:val="001D724F"/>
    <w:rsid w:val="001E0062"/>
    <w:rsid w:val="001E0472"/>
    <w:rsid w:val="001E0B39"/>
    <w:rsid w:val="001E1F05"/>
    <w:rsid w:val="001E27FD"/>
    <w:rsid w:val="001E2C96"/>
    <w:rsid w:val="001E342C"/>
    <w:rsid w:val="001E579B"/>
    <w:rsid w:val="001E5887"/>
    <w:rsid w:val="001E5FF7"/>
    <w:rsid w:val="001E61AC"/>
    <w:rsid w:val="001E70E4"/>
    <w:rsid w:val="001E7824"/>
    <w:rsid w:val="001F002C"/>
    <w:rsid w:val="001F0BF0"/>
    <w:rsid w:val="001F0E95"/>
    <w:rsid w:val="001F1449"/>
    <w:rsid w:val="001F2147"/>
    <w:rsid w:val="001F2641"/>
    <w:rsid w:val="001F26F6"/>
    <w:rsid w:val="001F39F0"/>
    <w:rsid w:val="001F4280"/>
    <w:rsid w:val="001F4E61"/>
    <w:rsid w:val="001F5B2E"/>
    <w:rsid w:val="001F5C23"/>
    <w:rsid w:val="001F5ED1"/>
    <w:rsid w:val="001F614F"/>
    <w:rsid w:val="00200528"/>
    <w:rsid w:val="0020111D"/>
    <w:rsid w:val="00201264"/>
    <w:rsid w:val="0020281C"/>
    <w:rsid w:val="00202B01"/>
    <w:rsid w:val="002036FB"/>
    <w:rsid w:val="002041B2"/>
    <w:rsid w:val="002041D3"/>
    <w:rsid w:val="002053F3"/>
    <w:rsid w:val="00206A6D"/>
    <w:rsid w:val="002070CC"/>
    <w:rsid w:val="00210040"/>
    <w:rsid w:val="00211168"/>
    <w:rsid w:val="00211E03"/>
    <w:rsid w:val="00212566"/>
    <w:rsid w:val="002137F4"/>
    <w:rsid w:val="00214047"/>
    <w:rsid w:val="00214247"/>
    <w:rsid w:val="00214566"/>
    <w:rsid w:val="00215218"/>
    <w:rsid w:val="002159CC"/>
    <w:rsid w:val="00215FD2"/>
    <w:rsid w:val="002163FD"/>
    <w:rsid w:val="00216ADC"/>
    <w:rsid w:val="00216FC3"/>
    <w:rsid w:val="002174E8"/>
    <w:rsid w:val="00220ACC"/>
    <w:rsid w:val="00220B5F"/>
    <w:rsid w:val="002221E4"/>
    <w:rsid w:val="002225E4"/>
    <w:rsid w:val="002229D1"/>
    <w:rsid w:val="00223098"/>
    <w:rsid w:val="00224ACF"/>
    <w:rsid w:val="00224C5C"/>
    <w:rsid w:val="00224CE1"/>
    <w:rsid w:val="00225405"/>
    <w:rsid w:val="002254D9"/>
    <w:rsid w:val="0022551B"/>
    <w:rsid w:val="0022599C"/>
    <w:rsid w:val="0022606A"/>
    <w:rsid w:val="00231EDE"/>
    <w:rsid w:val="002322ED"/>
    <w:rsid w:val="002340E4"/>
    <w:rsid w:val="00235EDF"/>
    <w:rsid w:val="00235F15"/>
    <w:rsid w:val="00237168"/>
    <w:rsid w:val="0024059B"/>
    <w:rsid w:val="002411C1"/>
    <w:rsid w:val="002453F0"/>
    <w:rsid w:val="00245CA1"/>
    <w:rsid w:val="00246FE7"/>
    <w:rsid w:val="00247FAB"/>
    <w:rsid w:val="00252868"/>
    <w:rsid w:val="002530E9"/>
    <w:rsid w:val="002530F7"/>
    <w:rsid w:val="00253390"/>
    <w:rsid w:val="0025389C"/>
    <w:rsid w:val="002545F0"/>
    <w:rsid w:val="002568CC"/>
    <w:rsid w:val="00257A17"/>
    <w:rsid w:val="00257BD4"/>
    <w:rsid w:val="00261186"/>
    <w:rsid w:val="00262BBB"/>
    <w:rsid w:val="00262D8D"/>
    <w:rsid w:val="00262E42"/>
    <w:rsid w:val="00264413"/>
    <w:rsid w:val="002648E7"/>
    <w:rsid w:val="00265A03"/>
    <w:rsid w:val="002670A0"/>
    <w:rsid w:val="00267607"/>
    <w:rsid w:val="00267737"/>
    <w:rsid w:val="00267D41"/>
    <w:rsid w:val="0027047D"/>
    <w:rsid w:val="002711E9"/>
    <w:rsid w:val="002713BB"/>
    <w:rsid w:val="0027190C"/>
    <w:rsid w:val="00272DA2"/>
    <w:rsid w:val="00273EC8"/>
    <w:rsid w:val="00273F18"/>
    <w:rsid w:val="00274272"/>
    <w:rsid w:val="00274593"/>
    <w:rsid w:val="002746D2"/>
    <w:rsid w:val="00275052"/>
    <w:rsid w:val="00275302"/>
    <w:rsid w:val="00275EED"/>
    <w:rsid w:val="00276235"/>
    <w:rsid w:val="00277893"/>
    <w:rsid w:val="0028110C"/>
    <w:rsid w:val="002819C2"/>
    <w:rsid w:val="00281E91"/>
    <w:rsid w:val="00282E65"/>
    <w:rsid w:val="00283443"/>
    <w:rsid w:val="00283C0A"/>
    <w:rsid w:val="00283C32"/>
    <w:rsid w:val="00285A3F"/>
    <w:rsid w:val="00285FA8"/>
    <w:rsid w:val="00286134"/>
    <w:rsid w:val="00287525"/>
    <w:rsid w:val="00291A13"/>
    <w:rsid w:val="00291CBB"/>
    <w:rsid w:val="00292290"/>
    <w:rsid w:val="00292747"/>
    <w:rsid w:val="002937EE"/>
    <w:rsid w:val="00293F7B"/>
    <w:rsid w:val="00295731"/>
    <w:rsid w:val="00295C26"/>
    <w:rsid w:val="002A1013"/>
    <w:rsid w:val="002A29EC"/>
    <w:rsid w:val="002A5947"/>
    <w:rsid w:val="002A5B5E"/>
    <w:rsid w:val="002A5F60"/>
    <w:rsid w:val="002B1F29"/>
    <w:rsid w:val="002B291D"/>
    <w:rsid w:val="002B544F"/>
    <w:rsid w:val="002B55C0"/>
    <w:rsid w:val="002B6647"/>
    <w:rsid w:val="002B7787"/>
    <w:rsid w:val="002B7B0C"/>
    <w:rsid w:val="002C03B4"/>
    <w:rsid w:val="002C13DC"/>
    <w:rsid w:val="002C17C7"/>
    <w:rsid w:val="002C1D84"/>
    <w:rsid w:val="002C56B9"/>
    <w:rsid w:val="002C5B27"/>
    <w:rsid w:val="002C65F8"/>
    <w:rsid w:val="002C680B"/>
    <w:rsid w:val="002C7B5B"/>
    <w:rsid w:val="002D059A"/>
    <w:rsid w:val="002D0C72"/>
    <w:rsid w:val="002D0E93"/>
    <w:rsid w:val="002D1D0E"/>
    <w:rsid w:val="002D2161"/>
    <w:rsid w:val="002D24DA"/>
    <w:rsid w:val="002D26BE"/>
    <w:rsid w:val="002D418A"/>
    <w:rsid w:val="002D42D1"/>
    <w:rsid w:val="002D54C9"/>
    <w:rsid w:val="002D5600"/>
    <w:rsid w:val="002D6308"/>
    <w:rsid w:val="002D71EB"/>
    <w:rsid w:val="002E1046"/>
    <w:rsid w:val="002E1619"/>
    <w:rsid w:val="002E1A80"/>
    <w:rsid w:val="002E3DBF"/>
    <w:rsid w:val="002E4631"/>
    <w:rsid w:val="002E4BF3"/>
    <w:rsid w:val="002E60A2"/>
    <w:rsid w:val="002E645C"/>
    <w:rsid w:val="002E6944"/>
    <w:rsid w:val="002E6991"/>
    <w:rsid w:val="002E6FB0"/>
    <w:rsid w:val="002F1573"/>
    <w:rsid w:val="002F2D4F"/>
    <w:rsid w:val="002F2FF5"/>
    <w:rsid w:val="002F3F14"/>
    <w:rsid w:val="002F40FD"/>
    <w:rsid w:val="002F5C90"/>
    <w:rsid w:val="002F5EF4"/>
    <w:rsid w:val="002F6165"/>
    <w:rsid w:val="003000C8"/>
    <w:rsid w:val="0030082D"/>
    <w:rsid w:val="00300854"/>
    <w:rsid w:val="003029E7"/>
    <w:rsid w:val="003046F0"/>
    <w:rsid w:val="0030554F"/>
    <w:rsid w:val="00305F02"/>
    <w:rsid w:val="00306EBB"/>
    <w:rsid w:val="0030724B"/>
    <w:rsid w:val="003078EE"/>
    <w:rsid w:val="00307E89"/>
    <w:rsid w:val="00310129"/>
    <w:rsid w:val="00311C94"/>
    <w:rsid w:val="003122C2"/>
    <w:rsid w:val="00312377"/>
    <w:rsid w:val="00313728"/>
    <w:rsid w:val="00313C13"/>
    <w:rsid w:val="00316E2C"/>
    <w:rsid w:val="00320631"/>
    <w:rsid w:val="0032101C"/>
    <w:rsid w:val="00321B6F"/>
    <w:rsid w:val="00321D88"/>
    <w:rsid w:val="00322370"/>
    <w:rsid w:val="00322E92"/>
    <w:rsid w:val="003231F8"/>
    <w:rsid w:val="00323A57"/>
    <w:rsid w:val="00324E79"/>
    <w:rsid w:val="003267B0"/>
    <w:rsid w:val="0033006A"/>
    <w:rsid w:val="003303F6"/>
    <w:rsid w:val="00330C9D"/>
    <w:rsid w:val="0033252F"/>
    <w:rsid w:val="00332F30"/>
    <w:rsid w:val="0033357A"/>
    <w:rsid w:val="003338D7"/>
    <w:rsid w:val="00334AC8"/>
    <w:rsid w:val="0033540F"/>
    <w:rsid w:val="00337956"/>
    <w:rsid w:val="00337F4E"/>
    <w:rsid w:val="00340668"/>
    <w:rsid w:val="00340AFD"/>
    <w:rsid w:val="003425A4"/>
    <w:rsid w:val="00342640"/>
    <w:rsid w:val="003429E2"/>
    <w:rsid w:val="00343FD7"/>
    <w:rsid w:val="00345B81"/>
    <w:rsid w:val="00345F6F"/>
    <w:rsid w:val="003471C9"/>
    <w:rsid w:val="00347350"/>
    <w:rsid w:val="00347D44"/>
    <w:rsid w:val="00352309"/>
    <w:rsid w:val="00352818"/>
    <w:rsid w:val="00353212"/>
    <w:rsid w:val="003533B5"/>
    <w:rsid w:val="003536E8"/>
    <w:rsid w:val="003538A1"/>
    <w:rsid w:val="003546B0"/>
    <w:rsid w:val="003556F3"/>
    <w:rsid w:val="00355EBB"/>
    <w:rsid w:val="00357864"/>
    <w:rsid w:val="003578CD"/>
    <w:rsid w:val="00361660"/>
    <w:rsid w:val="00362AE2"/>
    <w:rsid w:val="00362ECE"/>
    <w:rsid w:val="0036386B"/>
    <w:rsid w:val="00364059"/>
    <w:rsid w:val="00364372"/>
    <w:rsid w:val="0036448D"/>
    <w:rsid w:val="0036498D"/>
    <w:rsid w:val="0036596E"/>
    <w:rsid w:val="003665C5"/>
    <w:rsid w:val="003666F7"/>
    <w:rsid w:val="00367980"/>
    <w:rsid w:val="0037026A"/>
    <w:rsid w:val="003716F7"/>
    <w:rsid w:val="003717B8"/>
    <w:rsid w:val="00372F3E"/>
    <w:rsid w:val="00376609"/>
    <w:rsid w:val="00377416"/>
    <w:rsid w:val="003816D0"/>
    <w:rsid w:val="00381978"/>
    <w:rsid w:val="00382AB7"/>
    <w:rsid w:val="00383ADA"/>
    <w:rsid w:val="00383AE1"/>
    <w:rsid w:val="00384090"/>
    <w:rsid w:val="003842F2"/>
    <w:rsid w:val="00384EE2"/>
    <w:rsid w:val="00390030"/>
    <w:rsid w:val="00391ECB"/>
    <w:rsid w:val="00392D4D"/>
    <w:rsid w:val="00393A05"/>
    <w:rsid w:val="00393DBA"/>
    <w:rsid w:val="00394B86"/>
    <w:rsid w:val="00396330"/>
    <w:rsid w:val="003A26CB"/>
    <w:rsid w:val="003A35A4"/>
    <w:rsid w:val="003A3915"/>
    <w:rsid w:val="003A65B6"/>
    <w:rsid w:val="003A693C"/>
    <w:rsid w:val="003A6FFF"/>
    <w:rsid w:val="003A76BF"/>
    <w:rsid w:val="003B01F4"/>
    <w:rsid w:val="003B0398"/>
    <w:rsid w:val="003B1399"/>
    <w:rsid w:val="003B146A"/>
    <w:rsid w:val="003B1628"/>
    <w:rsid w:val="003B3B73"/>
    <w:rsid w:val="003B3E46"/>
    <w:rsid w:val="003B4C88"/>
    <w:rsid w:val="003B5030"/>
    <w:rsid w:val="003B50A4"/>
    <w:rsid w:val="003B5143"/>
    <w:rsid w:val="003B667B"/>
    <w:rsid w:val="003B7163"/>
    <w:rsid w:val="003B76E6"/>
    <w:rsid w:val="003B792F"/>
    <w:rsid w:val="003C0DFA"/>
    <w:rsid w:val="003C1188"/>
    <w:rsid w:val="003C239E"/>
    <w:rsid w:val="003C29AE"/>
    <w:rsid w:val="003C2B90"/>
    <w:rsid w:val="003C315A"/>
    <w:rsid w:val="003C4537"/>
    <w:rsid w:val="003C51CB"/>
    <w:rsid w:val="003C5FEB"/>
    <w:rsid w:val="003C7C9C"/>
    <w:rsid w:val="003C7D58"/>
    <w:rsid w:val="003D0123"/>
    <w:rsid w:val="003D0364"/>
    <w:rsid w:val="003D161F"/>
    <w:rsid w:val="003D1CDC"/>
    <w:rsid w:val="003D2280"/>
    <w:rsid w:val="003D2B9C"/>
    <w:rsid w:val="003D2C14"/>
    <w:rsid w:val="003D32BE"/>
    <w:rsid w:val="003D332B"/>
    <w:rsid w:val="003D37F7"/>
    <w:rsid w:val="003D3830"/>
    <w:rsid w:val="003D4DEB"/>
    <w:rsid w:val="003D5060"/>
    <w:rsid w:val="003D5C0C"/>
    <w:rsid w:val="003E0354"/>
    <w:rsid w:val="003E14D9"/>
    <w:rsid w:val="003E163B"/>
    <w:rsid w:val="003E229C"/>
    <w:rsid w:val="003E298F"/>
    <w:rsid w:val="003E3F84"/>
    <w:rsid w:val="003E4FDC"/>
    <w:rsid w:val="003E541E"/>
    <w:rsid w:val="003F06D5"/>
    <w:rsid w:val="003F120F"/>
    <w:rsid w:val="003F1357"/>
    <w:rsid w:val="003F181D"/>
    <w:rsid w:val="003F285D"/>
    <w:rsid w:val="003F2A12"/>
    <w:rsid w:val="003F2EA9"/>
    <w:rsid w:val="003F31D3"/>
    <w:rsid w:val="003F431D"/>
    <w:rsid w:val="003F4D68"/>
    <w:rsid w:val="003F4DC6"/>
    <w:rsid w:val="003F58F7"/>
    <w:rsid w:val="003F632E"/>
    <w:rsid w:val="003F6853"/>
    <w:rsid w:val="003F6BED"/>
    <w:rsid w:val="003F718A"/>
    <w:rsid w:val="00401B86"/>
    <w:rsid w:val="004031D7"/>
    <w:rsid w:val="00403231"/>
    <w:rsid w:val="00404B40"/>
    <w:rsid w:val="00404F76"/>
    <w:rsid w:val="004050A0"/>
    <w:rsid w:val="00405F86"/>
    <w:rsid w:val="00406FE3"/>
    <w:rsid w:val="00411A92"/>
    <w:rsid w:val="00412017"/>
    <w:rsid w:val="004120D2"/>
    <w:rsid w:val="00413257"/>
    <w:rsid w:val="004138F9"/>
    <w:rsid w:val="00413ED3"/>
    <w:rsid w:val="00414048"/>
    <w:rsid w:val="00414244"/>
    <w:rsid w:val="004153AB"/>
    <w:rsid w:val="00415919"/>
    <w:rsid w:val="00420485"/>
    <w:rsid w:val="0042055B"/>
    <w:rsid w:val="004206FE"/>
    <w:rsid w:val="00421C26"/>
    <w:rsid w:val="00422EBC"/>
    <w:rsid w:val="004235D9"/>
    <w:rsid w:val="00423CFE"/>
    <w:rsid w:val="00425F63"/>
    <w:rsid w:val="004265C2"/>
    <w:rsid w:val="00426A31"/>
    <w:rsid w:val="0043025C"/>
    <w:rsid w:val="004306C3"/>
    <w:rsid w:val="00431B58"/>
    <w:rsid w:val="00431E51"/>
    <w:rsid w:val="00431FA2"/>
    <w:rsid w:val="00434C4B"/>
    <w:rsid w:val="00435048"/>
    <w:rsid w:val="00435220"/>
    <w:rsid w:val="00436F20"/>
    <w:rsid w:val="00437CCB"/>
    <w:rsid w:val="00442ADD"/>
    <w:rsid w:val="0044463B"/>
    <w:rsid w:val="00444BA4"/>
    <w:rsid w:val="00444E6F"/>
    <w:rsid w:val="00445D5D"/>
    <w:rsid w:val="0044795F"/>
    <w:rsid w:val="00447A64"/>
    <w:rsid w:val="00450001"/>
    <w:rsid w:val="004507CF"/>
    <w:rsid w:val="00450EE9"/>
    <w:rsid w:val="0045522E"/>
    <w:rsid w:val="0045544B"/>
    <w:rsid w:val="00455B0F"/>
    <w:rsid w:val="00456298"/>
    <w:rsid w:val="0045653C"/>
    <w:rsid w:val="0045694B"/>
    <w:rsid w:val="004613D3"/>
    <w:rsid w:val="00461FD4"/>
    <w:rsid w:val="004637CA"/>
    <w:rsid w:val="00463905"/>
    <w:rsid w:val="004644DD"/>
    <w:rsid w:val="00464A06"/>
    <w:rsid w:val="00464D97"/>
    <w:rsid w:val="0046531A"/>
    <w:rsid w:val="004661F8"/>
    <w:rsid w:val="004678B3"/>
    <w:rsid w:val="00467DD2"/>
    <w:rsid w:val="00467E35"/>
    <w:rsid w:val="0047021E"/>
    <w:rsid w:val="00470565"/>
    <w:rsid w:val="00470900"/>
    <w:rsid w:val="00470DA9"/>
    <w:rsid w:val="004714B6"/>
    <w:rsid w:val="004724A5"/>
    <w:rsid w:val="00473C8B"/>
    <w:rsid w:val="00473E67"/>
    <w:rsid w:val="004754D2"/>
    <w:rsid w:val="0047634B"/>
    <w:rsid w:val="004769FE"/>
    <w:rsid w:val="00477065"/>
    <w:rsid w:val="0047728E"/>
    <w:rsid w:val="004803D9"/>
    <w:rsid w:val="00480C53"/>
    <w:rsid w:val="00481885"/>
    <w:rsid w:val="00482FFF"/>
    <w:rsid w:val="004833B0"/>
    <w:rsid w:val="0048387C"/>
    <w:rsid w:val="00484D6F"/>
    <w:rsid w:val="00484EDA"/>
    <w:rsid w:val="00486384"/>
    <w:rsid w:val="004904F1"/>
    <w:rsid w:val="00490F93"/>
    <w:rsid w:val="00492E88"/>
    <w:rsid w:val="00494296"/>
    <w:rsid w:val="00494528"/>
    <w:rsid w:val="00494664"/>
    <w:rsid w:val="00495367"/>
    <w:rsid w:val="00495B99"/>
    <w:rsid w:val="0049700E"/>
    <w:rsid w:val="004A1165"/>
    <w:rsid w:val="004A1830"/>
    <w:rsid w:val="004A1BF6"/>
    <w:rsid w:val="004A1D04"/>
    <w:rsid w:val="004A2433"/>
    <w:rsid w:val="004A3E3D"/>
    <w:rsid w:val="004A4758"/>
    <w:rsid w:val="004A51F4"/>
    <w:rsid w:val="004A57DD"/>
    <w:rsid w:val="004A5E32"/>
    <w:rsid w:val="004A6428"/>
    <w:rsid w:val="004A67C3"/>
    <w:rsid w:val="004A73CB"/>
    <w:rsid w:val="004B0C05"/>
    <w:rsid w:val="004B201F"/>
    <w:rsid w:val="004B2987"/>
    <w:rsid w:val="004B2C4E"/>
    <w:rsid w:val="004B3AF0"/>
    <w:rsid w:val="004B3E7C"/>
    <w:rsid w:val="004C35C4"/>
    <w:rsid w:val="004C3FC8"/>
    <w:rsid w:val="004C4266"/>
    <w:rsid w:val="004C4B53"/>
    <w:rsid w:val="004C4DC1"/>
    <w:rsid w:val="004C5365"/>
    <w:rsid w:val="004C560B"/>
    <w:rsid w:val="004C56DA"/>
    <w:rsid w:val="004C5C29"/>
    <w:rsid w:val="004C606F"/>
    <w:rsid w:val="004C76DE"/>
    <w:rsid w:val="004C7ADF"/>
    <w:rsid w:val="004D03AB"/>
    <w:rsid w:val="004D1B9F"/>
    <w:rsid w:val="004D2245"/>
    <w:rsid w:val="004D25A9"/>
    <w:rsid w:val="004D3753"/>
    <w:rsid w:val="004D37CC"/>
    <w:rsid w:val="004D4177"/>
    <w:rsid w:val="004D4512"/>
    <w:rsid w:val="004D46C0"/>
    <w:rsid w:val="004D4D19"/>
    <w:rsid w:val="004D4DAA"/>
    <w:rsid w:val="004D51FF"/>
    <w:rsid w:val="004D54C9"/>
    <w:rsid w:val="004D58EF"/>
    <w:rsid w:val="004D6A44"/>
    <w:rsid w:val="004D7C18"/>
    <w:rsid w:val="004E138C"/>
    <w:rsid w:val="004E241E"/>
    <w:rsid w:val="004E3D26"/>
    <w:rsid w:val="004E43AC"/>
    <w:rsid w:val="004E48CC"/>
    <w:rsid w:val="004E5637"/>
    <w:rsid w:val="004E58DF"/>
    <w:rsid w:val="004E5BBA"/>
    <w:rsid w:val="004E5C59"/>
    <w:rsid w:val="004E5F17"/>
    <w:rsid w:val="004E68A2"/>
    <w:rsid w:val="004E702B"/>
    <w:rsid w:val="004E77B9"/>
    <w:rsid w:val="004E7DF8"/>
    <w:rsid w:val="004F008F"/>
    <w:rsid w:val="004F0CE3"/>
    <w:rsid w:val="004F2564"/>
    <w:rsid w:val="004F2732"/>
    <w:rsid w:val="004F47FE"/>
    <w:rsid w:val="004F4D47"/>
    <w:rsid w:val="00500C39"/>
    <w:rsid w:val="00501814"/>
    <w:rsid w:val="00501A11"/>
    <w:rsid w:val="00502468"/>
    <w:rsid w:val="005025B3"/>
    <w:rsid w:val="00503EBB"/>
    <w:rsid w:val="005044D9"/>
    <w:rsid w:val="00504BBB"/>
    <w:rsid w:val="00505927"/>
    <w:rsid w:val="00505C4C"/>
    <w:rsid w:val="00506939"/>
    <w:rsid w:val="005073F2"/>
    <w:rsid w:val="00507C5B"/>
    <w:rsid w:val="00510A4A"/>
    <w:rsid w:val="00511078"/>
    <w:rsid w:val="005118DA"/>
    <w:rsid w:val="0051276A"/>
    <w:rsid w:val="00513581"/>
    <w:rsid w:val="005138D2"/>
    <w:rsid w:val="005140F1"/>
    <w:rsid w:val="00515484"/>
    <w:rsid w:val="005159CA"/>
    <w:rsid w:val="00515F71"/>
    <w:rsid w:val="00516376"/>
    <w:rsid w:val="0051661C"/>
    <w:rsid w:val="00516DFD"/>
    <w:rsid w:val="0052046E"/>
    <w:rsid w:val="0052099C"/>
    <w:rsid w:val="00523534"/>
    <w:rsid w:val="0052450E"/>
    <w:rsid w:val="005252E6"/>
    <w:rsid w:val="0052620D"/>
    <w:rsid w:val="00526B36"/>
    <w:rsid w:val="00526BCE"/>
    <w:rsid w:val="00527FCF"/>
    <w:rsid w:val="00530F8C"/>
    <w:rsid w:val="00532B2C"/>
    <w:rsid w:val="00532B55"/>
    <w:rsid w:val="0053368C"/>
    <w:rsid w:val="005348A6"/>
    <w:rsid w:val="005349F8"/>
    <w:rsid w:val="005355C6"/>
    <w:rsid w:val="005355FF"/>
    <w:rsid w:val="005361D2"/>
    <w:rsid w:val="00536744"/>
    <w:rsid w:val="0053698A"/>
    <w:rsid w:val="00536BB6"/>
    <w:rsid w:val="005371EA"/>
    <w:rsid w:val="00540406"/>
    <w:rsid w:val="005404FB"/>
    <w:rsid w:val="00540ED6"/>
    <w:rsid w:val="00543B32"/>
    <w:rsid w:val="00544307"/>
    <w:rsid w:val="005453CC"/>
    <w:rsid w:val="00545531"/>
    <w:rsid w:val="00545B3E"/>
    <w:rsid w:val="00545B61"/>
    <w:rsid w:val="00546EE8"/>
    <w:rsid w:val="005502BD"/>
    <w:rsid w:val="0055070A"/>
    <w:rsid w:val="005519AC"/>
    <w:rsid w:val="005541F6"/>
    <w:rsid w:val="005600D3"/>
    <w:rsid w:val="005603D7"/>
    <w:rsid w:val="0056054A"/>
    <w:rsid w:val="0056062D"/>
    <w:rsid w:val="00560A70"/>
    <w:rsid w:val="00560B16"/>
    <w:rsid w:val="00563427"/>
    <w:rsid w:val="005647CB"/>
    <w:rsid w:val="00564D1C"/>
    <w:rsid w:val="00565DE4"/>
    <w:rsid w:val="005661B9"/>
    <w:rsid w:val="00567009"/>
    <w:rsid w:val="005670B3"/>
    <w:rsid w:val="005706BB"/>
    <w:rsid w:val="00570B5E"/>
    <w:rsid w:val="00570D20"/>
    <w:rsid w:val="00571645"/>
    <w:rsid w:val="0057248D"/>
    <w:rsid w:val="00573EDF"/>
    <w:rsid w:val="00574C63"/>
    <w:rsid w:val="00574ED6"/>
    <w:rsid w:val="005758AA"/>
    <w:rsid w:val="005773A4"/>
    <w:rsid w:val="005808D0"/>
    <w:rsid w:val="00581241"/>
    <w:rsid w:val="00581312"/>
    <w:rsid w:val="005819CE"/>
    <w:rsid w:val="00581B34"/>
    <w:rsid w:val="00581E92"/>
    <w:rsid w:val="0058202D"/>
    <w:rsid w:val="005821A0"/>
    <w:rsid w:val="005825BC"/>
    <w:rsid w:val="00583041"/>
    <w:rsid w:val="00583694"/>
    <w:rsid w:val="00585260"/>
    <w:rsid w:val="00586007"/>
    <w:rsid w:val="00586769"/>
    <w:rsid w:val="00586993"/>
    <w:rsid w:val="00587821"/>
    <w:rsid w:val="0059078D"/>
    <w:rsid w:val="005924D1"/>
    <w:rsid w:val="00593473"/>
    <w:rsid w:val="0059419A"/>
    <w:rsid w:val="00594E12"/>
    <w:rsid w:val="005950B6"/>
    <w:rsid w:val="0059531F"/>
    <w:rsid w:val="00596C7A"/>
    <w:rsid w:val="00596CC8"/>
    <w:rsid w:val="00597FBB"/>
    <w:rsid w:val="005A045A"/>
    <w:rsid w:val="005A070E"/>
    <w:rsid w:val="005A07D3"/>
    <w:rsid w:val="005A1FFC"/>
    <w:rsid w:val="005A2930"/>
    <w:rsid w:val="005A3464"/>
    <w:rsid w:val="005A3C3A"/>
    <w:rsid w:val="005A4601"/>
    <w:rsid w:val="005A4949"/>
    <w:rsid w:val="005A4ACF"/>
    <w:rsid w:val="005A5B91"/>
    <w:rsid w:val="005A5CC5"/>
    <w:rsid w:val="005A638C"/>
    <w:rsid w:val="005A64DA"/>
    <w:rsid w:val="005A70C2"/>
    <w:rsid w:val="005A79E8"/>
    <w:rsid w:val="005A7CF0"/>
    <w:rsid w:val="005B1D57"/>
    <w:rsid w:val="005B44FE"/>
    <w:rsid w:val="005B4F24"/>
    <w:rsid w:val="005B5320"/>
    <w:rsid w:val="005B642E"/>
    <w:rsid w:val="005B6704"/>
    <w:rsid w:val="005B7C6D"/>
    <w:rsid w:val="005B7DDD"/>
    <w:rsid w:val="005B7EBA"/>
    <w:rsid w:val="005C13BE"/>
    <w:rsid w:val="005C239B"/>
    <w:rsid w:val="005C5918"/>
    <w:rsid w:val="005C5C61"/>
    <w:rsid w:val="005C61C1"/>
    <w:rsid w:val="005C6A09"/>
    <w:rsid w:val="005C7BDB"/>
    <w:rsid w:val="005D01A7"/>
    <w:rsid w:val="005D0203"/>
    <w:rsid w:val="005D0B64"/>
    <w:rsid w:val="005D10F2"/>
    <w:rsid w:val="005D29CA"/>
    <w:rsid w:val="005D2AE4"/>
    <w:rsid w:val="005D34A7"/>
    <w:rsid w:val="005D4A5C"/>
    <w:rsid w:val="005D56CF"/>
    <w:rsid w:val="005D6734"/>
    <w:rsid w:val="005D757C"/>
    <w:rsid w:val="005D77FE"/>
    <w:rsid w:val="005D7B74"/>
    <w:rsid w:val="005E0962"/>
    <w:rsid w:val="005E09FE"/>
    <w:rsid w:val="005E1195"/>
    <w:rsid w:val="005E254C"/>
    <w:rsid w:val="005E2C3A"/>
    <w:rsid w:val="005E306D"/>
    <w:rsid w:val="005E31AA"/>
    <w:rsid w:val="005E43E1"/>
    <w:rsid w:val="005E5E49"/>
    <w:rsid w:val="005E6036"/>
    <w:rsid w:val="005E6125"/>
    <w:rsid w:val="005E6D19"/>
    <w:rsid w:val="005E7AD1"/>
    <w:rsid w:val="005F14F2"/>
    <w:rsid w:val="005F1A5C"/>
    <w:rsid w:val="005F1A9B"/>
    <w:rsid w:val="005F37DD"/>
    <w:rsid w:val="005F3CC4"/>
    <w:rsid w:val="005F6395"/>
    <w:rsid w:val="005F6BA4"/>
    <w:rsid w:val="0060034E"/>
    <w:rsid w:val="006008B6"/>
    <w:rsid w:val="00601182"/>
    <w:rsid w:val="00603139"/>
    <w:rsid w:val="00603964"/>
    <w:rsid w:val="00603A2A"/>
    <w:rsid w:val="00603D8D"/>
    <w:rsid w:val="006046C1"/>
    <w:rsid w:val="00604879"/>
    <w:rsid w:val="00607704"/>
    <w:rsid w:val="0061057E"/>
    <w:rsid w:val="0061108D"/>
    <w:rsid w:val="00611FDB"/>
    <w:rsid w:val="006124A1"/>
    <w:rsid w:val="00612589"/>
    <w:rsid w:val="0061312E"/>
    <w:rsid w:val="006144D1"/>
    <w:rsid w:val="0061556B"/>
    <w:rsid w:val="00616D2C"/>
    <w:rsid w:val="00617470"/>
    <w:rsid w:val="00620C56"/>
    <w:rsid w:val="00620C7E"/>
    <w:rsid w:val="00621EAA"/>
    <w:rsid w:val="00622FDD"/>
    <w:rsid w:val="006249F2"/>
    <w:rsid w:val="00624FE3"/>
    <w:rsid w:val="0062515F"/>
    <w:rsid w:val="006259C1"/>
    <w:rsid w:val="00625C88"/>
    <w:rsid w:val="00625FB9"/>
    <w:rsid w:val="006263C2"/>
    <w:rsid w:val="0062656B"/>
    <w:rsid w:val="00626721"/>
    <w:rsid w:val="00626781"/>
    <w:rsid w:val="00626D05"/>
    <w:rsid w:val="00626FBF"/>
    <w:rsid w:val="00627213"/>
    <w:rsid w:val="00630069"/>
    <w:rsid w:val="00632D45"/>
    <w:rsid w:val="006346F0"/>
    <w:rsid w:val="00634B6D"/>
    <w:rsid w:val="00636AB6"/>
    <w:rsid w:val="00637317"/>
    <w:rsid w:val="00637D4B"/>
    <w:rsid w:val="00640441"/>
    <w:rsid w:val="00640A7B"/>
    <w:rsid w:val="00642116"/>
    <w:rsid w:val="00644538"/>
    <w:rsid w:val="00644F9B"/>
    <w:rsid w:val="00645B3E"/>
    <w:rsid w:val="006467ED"/>
    <w:rsid w:val="006470C8"/>
    <w:rsid w:val="00647A17"/>
    <w:rsid w:val="00647F7F"/>
    <w:rsid w:val="0065089E"/>
    <w:rsid w:val="00650FF2"/>
    <w:rsid w:val="006518B0"/>
    <w:rsid w:val="00652621"/>
    <w:rsid w:val="006527A5"/>
    <w:rsid w:val="00652F85"/>
    <w:rsid w:val="00653677"/>
    <w:rsid w:val="00654E85"/>
    <w:rsid w:val="00654F56"/>
    <w:rsid w:val="00655BA9"/>
    <w:rsid w:val="00656853"/>
    <w:rsid w:val="00656E8C"/>
    <w:rsid w:val="006574A0"/>
    <w:rsid w:val="0066054A"/>
    <w:rsid w:val="0066062E"/>
    <w:rsid w:val="00660C8D"/>
    <w:rsid w:val="00662194"/>
    <w:rsid w:val="00662ADB"/>
    <w:rsid w:val="00662B43"/>
    <w:rsid w:val="00663D98"/>
    <w:rsid w:val="00665497"/>
    <w:rsid w:val="0066625C"/>
    <w:rsid w:val="00666DFC"/>
    <w:rsid w:val="00667423"/>
    <w:rsid w:val="00667433"/>
    <w:rsid w:val="00667D1C"/>
    <w:rsid w:val="006707DD"/>
    <w:rsid w:val="006723C5"/>
    <w:rsid w:val="00672EEA"/>
    <w:rsid w:val="006730B1"/>
    <w:rsid w:val="00674032"/>
    <w:rsid w:val="00674D5F"/>
    <w:rsid w:val="00675A69"/>
    <w:rsid w:val="00675BBC"/>
    <w:rsid w:val="00676960"/>
    <w:rsid w:val="00677EE1"/>
    <w:rsid w:val="00677F81"/>
    <w:rsid w:val="006809C5"/>
    <w:rsid w:val="0068168B"/>
    <w:rsid w:val="0068230C"/>
    <w:rsid w:val="0068291C"/>
    <w:rsid w:val="00683086"/>
    <w:rsid w:val="00683F60"/>
    <w:rsid w:val="00684E2E"/>
    <w:rsid w:val="0068602F"/>
    <w:rsid w:val="006865D2"/>
    <w:rsid w:val="00686A63"/>
    <w:rsid w:val="006903E4"/>
    <w:rsid w:val="00692614"/>
    <w:rsid w:val="006934DF"/>
    <w:rsid w:val="006940D3"/>
    <w:rsid w:val="00694BC6"/>
    <w:rsid w:val="00695B14"/>
    <w:rsid w:val="00696A9F"/>
    <w:rsid w:val="0069713D"/>
    <w:rsid w:val="006A0388"/>
    <w:rsid w:val="006A120E"/>
    <w:rsid w:val="006A4586"/>
    <w:rsid w:val="006A4874"/>
    <w:rsid w:val="006A4B98"/>
    <w:rsid w:val="006A72D5"/>
    <w:rsid w:val="006B0334"/>
    <w:rsid w:val="006B17A5"/>
    <w:rsid w:val="006B24C0"/>
    <w:rsid w:val="006B2E08"/>
    <w:rsid w:val="006B34A5"/>
    <w:rsid w:val="006B4143"/>
    <w:rsid w:val="006B42B1"/>
    <w:rsid w:val="006B4962"/>
    <w:rsid w:val="006B4BD5"/>
    <w:rsid w:val="006B55BD"/>
    <w:rsid w:val="006B5C65"/>
    <w:rsid w:val="006B6063"/>
    <w:rsid w:val="006B64AA"/>
    <w:rsid w:val="006B6BAC"/>
    <w:rsid w:val="006B709B"/>
    <w:rsid w:val="006B74FB"/>
    <w:rsid w:val="006B77F4"/>
    <w:rsid w:val="006B7B39"/>
    <w:rsid w:val="006C1757"/>
    <w:rsid w:val="006C36BE"/>
    <w:rsid w:val="006C36C7"/>
    <w:rsid w:val="006C3AE7"/>
    <w:rsid w:val="006C3AEF"/>
    <w:rsid w:val="006C40AC"/>
    <w:rsid w:val="006C4BB3"/>
    <w:rsid w:val="006C5954"/>
    <w:rsid w:val="006C7485"/>
    <w:rsid w:val="006D0239"/>
    <w:rsid w:val="006D0D54"/>
    <w:rsid w:val="006D172E"/>
    <w:rsid w:val="006D37FF"/>
    <w:rsid w:val="006D3A30"/>
    <w:rsid w:val="006D3B8C"/>
    <w:rsid w:val="006D3ED3"/>
    <w:rsid w:val="006D4769"/>
    <w:rsid w:val="006D60F7"/>
    <w:rsid w:val="006D7505"/>
    <w:rsid w:val="006D771D"/>
    <w:rsid w:val="006E0B9D"/>
    <w:rsid w:val="006E0CF4"/>
    <w:rsid w:val="006E107D"/>
    <w:rsid w:val="006E3BEC"/>
    <w:rsid w:val="006E4561"/>
    <w:rsid w:val="006E60EF"/>
    <w:rsid w:val="006E64C2"/>
    <w:rsid w:val="006F0976"/>
    <w:rsid w:val="006F21C2"/>
    <w:rsid w:val="006F315C"/>
    <w:rsid w:val="006F3C41"/>
    <w:rsid w:val="006F3C4D"/>
    <w:rsid w:val="006F4863"/>
    <w:rsid w:val="006F4CED"/>
    <w:rsid w:val="006F5032"/>
    <w:rsid w:val="006F6C03"/>
    <w:rsid w:val="006F79A9"/>
    <w:rsid w:val="00700BE0"/>
    <w:rsid w:val="007012E5"/>
    <w:rsid w:val="0070154B"/>
    <w:rsid w:val="007029F0"/>
    <w:rsid w:val="007044E5"/>
    <w:rsid w:val="00704BD2"/>
    <w:rsid w:val="00705DD0"/>
    <w:rsid w:val="00706692"/>
    <w:rsid w:val="00706733"/>
    <w:rsid w:val="00706B2B"/>
    <w:rsid w:val="00706F49"/>
    <w:rsid w:val="007108B6"/>
    <w:rsid w:val="00711270"/>
    <w:rsid w:val="007114B2"/>
    <w:rsid w:val="00711577"/>
    <w:rsid w:val="0071411B"/>
    <w:rsid w:val="00714994"/>
    <w:rsid w:val="00715A19"/>
    <w:rsid w:val="00715FBE"/>
    <w:rsid w:val="00720935"/>
    <w:rsid w:val="00720D61"/>
    <w:rsid w:val="00720E0A"/>
    <w:rsid w:val="00721216"/>
    <w:rsid w:val="00721936"/>
    <w:rsid w:val="007219A5"/>
    <w:rsid w:val="007220BB"/>
    <w:rsid w:val="007228C9"/>
    <w:rsid w:val="007233B7"/>
    <w:rsid w:val="007248C9"/>
    <w:rsid w:val="00725407"/>
    <w:rsid w:val="00725C01"/>
    <w:rsid w:val="00725CB3"/>
    <w:rsid w:val="00727739"/>
    <w:rsid w:val="00727B5C"/>
    <w:rsid w:val="00730072"/>
    <w:rsid w:val="00732970"/>
    <w:rsid w:val="00732EA4"/>
    <w:rsid w:val="00733077"/>
    <w:rsid w:val="00733251"/>
    <w:rsid w:val="007333EE"/>
    <w:rsid w:val="0073362A"/>
    <w:rsid w:val="00733A48"/>
    <w:rsid w:val="0073400F"/>
    <w:rsid w:val="00735310"/>
    <w:rsid w:val="007379B0"/>
    <w:rsid w:val="00737A88"/>
    <w:rsid w:val="00740AD6"/>
    <w:rsid w:val="00741966"/>
    <w:rsid w:val="00741E46"/>
    <w:rsid w:val="00742EDA"/>
    <w:rsid w:val="007433F5"/>
    <w:rsid w:val="00743E56"/>
    <w:rsid w:val="00743F6F"/>
    <w:rsid w:val="007441BA"/>
    <w:rsid w:val="0074448C"/>
    <w:rsid w:val="0074544F"/>
    <w:rsid w:val="0074619B"/>
    <w:rsid w:val="00746555"/>
    <w:rsid w:val="00747359"/>
    <w:rsid w:val="007503F9"/>
    <w:rsid w:val="00750446"/>
    <w:rsid w:val="007507B3"/>
    <w:rsid w:val="007515A0"/>
    <w:rsid w:val="007519BA"/>
    <w:rsid w:val="0075261B"/>
    <w:rsid w:val="007531D0"/>
    <w:rsid w:val="007535E9"/>
    <w:rsid w:val="007565EC"/>
    <w:rsid w:val="007573FC"/>
    <w:rsid w:val="007575E8"/>
    <w:rsid w:val="00760043"/>
    <w:rsid w:val="00760842"/>
    <w:rsid w:val="007611A2"/>
    <w:rsid w:val="00762A8B"/>
    <w:rsid w:val="00762CFB"/>
    <w:rsid w:val="00763208"/>
    <w:rsid w:val="0076346E"/>
    <w:rsid w:val="00763685"/>
    <w:rsid w:val="00763D39"/>
    <w:rsid w:val="00763FD6"/>
    <w:rsid w:val="007640A8"/>
    <w:rsid w:val="007663F9"/>
    <w:rsid w:val="00766B27"/>
    <w:rsid w:val="00766F62"/>
    <w:rsid w:val="00767E2C"/>
    <w:rsid w:val="00770043"/>
    <w:rsid w:val="00770646"/>
    <w:rsid w:val="00770CD7"/>
    <w:rsid w:val="00771074"/>
    <w:rsid w:val="00771C07"/>
    <w:rsid w:val="00772F7B"/>
    <w:rsid w:val="00775615"/>
    <w:rsid w:val="007762A5"/>
    <w:rsid w:val="0077725A"/>
    <w:rsid w:val="00777A37"/>
    <w:rsid w:val="00777E61"/>
    <w:rsid w:val="00780BE5"/>
    <w:rsid w:val="00780F64"/>
    <w:rsid w:val="00780FB2"/>
    <w:rsid w:val="007825D8"/>
    <w:rsid w:val="00783118"/>
    <w:rsid w:val="0078379C"/>
    <w:rsid w:val="00783C33"/>
    <w:rsid w:val="00787506"/>
    <w:rsid w:val="00787B7C"/>
    <w:rsid w:val="00787E81"/>
    <w:rsid w:val="0079149E"/>
    <w:rsid w:val="0079328B"/>
    <w:rsid w:val="007948AD"/>
    <w:rsid w:val="00794CCD"/>
    <w:rsid w:val="00795383"/>
    <w:rsid w:val="007969AA"/>
    <w:rsid w:val="00796F24"/>
    <w:rsid w:val="0079708E"/>
    <w:rsid w:val="0079741E"/>
    <w:rsid w:val="00797470"/>
    <w:rsid w:val="007A082C"/>
    <w:rsid w:val="007A19A9"/>
    <w:rsid w:val="007A21A0"/>
    <w:rsid w:val="007A2433"/>
    <w:rsid w:val="007A3171"/>
    <w:rsid w:val="007A3D22"/>
    <w:rsid w:val="007A4DD6"/>
    <w:rsid w:val="007A5116"/>
    <w:rsid w:val="007A5A67"/>
    <w:rsid w:val="007A6304"/>
    <w:rsid w:val="007A660C"/>
    <w:rsid w:val="007A6A89"/>
    <w:rsid w:val="007B0E93"/>
    <w:rsid w:val="007B0ED1"/>
    <w:rsid w:val="007B16BF"/>
    <w:rsid w:val="007B18EC"/>
    <w:rsid w:val="007B2E1D"/>
    <w:rsid w:val="007B3D34"/>
    <w:rsid w:val="007B441A"/>
    <w:rsid w:val="007B513A"/>
    <w:rsid w:val="007B5EB5"/>
    <w:rsid w:val="007B6599"/>
    <w:rsid w:val="007B6C86"/>
    <w:rsid w:val="007B7152"/>
    <w:rsid w:val="007B7E86"/>
    <w:rsid w:val="007C0847"/>
    <w:rsid w:val="007C13D6"/>
    <w:rsid w:val="007C142F"/>
    <w:rsid w:val="007C27A4"/>
    <w:rsid w:val="007C4627"/>
    <w:rsid w:val="007C4AB0"/>
    <w:rsid w:val="007C7300"/>
    <w:rsid w:val="007D0576"/>
    <w:rsid w:val="007D0E95"/>
    <w:rsid w:val="007D156D"/>
    <w:rsid w:val="007D2C4E"/>
    <w:rsid w:val="007D30C1"/>
    <w:rsid w:val="007D3C47"/>
    <w:rsid w:val="007D44E5"/>
    <w:rsid w:val="007D494C"/>
    <w:rsid w:val="007D5229"/>
    <w:rsid w:val="007D58D9"/>
    <w:rsid w:val="007D6D37"/>
    <w:rsid w:val="007E0244"/>
    <w:rsid w:val="007E0916"/>
    <w:rsid w:val="007E0C9F"/>
    <w:rsid w:val="007E36B9"/>
    <w:rsid w:val="007E405E"/>
    <w:rsid w:val="007E57E2"/>
    <w:rsid w:val="007E58CD"/>
    <w:rsid w:val="007E594A"/>
    <w:rsid w:val="007E5BF5"/>
    <w:rsid w:val="007F1021"/>
    <w:rsid w:val="007F15B0"/>
    <w:rsid w:val="007F2409"/>
    <w:rsid w:val="007F2700"/>
    <w:rsid w:val="007F2948"/>
    <w:rsid w:val="007F454C"/>
    <w:rsid w:val="007F5391"/>
    <w:rsid w:val="007F5C28"/>
    <w:rsid w:val="007F5E9D"/>
    <w:rsid w:val="007F646E"/>
    <w:rsid w:val="007F653F"/>
    <w:rsid w:val="007F7009"/>
    <w:rsid w:val="007F7DB6"/>
    <w:rsid w:val="008003D3"/>
    <w:rsid w:val="00800FCD"/>
    <w:rsid w:val="00804087"/>
    <w:rsid w:val="008040D5"/>
    <w:rsid w:val="00805510"/>
    <w:rsid w:val="008059FB"/>
    <w:rsid w:val="00807DAC"/>
    <w:rsid w:val="00807E7D"/>
    <w:rsid w:val="008116A1"/>
    <w:rsid w:val="00811C27"/>
    <w:rsid w:val="00812F5C"/>
    <w:rsid w:val="00813824"/>
    <w:rsid w:val="00814958"/>
    <w:rsid w:val="00816519"/>
    <w:rsid w:val="00817761"/>
    <w:rsid w:val="00817EE9"/>
    <w:rsid w:val="008200A5"/>
    <w:rsid w:val="00820792"/>
    <w:rsid w:val="00820845"/>
    <w:rsid w:val="00821440"/>
    <w:rsid w:val="00821512"/>
    <w:rsid w:val="008219C3"/>
    <w:rsid w:val="00821D63"/>
    <w:rsid w:val="0082298A"/>
    <w:rsid w:val="008235C8"/>
    <w:rsid w:val="008236F1"/>
    <w:rsid w:val="00823D32"/>
    <w:rsid w:val="00824DF2"/>
    <w:rsid w:val="008259B7"/>
    <w:rsid w:val="00825FF2"/>
    <w:rsid w:val="00827E76"/>
    <w:rsid w:val="008301F6"/>
    <w:rsid w:val="00830276"/>
    <w:rsid w:val="00830D93"/>
    <w:rsid w:val="00830E81"/>
    <w:rsid w:val="00832439"/>
    <w:rsid w:val="008324A0"/>
    <w:rsid w:val="00833642"/>
    <w:rsid w:val="00833A9B"/>
    <w:rsid w:val="0083403F"/>
    <w:rsid w:val="00834B00"/>
    <w:rsid w:val="00835346"/>
    <w:rsid w:val="00835A8D"/>
    <w:rsid w:val="008367DF"/>
    <w:rsid w:val="00836E0B"/>
    <w:rsid w:val="00837F39"/>
    <w:rsid w:val="008414F5"/>
    <w:rsid w:val="008424BD"/>
    <w:rsid w:val="00842970"/>
    <w:rsid w:val="00843BF3"/>
    <w:rsid w:val="00843E6A"/>
    <w:rsid w:val="008441B7"/>
    <w:rsid w:val="00844276"/>
    <w:rsid w:val="00845634"/>
    <w:rsid w:val="00845F00"/>
    <w:rsid w:val="00846356"/>
    <w:rsid w:val="00851929"/>
    <w:rsid w:val="008528D8"/>
    <w:rsid w:val="00852DD6"/>
    <w:rsid w:val="00852EC7"/>
    <w:rsid w:val="00853248"/>
    <w:rsid w:val="00853954"/>
    <w:rsid w:val="00854134"/>
    <w:rsid w:val="00855123"/>
    <w:rsid w:val="00856596"/>
    <w:rsid w:val="00860EC4"/>
    <w:rsid w:val="0086150D"/>
    <w:rsid w:val="00861B94"/>
    <w:rsid w:val="00862CDB"/>
    <w:rsid w:val="00863301"/>
    <w:rsid w:val="008635F3"/>
    <w:rsid w:val="008637BC"/>
    <w:rsid w:val="00863D36"/>
    <w:rsid w:val="008649DD"/>
    <w:rsid w:val="00864D28"/>
    <w:rsid w:val="00864DD1"/>
    <w:rsid w:val="008676F5"/>
    <w:rsid w:val="00870432"/>
    <w:rsid w:val="00870CFA"/>
    <w:rsid w:val="0087280C"/>
    <w:rsid w:val="00873249"/>
    <w:rsid w:val="00873290"/>
    <w:rsid w:val="00874F5B"/>
    <w:rsid w:val="00875316"/>
    <w:rsid w:val="00875460"/>
    <w:rsid w:val="008756AD"/>
    <w:rsid w:val="008757D4"/>
    <w:rsid w:val="00876020"/>
    <w:rsid w:val="0087606A"/>
    <w:rsid w:val="008800F1"/>
    <w:rsid w:val="0088013E"/>
    <w:rsid w:val="0088126D"/>
    <w:rsid w:val="00882247"/>
    <w:rsid w:val="0088780C"/>
    <w:rsid w:val="0088784F"/>
    <w:rsid w:val="008878FF"/>
    <w:rsid w:val="00890714"/>
    <w:rsid w:val="008914EC"/>
    <w:rsid w:val="00891D8D"/>
    <w:rsid w:val="00892850"/>
    <w:rsid w:val="008933E5"/>
    <w:rsid w:val="00893CA8"/>
    <w:rsid w:val="00893EA3"/>
    <w:rsid w:val="00894003"/>
    <w:rsid w:val="0089674B"/>
    <w:rsid w:val="00896DA6"/>
    <w:rsid w:val="00897263"/>
    <w:rsid w:val="008976F4"/>
    <w:rsid w:val="008A04C0"/>
    <w:rsid w:val="008A2E84"/>
    <w:rsid w:val="008A4E7E"/>
    <w:rsid w:val="008A5255"/>
    <w:rsid w:val="008A5474"/>
    <w:rsid w:val="008A5BE8"/>
    <w:rsid w:val="008A6B15"/>
    <w:rsid w:val="008B0E56"/>
    <w:rsid w:val="008B0E65"/>
    <w:rsid w:val="008B1928"/>
    <w:rsid w:val="008B1C4C"/>
    <w:rsid w:val="008B33EE"/>
    <w:rsid w:val="008B3D79"/>
    <w:rsid w:val="008B57B6"/>
    <w:rsid w:val="008B5970"/>
    <w:rsid w:val="008B68C7"/>
    <w:rsid w:val="008C04FE"/>
    <w:rsid w:val="008C08E5"/>
    <w:rsid w:val="008C1B39"/>
    <w:rsid w:val="008C1EEE"/>
    <w:rsid w:val="008C21C5"/>
    <w:rsid w:val="008C52BD"/>
    <w:rsid w:val="008C54EA"/>
    <w:rsid w:val="008C5CDB"/>
    <w:rsid w:val="008C6BDA"/>
    <w:rsid w:val="008C6ED1"/>
    <w:rsid w:val="008C79C5"/>
    <w:rsid w:val="008D144A"/>
    <w:rsid w:val="008D3727"/>
    <w:rsid w:val="008D4B42"/>
    <w:rsid w:val="008D4F40"/>
    <w:rsid w:val="008D6205"/>
    <w:rsid w:val="008D666E"/>
    <w:rsid w:val="008D67A8"/>
    <w:rsid w:val="008D6B7C"/>
    <w:rsid w:val="008D72D1"/>
    <w:rsid w:val="008D7B43"/>
    <w:rsid w:val="008D7D01"/>
    <w:rsid w:val="008E059D"/>
    <w:rsid w:val="008E0BF4"/>
    <w:rsid w:val="008E2204"/>
    <w:rsid w:val="008E2BC9"/>
    <w:rsid w:val="008E4070"/>
    <w:rsid w:val="008E4796"/>
    <w:rsid w:val="008E4EF4"/>
    <w:rsid w:val="008E5D8A"/>
    <w:rsid w:val="008E6890"/>
    <w:rsid w:val="008E68DB"/>
    <w:rsid w:val="008E6DF3"/>
    <w:rsid w:val="008E6F99"/>
    <w:rsid w:val="008E782C"/>
    <w:rsid w:val="008F0D42"/>
    <w:rsid w:val="008F1017"/>
    <w:rsid w:val="008F1505"/>
    <w:rsid w:val="008F19B1"/>
    <w:rsid w:val="008F1A71"/>
    <w:rsid w:val="008F264B"/>
    <w:rsid w:val="008F2730"/>
    <w:rsid w:val="008F2AFF"/>
    <w:rsid w:val="008F2B66"/>
    <w:rsid w:val="008F4239"/>
    <w:rsid w:val="008F5612"/>
    <w:rsid w:val="008F6591"/>
    <w:rsid w:val="008F66EF"/>
    <w:rsid w:val="008F6BEA"/>
    <w:rsid w:val="008F6CAC"/>
    <w:rsid w:val="00901B94"/>
    <w:rsid w:val="00902161"/>
    <w:rsid w:val="00902396"/>
    <w:rsid w:val="00902B31"/>
    <w:rsid w:val="00903E23"/>
    <w:rsid w:val="009040B8"/>
    <w:rsid w:val="00904529"/>
    <w:rsid w:val="009051D5"/>
    <w:rsid w:val="00905849"/>
    <w:rsid w:val="00905D54"/>
    <w:rsid w:val="00906468"/>
    <w:rsid w:val="00907F1B"/>
    <w:rsid w:val="0091058D"/>
    <w:rsid w:val="00911D93"/>
    <w:rsid w:val="00912081"/>
    <w:rsid w:val="00913983"/>
    <w:rsid w:val="009149B8"/>
    <w:rsid w:val="009153DE"/>
    <w:rsid w:val="00915940"/>
    <w:rsid w:val="00916D76"/>
    <w:rsid w:val="0092249F"/>
    <w:rsid w:val="0092512C"/>
    <w:rsid w:val="00930DCF"/>
    <w:rsid w:val="0093145B"/>
    <w:rsid w:val="009318D3"/>
    <w:rsid w:val="00931A3E"/>
    <w:rsid w:val="00931F70"/>
    <w:rsid w:val="0093398C"/>
    <w:rsid w:val="00933DA2"/>
    <w:rsid w:val="009345D9"/>
    <w:rsid w:val="0093482D"/>
    <w:rsid w:val="009349EA"/>
    <w:rsid w:val="00934E4E"/>
    <w:rsid w:val="009353BD"/>
    <w:rsid w:val="009359FB"/>
    <w:rsid w:val="00935B77"/>
    <w:rsid w:val="00935CC5"/>
    <w:rsid w:val="0093674B"/>
    <w:rsid w:val="00936C52"/>
    <w:rsid w:val="009370E7"/>
    <w:rsid w:val="00937F06"/>
    <w:rsid w:val="00941917"/>
    <w:rsid w:val="00942CF4"/>
    <w:rsid w:val="00942DAC"/>
    <w:rsid w:val="009441E2"/>
    <w:rsid w:val="00944416"/>
    <w:rsid w:val="009444C2"/>
    <w:rsid w:val="00944BE8"/>
    <w:rsid w:val="00945570"/>
    <w:rsid w:val="009456A5"/>
    <w:rsid w:val="00946D99"/>
    <w:rsid w:val="009470E0"/>
    <w:rsid w:val="0094768E"/>
    <w:rsid w:val="00947AC6"/>
    <w:rsid w:val="00950855"/>
    <w:rsid w:val="00950E64"/>
    <w:rsid w:val="009522D8"/>
    <w:rsid w:val="00952FBA"/>
    <w:rsid w:val="009540E5"/>
    <w:rsid w:val="00954BA0"/>
    <w:rsid w:val="00954BE8"/>
    <w:rsid w:val="009554DE"/>
    <w:rsid w:val="009554E4"/>
    <w:rsid w:val="00955FE3"/>
    <w:rsid w:val="00956DBA"/>
    <w:rsid w:val="00957312"/>
    <w:rsid w:val="00957AEC"/>
    <w:rsid w:val="009606B6"/>
    <w:rsid w:val="009628AC"/>
    <w:rsid w:val="009649C5"/>
    <w:rsid w:val="00964AFE"/>
    <w:rsid w:val="00966741"/>
    <w:rsid w:val="00966FE8"/>
    <w:rsid w:val="009679BD"/>
    <w:rsid w:val="00967F09"/>
    <w:rsid w:val="00970DAA"/>
    <w:rsid w:val="009720CB"/>
    <w:rsid w:val="0097212D"/>
    <w:rsid w:val="00973CCB"/>
    <w:rsid w:val="00974136"/>
    <w:rsid w:val="009746E2"/>
    <w:rsid w:val="009754DE"/>
    <w:rsid w:val="009757A7"/>
    <w:rsid w:val="00975B35"/>
    <w:rsid w:val="00976306"/>
    <w:rsid w:val="0097679F"/>
    <w:rsid w:val="009806FA"/>
    <w:rsid w:val="00981A29"/>
    <w:rsid w:val="00981AC4"/>
    <w:rsid w:val="00981BA5"/>
    <w:rsid w:val="00982397"/>
    <w:rsid w:val="00982AE2"/>
    <w:rsid w:val="0098347A"/>
    <w:rsid w:val="0098405E"/>
    <w:rsid w:val="00984556"/>
    <w:rsid w:val="00985071"/>
    <w:rsid w:val="00985757"/>
    <w:rsid w:val="00985BEF"/>
    <w:rsid w:val="0098757C"/>
    <w:rsid w:val="00987DF1"/>
    <w:rsid w:val="00991E82"/>
    <w:rsid w:val="00992B22"/>
    <w:rsid w:val="009939AA"/>
    <w:rsid w:val="009939F5"/>
    <w:rsid w:val="009940EE"/>
    <w:rsid w:val="00994F4D"/>
    <w:rsid w:val="00995446"/>
    <w:rsid w:val="0099561A"/>
    <w:rsid w:val="009958E9"/>
    <w:rsid w:val="009959A6"/>
    <w:rsid w:val="00996668"/>
    <w:rsid w:val="00996BD2"/>
    <w:rsid w:val="00996C88"/>
    <w:rsid w:val="00997C67"/>
    <w:rsid w:val="009A08D2"/>
    <w:rsid w:val="009A1450"/>
    <w:rsid w:val="009A216A"/>
    <w:rsid w:val="009A2CA3"/>
    <w:rsid w:val="009A36C7"/>
    <w:rsid w:val="009A42CD"/>
    <w:rsid w:val="009A5D3B"/>
    <w:rsid w:val="009A6270"/>
    <w:rsid w:val="009A683B"/>
    <w:rsid w:val="009B041F"/>
    <w:rsid w:val="009B1F18"/>
    <w:rsid w:val="009B29BE"/>
    <w:rsid w:val="009B37EA"/>
    <w:rsid w:val="009B4E50"/>
    <w:rsid w:val="009B5762"/>
    <w:rsid w:val="009B59BB"/>
    <w:rsid w:val="009B59FF"/>
    <w:rsid w:val="009B7AFA"/>
    <w:rsid w:val="009C05C9"/>
    <w:rsid w:val="009C0910"/>
    <w:rsid w:val="009C14BC"/>
    <w:rsid w:val="009C24A8"/>
    <w:rsid w:val="009C26B3"/>
    <w:rsid w:val="009C37D5"/>
    <w:rsid w:val="009C5BB7"/>
    <w:rsid w:val="009C5C80"/>
    <w:rsid w:val="009C615C"/>
    <w:rsid w:val="009C682C"/>
    <w:rsid w:val="009C7684"/>
    <w:rsid w:val="009D058E"/>
    <w:rsid w:val="009D085A"/>
    <w:rsid w:val="009D0981"/>
    <w:rsid w:val="009D1232"/>
    <w:rsid w:val="009D23A1"/>
    <w:rsid w:val="009D39D9"/>
    <w:rsid w:val="009D47AD"/>
    <w:rsid w:val="009D5AD5"/>
    <w:rsid w:val="009D6910"/>
    <w:rsid w:val="009D691C"/>
    <w:rsid w:val="009D6B42"/>
    <w:rsid w:val="009D6FC8"/>
    <w:rsid w:val="009E2FDA"/>
    <w:rsid w:val="009E4978"/>
    <w:rsid w:val="009E5184"/>
    <w:rsid w:val="009E6F25"/>
    <w:rsid w:val="009E7B1F"/>
    <w:rsid w:val="009E7C11"/>
    <w:rsid w:val="009E7E35"/>
    <w:rsid w:val="009F0C4A"/>
    <w:rsid w:val="009F0D30"/>
    <w:rsid w:val="009F1599"/>
    <w:rsid w:val="009F29AE"/>
    <w:rsid w:val="009F2F10"/>
    <w:rsid w:val="009F3711"/>
    <w:rsid w:val="009F38C4"/>
    <w:rsid w:val="009F3FE3"/>
    <w:rsid w:val="009F439E"/>
    <w:rsid w:val="009F4E28"/>
    <w:rsid w:val="009F62E9"/>
    <w:rsid w:val="009F6AEF"/>
    <w:rsid w:val="009F6BBE"/>
    <w:rsid w:val="00A01327"/>
    <w:rsid w:val="00A013CA"/>
    <w:rsid w:val="00A028DE"/>
    <w:rsid w:val="00A03E83"/>
    <w:rsid w:val="00A049DD"/>
    <w:rsid w:val="00A04A8D"/>
    <w:rsid w:val="00A05599"/>
    <w:rsid w:val="00A07C06"/>
    <w:rsid w:val="00A10345"/>
    <w:rsid w:val="00A10495"/>
    <w:rsid w:val="00A10D21"/>
    <w:rsid w:val="00A13F84"/>
    <w:rsid w:val="00A141B5"/>
    <w:rsid w:val="00A1430D"/>
    <w:rsid w:val="00A14BB0"/>
    <w:rsid w:val="00A156BF"/>
    <w:rsid w:val="00A15B0C"/>
    <w:rsid w:val="00A15BE8"/>
    <w:rsid w:val="00A162D8"/>
    <w:rsid w:val="00A1694A"/>
    <w:rsid w:val="00A16DFB"/>
    <w:rsid w:val="00A16E1F"/>
    <w:rsid w:val="00A1723C"/>
    <w:rsid w:val="00A173B2"/>
    <w:rsid w:val="00A20647"/>
    <w:rsid w:val="00A20FB6"/>
    <w:rsid w:val="00A23C8F"/>
    <w:rsid w:val="00A26EC8"/>
    <w:rsid w:val="00A27222"/>
    <w:rsid w:val="00A302F6"/>
    <w:rsid w:val="00A306C1"/>
    <w:rsid w:val="00A311C6"/>
    <w:rsid w:val="00A320A5"/>
    <w:rsid w:val="00A32582"/>
    <w:rsid w:val="00A3340D"/>
    <w:rsid w:val="00A33959"/>
    <w:rsid w:val="00A34523"/>
    <w:rsid w:val="00A35382"/>
    <w:rsid w:val="00A360AF"/>
    <w:rsid w:val="00A3742C"/>
    <w:rsid w:val="00A415AB"/>
    <w:rsid w:val="00A43F3B"/>
    <w:rsid w:val="00A441AC"/>
    <w:rsid w:val="00A44E01"/>
    <w:rsid w:val="00A45A71"/>
    <w:rsid w:val="00A45C07"/>
    <w:rsid w:val="00A45C6B"/>
    <w:rsid w:val="00A46968"/>
    <w:rsid w:val="00A469F6"/>
    <w:rsid w:val="00A46B87"/>
    <w:rsid w:val="00A470F5"/>
    <w:rsid w:val="00A502BE"/>
    <w:rsid w:val="00A502C3"/>
    <w:rsid w:val="00A518D8"/>
    <w:rsid w:val="00A51B5C"/>
    <w:rsid w:val="00A5216A"/>
    <w:rsid w:val="00A537DE"/>
    <w:rsid w:val="00A53D97"/>
    <w:rsid w:val="00A543C4"/>
    <w:rsid w:val="00A55C34"/>
    <w:rsid w:val="00A5684D"/>
    <w:rsid w:val="00A56D23"/>
    <w:rsid w:val="00A5727E"/>
    <w:rsid w:val="00A57BDB"/>
    <w:rsid w:val="00A62E37"/>
    <w:rsid w:val="00A64179"/>
    <w:rsid w:val="00A65A98"/>
    <w:rsid w:val="00A65B17"/>
    <w:rsid w:val="00A6639F"/>
    <w:rsid w:val="00A663DC"/>
    <w:rsid w:val="00A669EB"/>
    <w:rsid w:val="00A67F4F"/>
    <w:rsid w:val="00A71064"/>
    <w:rsid w:val="00A716B5"/>
    <w:rsid w:val="00A71DAA"/>
    <w:rsid w:val="00A7276E"/>
    <w:rsid w:val="00A72D85"/>
    <w:rsid w:val="00A73078"/>
    <w:rsid w:val="00A749F1"/>
    <w:rsid w:val="00A751C8"/>
    <w:rsid w:val="00A75DFF"/>
    <w:rsid w:val="00A76762"/>
    <w:rsid w:val="00A76F31"/>
    <w:rsid w:val="00A774AC"/>
    <w:rsid w:val="00A77ADC"/>
    <w:rsid w:val="00A77B75"/>
    <w:rsid w:val="00A81400"/>
    <w:rsid w:val="00A81515"/>
    <w:rsid w:val="00A8160A"/>
    <w:rsid w:val="00A81B52"/>
    <w:rsid w:val="00A81DB2"/>
    <w:rsid w:val="00A824C3"/>
    <w:rsid w:val="00A82901"/>
    <w:rsid w:val="00A82E8F"/>
    <w:rsid w:val="00A82FC0"/>
    <w:rsid w:val="00A82FE5"/>
    <w:rsid w:val="00A8306C"/>
    <w:rsid w:val="00A85D3D"/>
    <w:rsid w:val="00A86C1D"/>
    <w:rsid w:val="00A87452"/>
    <w:rsid w:val="00A87517"/>
    <w:rsid w:val="00A877A1"/>
    <w:rsid w:val="00A87D9B"/>
    <w:rsid w:val="00A90164"/>
    <w:rsid w:val="00A90392"/>
    <w:rsid w:val="00A920DD"/>
    <w:rsid w:val="00A92488"/>
    <w:rsid w:val="00A92715"/>
    <w:rsid w:val="00A930C7"/>
    <w:rsid w:val="00A940F4"/>
    <w:rsid w:val="00A94FD3"/>
    <w:rsid w:val="00A97012"/>
    <w:rsid w:val="00A9784A"/>
    <w:rsid w:val="00AA1A0D"/>
    <w:rsid w:val="00AA24BF"/>
    <w:rsid w:val="00AA2857"/>
    <w:rsid w:val="00AA3C34"/>
    <w:rsid w:val="00AA3E37"/>
    <w:rsid w:val="00AB123D"/>
    <w:rsid w:val="00AB42E2"/>
    <w:rsid w:val="00AB4647"/>
    <w:rsid w:val="00AB5205"/>
    <w:rsid w:val="00AB5F1C"/>
    <w:rsid w:val="00AB6CC3"/>
    <w:rsid w:val="00AB6E73"/>
    <w:rsid w:val="00AB79F5"/>
    <w:rsid w:val="00AC0ADF"/>
    <w:rsid w:val="00AC10A5"/>
    <w:rsid w:val="00AC18FD"/>
    <w:rsid w:val="00AC2166"/>
    <w:rsid w:val="00AC36E0"/>
    <w:rsid w:val="00AC4C74"/>
    <w:rsid w:val="00AC5E92"/>
    <w:rsid w:val="00AC6F40"/>
    <w:rsid w:val="00AC72AC"/>
    <w:rsid w:val="00AC7D6D"/>
    <w:rsid w:val="00AD1005"/>
    <w:rsid w:val="00AD2299"/>
    <w:rsid w:val="00AD279E"/>
    <w:rsid w:val="00AD5697"/>
    <w:rsid w:val="00AD61F7"/>
    <w:rsid w:val="00AD660C"/>
    <w:rsid w:val="00AD7952"/>
    <w:rsid w:val="00AD7E27"/>
    <w:rsid w:val="00AE0205"/>
    <w:rsid w:val="00AE032E"/>
    <w:rsid w:val="00AE04D0"/>
    <w:rsid w:val="00AE067C"/>
    <w:rsid w:val="00AE15D5"/>
    <w:rsid w:val="00AE1759"/>
    <w:rsid w:val="00AE2797"/>
    <w:rsid w:val="00AE2932"/>
    <w:rsid w:val="00AE2C61"/>
    <w:rsid w:val="00AE32A8"/>
    <w:rsid w:val="00AE334C"/>
    <w:rsid w:val="00AE376C"/>
    <w:rsid w:val="00AE3FDE"/>
    <w:rsid w:val="00AE45E4"/>
    <w:rsid w:val="00AE683D"/>
    <w:rsid w:val="00AE69BF"/>
    <w:rsid w:val="00AE6D5C"/>
    <w:rsid w:val="00AE718E"/>
    <w:rsid w:val="00AF0279"/>
    <w:rsid w:val="00AF0E98"/>
    <w:rsid w:val="00AF0F56"/>
    <w:rsid w:val="00AF1213"/>
    <w:rsid w:val="00AF2659"/>
    <w:rsid w:val="00AF3809"/>
    <w:rsid w:val="00AF6C0A"/>
    <w:rsid w:val="00AF7CC5"/>
    <w:rsid w:val="00B0065F"/>
    <w:rsid w:val="00B01DD0"/>
    <w:rsid w:val="00B01E93"/>
    <w:rsid w:val="00B0267C"/>
    <w:rsid w:val="00B02F94"/>
    <w:rsid w:val="00B030C2"/>
    <w:rsid w:val="00B03D0D"/>
    <w:rsid w:val="00B0477C"/>
    <w:rsid w:val="00B05B54"/>
    <w:rsid w:val="00B07199"/>
    <w:rsid w:val="00B07C50"/>
    <w:rsid w:val="00B10004"/>
    <w:rsid w:val="00B116BC"/>
    <w:rsid w:val="00B1206A"/>
    <w:rsid w:val="00B135B1"/>
    <w:rsid w:val="00B13AAB"/>
    <w:rsid w:val="00B13F0B"/>
    <w:rsid w:val="00B14CA7"/>
    <w:rsid w:val="00B15186"/>
    <w:rsid w:val="00B153B7"/>
    <w:rsid w:val="00B15890"/>
    <w:rsid w:val="00B163E6"/>
    <w:rsid w:val="00B17980"/>
    <w:rsid w:val="00B17CD8"/>
    <w:rsid w:val="00B20AFF"/>
    <w:rsid w:val="00B2108D"/>
    <w:rsid w:val="00B23738"/>
    <w:rsid w:val="00B277AE"/>
    <w:rsid w:val="00B27933"/>
    <w:rsid w:val="00B30C70"/>
    <w:rsid w:val="00B31274"/>
    <w:rsid w:val="00B31369"/>
    <w:rsid w:val="00B34364"/>
    <w:rsid w:val="00B346C0"/>
    <w:rsid w:val="00B351BA"/>
    <w:rsid w:val="00B357DC"/>
    <w:rsid w:val="00B35AD0"/>
    <w:rsid w:val="00B361BA"/>
    <w:rsid w:val="00B36879"/>
    <w:rsid w:val="00B37C8A"/>
    <w:rsid w:val="00B415E2"/>
    <w:rsid w:val="00B4172F"/>
    <w:rsid w:val="00B43885"/>
    <w:rsid w:val="00B43E3A"/>
    <w:rsid w:val="00B447C5"/>
    <w:rsid w:val="00B44862"/>
    <w:rsid w:val="00B45D2C"/>
    <w:rsid w:val="00B45E32"/>
    <w:rsid w:val="00B46DEA"/>
    <w:rsid w:val="00B46F9C"/>
    <w:rsid w:val="00B50347"/>
    <w:rsid w:val="00B50676"/>
    <w:rsid w:val="00B52241"/>
    <w:rsid w:val="00B54DA8"/>
    <w:rsid w:val="00B5673B"/>
    <w:rsid w:val="00B56CBC"/>
    <w:rsid w:val="00B60B5A"/>
    <w:rsid w:val="00B6116E"/>
    <w:rsid w:val="00B6259E"/>
    <w:rsid w:val="00B63667"/>
    <w:rsid w:val="00B643AC"/>
    <w:rsid w:val="00B647E6"/>
    <w:rsid w:val="00B65145"/>
    <w:rsid w:val="00B65E73"/>
    <w:rsid w:val="00B6674E"/>
    <w:rsid w:val="00B66AA6"/>
    <w:rsid w:val="00B6709E"/>
    <w:rsid w:val="00B67B39"/>
    <w:rsid w:val="00B67E15"/>
    <w:rsid w:val="00B712BF"/>
    <w:rsid w:val="00B71689"/>
    <w:rsid w:val="00B725BA"/>
    <w:rsid w:val="00B7351A"/>
    <w:rsid w:val="00B7377A"/>
    <w:rsid w:val="00B7382C"/>
    <w:rsid w:val="00B74587"/>
    <w:rsid w:val="00B752FA"/>
    <w:rsid w:val="00B7586E"/>
    <w:rsid w:val="00B75C0E"/>
    <w:rsid w:val="00B75EF1"/>
    <w:rsid w:val="00B761B9"/>
    <w:rsid w:val="00B7670D"/>
    <w:rsid w:val="00B801B6"/>
    <w:rsid w:val="00B80413"/>
    <w:rsid w:val="00B80F98"/>
    <w:rsid w:val="00B82344"/>
    <w:rsid w:val="00B82EDB"/>
    <w:rsid w:val="00B832C8"/>
    <w:rsid w:val="00B84F27"/>
    <w:rsid w:val="00B854E9"/>
    <w:rsid w:val="00B859D0"/>
    <w:rsid w:val="00B9000F"/>
    <w:rsid w:val="00B90781"/>
    <w:rsid w:val="00B907BD"/>
    <w:rsid w:val="00B9091C"/>
    <w:rsid w:val="00B90A1D"/>
    <w:rsid w:val="00B91357"/>
    <w:rsid w:val="00B93486"/>
    <w:rsid w:val="00B95ECF"/>
    <w:rsid w:val="00B97028"/>
    <w:rsid w:val="00B97D12"/>
    <w:rsid w:val="00BA019E"/>
    <w:rsid w:val="00BA23A8"/>
    <w:rsid w:val="00BA296D"/>
    <w:rsid w:val="00BA2AA0"/>
    <w:rsid w:val="00BA5445"/>
    <w:rsid w:val="00BA65CA"/>
    <w:rsid w:val="00BA6D1A"/>
    <w:rsid w:val="00BA6F9B"/>
    <w:rsid w:val="00BA722A"/>
    <w:rsid w:val="00BA7DC6"/>
    <w:rsid w:val="00BB05FB"/>
    <w:rsid w:val="00BB0DFB"/>
    <w:rsid w:val="00BB12A0"/>
    <w:rsid w:val="00BB1984"/>
    <w:rsid w:val="00BB1A22"/>
    <w:rsid w:val="00BB1FBC"/>
    <w:rsid w:val="00BB4246"/>
    <w:rsid w:val="00BB44C0"/>
    <w:rsid w:val="00BB44E6"/>
    <w:rsid w:val="00BB4C9B"/>
    <w:rsid w:val="00BB6364"/>
    <w:rsid w:val="00BB6BDF"/>
    <w:rsid w:val="00BB6C51"/>
    <w:rsid w:val="00BB6F98"/>
    <w:rsid w:val="00BB7BE2"/>
    <w:rsid w:val="00BC04B2"/>
    <w:rsid w:val="00BC075C"/>
    <w:rsid w:val="00BC19D9"/>
    <w:rsid w:val="00BC1A4B"/>
    <w:rsid w:val="00BC1E7B"/>
    <w:rsid w:val="00BC1F4C"/>
    <w:rsid w:val="00BC2119"/>
    <w:rsid w:val="00BC261F"/>
    <w:rsid w:val="00BC34A6"/>
    <w:rsid w:val="00BC3EAB"/>
    <w:rsid w:val="00BC4409"/>
    <w:rsid w:val="00BC5269"/>
    <w:rsid w:val="00BC7E13"/>
    <w:rsid w:val="00BD160C"/>
    <w:rsid w:val="00BD2E38"/>
    <w:rsid w:val="00BD3B59"/>
    <w:rsid w:val="00BD48CC"/>
    <w:rsid w:val="00BD5AAF"/>
    <w:rsid w:val="00BD5C0C"/>
    <w:rsid w:val="00BD5CF1"/>
    <w:rsid w:val="00BD5D8D"/>
    <w:rsid w:val="00BD6328"/>
    <w:rsid w:val="00BD6891"/>
    <w:rsid w:val="00BD6D70"/>
    <w:rsid w:val="00BD702A"/>
    <w:rsid w:val="00BD77E4"/>
    <w:rsid w:val="00BD7E46"/>
    <w:rsid w:val="00BE02C7"/>
    <w:rsid w:val="00BE1822"/>
    <w:rsid w:val="00BE4563"/>
    <w:rsid w:val="00BE5E5D"/>
    <w:rsid w:val="00BE5E95"/>
    <w:rsid w:val="00BE6568"/>
    <w:rsid w:val="00BE7A84"/>
    <w:rsid w:val="00BF1341"/>
    <w:rsid w:val="00BF1BDC"/>
    <w:rsid w:val="00BF2F29"/>
    <w:rsid w:val="00BF3A65"/>
    <w:rsid w:val="00BF3AE7"/>
    <w:rsid w:val="00BF575A"/>
    <w:rsid w:val="00BF62D9"/>
    <w:rsid w:val="00BF6C67"/>
    <w:rsid w:val="00C003B9"/>
    <w:rsid w:val="00C00F40"/>
    <w:rsid w:val="00C01998"/>
    <w:rsid w:val="00C019EB"/>
    <w:rsid w:val="00C01B00"/>
    <w:rsid w:val="00C03D87"/>
    <w:rsid w:val="00C03EB4"/>
    <w:rsid w:val="00C04F83"/>
    <w:rsid w:val="00C0621B"/>
    <w:rsid w:val="00C1145F"/>
    <w:rsid w:val="00C11ECF"/>
    <w:rsid w:val="00C124C0"/>
    <w:rsid w:val="00C14176"/>
    <w:rsid w:val="00C15033"/>
    <w:rsid w:val="00C15248"/>
    <w:rsid w:val="00C15280"/>
    <w:rsid w:val="00C20490"/>
    <w:rsid w:val="00C20EF8"/>
    <w:rsid w:val="00C2135A"/>
    <w:rsid w:val="00C21B87"/>
    <w:rsid w:val="00C220CB"/>
    <w:rsid w:val="00C22579"/>
    <w:rsid w:val="00C22B29"/>
    <w:rsid w:val="00C22E29"/>
    <w:rsid w:val="00C22E8C"/>
    <w:rsid w:val="00C235F4"/>
    <w:rsid w:val="00C2366E"/>
    <w:rsid w:val="00C26022"/>
    <w:rsid w:val="00C272B2"/>
    <w:rsid w:val="00C27388"/>
    <w:rsid w:val="00C306DA"/>
    <w:rsid w:val="00C3075D"/>
    <w:rsid w:val="00C31130"/>
    <w:rsid w:val="00C31404"/>
    <w:rsid w:val="00C3196A"/>
    <w:rsid w:val="00C32283"/>
    <w:rsid w:val="00C327DF"/>
    <w:rsid w:val="00C33660"/>
    <w:rsid w:val="00C33EFC"/>
    <w:rsid w:val="00C348D7"/>
    <w:rsid w:val="00C34BCE"/>
    <w:rsid w:val="00C3790C"/>
    <w:rsid w:val="00C4104C"/>
    <w:rsid w:val="00C41D66"/>
    <w:rsid w:val="00C4260C"/>
    <w:rsid w:val="00C4410E"/>
    <w:rsid w:val="00C45278"/>
    <w:rsid w:val="00C4569F"/>
    <w:rsid w:val="00C458AE"/>
    <w:rsid w:val="00C463A1"/>
    <w:rsid w:val="00C46E6D"/>
    <w:rsid w:val="00C472E8"/>
    <w:rsid w:val="00C47945"/>
    <w:rsid w:val="00C51356"/>
    <w:rsid w:val="00C514A8"/>
    <w:rsid w:val="00C52F73"/>
    <w:rsid w:val="00C52FAB"/>
    <w:rsid w:val="00C532ED"/>
    <w:rsid w:val="00C53AA6"/>
    <w:rsid w:val="00C53F7D"/>
    <w:rsid w:val="00C544FE"/>
    <w:rsid w:val="00C5716E"/>
    <w:rsid w:val="00C57A1E"/>
    <w:rsid w:val="00C60611"/>
    <w:rsid w:val="00C60C9B"/>
    <w:rsid w:val="00C612B5"/>
    <w:rsid w:val="00C61B44"/>
    <w:rsid w:val="00C62723"/>
    <w:rsid w:val="00C656B5"/>
    <w:rsid w:val="00C65EB2"/>
    <w:rsid w:val="00C669C0"/>
    <w:rsid w:val="00C66FFF"/>
    <w:rsid w:val="00C67C37"/>
    <w:rsid w:val="00C71CB2"/>
    <w:rsid w:val="00C722E1"/>
    <w:rsid w:val="00C728F8"/>
    <w:rsid w:val="00C731E1"/>
    <w:rsid w:val="00C74414"/>
    <w:rsid w:val="00C7459F"/>
    <w:rsid w:val="00C74617"/>
    <w:rsid w:val="00C7488D"/>
    <w:rsid w:val="00C75898"/>
    <w:rsid w:val="00C75952"/>
    <w:rsid w:val="00C75FAA"/>
    <w:rsid w:val="00C75FBA"/>
    <w:rsid w:val="00C76664"/>
    <w:rsid w:val="00C76963"/>
    <w:rsid w:val="00C76A49"/>
    <w:rsid w:val="00C7727A"/>
    <w:rsid w:val="00C8067E"/>
    <w:rsid w:val="00C811CE"/>
    <w:rsid w:val="00C81659"/>
    <w:rsid w:val="00C82235"/>
    <w:rsid w:val="00C824B1"/>
    <w:rsid w:val="00C82B98"/>
    <w:rsid w:val="00C83EBD"/>
    <w:rsid w:val="00C84689"/>
    <w:rsid w:val="00C84F43"/>
    <w:rsid w:val="00C85365"/>
    <w:rsid w:val="00C85A72"/>
    <w:rsid w:val="00C85BDC"/>
    <w:rsid w:val="00C85F62"/>
    <w:rsid w:val="00C86977"/>
    <w:rsid w:val="00C86C61"/>
    <w:rsid w:val="00C87E16"/>
    <w:rsid w:val="00C90407"/>
    <w:rsid w:val="00C9135C"/>
    <w:rsid w:val="00C91898"/>
    <w:rsid w:val="00C91CB3"/>
    <w:rsid w:val="00C925E3"/>
    <w:rsid w:val="00C9301C"/>
    <w:rsid w:val="00C96847"/>
    <w:rsid w:val="00C9698D"/>
    <w:rsid w:val="00C96E41"/>
    <w:rsid w:val="00CA2852"/>
    <w:rsid w:val="00CA688B"/>
    <w:rsid w:val="00CB00DA"/>
    <w:rsid w:val="00CB0CA7"/>
    <w:rsid w:val="00CB2736"/>
    <w:rsid w:val="00CB2EB3"/>
    <w:rsid w:val="00CB34A3"/>
    <w:rsid w:val="00CB4596"/>
    <w:rsid w:val="00CB4978"/>
    <w:rsid w:val="00CB4ADE"/>
    <w:rsid w:val="00CB4C73"/>
    <w:rsid w:val="00CB4F76"/>
    <w:rsid w:val="00CB5A05"/>
    <w:rsid w:val="00CB7B9F"/>
    <w:rsid w:val="00CB7C17"/>
    <w:rsid w:val="00CB7EEB"/>
    <w:rsid w:val="00CC0400"/>
    <w:rsid w:val="00CC0571"/>
    <w:rsid w:val="00CC253F"/>
    <w:rsid w:val="00CC2F50"/>
    <w:rsid w:val="00CC32B4"/>
    <w:rsid w:val="00CC39D1"/>
    <w:rsid w:val="00CC3C0D"/>
    <w:rsid w:val="00CC563E"/>
    <w:rsid w:val="00CC63A5"/>
    <w:rsid w:val="00CC644C"/>
    <w:rsid w:val="00CC7033"/>
    <w:rsid w:val="00CC7BD2"/>
    <w:rsid w:val="00CC7FF3"/>
    <w:rsid w:val="00CD15AF"/>
    <w:rsid w:val="00CD1AC7"/>
    <w:rsid w:val="00CD20CA"/>
    <w:rsid w:val="00CD20D3"/>
    <w:rsid w:val="00CD26B4"/>
    <w:rsid w:val="00CD29C9"/>
    <w:rsid w:val="00CD3B0E"/>
    <w:rsid w:val="00CD4DD2"/>
    <w:rsid w:val="00CD553A"/>
    <w:rsid w:val="00CD593E"/>
    <w:rsid w:val="00CD7E85"/>
    <w:rsid w:val="00CE3451"/>
    <w:rsid w:val="00CE34AF"/>
    <w:rsid w:val="00CE362C"/>
    <w:rsid w:val="00CE46F7"/>
    <w:rsid w:val="00CE4EF6"/>
    <w:rsid w:val="00CE54A4"/>
    <w:rsid w:val="00CE78EE"/>
    <w:rsid w:val="00CE7C1D"/>
    <w:rsid w:val="00CF084C"/>
    <w:rsid w:val="00CF1346"/>
    <w:rsid w:val="00CF2E52"/>
    <w:rsid w:val="00CF3464"/>
    <w:rsid w:val="00CF34DD"/>
    <w:rsid w:val="00CF3B8C"/>
    <w:rsid w:val="00CF4106"/>
    <w:rsid w:val="00CF4EB4"/>
    <w:rsid w:val="00CF4F13"/>
    <w:rsid w:val="00CF50D7"/>
    <w:rsid w:val="00CF5AED"/>
    <w:rsid w:val="00CF5E3B"/>
    <w:rsid w:val="00CF7E35"/>
    <w:rsid w:val="00D012E5"/>
    <w:rsid w:val="00D0207C"/>
    <w:rsid w:val="00D02BF5"/>
    <w:rsid w:val="00D04BA3"/>
    <w:rsid w:val="00D06C33"/>
    <w:rsid w:val="00D10131"/>
    <w:rsid w:val="00D11D0F"/>
    <w:rsid w:val="00D12A63"/>
    <w:rsid w:val="00D13984"/>
    <w:rsid w:val="00D139B5"/>
    <w:rsid w:val="00D13BAB"/>
    <w:rsid w:val="00D14D48"/>
    <w:rsid w:val="00D15F78"/>
    <w:rsid w:val="00D16DE3"/>
    <w:rsid w:val="00D179BE"/>
    <w:rsid w:val="00D20588"/>
    <w:rsid w:val="00D226BE"/>
    <w:rsid w:val="00D22A1A"/>
    <w:rsid w:val="00D23113"/>
    <w:rsid w:val="00D239EF"/>
    <w:rsid w:val="00D25408"/>
    <w:rsid w:val="00D26C9F"/>
    <w:rsid w:val="00D26EC0"/>
    <w:rsid w:val="00D27A7B"/>
    <w:rsid w:val="00D27F31"/>
    <w:rsid w:val="00D30FBD"/>
    <w:rsid w:val="00D32AA7"/>
    <w:rsid w:val="00D32F36"/>
    <w:rsid w:val="00D34EFF"/>
    <w:rsid w:val="00D353B4"/>
    <w:rsid w:val="00D3544E"/>
    <w:rsid w:val="00D3597B"/>
    <w:rsid w:val="00D3720A"/>
    <w:rsid w:val="00D37336"/>
    <w:rsid w:val="00D37C3A"/>
    <w:rsid w:val="00D37CF1"/>
    <w:rsid w:val="00D37DF5"/>
    <w:rsid w:val="00D417BE"/>
    <w:rsid w:val="00D41C71"/>
    <w:rsid w:val="00D420A2"/>
    <w:rsid w:val="00D43199"/>
    <w:rsid w:val="00D451CA"/>
    <w:rsid w:val="00D45E7A"/>
    <w:rsid w:val="00D461ED"/>
    <w:rsid w:val="00D47254"/>
    <w:rsid w:val="00D473EF"/>
    <w:rsid w:val="00D47519"/>
    <w:rsid w:val="00D47B64"/>
    <w:rsid w:val="00D50217"/>
    <w:rsid w:val="00D5078E"/>
    <w:rsid w:val="00D5336C"/>
    <w:rsid w:val="00D536C0"/>
    <w:rsid w:val="00D541B5"/>
    <w:rsid w:val="00D54754"/>
    <w:rsid w:val="00D561FE"/>
    <w:rsid w:val="00D56C55"/>
    <w:rsid w:val="00D56FC6"/>
    <w:rsid w:val="00D60409"/>
    <w:rsid w:val="00D60629"/>
    <w:rsid w:val="00D60BBB"/>
    <w:rsid w:val="00D61925"/>
    <w:rsid w:val="00D64836"/>
    <w:rsid w:val="00D6558F"/>
    <w:rsid w:val="00D65E26"/>
    <w:rsid w:val="00D65F3B"/>
    <w:rsid w:val="00D6696D"/>
    <w:rsid w:val="00D671EE"/>
    <w:rsid w:val="00D67C52"/>
    <w:rsid w:val="00D71496"/>
    <w:rsid w:val="00D719B2"/>
    <w:rsid w:val="00D7234A"/>
    <w:rsid w:val="00D72902"/>
    <w:rsid w:val="00D72BE0"/>
    <w:rsid w:val="00D73802"/>
    <w:rsid w:val="00D75742"/>
    <w:rsid w:val="00D758C4"/>
    <w:rsid w:val="00D769BC"/>
    <w:rsid w:val="00D7729D"/>
    <w:rsid w:val="00D773EC"/>
    <w:rsid w:val="00D8120E"/>
    <w:rsid w:val="00D812CC"/>
    <w:rsid w:val="00D81826"/>
    <w:rsid w:val="00D82A05"/>
    <w:rsid w:val="00D841EE"/>
    <w:rsid w:val="00D85B57"/>
    <w:rsid w:val="00D85DC6"/>
    <w:rsid w:val="00D909CB"/>
    <w:rsid w:val="00D91F63"/>
    <w:rsid w:val="00D92AC1"/>
    <w:rsid w:val="00D9300F"/>
    <w:rsid w:val="00D93171"/>
    <w:rsid w:val="00D93CDB"/>
    <w:rsid w:val="00D946E9"/>
    <w:rsid w:val="00D94CA1"/>
    <w:rsid w:val="00D94FCA"/>
    <w:rsid w:val="00D9536D"/>
    <w:rsid w:val="00D964A7"/>
    <w:rsid w:val="00D97557"/>
    <w:rsid w:val="00D97991"/>
    <w:rsid w:val="00DA0B42"/>
    <w:rsid w:val="00DA13AC"/>
    <w:rsid w:val="00DA1977"/>
    <w:rsid w:val="00DA1A41"/>
    <w:rsid w:val="00DA2653"/>
    <w:rsid w:val="00DA286D"/>
    <w:rsid w:val="00DA28E0"/>
    <w:rsid w:val="00DA2FFB"/>
    <w:rsid w:val="00DA46B5"/>
    <w:rsid w:val="00DA470E"/>
    <w:rsid w:val="00DA50CE"/>
    <w:rsid w:val="00DA6987"/>
    <w:rsid w:val="00DA6FB8"/>
    <w:rsid w:val="00DA7124"/>
    <w:rsid w:val="00DA7285"/>
    <w:rsid w:val="00DB09C0"/>
    <w:rsid w:val="00DB1C57"/>
    <w:rsid w:val="00DB3720"/>
    <w:rsid w:val="00DB38B7"/>
    <w:rsid w:val="00DB41D2"/>
    <w:rsid w:val="00DB439A"/>
    <w:rsid w:val="00DB4EE9"/>
    <w:rsid w:val="00DB4F6E"/>
    <w:rsid w:val="00DB5208"/>
    <w:rsid w:val="00DB5951"/>
    <w:rsid w:val="00DB7F1B"/>
    <w:rsid w:val="00DC2605"/>
    <w:rsid w:val="00DC334E"/>
    <w:rsid w:val="00DC4360"/>
    <w:rsid w:val="00DC7495"/>
    <w:rsid w:val="00DC7D1D"/>
    <w:rsid w:val="00DD04D3"/>
    <w:rsid w:val="00DD1B87"/>
    <w:rsid w:val="00DD210F"/>
    <w:rsid w:val="00DD24D3"/>
    <w:rsid w:val="00DD299D"/>
    <w:rsid w:val="00DD3A04"/>
    <w:rsid w:val="00DD3F26"/>
    <w:rsid w:val="00DD3FB0"/>
    <w:rsid w:val="00DD4AAD"/>
    <w:rsid w:val="00DD58E5"/>
    <w:rsid w:val="00DD5D1B"/>
    <w:rsid w:val="00DD6547"/>
    <w:rsid w:val="00DD7611"/>
    <w:rsid w:val="00DD7B3C"/>
    <w:rsid w:val="00DE0160"/>
    <w:rsid w:val="00DE0704"/>
    <w:rsid w:val="00DE2B37"/>
    <w:rsid w:val="00DE2BE5"/>
    <w:rsid w:val="00DE2C2C"/>
    <w:rsid w:val="00DE2DA6"/>
    <w:rsid w:val="00DE370F"/>
    <w:rsid w:val="00DE3E2E"/>
    <w:rsid w:val="00DE4D16"/>
    <w:rsid w:val="00DE6FAE"/>
    <w:rsid w:val="00DE77E9"/>
    <w:rsid w:val="00DF066E"/>
    <w:rsid w:val="00DF1DEE"/>
    <w:rsid w:val="00DF2F47"/>
    <w:rsid w:val="00DF6B64"/>
    <w:rsid w:val="00DF6BD8"/>
    <w:rsid w:val="00DF6CFC"/>
    <w:rsid w:val="00DF74D0"/>
    <w:rsid w:val="00E00356"/>
    <w:rsid w:val="00E009D9"/>
    <w:rsid w:val="00E01E1F"/>
    <w:rsid w:val="00E0225F"/>
    <w:rsid w:val="00E02DC5"/>
    <w:rsid w:val="00E033C9"/>
    <w:rsid w:val="00E04756"/>
    <w:rsid w:val="00E05E46"/>
    <w:rsid w:val="00E069CA"/>
    <w:rsid w:val="00E06ED8"/>
    <w:rsid w:val="00E076DE"/>
    <w:rsid w:val="00E07DD9"/>
    <w:rsid w:val="00E10BA8"/>
    <w:rsid w:val="00E1196B"/>
    <w:rsid w:val="00E11B51"/>
    <w:rsid w:val="00E12642"/>
    <w:rsid w:val="00E127C0"/>
    <w:rsid w:val="00E12959"/>
    <w:rsid w:val="00E12CEC"/>
    <w:rsid w:val="00E12DEB"/>
    <w:rsid w:val="00E12E40"/>
    <w:rsid w:val="00E1440B"/>
    <w:rsid w:val="00E1592F"/>
    <w:rsid w:val="00E163C0"/>
    <w:rsid w:val="00E17E13"/>
    <w:rsid w:val="00E17F1C"/>
    <w:rsid w:val="00E23C92"/>
    <w:rsid w:val="00E23EB7"/>
    <w:rsid w:val="00E242B3"/>
    <w:rsid w:val="00E2468F"/>
    <w:rsid w:val="00E24ECC"/>
    <w:rsid w:val="00E25596"/>
    <w:rsid w:val="00E26248"/>
    <w:rsid w:val="00E26594"/>
    <w:rsid w:val="00E303A6"/>
    <w:rsid w:val="00E30A58"/>
    <w:rsid w:val="00E31B25"/>
    <w:rsid w:val="00E32E73"/>
    <w:rsid w:val="00E33093"/>
    <w:rsid w:val="00E33764"/>
    <w:rsid w:val="00E33A07"/>
    <w:rsid w:val="00E33AE3"/>
    <w:rsid w:val="00E342A3"/>
    <w:rsid w:val="00E3788D"/>
    <w:rsid w:val="00E37956"/>
    <w:rsid w:val="00E4045B"/>
    <w:rsid w:val="00E407C4"/>
    <w:rsid w:val="00E4185F"/>
    <w:rsid w:val="00E419FE"/>
    <w:rsid w:val="00E42444"/>
    <w:rsid w:val="00E42CE7"/>
    <w:rsid w:val="00E44E4B"/>
    <w:rsid w:val="00E461EF"/>
    <w:rsid w:val="00E46852"/>
    <w:rsid w:val="00E46FF4"/>
    <w:rsid w:val="00E50F26"/>
    <w:rsid w:val="00E517E1"/>
    <w:rsid w:val="00E54A22"/>
    <w:rsid w:val="00E559E1"/>
    <w:rsid w:val="00E572C4"/>
    <w:rsid w:val="00E57560"/>
    <w:rsid w:val="00E608FC"/>
    <w:rsid w:val="00E60BA6"/>
    <w:rsid w:val="00E60EE0"/>
    <w:rsid w:val="00E60F58"/>
    <w:rsid w:val="00E6173F"/>
    <w:rsid w:val="00E618CB"/>
    <w:rsid w:val="00E62917"/>
    <w:rsid w:val="00E62FAF"/>
    <w:rsid w:val="00E6471A"/>
    <w:rsid w:val="00E6493D"/>
    <w:rsid w:val="00E67EF1"/>
    <w:rsid w:val="00E71928"/>
    <w:rsid w:val="00E72653"/>
    <w:rsid w:val="00E7317C"/>
    <w:rsid w:val="00E73CDD"/>
    <w:rsid w:val="00E74B0D"/>
    <w:rsid w:val="00E761CC"/>
    <w:rsid w:val="00E762C9"/>
    <w:rsid w:val="00E77D8D"/>
    <w:rsid w:val="00E806A2"/>
    <w:rsid w:val="00E80EAB"/>
    <w:rsid w:val="00E8131C"/>
    <w:rsid w:val="00E81466"/>
    <w:rsid w:val="00E8196A"/>
    <w:rsid w:val="00E826DF"/>
    <w:rsid w:val="00E828DA"/>
    <w:rsid w:val="00E837B7"/>
    <w:rsid w:val="00E84502"/>
    <w:rsid w:val="00E847DE"/>
    <w:rsid w:val="00E84CA0"/>
    <w:rsid w:val="00E85132"/>
    <w:rsid w:val="00E851FF"/>
    <w:rsid w:val="00E852AA"/>
    <w:rsid w:val="00E85FA1"/>
    <w:rsid w:val="00E87252"/>
    <w:rsid w:val="00E913C1"/>
    <w:rsid w:val="00E91992"/>
    <w:rsid w:val="00E91F51"/>
    <w:rsid w:val="00E92AF3"/>
    <w:rsid w:val="00E946FF"/>
    <w:rsid w:val="00E94D11"/>
    <w:rsid w:val="00E95A6D"/>
    <w:rsid w:val="00E962CD"/>
    <w:rsid w:val="00E96330"/>
    <w:rsid w:val="00E96C2E"/>
    <w:rsid w:val="00E97806"/>
    <w:rsid w:val="00EA1444"/>
    <w:rsid w:val="00EA2B67"/>
    <w:rsid w:val="00EA30B5"/>
    <w:rsid w:val="00EA3399"/>
    <w:rsid w:val="00EA39FB"/>
    <w:rsid w:val="00EA40D1"/>
    <w:rsid w:val="00EA482D"/>
    <w:rsid w:val="00EA52C7"/>
    <w:rsid w:val="00EA6D33"/>
    <w:rsid w:val="00EA70E8"/>
    <w:rsid w:val="00EA7C81"/>
    <w:rsid w:val="00EB239A"/>
    <w:rsid w:val="00EB3164"/>
    <w:rsid w:val="00EB31AC"/>
    <w:rsid w:val="00EB39F0"/>
    <w:rsid w:val="00EB3C41"/>
    <w:rsid w:val="00EB4DA6"/>
    <w:rsid w:val="00EB66E3"/>
    <w:rsid w:val="00EB77BC"/>
    <w:rsid w:val="00EC10DD"/>
    <w:rsid w:val="00EC1512"/>
    <w:rsid w:val="00EC1F0F"/>
    <w:rsid w:val="00EC2D0E"/>
    <w:rsid w:val="00EC2D88"/>
    <w:rsid w:val="00EC4242"/>
    <w:rsid w:val="00EC4564"/>
    <w:rsid w:val="00EC4F6B"/>
    <w:rsid w:val="00EC6723"/>
    <w:rsid w:val="00EC7E74"/>
    <w:rsid w:val="00ED0976"/>
    <w:rsid w:val="00ED141A"/>
    <w:rsid w:val="00ED1A54"/>
    <w:rsid w:val="00ED2AC4"/>
    <w:rsid w:val="00ED4F00"/>
    <w:rsid w:val="00ED71EB"/>
    <w:rsid w:val="00ED7A74"/>
    <w:rsid w:val="00EE0D4A"/>
    <w:rsid w:val="00EE103C"/>
    <w:rsid w:val="00EE1412"/>
    <w:rsid w:val="00EE1F32"/>
    <w:rsid w:val="00EE25C0"/>
    <w:rsid w:val="00EE2930"/>
    <w:rsid w:val="00EE2B77"/>
    <w:rsid w:val="00EE2F9C"/>
    <w:rsid w:val="00EE3DE8"/>
    <w:rsid w:val="00EE4898"/>
    <w:rsid w:val="00EE612E"/>
    <w:rsid w:val="00EF0333"/>
    <w:rsid w:val="00EF0C07"/>
    <w:rsid w:val="00EF186D"/>
    <w:rsid w:val="00EF1B97"/>
    <w:rsid w:val="00EF1BCE"/>
    <w:rsid w:val="00EF2C83"/>
    <w:rsid w:val="00EF3AA0"/>
    <w:rsid w:val="00EF400D"/>
    <w:rsid w:val="00EF41BD"/>
    <w:rsid w:val="00EF44FC"/>
    <w:rsid w:val="00EF47E6"/>
    <w:rsid w:val="00EF5559"/>
    <w:rsid w:val="00EF6AB3"/>
    <w:rsid w:val="00EF7FAB"/>
    <w:rsid w:val="00F000B5"/>
    <w:rsid w:val="00F011C3"/>
    <w:rsid w:val="00F012AF"/>
    <w:rsid w:val="00F01BED"/>
    <w:rsid w:val="00F02086"/>
    <w:rsid w:val="00F03FC6"/>
    <w:rsid w:val="00F05079"/>
    <w:rsid w:val="00F051BE"/>
    <w:rsid w:val="00F05A8A"/>
    <w:rsid w:val="00F0726F"/>
    <w:rsid w:val="00F0729B"/>
    <w:rsid w:val="00F078D9"/>
    <w:rsid w:val="00F07BBB"/>
    <w:rsid w:val="00F1009A"/>
    <w:rsid w:val="00F115EC"/>
    <w:rsid w:val="00F1180F"/>
    <w:rsid w:val="00F11BA0"/>
    <w:rsid w:val="00F12B91"/>
    <w:rsid w:val="00F142B9"/>
    <w:rsid w:val="00F243D3"/>
    <w:rsid w:val="00F24A6D"/>
    <w:rsid w:val="00F26805"/>
    <w:rsid w:val="00F26EF6"/>
    <w:rsid w:val="00F278E9"/>
    <w:rsid w:val="00F30661"/>
    <w:rsid w:val="00F31572"/>
    <w:rsid w:val="00F3287B"/>
    <w:rsid w:val="00F329AB"/>
    <w:rsid w:val="00F34E42"/>
    <w:rsid w:val="00F352B3"/>
    <w:rsid w:val="00F36662"/>
    <w:rsid w:val="00F40BBA"/>
    <w:rsid w:val="00F40DC5"/>
    <w:rsid w:val="00F41A22"/>
    <w:rsid w:val="00F42208"/>
    <w:rsid w:val="00F42E71"/>
    <w:rsid w:val="00F44328"/>
    <w:rsid w:val="00F44F32"/>
    <w:rsid w:val="00F455DB"/>
    <w:rsid w:val="00F46E7B"/>
    <w:rsid w:val="00F51D0A"/>
    <w:rsid w:val="00F51F33"/>
    <w:rsid w:val="00F5297F"/>
    <w:rsid w:val="00F52B2F"/>
    <w:rsid w:val="00F52E4C"/>
    <w:rsid w:val="00F52F42"/>
    <w:rsid w:val="00F539CA"/>
    <w:rsid w:val="00F549CA"/>
    <w:rsid w:val="00F55795"/>
    <w:rsid w:val="00F55E46"/>
    <w:rsid w:val="00F56D59"/>
    <w:rsid w:val="00F57100"/>
    <w:rsid w:val="00F57487"/>
    <w:rsid w:val="00F577DC"/>
    <w:rsid w:val="00F60433"/>
    <w:rsid w:val="00F60470"/>
    <w:rsid w:val="00F60F3D"/>
    <w:rsid w:val="00F61B67"/>
    <w:rsid w:val="00F61CC7"/>
    <w:rsid w:val="00F621C4"/>
    <w:rsid w:val="00F633A5"/>
    <w:rsid w:val="00F63A39"/>
    <w:rsid w:val="00F6439D"/>
    <w:rsid w:val="00F65E3F"/>
    <w:rsid w:val="00F664FC"/>
    <w:rsid w:val="00F666D0"/>
    <w:rsid w:val="00F66AD4"/>
    <w:rsid w:val="00F67C29"/>
    <w:rsid w:val="00F67D76"/>
    <w:rsid w:val="00F703F5"/>
    <w:rsid w:val="00F71FFB"/>
    <w:rsid w:val="00F726AB"/>
    <w:rsid w:val="00F72973"/>
    <w:rsid w:val="00F729E7"/>
    <w:rsid w:val="00F731D5"/>
    <w:rsid w:val="00F740C0"/>
    <w:rsid w:val="00F74410"/>
    <w:rsid w:val="00F75088"/>
    <w:rsid w:val="00F76E4D"/>
    <w:rsid w:val="00F774A0"/>
    <w:rsid w:val="00F802DD"/>
    <w:rsid w:val="00F80E86"/>
    <w:rsid w:val="00F82399"/>
    <w:rsid w:val="00F83190"/>
    <w:rsid w:val="00F83FC0"/>
    <w:rsid w:val="00F8405C"/>
    <w:rsid w:val="00F85C24"/>
    <w:rsid w:val="00F8645E"/>
    <w:rsid w:val="00F864A6"/>
    <w:rsid w:val="00F87BD7"/>
    <w:rsid w:val="00F90226"/>
    <w:rsid w:val="00F90FB7"/>
    <w:rsid w:val="00F91AF0"/>
    <w:rsid w:val="00F91D51"/>
    <w:rsid w:val="00F92A7C"/>
    <w:rsid w:val="00F941E8"/>
    <w:rsid w:val="00F95574"/>
    <w:rsid w:val="00F958F4"/>
    <w:rsid w:val="00F96184"/>
    <w:rsid w:val="00F966C5"/>
    <w:rsid w:val="00F973DF"/>
    <w:rsid w:val="00FA06B8"/>
    <w:rsid w:val="00FA2987"/>
    <w:rsid w:val="00FA339D"/>
    <w:rsid w:val="00FA440B"/>
    <w:rsid w:val="00FA577F"/>
    <w:rsid w:val="00FB0C44"/>
    <w:rsid w:val="00FB2BD0"/>
    <w:rsid w:val="00FB37B8"/>
    <w:rsid w:val="00FB4278"/>
    <w:rsid w:val="00FB4C95"/>
    <w:rsid w:val="00FB501D"/>
    <w:rsid w:val="00FB6733"/>
    <w:rsid w:val="00FB6AF2"/>
    <w:rsid w:val="00FB6C5E"/>
    <w:rsid w:val="00FB7681"/>
    <w:rsid w:val="00FC1A04"/>
    <w:rsid w:val="00FC4813"/>
    <w:rsid w:val="00FC5A67"/>
    <w:rsid w:val="00FC77E1"/>
    <w:rsid w:val="00FC797F"/>
    <w:rsid w:val="00FD0387"/>
    <w:rsid w:val="00FD0A8D"/>
    <w:rsid w:val="00FD0E2C"/>
    <w:rsid w:val="00FD1D83"/>
    <w:rsid w:val="00FD2041"/>
    <w:rsid w:val="00FD2719"/>
    <w:rsid w:val="00FD2D1D"/>
    <w:rsid w:val="00FD2D2F"/>
    <w:rsid w:val="00FD3AE7"/>
    <w:rsid w:val="00FD7ABB"/>
    <w:rsid w:val="00FE0780"/>
    <w:rsid w:val="00FE0D0E"/>
    <w:rsid w:val="00FE0FD7"/>
    <w:rsid w:val="00FE2178"/>
    <w:rsid w:val="00FE2D0D"/>
    <w:rsid w:val="00FE2FE8"/>
    <w:rsid w:val="00FE30C2"/>
    <w:rsid w:val="00FE48B2"/>
    <w:rsid w:val="00FE5395"/>
    <w:rsid w:val="00FE61B2"/>
    <w:rsid w:val="00FE7808"/>
    <w:rsid w:val="00FE7FCF"/>
    <w:rsid w:val="00FF132B"/>
    <w:rsid w:val="00FF2BC4"/>
    <w:rsid w:val="00FF2CDE"/>
    <w:rsid w:val="00FF3018"/>
    <w:rsid w:val="00FF3554"/>
    <w:rsid w:val="00FF3899"/>
    <w:rsid w:val="00FF3B8F"/>
    <w:rsid w:val="00FF3ECF"/>
    <w:rsid w:val="00FF495C"/>
    <w:rsid w:val="00FF4A64"/>
    <w:rsid w:val="00FF6DBB"/>
    <w:rsid w:val="00FF71C8"/>
    <w:rsid w:val="00FF7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55EB1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2BBB"/>
  </w:style>
  <w:style w:type="paragraph" w:styleId="10">
    <w:name w:val="heading 1"/>
    <w:basedOn w:val="a"/>
    <w:next w:val="a"/>
    <w:link w:val="16"/>
    <w:qFormat/>
    <w:rsid w:val="006C3AEF"/>
    <w:pPr>
      <w:keepNext/>
      <w:keepLines/>
      <w:numPr>
        <w:numId w:val="22"/>
      </w:numPr>
      <w:tabs>
        <w:tab w:val="left" w:pos="425"/>
        <w:tab w:val="left" w:pos="567"/>
        <w:tab w:val="left" w:pos="709"/>
      </w:tabs>
      <w:suppressAutoHyphens/>
      <w:spacing w:before="240" w:after="0" w:line="240" w:lineRule="auto"/>
      <w:outlineLvl w:val="0"/>
    </w:pPr>
    <w:rPr>
      <w:rFonts w:ascii="Times New Roman" w:eastAsia="Times New Roman" w:hAnsi="Times New Roman" w:cs="Times New Roman"/>
      <w:b/>
      <w:bCs/>
      <w:sz w:val="24"/>
      <w:szCs w:val="28"/>
      <w:lang w:eastAsia="ar-SA"/>
    </w:rPr>
  </w:style>
  <w:style w:type="paragraph" w:styleId="20">
    <w:name w:val="heading 2"/>
    <w:basedOn w:val="a"/>
    <w:next w:val="a"/>
    <w:link w:val="21"/>
    <w:uiPriority w:val="9"/>
    <w:unhideWhenUsed/>
    <w:qFormat/>
    <w:rsid w:val="006C3AEF"/>
    <w:pPr>
      <w:keepNext/>
      <w:keepLines/>
      <w:numPr>
        <w:numId w:val="18"/>
      </w:numPr>
      <w:tabs>
        <w:tab w:val="left" w:leader="underscore" w:pos="0"/>
        <w:tab w:val="left" w:pos="567"/>
        <w:tab w:val="left" w:pos="709"/>
        <w:tab w:val="left" w:pos="851"/>
      </w:tabs>
      <w:suppressAutoHyphens/>
      <w:spacing w:before="240" w:after="0" w:line="240" w:lineRule="auto"/>
      <w:ind w:left="0" w:firstLine="0"/>
      <w:outlineLvl w:val="1"/>
    </w:pPr>
    <w:rPr>
      <w:rFonts w:ascii="Times New Roman" w:eastAsia="Times New Roman" w:hAnsi="Times New Roman" w:cs="Times New Roman"/>
      <w:b/>
      <w:bCs/>
      <w:sz w:val="24"/>
      <w:szCs w:val="26"/>
      <w:lang w:eastAsia="ar-SA"/>
    </w:rPr>
  </w:style>
  <w:style w:type="paragraph" w:styleId="30">
    <w:name w:val="heading 3"/>
    <w:basedOn w:val="a"/>
    <w:next w:val="a"/>
    <w:link w:val="31"/>
    <w:unhideWhenUsed/>
    <w:qFormat/>
    <w:rsid w:val="006C3AEF"/>
    <w:pPr>
      <w:keepNext/>
      <w:keepLines/>
      <w:tabs>
        <w:tab w:val="left" w:pos="425"/>
        <w:tab w:val="left" w:pos="567"/>
        <w:tab w:val="left" w:pos="709"/>
      </w:tabs>
      <w:suppressAutoHyphens/>
      <w:spacing w:after="0" w:line="240" w:lineRule="auto"/>
      <w:ind w:left="397" w:firstLine="170"/>
      <w:contextualSpacing/>
      <w:outlineLvl w:val="2"/>
    </w:pPr>
    <w:rPr>
      <w:rFonts w:ascii="Times New Roman" w:eastAsia="Times New Roman" w:hAnsi="Times New Roman" w:cs="Times New Roman"/>
      <w:b/>
      <w:bCs/>
      <w:sz w:val="24"/>
      <w:szCs w:val="24"/>
      <w:lang w:eastAsia="ar-SA"/>
    </w:rPr>
  </w:style>
  <w:style w:type="paragraph" w:styleId="40">
    <w:name w:val="heading 4"/>
    <w:basedOn w:val="a"/>
    <w:next w:val="a"/>
    <w:link w:val="41"/>
    <w:unhideWhenUsed/>
    <w:qFormat/>
    <w:rsid w:val="006C3AEF"/>
    <w:pPr>
      <w:keepNext/>
      <w:keepLines/>
      <w:tabs>
        <w:tab w:val="left" w:pos="425"/>
        <w:tab w:val="left" w:pos="567"/>
        <w:tab w:val="left" w:pos="709"/>
      </w:tabs>
      <w:suppressAutoHyphens/>
      <w:spacing w:before="200" w:after="0" w:line="240" w:lineRule="auto"/>
      <w:outlineLvl w:val="3"/>
    </w:pPr>
    <w:rPr>
      <w:rFonts w:ascii="Cambria" w:eastAsia="Times New Roman" w:hAnsi="Cambria" w:cs="Times New Roman"/>
      <w:b/>
      <w:bCs/>
      <w:i/>
      <w:iCs/>
      <w:color w:val="4F81BD"/>
      <w:sz w:val="24"/>
      <w:szCs w:val="24"/>
      <w:lang w:eastAsia="ar-SA"/>
    </w:rPr>
  </w:style>
  <w:style w:type="paragraph" w:styleId="50">
    <w:name w:val="heading 5"/>
    <w:basedOn w:val="a"/>
    <w:next w:val="a"/>
    <w:link w:val="51"/>
    <w:uiPriority w:val="9"/>
    <w:unhideWhenUsed/>
    <w:qFormat/>
    <w:rsid w:val="006C3AEF"/>
    <w:pPr>
      <w:keepNext/>
      <w:keepLines/>
      <w:tabs>
        <w:tab w:val="left" w:pos="425"/>
        <w:tab w:val="left" w:pos="567"/>
        <w:tab w:val="left" w:pos="709"/>
      </w:tabs>
      <w:suppressAutoHyphens/>
      <w:spacing w:before="200" w:after="0" w:line="240" w:lineRule="auto"/>
      <w:outlineLvl w:val="4"/>
    </w:pPr>
    <w:rPr>
      <w:rFonts w:ascii="Cambria" w:eastAsia="Times New Roman" w:hAnsi="Cambria" w:cs="Times New Roman"/>
      <w:color w:val="243F60"/>
      <w:sz w:val="24"/>
      <w:szCs w:val="24"/>
      <w:lang w:eastAsia="ar-SA"/>
    </w:rPr>
  </w:style>
  <w:style w:type="paragraph" w:styleId="60">
    <w:name w:val="heading 6"/>
    <w:basedOn w:val="a"/>
    <w:next w:val="a"/>
    <w:link w:val="61"/>
    <w:uiPriority w:val="9"/>
    <w:unhideWhenUsed/>
    <w:qFormat/>
    <w:rsid w:val="006C3AEF"/>
    <w:pPr>
      <w:keepNext/>
      <w:keepLines/>
      <w:tabs>
        <w:tab w:val="left" w:pos="425"/>
        <w:tab w:val="left" w:pos="567"/>
        <w:tab w:val="left" w:pos="709"/>
      </w:tabs>
      <w:suppressAutoHyphens/>
      <w:spacing w:before="200" w:after="0" w:line="240" w:lineRule="auto"/>
      <w:outlineLvl w:val="5"/>
    </w:pPr>
    <w:rPr>
      <w:rFonts w:ascii="Cambria" w:eastAsia="Times New Roman" w:hAnsi="Cambria" w:cs="Times New Roman"/>
      <w:i/>
      <w:iCs/>
      <w:color w:val="243F60"/>
      <w:sz w:val="24"/>
      <w:szCs w:val="24"/>
      <w:lang w:eastAsia="ar-SA"/>
    </w:rPr>
  </w:style>
  <w:style w:type="paragraph" w:styleId="70">
    <w:name w:val="heading 7"/>
    <w:basedOn w:val="a"/>
    <w:next w:val="a"/>
    <w:link w:val="71"/>
    <w:uiPriority w:val="9"/>
    <w:semiHidden/>
    <w:unhideWhenUsed/>
    <w:qFormat/>
    <w:rsid w:val="006C3AEF"/>
    <w:pPr>
      <w:keepNext/>
      <w:keepLines/>
      <w:tabs>
        <w:tab w:val="left" w:pos="425"/>
        <w:tab w:val="left" w:pos="567"/>
        <w:tab w:val="left" w:pos="709"/>
      </w:tabs>
      <w:suppressAutoHyphens/>
      <w:spacing w:before="200" w:after="0" w:line="240" w:lineRule="auto"/>
      <w:outlineLvl w:val="6"/>
    </w:pPr>
    <w:rPr>
      <w:rFonts w:ascii="Cambria" w:eastAsia="Times New Roman" w:hAnsi="Cambria" w:cs="Times New Roman"/>
      <w:i/>
      <w:iCs/>
      <w:color w:val="404040"/>
      <w:sz w:val="24"/>
      <w:szCs w:val="24"/>
      <w:lang w:eastAsia="ar-SA"/>
    </w:rPr>
  </w:style>
  <w:style w:type="paragraph" w:styleId="80">
    <w:name w:val="heading 8"/>
    <w:basedOn w:val="a"/>
    <w:next w:val="a"/>
    <w:link w:val="81"/>
    <w:uiPriority w:val="9"/>
    <w:semiHidden/>
    <w:unhideWhenUsed/>
    <w:qFormat/>
    <w:rsid w:val="006C3AEF"/>
    <w:pPr>
      <w:keepNext/>
      <w:keepLines/>
      <w:tabs>
        <w:tab w:val="left" w:pos="425"/>
        <w:tab w:val="left" w:pos="567"/>
        <w:tab w:val="left" w:pos="709"/>
      </w:tabs>
      <w:suppressAutoHyphens/>
      <w:spacing w:before="200" w:after="0" w:line="240" w:lineRule="auto"/>
      <w:outlineLvl w:val="7"/>
    </w:pPr>
    <w:rPr>
      <w:rFonts w:ascii="Cambria" w:eastAsia="Times New Roman" w:hAnsi="Cambria" w:cs="Times New Roman"/>
      <w:color w:val="404040"/>
      <w:sz w:val="20"/>
      <w:szCs w:val="20"/>
      <w:lang w:eastAsia="ar-SA"/>
    </w:rPr>
  </w:style>
  <w:style w:type="paragraph" w:styleId="90">
    <w:name w:val="heading 9"/>
    <w:basedOn w:val="a"/>
    <w:next w:val="a"/>
    <w:link w:val="91"/>
    <w:uiPriority w:val="9"/>
    <w:semiHidden/>
    <w:unhideWhenUsed/>
    <w:qFormat/>
    <w:rsid w:val="006C3AEF"/>
    <w:pPr>
      <w:keepNext/>
      <w:keepLines/>
      <w:tabs>
        <w:tab w:val="left" w:pos="425"/>
        <w:tab w:val="left" w:pos="567"/>
        <w:tab w:val="left" w:pos="709"/>
      </w:tabs>
      <w:suppressAutoHyphens/>
      <w:spacing w:before="200" w:after="0" w:line="240" w:lineRule="auto"/>
      <w:outlineLvl w:val="8"/>
    </w:pPr>
    <w:rPr>
      <w:rFonts w:ascii="Cambria" w:eastAsia="Times New Roman" w:hAnsi="Cambria" w:cs="Times New Roman"/>
      <w:i/>
      <w:iCs/>
      <w:color w:val="404040"/>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6">
    <w:name w:val="Заголовок 1 Знак"/>
    <w:basedOn w:val="a0"/>
    <w:link w:val="10"/>
    <w:rsid w:val="006C3AEF"/>
    <w:rPr>
      <w:rFonts w:ascii="Times New Roman" w:eastAsia="Times New Roman" w:hAnsi="Times New Roman" w:cs="Times New Roman"/>
      <w:b/>
      <w:bCs/>
      <w:sz w:val="24"/>
      <w:szCs w:val="28"/>
      <w:lang w:eastAsia="ar-SA"/>
    </w:rPr>
  </w:style>
  <w:style w:type="character" w:customStyle="1" w:styleId="21">
    <w:name w:val="Заголовок 2 Знак"/>
    <w:basedOn w:val="a0"/>
    <w:link w:val="20"/>
    <w:uiPriority w:val="9"/>
    <w:rsid w:val="006C3AEF"/>
    <w:rPr>
      <w:rFonts w:ascii="Times New Roman" w:eastAsia="Times New Roman" w:hAnsi="Times New Roman" w:cs="Times New Roman"/>
      <w:b/>
      <w:bCs/>
      <w:sz w:val="24"/>
      <w:szCs w:val="26"/>
      <w:lang w:eastAsia="ar-SA"/>
    </w:rPr>
  </w:style>
  <w:style w:type="character" w:customStyle="1" w:styleId="31">
    <w:name w:val="Заголовок 3 Знак"/>
    <w:basedOn w:val="a0"/>
    <w:link w:val="30"/>
    <w:rsid w:val="006C3AEF"/>
    <w:rPr>
      <w:rFonts w:ascii="Times New Roman" w:eastAsia="Times New Roman" w:hAnsi="Times New Roman" w:cs="Times New Roman"/>
      <w:b/>
      <w:bCs/>
      <w:sz w:val="24"/>
      <w:szCs w:val="24"/>
      <w:lang w:eastAsia="ar-SA"/>
    </w:rPr>
  </w:style>
  <w:style w:type="character" w:customStyle="1" w:styleId="41">
    <w:name w:val="Заголовок 4 Знак"/>
    <w:basedOn w:val="a0"/>
    <w:link w:val="40"/>
    <w:rsid w:val="006C3AEF"/>
    <w:rPr>
      <w:rFonts w:ascii="Cambria" w:eastAsia="Times New Roman" w:hAnsi="Cambria" w:cs="Times New Roman"/>
      <w:b/>
      <w:bCs/>
      <w:i/>
      <w:iCs/>
      <w:color w:val="4F81BD"/>
      <w:sz w:val="24"/>
      <w:szCs w:val="24"/>
      <w:lang w:eastAsia="ar-SA"/>
    </w:rPr>
  </w:style>
  <w:style w:type="character" w:customStyle="1" w:styleId="51">
    <w:name w:val="Заголовок 5 Знак"/>
    <w:basedOn w:val="a0"/>
    <w:link w:val="50"/>
    <w:uiPriority w:val="9"/>
    <w:rsid w:val="006C3AEF"/>
    <w:rPr>
      <w:rFonts w:ascii="Cambria" w:eastAsia="Times New Roman" w:hAnsi="Cambria" w:cs="Times New Roman"/>
      <w:color w:val="243F60"/>
      <w:sz w:val="24"/>
      <w:szCs w:val="24"/>
      <w:lang w:eastAsia="ar-SA"/>
    </w:rPr>
  </w:style>
  <w:style w:type="character" w:customStyle="1" w:styleId="61">
    <w:name w:val="Заголовок 6 Знак"/>
    <w:basedOn w:val="a0"/>
    <w:link w:val="60"/>
    <w:uiPriority w:val="9"/>
    <w:rsid w:val="006C3AEF"/>
    <w:rPr>
      <w:rFonts w:ascii="Cambria" w:eastAsia="Times New Roman" w:hAnsi="Cambria" w:cs="Times New Roman"/>
      <w:i/>
      <w:iCs/>
      <w:color w:val="243F60"/>
      <w:sz w:val="24"/>
      <w:szCs w:val="24"/>
      <w:lang w:eastAsia="ar-SA"/>
    </w:rPr>
  </w:style>
  <w:style w:type="character" w:customStyle="1" w:styleId="71">
    <w:name w:val="Заголовок 7 Знак"/>
    <w:basedOn w:val="a0"/>
    <w:link w:val="70"/>
    <w:uiPriority w:val="9"/>
    <w:semiHidden/>
    <w:rsid w:val="006C3AEF"/>
    <w:rPr>
      <w:rFonts w:ascii="Cambria" w:eastAsia="Times New Roman" w:hAnsi="Cambria" w:cs="Times New Roman"/>
      <w:i/>
      <w:iCs/>
      <w:color w:val="404040"/>
      <w:sz w:val="24"/>
      <w:szCs w:val="24"/>
      <w:lang w:eastAsia="ar-SA"/>
    </w:rPr>
  </w:style>
  <w:style w:type="character" w:customStyle="1" w:styleId="81">
    <w:name w:val="Заголовок 8 Знак"/>
    <w:basedOn w:val="a0"/>
    <w:link w:val="80"/>
    <w:uiPriority w:val="9"/>
    <w:semiHidden/>
    <w:rsid w:val="006C3AEF"/>
    <w:rPr>
      <w:rFonts w:ascii="Cambria" w:eastAsia="Times New Roman" w:hAnsi="Cambria" w:cs="Times New Roman"/>
      <w:color w:val="404040"/>
      <w:sz w:val="20"/>
      <w:szCs w:val="20"/>
      <w:lang w:eastAsia="ar-SA"/>
    </w:rPr>
  </w:style>
  <w:style w:type="character" w:customStyle="1" w:styleId="91">
    <w:name w:val="Заголовок 9 Знак"/>
    <w:basedOn w:val="a0"/>
    <w:link w:val="90"/>
    <w:uiPriority w:val="9"/>
    <w:semiHidden/>
    <w:rsid w:val="006C3AEF"/>
    <w:rPr>
      <w:rFonts w:ascii="Cambria" w:eastAsia="Times New Roman" w:hAnsi="Cambria" w:cs="Times New Roman"/>
      <w:i/>
      <w:iCs/>
      <w:color w:val="404040"/>
      <w:sz w:val="20"/>
      <w:szCs w:val="20"/>
      <w:lang w:eastAsia="ar-SA"/>
    </w:rPr>
  </w:style>
  <w:style w:type="numbering" w:customStyle="1" w:styleId="17">
    <w:name w:val="Нет списка1"/>
    <w:next w:val="a2"/>
    <w:uiPriority w:val="99"/>
    <w:semiHidden/>
    <w:unhideWhenUsed/>
    <w:rsid w:val="006C3AEF"/>
  </w:style>
  <w:style w:type="character" w:styleId="a3">
    <w:name w:val="Hyperlink"/>
    <w:unhideWhenUsed/>
    <w:rsid w:val="006C3AEF"/>
    <w:rPr>
      <w:color w:val="0000FF"/>
      <w:u w:val="single"/>
    </w:rPr>
  </w:style>
  <w:style w:type="paragraph" w:styleId="a4">
    <w:name w:val="List Paragraph"/>
    <w:basedOn w:val="a"/>
    <w:link w:val="a5"/>
    <w:qFormat/>
    <w:rsid w:val="006C3AEF"/>
    <w:pPr>
      <w:tabs>
        <w:tab w:val="left" w:pos="425"/>
        <w:tab w:val="left" w:pos="567"/>
        <w:tab w:val="left" w:pos="709"/>
      </w:tabs>
      <w:suppressAutoHyphens/>
      <w:spacing w:after="0" w:line="240" w:lineRule="auto"/>
      <w:ind w:left="720"/>
      <w:contextualSpacing/>
    </w:pPr>
    <w:rPr>
      <w:rFonts w:ascii="Times New Roman" w:eastAsia="Times New Roman" w:hAnsi="Times New Roman" w:cs="Times New Roman"/>
      <w:sz w:val="24"/>
      <w:szCs w:val="24"/>
      <w:lang w:eastAsia="ar-SA"/>
    </w:rPr>
  </w:style>
  <w:style w:type="numbering" w:customStyle="1" w:styleId="1">
    <w:name w:val="Стиль1"/>
    <w:uiPriority w:val="99"/>
    <w:rsid w:val="006C3AEF"/>
    <w:pPr>
      <w:numPr>
        <w:numId w:val="1"/>
      </w:numPr>
    </w:pPr>
  </w:style>
  <w:style w:type="paragraph" w:styleId="a6">
    <w:name w:val="endnote text"/>
    <w:basedOn w:val="a"/>
    <w:link w:val="a7"/>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7">
    <w:name w:val="Текст концевой сноски Знак"/>
    <w:basedOn w:val="a0"/>
    <w:link w:val="a6"/>
    <w:uiPriority w:val="99"/>
    <w:semiHidden/>
    <w:rsid w:val="006C3AEF"/>
    <w:rPr>
      <w:rFonts w:ascii="Times New Roman" w:eastAsia="Times New Roman" w:hAnsi="Times New Roman" w:cs="Times New Roman"/>
      <w:sz w:val="20"/>
      <w:szCs w:val="20"/>
      <w:lang w:eastAsia="ar-SA"/>
    </w:rPr>
  </w:style>
  <w:style w:type="character" w:styleId="a8">
    <w:name w:val="endnote reference"/>
    <w:uiPriority w:val="99"/>
    <w:semiHidden/>
    <w:unhideWhenUsed/>
    <w:rsid w:val="006C3AEF"/>
    <w:rPr>
      <w:vertAlign w:val="superscript"/>
    </w:rPr>
  </w:style>
  <w:style w:type="character" w:styleId="a9">
    <w:name w:val="annotation reference"/>
    <w:unhideWhenUsed/>
    <w:rsid w:val="006C3AEF"/>
    <w:rPr>
      <w:sz w:val="16"/>
      <w:szCs w:val="16"/>
    </w:rPr>
  </w:style>
  <w:style w:type="paragraph" w:styleId="aa">
    <w:name w:val="annotation text"/>
    <w:basedOn w:val="a"/>
    <w:link w:val="ab"/>
    <w:uiPriority w:val="99"/>
    <w:semiHidden/>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b">
    <w:name w:val="Текст примечания Знак"/>
    <w:basedOn w:val="a0"/>
    <w:link w:val="aa"/>
    <w:uiPriority w:val="99"/>
    <w:semiHidden/>
    <w:rsid w:val="006C3AEF"/>
    <w:rPr>
      <w:rFonts w:ascii="Times New Roman" w:eastAsia="Times New Roman" w:hAnsi="Times New Roman" w:cs="Times New Roman"/>
      <w:sz w:val="20"/>
      <w:szCs w:val="20"/>
      <w:lang w:eastAsia="ar-SA"/>
    </w:rPr>
  </w:style>
  <w:style w:type="paragraph" w:styleId="ac">
    <w:name w:val="annotation subject"/>
    <w:basedOn w:val="aa"/>
    <w:next w:val="aa"/>
    <w:link w:val="ad"/>
    <w:uiPriority w:val="99"/>
    <w:semiHidden/>
    <w:unhideWhenUsed/>
    <w:rsid w:val="006C3AEF"/>
    <w:rPr>
      <w:b/>
      <w:bCs/>
    </w:rPr>
  </w:style>
  <w:style w:type="character" w:customStyle="1" w:styleId="ad">
    <w:name w:val="Тема примечания Знак"/>
    <w:basedOn w:val="ab"/>
    <w:link w:val="ac"/>
    <w:uiPriority w:val="99"/>
    <w:semiHidden/>
    <w:rsid w:val="006C3AEF"/>
    <w:rPr>
      <w:rFonts w:ascii="Times New Roman" w:eastAsia="Times New Roman" w:hAnsi="Times New Roman" w:cs="Times New Roman"/>
      <w:b/>
      <w:bCs/>
      <w:sz w:val="20"/>
      <w:szCs w:val="20"/>
      <w:lang w:eastAsia="ar-SA"/>
    </w:rPr>
  </w:style>
  <w:style w:type="paragraph" w:styleId="ae">
    <w:name w:val="Balloon Text"/>
    <w:basedOn w:val="a"/>
    <w:link w:val="af"/>
    <w:unhideWhenUsed/>
    <w:rsid w:val="006C3AEF"/>
    <w:pPr>
      <w:tabs>
        <w:tab w:val="left" w:pos="425"/>
        <w:tab w:val="left" w:pos="567"/>
        <w:tab w:val="left" w:pos="709"/>
      </w:tabs>
      <w:suppressAutoHyphens/>
      <w:spacing w:after="0" w:line="240" w:lineRule="auto"/>
    </w:pPr>
    <w:rPr>
      <w:rFonts w:ascii="Tahoma" w:eastAsia="Times New Roman" w:hAnsi="Tahoma" w:cs="Tahoma"/>
      <w:sz w:val="16"/>
      <w:szCs w:val="16"/>
      <w:lang w:eastAsia="ar-SA"/>
    </w:rPr>
  </w:style>
  <w:style w:type="character" w:customStyle="1" w:styleId="af">
    <w:name w:val="Текст выноски Знак"/>
    <w:basedOn w:val="a0"/>
    <w:link w:val="ae"/>
    <w:rsid w:val="006C3AEF"/>
    <w:rPr>
      <w:rFonts w:ascii="Tahoma" w:eastAsia="Times New Roman" w:hAnsi="Tahoma" w:cs="Tahoma"/>
      <w:sz w:val="16"/>
      <w:szCs w:val="16"/>
      <w:lang w:eastAsia="ar-SA"/>
    </w:rPr>
  </w:style>
  <w:style w:type="paragraph" w:styleId="af0">
    <w:name w:val="header"/>
    <w:basedOn w:val="a"/>
    <w:link w:val="af1"/>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1">
    <w:name w:val="Верхний колонтитул Знак"/>
    <w:basedOn w:val="a0"/>
    <w:link w:val="af0"/>
    <w:uiPriority w:val="99"/>
    <w:rsid w:val="006C3AEF"/>
    <w:rPr>
      <w:rFonts w:ascii="Times New Roman" w:eastAsia="Times New Roman" w:hAnsi="Times New Roman" w:cs="Times New Roman"/>
      <w:sz w:val="24"/>
      <w:szCs w:val="24"/>
      <w:lang w:eastAsia="ar-SA"/>
    </w:rPr>
  </w:style>
  <w:style w:type="paragraph" w:styleId="af2">
    <w:name w:val="footer"/>
    <w:basedOn w:val="a"/>
    <w:link w:val="af3"/>
    <w:unhideWhenUsed/>
    <w:rsid w:val="006C3AEF"/>
    <w:pPr>
      <w:tabs>
        <w:tab w:val="left" w:pos="425"/>
        <w:tab w:val="left" w:pos="567"/>
        <w:tab w:val="left" w:pos="709"/>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f3">
    <w:name w:val="Нижний колонтитул Знак"/>
    <w:basedOn w:val="a0"/>
    <w:link w:val="af2"/>
    <w:rsid w:val="006C3AEF"/>
    <w:rPr>
      <w:rFonts w:ascii="Times New Roman" w:eastAsia="Times New Roman" w:hAnsi="Times New Roman" w:cs="Times New Roman"/>
      <w:sz w:val="24"/>
      <w:szCs w:val="24"/>
      <w:lang w:eastAsia="ar-SA"/>
    </w:rPr>
  </w:style>
  <w:style w:type="table" w:styleId="af4">
    <w:name w:val="Table Grid"/>
    <w:basedOn w:val="a1"/>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FollowedHyperlink"/>
    <w:uiPriority w:val="99"/>
    <w:semiHidden/>
    <w:unhideWhenUsed/>
    <w:rsid w:val="006C3AEF"/>
    <w:rPr>
      <w:color w:val="800080"/>
      <w:u w:val="single"/>
    </w:rPr>
  </w:style>
  <w:style w:type="paragraph" w:customStyle="1" w:styleId="xl66">
    <w:name w:val="xl66"/>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68">
    <w:name w:val="xl68"/>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69">
    <w:name w:val="xl6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70">
    <w:name w:val="xl70"/>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71">
    <w:name w:val="xl7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2">
    <w:name w:val="xl7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3">
    <w:name w:val="xl73"/>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4">
    <w:name w:val="xl74"/>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5">
    <w:name w:val="xl7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6">
    <w:name w:val="xl76"/>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77">
    <w:name w:val="xl77"/>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78">
    <w:name w:val="xl78"/>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79">
    <w:name w:val="xl79"/>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0">
    <w:name w:val="xl80"/>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81">
    <w:name w:val="xl81"/>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2">
    <w:name w:val="xl82"/>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28"/>
      <w:szCs w:val="28"/>
      <w:lang w:eastAsia="ru-RU"/>
    </w:rPr>
  </w:style>
  <w:style w:type="paragraph" w:customStyle="1" w:styleId="xl83">
    <w:name w:val="xl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4">
    <w:name w:val="xl84"/>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28"/>
      <w:szCs w:val="28"/>
      <w:lang w:eastAsia="ru-RU"/>
    </w:rPr>
  </w:style>
  <w:style w:type="paragraph" w:customStyle="1" w:styleId="xl85">
    <w:name w:val="xl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86">
    <w:name w:val="xl86"/>
    <w:basedOn w:val="a"/>
    <w:rsid w:val="006C3AEF"/>
    <w:pPr>
      <w:shd w:val="clear" w:color="000000" w:fill="FFFFFF"/>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88">
    <w:name w:val="xl88"/>
    <w:basedOn w:val="a"/>
    <w:rsid w:val="006C3AEF"/>
    <w:pPr>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xl89">
    <w:name w:val="xl89"/>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0">
    <w:name w:val="xl90"/>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1">
    <w:name w:val="xl91"/>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b/>
      <w:bCs/>
      <w:sz w:val="32"/>
      <w:szCs w:val="32"/>
      <w:lang w:eastAsia="ru-RU"/>
    </w:rPr>
  </w:style>
  <w:style w:type="paragraph" w:customStyle="1" w:styleId="xl92">
    <w:name w:val="xl92"/>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3">
    <w:name w:val="xl93"/>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4">
    <w:name w:val="xl94"/>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5">
    <w:name w:val="xl95"/>
    <w:basedOn w:val="a"/>
    <w:rsid w:val="006C3AEF"/>
    <w:pPr>
      <w:pBdr>
        <w:top w:val="single" w:sz="4"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6">
    <w:name w:val="xl96"/>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both"/>
      <w:textAlignment w:val="top"/>
    </w:pPr>
    <w:rPr>
      <w:rFonts w:ascii="Times New Roman" w:eastAsia="Times New Roman" w:hAnsi="Times New Roman" w:cs="Times New Roman"/>
      <w:sz w:val="32"/>
      <w:szCs w:val="32"/>
      <w:lang w:eastAsia="ru-RU"/>
    </w:rPr>
  </w:style>
  <w:style w:type="paragraph" w:customStyle="1" w:styleId="xl97">
    <w:name w:val="xl97"/>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8">
    <w:name w:val="xl98"/>
    <w:basedOn w:val="a"/>
    <w:rsid w:val="006C3AEF"/>
    <w:pPr>
      <w:pBdr>
        <w:top w:val="single" w:sz="4" w:space="0" w:color="auto"/>
        <w:left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99">
    <w:name w:val="xl99"/>
    <w:basedOn w:val="a"/>
    <w:rsid w:val="006C3AEF"/>
    <w:pPr>
      <w:pBdr>
        <w:top w:val="single" w:sz="4" w:space="0" w:color="auto"/>
        <w:left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0">
    <w:name w:val="xl10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1">
    <w:name w:val="xl101"/>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2">
    <w:name w:val="xl102"/>
    <w:basedOn w:val="a"/>
    <w:rsid w:val="006C3AEF"/>
    <w:pPr>
      <w:pBdr>
        <w:top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03">
    <w:name w:val="xl10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4">
    <w:name w:val="xl104"/>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5">
    <w:name w:val="xl105"/>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6">
    <w:name w:val="xl106"/>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07">
    <w:name w:val="xl107"/>
    <w:basedOn w:val="a"/>
    <w:rsid w:val="006C3AEF"/>
    <w:pPr>
      <w:pBdr>
        <w:top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08">
    <w:name w:val="xl108"/>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09">
    <w:name w:val="xl109"/>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10">
    <w:name w:val="xl110"/>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1">
    <w:name w:val="xl111"/>
    <w:basedOn w:val="a"/>
    <w:rsid w:val="006C3AEF"/>
    <w:pPr>
      <w:pBdr>
        <w:top w:val="single" w:sz="4" w:space="0" w:color="auto"/>
        <w:lef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2">
    <w:name w:val="xl112"/>
    <w:basedOn w:val="a"/>
    <w:rsid w:val="006C3AEF"/>
    <w:pPr>
      <w:pBdr>
        <w:top w:val="single" w:sz="8"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13">
    <w:name w:val="xl113"/>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4">
    <w:name w:val="xl114"/>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15">
    <w:name w:val="xl115"/>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6">
    <w:name w:val="xl116"/>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17">
    <w:name w:val="xl117"/>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8">
    <w:name w:val="xl11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19">
    <w:name w:val="xl119"/>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0">
    <w:name w:val="xl120"/>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1">
    <w:name w:val="xl121"/>
    <w:basedOn w:val="a"/>
    <w:rsid w:val="006C3AEF"/>
    <w:pPr>
      <w:pBdr>
        <w:top w:val="single" w:sz="4" w:space="0" w:color="auto"/>
        <w:lef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2">
    <w:name w:val="xl122"/>
    <w:basedOn w:val="a"/>
    <w:rsid w:val="006C3AEF"/>
    <w:pPr>
      <w:pBdr>
        <w:top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23">
    <w:name w:val="xl123"/>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24">
    <w:name w:val="xl124"/>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5">
    <w:name w:val="xl125"/>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26">
    <w:name w:val="xl126"/>
    <w:basedOn w:val="a"/>
    <w:rsid w:val="006C3AEF"/>
    <w:pPr>
      <w:pBdr>
        <w:top w:val="single" w:sz="4" w:space="0" w:color="auto"/>
        <w:left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7">
    <w:name w:val="xl127"/>
    <w:basedOn w:val="a"/>
    <w:rsid w:val="006C3AEF"/>
    <w:pPr>
      <w:pBdr>
        <w:top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28">
    <w:name w:val="xl128"/>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29">
    <w:name w:val="xl129"/>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30">
    <w:name w:val="xl130"/>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1">
    <w:name w:val="xl131"/>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2">
    <w:name w:val="xl132"/>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33">
    <w:name w:val="xl133"/>
    <w:basedOn w:val="a"/>
    <w:rsid w:val="006C3AEF"/>
    <w:pPr>
      <w:pBdr>
        <w:top w:val="single" w:sz="4" w:space="0" w:color="auto"/>
        <w:left w:val="single" w:sz="8"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4">
    <w:name w:val="xl134"/>
    <w:basedOn w:val="a"/>
    <w:rsid w:val="006C3AEF"/>
    <w:pPr>
      <w:pBdr>
        <w:top w:val="single" w:sz="4" w:space="0" w:color="auto"/>
        <w:left w:val="single" w:sz="4" w:space="0" w:color="auto"/>
        <w:bottom w:val="single" w:sz="4" w:space="0" w:color="auto"/>
        <w:right w:val="single" w:sz="8"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5">
    <w:name w:val="xl13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36">
    <w:name w:val="xl136"/>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7">
    <w:name w:val="xl137"/>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8">
    <w:name w:val="xl138"/>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39">
    <w:name w:val="xl139"/>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0">
    <w:name w:val="xl140"/>
    <w:basedOn w:val="a"/>
    <w:rsid w:val="006C3AEF"/>
    <w:pPr>
      <w:pBdr>
        <w:top w:val="single" w:sz="4" w:space="0" w:color="000000"/>
        <w:left w:val="single" w:sz="8" w:space="0" w:color="auto"/>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1">
    <w:name w:val="xl141"/>
    <w:basedOn w:val="a"/>
    <w:rsid w:val="006C3AEF"/>
    <w:pPr>
      <w:pBdr>
        <w:top w:val="single" w:sz="4" w:space="0" w:color="000000"/>
        <w:left w:val="single" w:sz="8" w:space="0" w:color="auto"/>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2">
    <w:name w:val="xl142"/>
    <w:basedOn w:val="a"/>
    <w:rsid w:val="006C3AEF"/>
    <w:pPr>
      <w:pBdr>
        <w:top w:val="single" w:sz="4" w:space="0" w:color="000000"/>
        <w:left w:val="single" w:sz="8" w:space="0" w:color="auto"/>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3">
    <w:name w:val="xl143"/>
    <w:basedOn w:val="a"/>
    <w:rsid w:val="006C3AEF"/>
    <w:pPr>
      <w:pBdr>
        <w:top w:val="single" w:sz="4" w:space="0" w:color="000000"/>
        <w:left w:val="single" w:sz="8" w:space="0" w:color="auto"/>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44">
    <w:name w:val="xl144"/>
    <w:basedOn w:val="a"/>
    <w:rsid w:val="006C3AEF"/>
    <w:pPr>
      <w:pBdr>
        <w:top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5">
    <w:name w:val="xl145"/>
    <w:basedOn w:val="a"/>
    <w:rsid w:val="006C3AEF"/>
    <w:pPr>
      <w:pBdr>
        <w:top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46">
    <w:name w:val="xl146"/>
    <w:basedOn w:val="a"/>
    <w:rsid w:val="006C3AEF"/>
    <w:pP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7">
    <w:name w:val="xl147"/>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48">
    <w:name w:val="xl148"/>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49">
    <w:name w:val="xl149"/>
    <w:basedOn w:val="a"/>
    <w:rsid w:val="006C3AEF"/>
    <w:pPr>
      <w:pBdr>
        <w:top w:val="single" w:sz="4" w:space="0" w:color="auto"/>
        <w:left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xl150">
    <w:name w:val="xl150"/>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32"/>
      <w:szCs w:val="32"/>
      <w:lang w:eastAsia="ru-RU"/>
    </w:rPr>
  </w:style>
  <w:style w:type="paragraph" w:customStyle="1" w:styleId="xl151">
    <w:name w:val="xl151"/>
    <w:basedOn w:val="a"/>
    <w:rsid w:val="006C3AEF"/>
    <w:pPr>
      <w:pBdr>
        <w:top w:val="single" w:sz="4" w:space="0" w:color="auto"/>
        <w:left w:val="single" w:sz="4" w:space="0" w:color="auto"/>
        <w:bottom w:val="single" w:sz="8" w:space="0" w:color="auto"/>
        <w:right w:val="single" w:sz="8"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152">
    <w:name w:val="xl152"/>
    <w:basedOn w:val="a"/>
    <w:rsid w:val="006C3AEF"/>
    <w:pPr>
      <w:pBdr>
        <w:top w:val="single" w:sz="4" w:space="0" w:color="auto"/>
        <w:left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3">
    <w:name w:val="xl153"/>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4">
    <w:name w:val="xl154"/>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5">
    <w:name w:val="xl155"/>
    <w:basedOn w:val="a"/>
    <w:rsid w:val="006C3AEF"/>
    <w:pPr>
      <w:pBdr>
        <w:top w:val="single" w:sz="4" w:space="0" w:color="000000"/>
        <w:bottom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6">
    <w:name w:val="xl156"/>
    <w:basedOn w:val="a"/>
    <w:rsid w:val="006C3AEF"/>
    <w:pPr>
      <w:pBdr>
        <w:top w:val="single" w:sz="4" w:space="0" w:color="000000"/>
        <w:right w:val="single" w:sz="4" w:space="0" w:color="000000"/>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7">
    <w:name w:val="xl157"/>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58">
    <w:name w:val="xl158"/>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59">
    <w:name w:val="xl159"/>
    <w:basedOn w:val="a"/>
    <w:rsid w:val="006C3AEF"/>
    <w:pPr>
      <w:pBdr>
        <w:top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0">
    <w:name w:val="xl160"/>
    <w:basedOn w:val="a"/>
    <w:rsid w:val="006C3AEF"/>
    <w:pPr>
      <w:pBdr>
        <w:top w:val="single" w:sz="4" w:space="0" w:color="000000"/>
        <w:bottom w:val="single" w:sz="4" w:space="0" w:color="000000"/>
        <w:right w:val="single" w:sz="4" w:space="0" w:color="000000"/>
      </w:pBdr>
      <w:shd w:val="clear" w:color="9933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1">
    <w:name w:val="xl161"/>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2">
    <w:name w:val="xl162"/>
    <w:basedOn w:val="a"/>
    <w:rsid w:val="006C3AEF"/>
    <w:pPr>
      <w:pBdr>
        <w:top w:val="single" w:sz="4" w:space="0" w:color="000000"/>
        <w:bottom w:val="single" w:sz="4" w:space="0" w:color="000000"/>
        <w:right w:val="single" w:sz="4" w:space="0" w:color="000000"/>
      </w:pBdr>
      <w:shd w:val="clear" w:color="000000" w:fill="FFFFFF"/>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sz w:val="28"/>
      <w:szCs w:val="28"/>
      <w:lang w:eastAsia="ru-RU"/>
    </w:rPr>
  </w:style>
  <w:style w:type="paragraph" w:customStyle="1" w:styleId="xl163">
    <w:name w:val="xl163"/>
    <w:basedOn w:val="a"/>
    <w:rsid w:val="006C3AEF"/>
    <w:pPr>
      <w:pBdr>
        <w:top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64">
    <w:name w:val="xl164"/>
    <w:basedOn w:val="a"/>
    <w:rsid w:val="006C3AEF"/>
    <w:pPr>
      <w:pBdr>
        <w:top w:val="single" w:sz="4" w:space="0" w:color="000000"/>
        <w:bottom w:val="single" w:sz="4" w:space="0" w:color="000000"/>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5">
    <w:name w:val="xl165"/>
    <w:basedOn w:val="a"/>
    <w:rsid w:val="006C3AEF"/>
    <w:pPr>
      <w:pBdr>
        <w:top w:val="single" w:sz="4" w:space="0" w:color="auto"/>
        <w:bottom w:val="single" w:sz="4" w:space="0" w:color="auto"/>
        <w:right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66">
    <w:name w:val="xl166"/>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67">
    <w:name w:val="xl167"/>
    <w:basedOn w:val="a"/>
    <w:rsid w:val="006C3AEF"/>
    <w:pPr>
      <w:pBdr>
        <w:top w:val="single" w:sz="4" w:space="0" w:color="auto"/>
        <w:bottom w:val="single" w:sz="8"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xl168">
    <w:name w:val="xl168"/>
    <w:basedOn w:val="a"/>
    <w:rsid w:val="006C3AEF"/>
    <w:pPr>
      <w:pBdr>
        <w:top w:val="single" w:sz="8"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69">
    <w:name w:val="xl169"/>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0">
    <w:name w:val="xl170"/>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71">
    <w:name w:val="xl171"/>
    <w:basedOn w:val="a"/>
    <w:rsid w:val="006C3AEF"/>
    <w:pPr>
      <w:pBdr>
        <w:top w:val="single" w:sz="4" w:space="0" w:color="auto"/>
        <w:left w:val="single" w:sz="8"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jc w:val="center"/>
      <w:textAlignment w:val="top"/>
    </w:pPr>
    <w:rPr>
      <w:rFonts w:ascii="Times New Roman" w:eastAsia="Times New Roman" w:hAnsi="Times New Roman" w:cs="Times New Roman"/>
      <w:b/>
      <w:bCs/>
      <w:sz w:val="28"/>
      <w:szCs w:val="28"/>
      <w:lang w:eastAsia="ru-RU"/>
    </w:rPr>
  </w:style>
  <w:style w:type="paragraph" w:customStyle="1" w:styleId="xl172">
    <w:name w:val="xl172"/>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3">
    <w:name w:val="xl173"/>
    <w:basedOn w:val="a"/>
    <w:rsid w:val="006C3AEF"/>
    <w:pPr>
      <w:pBdr>
        <w:top w:val="single" w:sz="4"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4">
    <w:name w:val="xl174"/>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5">
    <w:name w:val="xl175"/>
    <w:basedOn w:val="a"/>
    <w:rsid w:val="006C3AEF"/>
    <w:pPr>
      <w:pBdr>
        <w:top w:val="single" w:sz="4" w:space="0" w:color="auto"/>
        <w:left w:val="single" w:sz="4" w:space="0" w:color="auto"/>
        <w:bottom w:val="single" w:sz="4" w:space="0" w:color="auto"/>
        <w:right w:val="single" w:sz="8" w:space="0" w:color="auto"/>
      </w:pBdr>
      <w:shd w:val="clear" w:color="000000" w:fill="B7DEE8"/>
      <w:tabs>
        <w:tab w:val="left" w:pos="425"/>
        <w:tab w:val="left" w:pos="567"/>
        <w:tab w:val="left" w:pos="709"/>
      </w:tabs>
      <w:spacing w:before="100" w:beforeAutospacing="1" w:after="100" w:afterAutospacing="1" w:line="240" w:lineRule="auto"/>
      <w:jc w:val="center"/>
    </w:pPr>
    <w:rPr>
      <w:rFonts w:ascii="Times New Roman" w:eastAsia="Times New Roman" w:hAnsi="Times New Roman" w:cs="Times New Roman"/>
      <w:b/>
      <w:bCs/>
      <w:sz w:val="28"/>
      <w:szCs w:val="28"/>
      <w:lang w:eastAsia="ru-RU"/>
    </w:rPr>
  </w:style>
  <w:style w:type="paragraph" w:customStyle="1" w:styleId="xl176">
    <w:name w:val="xl176"/>
    <w:basedOn w:val="a"/>
    <w:rsid w:val="006C3AEF"/>
    <w:pPr>
      <w:pBdr>
        <w:top w:val="single" w:sz="4"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77">
    <w:name w:val="xl17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8">
    <w:name w:val="xl178"/>
    <w:basedOn w:val="a"/>
    <w:rsid w:val="006C3AEF"/>
    <w:pPr>
      <w:pBdr>
        <w:top w:val="single" w:sz="4" w:space="0" w:color="auto"/>
        <w:left w:val="single" w:sz="4" w:space="0" w:color="auto"/>
        <w:bottom w:val="single" w:sz="4"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179">
    <w:name w:val="xl179"/>
    <w:basedOn w:val="a"/>
    <w:rsid w:val="006C3AEF"/>
    <w:pPr>
      <w:pBdr>
        <w:top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80">
    <w:name w:val="xl180"/>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181">
    <w:name w:val="xl181"/>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2">
    <w:name w:val="xl182"/>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3">
    <w:name w:val="xl183"/>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4">
    <w:name w:val="xl184"/>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85">
    <w:name w:val="xl185"/>
    <w:basedOn w:val="a"/>
    <w:rsid w:val="006C3AEF"/>
    <w:pPr>
      <w:pBdr>
        <w:top w:val="single" w:sz="4" w:space="0" w:color="auto"/>
        <w:left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6">
    <w:name w:val="xl186"/>
    <w:basedOn w:val="a"/>
    <w:rsid w:val="006C3AEF"/>
    <w:pPr>
      <w:pBdr>
        <w:top w:val="single" w:sz="4" w:space="0" w:color="auto"/>
        <w:bottom w:val="single" w:sz="4" w:space="0" w:color="auto"/>
      </w:pBdr>
      <w:shd w:val="clear" w:color="000000" w:fill="FFFFFF"/>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7">
    <w:name w:val="xl187"/>
    <w:basedOn w:val="a"/>
    <w:rsid w:val="006C3AEF"/>
    <w:pPr>
      <w:pBdr>
        <w:top w:val="single" w:sz="4"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8">
    <w:name w:val="xl188"/>
    <w:basedOn w:val="a"/>
    <w:rsid w:val="006C3AEF"/>
    <w:pPr>
      <w:pBdr>
        <w:top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89">
    <w:name w:val="xl189"/>
    <w:basedOn w:val="a"/>
    <w:rsid w:val="006C3AEF"/>
    <w:pPr>
      <w:pBdr>
        <w:top w:val="single" w:sz="8" w:space="0" w:color="auto"/>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0">
    <w:name w:val="xl190"/>
    <w:basedOn w:val="a"/>
    <w:rsid w:val="006C3AEF"/>
    <w:pPr>
      <w:pBdr>
        <w:left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1">
    <w:name w:val="xl191"/>
    <w:basedOn w:val="a"/>
    <w:rsid w:val="006C3AEF"/>
    <w:pPr>
      <w:pBdr>
        <w:left w:val="single" w:sz="8" w:space="0" w:color="auto"/>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192">
    <w:name w:val="xl192"/>
    <w:basedOn w:val="a"/>
    <w:rsid w:val="006C3AEF"/>
    <w:pPr>
      <w:pBdr>
        <w:top w:val="single" w:sz="8" w:space="0" w:color="auto"/>
        <w:left w:val="single" w:sz="4"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3">
    <w:name w:val="xl193"/>
    <w:basedOn w:val="a"/>
    <w:rsid w:val="006C3AEF"/>
    <w:pPr>
      <w:pBdr>
        <w:top w:val="single" w:sz="8" w:space="0" w:color="auto"/>
        <w:bottom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4">
    <w:name w:val="xl194"/>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5">
    <w:name w:val="xl195"/>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6">
    <w:name w:val="xl196"/>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197">
    <w:name w:val="xl197"/>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8">
    <w:name w:val="xl198"/>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199">
    <w:name w:val="xl199"/>
    <w:basedOn w:val="a"/>
    <w:rsid w:val="006C3AEF"/>
    <w:pPr>
      <w:pBdr>
        <w:top w:val="single" w:sz="4" w:space="0" w:color="auto"/>
        <w:left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0">
    <w:name w:val="xl200"/>
    <w:basedOn w:val="a"/>
    <w:rsid w:val="006C3AEF"/>
    <w:pPr>
      <w:pBdr>
        <w:top w:val="single" w:sz="4" w:space="0" w:color="auto"/>
        <w:bottom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1">
    <w:name w:val="xl201"/>
    <w:basedOn w:val="a"/>
    <w:rsid w:val="006C3AEF"/>
    <w:pPr>
      <w:pBdr>
        <w:top w:val="single" w:sz="4" w:space="0" w:color="auto"/>
        <w:bottom w:val="single" w:sz="4" w:space="0" w:color="auto"/>
        <w:right w:val="single" w:sz="4" w:space="0" w:color="auto"/>
      </w:pBdr>
      <w:shd w:val="clear" w:color="000000" w:fill="B7DEE8"/>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32"/>
      <w:szCs w:val="32"/>
      <w:lang w:eastAsia="ru-RU"/>
    </w:rPr>
  </w:style>
  <w:style w:type="paragraph" w:customStyle="1" w:styleId="xl202">
    <w:name w:val="xl202"/>
    <w:basedOn w:val="a"/>
    <w:rsid w:val="006C3AEF"/>
    <w:pPr>
      <w:pBdr>
        <w:top w:val="single" w:sz="4" w:space="0" w:color="auto"/>
        <w:left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3">
    <w:name w:val="xl203"/>
    <w:basedOn w:val="a"/>
    <w:rsid w:val="006C3AEF"/>
    <w:pPr>
      <w:pBdr>
        <w:top w:val="single" w:sz="4" w:space="0" w:color="auto"/>
        <w:bottom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4">
    <w:name w:val="xl204"/>
    <w:basedOn w:val="a"/>
    <w:rsid w:val="006C3AEF"/>
    <w:pPr>
      <w:pBdr>
        <w:top w:val="single" w:sz="4" w:space="0" w:color="auto"/>
        <w:bottom w:val="single" w:sz="4" w:space="0" w:color="auto"/>
        <w:right w:val="single" w:sz="4" w:space="0" w:color="auto"/>
      </w:pBdr>
      <w:shd w:val="clear" w:color="000000" w:fill="D8E4BC"/>
      <w:tabs>
        <w:tab w:val="left" w:pos="425"/>
        <w:tab w:val="left" w:pos="567"/>
        <w:tab w:val="left" w:pos="709"/>
      </w:tabs>
      <w:spacing w:before="100" w:beforeAutospacing="1" w:after="100" w:afterAutospacing="1" w:line="240" w:lineRule="auto"/>
    </w:pPr>
    <w:rPr>
      <w:rFonts w:ascii="Times New Roman" w:eastAsia="Times New Roman" w:hAnsi="Times New Roman" w:cs="Times New Roman"/>
      <w:b/>
      <w:bCs/>
      <w:sz w:val="40"/>
      <w:szCs w:val="40"/>
      <w:lang w:eastAsia="ru-RU"/>
    </w:rPr>
  </w:style>
  <w:style w:type="paragraph" w:customStyle="1" w:styleId="xl205">
    <w:name w:val="xl205"/>
    <w:basedOn w:val="a"/>
    <w:rsid w:val="006C3AEF"/>
    <w:pPr>
      <w:pBdr>
        <w:top w:val="single" w:sz="4" w:space="0" w:color="auto"/>
        <w:left w:val="single" w:sz="4" w:space="0" w:color="auto"/>
        <w:bottom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6">
    <w:name w:val="xl206"/>
    <w:basedOn w:val="a"/>
    <w:rsid w:val="006C3AEF"/>
    <w:pPr>
      <w:pBdr>
        <w:top w:val="single" w:sz="4" w:space="0" w:color="auto"/>
        <w:bottom w:val="single" w:sz="4" w:space="0" w:color="auto"/>
        <w:right w:val="single" w:sz="4" w:space="0" w:color="auto"/>
      </w:pBdr>
      <w:shd w:val="clear" w:color="000000" w:fill="00B0F0"/>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2"/>
      <w:szCs w:val="32"/>
      <w:lang w:eastAsia="ru-RU"/>
    </w:rPr>
  </w:style>
  <w:style w:type="paragraph" w:customStyle="1" w:styleId="xl207">
    <w:name w:val="xl207"/>
    <w:basedOn w:val="a"/>
    <w:rsid w:val="006C3AEF"/>
    <w:pPr>
      <w:pBdr>
        <w:top w:val="single" w:sz="8" w:space="0" w:color="auto"/>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8">
    <w:name w:val="xl208"/>
    <w:basedOn w:val="a"/>
    <w:rsid w:val="006C3AEF"/>
    <w:pPr>
      <w:pBdr>
        <w:left w:val="single" w:sz="8"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09">
    <w:name w:val="xl209"/>
    <w:basedOn w:val="a"/>
    <w:rsid w:val="006C3AEF"/>
    <w:pPr>
      <w:pBdr>
        <w:top w:val="single" w:sz="8" w:space="0" w:color="auto"/>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0">
    <w:name w:val="xl210"/>
    <w:basedOn w:val="a"/>
    <w:rsid w:val="006C3AEF"/>
    <w:pPr>
      <w:pBdr>
        <w:lef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1">
    <w:name w:val="xl211"/>
    <w:basedOn w:val="a"/>
    <w:rsid w:val="006C3AEF"/>
    <w:pPr>
      <w:pBdr>
        <w:left w:val="single" w:sz="8" w:space="0" w:color="auto"/>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2">
    <w:name w:val="xl212"/>
    <w:basedOn w:val="a"/>
    <w:rsid w:val="006C3AEF"/>
    <w:pPr>
      <w:pBdr>
        <w:top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3">
    <w:name w:val="xl213"/>
    <w:basedOn w:val="a"/>
    <w:rsid w:val="006C3AEF"/>
    <w:pP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4">
    <w:name w:val="xl214"/>
    <w:basedOn w:val="a"/>
    <w:rsid w:val="006C3AEF"/>
    <w:pPr>
      <w:pBdr>
        <w:bottom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5">
    <w:name w:val="xl215"/>
    <w:basedOn w:val="a"/>
    <w:rsid w:val="006C3AEF"/>
    <w:pPr>
      <w:pBdr>
        <w:top w:val="single" w:sz="8" w:space="0" w:color="auto"/>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6">
    <w:name w:val="xl216"/>
    <w:basedOn w:val="a"/>
    <w:rsid w:val="006C3AEF"/>
    <w:pPr>
      <w:pBdr>
        <w:left w:val="single" w:sz="4"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7">
    <w:name w:val="xl217"/>
    <w:basedOn w:val="a"/>
    <w:rsid w:val="006C3AEF"/>
    <w:pPr>
      <w:pBdr>
        <w:left w:val="single" w:sz="4" w:space="0" w:color="auto"/>
        <w:bottom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18">
    <w:name w:val="xl218"/>
    <w:basedOn w:val="a"/>
    <w:rsid w:val="006C3AEF"/>
    <w:pPr>
      <w:pBdr>
        <w:top w:val="single" w:sz="8" w:space="0" w:color="auto"/>
        <w:left w:val="single" w:sz="4"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19">
    <w:name w:val="xl219"/>
    <w:basedOn w:val="a"/>
    <w:rsid w:val="006C3AEF"/>
    <w:pPr>
      <w:pBdr>
        <w:top w:val="single" w:sz="8" w:space="0" w:color="auto"/>
        <w:left w:val="single" w:sz="8" w:space="0" w:color="auto"/>
        <w:bottom w:val="single" w:sz="4" w:space="0" w:color="auto"/>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b/>
      <w:bCs/>
      <w:sz w:val="36"/>
      <w:szCs w:val="36"/>
      <w:lang w:eastAsia="ru-RU"/>
    </w:rPr>
  </w:style>
  <w:style w:type="paragraph" w:customStyle="1" w:styleId="xl220">
    <w:name w:val="xl220"/>
    <w:basedOn w:val="a"/>
    <w:rsid w:val="006C3AEF"/>
    <w:pPr>
      <w:pBdr>
        <w:top w:val="single" w:sz="4" w:space="0" w:color="auto"/>
        <w:left w:val="single" w:sz="8" w:space="0" w:color="auto"/>
        <w:bottom w:val="single" w:sz="4" w:space="0" w:color="000000"/>
        <w:right w:val="single" w:sz="4" w:space="0" w:color="auto"/>
      </w:pBdr>
      <w:tabs>
        <w:tab w:val="left" w:pos="425"/>
        <w:tab w:val="left" w:pos="567"/>
        <w:tab w:val="left" w:pos="709"/>
      </w:tabs>
      <w:spacing w:before="100" w:beforeAutospacing="1" w:after="100" w:afterAutospacing="1" w:line="240" w:lineRule="auto"/>
      <w:textAlignment w:val="top"/>
    </w:pPr>
    <w:rPr>
      <w:rFonts w:ascii="Times New Roman" w:eastAsia="Times New Roman" w:hAnsi="Times New Roman" w:cs="Times New Roman"/>
      <w:sz w:val="32"/>
      <w:szCs w:val="32"/>
      <w:lang w:eastAsia="ru-RU"/>
    </w:rPr>
  </w:style>
  <w:style w:type="paragraph" w:customStyle="1" w:styleId="xl221">
    <w:name w:val="xl221"/>
    <w:basedOn w:val="a"/>
    <w:rsid w:val="006C3AEF"/>
    <w:pPr>
      <w:pBdr>
        <w:top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2">
    <w:name w:val="xl222"/>
    <w:basedOn w:val="a"/>
    <w:rsid w:val="006C3AEF"/>
    <w:pPr>
      <w:pBdr>
        <w:left w:val="single" w:sz="8" w:space="0" w:color="auto"/>
        <w:right w:val="single" w:sz="4"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3">
    <w:name w:val="xl223"/>
    <w:basedOn w:val="a"/>
    <w:rsid w:val="006C3AEF"/>
    <w:pPr>
      <w:pBdr>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paragraph" w:customStyle="1" w:styleId="xl224">
    <w:name w:val="xl224"/>
    <w:basedOn w:val="a"/>
    <w:rsid w:val="006C3AEF"/>
    <w:pPr>
      <w:pBdr>
        <w:bottom w:val="single" w:sz="8" w:space="0" w:color="auto"/>
        <w:right w:val="single" w:sz="8" w:space="0" w:color="auto"/>
      </w:pBdr>
      <w:tabs>
        <w:tab w:val="left" w:pos="425"/>
        <w:tab w:val="left" w:pos="567"/>
        <w:tab w:val="left" w:pos="709"/>
      </w:tabs>
      <w:spacing w:before="100" w:beforeAutospacing="1" w:after="100" w:afterAutospacing="1" w:line="240" w:lineRule="auto"/>
      <w:jc w:val="center"/>
      <w:textAlignment w:val="center"/>
    </w:pPr>
    <w:rPr>
      <w:rFonts w:ascii="Times New Roman" w:eastAsia="Times New Roman" w:hAnsi="Times New Roman" w:cs="Times New Roman"/>
      <w:sz w:val="28"/>
      <w:szCs w:val="28"/>
      <w:lang w:eastAsia="ru-RU"/>
    </w:rPr>
  </w:style>
  <w:style w:type="numbering" w:customStyle="1" w:styleId="2">
    <w:name w:val="Стиль2"/>
    <w:uiPriority w:val="99"/>
    <w:rsid w:val="006C3AEF"/>
    <w:pPr>
      <w:numPr>
        <w:numId w:val="2"/>
      </w:numPr>
    </w:pPr>
  </w:style>
  <w:style w:type="numbering" w:customStyle="1" w:styleId="3">
    <w:name w:val="Стиль3"/>
    <w:uiPriority w:val="99"/>
    <w:rsid w:val="006C3AEF"/>
    <w:pPr>
      <w:numPr>
        <w:numId w:val="3"/>
      </w:numPr>
    </w:pPr>
  </w:style>
  <w:style w:type="paragraph" w:styleId="af6">
    <w:name w:val="Title"/>
    <w:basedOn w:val="a"/>
    <w:next w:val="a"/>
    <w:link w:val="18"/>
    <w:qFormat/>
    <w:rsid w:val="006C3AEF"/>
    <w:pPr>
      <w:pBdr>
        <w:bottom w:val="single" w:sz="8" w:space="4" w:color="4F81BD"/>
      </w:pBdr>
      <w:tabs>
        <w:tab w:val="left" w:pos="425"/>
        <w:tab w:val="left" w:pos="567"/>
        <w:tab w:val="left" w:pos="709"/>
      </w:tabs>
      <w:suppressAutoHyphens/>
      <w:spacing w:after="300" w:line="240" w:lineRule="auto"/>
      <w:contextualSpacing/>
    </w:pPr>
    <w:rPr>
      <w:rFonts w:ascii="Cambria" w:eastAsia="Times New Roman" w:hAnsi="Cambria" w:cs="Times New Roman"/>
      <w:color w:val="17365D"/>
      <w:spacing w:val="5"/>
      <w:kern w:val="28"/>
      <w:sz w:val="52"/>
      <w:szCs w:val="52"/>
      <w:lang w:eastAsia="ar-SA"/>
    </w:rPr>
  </w:style>
  <w:style w:type="character" w:customStyle="1" w:styleId="18">
    <w:name w:val="Название Знак1"/>
    <w:basedOn w:val="a0"/>
    <w:link w:val="af6"/>
    <w:uiPriority w:val="10"/>
    <w:rsid w:val="006C3AEF"/>
    <w:rPr>
      <w:rFonts w:ascii="Cambria" w:eastAsia="Times New Roman" w:hAnsi="Cambria" w:cs="Times New Roman"/>
      <w:color w:val="17365D"/>
      <w:spacing w:val="5"/>
      <w:kern w:val="28"/>
      <w:sz w:val="52"/>
      <w:szCs w:val="52"/>
      <w:lang w:eastAsia="ar-SA"/>
    </w:rPr>
  </w:style>
  <w:style w:type="paragraph" w:styleId="af7">
    <w:name w:val="Subtitle"/>
    <w:basedOn w:val="a"/>
    <w:next w:val="a"/>
    <w:link w:val="af8"/>
    <w:qFormat/>
    <w:rsid w:val="006C3AEF"/>
    <w:pPr>
      <w:numPr>
        <w:ilvl w:val="1"/>
      </w:numPr>
      <w:tabs>
        <w:tab w:val="left" w:pos="425"/>
        <w:tab w:val="left" w:pos="567"/>
        <w:tab w:val="left" w:pos="709"/>
      </w:tabs>
      <w:suppressAutoHyphens/>
      <w:spacing w:after="0" w:line="240" w:lineRule="auto"/>
    </w:pPr>
    <w:rPr>
      <w:rFonts w:ascii="Cambria" w:eastAsia="Times New Roman" w:hAnsi="Cambria" w:cs="Times New Roman"/>
      <w:i/>
      <w:iCs/>
      <w:color w:val="4F81BD"/>
      <w:spacing w:val="15"/>
      <w:sz w:val="24"/>
      <w:szCs w:val="24"/>
      <w:lang w:eastAsia="ar-SA"/>
    </w:rPr>
  </w:style>
  <w:style w:type="character" w:customStyle="1" w:styleId="af8">
    <w:name w:val="Подзаголовок Знак"/>
    <w:basedOn w:val="a0"/>
    <w:link w:val="af7"/>
    <w:rsid w:val="006C3AEF"/>
    <w:rPr>
      <w:rFonts w:ascii="Cambria" w:eastAsia="Times New Roman" w:hAnsi="Cambria" w:cs="Times New Roman"/>
      <w:i/>
      <w:iCs/>
      <w:color w:val="4F81BD"/>
      <w:spacing w:val="15"/>
      <w:sz w:val="24"/>
      <w:szCs w:val="24"/>
      <w:lang w:eastAsia="ar-SA"/>
    </w:rPr>
  </w:style>
  <w:style w:type="numbering" w:customStyle="1" w:styleId="4">
    <w:name w:val="Стиль4"/>
    <w:uiPriority w:val="99"/>
    <w:rsid w:val="006C3AEF"/>
    <w:pPr>
      <w:numPr>
        <w:numId w:val="4"/>
      </w:numPr>
    </w:pPr>
  </w:style>
  <w:style w:type="numbering" w:customStyle="1" w:styleId="5">
    <w:name w:val="Стиль5"/>
    <w:uiPriority w:val="99"/>
    <w:rsid w:val="006C3AEF"/>
    <w:pPr>
      <w:numPr>
        <w:numId w:val="5"/>
      </w:numPr>
    </w:pPr>
  </w:style>
  <w:style w:type="numbering" w:customStyle="1" w:styleId="6">
    <w:name w:val="Стиль6"/>
    <w:uiPriority w:val="99"/>
    <w:rsid w:val="006C3AEF"/>
    <w:pPr>
      <w:numPr>
        <w:numId w:val="6"/>
      </w:numPr>
    </w:pPr>
  </w:style>
  <w:style w:type="numbering" w:customStyle="1" w:styleId="7">
    <w:name w:val="Стиль7"/>
    <w:uiPriority w:val="99"/>
    <w:rsid w:val="006C3AEF"/>
    <w:pPr>
      <w:numPr>
        <w:numId w:val="7"/>
      </w:numPr>
    </w:pPr>
  </w:style>
  <w:style w:type="character" w:styleId="af9">
    <w:name w:val="Book Title"/>
    <w:uiPriority w:val="33"/>
    <w:rsid w:val="006C3AEF"/>
    <w:rPr>
      <w:b/>
      <w:bCs/>
      <w:smallCaps/>
      <w:spacing w:val="5"/>
    </w:rPr>
  </w:style>
  <w:style w:type="paragraph" w:styleId="afa">
    <w:name w:val="No Spacing"/>
    <w:next w:val="a"/>
    <w:uiPriority w:val="1"/>
    <w:qFormat/>
    <w:rsid w:val="006C3AEF"/>
    <w:pPr>
      <w:suppressAutoHyphens/>
      <w:spacing w:before="120" w:after="120" w:line="240" w:lineRule="auto"/>
    </w:pPr>
    <w:rPr>
      <w:rFonts w:ascii="Times New Roman" w:eastAsia="Times New Roman" w:hAnsi="Times New Roman" w:cs="Times New Roman"/>
      <w:sz w:val="24"/>
      <w:szCs w:val="24"/>
      <w:lang w:eastAsia="ar-SA"/>
    </w:rPr>
  </w:style>
  <w:style w:type="character" w:styleId="afb">
    <w:name w:val="Subtle Reference"/>
    <w:uiPriority w:val="31"/>
    <w:qFormat/>
    <w:rsid w:val="006C3AEF"/>
    <w:rPr>
      <w:smallCaps/>
      <w:color w:val="C0504D"/>
      <w:u w:val="single"/>
    </w:rPr>
  </w:style>
  <w:style w:type="numbering" w:customStyle="1" w:styleId="8">
    <w:name w:val="Стиль8"/>
    <w:uiPriority w:val="99"/>
    <w:rsid w:val="006C3AEF"/>
    <w:pPr>
      <w:numPr>
        <w:numId w:val="8"/>
      </w:numPr>
    </w:pPr>
  </w:style>
  <w:style w:type="numbering" w:customStyle="1" w:styleId="9">
    <w:name w:val="Стиль9"/>
    <w:uiPriority w:val="99"/>
    <w:rsid w:val="006C3AEF"/>
    <w:pPr>
      <w:numPr>
        <w:numId w:val="10"/>
      </w:numPr>
    </w:pPr>
  </w:style>
  <w:style w:type="numbering" w:customStyle="1" w:styleId="100">
    <w:name w:val="Стиль10"/>
    <w:uiPriority w:val="99"/>
    <w:rsid w:val="006C3AEF"/>
    <w:pPr>
      <w:numPr>
        <w:numId w:val="11"/>
      </w:numPr>
    </w:pPr>
  </w:style>
  <w:style w:type="numbering" w:customStyle="1" w:styleId="110">
    <w:name w:val="Стиль11"/>
    <w:uiPriority w:val="99"/>
    <w:rsid w:val="006C3AEF"/>
    <w:pPr>
      <w:numPr>
        <w:numId w:val="12"/>
      </w:numPr>
    </w:pPr>
  </w:style>
  <w:style w:type="numbering" w:customStyle="1" w:styleId="12">
    <w:name w:val="Стиль12"/>
    <w:uiPriority w:val="99"/>
    <w:rsid w:val="006C3AEF"/>
    <w:pPr>
      <w:numPr>
        <w:numId w:val="13"/>
      </w:numPr>
    </w:pPr>
  </w:style>
  <w:style w:type="numbering" w:customStyle="1" w:styleId="13">
    <w:name w:val="Стиль13"/>
    <w:uiPriority w:val="99"/>
    <w:rsid w:val="006C3AEF"/>
    <w:pPr>
      <w:numPr>
        <w:numId w:val="14"/>
      </w:numPr>
    </w:pPr>
  </w:style>
  <w:style w:type="numbering" w:customStyle="1" w:styleId="14">
    <w:name w:val="Стиль14"/>
    <w:uiPriority w:val="99"/>
    <w:rsid w:val="006C3AEF"/>
    <w:pPr>
      <w:numPr>
        <w:numId w:val="15"/>
      </w:numPr>
    </w:pPr>
  </w:style>
  <w:style w:type="numbering" w:customStyle="1" w:styleId="15">
    <w:name w:val="Стиль15"/>
    <w:uiPriority w:val="99"/>
    <w:rsid w:val="006C3AEF"/>
    <w:pPr>
      <w:numPr>
        <w:numId w:val="17"/>
      </w:numPr>
    </w:pPr>
  </w:style>
  <w:style w:type="numbering" w:customStyle="1" w:styleId="111">
    <w:name w:val="Нет списка11"/>
    <w:next w:val="a2"/>
    <w:uiPriority w:val="99"/>
    <w:semiHidden/>
    <w:unhideWhenUsed/>
    <w:rsid w:val="006C3AEF"/>
  </w:style>
  <w:style w:type="numbering" w:customStyle="1" w:styleId="1110">
    <w:name w:val="Нет списка111"/>
    <w:next w:val="a2"/>
    <w:uiPriority w:val="99"/>
    <w:semiHidden/>
    <w:unhideWhenUsed/>
    <w:rsid w:val="006C3AEF"/>
  </w:style>
  <w:style w:type="paragraph" w:customStyle="1" w:styleId="Times12">
    <w:name w:val="Times 12"/>
    <w:basedOn w:val="a"/>
    <w:rsid w:val="006C3AEF"/>
    <w:pPr>
      <w:tabs>
        <w:tab w:val="left" w:pos="425"/>
        <w:tab w:val="left" w:pos="567"/>
        <w:tab w:val="left" w:pos="709"/>
      </w:tabs>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styleId="afc">
    <w:name w:val="Normal (Web)"/>
    <w:basedOn w:val="a"/>
    <w:rsid w:val="006C3AEF"/>
    <w:pPr>
      <w:tabs>
        <w:tab w:val="left" w:pos="425"/>
        <w:tab w:val="left" w:pos="567"/>
        <w:tab w:val="left" w:pos="709"/>
      </w:tabs>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19">
    <w:name w:val="Продолжение списка1"/>
    <w:basedOn w:val="a"/>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24"/>
      <w:szCs w:val="24"/>
      <w:lang w:eastAsia="ar-SA"/>
    </w:rPr>
  </w:style>
  <w:style w:type="paragraph" w:styleId="22">
    <w:name w:val="Body Text Indent 2"/>
    <w:basedOn w:val="a"/>
    <w:link w:val="23"/>
    <w:rsid w:val="006C3AEF"/>
    <w:pPr>
      <w:tabs>
        <w:tab w:val="left" w:pos="425"/>
        <w:tab w:val="left" w:pos="567"/>
        <w:tab w:val="left" w:pos="709"/>
      </w:tabs>
      <w:spacing w:after="0" w:line="240" w:lineRule="auto"/>
      <w:ind w:firstLine="851"/>
      <w:jc w:val="both"/>
    </w:pPr>
    <w:rPr>
      <w:rFonts w:ascii="Arial" w:eastAsia="Times New Roman" w:hAnsi="Arial" w:cs="Times New Roman"/>
      <w:szCs w:val="20"/>
      <w:lang w:eastAsia="ru-RU"/>
    </w:rPr>
  </w:style>
  <w:style w:type="character" w:customStyle="1" w:styleId="23">
    <w:name w:val="Основной текст с отступом 2 Знак"/>
    <w:basedOn w:val="a0"/>
    <w:link w:val="22"/>
    <w:rsid w:val="006C3AEF"/>
    <w:rPr>
      <w:rFonts w:ascii="Arial" w:eastAsia="Times New Roman" w:hAnsi="Arial" w:cs="Times New Roman"/>
      <w:szCs w:val="20"/>
      <w:lang w:eastAsia="ru-RU"/>
    </w:rPr>
  </w:style>
  <w:style w:type="paragraph" w:styleId="32">
    <w:name w:val="Body Text Indent 3"/>
    <w:basedOn w:val="a"/>
    <w:link w:val="33"/>
    <w:unhideWhenUsed/>
    <w:rsid w:val="006C3AEF"/>
    <w:pPr>
      <w:tabs>
        <w:tab w:val="left" w:pos="425"/>
        <w:tab w:val="left" w:pos="567"/>
        <w:tab w:val="left" w:pos="709"/>
      </w:tabs>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3">
    <w:name w:val="Основной текст с отступом 3 Знак"/>
    <w:basedOn w:val="a0"/>
    <w:link w:val="32"/>
    <w:rsid w:val="006C3AEF"/>
    <w:rPr>
      <w:rFonts w:ascii="Times New Roman" w:eastAsia="Times New Roman" w:hAnsi="Times New Roman" w:cs="Times New Roman"/>
      <w:sz w:val="16"/>
      <w:szCs w:val="16"/>
      <w:lang w:eastAsia="ar-SA"/>
    </w:rPr>
  </w:style>
  <w:style w:type="paragraph" w:styleId="afd">
    <w:name w:val="Body Text"/>
    <w:aliases w:val="Заг1,BO,ID,body indent,ändrad,EHPT,Body Text2,body text,bt,heading_txt,bodytxy2,t,subtitle2,Orig Qstn,Original Question,doc1,Block text,CV Body Text,BODY TEXT,bul,heading3,3 indent,heading31,body text1,3 indent1,heading32, ändrad"/>
    <w:basedOn w:val="a"/>
    <w:link w:val="afe"/>
    <w:unhideWhenUsed/>
    <w:rsid w:val="006C3AEF"/>
    <w:pPr>
      <w:tabs>
        <w:tab w:val="left" w:pos="425"/>
        <w:tab w:val="left" w:pos="567"/>
        <w:tab w:val="left" w:pos="709"/>
      </w:tabs>
      <w:suppressAutoHyphens/>
      <w:spacing w:after="120" w:line="240" w:lineRule="auto"/>
    </w:pPr>
    <w:rPr>
      <w:rFonts w:ascii="Times New Roman" w:eastAsia="Times New Roman" w:hAnsi="Times New Roman" w:cs="Times New Roman"/>
      <w:sz w:val="24"/>
      <w:szCs w:val="24"/>
      <w:lang w:eastAsia="ar-SA"/>
    </w:rPr>
  </w:style>
  <w:style w:type="character" w:customStyle="1" w:styleId="afe">
    <w:name w:val="Основной текст Знак"/>
    <w:aliases w:val="Заг1 Знак,BO Знак,ID Знак,body indent Знак,ändrad Знак,EHPT Знак,Body Text2 Знак,body text Знак,bt Знак,heading_txt Знак,bodytxy2 Знак,t Знак,subtitle2 Знак,Orig Qstn Знак,Original Question Знак,doc1 Знак,Block text Знак,bul Знак"/>
    <w:basedOn w:val="a0"/>
    <w:link w:val="afd"/>
    <w:rsid w:val="006C3AEF"/>
    <w:rPr>
      <w:rFonts w:ascii="Times New Roman" w:eastAsia="Times New Roman" w:hAnsi="Times New Roman" w:cs="Times New Roman"/>
      <w:sz w:val="24"/>
      <w:szCs w:val="24"/>
      <w:lang w:eastAsia="ar-SA"/>
    </w:rPr>
  </w:style>
  <w:style w:type="numbering" w:customStyle="1" w:styleId="1111">
    <w:name w:val="Нет списка1111"/>
    <w:next w:val="a2"/>
    <w:semiHidden/>
    <w:rsid w:val="006C3AEF"/>
  </w:style>
  <w:style w:type="paragraph" w:styleId="aff">
    <w:name w:val="Body Text Indent"/>
    <w:basedOn w:val="a"/>
    <w:link w:val="aff0"/>
    <w:rsid w:val="006C3AEF"/>
    <w:pPr>
      <w:tabs>
        <w:tab w:val="left" w:pos="425"/>
        <w:tab w:val="left" w:pos="567"/>
        <w:tab w:val="left" w:pos="709"/>
      </w:tabs>
      <w:spacing w:after="0" w:line="240" w:lineRule="auto"/>
      <w:ind w:firstLine="567"/>
      <w:jc w:val="both"/>
    </w:pPr>
    <w:rPr>
      <w:rFonts w:ascii="Arial" w:eastAsia="Times New Roman" w:hAnsi="Arial" w:cs="Times New Roman"/>
      <w:sz w:val="24"/>
      <w:szCs w:val="20"/>
      <w:lang w:eastAsia="ru-RU"/>
    </w:rPr>
  </w:style>
  <w:style w:type="character" w:customStyle="1" w:styleId="aff0">
    <w:name w:val="Основной текст с отступом Знак"/>
    <w:basedOn w:val="a0"/>
    <w:link w:val="aff"/>
    <w:rsid w:val="006C3AEF"/>
    <w:rPr>
      <w:rFonts w:ascii="Arial" w:eastAsia="Times New Roman" w:hAnsi="Arial" w:cs="Times New Roman"/>
      <w:sz w:val="24"/>
      <w:szCs w:val="20"/>
      <w:lang w:eastAsia="ru-RU"/>
    </w:rPr>
  </w:style>
  <w:style w:type="character" w:styleId="aff1">
    <w:name w:val="page number"/>
    <w:basedOn w:val="a0"/>
    <w:rsid w:val="006C3AEF"/>
  </w:style>
  <w:style w:type="paragraph" w:styleId="24">
    <w:name w:val="Body Text 2"/>
    <w:basedOn w:val="a"/>
    <w:link w:val="25"/>
    <w:rsid w:val="006C3AEF"/>
    <w:pPr>
      <w:tabs>
        <w:tab w:val="left" w:pos="425"/>
        <w:tab w:val="left" w:pos="567"/>
        <w:tab w:val="left" w:pos="709"/>
        <w:tab w:val="left" w:pos="4770"/>
      </w:tabs>
      <w:spacing w:after="0" w:line="240" w:lineRule="auto"/>
      <w:ind w:right="283"/>
      <w:jc w:val="both"/>
    </w:pPr>
    <w:rPr>
      <w:rFonts w:ascii="Times New Roman" w:eastAsia="Times New Roman" w:hAnsi="Times New Roman" w:cs="Times New Roman"/>
      <w:sz w:val="24"/>
      <w:szCs w:val="20"/>
      <w:lang w:eastAsia="ru-RU"/>
    </w:rPr>
  </w:style>
  <w:style w:type="character" w:customStyle="1" w:styleId="25">
    <w:name w:val="Основной текст 2 Знак"/>
    <w:basedOn w:val="a0"/>
    <w:link w:val="24"/>
    <w:rsid w:val="006C3AEF"/>
    <w:rPr>
      <w:rFonts w:ascii="Times New Roman" w:eastAsia="Times New Roman" w:hAnsi="Times New Roman" w:cs="Times New Roman"/>
      <w:sz w:val="24"/>
      <w:szCs w:val="20"/>
      <w:lang w:eastAsia="ru-RU"/>
    </w:rPr>
  </w:style>
  <w:style w:type="paragraph" w:styleId="34">
    <w:name w:val="Body Text 3"/>
    <w:basedOn w:val="a"/>
    <w:link w:val="35"/>
    <w:rsid w:val="006C3AEF"/>
    <w:pPr>
      <w:tabs>
        <w:tab w:val="left" w:pos="425"/>
        <w:tab w:val="left" w:pos="567"/>
        <w:tab w:val="left" w:pos="709"/>
      </w:tabs>
      <w:spacing w:after="0" w:line="240" w:lineRule="auto"/>
      <w:jc w:val="both"/>
    </w:pPr>
    <w:rPr>
      <w:rFonts w:ascii="Arial" w:eastAsia="Times New Roman" w:hAnsi="Arial" w:cs="Times New Roman"/>
      <w:szCs w:val="20"/>
      <w:lang w:eastAsia="ru-RU"/>
    </w:rPr>
  </w:style>
  <w:style w:type="character" w:customStyle="1" w:styleId="35">
    <w:name w:val="Основной текст 3 Знак"/>
    <w:basedOn w:val="a0"/>
    <w:link w:val="34"/>
    <w:rsid w:val="006C3AEF"/>
    <w:rPr>
      <w:rFonts w:ascii="Arial" w:eastAsia="Times New Roman" w:hAnsi="Arial" w:cs="Times New Roman"/>
      <w:szCs w:val="20"/>
      <w:lang w:eastAsia="ru-RU"/>
    </w:rPr>
  </w:style>
  <w:style w:type="paragraph" w:customStyle="1" w:styleId="aff2">
    <w:name w:val="Таблицы (моноширинный)"/>
    <w:basedOn w:val="a"/>
    <w:next w:val="a"/>
    <w:uiPriority w:val="99"/>
    <w:rsid w:val="006C3AEF"/>
    <w:pPr>
      <w:widowControl w:val="0"/>
      <w:tabs>
        <w:tab w:val="left" w:pos="425"/>
        <w:tab w:val="left" w:pos="567"/>
        <w:tab w:val="left" w:pos="709"/>
      </w:tabs>
      <w:autoSpaceDE w:val="0"/>
      <w:autoSpaceDN w:val="0"/>
      <w:adjustRightInd w:val="0"/>
      <w:spacing w:after="0" w:line="240" w:lineRule="auto"/>
      <w:jc w:val="both"/>
    </w:pPr>
    <w:rPr>
      <w:rFonts w:ascii="Courier New" w:eastAsia="Times New Roman" w:hAnsi="Courier New" w:cs="Courier New"/>
      <w:sz w:val="20"/>
      <w:szCs w:val="20"/>
      <w:lang w:eastAsia="ru-RU"/>
    </w:rPr>
  </w:style>
  <w:style w:type="numbering" w:customStyle="1" w:styleId="11">
    <w:name w:val="Текущий список1"/>
    <w:rsid w:val="006C3AEF"/>
    <w:pPr>
      <w:numPr>
        <w:numId w:val="19"/>
      </w:numPr>
    </w:pPr>
  </w:style>
  <w:style w:type="paragraph" w:styleId="aff3">
    <w:name w:val="Revision"/>
    <w:hidden/>
    <w:uiPriority w:val="99"/>
    <w:semiHidden/>
    <w:rsid w:val="006C3AEF"/>
    <w:pPr>
      <w:spacing w:after="0" w:line="240" w:lineRule="auto"/>
    </w:pPr>
    <w:rPr>
      <w:rFonts w:ascii="Times New Roman" w:eastAsia="Times New Roman" w:hAnsi="Times New Roman" w:cs="Times New Roman"/>
      <w:sz w:val="24"/>
      <w:szCs w:val="24"/>
      <w:lang w:eastAsia="ar-SA"/>
    </w:rPr>
  </w:style>
  <w:style w:type="table" w:customStyle="1" w:styleId="1a">
    <w:name w:val="Сетка таблицы1"/>
    <w:basedOn w:val="a1"/>
    <w:next w:val="af4"/>
    <w:uiPriority w:val="59"/>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qFormat/>
    <w:rsid w:val="006C3AEF"/>
    <w:rPr>
      <w:rFonts w:ascii="Times New Roman" w:eastAsia="Times New Roman" w:hAnsi="Times New Roman" w:cs="Times New Roman"/>
      <w:b/>
      <w:bCs/>
      <w:sz w:val="24"/>
      <w:szCs w:val="16"/>
      <w:bdr w:val="none" w:sz="0" w:space="0" w:color="auto"/>
      <w:lang w:eastAsia="ar-SA"/>
    </w:rPr>
  </w:style>
  <w:style w:type="character" w:customStyle="1" w:styleId="apple-converted-space">
    <w:name w:val="apple-converted-space"/>
    <w:rsid w:val="006C3AEF"/>
  </w:style>
  <w:style w:type="numbering" w:customStyle="1" w:styleId="112">
    <w:name w:val="Текущий список11"/>
    <w:rsid w:val="006C3AEF"/>
  </w:style>
  <w:style w:type="paragraph" w:styleId="aff5">
    <w:name w:val="footnote text"/>
    <w:basedOn w:val="a"/>
    <w:link w:val="aff6"/>
    <w:uiPriority w:val="99"/>
    <w:unhideWhenUsed/>
    <w:rsid w:val="006C3AEF"/>
    <w:pPr>
      <w:tabs>
        <w:tab w:val="left" w:pos="425"/>
        <w:tab w:val="left" w:pos="567"/>
        <w:tab w:val="left" w:pos="709"/>
      </w:tabs>
      <w:suppressAutoHyphens/>
      <w:spacing w:after="0" w:line="240" w:lineRule="auto"/>
    </w:pPr>
    <w:rPr>
      <w:rFonts w:ascii="Times New Roman" w:eastAsia="Times New Roman" w:hAnsi="Times New Roman" w:cs="Times New Roman"/>
      <w:sz w:val="20"/>
      <w:szCs w:val="20"/>
      <w:lang w:eastAsia="ar-SA"/>
    </w:rPr>
  </w:style>
  <w:style w:type="character" w:customStyle="1" w:styleId="aff6">
    <w:name w:val="Текст сноски Знак"/>
    <w:basedOn w:val="a0"/>
    <w:link w:val="aff5"/>
    <w:uiPriority w:val="99"/>
    <w:semiHidden/>
    <w:rsid w:val="006C3AEF"/>
    <w:rPr>
      <w:rFonts w:ascii="Times New Roman" w:eastAsia="Times New Roman" w:hAnsi="Times New Roman" w:cs="Times New Roman"/>
      <w:sz w:val="20"/>
      <w:szCs w:val="20"/>
      <w:lang w:eastAsia="ar-SA"/>
    </w:rPr>
  </w:style>
  <w:style w:type="character" w:styleId="aff7">
    <w:name w:val="footnote reference"/>
    <w:semiHidden/>
    <w:unhideWhenUsed/>
    <w:rsid w:val="006C3AEF"/>
    <w:rPr>
      <w:vertAlign w:val="superscript"/>
    </w:rPr>
  </w:style>
  <w:style w:type="table" w:customStyle="1" w:styleId="26">
    <w:name w:val="Сетка таблицы2"/>
    <w:basedOn w:val="a1"/>
    <w:next w:val="af4"/>
    <w:rsid w:val="006C3AE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TOC Heading"/>
    <w:basedOn w:val="10"/>
    <w:next w:val="a"/>
    <w:uiPriority w:val="39"/>
    <w:semiHidden/>
    <w:unhideWhenUsed/>
    <w:qFormat/>
    <w:rsid w:val="006C3AEF"/>
    <w:pPr>
      <w:numPr>
        <w:numId w:val="0"/>
      </w:numPr>
      <w:tabs>
        <w:tab w:val="clear" w:pos="425"/>
        <w:tab w:val="clear" w:pos="567"/>
        <w:tab w:val="clear" w:pos="709"/>
      </w:tabs>
      <w:suppressAutoHyphens w:val="0"/>
      <w:spacing w:before="480" w:line="276" w:lineRule="auto"/>
      <w:outlineLvl w:val="9"/>
    </w:pPr>
    <w:rPr>
      <w:rFonts w:ascii="Cambria" w:hAnsi="Cambria"/>
      <w:color w:val="365F91"/>
      <w:sz w:val="28"/>
      <w:lang w:eastAsia="ru-RU"/>
    </w:rPr>
  </w:style>
  <w:style w:type="paragraph" w:styleId="27">
    <w:name w:val="toc 2"/>
    <w:basedOn w:val="a"/>
    <w:next w:val="a"/>
    <w:autoRedefine/>
    <w:uiPriority w:val="39"/>
    <w:unhideWhenUsed/>
    <w:qFormat/>
    <w:rsid w:val="00706733"/>
    <w:pPr>
      <w:tabs>
        <w:tab w:val="right" w:leader="dot" w:pos="9911"/>
      </w:tabs>
      <w:suppressAutoHyphens/>
      <w:spacing w:after="0" w:line="240" w:lineRule="auto"/>
    </w:pPr>
    <w:rPr>
      <w:rFonts w:ascii="Calibri" w:eastAsia="Times New Roman" w:hAnsi="Calibri" w:cs="Calibri"/>
      <w:smallCaps/>
      <w:sz w:val="20"/>
      <w:szCs w:val="20"/>
      <w:lang w:eastAsia="ar-SA"/>
    </w:rPr>
  </w:style>
  <w:style w:type="paragraph" w:styleId="1b">
    <w:name w:val="toc 1"/>
    <w:basedOn w:val="a"/>
    <w:next w:val="a"/>
    <w:autoRedefine/>
    <w:uiPriority w:val="39"/>
    <w:unhideWhenUsed/>
    <w:qFormat/>
    <w:rsid w:val="006C3AEF"/>
    <w:pPr>
      <w:tabs>
        <w:tab w:val="left" w:pos="284"/>
        <w:tab w:val="right" w:leader="dot" w:pos="9639"/>
      </w:tabs>
      <w:suppressAutoHyphens/>
      <w:spacing w:before="120" w:after="120" w:line="240" w:lineRule="auto"/>
    </w:pPr>
    <w:rPr>
      <w:rFonts w:ascii="Calibri" w:eastAsia="Times New Roman" w:hAnsi="Calibri" w:cs="Calibri"/>
      <w:b/>
      <w:bCs/>
      <w:caps/>
      <w:sz w:val="20"/>
      <w:szCs w:val="20"/>
      <w:lang w:eastAsia="ar-SA"/>
    </w:rPr>
  </w:style>
  <w:style w:type="paragraph" w:styleId="36">
    <w:name w:val="toc 3"/>
    <w:basedOn w:val="a"/>
    <w:next w:val="a"/>
    <w:autoRedefine/>
    <w:uiPriority w:val="39"/>
    <w:unhideWhenUsed/>
    <w:qFormat/>
    <w:rsid w:val="006C3AEF"/>
    <w:pPr>
      <w:suppressAutoHyphens/>
      <w:spacing w:after="0" w:line="240" w:lineRule="auto"/>
      <w:ind w:left="480"/>
    </w:pPr>
    <w:rPr>
      <w:rFonts w:ascii="Calibri" w:eastAsia="Times New Roman" w:hAnsi="Calibri" w:cs="Calibri"/>
      <w:i/>
      <w:iCs/>
      <w:sz w:val="20"/>
      <w:szCs w:val="20"/>
      <w:lang w:eastAsia="ar-SA"/>
    </w:rPr>
  </w:style>
  <w:style w:type="paragraph" w:styleId="42">
    <w:name w:val="toc 4"/>
    <w:basedOn w:val="a"/>
    <w:next w:val="a"/>
    <w:autoRedefine/>
    <w:uiPriority w:val="39"/>
    <w:unhideWhenUsed/>
    <w:rsid w:val="006C3AEF"/>
    <w:pPr>
      <w:suppressAutoHyphens/>
      <w:spacing w:after="0" w:line="240" w:lineRule="auto"/>
      <w:ind w:left="720"/>
    </w:pPr>
    <w:rPr>
      <w:rFonts w:ascii="Calibri" w:eastAsia="Times New Roman" w:hAnsi="Calibri" w:cs="Calibri"/>
      <w:sz w:val="18"/>
      <w:szCs w:val="18"/>
      <w:lang w:eastAsia="ar-SA"/>
    </w:rPr>
  </w:style>
  <w:style w:type="paragraph" w:styleId="52">
    <w:name w:val="toc 5"/>
    <w:basedOn w:val="a"/>
    <w:next w:val="a"/>
    <w:autoRedefine/>
    <w:uiPriority w:val="39"/>
    <w:unhideWhenUsed/>
    <w:rsid w:val="006C3AEF"/>
    <w:pPr>
      <w:suppressAutoHyphens/>
      <w:spacing w:after="0" w:line="240" w:lineRule="auto"/>
      <w:ind w:left="960"/>
    </w:pPr>
    <w:rPr>
      <w:rFonts w:ascii="Calibri" w:eastAsia="Times New Roman" w:hAnsi="Calibri" w:cs="Calibri"/>
      <w:sz w:val="18"/>
      <w:szCs w:val="18"/>
      <w:lang w:eastAsia="ar-SA"/>
    </w:rPr>
  </w:style>
  <w:style w:type="paragraph" w:styleId="62">
    <w:name w:val="toc 6"/>
    <w:basedOn w:val="a"/>
    <w:next w:val="a"/>
    <w:autoRedefine/>
    <w:uiPriority w:val="39"/>
    <w:unhideWhenUsed/>
    <w:rsid w:val="006C3AEF"/>
    <w:pPr>
      <w:suppressAutoHyphens/>
      <w:spacing w:after="0" w:line="240" w:lineRule="auto"/>
      <w:ind w:left="1200"/>
    </w:pPr>
    <w:rPr>
      <w:rFonts w:ascii="Calibri" w:eastAsia="Times New Roman" w:hAnsi="Calibri" w:cs="Calibri"/>
      <w:sz w:val="18"/>
      <w:szCs w:val="18"/>
      <w:lang w:eastAsia="ar-SA"/>
    </w:rPr>
  </w:style>
  <w:style w:type="paragraph" w:styleId="72">
    <w:name w:val="toc 7"/>
    <w:basedOn w:val="a"/>
    <w:next w:val="a"/>
    <w:autoRedefine/>
    <w:uiPriority w:val="39"/>
    <w:unhideWhenUsed/>
    <w:rsid w:val="006C3AEF"/>
    <w:pPr>
      <w:suppressAutoHyphens/>
      <w:spacing w:after="0" w:line="240" w:lineRule="auto"/>
      <w:ind w:left="1440"/>
    </w:pPr>
    <w:rPr>
      <w:rFonts w:ascii="Calibri" w:eastAsia="Times New Roman" w:hAnsi="Calibri" w:cs="Calibri"/>
      <w:sz w:val="18"/>
      <w:szCs w:val="18"/>
      <w:lang w:eastAsia="ar-SA"/>
    </w:rPr>
  </w:style>
  <w:style w:type="paragraph" w:styleId="82">
    <w:name w:val="toc 8"/>
    <w:basedOn w:val="a"/>
    <w:next w:val="a"/>
    <w:autoRedefine/>
    <w:uiPriority w:val="39"/>
    <w:unhideWhenUsed/>
    <w:rsid w:val="006C3AEF"/>
    <w:pPr>
      <w:suppressAutoHyphens/>
      <w:spacing w:after="0" w:line="240" w:lineRule="auto"/>
      <w:ind w:left="1680"/>
    </w:pPr>
    <w:rPr>
      <w:rFonts w:ascii="Calibri" w:eastAsia="Times New Roman" w:hAnsi="Calibri" w:cs="Calibri"/>
      <w:sz w:val="18"/>
      <w:szCs w:val="18"/>
      <w:lang w:eastAsia="ar-SA"/>
    </w:rPr>
  </w:style>
  <w:style w:type="paragraph" w:styleId="92">
    <w:name w:val="toc 9"/>
    <w:basedOn w:val="a"/>
    <w:next w:val="a"/>
    <w:autoRedefine/>
    <w:uiPriority w:val="39"/>
    <w:unhideWhenUsed/>
    <w:rsid w:val="006C3AEF"/>
    <w:pPr>
      <w:suppressAutoHyphens/>
      <w:spacing w:after="0" w:line="240" w:lineRule="auto"/>
      <w:ind w:left="1920"/>
    </w:pPr>
    <w:rPr>
      <w:rFonts w:ascii="Calibri" w:eastAsia="Times New Roman" w:hAnsi="Calibri" w:cs="Calibri"/>
      <w:sz w:val="18"/>
      <w:szCs w:val="18"/>
      <w:lang w:eastAsia="ar-SA"/>
    </w:rPr>
  </w:style>
  <w:style w:type="numbering" w:customStyle="1" w:styleId="28">
    <w:name w:val="Нет списка2"/>
    <w:next w:val="a2"/>
    <w:uiPriority w:val="99"/>
    <w:semiHidden/>
    <w:unhideWhenUsed/>
    <w:rsid w:val="006C3AEF"/>
  </w:style>
  <w:style w:type="character" w:customStyle="1" w:styleId="art-postheader">
    <w:name w:val="art-postheader"/>
    <w:rsid w:val="006C3AEF"/>
  </w:style>
  <w:style w:type="character" w:customStyle="1" w:styleId="menu">
    <w:name w:val="menu"/>
    <w:rsid w:val="006C3AEF"/>
  </w:style>
  <w:style w:type="paragraph" w:customStyle="1" w:styleId="aff9">
    <w:name w:val="Содержимое таблицы"/>
    <w:basedOn w:val="a"/>
    <w:rsid w:val="006C3AEF"/>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ffa">
    <w:name w:val="Plain Text"/>
    <w:basedOn w:val="a"/>
    <w:link w:val="affb"/>
    <w:uiPriority w:val="99"/>
    <w:semiHidden/>
    <w:unhideWhenUsed/>
    <w:rsid w:val="006C3AEF"/>
    <w:pPr>
      <w:tabs>
        <w:tab w:val="left" w:pos="425"/>
        <w:tab w:val="left" w:pos="567"/>
        <w:tab w:val="left" w:pos="709"/>
      </w:tabs>
      <w:suppressAutoHyphens/>
      <w:spacing w:after="0" w:line="240" w:lineRule="auto"/>
    </w:pPr>
    <w:rPr>
      <w:rFonts w:ascii="Courier New" w:eastAsia="Times New Roman" w:hAnsi="Courier New" w:cs="Courier New"/>
      <w:sz w:val="20"/>
      <w:szCs w:val="20"/>
      <w:lang w:eastAsia="ar-SA"/>
    </w:rPr>
  </w:style>
  <w:style w:type="character" w:customStyle="1" w:styleId="affb">
    <w:name w:val="Текст Знак"/>
    <w:basedOn w:val="a0"/>
    <w:link w:val="affa"/>
    <w:uiPriority w:val="99"/>
    <w:semiHidden/>
    <w:rsid w:val="006C3AEF"/>
    <w:rPr>
      <w:rFonts w:ascii="Courier New" w:eastAsia="Times New Roman" w:hAnsi="Courier New" w:cs="Courier New"/>
      <w:sz w:val="20"/>
      <w:szCs w:val="20"/>
      <w:lang w:eastAsia="ar-SA"/>
    </w:rPr>
  </w:style>
  <w:style w:type="character" w:customStyle="1" w:styleId="1c">
    <w:name w:val="Основной шрифт абзаца1"/>
    <w:rsid w:val="006C3AEF"/>
  </w:style>
  <w:style w:type="character" w:customStyle="1" w:styleId="affc">
    <w:name w:val="Символ нумерации"/>
    <w:rsid w:val="006C3AEF"/>
  </w:style>
  <w:style w:type="paragraph" w:customStyle="1" w:styleId="1d">
    <w:name w:val="Заголовок1"/>
    <w:basedOn w:val="a"/>
    <w:next w:val="afd"/>
    <w:rsid w:val="006C3AEF"/>
    <w:pPr>
      <w:keepNext/>
      <w:suppressAutoHyphens/>
      <w:spacing w:before="240" w:after="120" w:line="240" w:lineRule="auto"/>
    </w:pPr>
    <w:rPr>
      <w:rFonts w:ascii="Arial" w:eastAsia="Microsoft YaHei" w:hAnsi="Arial" w:cs="Mangal"/>
      <w:sz w:val="28"/>
      <w:szCs w:val="28"/>
      <w:lang w:eastAsia="ar-SA"/>
    </w:rPr>
  </w:style>
  <w:style w:type="paragraph" w:styleId="affd">
    <w:name w:val="List"/>
    <w:basedOn w:val="afd"/>
    <w:rsid w:val="006C3AEF"/>
    <w:pPr>
      <w:tabs>
        <w:tab w:val="clear" w:pos="425"/>
        <w:tab w:val="clear" w:pos="567"/>
        <w:tab w:val="clear" w:pos="709"/>
      </w:tabs>
    </w:pPr>
    <w:rPr>
      <w:rFonts w:cs="Mangal"/>
      <w:lang w:val="x-none"/>
    </w:rPr>
  </w:style>
  <w:style w:type="paragraph" w:customStyle="1" w:styleId="1e">
    <w:name w:val="Название1"/>
    <w:basedOn w:val="a"/>
    <w:rsid w:val="006C3AEF"/>
    <w:pPr>
      <w:suppressLineNumbers/>
      <w:suppressAutoHyphens/>
      <w:spacing w:before="120" w:after="120" w:line="240" w:lineRule="auto"/>
    </w:pPr>
    <w:rPr>
      <w:rFonts w:ascii="Times New Roman" w:eastAsia="Times New Roman" w:hAnsi="Times New Roman" w:cs="Mangal"/>
      <w:i/>
      <w:iCs/>
      <w:sz w:val="24"/>
      <w:szCs w:val="24"/>
      <w:lang w:eastAsia="ar-SA"/>
    </w:rPr>
  </w:style>
  <w:style w:type="paragraph" w:customStyle="1" w:styleId="1f">
    <w:name w:val="Указатель1"/>
    <w:basedOn w:val="a"/>
    <w:rsid w:val="006C3AEF"/>
    <w:pPr>
      <w:suppressLineNumbers/>
      <w:suppressAutoHyphens/>
      <w:spacing w:after="0" w:line="240" w:lineRule="auto"/>
    </w:pPr>
    <w:rPr>
      <w:rFonts w:ascii="Times New Roman" w:eastAsia="Times New Roman" w:hAnsi="Times New Roman" w:cs="Mangal"/>
      <w:sz w:val="24"/>
      <w:szCs w:val="24"/>
      <w:lang w:eastAsia="ar-SA"/>
    </w:rPr>
  </w:style>
  <w:style w:type="paragraph" w:customStyle="1" w:styleId="affe">
    <w:name w:val="Заголовок таблицы"/>
    <w:basedOn w:val="aff9"/>
    <w:rsid w:val="006C3AEF"/>
    <w:pPr>
      <w:jc w:val="center"/>
    </w:pPr>
    <w:rPr>
      <w:b/>
      <w:bCs/>
    </w:rPr>
  </w:style>
  <w:style w:type="character" w:customStyle="1" w:styleId="xrs26">
    <w:name w:val="xr_s26"/>
    <w:basedOn w:val="a0"/>
    <w:rsid w:val="006C3AEF"/>
  </w:style>
  <w:style w:type="character" w:customStyle="1" w:styleId="zag1">
    <w:name w:val="zag1"/>
    <w:basedOn w:val="a0"/>
    <w:rsid w:val="006C3AEF"/>
  </w:style>
  <w:style w:type="character" w:customStyle="1" w:styleId="zag2">
    <w:name w:val="zag2"/>
    <w:basedOn w:val="a0"/>
    <w:rsid w:val="006C3AEF"/>
  </w:style>
  <w:style w:type="numbering" w:customStyle="1" w:styleId="37">
    <w:name w:val="Нет списка3"/>
    <w:next w:val="a2"/>
    <w:uiPriority w:val="99"/>
    <w:semiHidden/>
    <w:unhideWhenUsed/>
    <w:rsid w:val="006C3AEF"/>
  </w:style>
  <w:style w:type="paragraph" w:customStyle="1" w:styleId="txt">
    <w:name w:val="txt"/>
    <w:basedOn w:val="a"/>
    <w:rsid w:val="006C3AEF"/>
    <w:pPr>
      <w:spacing w:after="0" w:line="320" w:lineRule="atLeast"/>
      <w:ind w:firstLine="300"/>
    </w:pPr>
    <w:rPr>
      <w:rFonts w:ascii="Verdana" w:eastAsia="Times New Roman" w:hAnsi="Verdana" w:cs="Verdana"/>
      <w:color w:val="004C6C"/>
      <w:lang w:eastAsia="ru-RU"/>
    </w:rPr>
  </w:style>
  <w:style w:type="paragraph" w:customStyle="1" w:styleId="210">
    <w:name w:val="Основной текст с отступом 21"/>
    <w:basedOn w:val="a"/>
    <w:rsid w:val="006C3AEF"/>
    <w:pPr>
      <w:widowControl w:val="0"/>
      <w:suppressAutoHyphens/>
      <w:spacing w:after="0" w:line="240" w:lineRule="auto"/>
      <w:ind w:firstLine="709"/>
    </w:pPr>
    <w:rPr>
      <w:rFonts w:ascii="Times New Roman" w:eastAsia="Times New Roman" w:hAnsi="Times New Roman" w:cs="Times New Roman"/>
      <w:color w:val="000000"/>
      <w:sz w:val="24"/>
      <w:szCs w:val="24"/>
      <w:lang w:val="en-US" w:eastAsia="ar-SA"/>
    </w:rPr>
  </w:style>
  <w:style w:type="paragraph" w:customStyle="1" w:styleId="211">
    <w:name w:val="Основной текст 21"/>
    <w:basedOn w:val="a"/>
    <w:rsid w:val="006C3AEF"/>
    <w:pPr>
      <w:widowControl w:val="0"/>
      <w:suppressAutoHyphens/>
      <w:spacing w:after="0" w:line="240" w:lineRule="auto"/>
      <w:jc w:val="both"/>
    </w:pPr>
    <w:rPr>
      <w:rFonts w:ascii="Times New Roman" w:eastAsia="Times New Roman" w:hAnsi="Times New Roman" w:cs="Times New Roman"/>
      <w:color w:val="000000"/>
      <w:lang w:val="en-US" w:eastAsia="ar-SA"/>
    </w:rPr>
  </w:style>
  <w:style w:type="table" w:customStyle="1" w:styleId="38">
    <w:name w:val="Сетка таблицы3"/>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
    <w:name w:val="Сетка таблицы6"/>
    <w:basedOn w:val="a1"/>
    <w:next w:val="af4"/>
    <w:uiPriority w:val="59"/>
    <w:rsid w:val="006C3AE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Абзац списка Знак"/>
    <w:link w:val="a4"/>
    <w:rsid w:val="006C3AEF"/>
    <w:rPr>
      <w:rFonts w:ascii="Times New Roman" w:eastAsia="Times New Roman" w:hAnsi="Times New Roman" w:cs="Times New Roman"/>
      <w:sz w:val="24"/>
      <w:szCs w:val="24"/>
      <w:lang w:eastAsia="ar-SA"/>
    </w:rPr>
  </w:style>
  <w:style w:type="paragraph" w:customStyle="1" w:styleId="ConsPlusNormal">
    <w:name w:val="ConsPlusNormal"/>
    <w:rsid w:val="0098239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table" w:customStyle="1" w:styleId="410">
    <w:name w:val="Сетка таблицы41"/>
    <w:basedOn w:val="a1"/>
    <w:next w:val="af4"/>
    <w:uiPriority w:val="59"/>
    <w:rsid w:val="00BB7B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1"/>
    <w:next w:val="af4"/>
    <w:uiPriority w:val="59"/>
    <w:rsid w:val="00B45D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0">
    <w:name w:val="Текст сноски Знак1"/>
    <w:rsid w:val="000C5969"/>
    <w:rPr>
      <w:rFonts w:ascii="Times New Roman" w:eastAsia="Times New Roman" w:hAnsi="Times New Roman" w:cs="Times New Roman"/>
      <w:sz w:val="24"/>
      <w:szCs w:val="20"/>
      <w:lang w:eastAsia="ar-SA"/>
    </w:rPr>
  </w:style>
  <w:style w:type="paragraph" w:customStyle="1" w:styleId="310">
    <w:name w:val="Основной текст с отступом 31"/>
    <w:basedOn w:val="a"/>
    <w:rsid w:val="00AF7CC5"/>
    <w:pPr>
      <w:suppressAutoHyphens/>
      <w:spacing w:after="0" w:line="240" w:lineRule="auto"/>
      <w:ind w:firstLine="709"/>
      <w:jc w:val="both"/>
    </w:pPr>
    <w:rPr>
      <w:rFonts w:ascii="EuropeCond" w:eastAsia="Times New Roman" w:hAnsi="EuropeCond" w:cs="Times New Roman"/>
      <w:spacing w:val="10"/>
      <w:sz w:val="20"/>
      <w:szCs w:val="20"/>
      <w:lang w:val="x-none" w:eastAsia="ar-SA"/>
    </w:rPr>
  </w:style>
  <w:style w:type="table" w:customStyle="1" w:styleId="73">
    <w:name w:val="Сетка таблицы7"/>
    <w:basedOn w:val="a1"/>
    <w:next w:val="af4"/>
    <w:uiPriority w:val="59"/>
    <w:rsid w:val="002B29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0">
    <w:name w:val="Основной текст 32"/>
    <w:basedOn w:val="a"/>
    <w:rsid w:val="001C02F2"/>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character" w:customStyle="1" w:styleId="1f1">
    <w:name w:val="Неразрешенное упоминание1"/>
    <w:basedOn w:val="a0"/>
    <w:uiPriority w:val="99"/>
    <w:semiHidden/>
    <w:unhideWhenUsed/>
    <w:rsid w:val="00B43885"/>
    <w:rPr>
      <w:color w:val="808080"/>
      <w:shd w:val="clear" w:color="auto" w:fill="E6E6E6"/>
    </w:rPr>
  </w:style>
  <w:style w:type="character" w:customStyle="1" w:styleId="29">
    <w:name w:val="Неразрешенное упоминание2"/>
    <w:basedOn w:val="a0"/>
    <w:uiPriority w:val="99"/>
    <w:semiHidden/>
    <w:unhideWhenUsed/>
    <w:rsid w:val="00CB34A3"/>
    <w:rPr>
      <w:color w:val="605E5C"/>
      <w:shd w:val="clear" w:color="auto" w:fill="E1DFDD"/>
    </w:rPr>
  </w:style>
  <w:style w:type="table" w:customStyle="1" w:styleId="83">
    <w:name w:val="Сетка таблицы8"/>
    <w:basedOn w:val="a1"/>
    <w:next w:val="af4"/>
    <w:uiPriority w:val="59"/>
    <w:rsid w:val="00DB38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6B4BD5"/>
    <w:rPr>
      <w:color w:val="605E5C"/>
      <w:shd w:val="clear" w:color="auto" w:fill="E1DFDD"/>
    </w:rPr>
  </w:style>
  <w:style w:type="numbering" w:customStyle="1" w:styleId="44">
    <w:name w:val="Нет списка4"/>
    <w:next w:val="a2"/>
    <w:uiPriority w:val="99"/>
    <w:semiHidden/>
    <w:unhideWhenUsed/>
    <w:rsid w:val="00FE2FE8"/>
  </w:style>
  <w:style w:type="character" w:customStyle="1" w:styleId="WW8Num1z0">
    <w:name w:val="WW8Num1z0"/>
    <w:rsid w:val="00FE2FE8"/>
    <w:rPr>
      <w:rFonts w:cs="Times New Roman"/>
    </w:rPr>
  </w:style>
  <w:style w:type="character" w:customStyle="1" w:styleId="WW8Num2z0">
    <w:name w:val="WW8Num2z0"/>
    <w:rsid w:val="00FE2FE8"/>
    <w:rPr>
      <w:rFonts w:cs="Times New Roman"/>
    </w:rPr>
  </w:style>
  <w:style w:type="character" w:customStyle="1" w:styleId="WW8Num2z1">
    <w:name w:val="WW8Num2z1"/>
    <w:rsid w:val="00FE2FE8"/>
    <w:rPr>
      <w:rFonts w:cs="Times New Roman"/>
      <w:b w:val="0"/>
      <w:bCs w:val="0"/>
      <w:i w:val="0"/>
      <w:iCs w:val="0"/>
    </w:rPr>
  </w:style>
  <w:style w:type="character" w:customStyle="1" w:styleId="WW8Num3z0">
    <w:name w:val="WW8Num3z0"/>
    <w:rsid w:val="00FE2FE8"/>
    <w:rPr>
      <w:rFonts w:ascii="Symbol" w:hAnsi="Symbol"/>
    </w:rPr>
  </w:style>
  <w:style w:type="character" w:customStyle="1" w:styleId="WW8Num3z1">
    <w:name w:val="WW8Num3z1"/>
    <w:rsid w:val="00FE2FE8"/>
    <w:rPr>
      <w:rFonts w:ascii="Courier New" w:hAnsi="Courier New"/>
    </w:rPr>
  </w:style>
  <w:style w:type="character" w:customStyle="1" w:styleId="WW8Num3z2">
    <w:name w:val="WW8Num3z2"/>
    <w:rsid w:val="00FE2FE8"/>
    <w:rPr>
      <w:rFonts w:ascii="Wingdings" w:hAnsi="Wingdings"/>
    </w:rPr>
  </w:style>
  <w:style w:type="character" w:customStyle="1" w:styleId="WW8Num4z0">
    <w:name w:val="WW8Num4z0"/>
    <w:rsid w:val="00FE2FE8"/>
    <w:rPr>
      <w:rFonts w:cs="Times New Roman"/>
    </w:rPr>
  </w:style>
  <w:style w:type="character" w:customStyle="1" w:styleId="WW8Num4z1">
    <w:name w:val="WW8Num4z1"/>
    <w:rsid w:val="00FE2FE8"/>
    <w:rPr>
      <w:rFonts w:cs="Times New Roman"/>
      <w:b w:val="0"/>
      <w:bCs w:val="0"/>
      <w:i w:val="0"/>
      <w:iCs w:val="0"/>
    </w:rPr>
  </w:style>
  <w:style w:type="character" w:customStyle="1" w:styleId="afff">
    <w:name w:val="Название Знак"/>
    <w:rsid w:val="00FE2FE8"/>
    <w:rPr>
      <w:rFonts w:ascii="EuropeCond" w:hAnsi="EuropeCond" w:cs="EuropeCond"/>
      <w:b/>
      <w:bCs/>
      <w:spacing w:val="10"/>
      <w:lang w:val="x-none"/>
    </w:rPr>
  </w:style>
  <w:style w:type="character" w:customStyle="1" w:styleId="SubtitleChar">
    <w:name w:val="Subtitle Char"/>
    <w:rsid w:val="00FE2FE8"/>
    <w:rPr>
      <w:rFonts w:ascii="EuropeCond" w:hAnsi="EuropeCond"/>
      <w:b/>
      <w:spacing w:val="10"/>
      <w:lang w:val="x-none"/>
    </w:rPr>
  </w:style>
  <w:style w:type="character" w:customStyle="1" w:styleId="1f2">
    <w:name w:val="Подзаголовок Знак1"/>
    <w:rsid w:val="00FE2FE8"/>
    <w:rPr>
      <w:rFonts w:ascii="Cambria" w:hAnsi="Cambria" w:cs="Cambria"/>
      <w:i/>
      <w:iCs/>
      <w:color w:val="auto"/>
      <w:spacing w:val="15"/>
      <w:sz w:val="24"/>
      <w:szCs w:val="24"/>
      <w:lang w:val="x-none"/>
    </w:rPr>
  </w:style>
  <w:style w:type="paragraph" w:customStyle="1" w:styleId="afff0">
    <w:basedOn w:val="a"/>
    <w:next w:val="af7"/>
    <w:qFormat/>
    <w:rsid w:val="00FE2FE8"/>
    <w:pPr>
      <w:suppressAutoHyphens/>
      <w:spacing w:after="0" w:line="240" w:lineRule="auto"/>
      <w:jc w:val="center"/>
    </w:pPr>
    <w:rPr>
      <w:rFonts w:ascii="EuropeCond" w:eastAsia="Times New Roman" w:hAnsi="EuropeCond" w:cs="Times New Roman"/>
      <w:b/>
      <w:bCs/>
      <w:spacing w:val="10"/>
      <w:sz w:val="20"/>
      <w:szCs w:val="20"/>
      <w:lang w:val="x-none" w:eastAsia="ar-SA"/>
    </w:rPr>
  </w:style>
  <w:style w:type="paragraph" w:customStyle="1" w:styleId="1f3">
    <w:name w:val="Знак Знак Знак1 Знак Знак Знак Знак"/>
    <w:basedOn w:val="a"/>
    <w:rsid w:val="00FE2FE8"/>
    <w:pPr>
      <w:suppressAutoHyphens/>
      <w:spacing w:before="280" w:after="280" w:line="240" w:lineRule="auto"/>
    </w:pPr>
    <w:rPr>
      <w:rFonts w:ascii="Tahoma" w:eastAsia="Times New Roman" w:hAnsi="Tahoma" w:cs="Times New Roman"/>
      <w:sz w:val="20"/>
      <w:szCs w:val="20"/>
      <w:lang w:val="en-US" w:eastAsia="ar-SA"/>
    </w:rPr>
  </w:style>
  <w:style w:type="paragraph" w:customStyle="1" w:styleId="311">
    <w:name w:val="Основной текст 31"/>
    <w:basedOn w:val="a"/>
    <w:rsid w:val="00FE2FE8"/>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paragraph" w:customStyle="1" w:styleId="afff1">
    <w:name w:val="Содержимое врезки"/>
    <w:basedOn w:val="afd"/>
    <w:rsid w:val="00FE2FE8"/>
    <w:pPr>
      <w:tabs>
        <w:tab w:val="clear" w:pos="425"/>
        <w:tab w:val="clear" w:pos="567"/>
        <w:tab w:val="clear" w:pos="709"/>
      </w:tabs>
      <w:spacing w:after="0"/>
      <w:jc w:val="both"/>
    </w:pPr>
    <w:rPr>
      <w:rFonts w:ascii="EuropeCond" w:hAnsi="EuropeCond"/>
      <w:spacing w:val="10"/>
      <w:sz w:val="20"/>
      <w:szCs w:val="2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9383">
      <w:bodyDiv w:val="1"/>
      <w:marLeft w:val="0"/>
      <w:marRight w:val="0"/>
      <w:marTop w:val="0"/>
      <w:marBottom w:val="0"/>
      <w:divBdr>
        <w:top w:val="none" w:sz="0" w:space="0" w:color="auto"/>
        <w:left w:val="none" w:sz="0" w:space="0" w:color="auto"/>
        <w:bottom w:val="none" w:sz="0" w:space="0" w:color="auto"/>
        <w:right w:val="none" w:sz="0" w:space="0" w:color="auto"/>
      </w:divBdr>
    </w:div>
    <w:div w:id="26178824">
      <w:bodyDiv w:val="1"/>
      <w:marLeft w:val="0"/>
      <w:marRight w:val="0"/>
      <w:marTop w:val="0"/>
      <w:marBottom w:val="0"/>
      <w:divBdr>
        <w:top w:val="none" w:sz="0" w:space="0" w:color="auto"/>
        <w:left w:val="none" w:sz="0" w:space="0" w:color="auto"/>
        <w:bottom w:val="none" w:sz="0" w:space="0" w:color="auto"/>
        <w:right w:val="none" w:sz="0" w:space="0" w:color="auto"/>
      </w:divBdr>
    </w:div>
    <w:div w:id="47148314">
      <w:bodyDiv w:val="1"/>
      <w:marLeft w:val="0"/>
      <w:marRight w:val="0"/>
      <w:marTop w:val="0"/>
      <w:marBottom w:val="0"/>
      <w:divBdr>
        <w:top w:val="none" w:sz="0" w:space="0" w:color="auto"/>
        <w:left w:val="none" w:sz="0" w:space="0" w:color="auto"/>
        <w:bottom w:val="none" w:sz="0" w:space="0" w:color="auto"/>
        <w:right w:val="none" w:sz="0" w:space="0" w:color="auto"/>
      </w:divBdr>
    </w:div>
    <w:div w:id="56827454">
      <w:bodyDiv w:val="1"/>
      <w:marLeft w:val="0"/>
      <w:marRight w:val="0"/>
      <w:marTop w:val="0"/>
      <w:marBottom w:val="0"/>
      <w:divBdr>
        <w:top w:val="none" w:sz="0" w:space="0" w:color="auto"/>
        <w:left w:val="none" w:sz="0" w:space="0" w:color="auto"/>
        <w:bottom w:val="none" w:sz="0" w:space="0" w:color="auto"/>
        <w:right w:val="none" w:sz="0" w:space="0" w:color="auto"/>
      </w:divBdr>
    </w:div>
    <w:div w:id="64231107">
      <w:bodyDiv w:val="1"/>
      <w:marLeft w:val="0"/>
      <w:marRight w:val="0"/>
      <w:marTop w:val="0"/>
      <w:marBottom w:val="0"/>
      <w:divBdr>
        <w:top w:val="none" w:sz="0" w:space="0" w:color="auto"/>
        <w:left w:val="none" w:sz="0" w:space="0" w:color="auto"/>
        <w:bottom w:val="none" w:sz="0" w:space="0" w:color="auto"/>
        <w:right w:val="none" w:sz="0" w:space="0" w:color="auto"/>
      </w:divBdr>
    </w:div>
    <w:div w:id="69738253">
      <w:bodyDiv w:val="1"/>
      <w:marLeft w:val="0"/>
      <w:marRight w:val="0"/>
      <w:marTop w:val="0"/>
      <w:marBottom w:val="0"/>
      <w:divBdr>
        <w:top w:val="none" w:sz="0" w:space="0" w:color="auto"/>
        <w:left w:val="none" w:sz="0" w:space="0" w:color="auto"/>
        <w:bottom w:val="none" w:sz="0" w:space="0" w:color="auto"/>
        <w:right w:val="none" w:sz="0" w:space="0" w:color="auto"/>
      </w:divBdr>
    </w:div>
    <w:div w:id="83428411">
      <w:bodyDiv w:val="1"/>
      <w:marLeft w:val="0"/>
      <w:marRight w:val="0"/>
      <w:marTop w:val="0"/>
      <w:marBottom w:val="0"/>
      <w:divBdr>
        <w:top w:val="none" w:sz="0" w:space="0" w:color="auto"/>
        <w:left w:val="none" w:sz="0" w:space="0" w:color="auto"/>
        <w:bottom w:val="none" w:sz="0" w:space="0" w:color="auto"/>
        <w:right w:val="none" w:sz="0" w:space="0" w:color="auto"/>
      </w:divBdr>
    </w:div>
    <w:div w:id="84767427">
      <w:bodyDiv w:val="1"/>
      <w:marLeft w:val="0"/>
      <w:marRight w:val="0"/>
      <w:marTop w:val="0"/>
      <w:marBottom w:val="0"/>
      <w:divBdr>
        <w:top w:val="none" w:sz="0" w:space="0" w:color="auto"/>
        <w:left w:val="none" w:sz="0" w:space="0" w:color="auto"/>
        <w:bottom w:val="none" w:sz="0" w:space="0" w:color="auto"/>
        <w:right w:val="none" w:sz="0" w:space="0" w:color="auto"/>
      </w:divBdr>
    </w:div>
    <w:div w:id="92867015">
      <w:bodyDiv w:val="1"/>
      <w:marLeft w:val="0"/>
      <w:marRight w:val="0"/>
      <w:marTop w:val="0"/>
      <w:marBottom w:val="0"/>
      <w:divBdr>
        <w:top w:val="none" w:sz="0" w:space="0" w:color="auto"/>
        <w:left w:val="none" w:sz="0" w:space="0" w:color="auto"/>
        <w:bottom w:val="none" w:sz="0" w:space="0" w:color="auto"/>
        <w:right w:val="none" w:sz="0" w:space="0" w:color="auto"/>
      </w:divBdr>
    </w:div>
    <w:div w:id="119765929">
      <w:bodyDiv w:val="1"/>
      <w:marLeft w:val="0"/>
      <w:marRight w:val="0"/>
      <w:marTop w:val="0"/>
      <w:marBottom w:val="0"/>
      <w:divBdr>
        <w:top w:val="none" w:sz="0" w:space="0" w:color="auto"/>
        <w:left w:val="none" w:sz="0" w:space="0" w:color="auto"/>
        <w:bottom w:val="none" w:sz="0" w:space="0" w:color="auto"/>
        <w:right w:val="none" w:sz="0" w:space="0" w:color="auto"/>
      </w:divBdr>
    </w:div>
    <w:div w:id="147333062">
      <w:bodyDiv w:val="1"/>
      <w:marLeft w:val="0"/>
      <w:marRight w:val="0"/>
      <w:marTop w:val="0"/>
      <w:marBottom w:val="0"/>
      <w:divBdr>
        <w:top w:val="none" w:sz="0" w:space="0" w:color="auto"/>
        <w:left w:val="none" w:sz="0" w:space="0" w:color="auto"/>
        <w:bottom w:val="none" w:sz="0" w:space="0" w:color="auto"/>
        <w:right w:val="none" w:sz="0" w:space="0" w:color="auto"/>
      </w:divBdr>
    </w:div>
    <w:div w:id="151142927">
      <w:bodyDiv w:val="1"/>
      <w:marLeft w:val="0"/>
      <w:marRight w:val="0"/>
      <w:marTop w:val="0"/>
      <w:marBottom w:val="0"/>
      <w:divBdr>
        <w:top w:val="none" w:sz="0" w:space="0" w:color="auto"/>
        <w:left w:val="none" w:sz="0" w:space="0" w:color="auto"/>
        <w:bottom w:val="none" w:sz="0" w:space="0" w:color="auto"/>
        <w:right w:val="none" w:sz="0" w:space="0" w:color="auto"/>
      </w:divBdr>
    </w:div>
    <w:div w:id="165247378">
      <w:bodyDiv w:val="1"/>
      <w:marLeft w:val="0"/>
      <w:marRight w:val="0"/>
      <w:marTop w:val="0"/>
      <w:marBottom w:val="0"/>
      <w:divBdr>
        <w:top w:val="none" w:sz="0" w:space="0" w:color="auto"/>
        <w:left w:val="none" w:sz="0" w:space="0" w:color="auto"/>
        <w:bottom w:val="none" w:sz="0" w:space="0" w:color="auto"/>
        <w:right w:val="none" w:sz="0" w:space="0" w:color="auto"/>
      </w:divBdr>
    </w:div>
    <w:div w:id="171258632">
      <w:bodyDiv w:val="1"/>
      <w:marLeft w:val="0"/>
      <w:marRight w:val="0"/>
      <w:marTop w:val="0"/>
      <w:marBottom w:val="0"/>
      <w:divBdr>
        <w:top w:val="none" w:sz="0" w:space="0" w:color="auto"/>
        <w:left w:val="none" w:sz="0" w:space="0" w:color="auto"/>
        <w:bottom w:val="none" w:sz="0" w:space="0" w:color="auto"/>
        <w:right w:val="none" w:sz="0" w:space="0" w:color="auto"/>
      </w:divBdr>
    </w:div>
    <w:div w:id="185097833">
      <w:bodyDiv w:val="1"/>
      <w:marLeft w:val="0"/>
      <w:marRight w:val="0"/>
      <w:marTop w:val="0"/>
      <w:marBottom w:val="0"/>
      <w:divBdr>
        <w:top w:val="none" w:sz="0" w:space="0" w:color="auto"/>
        <w:left w:val="none" w:sz="0" w:space="0" w:color="auto"/>
        <w:bottom w:val="none" w:sz="0" w:space="0" w:color="auto"/>
        <w:right w:val="none" w:sz="0" w:space="0" w:color="auto"/>
      </w:divBdr>
    </w:div>
    <w:div w:id="187567357">
      <w:bodyDiv w:val="1"/>
      <w:marLeft w:val="0"/>
      <w:marRight w:val="0"/>
      <w:marTop w:val="0"/>
      <w:marBottom w:val="0"/>
      <w:divBdr>
        <w:top w:val="none" w:sz="0" w:space="0" w:color="auto"/>
        <w:left w:val="none" w:sz="0" w:space="0" w:color="auto"/>
        <w:bottom w:val="none" w:sz="0" w:space="0" w:color="auto"/>
        <w:right w:val="none" w:sz="0" w:space="0" w:color="auto"/>
      </w:divBdr>
    </w:div>
    <w:div w:id="205290497">
      <w:bodyDiv w:val="1"/>
      <w:marLeft w:val="0"/>
      <w:marRight w:val="0"/>
      <w:marTop w:val="0"/>
      <w:marBottom w:val="0"/>
      <w:divBdr>
        <w:top w:val="none" w:sz="0" w:space="0" w:color="auto"/>
        <w:left w:val="none" w:sz="0" w:space="0" w:color="auto"/>
        <w:bottom w:val="none" w:sz="0" w:space="0" w:color="auto"/>
        <w:right w:val="none" w:sz="0" w:space="0" w:color="auto"/>
      </w:divBdr>
    </w:div>
    <w:div w:id="209342727">
      <w:bodyDiv w:val="1"/>
      <w:marLeft w:val="0"/>
      <w:marRight w:val="0"/>
      <w:marTop w:val="0"/>
      <w:marBottom w:val="0"/>
      <w:divBdr>
        <w:top w:val="none" w:sz="0" w:space="0" w:color="auto"/>
        <w:left w:val="none" w:sz="0" w:space="0" w:color="auto"/>
        <w:bottom w:val="none" w:sz="0" w:space="0" w:color="auto"/>
        <w:right w:val="none" w:sz="0" w:space="0" w:color="auto"/>
      </w:divBdr>
    </w:div>
    <w:div w:id="216597072">
      <w:bodyDiv w:val="1"/>
      <w:marLeft w:val="0"/>
      <w:marRight w:val="0"/>
      <w:marTop w:val="0"/>
      <w:marBottom w:val="0"/>
      <w:divBdr>
        <w:top w:val="none" w:sz="0" w:space="0" w:color="auto"/>
        <w:left w:val="none" w:sz="0" w:space="0" w:color="auto"/>
        <w:bottom w:val="none" w:sz="0" w:space="0" w:color="auto"/>
        <w:right w:val="none" w:sz="0" w:space="0" w:color="auto"/>
      </w:divBdr>
    </w:div>
    <w:div w:id="226033669">
      <w:bodyDiv w:val="1"/>
      <w:marLeft w:val="0"/>
      <w:marRight w:val="0"/>
      <w:marTop w:val="0"/>
      <w:marBottom w:val="0"/>
      <w:divBdr>
        <w:top w:val="none" w:sz="0" w:space="0" w:color="auto"/>
        <w:left w:val="none" w:sz="0" w:space="0" w:color="auto"/>
        <w:bottom w:val="none" w:sz="0" w:space="0" w:color="auto"/>
        <w:right w:val="none" w:sz="0" w:space="0" w:color="auto"/>
      </w:divBdr>
    </w:div>
    <w:div w:id="252907348">
      <w:bodyDiv w:val="1"/>
      <w:marLeft w:val="0"/>
      <w:marRight w:val="0"/>
      <w:marTop w:val="0"/>
      <w:marBottom w:val="0"/>
      <w:divBdr>
        <w:top w:val="none" w:sz="0" w:space="0" w:color="auto"/>
        <w:left w:val="none" w:sz="0" w:space="0" w:color="auto"/>
        <w:bottom w:val="none" w:sz="0" w:space="0" w:color="auto"/>
        <w:right w:val="none" w:sz="0" w:space="0" w:color="auto"/>
      </w:divBdr>
    </w:div>
    <w:div w:id="265961559">
      <w:bodyDiv w:val="1"/>
      <w:marLeft w:val="0"/>
      <w:marRight w:val="0"/>
      <w:marTop w:val="0"/>
      <w:marBottom w:val="0"/>
      <w:divBdr>
        <w:top w:val="none" w:sz="0" w:space="0" w:color="auto"/>
        <w:left w:val="none" w:sz="0" w:space="0" w:color="auto"/>
        <w:bottom w:val="none" w:sz="0" w:space="0" w:color="auto"/>
        <w:right w:val="none" w:sz="0" w:space="0" w:color="auto"/>
      </w:divBdr>
    </w:div>
    <w:div w:id="271866573">
      <w:bodyDiv w:val="1"/>
      <w:marLeft w:val="0"/>
      <w:marRight w:val="0"/>
      <w:marTop w:val="0"/>
      <w:marBottom w:val="0"/>
      <w:divBdr>
        <w:top w:val="none" w:sz="0" w:space="0" w:color="auto"/>
        <w:left w:val="none" w:sz="0" w:space="0" w:color="auto"/>
        <w:bottom w:val="none" w:sz="0" w:space="0" w:color="auto"/>
        <w:right w:val="none" w:sz="0" w:space="0" w:color="auto"/>
      </w:divBdr>
    </w:div>
    <w:div w:id="278680052">
      <w:bodyDiv w:val="1"/>
      <w:marLeft w:val="0"/>
      <w:marRight w:val="0"/>
      <w:marTop w:val="0"/>
      <w:marBottom w:val="0"/>
      <w:divBdr>
        <w:top w:val="none" w:sz="0" w:space="0" w:color="auto"/>
        <w:left w:val="none" w:sz="0" w:space="0" w:color="auto"/>
        <w:bottom w:val="none" w:sz="0" w:space="0" w:color="auto"/>
        <w:right w:val="none" w:sz="0" w:space="0" w:color="auto"/>
      </w:divBdr>
    </w:div>
    <w:div w:id="278728004">
      <w:bodyDiv w:val="1"/>
      <w:marLeft w:val="0"/>
      <w:marRight w:val="0"/>
      <w:marTop w:val="0"/>
      <w:marBottom w:val="0"/>
      <w:divBdr>
        <w:top w:val="none" w:sz="0" w:space="0" w:color="auto"/>
        <w:left w:val="none" w:sz="0" w:space="0" w:color="auto"/>
        <w:bottom w:val="none" w:sz="0" w:space="0" w:color="auto"/>
        <w:right w:val="none" w:sz="0" w:space="0" w:color="auto"/>
      </w:divBdr>
    </w:div>
    <w:div w:id="292294157">
      <w:bodyDiv w:val="1"/>
      <w:marLeft w:val="0"/>
      <w:marRight w:val="0"/>
      <w:marTop w:val="0"/>
      <w:marBottom w:val="0"/>
      <w:divBdr>
        <w:top w:val="none" w:sz="0" w:space="0" w:color="auto"/>
        <w:left w:val="none" w:sz="0" w:space="0" w:color="auto"/>
        <w:bottom w:val="none" w:sz="0" w:space="0" w:color="auto"/>
        <w:right w:val="none" w:sz="0" w:space="0" w:color="auto"/>
      </w:divBdr>
    </w:div>
    <w:div w:id="301690498">
      <w:bodyDiv w:val="1"/>
      <w:marLeft w:val="0"/>
      <w:marRight w:val="0"/>
      <w:marTop w:val="0"/>
      <w:marBottom w:val="0"/>
      <w:divBdr>
        <w:top w:val="none" w:sz="0" w:space="0" w:color="auto"/>
        <w:left w:val="none" w:sz="0" w:space="0" w:color="auto"/>
        <w:bottom w:val="none" w:sz="0" w:space="0" w:color="auto"/>
        <w:right w:val="none" w:sz="0" w:space="0" w:color="auto"/>
      </w:divBdr>
    </w:div>
    <w:div w:id="306470351">
      <w:bodyDiv w:val="1"/>
      <w:marLeft w:val="0"/>
      <w:marRight w:val="0"/>
      <w:marTop w:val="0"/>
      <w:marBottom w:val="0"/>
      <w:divBdr>
        <w:top w:val="none" w:sz="0" w:space="0" w:color="auto"/>
        <w:left w:val="none" w:sz="0" w:space="0" w:color="auto"/>
        <w:bottom w:val="none" w:sz="0" w:space="0" w:color="auto"/>
        <w:right w:val="none" w:sz="0" w:space="0" w:color="auto"/>
      </w:divBdr>
    </w:div>
    <w:div w:id="317542212">
      <w:bodyDiv w:val="1"/>
      <w:marLeft w:val="0"/>
      <w:marRight w:val="0"/>
      <w:marTop w:val="0"/>
      <w:marBottom w:val="0"/>
      <w:divBdr>
        <w:top w:val="none" w:sz="0" w:space="0" w:color="auto"/>
        <w:left w:val="none" w:sz="0" w:space="0" w:color="auto"/>
        <w:bottom w:val="none" w:sz="0" w:space="0" w:color="auto"/>
        <w:right w:val="none" w:sz="0" w:space="0" w:color="auto"/>
      </w:divBdr>
    </w:div>
    <w:div w:id="337775607">
      <w:bodyDiv w:val="1"/>
      <w:marLeft w:val="0"/>
      <w:marRight w:val="0"/>
      <w:marTop w:val="0"/>
      <w:marBottom w:val="0"/>
      <w:divBdr>
        <w:top w:val="none" w:sz="0" w:space="0" w:color="auto"/>
        <w:left w:val="none" w:sz="0" w:space="0" w:color="auto"/>
        <w:bottom w:val="none" w:sz="0" w:space="0" w:color="auto"/>
        <w:right w:val="none" w:sz="0" w:space="0" w:color="auto"/>
      </w:divBdr>
    </w:div>
    <w:div w:id="345711302">
      <w:bodyDiv w:val="1"/>
      <w:marLeft w:val="0"/>
      <w:marRight w:val="0"/>
      <w:marTop w:val="0"/>
      <w:marBottom w:val="0"/>
      <w:divBdr>
        <w:top w:val="none" w:sz="0" w:space="0" w:color="auto"/>
        <w:left w:val="none" w:sz="0" w:space="0" w:color="auto"/>
        <w:bottom w:val="none" w:sz="0" w:space="0" w:color="auto"/>
        <w:right w:val="none" w:sz="0" w:space="0" w:color="auto"/>
      </w:divBdr>
    </w:div>
    <w:div w:id="350109299">
      <w:bodyDiv w:val="1"/>
      <w:marLeft w:val="0"/>
      <w:marRight w:val="0"/>
      <w:marTop w:val="0"/>
      <w:marBottom w:val="0"/>
      <w:divBdr>
        <w:top w:val="none" w:sz="0" w:space="0" w:color="auto"/>
        <w:left w:val="none" w:sz="0" w:space="0" w:color="auto"/>
        <w:bottom w:val="none" w:sz="0" w:space="0" w:color="auto"/>
        <w:right w:val="none" w:sz="0" w:space="0" w:color="auto"/>
      </w:divBdr>
    </w:div>
    <w:div w:id="359596766">
      <w:bodyDiv w:val="1"/>
      <w:marLeft w:val="0"/>
      <w:marRight w:val="0"/>
      <w:marTop w:val="0"/>
      <w:marBottom w:val="0"/>
      <w:divBdr>
        <w:top w:val="none" w:sz="0" w:space="0" w:color="auto"/>
        <w:left w:val="none" w:sz="0" w:space="0" w:color="auto"/>
        <w:bottom w:val="none" w:sz="0" w:space="0" w:color="auto"/>
        <w:right w:val="none" w:sz="0" w:space="0" w:color="auto"/>
      </w:divBdr>
    </w:div>
    <w:div w:id="375854930">
      <w:bodyDiv w:val="1"/>
      <w:marLeft w:val="0"/>
      <w:marRight w:val="0"/>
      <w:marTop w:val="0"/>
      <w:marBottom w:val="0"/>
      <w:divBdr>
        <w:top w:val="none" w:sz="0" w:space="0" w:color="auto"/>
        <w:left w:val="none" w:sz="0" w:space="0" w:color="auto"/>
        <w:bottom w:val="none" w:sz="0" w:space="0" w:color="auto"/>
        <w:right w:val="none" w:sz="0" w:space="0" w:color="auto"/>
      </w:divBdr>
    </w:div>
    <w:div w:id="393478977">
      <w:bodyDiv w:val="1"/>
      <w:marLeft w:val="0"/>
      <w:marRight w:val="0"/>
      <w:marTop w:val="0"/>
      <w:marBottom w:val="0"/>
      <w:divBdr>
        <w:top w:val="none" w:sz="0" w:space="0" w:color="auto"/>
        <w:left w:val="none" w:sz="0" w:space="0" w:color="auto"/>
        <w:bottom w:val="none" w:sz="0" w:space="0" w:color="auto"/>
        <w:right w:val="none" w:sz="0" w:space="0" w:color="auto"/>
      </w:divBdr>
    </w:div>
    <w:div w:id="402456822">
      <w:bodyDiv w:val="1"/>
      <w:marLeft w:val="0"/>
      <w:marRight w:val="0"/>
      <w:marTop w:val="0"/>
      <w:marBottom w:val="0"/>
      <w:divBdr>
        <w:top w:val="none" w:sz="0" w:space="0" w:color="auto"/>
        <w:left w:val="none" w:sz="0" w:space="0" w:color="auto"/>
        <w:bottom w:val="none" w:sz="0" w:space="0" w:color="auto"/>
        <w:right w:val="none" w:sz="0" w:space="0" w:color="auto"/>
      </w:divBdr>
    </w:div>
    <w:div w:id="410273677">
      <w:bodyDiv w:val="1"/>
      <w:marLeft w:val="0"/>
      <w:marRight w:val="0"/>
      <w:marTop w:val="0"/>
      <w:marBottom w:val="0"/>
      <w:divBdr>
        <w:top w:val="none" w:sz="0" w:space="0" w:color="auto"/>
        <w:left w:val="none" w:sz="0" w:space="0" w:color="auto"/>
        <w:bottom w:val="none" w:sz="0" w:space="0" w:color="auto"/>
        <w:right w:val="none" w:sz="0" w:space="0" w:color="auto"/>
      </w:divBdr>
    </w:div>
    <w:div w:id="423381600">
      <w:bodyDiv w:val="1"/>
      <w:marLeft w:val="0"/>
      <w:marRight w:val="0"/>
      <w:marTop w:val="0"/>
      <w:marBottom w:val="0"/>
      <w:divBdr>
        <w:top w:val="none" w:sz="0" w:space="0" w:color="auto"/>
        <w:left w:val="none" w:sz="0" w:space="0" w:color="auto"/>
        <w:bottom w:val="none" w:sz="0" w:space="0" w:color="auto"/>
        <w:right w:val="none" w:sz="0" w:space="0" w:color="auto"/>
      </w:divBdr>
    </w:div>
    <w:div w:id="445733208">
      <w:bodyDiv w:val="1"/>
      <w:marLeft w:val="0"/>
      <w:marRight w:val="0"/>
      <w:marTop w:val="0"/>
      <w:marBottom w:val="0"/>
      <w:divBdr>
        <w:top w:val="none" w:sz="0" w:space="0" w:color="auto"/>
        <w:left w:val="none" w:sz="0" w:space="0" w:color="auto"/>
        <w:bottom w:val="none" w:sz="0" w:space="0" w:color="auto"/>
        <w:right w:val="none" w:sz="0" w:space="0" w:color="auto"/>
      </w:divBdr>
    </w:div>
    <w:div w:id="449713509">
      <w:bodyDiv w:val="1"/>
      <w:marLeft w:val="0"/>
      <w:marRight w:val="0"/>
      <w:marTop w:val="0"/>
      <w:marBottom w:val="0"/>
      <w:divBdr>
        <w:top w:val="none" w:sz="0" w:space="0" w:color="auto"/>
        <w:left w:val="none" w:sz="0" w:space="0" w:color="auto"/>
        <w:bottom w:val="none" w:sz="0" w:space="0" w:color="auto"/>
        <w:right w:val="none" w:sz="0" w:space="0" w:color="auto"/>
      </w:divBdr>
    </w:div>
    <w:div w:id="564611320">
      <w:bodyDiv w:val="1"/>
      <w:marLeft w:val="0"/>
      <w:marRight w:val="0"/>
      <w:marTop w:val="0"/>
      <w:marBottom w:val="0"/>
      <w:divBdr>
        <w:top w:val="none" w:sz="0" w:space="0" w:color="auto"/>
        <w:left w:val="none" w:sz="0" w:space="0" w:color="auto"/>
        <w:bottom w:val="none" w:sz="0" w:space="0" w:color="auto"/>
        <w:right w:val="none" w:sz="0" w:space="0" w:color="auto"/>
      </w:divBdr>
    </w:div>
    <w:div w:id="574243460">
      <w:bodyDiv w:val="1"/>
      <w:marLeft w:val="0"/>
      <w:marRight w:val="0"/>
      <w:marTop w:val="0"/>
      <w:marBottom w:val="0"/>
      <w:divBdr>
        <w:top w:val="none" w:sz="0" w:space="0" w:color="auto"/>
        <w:left w:val="none" w:sz="0" w:space="0" w:color="auto"/>
        <w:bottom w:val="none" w:sz="0" w:space="0" w:color="auto"/>
        <w:right w:val="none" w:sz="0" w:space="0" w:color="auto"/>
      </w:divBdr>
    </w:div>
    <w:div w:id="575474850">
      <w:bodyDiv w:val="1"/>
      <w:marLeft w:val="0"/>
      <w:marRight w:val="0"/>
      <w:marTop w:val="0"/>
      <w:marBottom w:val="0"/>
      <w:divBdr>
        <w:top w:val="none" w:sz="0" w:space="0" w:color="auto"/>
        <w:left w:val="none" w:sz="0" w:space="0" w:color="auto"/>
        <w:bottom w:val="none" w:sz="0" w:space="0" w:color="auto"/>
        <w:right w:val="none" w:sz="0" w:space="0" w:color="auto"/>
      </w:divBdr>
    </w:div>
    <w:div w:id="594165824">
      <w:bodyDiv w:val="1"/>
      <w:marLeft w:val="0"/>
      <w:marRight w:val="0"/>
      <w:marTop w:val="0"/>
      <w:marBottom w:val="0"/>
      <w:divBdr>
        <w:top w:val="none" w:sz="0" w:space="0" w:color="auto"/>
        <w:left w:val="none" w:sz="0" w:space="0" w:color="auto"/>
        <w:bottom w:val="none" w:sz="0" w:space="0" w:color="auto"/>
        <w:right w:val="none" w:sz="0" w:space="0" w:color="auto"/>
      </w:divBdr>
    </w:div>
    <w:div w:id="640042059">
      <w:bodyDiv w:val="1"/>
      <w:marLeft w:val="0"/>
      <w:marRight w:val="0"/>
      <w:marTop w:val="0"/>
      <w:marBottom w:val="0"/>
      <w:divBdr>
        <w:top w:val="none" w:sz="0" w:space="0" w:color="auto"/>
        <w:left w:val="none" w:sz="0" w:space="0" w:color="auto"/>
        <w:bottom w:val="none" w:sz="0" w:space="0" w:color="auto"/>
        <w:right w:val="none" w:sz="0" w:space="0" w:color="auto"/>
      </w:divBdr>
    </w:div>
    <w:div w:id="657222287">
      <w:bodyDiv w:val="1"/>
      <w:marLeft w:val="0"/>
      <w:marRight w:val="0"/>
      <w:marTop w:val="0"/>
      <w:marBottom w:val="0"/>
      <w:divBdr>
        <w:top w:val="none" w:sz="0" w:space="0" w:color="auto"/>
        <w:left w:val="none" w:sz="0" w:space="0" w:color="auto"/>
        <w:bottom w:val="none" w:sz="0" w:space="0" w:color="auto"/>
        <w:right w:val="none" w:sz="0" w:space="0" w:color="auto"/>
      </w:divBdr>
    </w:div>
    <w:div w:id="669411248">
      <w:bodyDiv w:val="1"/>
      <w:marLeft w:val="0"/>
      <w:marRight w:val="0"/>
      <w:marTop w:val="0"/>
      <w:marBottom w:val="0"/>
      <w:divBdr>
        <w:top w:val="none" w:sz="0" w:space="0" w:color="auto"/>
        <w:left w:val="none" w:sz="0" w:space="0" w:color="auto"/>
        <w:bottom w:val="none" w:sz="0" w:space="0" w:color="auto"/>
        <w:right w:val="none" w:sz="0" w:space="0" w:color="auto"/>
      </w:divBdr>
    </w:div>
    <w:div w:id="681667605">
      <w:bodyDiv w:val="1"/>
      <w:marLeft w:val="0"/>
      <w:marRight w:val="0"/>
      <w:marTop w:val="0"/>
      <w:marBottom w:val="0"/>
      <w:divBdr>
        <w:top w:val="none" w:sz="0" w:space="0" w:color="auto"/>
        <w:left w:val="none" w:sz="0" w:space="0" w:color="auto"/>
        <w:bottom w:val="none" w:sz="0" w:space="0" w:color="auto"/>
        <w:right w:val="none" w:sz="0" w:space="0" w:color="auto"/>
      </w:divBdr>
    </w:div>
    <w:div w:id="702218389">
      <w:bodyDiv w:val="1"/>
      <w:marLeft w:val="0"/>
      <w:marRight w:val="0"/>
      <w:marTop w:val="0"/>
      <w:marBottom w:val="0"/>
      <w:divBdr>
        <w:top w:val="none" w:sz="0" w:space="0" w:color="auto"/>
        <w:left w:val="none" w:sz="0" w:space="0" w:color="auto"/>
        <w:bottom w:val="none" w:sz="0" w:space="0" w:color="auto"/>
        <w:right w:val="none" w:sz="0" w:space="0" w:color="auto"/>
      </w:divBdr>
    </w:div>
    <w:div w:id="716391299">
      <w:bodyDiv w:val="1"/>
      <w:marLeft w:val="0"/>
      <w:marRight w:val="0"/>
      <w:marTop w:val="0"/>
      <w:marBottom w:val="0"/>
      <w:divBdr>
        <w:top w:val="none" w:sz="0" w:space="0" w:color="auto"/>
        <w:left w:val="none" w:sz="0" w:space="0" w:color="auto"/>
        <w:bottom w:val="none" w:sz="0" w:space="0" w:color="auto"/>
        <w:right w:val="none" w:sz="0" w:space="0" w:color="auto"/>
      </w:divBdr>
    </w:div>
    <w:div w:id="726607756">
      <w:bodyDiv w:val="1"/>
      <w:marLeft w:val="0"/>
      <w:marRight w:val="0"/>
      <w:marTop w:val="0"/>
      <w:marBottom w:val="0"/>
      <w:divBdr>
        <w:top w:val="none" w:sz="0" w:space="0" w:color="auto"/>
        <w:left w:val="none" w:sz="0" w:space="0" w:color="auto"/>
        <w:bottom w:val="none" w:sz="0" w:space="0" w:color="auto"/>
        <w:right w:val="none" w:sz="0" w:space="0" w:color="auto"/>
      </w:divBdr>
    </w:div>
    <w:div w:id="740567402">
      <w:bodyDiv w:val="1"/>
      <w:marLeft w:val="0"/>
      <w:marRight w:val="0"/>
      <w:marTop w:val="0"/>
      <w:marBottom w:val="0"/>
      <w:divBdr>
        <w:top w:val="none" w:sz="0" w:space="0" w:color="auto"/>
        <w:left w:val="none" w:sz="0" w:space="0" w:color="auto"/>
        <w:bottom w:val="none" w:sz="0" w:space="0" w:color="auto"/>
        <w:right w:val="none" w:sz="0" w:space="0" w:color="auto"/>
      </w:divBdr>
    </w:div>
    <w:div w:id="753431511">
      <w:bodyDiv w:val="1"/>
      <w:marLeft w:val="0"/>
      <w:marRight w:val="0"/>
      <w:marTop w:val="0"/>
      <w:marBottom w:val="0"/>
      <w:divBdr>
        <w:top w:val="none" w:sz="0" w:space="0" w:color="auto"/>
        <w:left w:val="none" w:sz="0" w:space="0" w:color="auto"/>
        <w:bottom w:val="none" w:sz="0" w:space="0" w:color="auto"/>
        <w:right w:val="none" w:sz="0" w:space="0" w:color="auto"/>
      </w:divBdr>
    </w:div>
    <w:div w:id="761529227">
      <w:bodyDiv w:val="1"/>
      <w:marLeft w:val="0"/>
      <w:marRight w:val="0"/>
      <w:marTop w:val="0"/>
      <w:marBottom w:val="0"/>
      <w:divBdr>
        <w:top w:val="none" w:sz="0" w:space="0" w:color="auto"/>
        <w:left w:val="none" w:sz="0" w:space="0" w:color="auto"/>
        <w:bottom w:val="none" w:sz="0" w:space="0" w:color="auto"/>
        <w:right w:val="none" w:sz="0" w:space="0" w:color="auto"/>
      </w:divBdr>
    </w:div>
    <w:div w:id="766735663">
      <w:bodyDiv w:val="1"/>
      <w:marLeft w:val="0"/>
      <w:marRight w:val="0"/>
      <w:marTop w:val="0"/>
      <w:marBottom w:val="0"/>
      <w:divBdr>
        <w:top w:val="none" w:sz="0" w:space="0" w:color="auto"/>
        <w:left w:val="none" w:sz="0" w:space="0" w:color="auto"/>
        <w:bottom w:val="none" w:sz="0" w:space="0" w:color="auto"/>
        <w:right w:val="none" w:sz="0" w:space="0" w:color="auto"/>
      </w:divBdr>
    </w:div>
    <w:div w:id="772284722">
      <w:bodyDiv w:val="1"/>
      <w:marLeft w:val="0"/>
      <w:marRight w:val="0"/>
      <w:marTop w:val="0"/>
      <w:marBottom w:val="0"/>
      <w:divBdr>
        <w:top w:val="none" w:sz="0" w:space="0" w:color="auto"/>
        <w:left w:val="none" w:sz="0" w:space="0" w:color="auto"/>
        <w:bottom w:val="none" w:sz="0" w:space="0" w:color="auto"/>
        <w:right w:val="none" w:sz="0" w:space="0" w:color="auto"/>
      </w:divBdr>
    </w:div>
    <w:div w:id="794761285">
      <w:bodyDiv w:val="1"/>
      <w:marLeft w:val="0"/>
      <w:marRight w:val="0"/>
      <w:marTop w:val="0"/>
      <w:marBottom w:val="0"/>
      <w:divBdr>
        <w:top w:val="none" w:sz="0" w:space="0" w:color="auto"/>
        <w:left w:val="none" w:sz="0" w:space="0" w:color="auto"/>
        <w:bottom w:val="none" w:sz="0" w:space="0" w:color="auto"/>
        <w:right w:val="none" w:sz="0" w:space="0" w:color="auto"/>
      </w:divBdr>
    </w:div>
    <w:div w:id="804615433">
      <w:bodyDiv w:val="1"/>
      <w:marLeft w:val="0"/>
      <w:marRight w:val="0"/>
      <w:marTop w:val="0"/>
      <w:marBottom w:val="0"/>
      <w:divBdr>
        <w:top w:val="none" w:sz="0" w:space="0" w:color="auto"/>
        <w:left w:val="none" w:sz="0" w:space="0" w:color="auto"/>
        <w:bottom w:val="none" w:sz="0" w:space="0" w:color="auto"/>
        <w:right w:val="none" w:sz="0" w:space="0" w:color="auto"/>
      </w:divBdr>
    </w:div>
    <w:div w:id="810632514">
      <w:bodyDiv w:val="1"/>
      <w:marLeft w:val="0"/>
      <w:marRight w:val="0"/>
      <w:marTop w:val="0"/>
      <w:marBottom w:val="0"/>
      <w:divBdr>
        <w:top w:val="none" w:sz="0" w:space="0" w:color="auto"/>
        <w:left w:val="none" w:sz="0" w:space="0" w:color="auto"/>
        <w:bottom w:val="none" w:sz="0" w:space="0" w:color="auto"/>
        <w:right w:val="none" w:sz="0" w:space="0" w:color="auto"/>
      </w:divBdr>
    </w:div>
    <w:div w:id="811555914">
      <w:bodyDiv w:val="1"/>
      <w:marLeft w:val="0"/>
      <w:marRight w:val="0"/>
      <w:marTop w:val="0"/>
      <w:marBottom w:val="0"/>
      <w:divBdr>
        <w:top w:val="none" w:sz="0" w:space="0" w:color="auto"/>
        <w:left w:val="none" w:sz="0" w:space="0" w:color="auto"/>
        <w:bottom w:val="none" w:sz="0" w:space="0" w:color="auto"/>
        <w:right w:val="none" w:sz="0" w:space="0" w:color="auto"/>
      </w:divBdr>
    </w:div>
    <w:div w:id="818687479">
      <w:bodyDiv w:val="1"/>
      <w:marLeft w:val="0"/>
      <w:marRight w:val="0"/>
      <w:marTop w:val="0"/>
      <w:marBottom w:val="0"/>
      <w:divBdr>
        <w:top w:val="none" w:sz="0" w:space="0" w:color="auto"/>
        <w:left w:val="none" w:sz="0" w:space="0" w:color="auto"/>
        <w:bottom w:val="none" w:sz="0" w:space="0" w:color="auto"/>
        <w:right w:val="none" w:sz="0" w:space="0" w:color="auto"/>
      </w:divBdr>
    </w:div>
    <w:div w:id="839273704">
      <w:bodyDiv w:val="1"/>
      <w:marLeft w:val="0"/>
      <w:marRight w:val="0"/>
      <w:marTop w:val="0"/>
      <w:marBottom w:val="0"/>
      <w:divBdr>
        <w:top w:val="none" w:sz="0" w:space="0" w:color="auto"/>
        <w:left w:val="none" w:sz="0" w:space="0" w:color="auto"/>
        <w:bottom w:val="none" w:sz="0" w:space="0" w:color="auto"/>
        <w:right w:val="none" w:sz="0" w:space="0" w:color="auto"/>
      </w:divBdr>
    </w:div>
    <w:div w:id="846289253">
      <w:bodyDiv w:val="1"/>
      <w:marLeft w:val="0"/>
      <w:marRight w:val="0"/>
      <w:marTop w:val="0"/>
      <w:marBottom w:val="0"/>
      <w:divBdr>
        <w:top w:val="none" w:sz="0" w:space="0" w:color="auto"/>
        <w:left w:val="none" w:sz="0" w:space="0" w:color="auto"/>
        <w:bottom w:val="none" w:sz="0" w:space="0" w:color="auto"/>
        <w:right w:val="none" w:sz="0" w:space="0" w:color="auto"/>
      </w:divBdr>
    </w:div>
    <w:div w:id="862941441">
      <w:bodyDiv w:val="1"/>
      <w:marLeft w:val="0"/>
      <w:marRight w:val="0"/>
      <w:marTop w:val="0"/>
      <w:marBottom w:val="0"/>
      <w:divBdr>
        <w:top w:val="none" w:sz="0" w:space="0" w:color="auto"/>
        <w:left w:val="none" w:sz="0" w:space="0" w:color="auto"/>
        <w:bottom w:val="none" w:sz="0" w:space="0" w:color="auto"/>
        <w:right w:val="none" w:sz="0" w:space="0" w:color="auto"/>
      </w:divBdr>
    </w:div>
    <w:div w:id="879632902">
      <w:bodyDiv w:val="1"/>
      <w:marLeft w:val="0"/>
      <w:marRight w:val="0"/>
      <w:marTop w:val="0"/>
      <w:marBottom w:val="0"/>
      <w:divBdr>
        <w:top w:val="none" w:sz="0" w:space="0" w:color="auto"/>
        <w:left w:val="none" w:sz="0" w:space="0" w:color="auto"/>
        <w:bottom w:val="none" w:sz="0" w:space="0" w:color="auto"/>
        <w:right w:val="none" w:sz="0" w:space="0" w:color="auto"/>
      </w:divBdr>
    </w:div>
    <w:div w:id="906888954">
      <w:bodyDiv w:val="1"/>
      <w:marLeft w:val="0"/>
      <w:marRight w:val="0"/>
      <w:marTop w:val="0"/>
      <w:marBottom w:val="0"/>
      <w:divBdr>
        <w:top w:val="none" w:sz="0" w:space="0" w:color="auto"/>
        <w:left w:val="none" w:sz="0" w:space="0" w:color="auto"/>
        <w:bottom w:val="none" w:sz="0" w:space="0" w:color="auto"/>
        <w:right w:val="none" w:sz="0" w:space="0" w:color="auto"/>
      </w:divBdr>
    </w:div>
    <w:div w:id="908926791">
      <w:bodyDiv w:val="1"/>
      <w:marLeft w:val="0"/>
      <w:marRight w:val="0"/>
      <w:marTop w:val="0"/>
      <w:marBottom w:val="0"/>
      <w:divBdr>
        <w:top w:val="none" w:sz="0" w:space="0" w:color="auto"/>
        <w:left w:val="none" w:sz="0" w:space="0" w:color="auto"/>
        <w:bottom w:val="none" w:sz="0" w:space="0" w:color="auto"/>
        <w:right w:val="none" w:sz="0" w:space="0" w:color="auto"/>
      </w:divBdr>
    </w:div>
    <w:div w:id="918758847">
      <w:bodyDiv w:val="1"/>
      <w:marLeft w:val="0"/>
      <w:marRight w:val="0"/>
      <w:marTop w:val="0"/>
      <w:marBottom w:val="0"/>
      <w:divBdr>
        <w:top w:val="none" w:sz="0" w:space="0" w:color="auto"/>
        <w:left w:val="none" w:sz="0" w:space="0" w:color="auto"/>
        <w:bottom w:val="none" w:sz="0" w:space="0" w:color="auto"/>
        <w:right w:val="none" w:sz="0" w:space="0" w:color="auto"/>
      </w:divBdr>
    </w:div>
    <w:div w:id="923494551">
      <w:bodyDiv w:val="1"/>
      <w:marLeft w:val="0"/>
      <w:marRight w:val="0"/>
      <w:marTop w:val="0"/>
      <w:marBottom w:val="0"/>
      <w:divBdr>
        <w:top w:val="none" w:sz="0" w:space="0" w:color="auto"/>
        <w:left w:val="none" w:sz="0" w:space="0" w:color="auto"/>
        <w:bottom w:val="none" w:sz="0" w:space="0" w:color="auto"/>
        <w:right w:val="none" w:sz="0" w:space="0" w:color="auto"/>
      </w:divBdr>
    </w:div>
    <w:div w:id="933248210">
      <w:bodyDiv w:val="1"/>
      <w:marLeft w:val="0"/>
      <w:marRight w:val="0"/>
      <w:marTop w:val="0"/>
      <w:marBottom w:val="0"/>
      <w:divBdr>
        <w:top w:val="none" w:sz="0" w:space="0" w:color="auto"/>
        <w:left w:val="none" w:sz="0" w:space="0" w:color="auto"/>
        <w:bottom w:val="none" w:sz="0" w:space="0" w:color="auto"/>
        <w:right w:val="none" w:sz="0" w:space="0" w:color="auto"/>
      </w:divBdr>
    </w:div>
    <w:div w:id="952707087">
      <w:bodyDiv w:val="1"/>
      <w:marLeft w:val="0"/>
      <w:marRight w:val="0"/>
      <w:marTop w:val="0"/>
      <w:marBottom w:val="0"/>
      <w:divBdr>
        <w:top w:val="none" w:sz="0" w:space="0" w:color="auto"/>
        <w:left w:val="none" w:sz="0" w:space="0" w:color="auto"/>
        <w:bottom w:val="none" w:sz="0" w:space="0" w:color="auto"/>
        <w:right w:val="none" w:sz="0" w:space="0" w:color="auto"/>
      </w:divBdr>
    </w:div>
    <w:div w:id="968363880">
      <w:bodyDiv w:val="1"/>
      <w:marLeft w:val="0"/>
      <w:marRight w:val="0"/>
      <w:marTop w:val="0"/>
      <w:marBottom w:val="0"/>
      <w:divBdr>
        <w:top w:val="none" w:sz="0" w:space="0" w:color="auto"/>
        <w:left w:val="none" w:sz="0" w:space="0" w:color="auto"/>
        <w:bottom w:val="none" w:sz="0" w:space="0" w:color="auto"/>
        <w:right w:val="none" w:sz="0" w:space="0" w:color="auto"/>
      </w:divBdr>
    </w:div>
    <w:div w:id="979765451">
      <w:bodyDiv w:val="1"/>
      <w:marLeft w:val="0"/>
      <w:marRight w:val="0"/>
      <w:marTop w:val="0"/>
      <w:marBottom w:val="0"/>
      <w:divBdr>
        <w:top w:val="none" w:sz="0" w:space="0" w:color="auto"/>
        <w:left w:val="none" w:sz="0" w:space="0" w:color="auto"/>
        <w:bottom w:val="none" w:sz="0" w:space="0" w:color="auto"/>
        <w:right w:val="none" w:sz="0" w:space="0" w:color="auto"/>
      </w:divBdr>
    </w:div>
    <w:div w:id="982202708">
      <w:bodyDiv w:val="1"/>
      <w:marLeft w:val="0"/>
      <w:marRight w:val="0"/>
      <w:marTop w:val="0"/>
      <w:marBottom w:val="0"/>
      <w:divBdr>
        <w:top w:val="none" w:sz="0" w:space="0" w:color="auto"/>
        <w:left w:val="none" w:sz="0" w:space="0" w:color="auto"/>
        <w:bottom w:val="none" w:sz="0" w:space="0" w:color="auto"/>
        <w:right w:val="none" w:sz="0" w:space="0" w:color="auto"/>
      </w:divBdr>
    </w:div>
    <w:div w:id="1007027293">
      <w:bodyDiv w:val="1"/>
      <w:marLeft w:val="0"/>
      <w:marRight w:val="0"/>
      <w:marTop w:val="0"/>
      <w:marBottom w:val="0"/>
      <w:divBdr>
        <w:top w:val="none" w:sz="0" w:space="0" w:color="auto"/>
        <w:left w:val="none" w:sz="0" w:space="0" w:color="auto"/>
        <w:bottom w:val="none" w:sz="0" w:space="0" w:color="auto"/>
        <w:right w:val="none" w:sz="0" w:space="0" w:color="auto"/>
      </w:divBdr>
    </w:div>
    <w:div w:id="1017848088">
      <w:bodyDiv w:val="1"/>
      <w:marLeft w:val="0"/>
      <w:marRight w:val="0"/>
      <w:marTop w:val="0"/>
      <w:marBottom w:val="0"/>
      <w:divBdr>
        <w:top w:val="none" w:sz="0" w:space="0" w:color="auto"/>
        <w:left w:val="none" w:sz="0" w:space="0" w:color="auto"/>
        <w:bottom w:val="none" w:sz="0" w:space="0" w:color="auto"/>
        <w:right w:val="none" w:sz="0" w:space="0" w:color="auto"/>
      </w:divBdr>
    </w:div>
    <w:div w:id="1052735659">
      <w:bodyDiv w:val="1"/>
      <w:marLeft w:val="0"/>
      <w:marRight w:val="0"/>
      <w:marTop w:val="0"/>
      <w:marBottom w:val="0"/>
      <w:divBdr>
        <w:top w:val="none" w:sz="0" w:space="0" w:color="auto"/>
        <w:left w:val="none" w:sz="0" w:space="0" w:color="auto"/>
        <w:bottom w:val="none" w:sz="0" w:space="0" w:color="auto"/>
        <w:right w:val="none" w:sz="0" w:space="0" w:color="auto"/>
      </w:divBdr>
    </w:div>
    <w:div w:id="1079253277">
      <w:bodyDiv w:val="1"/>
      <w:marLeft w:val="0"/>
      <w:marRight w:val="0"/>
      <w:marTop w:val="0"/>
      <w:marBottom w:val="0"/>
      <w:divBdr>
        <w:top w:val="none" w:sz="0" w:space="0" w:color="auto"/>
        <w:left w:val="none" w:sz="0" w:space="0" w:color="auto"/>
        <w:bottom w:val="none" w:sz="0" w:space="0" w:color="auto"/>
        <w:right w:val="none" w:sz="0" w:space="0" w:color="auto"/>
      </w:divBdr>
    </w:div>
    <w:div w:id="1088698712">
      <w:bodyDiv w:val="1"/>
      <w:marLeft w:val="0"/>
      <w:marRight w:val="0"/>
      <w:marTop w:val="0"/>
      <w:marBottom w:val="0"/>
      <w:divBdr>
        <w:top w:val="none" w:sz="0" w:space="0" w:color="auto"/>
        <w:left w:val="none" w:sz="0" w:space="0" w:color="auto"/>
        <w:bottom w:val="none" w:sz="0" w:space="0" w:color="auto"/>
        <w:right w:val="none" w:sz="0" w:space="0" w:color="auto"/>
      </w:divBdr>
    </w:div>
    <w:div w:id="1103719758">
      <w:bodyDiv w:val="1"/>
      <w:marLeft w:val="0"/>
      <w:marRight w:val="0"/>
      <w:marTop w:val="0"/>
      <w:marBottom w:val="0"/>
      <w:divBdr>
        <w:top w:val="none" w:sz="0" w:space="0" w:color="auto"/>
        <w:left w:val="none" w:sz="0" w:space="0" w:color="auto"/>
        <w:bottom w:val="none" w:sz="0" w:space="0" w:color="auto"/>
        <w:right w:val="none" w:sz="0" w:space="0" w:color="auto"/>
      </w:divBdr>
    </w:div>
    <w:div w:id="1104114176">
      <w:bodyDiv w:val="1"/>
      <w:marLeft w:val="0"/>
      <w:marRight w:val="0"/>
      <w:marTop w:val="0"/>
      <w:marBottom w:val="0"/>
      <w:divBdr>
        <w:top w:val="none" w:sz="0" w:space="0" w:color="auto"/>
        <w:left w:val="none" w:sz="0" w:space="0" w:color="auto"/>
        <w:bottom w:val="none" w:sz="0" w:space="0" w:color="auto"/>
        <w:right w:val="none" w:sz="0" w:space="0" w:color="auto"/>
      </w:divBdr>
    </w:div>
    <w:div w:id="1106313832">
      <w:bodyDiv w:val="1"/>
      <w:marLeft w:val="0"/>
      <w:marRight w:val="0"/>
      <w:marTop w:val="0"/>
      <w:marBottom w:val="0"/>
      <w:divBdr>
        <w:top w:val="none" w:sz="0" w:space="0" w:color="auto"/>
        <w:left w:val="none" w:sz="0" w:space="0" w:color="auto"/>
        <w:bottom w:val="none" w:sz="0" w:space="0" w:color="auto"/>
        <w:right w:val="none" w:sz="0" w:space="0" w:color="auto"/>
      </w:divBdr>
    </w:div>
    <w:div w:id="1121727582">
      <w:bodyDiv w:val="1"/>
      <w:marLeft w:val="0"/>
      <w:marRight w:val="0"/>
      <w:marTop w:val="0"/>
      <w:marBottom w:val="0"/>
      <w:divBdr>
        <w:top w:val="none" w:sz="0" w:space="0" w:color="auto"/>
        <w:left w:val="none" w:sz="0" w:space="0" w:color="auto"/>
        <w:bottom w:val="none" w:sz="0" w:space="0" w:color="auto"/>
        <w:right w:val="none" w:sz="0" w:space="0" w:color="auto"/>
      </w:divBdr>
    </w:div>
    <w:div w:id="1121999112">
      <w:bodyDiv w:val="1"/>
      <w:marLeft w:val="0"/>
      <w:marRight w:val="0"/>
      <w:marTop w:val="0"/>
      <w:marBottom w:val="0"/>
      <w:divBdr>
        <w:top w:val="none" w:sz="0" w:space="0" w:color="auto"/>
        <w:left w:val="none" w:sz="0" w:space="0" w:color="auto"/>
        <w:bottom w:val="none" w:sz="0" w:space="0" w:color="auto"/>
        <w:right w:val="none" w:sz="0" w:space="0" w:color="auto"/>
      </w:divBdr>
    </w:div>
    <w:div w:id="1125194444">
      <w:bodyDiv w:val="1"/>
      <w:marLeft w:val="0"/>
      <w:marRight w:val="0"/>
      <w:marTop w:val="0"/>
      <w:marBottom w:val="0"/>
      <w:divBdr>
        <w:top w:val="none" w:sz="0" w:space="0" w:color="auto"/>
        <w:left w:val="none" w:sz="0" w:space="0" w:color="auto"/>
        <w:bottom w:val="none" w:sz="0" w:space="0" w:color="auto"/>
        <w:right w:val="none" w:sz="0" w:space="0" w:color="auto"/>
      </w:divBdr>
    </w:div>
    <w:div w:id="1129518174">
      <w:bodyDiv w:val="1"/>
      <w:marLeft w:val="0"/>
      <w:marRight w:val="0"/>
      <w:marTop w:val="0"/>
      <w:marBottom w:val="0"/>
      <w:divBdr>
        <w:top w:val="none" w:sz="0" w:space="0" w:color="auto"/>
        <w:left w:val="none" w:sz="0" w:space="0" w:color="auto"/>
        <w:bottom w:val="none" w:sz="0" w:space="0" w:color="auto"/>
        <w:right w:val="none" w:sz="0" w:space="0" w:color="auto"/>
      </w:divBdr>
    </w:div>
    <w:div w:id="1153183739">
      <w:bodyDiv w:val="1"/>
      <w:marLeft w:val="0"/>
      <w:marRight w:val="0"/>
      <w:marTop w:val="0"/>
      <w:marBottom w:val="0"/>
      <w:divBdr>
        <w:top w:val="none" w:sz="0" w:space="0" w:color="auto"/>
        <w:left w:val="none" w:sz="0" w:space="0" w:color="auto"/>
        <w:bottom w:val="none" w:sz="0" w:space="0" w:color="auto"/>
        <w:right w:val="none" w:sz="0" w:space="0" w:color="auto"/>
      </w:divBdr>
    </w:div>
    <w:div w:id="1173111700">
      <w:bodyDiv w:val="1"/>
      <w:marLeft w:val="0"/>
      <w:marRight w:val="0"/>
      <w:marTop w:val="0"/>
      <w:marBottom w:val="0"/>
      <w:divBdr>
        <w:top w:val="none" w:sz="0" w:space="0" w:color="auto"/>
        <w:left w:val="none" w:sz="0" w:space="0" w:color="auto"/>
        <w:bottom w:val="none" w:sz="0" w:space="0" w:color="auto"/>
        <w:right w:val="none" w:sz="0" w:space="0" w:color="auto"/>
      </w:divBdr>
    </w:div>
    <w:div w:id="1177883630">
      <w:bodyDiv w:val="1"/>
      <w:marLeft w:val="0"/>
      <w:marRight w:val="0"/>
      <w:marTop w:val="0"/>
      <w:marBottom w:val="0"/>
      <w:divBdr>
        <w:top w:val="none" w:sz="0" w:space="0" w:color="auto"/>
        <w:left w:val="none" w:sz="0" w:space="0" w:color="auto"/>
        <w:bottom w:val="none" w:sz="0" w:space="0" w:color="auto"/>
        <w:right w:val="none" w:sz="0" w:space="0" w:color="auto"/>
      </w:divBdr>
    </w:div>
    <w:div w:id="1179388133">
      <w:bodyDiv w:val="1"/>
      <w:marLeft w:val="0"/>
      <w:marRight w:val="0"/>
      <w:marTop w:val="0"/>
      <w:marBottom w:val="0"/>
      <w:divBdr>
        <w:top w:val="none" w:sz="0" w:space="0" w:color="auto"/>
        <w:left w:val="none" w:sz="0" w:space="0" w:color="auto"/>
        <w:bottom w:val="none" w:sz="0" w:space="0" w:color="auto"/>
        <w:right w:val="none" w:sz="0" w:space="0" w:color="auto"/>
      </w:divBdr>
    </w:div>
    <w:div w:id="1197935475">
      <w:bodyDiv w:val="1"/>
      <w:marLeft w:val="0"/>
      <w:marRight w:val="0"/>
      <w:marTop w:val="0"/>
      <w:marBottom w:val="0"/>
      <w:divBdr>
        <w:top w:val="none" w:sz="0" w:space="0" w:color="auto"/>
        <w:left w:val="none" w:sz="0" w:space="0" w:color="auto"/>
        <w:bottom w:val="none" w:sz="0" w:space="0" w:color="auto"/>
        <w:right w:val="none" w:sz="0" w:space="0" w:color="auto"/>
      </w:divBdr>
    </w:div>
    <w:div w:id="1198005849">
      <w:bodyDiv w:val="1"/>
      <w:marLeft w:val="0"/>
      <w:marRight w:val="0"/>
      <w:marTop w:val="0"/>
      <w:marBottom w:val="0"/>
      <w:divBdr>
        <w:top w:val="none" w:sz="0" w:space="0" w:color="auto"/>
        <w:left w:val="none" w:sz="0" w:space="0" w:color="auto"/>
        <w:bottom w:val="none" w:sz="0" w:space="0" w:color="auto"/>
        <w:right w:val="none" w:sz="0" w:space="0" w:color="auto"/>
      </w:divBdr>
    </w:div>
    <w:div w:id="1208299841">
      <w:bodyDiv w:val="1"/>
      <w:marLeft w:val="0"/>
      <w:marRight w:val="0"/>
      <w:marTop w:val="0"/>
      <w:marBottom w:val="0"/>
      <w:divBdr>
        <w:top w:val="none" w:sz="0" w:space="0" w:color="auto"/>
        <w:left w:val="none" w:sz="0" w:space="0" w:color="auto"/>
        <w:bottom w:val="none" w:sz="0" w:space="0" w:color="auto"/>
        <w:right w:val="none" w:sz="0" w:space="0" w:color="auto"/>
      </w:divBdr>
    </w:div>
    <w:div w:id="1226918321">
      <w:bodyDiv w:val="1"/>
      <w:marLeft w:val="0"/>
      <w:marRight w:val="0"/>
      <w:marTop w:val="0"/>
      <w:marBottom w:val="0"/>
      <w:divBdr>
        <w:top w:val="none" w:sz="0" w:space="0" w:color="auto"/>
        <w:left w:val="none" w:sz="0" w:space="0" w:color="auto"/>
        <w:bottom w:val="none" w:sz="0" w:space="0" w:color="auto"/>
        <w:right w:val="none" w:sz="0" w:space="0" w:color="auto"/>
      </w:divBdr>
    </w:div>
    <w:div w:id="1228688666">
      <w:bodyDiv w:val="1"/>
      <w:marLeft w:val="0"/>
      <w:marRight w:val="0"/>
      <w:marTop w:val="0"/>
      <w:marBottom w:val="0"/>
      <w:divBdr>
        <w:top w:val="none" w:sz="0" w:space="0" w:color="auto"/>
        <w:left w:val="none" w:sz="0" w:space="0" w:color="auto"/>
        <w:bottom w:val="none" w:sz="0" w:space="0" w:color="auto"/>
        <w:right w:val="none" w:sz="0" w:space="0" w:color="auto"/>
      </w:divBdr>
    </w:div>
    <w:div w:id="1255743596">
      <w:bodyDiv w:val="1"/>
      <w:marLeft w:val="0"/>
      <w:marRight w:val="0"/>
      <w:marTop w:val="0"/>
      <w:marBottom w:val="0"/>
      <w:divBdr>
        <w:top w:val="none" w:sz="0" w:space="0" w:color="auto"/>
        <w:left w:val="none" w:sz="0" w:space="0" w:color="auto"/>
        <w:bottom w:val="none" w:sz="0" w:space="0" w:color="auto"/>
        <w:right w:val="none" w:sz="0" w:space="0" w:color="auto"/>
      </w:divBdr>
    </w:div>
    <w:div w:id="1266770620">
      <w:bodyDiv w:val="1"/>
      <w:marLeft w:val="0"/>
      <w:marRight w:val="0"/>
      <w:marTop w:val="0"/>
      <w:marBottom w:val="0"/>
      <w:divBdr>
        <w:top w:val="none" w:sz="0" w:space="0" w:color="auto"/>
        <w:left w:val="none" w:sz="0" w:space="0" w:color="auto"/>
        <w:bottom w:val="none" w:sz="0" w:space="0" w:color="auto"/>
        <w:right w:val="none" w:sz="0" w:space="0" w:color="auto"/>
      </w:divBdr>
    </w:div>
    <w:div w:id="1278636409">
      <w:bodyDiv w:val="1"/>
      <w:marLeft w:val="0"/>
      <w:marRight w:val="0"/>
      <w:marTop w:val="0"/>
      <w:marBottom w:val="0"/>
      <w:divBdr>
        <w:top w:val="none" w:sz="0" w:space="0" w:color="auto"/>
        <w:left w:val="none" w:sz="0" w:space="0" w:color="auto"/>
        <w:bottom w:val="none" w:sz="0" w:space="0" w:color="auto"/>
        <w:right w:val="none" w:sz="0" w:space="0" w:color="auto"/>
      </w:divBdr>
    </w:div>
    <w:div w:id="1278877497">
      <w:bodyDiv w:val="1"/>
      <w:marLeft w:val="0"/>
      <w:marRight w:val="0"/>
      <w:marTop w:val="0"/>
      <w:marBottom w:val="0"/>
      <w:divBdr>
        <w:top w:val="none" w:sz="0" w:space="0" w:color="auto"/>
        <w:left w:val="none" w:sz="0" w:space="0" w:color="auto"/>
        <w:bottom w:val="none" w:sz="0" w:space="0" w:color="auto"/>
        <w:right w:val="none" w:sz="0" w:space="0" w:color="auto"/>
      </w:divBdr>
    </w:div>
    <w:div w:id="1293712975">
      <w:bodyDiv w:val="1"/>
      <w:marLeft w:val="0"/>
      <w:marRight w:val="0"/>
      <w:marTop w:val="0"/>
      <w:marBottom w:val="0"/>
      <w:divBdr>
        <w:top w:val="none" w:sz="0" w:space="0" w:color="auto"/>
        <w:left w:val="none" w:sz="0" w:space="0" w:color="auto"/>
        <w:bottom w:val="none" w:sz="0" w:space="0" w:color="auto"/>
        <w:right w:val="none" w:sz="0" w:space="0" w:color="auto"/>
      </w:divBdr>
    </w:div>
    <w:div w:id="1295326538">
      <w:bodyDiv w:val="1"/>
      <w:marLeft w:val="0"/>
      <w:marRight w:val="0"/>
      <w:marTop w:val="0"/>
      <w:marBottom w:val="0"/>
      <w:divBdr>
        <w:top w:val="none" w:sz="0" w:space="0" w:color="auto"/>
        <w:left w:val="none" w:sz="0" w:space="0" w:color="auto"/>
        <w:bottom w:val="none" w:sz="0" w:space="0" w:color="auto"/>
        <w:right w:val="none" w:sz="0" w:space="0" w:color="auto"/>
      </w:divBdr>
    </w:div>
    <w:div w:id="1308054729">
      <w:bodyDiv w:val="1"/>
      <w:marLeft w:val="0"/>
      <w:marRight w:val="0"/>
      <w:marTop w:val="0"/>
      <w:marBottom w:val="0"/>
      <w:divBdr>
        <w:top w:val="none" w:sz="0" w:space="0" w:color="auto"/>
        <w:left w:val="none" w:sz="0" w:space="0" w:color="auto"/>
        <w:bottom w:val="none" w:sz="0" w:space="0" w:color="auto"/>
        <w:right w:val="none" w:sz="0" w:space="0" w:color="auto"/>
      </w:divBdr>
    </w:div>
    <w:div w:id="1309553085">
      <w:bodyDiv w:val="1"/>
      <w:marLeft w:val="0"/>
      <w:marRight w:val="0"/>
      <w:marTop w:val="0"/>
      <w:marBottom w:val="0"/>
      <w:divBdr>
        <w:top w:val="none" w:sz="0" w:space="0" w:color="auto"/>
        <w:left w:val="none" w:sz="0" w:space="0" w:color="auto"/>
        <w:bottom w:val="none" w:sz="0" w:space="0" w:color="auto"/>
        <w:right w:val="none" w:sz="0" w:space="0" w:color="auto"/>
      </w:divBdr>
    </w:div>
    <w:div w:id="1322079003">
      <w:bodyDiv w:val="1"/>
      <w:marLeft w:val="0"/>
      <w:marRight w:val="0"/>
      <w:marTop w:val="0"/>
      <w:marBottom w:val="0"/>
      <w:divBdr>
        <w:top w:val="none" w:sz="0" w:space="0" w:color="auto"/>
        <w:left w:val="none" w:sz="0" w:space="0" w:color="auto"/>
        <w:bottom w:val="none" w:sz="0" w:space="0" w:color="auto"/>
        <w:right w:val="none" w:sz="0" w:space="0" w:color="auto"/>
      </w:divBdr>
    </w:div>
    <w:div w:id="1333527024">
      <w:bodyDiv w:val="1"/>
      <w:marLeft w:val="0"/>
      <w:marRight w:val="0"/>
      <w:marTop w:val="0"/>
      <w:marBottom w:val="0"/>
      <w:divBdr>
        <w:top w:val="none" w:sz="0" w:space="0" w:color="auto"/>
        <w:left w:val="none" w:sz="0" w:space="0" w:color="auto"/>
        <w:bottom w:val="none" w:sz="0" w:space="0" w:color="auto"/>
        <w:right w:val="none" w:sz="0" w:space="0" w:color="auto"/>
      </w:divBdr>
    </w:div>
    <w:div w:id="1351908059">
      <w:bodyDiv w:val="1"/>
      <w:marLeft w:val="0"/>
      <w:marRight w:val="0"/>
      <w:marTop w:val="0"/>
      <w:marBottom w:val="0"/>
      <w:divBdr>
        <w:top w:val="none" w:sz="0" w:space="0" w:color="auto"/>
        <w:left w:val="none" w:sz="0" w:space="0" w:color="auto"/>
        <w:bottom w:val="none" w:sz="0" w:space="0" w:color="auto"/>
        <w:right w:val="none" w:sz="0" w:space="0" w:color="auto"/>
      </w:divBdr>
    </w:div>
    <w:div w:id="1373774269">
      <w:bodyDiv w:val="1"/>
      <w:marLeft w:val="0"/>
      <w:marRight w:val="0"/>
      <w:marTop w:val="0"/>
      <w:marBottom w:val="0"/>
      <w:divBdr>
        <w:top w:val="none" w:sz="0" w:space="0" w:color="auto"/>
        <w:left w:val="none" w:sz="0" w:space="0" w:color="auto"/>
        <w:bottom w:val="none" w:sz="0" w:space="0" w:color="auto"/>
        <w:right w:val="none" w:sz="0" w:space="0" w:color="auto"/>
      </w:divBdr>
    </w:div>
    <w:div w:id="1390835637">
      <w:bodyDiv w:val="1"/>
      <w:marLeft w:val="0"/>
      <w:marRight w:val="0"/>
      <w:marTop w:val="0"/>
      <w:marBottom w:val="0"/>
      <w:divBdr>
        <w:top w:val="none" w:sz="0" w:space="0" w:color="auto"/>
        <w:left w:val="none" w:sz="0" w:space="0" w:color="auto"/>
        <w:bottom w:val="none" w:sz="0" w:space="0" w:color="auto"/>
        <w:right w:val="none" w:sz="0" w:space="0" w:color="auto"/>
      </w:divBdr>
    </w:div>
    <w:div w:id="1401362533">
      <w:bodyDiv w:val="1"/>
      <w:marLeft w:val="0"/>
      <w:marRight w:val="0"/>
      <w:marTop w:val="0"/>
      <w:marBottom w:val="0"/>
      <w:divBdr>
        <w:top w:val="none" w:sz="0" w:space="0" w:color="auto"/>
        <w:left w:val="none" w:sz="0" w:space="0" w:color="auto"/>
        <w:bottom w:val="none" w:sz="0" w:space="0" w:color="auto"/>
        <w:right w:val="none" w:sz="0" w:space="0" w:color="auto"/>
      </w:divBdr>
    </w:div>
    <w:div w:id="1413313828">
      <w:bodyDiv w:val="1"/>
      <w:marLeft w:val="0"/>
      <w:marRight w:val="0"/>
      <w:marTop w:val="0"/>
      <w:marBottom w:val="0"/>
      <w:divBdr>
        <w:top w:val="none" w:sz="0" w:space="0" w:color="auto"/>
        <w:left w:val="none" w:sz="0" w:space="0" w:color="auto"/>
        <w:bottom w:val="none" w:sz="0" w:space="0" w:color="auto"/>
        <w:right w:val="none" w:sz="0" w:space="0" w:color="auto"/>
      </w:divBdr>
    </w:div>
    <w:div w:id="1417828152">
      <w:bodyDiv w:val="1"/>
      <w:marLeft w:val="0"/>
      <w:marRight w:val="0"/>
      <w:marTop w:val="0"/>
      <w:marBottom w:val="0"/>
      <w:divBdr>
        <w:top w:val="none" w:sz="0" w:space="0" w:color="auto"/>
        <w:left w:val="none" w:sz="0" w:space="0" w:color="auto"/>
        <w:bottom w:val="none" w:sz="0" w:space="0" w:color="auto"/>
        <w:right w:val="none" w:sz="0" w:space="0" w:color="auto"/>
      </w:divBdr>
    </w:div>
    <w:div w:id="1452244870">
      <w:bodyDiv w:val="1"/>
      <w:marLeft w:val="0"/>
      <w:marRight w:val="0"/>
      <w:marTop w:val="0"/>
      <w:marBottom w:val="0"/>
      <w:divBdr>
        <w:top w:val="none" w:sz="0" w:space="0" w:color="auto"/>
        <w:left w:val="none" w:sz="0" w:space="0" w:color="auto"/>
        <w:bottom w:val="none" w:sz="0" w:space="0" w:color="auto"/>
        <w:right w:val="none" w:sz="0" w:space="0" w:color="auto"/>
      </w:divBdr>
    </w:div>
    <w:div w:id="1453012235">
      <w:bodyDiv w:val="1"/>
      <w:marLeft w:val="0"/>
      <w:marRight w:val="0"/>
      <w:marTop w:val="0"/>
      <w:marBottom w:val="0"/>
      <w:divBdr>
        <w:top w:val="none" w:sz="0" w:space="0" w:color="auto"/>
        <w:left w:val="none" w:sz="0" w:space="0" w:color="auto"/>
        <w:bottom w:val="none" w:sz="0" w:space="0" w:color="auto"/>
        <w:right w:val="none" w:sz="0" w:space="0" w:color="auto"/>
      </w:divBdr>
    </w:div>
    <w:div w:id="1461145825">
      <w:bodyDiv w:val="1"/>
      <w:marLeft w:val="0"/>
      <w:marRight w:val="0"/>
      <w:marTop w:val="0"/>
      <w:marBottom w:val="0"/>
      <w:divBdr>
        <w:top w:val="none" w:sz="0" w:space="0" w:color="auto"/>
        <w:left w:val="none" w:sz="0" w:space="0" w:color="auto"/>
        <w:bottom w:val="none" w:sz="0" w:space="0" w:color="auto"/>
        <w:right w:val="none" w:sz="0" w:space="0" w:color="auto"/>
      </w:divBdr>
    </w:div>
    <w:div w:id="1485900261">
      <w:bodyDiv w:val="1"/>
      <w:marLeft w:val="0"/>
      <w:marRight w:val="0"/>
      <w:marTop w:val="0"/>
      <w:marBottom w:val="0"/>
      <w:divBdr>
        <w:top w:val="none" w:sz="0" w:space="0" w:color="auto"/>
        <w:left w:val="none" w:sz="0" w:space="0" w:color="auto"/>
        <w:bottom w:val="none" w:sz="0" w:space="0" w:color="auto"/>
        <w:right w:val="none" w:sz="0" w:space="0" w:color="auto"/>
      </w:divBdr>
    </w:div>
    <w:div w:id="1486703769">
      <w:bodyDiv w:val="1"/>
      <w:marLeft w:val="0"/>
      <w:marRight w:val="0"/>
      <w:marTop w:val="0"/>
      <w:marBottom w:val="0"/>
      <w:divBdr>
        <w:top w:val="none" w:sz="0" w:space="0" w:color="auto"/>
        <w:left w:val="none" w:sz="0" w:space="0" w:color="auto"/>
        <w:bottom w:val="none" w:sz="0" w:space="0" w:color="auto"/>
        <w:right w:val="none" w:sz="0" w:space="0" w:color="auto"/>
      </w:divBdr>
    </w:div>
    <w:div w:id="1517619256">
      <w:bodyDiv w:val="1"/>
      <w:marLeft w:val="0"/>
      <w:marRight w:val="0"/>
      <w:marTop w:val="0"/>
      <w:marBottom w:val="0"/>
      <w:divBdr>
        <w:top w:val="none" w:sz="0" w:space="0" w:color="auto"/>
        <w:left w:val="none" w:sz="0" w:space="0" w:color="auto"/>
        <w:bottom w:val="none" w:sz="0" w:space="0" w:color="auto"/>
        <w:right w:val="none" w:sz="0" w:space="0" w:color="auto"/>
      </w:divBdr>
    </w:div>
    <w:div w:id="1578713251">
      <w:bodyDiv w:val="1"/>
      <w:marLeft w:val="0"/>
      <w:marRight w:val="0"/>
      <w:marTop w:val="0"/>
      <w:marBottom w:val="0"/>
      <w:divBdr>
        <w:top w:val="none" w:sz="0" w:space="0" w:color="auto"/>
        <w:left w:val="none" w:sz="0" w:space="0" w:color="auto"/>
        <w:bottom w:val="none" w:sz="0" w:space="0" w:color="auto"/>
        <w:right w:val="none" w:sz="0" w:space="0" w:color="auto"/>
      </w:divBdr>
    </w:div>
    <w:div w:id="1586838571">
      <w:bodyDiv w:val="1"/>
      <w:marLeft w:val="0"/>
      <w:marRight w:val="0"/>
      <w:marTop w:val="0"/>
      <w:marBottom w:val="0"/>
      <w:divBdr>
        <w:top w:val="none" w:sz="0" w:space="0" w:color="auto"/>
        <w:left w:val="none" w:sz="0" w:space="0" w:color="auto"/>
        <w:bottom w:val="none" w:sz="0" w:space="0" w:color="auto"/>
        <w:right w:val="none" w:sz="0" w:space="0" w:color="auto"/>
      </w:divBdr>
    </w:div>
    <w:div w:id="1611813757">
      <w:bodyDiv w:val="1"/>
      <w:marLeft w:val="0"/>
      <w:marRight w:val="0"/>
      <w:marTop w:val="0"/>
      <w:marBottom w:val="0"/>
      <w:divBdr>
        <w:top w:val="none" w:sz="0" w:space="0" w:color="auto"/>
        <w:left w:val="none" w:sz="0" w:space="0" w:color="auto"/>
        <w:bottom w:val="none" w:sz="0" w:space="0" w:color="auto"/>
        <w:right w:val="none" w:sz="0" w:space="0" w:color="auto"/>
      </w:divBdr>
    </w:div>
    <w:div w:id="1618104841">
      <w:bodyDiv w:val="1"/>
      <w:marLeft w:val="0"/>
      <w:marRight w:val="0"/>
      <w:marTop w:val="0"/>
      <w:marBottom w:val="0"/>
      <w:divBdr>
        <w:top w:val="none" w:sz="0" w:space="0" w:color="auto"/>
        <w:left w:val="none" w:sz="0" w:space="0" w:color="auto"/>
        <w:bottom w:val="none" w:sz="0" w:space="0" w:color="auto"/>
        <w:right w:val="none" w:sz="0" w:space="0" w:color="auto"/>
      </w:divBdr>
    </w:div>
    <w:div w:id="1629162459">
      <w:bodyDiv w:val="1"/>
      <w:marLeft w:val="0"/>
      <w:marRight w:val="0"/>
      <w:marTop w:val="0"/>
      <w:marBottom w:val="0"/>
      <w:divBdr>
        <w:top w:val="none" w:sz="0" w:space="0" w:color="auto"/>
        <w:left w:val="none" w:sz="0" w:space="0" w:color="auto"/>
        <w:bottom w:val="none" w:sz="0" w:space="0" w:color="auto"/>
        <w:right w:val="none" w:sz="0" w:space="0" w:color="auto"/>
      </w:divBdr>
    </w:div>
    <w:div w:id="1631858835">
      <w:bodyDiv w:val="1"/>
      <w:marLeft w:val="0"/>
      <w:marRight w:val="0"/>
      <w:marTop w:val="0"/>
      <w:marBottom w:val="0"/>
      <w:divBdr>
        <w:top w:val="none" w:sz="0" w:space="0" w:color="auto"/>
        <w:left w:val="none" w:sz="0" w:space="0" w:color="auto"/>
        <w:bottom w:val="none" w:sz="0" w:space="0" w:color="auto"/>
        <w:right w:val="none" w:sz="0" w:space="0" w:color="auto"/>
      </w:divBdr>
    </w:div>
    <w:div w:id="1649892978">
      <w:bodyDiv w:val="1"/>
      <w:marLeft w:val="0"/>
      <w:marRight w:val="0"/>
      <w:marTop w:val="0"/>
      <w:marBottom w:val="0"/>
      <w:divBdr>
        <w:top w:val="none" w:sz="0" w:space="0" w:color="auto"/>
        <w:left w:val="none" w:sz="0" w:space="0" w:color="auto"/>
        <w:bottom w:val="none" w:sz="0" w:space="0" w:color="auto"/>
        <w:right w:val="none" w:sz="0" w:space="0" w:color="auto"/>
      </w:divBdr>
    </w:div>
    <w:div w:id="1659337918">
      <w:bodyDiv w:val="1"/>
      <w:marLeft w:val="0"/>
      <w:marRight w:val="0"/>
      <w:marTop w:val="0"/>
      <w:marBottom w:val="0"/>
      <w:divBdr>
        <w:top w:val="none" w:sz="0" w:space="0" w:color="auto"/>
        <w:left w:val="none" w:sz="0" w:space="0" w:color="auto"/>
        <w:bottom w:val="none" w:sz="0" w:space="0" w:color="auto"/>
        <w:right w:val="none" w:sz="0" w:space="0" w:color="auto"/>
      </w:divBdr>
    </w:div>
    <w:div w:id="1663001600">
      <w:bodyDiv w:val="1"/>
      <w:marLeft w:val="0"/>
      <w:marRight w:val="0"/>
      <w:marTop w:val="0"/>
      <w:marBottom w:val="0"/>
      <w:divBdr>
        <w:top w:val="none" w:sz="0" w:space="0" w:color="auto"/>
        <w:left w:val="none" w:sz="0" w:space="0" w:color="auto"/>
        <w:bottom w:val="none" w:sz="0" w:space="0" w:color="auto"/>
        <w:right w:val="none" w:sz="0" w:space="0" w:color="auto"/>
      </w:divBdr>
    </w:div>
    <w:div w:id="1667170347">
      <w:bodyDiv w:val="1"/>
      <w:marLeft w:val="0"/>
      <w:marRight w:val="0"/>
      <w:marTop w:val="0"/>
      <w:marBottom w:val="0"/>
      <w:divBdr>
        <w:top w:val="none" w:sz="0" w:space="0" w:color="auto"/>
        <w:left w:val="none" w:sz="0" w:space="0" w:color="auto"/>
        <w:bottom w:val="none" w:sz="0" w:space="0" w:color="auto"/>
        <w:right w:val="none" w:sz="0" w:space="0" w:color="auto"/>
      </w:divBdr>
    </w:div>
    <w:div w:id="1675649732">
      <w:bodyDiv w:val="1"/>
      <w:marLeft w:val="0"/>
      <w:marRight w:val="0"/>
      <w:marTop w:val="0"/>
      <w:marBottom w:val="0"/>
      <w:divBdr>
        <w:top w:val="none" w:sz="0" w:space="0" w:color="auto"/>
        <w:left w:val="none" w:sz="0" w:space="0" w:color="auto"/>
        <w:bottom w:val="none" w:sz="0" w:space="0" w:color="auto"/>
        <w:right w:val="none" w:sz="0" w:space="0" w:color="auto"/>
      </w:divBdr>
    </w:div>
    <w:div w:id="1706714199">
      <w:bodyDiv w:val="1"/>
      <w:marLeft w:val="0"/>
      <w:marRight w:val="0"/>
      <w:marTop w:val="0"/>
      <w:marBottom w:val="0"/>
      <w:divBdr>
        <w:top w:val="none" w:sz="0" w:space="0" w:color="auto"/>
        <w:left w:val="none" w:sz="0" w:space="0" w:color="auto"/>
        <w:bottom w:val="none" w:sz="0" w:space="0" w:color="auto"/>
        <w:right w:val="none" w:sz="0" w:space="0" w:color="auto"/>
      </w:divBdr>
    </w:div>
    <w:div w:id="1731735186">
      <w:bodyDiv w:val="1"/>
      <w:marLeft w:val="0"/>
      <w:marRight w:val="0"/>
      <w:marTop w:val="0"/>
      <w:marBottom w:val="0"/>
      <w:divBdr>
        <w:top w:val="none" w:sz="0" w:space="0" w:color="auto"/>
        <w:left w:val="none" w:sz="0" w:space="0" w:color="auto"/>
        <w:bottom w:val="none" w:sz="0" w:space="0" w:color="auto"/>
        <w:right w:val="none" w:sz="0" w:space="0" w:color="auto"/>
      </w:divBdr>
    </w:div>
    <w:div w:id="1738894492">
      <w:bodyDiv w:val="1"/>
      <w:marLeft w:val="0"/>
      <w:marRight w:val="0"/>
      <w:marTop w:val="0"/>
      <w:marBottom w:val="0"/>
      <w:divBdr>
        <w:top w:val="none" w:sz="0" w:space="0" w:color="auto"/>
        <w:left w:val="none" w:sz="0" w:space="0" w:color="auto"/>
        <w:bottom w:val="none" w:sz="0" w:space="0" w:color="auto"/>
        <w:right w:val="none" w:sz="0" w:space="0" w:color="auto"/>
      </w:divBdr>
    </w:div>
    <w:div w:id="1739204082">
      <w:bodyDiv w:val="1"/>
      <w:marLeft w:val="0"/>
      <w:marRight w:val="0"/>
      <w:marTop w:val="0"/>
      <w:marBottom w:val="0"/>
      <w:divBdr>
        <w:top w:val="none" w:sz="0" w:space="0" w:color="auto"/>
        <w:left w:val="none" w:sz="0" w:space="0" w:color="auto"/>
        <w:bottom w:val="none" w:sz="0" w:space="0" w:color="auto"/>
        <w:right w:val="none" w:sz="0" w:space="0" w:color="auto"/>
      </w:divBdr>
    </w:div>
    <w:div w:id="1757021041">
      <w:bodyDiv w:val="1"/>
      <w:marLeft w:val="0"/>
      <w:marRight w:val="0"/>
      <w:marTop w:val="0"/>
      <w:marBottom w:val="0"/>
      <w:divBdr>
        <w:top w:val="none" w:sz="0" w:space="0" w:color="auto"/>
        <w:left w:val="none" w:sz="0" w:space="0" w:color="auto"/>
        <w:bottom w:val="none" w:sz="0" w:space="0" w:color="auto"/>
        <w:right w:val="none" w:sz="0" w:space="0" w:color="auto"/>
      </w:divBdr>
    </w:div>
    <w:div w:id="1780756676">
      <w:bodyDiv w:val="1"/>
      <w:marLeft w:val="0"/>
      <w:marRight w:val="0"/>
      <w:marTop w:val="0"/>
      <w:marBottom w:val="0"/>
      <w:divBdr>
        <w:top w:val="none" w:sz="0" w:space="0" w:color="auto"/>
        <w:left w:val="none" w:sz="0" w:space="0" w:color="auto"/>
        <w:bottom w:val="none" w:sz="0" w:space="0" w:color="auto"/>
        <w:right w:val="none" w:sz="0" w:space="0" w:color="auto"/>
      </w:divBdr>
    </w:div>
    <w:div w:id="1786583744">
      <w:bodyDiv w:val="1"/>
      <w:marLeft w:val="0"/>
      <w:marRight w:val="0"/>
      <w:marTop w:val="0"/>
      <w:marBottom w:val="0"/>
      <w:divBdr>
        <w:top w:val="none" w:sz="0" w:space="0" w:color="auto"/>
        <w:left w:val="none" w:sz="0" w:space="0" w:color="auto"/>
        <w:bottom w:val="none" w:sz="0" w:space="0" w:color="auto"/>
        <w:right w:val="none" w:sz="0" w:space="0" w:color="auto"/>
      </w:divBdr>
    </w:div>
    <w:div w:id="1794590312">
      <w:bodyDiv w:val="1"/>
      <w:marLeft w:val="0"/>
      <w:marRight w:val="0"/>
      <w:marTop w:val="0"/>
      <w:marBottom w:val="0"/>
      <w:divBdr>
        <w:top w:val="none" w:sz="0" w:space="0" w:color="auto"/>
        <w:left w:val="none" w:sz="0" w:space="0" w:color="auto"/>
        <w:bottom w:val="none" w:sz="0" w:space="0" w:color="auto"/>
        <w:right w:val="none" w:sz="0" w:space="0" w:color="auto"/>
      </w:divBdr>
    </w:div>
    <w:div w:id="1810245343">
      <w:bodyDiv w:val="1"/>
      <w:marLeft w:val="0"/>
      <w:marRight w:val="0"/>
      <w:marTop w:val="0"/>
      <w:marBottom w:val="0"/>
      <w:divBdr>
        <w:top w:val="none" w:sz="0" w:space="0" w:color="auto"/>
        <w:left w:val="none" w:sz="0" w:space="0" w:color="auto"/>
        <w:bottom w:val="none" w:sz="0" w:space="0" w:color="auto"/>
        <w:right w:val="none" w:sz="0" w:space="0" w:color="auto"/>
      </w:divBdr>
    </w:div>
    <w:div w:id="1813449829">
      <w:bodyDiv w:val="1"/>
      <w:marLeft w:val="0"/>
      <w:marRight w:val="0"/>
      <w:marTop w:val="0"/>
      <w:marBottom w:val="0"/>
      <w:divBdr>
        <w:top w:val="none" w:sz="0" w:space="0" w:color="auto"/>
        <w:left w:val="none" w:sz="0" w:space="0" w:color="auto"/>
        <w:bottom w:val="none" w:sz="0" w:space="0" w:color="auto"/>
        <w:right w:val="none" w:sz="0" w:space="0" w:color="auto"/>
      </w:divBdr>
    </w:div>
    <w:div w:id="1834027156">
      <w:bodyDiv w:val="1"/>
      <w:marLeft w:val="0"/>
      <w:marRight w:val="0"/>
      <w:marTop w:val="0"/>
      <w:marBottom w:val="0"/>
      <w:divBdr>
        <w:top w:val="none" w:sz="0" w:space="0" w:color="auto"/>
        <w:left w:val="none" w:sz="0" w:space="0" w:color="auto"/>
        <w:bottom w:val="none" w:sz="0" w:space="0" w:color="auto"/>
        <w:right w:val="none" w:sz="0" w:space="0" w:color="auto"/>
      </w:divBdr>
    </w:div>
    <w:div w:id="1838767856">
      <w:bodyDiv w:val="1"/>
      <w:marLeft w:val="0"/>
      <w:marRight w:val="0"/>
      <w:marTop w:val="0"/>
      <w:marBottom w:val="0"/>
      <w:divBdr>
        <w:top w:val="none" w:sz="0" w:space="0" w:color="auto"/>
        <w:left w:val="none" w:sz="0" w:space="0" w:color="auto"/>
        <w:bottom w:val="none" w:sz="0" w:space="0" w:color="auto"/>
        <w:right w:val="none" w:sz="0" w:space="0" w:color="auto"/>
      </w:divBdr>
    </w:div>
    <w:div w:id="1856653952">
      <w:bodyDiv w:val="1"/>
      <w:marLeft w:val="0"/>
      <w:marRight w:val="0"/>
      <w:marTop w:val="0"/>
      <w:marBottom w:val="0"/>
      <w:divBdr>
        <w:top w:val="none" w:sz="0" w:space="0" w:color="auto"/>
        <w:left w:val="none" w:sz="0" w:space="0" w:color="auto"/>
        <w:bottom w:val="none" w:sz="0" w:space="0" w:color="auto"/>
        <w:right w:val="none" w:sz="0" w:space="0" w:color="auto"/>
      </w:divBdr>
    </w:div>
    <w:div w:id="1917088113">
      <w:bodyDiv w:val="1"/>
      <w:marLeft w:val="0"/>
      <w:marRight w:val="0"/>
      <w:marTop w:val="0"/>
      <w:marBottom w:val="0"/>
      <w:divBdr>
        <w:top w:val="none" w:sz="0" w:space="0" w:color="auto"/>
        <w:left w:val="none" w:sz="0" w:space="0" w:color="auto"/>
        <w:bottom w:val="none" w:sz="0" w:space="0" w:color="auto"/>
        <w:right w:val="none" w:sz="0" w:space="0" w:color="auto"/>
      </w:divBdr>
    </w:div>
    <w:div w:id="1952516561">
      <w:bodyDiv w:val="1"/>
      <w:marLeft w:val="0"/>
      <w:marRight w:val="0"/>
      <w:marTop w:val="0"/>
      <w:marBottom w:val="0"/>
      <w:divBdr>
        <w:top w:val="none" w:sz="0" w:space="0" w:color="auto"/>
        <w:left w:val="none" w:sz="0" w:space="0" w:color="auto"/>
        <w:bottom w:val="none" w:sz="0" w:space="0" w:color="auto"/>
        <w:right w:val="none" w:sz="0" w:space="0" w:color="auto"/>
      </w:divBdr>
    </w:div>
    <w:div w:id="1955551196">
      <w:bodyDiv w:val="1"/>
      <w:marLeft w:val="0"/>
      <w:marRight w:val="0"/>
      <w:marTop w:val="0"/>
      <w:marBottom w:val="0"/>
      <w:divBdr>
        <w:top w:val="none" w:sz="0" w:space="0" w:color="auto"/>
        <w:left w:val="none" w:sz="0" w:space="0" w:color="auto"/>
        <w:bottom w:val="none" w:sz="0" w:space="0" w:color="auto"/>
        <w:right w:val="none" w:sz="0" w:space="0" w:color="auto"/>
      </w:divBdr>
    </w:div>
    <w:div w:id="1958095711">
      <w:bodyDiv w:val="1"/>
      <w:marLeft w:val="0"/>
      <w:marRight w:val="0"/>
      <w:marTop w:val="0"/>
      <w:marBottom w:val="0"/>
      <w:divBdr>
        <w:top w:val="none" w:sz="0" w:space="0" w:color="auto"/>
        <w:left w:val="none" w:sz="0" w:space="0" w:color="auto"/>
        <w:bottom w:val="none" w:sz="0" w:space="0" w:color="auto"/>
        <w:right w:val="none" w:sz="0" w:space="0" w:color="auto"/>
      </w:divBdr>
    </w:div>
    <w:div w:id="1962954760">
      <w:bodyDiv w:val="1"/>
      <w:marLeft w:val="0"/>
      <w:marRight w:val="0"/>
      <w:marTop w:val="0"/>
      <w:marBottom w:val="0"/>
      <w:divBdr>
        <w:top w:val="none" w:sz="0" w:space="0" w:color="auto"/>
        <w:left w:val="none" w:sz="0" w:space="0" w:color="auto"/>
        <w:bottom w:val="none" w:sz="0" w:space="0" w:color="auto"/>
        <w:right w:val="none" w:sz="0" w:space="0" w:color="auto"/>
      </w:divBdr>
    </w:div>
    <w:div w:id="1975215287">
      <w:bodyDiv w:val="1"/>
      <w:marLeft w:val="0"/>
      <w:marRight w:val="0"/>
      <w:marTop w:val="0"/>
      <w:marBottom w:val="0"/>
      <w:divBdr>
        <w:top w:val="none" w:sz="0" w:space="0" w:color="auto"/>
        <w:left w:val="none" w:sz="0" w:space="0" w:color="auto"/>
        <w:bottom w:val="none" w:sz="0" w:space="0" w:color="auto"/>
        <w:right w:val="none" w:sz="0" w:space="0" w:color="auto"/>
      </w:divBdr>
    </w:div>
    <w:div w:id="2005543419">
      <w:bodyDiv w:val="1"/>
      <w:marLeft w:val="0"/>
      <w:marRight w:val="0"/>
      <w:marTop w:val="0"/>
      <w:marBottom w:val="0"/>
      <w:divBdr>
        <w:top w:val="none" w:sz="0" w:space="0" w:color="auto"/>
        <w:left w:val="none" w:sz="0" w:space="0" w:color="auto"/>
        <w:bottom w:val="none" w:sz="0" w:space="0" w:color="auto"/>
        <w:right w:val="none" w:sz="0" w:space="0" w:color="auto"/>
      </w:divBdr>
    </w:div>
    <w:div w:id="2006393588">
      <w:bodyDiv w:val="1"/>
      <w:marLeft w:val="0"/>
      <w:marRight w:val="0"/>
      <w:marTop w:val="0"/>
      <w:marBottom w:val="0"/>
      <w:divBdr>
        <w:top w:val="none" w:sz="0" w:space="0" w:color="auto"/>
        <w:left w:val="none" w:sz="0" w:space="0" w:color="auto"/>
        <w:bottom w:val="none" w:sz="0" w:space="0" w:color="auto"/>
        <w:right w:val="none" w:sz="0" w:space="0" w:color="auto"/>
      </w:divBdr>
    </w:div>
    <w:div w:id="2051882948">
      <w:bodyDiv w:val="1"/>
      <w:marLeft w:val="0"/>
      <w:marRight w:val="0"/>
      <w:marTop w:val="0"/>
      <w:marBottom w:val="0"/>
      <w:divBdr>
        <w:top w:val="none" w:sz="0" w:space="0" w:color="auto"/>
        <w:left w:val="none" w:sz="0" w:space="0" w:color="auto"/>
        <w:bottom w:val="none" w:sz="0" w:space="0" w:color="auto"/>
        <w:right w:val="none" w:sz="0" w:space="0" w:color="auto"/>
      </w:divBdr>
    </w:div>
    <w:div w:id="2070688508">
      <w:bodyDiv w:val="1"/>
      <w:marLeft w:val="0"/>
      <w:marRight w:val="0"/>
      <w:marTop w:val="0"/>
      <w:marBottom w:val="0"/>
      <w:divBdr>
        <w:top w:val="none" w:sz="0" w:space="0" w:color="auto"/>
        <w:left w:val="none" w:sz="0" w:space="0" w:color="auto"/>
        <w:bottom w:val="none" w:sz="0" w:space="0" w:color="auto"/>
        <w:right w:val="none" w:sz="0" w:space="0" w:color="auto"/>
      </w:divBdr>
    </w:div>
    <w:div w:id="2072654479">
      <w:bodyDiv w:val="1"/>
      <w:marLeft w:val="0"/>
      <w:marRight w:val="0"/>
      <w:marTop w:val="0"/>
      <w:marBottom w:val="0"/>
      <w:divBdr>
        <w:top w:val="none" w:sz="0" w:space="0" w:color="auto"/>
        <w:left w:val="none" w:sz="0" w:space="0" w:color="auto"/>
        <w:bottom w:val="none" w:sz="0" w:space="0" w:color="auto"/>
        <w:right w:val="none" w:sz="0" w:space="0" w:color="auto"/>
      </w:divBdr>
    </w:div>
    <w:div w:id="2076586441">
      <w:bodyDiv w:val="1"/>
      <w:marLeft w:val="0"/>
      <w:marRight w:val="0"/>
      <w:marTop w:val="0"/>
      <w:marBottom w:val="0"/>
      <w:divBdr>
        <w:top w:val="none" w:sz="0" w:space="0" w:color="auto"/>
        <w:left w:val="none" w:sz="0" w:space="0" w:color="auto"/>
        <w:bottom w:val="none" w:sz="0" w:space="0" w:color="auto"/>
        <w:right w:val="none" w:sz="0" w:space="0" w:color="auto"/>
      </w:divBdr>
    </w:div>
    <w:div w:id="2093697288">
      <w:bodyDiv w:val="1"/>
      <w:marLeft w:val="0"/>
      <w:marRight w:val="0"/>
      <w:marTop w:val="0"/>
      <w:marBottom w:val="0"/>
      <w:divBdr>
        <w:top w:val="none" w:sz="0" w:space="0" w:color="auto"/>
        <w:left w:val="none" w:sz="0" w:space="0" w:color="auto"/>
        <w:bottom w:val="none" w:sz="0" w:space="0" w:color="auto"/>
        <w:right w:val="none" w:sz="0" w:space="0" w:color="auto"/>
      </w:divBdr>
    </w:div>
    <w:div w:id="2108504766">
      <w:bodyDiv w:val="1"/>
      <w:marLeft w:val="0"/>
      <w:marRight w:val="0"/>
      <w:marTop w:val="0"/>
      <w:marBottom w:val="0"/>
      <w:divBdr>
        <w:top w:val="none" w:sz="0" w:space="0" w:color="auto"/>
        <w:left w:val="none" w:sz="0" w:space="0" w:color="auto"/>
        <w:bottom w:val="none" w:sz="0" w:space="0" w:color="auto"/>
        <w:right w:val="none" w:sz="0" w:space="0" w:color="auto"/>
      </w:divBdr>
    </w:div>
    <w:div w:id="2121220034">
      <w:bodyDiv w:val="1"/>
      <w:marLeft w:val="0"/>
      <w:marRight w:val="0"/>
      <w:marTop w:val="0"/>
      <w:marBottom w:val="0"/>
      <w:divBdr>
        <w:top w:val="none" w:sz="0" w:space="0" w:color="auto"/>
        <w:left w:val="none" w:sz="0" w:space="0" w:color="auto"/>
        <w:bottom w:val="none" w:sz="0" w:space="0" w:color="auto"/>
        <w:right w:val="none" w:sz="0" w:space="0" w:color="auto"/>
      </w:divBdr>
    </w:div>
    <w:div w:id="2144999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BBC7572BB843AF4E72858E83D9740398F41C32E01E3D05E0B605DFDC9FBA56AF48A7E8E1E9DBE373QAD5N" TargetMode="External"/><Relationship Id="rId18" Type="http://schemas.openxmlformats.org/officeDocument/2006/relationships/hyperlink" Target="consultantplus://offline/ref=450CFA5A6A6F7D1F3501306841E58B07A0E258366D63E38E4BC176B2CDs2wD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www.mures.ru/" TargetMode="External"/><Relationship Id="rId17" Type="http://schemas.openxmlformats.org/officeDocument/2006/relationships/hyperlink" Target="consultantplus://offline/ref=450CFA5A6A6F7D1F3501306841E58B07A0E258366E69E38E4BC176B2CDs2wDF"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450CFA5A6A6F7D1F3501306841E58B07A0E258366D63E38E4BC176B2CDs2w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yperlink" Target="consultantplus://offline/ref=450CFA5A6A6F7D1F3501306841E58B07A0E258366E69E38E4BC176B2CDs2wDF" TargetMode="External"/><Relationship Id="rId23" Type="http://schemas.openxmlformats.org/officeDocument/2006/relationships/footer" Target="footer2.xml"/><Relationship Id="rId10" Type="http://schemas.openxmlformats.org/officeDocument/2006/relationships/hyperlink" Target="mailto:bychkovavm@mures.ru" TargetMode="External"/><Relationship Id="rId19"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mailto:bychkovavm@mures.ru" TargetMode="External"/><Relationship Id="rId14" Type="http://schemas.openxmlformats.org/officeDocument/2006/relationships/hyperlink" Target="http://www.zakupki.gov.ru"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82A18-09F5-4A31-B8D9-3B717F932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63</Pages>
  <Words>25689</Words>
  <Characters>146432</Characters>
  <Application>Microsoft Office Word</Application>
  <DocSecurity>0</DocSecurity>
  <Lines>1220</Lines>
  <Paragraphs>343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bannova</dc:creator>
  <cp:lastModifiedBy>Вероника М. Бычкова</cp:lastModifiedBy>
  <cp:revision>281</cp:revision>
  <cp:lastPrinted>2019-11-18T12:07:00Z</cp:lastPrinted>
  <dcterms:created xsi:type="dcterms:W3CDTF">2019-08-13T12:03:00Z</dcterms:created>
  <dcterms:modified xsi:type="dcterms:W3CDTF">2020-02-18T13:47:00Z</dcterms:modified>
</cp:coreProperties>
</file>