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4E36" w:rsidRPr="00451D4C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451D4C" w:rsidRDefault="003B0A0B" w:rsidP="006D38B7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D38B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F05498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6D38B7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1,5% по ГОСТ 10585-2013</w:t>
      </w:r>
      <w:r w:rsidR="00C744B8"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Hlk4678949"/>
    </w:p>
    <w:bookmarkEnd w:id="0"/>
    <w:p w:rsidR="00763A0C" w:rsidRPr="00451D4C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451D4C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05498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36FD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426F6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4C7C56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94004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F13FD7" w:rsidRPr="00451D4C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676" w:rsidRPr="00451D4C" w:rsidRDefault="00763A0C" w:rsidP="00F42F6D">
      <w:pPr>
        <w:pStyle w:val="1"/>
        <w:numPr>
          <w:ilvl w:val="0"/>
          <w:numId w:val="8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29079254"/>
      <w:bookmarkStart w:id="4" w:name="_Toc366762350"/>
      <w:bookmarkStart w:id="5" w:name="_Toc368061864"/>
      <w:bookmarkStart w:id="6" w:name="_Toc368062028"/>
      <w:bookmarkStart w:id="7" w:name="_Toc370824124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конкурентных переговоров:</w:t>
      </w:r>
      <w:bookmarkEnd w:id="1"/>
      <w:bookmarkEnd w:id="2"/>
      <w:bookmarkEnd w:id="3"/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bookmarkEnd w:id="4"/>
      <w:bookmarkEnd w:id="5"/>
      <w:bookmarkEnd w:id="6"/>
      <w:bookmarkEnd w:id="7"/>
    </w:p>
    <w:p w:rsidR="00F54221" w:rsidRPr="00F54221" w:rsidRDefault="00F54221" w:rsidP="00F54221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.1. Предмет договора: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8" w:name="OLE_LINK83"/>
      <w:bookmarkStart w:id="9" w:name="OLE_LINK82"/>
      <w:bookmarkStart w:id="10" w:name="OLE_LINK81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флотского Ф5, </w:t>
      </w:r>
      <w:bookmarkEnd w:id="8"/>
      <w:bookmarkEnd w:id="9"/>
      <w:bookmarkEnd w:id="10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более 1,5% по ГОСТ 10585-2013 (далее также – </w:t>
      </w:r>
      <w:bookmarkStart w:id="11" w:name="OLE_LINK68"/>
      <w:bookmarkStart w:id="12" w:name="OLE_LINK67"/>
      <w:bookmarkStart w:id="13" w:name="OLE_LINK66"/>
      <w:bookmarkStart w:id="14" w:name="OLE_LINK65"/>
      <w:bookmarkStart w:id="15" w:name="OLE_LINK64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11"/>
      <w:bookmarkEnd w:id="12"/>
      <w:bookmarkEnd w:id="13"/>
      <w:bookmarkEnd w:id="14"/>
      <w:bookmarkEnd w:id="15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поставляемой Продукции: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1 650 тонн.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поставку).        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.3. Сведения о начальной </w:t>
      </w:r>
      <w:bookmarkStart w:id="16" w:name="_Hlk14189755"/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(максимальной) цене договора</w:t>
      </w:r>
      <w:bookmarkEnd w:id="16"/>
      <w:r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67 650 000 (Шестьдесят семь миллионов шестьсот пятьдесят тысяч) рублей 00 копеек. (41 000,00 руб./тонна).</w:t>
      </w:r>
    </w:p>
    <w:p w:rsidR="00F54221" w:rsidRPr="00F54221" w:rsidRDefault="00F54221" w:rsidP="00F54221">
      <w:pPr>
        <w:spacing w:after="0" w:line="240" w:lineRule="auto"/>
        <w:ind w:right="-1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на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F54221" w:rsidRPr="00F54221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 Срок поставки: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31.03.2020 включительно, в строгом соответствии с письменной заявкой Покупателя на поставку Продукции.</w:t>
      </w:r>
    </w:p>
    <w:p w:rsidR="00F54221" w:rsidRPr="00F54221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.5. Место поставки: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АО «МЭС» «Александровская теплосеть», Заозерский район, г. Заозерск, ул. </w:t>
      </w:r>
      <w:proofErr w:type="spellStart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:rsidR="00F54221" w:rsidRPr="00F54221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F54221" w:rsidRPr="00F5422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Особые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условия: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случае, если в течение срока действия Договора от Покупателя не поступит заявок на поставку всего объема Продукции, указанного в </w:t>
      </w:r>
      <w:r w:rsidR="00C156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15630">
        <w:rPr>
          <w:rFonts w:ascii="Times New Roman" w:eastAsia="Times New Roman" w:hAnsi="Times New Roman"/>
          <w:sz w:val="24"/>
          <w:szCs w:val="24"/>
          <w:lang w:eastAsia="ru-RU"/>
        </w:rPr>
        <w:t>п.п</w:t>
      </w:r>
      <w:proofErr w:type="spellEnd"/>
      <w:r w:rsidR="00C15630">
        <w:rPr>
          <w:rFonts w:ascii="Times New Roman" w:eastAsia="Times New Roman" w:hAnsi="Times New Roman"/>
          <w:sz w:val="24"/>
          <w:szCs w:val="24"/>
          <w:lang w:eastAsia="ru-RU"/>
        </w:rPr>
        <w:t>. 1.2.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поставку части объема Продукции, указанного в </w:t>
      </w:r>
      <w:r w:rsidR="00C1563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15630">
        <w:rPr>
          <w:rFonts w:ascii="Times New Roman" w:eastAsia="Times New Roman" w:hAnsi="Times New Roman"/>
          <w:sz w:val="24"/>
          <w:szCs w:val="24"/>
          <w:lang w:eastAsia="ru-RU"/>
        </w:rPr>
        <w:t>п.п</w:t>
      </w:r>
      <w:proofErr w:type="spellEnd"/>
      <w:r w:rsidR="00C15630">
        <w:rPr>
          <w:rFonts w:ascii="Times New Roman" w:eastAsia="Times New Roman" w:hAnsi="Times New Roman"/>
          <w:sz w:val="24"/>
          <w:szCs w:val="24"/>
          <w:lang w:eastAsia="ru-RU"/>
        </w:rPr>
        <w:t xml:space="preserve">. 1.2., 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таком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F54221" w:rsidRPr="00F54221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 автомобильным транспортом. Оригинал заявки направляется по почте.</w:t>
      </w:r>
    </w:p>
    <w:p w:rsidR="00F54221" w:rsidRPr="00F54221" w:rsidRDefault="00F54221" w:rsidP="00F54221">
      <w:pPr>
        <w:tabs>
          <w:tab w:val="num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</w:t>
      </w:r>
    </w:p>
    <w:p w:rsidR="00F54221" w:rsidRPr="00F54221" w:rsidRDefault="00F54221" w:rsidP="00F54221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Заявка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поставку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>может</w:t>
      </w:r>
      <w:r w:rsidRPr="00F54221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содержать следующие сведения: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наименование </w:t>
      </w:r>
      <w:bookmarkStart w:id="17" w:name="OLE_LINK27"/>
      <w:bookmarkStart w:id="18" w:name="OLE_LINK26"/>
      <w:bookmarkStart w:id="19" w:name="OLE_LINK22"/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Продукции;</w:t>
      </w:r>
      <w:bookmarkEnd w:id="17"/>
      <w:bookmarkEnd w:id="18"/>
      <w:bookmarkEnd w:id="19"/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особые отметки </w:t>
      </w:r>
      <w:r w:rsidRPr="00F542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(в случае необходимости).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F54221" w:rsidRPr="00F54221" w:rsidRDefault="00035DA3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90 (Девяносто) календарных дней с даты поставки Продукции</w:t>
      </w:r>
      <w:r w:rsidR="00F54221" w:rsidRPr="00F542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F54221" w:rsidRPr="00F54221" w:rsidRDefault="00035DA3" w:rsidP="00F54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F54221" w:rsidRPr="00F5422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Обеспечение:</w:t>
      </w:r>
      <w:r w:rsidR="00F54221" w:rsidRPr="00F542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F54221" w:rsidRP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на участие в конкурентных переговорах, составляет 3 382 500 (Три миллиона триста восемьдесят две тысячи пятьсот) рублей 00 копеек (5% начальной (максимальной) цены договора).</w:t>
      </w:r>
    </w:p>
    <w:p w:rsidR="00F54221" w:rsidRDefault="00F54221" w:rsidP="00F54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Договора составляет 3 382 500 (Три миллиона триста восемьдесят две тысячи пятьсот) рублей 00 копеек (5% начальной (максимальной) цены договора).</w:t>
      </w:r>
    </w:p>
    <w:p w:rsidR="00A1018C" w:rsidRPr="00F54221" w:rsidRDefault="00ED4501" w:rsidP="00F54221">
      <w:pPr>
        <w:pStyle w:val="a6"/>
        <w:numPr>
          <w:ilvl w:val="0"/>
          <w:numId w:val="8"/>
        </w:numPr>
        <w:spacing w:after="0" w:line="240" w:lineRule="auto"/>
        <w:ind w:left="-142"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DD22CA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</w:t>
      </w:r>
      <w:r w:rsidR="00D8243B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поставки мазута флотского Ф5,</w:t>
      </w:r>
      <w:r w:rsidR="00F05498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более</w:t>
      </w:r>
      <w:r w:rsidR="00D8243B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1,5</w:t>
      </w:r>
      <w:r w:rsidR="00D8243B"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% по ГОСТ 10585-2013</w:t>
      </w:r>
      <w:r w:rsidRP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42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F542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451D4C" w:rsidRDefault="00776898" w:rsidP="0058756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5DC9"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785EA7" w:rsidRPr="00451D4C" w:rsidRDefault="00035DA3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0" w:name="_Hlk14768762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Степанов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генеральн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ый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директор.</w:t>
      </w:r>
    </w:p>
    <w:p w:rsidR="001E25F2" w:rsidRPr="00451D4C" w:rsidRDefault="00350DF5" w:rsidP="0058756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AD40BF" w:rsidRPr="00451D4C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</w:p>
    <w:p w:rsidR="00AD40BF" w:rsidRPr="00451D4C" w:rsidRDefault="00F96F8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6F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F96F8F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AD40BF" w:rsidRPr="00451D4C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AD40BF" w:rsidRPr="00451D4C" w:rsidRDefault="00AD40BF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Лазареску – ведущий специалист по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350DF5" w:rsidRPr="00451D4C" w:rsidRDefault="00350DF5" w:rsidP="00AD40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87565" w:rsidRPr="00451D4C" w:rsidRDefault="00035DA3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A54F3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AA54F3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Санталова</w:t>
      </w:r>
      <w:r w:rsidR="00350DF5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начальника</w:t>
      </w:r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40BF" w:rsidRPr="00451D4C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20"/>
    </w:p>
    <w:p w:rsidR="00587565" w:rsidRPr="00451D4C" w:rsidRDefault="00587565" w:rsidP="00587565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451D4C" w:rsidRDefault="00350DF5" w:rsidP="00587565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76644F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89397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10A0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547DFD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10A0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6220C8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</w:t>
      </w:r>
      <w:r w:rsidR="007861B7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0D08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7664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="00547DFD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451D4C" w:rsidRDefault="00547DFD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Pr="00451D4C" w:rsidRDefault="00350DF5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468FB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D450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468FB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ED450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451D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AA54F3" w:rsidRPr="0076644F" w:rsidRDefault="00AA54F3" w:rsidP="005875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FD3E1A" w:rsidRPr="0000058E" w:rsidRDefault="00663EAC" w:rsidP="00F84A9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0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210A07" w:rsidRPr="000005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000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E1A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</w:t>
      </w:r>
      <w:r w:rsidR="00CC500F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стью «</w:t>
      </w:r>
      <w:proofErr w:type="spellStart"/>
      <w:r w:rsidR="00CC500F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CC500F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</w:t>
      </w:r>
      <w:r w:rsidR="00FD3E1A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proofErr w:type="spellStart"/>
      <w:r w:rsidR="00FD3E1A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FD3E1A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FD3E1A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FD3E1A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39, оф. 304Б </w:t>
      </w:r>
      <w:r w:rsidR="00CC500F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="00FD3E1A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6907007841, КПП 695001001, ОГРН 1036904002387).</w:t>
      </w:r>
    </w:p>
    <w:p w:rsidR="00F53EAA" w:rsidRPr="0000058E" w:rsidRDefault="00F53EAA" w:rsidP="00F53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Зарегистрирована в журнале регистрации конвертов с заявками под номером </w:t>
      </w:r>
      <w:r w:rsidR="00210A07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00058E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210A07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210A07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1</w:t>
      </w:r>
      <w:r w:rsidR="00210A07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00058E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9E0F7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bookmarkStart w:id="21" w:name="_GoBack"/>
      <w:bookmarkEnd w:id="21"/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FD3E1A" w:rsidRPr="0076644F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  <w:r w:rsidR="006161A7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</w:t>
      </w:r>
      <w:r w:rsidR="00F84A91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скреплен</w:t>
      </w:r>
      <w:r w:rsidR="00F84A91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печатью Участника закупки и подписью уполномоченного лица Участника закупки, заявка содержит </w:t>
      </w:r>
      <w:r w:rsidR="00C15630" w:rsidRPr="00C15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361 </w:t>
      </w:r>
      <w:r w:rsidRPr="00C15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лист.</w:t>
      </w:r>
    </w:p>
    <w:p w:rsidR="00FD3E1A" w:rsidRPr="0000058E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663EAC" w:rsidRPr="0000058E" w:rsidRDefault="00FD3E1A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210A07" w:rsidRPr="0076644F" w:rsidRDefault="00210A07" w:rsidP="00F84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10A07" w:rsidRPr="0000058E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05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DC3F39" w:rsidRPr="0000058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proofErr w:type="spellStart"/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183038, г. Мурманск, ул. Софьи Перовской, д. 17 (ИНН 5191324073, КПП 519001001, ОГРН 1025100836012).</w:t>
      </w:r>
    </w:p>
    <w:p w:rsidR="00210A07" w:rsidRPr="0000058E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DC3F39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00058E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DC3F39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DC3F39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DC3F39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1</w:t>
      </w:r>
      <w:r w:rsidR="0000058E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00058E"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</w:t>
      </w: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210A07" w:rsidRPr="0076644F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 Все листы заявки пронумерованы. Заявка сшита, скреплена печатью Участника закупки и подписью уполномоченного лица Участника закупки, содержит</w:t>
      </w:r>
      <w:r w:rsidRPr="0076644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C15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8F7ED1" w:rsidRPr="00C15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</w:t>
      </w:r>
      <w:r w:rsidRPr="00C156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лист.</w:t>
      </w:r>
    </w:p>
    <w:p w:rsidR="00210A07" w:rsidRPr="0000058E" w:rsidRDefault="00210A07" w:rsidP="00210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005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D8243B" w:rsidRPr="00451D4C" w:rsidRDefault="00D8243B" w:rsidP="000D1B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570B" w:rsidRPr="00451D4C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451D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451D4C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09570B" w:rsidRPr="00451D4C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</w:t>
      </w:r>
      <w:r w:rsidR="00665DF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право заключения договора поставки мазута флотского Ф5,</w:t>
      </w:r>
      <w:r w:rsidR="00B91E3F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более</w:t>
      </w:r>
      <w:r w:rsidR="00665DF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4221">
        <w:rPr>
          <w:rFonts w:ascii="Times New Roman" w:eastAsia="Times New Roman" w:hAnsi="Times New Roman" w:cs="Times New Roman"/>
          <w:sz w:val="24"/>
          <w:szCs w:val="24"/>
          <w:lang w:eastAsia="ru-RU"/>
        </w:rPr>
        <w:t>1,5</w:t>
      </w:r>
      <w:r w:rsidR="00665DF7"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% по ГОСТ 10585-2013</w:t>
      </w: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451D4C" w:rsidRDefault="008211F5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2" w:name="_Hlk31104814"/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09570B" w:rsidRPr="00451D4C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D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451D4C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_Hlk31102812"/>
    </w:p>
    <w:p w:rsidR="00350DF5" w:rsidRPr="00451D4C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4" w:name="_Hlk31104575"/>
      <w:r w:rsidRPr="00451D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17"/>
        <w:gridCol w:w="2738"/>
      </w:tblGrid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01211" w:rsidRPr="00451D4C" w:rsidRDefault="0076644F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8F7ED1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8F7ED1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Степанов</w:t>
            </w:r>
          </w:p>
        </w:tc>
        <w:tc>
          <w:tcPr>
            <w:tcW w:w="2738" w:type="dxa"/>
          </w:tcPr>
          <w:p w:rsidR="00FD3DB6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B205E2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6E1B95"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  <w:r w:rsidR="00B20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FD3DB6" w:rsidRDefault="00FD3DB6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01211" w:rsidRPr="00451D4C" w:rsidRDefault="00F96F8F" w:rsidP="00B91E3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F96F8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2738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rPr>
          <w:trHeight w:val="554"/>
        </w:trPr>
        <w:tc>
          <w:tcPr>
            <w:tcW w:w="6017" w:type="dxa"/>
          </w:tcPr>
          <w:p w:rsidR="00FD3DB6" w:rsidRDefault="00FD3DB6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bookmarkStart w:id="25" w:name="_Hlk30499358"/>
          </w:p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51D4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738" w:type="dxa"/>
          </w:tcPr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D3E1A" w:rsidRPr="00451D4C" w:rsidRDefault="00FD3E1A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B91E3F" w:rsidRPr="00451D4C" w:rsidTr="006E1B95">
        <w:tc>
          <w:tcPr>
            <w:tcW w:w="6017" w:type="dxa"/>
          </w:tcPr>
          <w:p w:rsidR="00FD3DB6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26" w:name="_Hlk15055222"/>
            <w:bookmarkEnd w:id="25"/>
          </w:p>
          <w:p w:rsidR="00D01211" w:rsidRPr="00451D4C" w:rsidRDefault="008F7ED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 Лазареску</w:t>
            </w:r>
          </w:p>
        </w:tc>
        <w:tc>
          <w:tcPr>
            <w:tcW w:w="2738" w:type="dxa"/>
          </w:tcPr>
          <w:p w:rsidR="00FD3DB6" w:rsidRDefault="00FD3DB6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</w:t>
            </w:r>
            <w:r w:rsidR="00FD3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</w:tc>
      </w:tr>
      <w:bookmarkEnd w:id="26"/>
      <w:tr w:rsidR="00B91E3F" w:rsidRPr="00451D4C" w:rsidTr="006E1B95">
        <w:trPr>
          <w:trHeight w:val="453"/>
        </w:trPr>
        <w:tc>
          <w:tcPr>
            <w:tcW w:w="6017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2738" w:type="dxa"/>
          </w:tcPr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1211" w:rsidRPr="00451D4C" w:rsidRDefault="00D01211" w:rsidP="00D01211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1E3F" w:rsidRPr="00451D4C" w:rsidTr="0076644F">
        <w:trPr>
          <w:trHeight w:val="80"/>
        </w:trPr>
        <w:tc>
          <w:tcPr>
            <w:tcW w:w="6017" w:type="dxa"/>
          </w:tcPr>
          <w:p w:rsidR="00F96F8F" w:rsidRPr="00F96F8F" w:rsidRDefault="0076644F" w:rsidP="00F96F8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F3EB0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EF3EB0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Санталова</w:t>
            </w:r>
            <w:r w:rsidR="00CC7960"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  <w:p w:rsidR="00F96F8F" w:rsidRPr="00F96F8F" w:rsidRDefault="00F96F8F" w:rsidP="00F96F8F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7960" w:rsidRPr="00451D4C" w:rsidRDefault="00CC7960" w:rsidP="00033492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2738" w:type="dxa"/>
          </w:tcPr>
          <w:p w:rsidR="00CC7960" w:rsidRPr="00451D4C" w:rsidRDefault="00CC7960" w:rsidP="00916E3C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1D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bookmarkEnd w:id="22"/>
    <w:bookmarkEnd w:id="23"/>
    <w:bookmarkEnd w:id="24"/>
    <w:p w:rsidR="00992633" w:rsidRPr="00451D4C" w:rsidRDefault="00F96F8F" w:rsidP="00F96F8F">
      <w:pPr>
        <w:tabs>
          <w:tab w:val="left" w:pos="55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992633" w:rsidRPr="00451D4C" w:rsidSect="0060233E">
      <w:headerReference w:type="default" r:id="rId8"/>
      <w:footerReference w:type="default" r:id="rId9"/>
      <w:pgSz w:w="11906" w:h="16838"/>
      <w:pgMar w:top="851" w:right="567" w:bottom="851" w:left="1247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6D2C" w:rsidRDefault="007C6D2C">
      <w:pPr>
        <w:spacing w:after="0" w:line="240" w:lineRule="auto"/>
      </w:pPr>
      <w:r>
        <w:separator/>
      </w:r>
    </w:p>
  </w:endnote>
  <w:endnote w:type="continuationSeparator" w:id="0">
    <w:p w:rsidR="007C6D2C" w:rsidRDefault="007C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6D2C" w:rsidRDefault="007C6D2C">
      <w:pPr>
        <w:spacing w:after="0" w:line="240" w:lineRule="auto"/>
      </w:pPr>
      <w:r>
        <w:separator/>
      </w:r>
    </w:p>
  </w:footnote>
  <w:footnote w:type="continuationSeparator" w:id="0">
    <w:p w:rsidR="007C6D2C" w:rsidRDefault="007C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7364783"/>
      <w:docPartObj>
        <w:docPartGallery w:val="Page Numbers (Top of Page)"/>
        <w:docPartUnique/>
      </w:docPartObj>
    </w:sdtPr>
    <w:sdtEndPr>
      <w:rPr>
        <w:rFonts w:ascii="Times New Roman" w:eastAsia="Times New Roman" w:hAnsi="Times New Roman" w:cs="Times New Roman"/>
        <w:sz w:val="17"/>
        <w:szCs w:val="17"/>
        <w:lang w:eastAsia="ru-RU"/>
      </w:rPr>
    </w:sdtEndPr>
    <w:sdtContent>
      <w:p w:rsidR="004523C7" w:rsidRDefault="004E4172" w:rsidP="004523C7">
        <w:pPr>
          <w:spacing w:after="0" w:line="240" w:lineRule="auto"/>
          <w:jc w:val="center"/>
          <w:outlineLvl w:val="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C58">
          <w:rPr>
            <w:noProof/>
          </w:rPr>
          <w:t>2</w:t>
        </w:r>
        <w:r>
          <w:fldChar w:fldCharType="end"/>
        </w:r>
      </w:p>
      <w:p w:rsidR="006E4EE1" w:rsidRDefault="00BF4B34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87116D" w:rsidRDefault="006D46D6" w:rsidP="00426F61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вскрытия конвертов с зая</w:t>
        </w:r>
        <w:r w:rsidR="0087116D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вками на участие в конкурентных</w:t>
        </w:r>
      </w:p>
      <w:p w:rsidR="0087116D" w:rsidRDefault="0087116D" w:rsidP="0087116D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переговорах </w:t>
        </w:r>
        <w:r w:rsidRPr="00B04573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на право заключения договора пост</w:t>
        </w:r>
        <w:r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авки мазута</w:t>
        </w:r>
      </w:p>
    </w:sdtContent>
  </w:sdt>
  <w:p w:rsidR="00760E2B" w:rsidRDefault="00B0457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флотского Ф5, </w:t>
    </w:r>
    <w:r w:rsidR="00F0549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 w:rsidR="00F54221">
      <w:rPr>
        <w:rFonts w:ascii="Times New Roman" w:eastAsia="Times New Roman" w:hAnsi="Times New Roman" w:cs="Times New Roman"/>
        <w:sz w:val="17"/>
        <w:szCs w:val="17"/>
        <w:lang w:eastAsia="ru-RU"/>
      </w:rPr>
      <w:t>1,5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%</w:t>
    </w:r>
    <w:r w:rsidR="0087116D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B04573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от </w:t>
    </w:r>
    <w:r w:rsidR="0076644F">
      <w:rPr>
        <w:rFonts w:ascii="Times New Roman" w:eastAsia="Times New Roman" w:hAnsi="Times New Roman" w:cs="Times New Roman"/>
        <w:sz w:val="17"/>
        <w:szCs w:val="17"/>
        <w:lang w:eastAsia="ru-RU"/>
      </w:rPr>
      <w:t>28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3D2FA6">
      <w:rPr>
        <w:rFonts w:ascii="Times New Roman" w:eastAsia="Times New Roman" w:hAnsi="Times New Roman" w:cs="Times New Roman"/>
        <w:sz w:val="17"/>
        <w:szCs w:val="17"/>
        <w:lang w:eastAsia="ru-RU"/>
      </w:rPr>
      <w:t>01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3D2FA6">
      <w:rPr>
        <w:rFonts w:ascii="Times New Roman" w:eastAsia="Times New Roman" w:hAnsi="Times New Roman" w:cs="Times New Roman"/>
        <w:sz w:val="17"/>
        <w:szCs w:val="17"/>
        <w:lang w:eastAsia="ru-RU"/>
      </w:rPr>
      <w:t>20</w:t>
    </w:r>
  </w:p>
  <w:p w:rsidR="00AA54F3" w:rsidRPr="0087116D" w:rsidRDefault="00AA54F3" w:rsidP="0087116D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1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35A9A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5A4425EE"/>
    <w:multiLevelType w:val="multilevel"/>
    <w:tmpl w:val="0F0470C2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8"/>
  </w:num>
  <w:num w:numId="11">
    <w:abstractNumId w:val="1"/>
  </w:num>
  <w:num w:numId="12">
    <w:abstractNumId w:val="6"/>
  </w:num>
  <w:num w:numId="1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E36"/>
    <w:rsid w:val="0000058E"/>
    <w:rsid w:val="00002800"/>
    <w:rsid w:val="00002BD7"/>
    <w:rsid w:val="00010AD8"/>
    <w:rsid w:val="0001199B"/>
    <w:rsid w:val="00011DD1"/>
    <w:rsid w:val="000133C4"/>
    <w:rsid w:val="000134B1"/>
    <w:rsid w:val="00013976"/>
    <w:rsid w:val="000164B6"/>
    <w:rsid w:val="00016819"/>
    <w:rsid w:val="00017791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3492"/>
    <w:rsid w:val="00035DA3"/>
    <w:rsid w:val="00040722"/>
    <w:rsid w:val="0004191D"/>
    <w:rsid w:val="000441A1"/>
    <w:rsid w:val="0004545F"/>
    <w:rsid w:val="00045657"/>
    <w:rsid w:val="00045F01"/>
    <w:rsid w:val="000465BC"/>
    <w:rsid w:val="0004788C"/>
    <w:rsid w:val="000529CF"/>
    <w:rsid w:val="00055808"/>
    <w:rsid w:val="000568CD"/>
    <w:rsid w:val="00065394"/>
    <w:rsid w:val="00065E29"/>
    <w:rsid w:val="00071287"/>
    <w:rsid w:val="0007335D"/>
    <w:rsid w:val="000755AD"/>
    <w:rsid w:val="00076A60"/>
    <w:rsid w:val="00077D54"/>
    <w:rsid w:val="00083696"/>
    <w:rsid w:val="000861C5"/>
    <w:rsid w:val="000900AD"/>
    <w:rsid w:val="00093AB7"/>
    <w:rsid w:val="00094208"/>
    <w:rsid w:val="0009570B"/>
    <w:rsid w:val="0009756B"/>
    <w:rsid w:val="000A1B0D"/>
    <w:rsid w:val="000A35D1"/>
    <w:rsid w:val="000A5BBD"/>
    <w:rsid w:val="000A627B"/>
    <w:rsid w:val="000B0C99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C7F72"/>
    <w:rsid w:val="000D0FC5"/>
    <w:rsid w:val="000D1BF2"/>
    <w:rsid w:val="000D25CA"/>
    <w:rsid w:val="000D3C4C"/>
    <w:rsid w:val="000D454D"/>
    <w:rsid w:val="000D45FD"/>
    <w:rsid w:val="000D4C9A"/>
    <w:rsid w:val="000D7B17"/>
    <w:rsid w:val="000E0C8F"/>
    <w:rsid w:val="000E31A9"/>
    <w:rsid w:val="000E39EF"/>
    <w:rsid w:val="000F22FE"/>
    <w:rsid w:val="000F311D"/>
    <w:rsid w:val="000F4A31"/>
    <w:rsid w:val="000F4CE4"/>
    <w:rsid w:val="000F7149"/>
    <w:rsid w:val="0010132B"/>
    <w:rsid w:val="00101D3E"/>
    <w:rsid w:val="001022DC"/>
    <w:rsid w:val="00102C61"/>
    <w:rsid w:val="00102E96"/>
    <w:rsid w:val="00103AF4"/>
    <w:rsid w:val="00103D2E"/>
    <w:rsid w:val="001040DC"/>
    <w:rsid w:val="00104C8E"/>
    <w:rsid w:val="00105C1D"/>
    <w:rsid w:val="001113DB"/>
    <w:rsid w:val="0011280A"/>
    <w:rsid w:val="00112BF6"/>
    <w:rsid w:val="001174F1"/>
    <w:rsid w:val="00124BA2"/>
    <w:rsid w:val="00125423"/>
    <w:rsid w:val="001308F9"/>
    <w:rsid w:val="00130BCB"/>
    <w:rsid w:val="00131193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0310"/>
    <w:rsid w:val="0015104B"/>
    <w:rsid w:val="00153B12"/>
    <w:rsid w:val="00157A82"/>
    <w:rsid w:val="00164D7B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236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30D0"/>
    <w:rsid w:val="001D492E"/>
    <w:rsid w:val="001D5569"/>
    <w:rsid w:val="001D72FD"/>
    <w:rsid w:val="001E25F2"/>
    <w:rsid w:val="001E4433"/>
    <w:rsid w:val="001E6FCC"/>
    <w:rsid w:val="001F1634"/>
    <w:rsid w:val="001F1D0A"/>
    <w:rsid w:val="001F5887"/>
    <w:rsid w:val="001F6C77"/>
    <w:rsid w:val="001F7B08"/>
    <w:rsid w:val="00202404"/>
    <w:rsid w:val="00203B65"/>
    <w:rsid w:val="00204D52"/>
    <w:rsid w:val="002055B5"/>
    <w:rsid w:val="00210976"/>
    <w:rsid w:val="00210A07"/>
    <w:rsid w:val="0021117D"/>
    <w:rsid w:val="00214829"/>
    <w:rsid w:val="00216A19"/>
    <w:rsid w:val="00222E04"/>
    <w:rsid w:val="00226E57"/>
    <w:rsid w:val="00231E6C"/>
    <w:rsid w:val="00233682"/>
    <w:rsid w:val="00234734"/>
    <w:rsid w:val="00236BE4"/>
    <w:rsid w:val="00240C28"/>
    <w:rsid w:val="00241B95"/>
    <w:rsid w:val="002422CE"/>
    <w:rsid w:val="0024295A"/>
    <w:rsid w:val="00243EC9"/>
    <w:rsid w:val="0024539D"/>
    <w:rsid w:val="00245F5D"/>
    <w:rsid w:val="002461AC"/>
    <w:rsid w:val="00253415"/>
    <w:rsid w:val="002568B5"/>
    <w:rsid w:val="00257C2C"/>
    <w:rsid w:val="002600C8"/>
    <w:rsid w:val="00261525"/>
    <w:rsid w:val="00262B4A"/>
    <w:rsid w:val="00263E6C"/>
    <w:rsid w:val="002801D2"/>
    <w:rsid w:val="00280F9E"/>
    <w:rsid w:val="002816FA"/>
    <w:rsid w:val="00287E8D"/>
    <w:rsid w:val="00291F2B"/>
    <w:rsid w:val="0029231C"/>
    <w:rsid w:val="00293F1B"/>
    <w:rsid w:val="002954B2"/>
    <w:rsid w:val="0029721D"/>
    <w:rsid w:val="002A0C58"/>
    <w:rsid w:val="002A10A9"/>
    <w:rsid w:val="002A390F"/>
    <w:rsid w:val="002A47E4"/>
    <w:rsid w:val="002A4DB8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D66B4"/>
    <w:rsid w:val="002E02D4"/>
    <w:rsid w:val="002E25B0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4CF"/>
    <w:rsid w:val="003325E2"/>
    <w:rsid w:val="00335444"/>
    <w:rsid w:val="00336FD1"/>
    <w:rsid w:val="003406BA"/>
    <w:rsid w:val="0034073C"/>
    <w:rsid w:val="00340DE4"/>
    <w:rsid w:val="00350DF5"/>
    <w:rsid w:val="00350F0A"/>
    <w:rsid w:val="00353BC9"/>
    <w:rsid w:val="003541F4"/>
    <w:rsid w:val="00354447"/>
    <w:rsid w:val="00354C03"/>
    <w:rsid w:val="00354DFF"/>
    <w:rsid w:val="003611E9"/>
    <w:rsid w:val="00361D29"/>
    <w:rsid w:val="00365251"/>
    <w:rsid w:val="00367076"/>
    <w:rsid w:val="00371333"/>
    <w:rsid w:val="00371918"/>
    <w:rsid w:val="00371E11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1F19"/>
    <w:rsid w:val="003A2783"/>
    <w:rsid w:val="003A5BEB"/>
    <w:rsid w:val="003A5FD1"/>
    <w:rsid w:val="003B0A0B"/>
    <w:rsid w:val="003B19FD"/>
    <w:rsid w:val="003B2263"/>
    <w:rsid w:val="003B3BF1"/>
    <w:rsid w:val="003B3DF8"/>
    <w:rsid w:val="003B5B17"/>
    <w:rsid w:val="003B7824"/>
    <w:rsid w:val="003C0313"/>
    <w:rsid w:val="003C1F04"/>
    <w:rsid w:val="003C26C3"/>
    <w:rsid w:val="003C4533"/>
    <w:rsid w:val="003C673E"/>
    <w:rsid w:val="003C766F"/>
    <w:rsid w:val="003C7F01"/>
    <w:rsid w:val="003C7F08"/>
    <w:rsid w:val="003D1E77"/>
    <w:rsid w:val="003D2FA6"/>
    <w:rsid w:val="003D4BDB"/>
    <w:rsid w:val="003D7009"/>
    <w:rsid w:val="003D749E"/>
    <w:rsid w:val="003E22F9"/>
    <w:rsid w:val="003E3A48"/>
    <w:rsid w:val="003E4F1B"/>
    <w:rsid w:val="003E654F"/>
    <w:rsid w:val="003F0BF2"/>
    <w:rsid w:val="003F1FB6"/>
    <w:rsid w:val="003F6479"/>
    <w:rsid w:val="00400582"/>
    <w:rsid w:val="00403AD1"/>
    <w:rsid w:val="00405ADB"/>
    <w:rsid w:val="004065CD"/>
    <w:rsid w:val="004105E7"/>
    <w:rsid w:val="00413B6A"/>
    <w:rsid w:val="00414494"/>
    <w:rsid w:val="004161E5"/>
    <w:rsid w:val="00417E42"/>
    <w:rsid w:val="00423340"/>
    <w:rsid w:val="00424C6B"/>
    <w:rsid w:val="00426F61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1D4C"/>
    <w:rsid w:val="004523C7"/>
    <w:rsid w:val="00457797"/>
    <w:rsid w:val="00465A66"/>
    <w:rsid w:val="00467A10"/>
    <w:rsid w:val="00467CF8"/>
    <w:rsid w:val="00472618"/>
    <w:rsid w:val="0047423B"/>
    <w:rsid w:val="00475970"/>
    <w:rsid w:val="0047654E"/>
    <w:rsid w:val="004778D6"/>
    <w:rsid w:val="0048161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1AC9"/>
    <w:rsid w:val="004C2062"/>
    <w:rsid w:val="004C36AD"/>
    <w:rsid w:val="004C4DB0"/>
    <w:rsid w:val="004C60AE"/>
    <w:rsid w:val="004C79C0"/>
    <w:rsid w:val="004C7C56"/>
    <w:rsid w:val="004D0441"/>
    <w:rsid w:val="004D08F0"/>
    <w:rsid w:val="004D2631"/>
    <w:rsid w:val="004D5AA2"/>
    <w:rsid w:val="004D65DF"/>
    <w:rsid w:val="004D7CA0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410"/>
    <w:rsid w:val="00551943"/>
    <w:rsid w:val="00551BE7"/>
    <w:rsid w:val="00551FA5"/>
    <w:rsid w:val="00552F05"/>
    <w:rsid w:val="00553C08"/>
    <w:rsid w:val="005541D0"/>
    <w:rsid w:val="00555D20"/>
    <w:rsid w:val="005575CC"/>
    <w:rsid w:val="005607CF"/>
    <w:rsid w:val="00561BD8"/>
    <w:rsid w:val="00564BF2"/>
    <w:rsid w:val="00564C23"/>
    <w:rsid w:val="00565D22"/>
    <w:rsid w:val="00571C20"/>
    <w:rsid w:val="005722E8"/>
    <w:rsid w:val="0057362B"/>
    <w:rsid w:val="00574BC7"/>
    <w:rsid w:val="0057757C"/>
    <w:rsid w:val="00577A2C"/>
    <w:rsid w:val="00577CDC"/>
    <w:rsid w:val="00580215"/>
    <w:rsid w:val="00580D67"/>
    <w:rsid w:val="00582FEE"/>
    <w:rsid w:val="00587565"/>
    <w:rsid w:val="00587A1A"/>
    <w:rsid w:val="005903BC"/>
    <w:rsid w:val="005937B4"/>
    <w:rsid w:val="00594CB5"/>
    <w:rsid w:val="00596D0B"/>
    <w:rsid w:val="005977AC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4DFC"/>
    <w:rsid w:val="005F58DA"/>
    <w:rsid w:val="005F6294"/>
    <w:rsid w:val="006015B9"/>
    <w:rsid w:val="00601833"/>
    <w:rsid w:val="0060233E"/>
    <w:rsid w:val="006050D6"/>
    <w:rsid w:val="0061297F"/>
    <w:rsid w:val="0061449E"/>
    <w:rsid w:val="006161A7"/>
    <w:rsid w:val="00616683"/>
    <w:rsid w:val="006220C8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346B"/>
    <w:rsid w:val="00645165"/>
    <w:rsid w:val="00647A57"/>
    <w:rsid w:val="00654450"/>
    <w:rsid w:val="00656FE7"/>
    <w:rsid w:val="00663BB4"/>
    <w:rsid w:val="00663EAC"/>
    <w:rsid w:val="00665DF7"/>
    <w:rsid w:val="00671D6A"/>
    <w:rsid w:val="00673532"/>
    <w:rsid w:val="00674E69"/>
    <w:rsid w:val="00676F2E"/>
    <w:rsid w:val="00677B9C"/>
    <w:rsid w:val="00686397"/>
    <w:rsid w:val="00693903"/>
    <w:rsid w:val="00694004"/>
    <w:rsid w:val="006A10C4"/>
    <w:rsid w:val="006A1D01"/>
    <w:rsid w:val="006A4B1F"/>
    <w:rsid w:val="006A5498"/>
    <w:rsid w:val="006B0F31"/>
    <w:rsid w:val="006B22D1"/>
    <w:rsid w:val="006B23FC"/>
    <w:rsid w:val="006B2D7D"/>
    <w:rsid w:val="006B6C46"/>
    <w:rsid w:val="006C0FD2"/>
    <w:rsid w:val="006C73D9"/>
    <w:rsid w:val="006D07C6"/>
    <w:rsid w:val="006D38B7"/>
    <w:rsid w:val="006D3CF7"/>
    <w:rsid w:val="006D46D6"/>
    <w:rsid w:val="006D4DF1"/>
    <w:rsid w:val="006E072E"/>
    <w:rsid w:val="006E0A52"/>
    <w:rsid w:val="006E1B95"/>
    <w:rsid w:val="006E35BA"/>
    <w:rsid w:val="006E4EE1"/>
    <w:rsid w:val="006E559D"/>
    <w:rsid w:val="006F0178"/>
    <w:rsid w:val="006F0579"/>
    <w:rsid w:val="006F05EE"/>
    <w:rsid w:val="006F41BB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391"/>
    <w:rsid w:val="00716A01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3A3"/>
    <w:rsid w:val="007358E9"/>
    <w:rsid w:val="0073654E"/>
    <w:rsid w:val="00736FB3"/>
    <w:rsid w:val="0073768D"/>
    <w:rsid w:val="0074372F"/>
    <w:rsid w:val="0074392F"/>
    <w:rsid w:val="00744974"/>
    <w:rsid w:val="007470AC"/>
    <w:rsid w:val="00750A6F"/>
    <w:rsid w:val="00751E6C"/>
    <w:rsid w:val="00753E4D"/>
    <w:rsid w:val="00757BB1"/>
    <w:rsid w:val="00760E2B"/>
    <w:rsid w:val="00763A0C"/>
    <w:rsid w:val="00763D4A"/>
    <w:rsid w:val="00764486"/>
    <w:rsid w:val="0076644F"/>
    <w:rsid w:val="00766EC9"/>
    <w:rsid w:val="007676DA"/>
    <w:rsid w:val="0076776C"/>
    <w:rsid w:val="00767B0E"/>
    <w:rsid w:val="00774151"/>
    <w:rsid w:val="0077673B"/>
    <w:rsid w:val="0077679E"/>
    <w:rsid w:val="00776898"/>
    <w:rsid w:val="00780200"/>
    <w:rsid w:val="00780437"/>
    <w:rsid w:val="00781672"/>
    <w:rsid w:val="00782010"/>
    <w:rsid w:val="00785719"/>
    <w:rsid w:val="00785EA7"/>
    <w:rsid w:val="007861B7"/>
    <w:rsid w:val="0079050C"/>
    <w:rsid w:val="007921FF"/>
    <w:rsid w:val="007924D1"/>
    <w:rsid w:val="00795897"/>
    <w:rsid w:val="00796948"/>
    <w:rsid w:val="007A2A7C"/>
    <w:rsid w:val="007A3C13"/>
    <w:rsid w:val="007A4CDB"/>
    <w:rsid w:val="007A571C"/>
    <w:rsid w:val="007B1C07"/>
    <w:rsid w:val="007B3A42"/>
    <w:rsid w:val="007B4DA7"/>
    <w:rsid w:val="007B7665"/>
    <w:rsid w:val="007C0CCE"/>
    <w:rsid w:val="007C2174"/>
    <w:rsid w:val="007C379D"/>
    <w:rsid w:val="007C6D2C"/>
    <w:rsid w:val="007C7C17"/>
    <w:rsid w:val="007C7FDA"/>
    <w:rsid w:val="007D1CDA"/>
    <w:rsid w:val="007D4130"/>
    <w:rsid w:val="007D4487"/>
    <w:rsid w:val="007D566A"/>
    <w:rsid w:val="007D5A16"/>
    <w:rsid w:val="007D68A6"/>
    <w:rsid w:val="007E5077"/>
    <w:rsid w:val="007E7F28"/>
    <w:rsid w:val="007F20B0"/>
    <w:rsid w:val="007F2333"/>
    <w:rsid w:val="007F27C7"/>
    <w:rsid w:val="00800758"/>
    <w:rsid w:val="00804595"/>
    <w:rsid w:val="00805A62"/>
    <w:rsid w:val="00807A5E"/>
    <w:rsid w:val="008145D7"/>
    <w:rsid w:val="00816AAD"/>
    <w:rsid w:val="008205FD"/>
    <w:rsid w:val="00820D61"/>
    <w:rsid w:val="008211F5"/>
    <w:rsid w:val="008234C3"/>
    <w:rsid w:val="00825710"/>
    <w:rsid w:val="0082620D"/>
    <w:rsid w:val="008279C8"/>
    <w:rsid w:val="008300CC"/>
    <w:rsid w:val="008335A0"/>
    <w:rsid w:val="00834EC5"/>
    <w:rsid w:val="0083739F"/>
    <w:rsid w:val="008400D1"/>
    <w:rsid w:val="00841061"/>
    <w:rsid w:val="008465EF"/>
    <w:rsid w:val="00846E7E"/>
    <w:rsid w:val="00847C6C"/>
    <w:rsid w:val="00855714"/>
    <w:rsid w:val="00856B49"/>
    <w:rsid w:val="0086254C"/>
    <w:rsid w:val="00862DEC"/>
    <w:rsid w:val="008643FC"/>
    <w:rsid w:val="00866D17"/>
    <w:rsid w:val="0087116D"/>
    <w:rsid w:val="00871D7C"/>
    <w:rsid w:val="008723B8"/>
    <w:rsid w:val="00874B8E"/>
    <w:rsid w:val="0088293A"/>
    <w:rsid w:val="00883958"/>
    <w:rsid w:val="008916D3"/>
    <w:rsid w:val="00891FA9"/>
    <w:rsid w:val="0089397F"/>
    <w:rsid w:val="00894911"/>
    <w:rsid w:val="00897849"/>
    <w:rsid w:val="008A0B3C"/>
    <w:rsid w:val="008A0D71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17D"/>
    <w:rsid w:val="008B4B36"/>
    <w:rsid w:val="008B57C4"/>
    <w:rsid w:val="008B6595"/>
    <w:rsid w:val="008C1F1A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7546"/>
    <w:rsid w:val="008E7974"/>
    <w:rsid w:val="008F31CC"/>
    <w:rsid w:val="008F3815"/>
    <w:rsid w:val="008F701B"/>
    <w:rsid w:val="008F7CC9"/>
    <w:rsid w:val="008F7ED1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665"/>
    <w:rsid w:val="00916E3C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468FB"/>
    <w:rsid w:val="0095023B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2633"/>
    <w:rsid w:val="009939F5"/>
    <w:rsid w:val="00993F5E"/>
    <w:rsid w:val="00994B2D"/>
    <w:rsid w:val="00995311"/>
    <w:rsid w:val="009967DE"/>
    <w:rsid w:val="00997227"/>
    <w:rsid w:val="009A0F44"/>
    <w:rsid w:val="009A1AB8"/>
    <w:rsid w:val="009A402A"/>
    <w:rsid w:val="009A4CDD"/>
    <w:rsid w:val="009A54DE"/>
    <w:rsid w:val="009A5716"/>
    <w:rsid w:val="009A595C"/>
    <w:rsid w:val="009A5D44"/>
    <w:rsid w:val="009B20CA"/>
    <w:rsid w:val="009B7BCD"/>
    <w:rsid w:val="009C160F"/>
    <w:rsid w:val="009C45C5"/>
    <w:rsid w:val="009D6676"/>
    <w:rsid w:val="009E056B"/>
    <w:rsid w:val="009E0D01"/>
    <w:rsid w:val="009E0F76"/>
    <w:rsid w:val="009E352E"/>
    <w:rsid w:val="009F05A9"/>
    <w:rsid w:val="009F51C7"/>
    <w:rsid w:val="00A05D95"/>
    <w:rsid w:val="00A0739B"/>
    <w:rsid w:val="00A100AF"/>
    <w:rsid w:val="00A1018C"/>
    <w:rsid w:val="00A115B1"/>
    <w:rsid w:val="00A14740"/>
    <w:rsid w:val="00A14821"/>
    <w:rsid w:val="00A26E63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581F"/>
    <w:rsid w:val="00A76637"/>
    <w:rsid w:val="00A83E2C"/>
    <w:rsid w:val="00A84263"/>
    <w:rsid w:val="00A9097A"/>
    <w:rsid w:val="00A91C7C"/>
    <w:rsid w:val="00A93EA3"/>
    <w:rsid w:val="00AA1A09"/>
    <w:rsid w:val="00AA37E8"/>
    <w:rsid w:val="00AA54F3"/>
    <w:rsid w:val="00AA7C59"/>
    <w:rsid w:val="00AA7E0C"/>
    <w:rsid w:val="00AB1229"/>
    <w:rsid w:val="00AB2D4D"/>
    <w:rsid w:val="00AC431A"/>
    <w:rsid w:val="00AD15C3"/>
    <w:rsid w:val="00AD2350"/>
    <w:rsid w:val="00AD3F5E"/>
    <w:rsid w:val="00AD40BF"/>
    <w:rsid w:val="00AD5B40"/>
    <w:rsid w:val="00AD634F"/>
    <w:rsid w:val="00AE0C5E"/>
    <w:rsid w:val="00AF1BD9"/>
    <w:rsid w:val="00AF6D77"/>
    <w:rsid w:val="00AF7BC9"/>
    <w:rsid w:val="00B0085B"/>
    <w:rsid w:val="00B02167"/>
    <w:rsid w:val="00B0218B"/>
    <w:rsid w:val="00B02C56"/>
    <w:rsid w:val="00B04573"/>
    <w:rsid w:val="00B055A6"/>
    <w:rsid w:val="00B061FB"/>
    <w:rsid w:val="00B1540F"/>
    <w:rsid w:val="00B154CA"/>
    <w:rsid w:val="00B15B1A"/>
    <w:rsid w:val="00B17344"/>
    <w:rsid w:val="00B17EF8"/>
    <w:rsid w:val="00B205E2"/>
    <w:rsid w:val="00B216C5"/>
    <w:rsid w:val="00B23362"/>
    <w:rsid w:val="00B235C0"/>
    <w:rsid w:val="00B23DCD"/>
    <w:rsid w:val="00B253DB"/>
    <w:rsid w:val="00B26733"/>
    <w:rsid w:val="00B269D2"/>
    <w:rsid w:val="00B2775C"/>
    <w:rsid w:val="00B359A3"/>
    <w:rsid w:val="00B37500"/>
    <w:rsid w:val="00B4685A"/>
    <w:rsid w:val="00B47B96"/>
    <w:rsid w:val="00B51760"/>
    <w:rsid w:val="00B54F46"/>
    <w:rsid w:val="00B55910"/>
    <w:rsid w:val="00B60ABA"/>
    <w:rsid w:val="00B60E4C"/>
    <w:rsid w:val="00B61978"/>
    <w:rsid w:val="00B61E41"/>
    <w:rsid w:val="00B62C69"/>
    <w:rsid w:val="00B64364"/>
    <w:rsid w:val="00B64771"/>
    <w:rsid w:val="00B64B11"/>
    <w:rsid w:val="00B64BBD"/>
    <w:rsid w:val="00B67A88"/>
    <w:rsid w:val="00B763F6"/>
    <w:rsid w:val="00B77565"/>
    <w:rsid w:val="00B77669"/>
    <w:rsid w:val="00B8348B"/>
    <w:rsid w:val="00B83ED2"/>
    <w:rsid w:val="00B84103"/>
    <w:rsid w:val="00B84836"/>
    <w:rsid w:val="00B863DB"/>
    <w:rsid w:val="00B86A41"/>
    <w:rsid w:val="00B87B3D"/>
    <w:rsid w:val="00B91014"/>
    <w:rsid w:val="00B91E3F"/>
    <w:rsid w:val="00B91EDF"/>
    <w:rsid w:val="00BA0043"/>
    <w:rsid w:val="00BA0078"/>
    <w:rsid w:val="00BA0271"/>
    <w:rsid w:val="00BA208F"/>
    <w:rsid w:val="00BA2C32"/>
    <w:rsid w:val="00BA4D59"/>
    <w:rsid w:val="00BA5327"/>
    <w:rsid w:val="00BA5F52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630"/>
    <w:rsid w:val="00C1584B"/>
    <w:rsid w:val="00C1677B"/>
    <w:rsid w:val="00C2047D"/>
    <w:rsid w:val="00C20F80"/>
    <w:rsid w:val="00C23CD3"/>
    <w:rsid w:val="00C2576B"/>
    <w:rsid w:val="00C2642A"/>
    <w:rsid w:val="00C274C9"/>
    <w:rsid w:val="00C27527"/>
    <w:rsid w:val="00C30924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53E34"/>
    <w:rsid w:val="00C60CDF"/>
    <w:rsid w:val="00C63939"/>
    <w:rsid w:val="00C63DAA"/>
    <w:rsid w:val="00C649BA"/>
    <w:rsid w:val="00C64A67"/>
    <w:rsid w:val="00C70621"/>
    <w:rsid w:val="00C71E17"/>
    <w:rsid w:val="00C73A56"/>
    <w:rsid w:val="00C744B8"/>
    <w:rsid w:val="00C77588"/>
    <w:rsid w:val="00C77FA0"/>
    <w:rsid w:val="00C81CB0"/>
    <w:rsid w:val="00C836AB"/>
    <w:rsid w:val="00C84717"/>
    <w:rsid w:val="00C866C9"/>
    <w:rsid w:val="00C906F0"/>
    <w:rsid w:val="00C93D71"/>
    <w:rsid w:val="00CA5203"/>
    <w:rsid w:val="00CB0EF2"/>
    <w:rsid w:val="00CB2232"/>
    <w:rsid w:val="00CB26A2"/>
    <w:rsid w:val="00CB2901"/>
    <w:rsid w:val="00CB3FE7"/>
    <w:rsid w:val="00CC15FA"/>
    <w:rsid w:val="00CC374E"/>
    <w:rsid w:val="00CC3EC8"/>
    <w:rsid w:val="00CC405F"/>
    <w:rsid w:val="00CC4B98"/>
    <w:rsid w:val="00CC4E69"/>
    <w:rsid w:val="00CC500F"/>
    <w:rsid w:val="00CC6556"/>
    <w:rsid w:val="00CC7467"/>
    <w:rsid w:val="00CC7960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211"/>
    <w:rsid w:val="00D018C9"/>
    <w:rsid w:val="00D038E6"/>
    <w:rsid w:val="00D05A12"/>
    <w:rsid w:val="00D06E81"/>
    <w:rsid w:val="00D07EFA"/>
    <w:rsid w:val="00D130DB"/>
    <w:rsid w:val="00D1687F"/>
    <w:rsid w:val="00D20D08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6EF"/>
    <w:rsid w:val="00D65721"/>
    <w:rsid w:val="00D6612A"/>
    <w:rsid w:val="00D662E5"/>
    <w:rsid w:val="00D67EB4"/>
    <w:rsid w:val="00D702B6"/>
    <w:rsid w:val="00D72B80"/>
    <w:rsid w:val="00D756AD"/>
    <w:rsid w:val="00D80146"/>
    <w:rsid w:val="00D8243B"/>
    <w:rsid w:val="00D839F1"/>
    <w:rsid w:val="00D86B0A"/>
    <w:rsid w:val="00D92397"/>
    <w:rsid w:val="00D94273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3F39"/>
    <w:rsid w:val="00DC47E5"/>
    <w:rsid w:val="00DC70F1"/>
    <w:rsid w:val="00DD0D61"/>
    <w:rsid w:val="00DD10C5"/>
    <w:rsid w:val="00DD12E8"/>
    <w:rsid w:val="00DD22CA"/>
    <w:rsid w:val="00DD25B3"/>
    <w:rsid w:val="00DD28DA"/>
    <w:rsid w:val="00DD3F91"/>
    <w:rsid w:val="00DD77E8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03708"/>
    <w:rsid w:val="00E10CE2"/>
    <w:rsid w:val="00E12A03"/>
    <w:rsid w:val="00E12D2B"/>
    <w:rsid w:val="00E13E80"/>
    <w:rsid w:val="00E158B0"/>
    <w:rsid w:val="00E158E6"/>
    <w:rsid w:val="00E23AEF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4866"/>
    <w:rsid w:val="00E6593B"/>
    <w:rsid w:val="00E67E0C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5440"/>
    <w:rsid w:val="00EA5FB7"/>
    <w:rsid w:val="00EA7B4E"/>
    <w:rsid w:val="00EB127B"/>
    <w:rsid w:val="00EB280F"/>
    <w:rsid w:val="00EB4603"/>
    <w:rsid w:val="00EB7FE7"/>
    <w:rsid w:val="00EC415B"/>
    <w:rsid w:val="00EC5B7C"/>
    <w:rsid w:val="00EC6847"/>
    <w:rsid w:val="00ED1494"/>
    <w:rsid w:val="00ED2368"/>
    <w:rsid w:val="00ED2D48"/>
    <w:rsid w:val="00ED4501"/>
    <w:rsid w:val="00ED6C09"/>
    <w:rsid w:val="00EE0DCC"/>
    <w:rsid w:val="00EE1A51"/>
    <w:rsid w:val="00EE20A9"/>
    <w:rsid w:val="00EE410E"/>
    <w:rsid w:val="00EF00E0"/>
    <w:rsid w:val="00EF1B59"/>
    <w:rsid w:val="00EF3EB0"/>
    <w:rsid w:val="00EF4C8E"/>
    <w:rsid w:val="00EF65F5"/>
    <w:rsid w:val="00EF744B"/>
    <w:rsid w:val="00F05498"/>
    <w:rsid w:val="00F06F57"/>
    <w:rsid w:val="00F07A8B"/>
    <w:rsid w:val="00F112F4"/>
    <w:rsid w:val="00F13FD7"/>
    <w:rsid w:val="00F14F79"/>
    <w:rsid w:val="00F1649E"/>
    <w:rsid w:val="00F20678"/>
    <w:rsid w:val="00F206AC"/>
    <w:rsid w:val="00F22D01"/>
    <w:rsid w:val="00F23233"/>
    <w:rsid w:val="00F238A4"/>
    <w:rsid w:val="00F23EFB"/>
    <w:rsid w:val="00F23F8F"/>
    <w:rsid w:val="00F24FAB"/>
    <w:rsid w:val="00F25E2B"/>
    <w:rsid w:val="00F328D2"/>
    <w:rsid w:val="00F3579C"/>
    <w:rsid w:val="00F36796"/>
    <w:rsid w:val="00F37032"/>
    <w:rsid w:val="00F37470"/>
    <w:rsid w:val="00F378A5"/>
    <w:rsid w:val="00F40A04"/>
    <w:rsid w:val="00F418F3"/>
    <w:rsid w:val="00F426E4"/>
    <w:rsid w:val="00F42F6D"/>
    <w:rsid w:val="00F44980"/>
    <w:rsid w:val="00F44E5D"/>
    <w:rsid w:val="00F53EAA"/>
    <w:rsid w:val="00F54221"/>
    <w:rsid w:val="00F54424"/>
    <w:rsid w:val="00F62523"/>
    <w:rsid w:val="00F62840"/>
    <w:rsid w:val="00F630F1"/>
    <w:rsid w:val="00F6418E"/>
    <w:rsid w:val="00F66C19"/>
    <w:rsid w:val="00F67658"/>
    <w:rsid w:val="00F67BD8"/>
    <w:rsid w:val="00F71FE3"/>
    <w:rsid w:val="00F75911"/>
    <w:rsid w:val="00F7776F"/>
    <w:rsid w:val="00F815FA"/>
    <w:rsid w:val="00F81B6C"/>
    <w:rsid w:val="00F81D99"/>
    <w:rsid w:val="00F82623"/>
    <w:rsid w:val="00F830F9"/>
    <w:rsid w:val="00F83E4C"/>
    <w:rsid w:val="00F84A91"/>
    <w:rsid w:val="00F84CA5"/>
    <w:rsid w:val="00F862AE"/>
    <w:rsid w:val="00F86A61"/>
    <w:rsid w:val="00F879D9"/>
    <w:rsid w:val="00F87EFB"/>
    <w:rsid w:val="00F90BA3"/>
    <w:rsid w:val="00F92319"/>
    <w:rsid w:val="00F92E66"/>
    <w:rsid w:val="00F96F8F"/>
    <w:rsid w:val="00FA0C4C"/>
    <w:rsid w:val="00FA0E29"/>
    <w:rsid w:val="00FA0E2C"/>
    <w:rsid w:val="00FA33C8"/>
    <w:rsid w:val="00FA5A8A"/>
    <w:rsid w:val="00FB0657"/>
    <w:rsid w:val="00FB2731"/>
    <w:rsid w:val="00FC04C6"/>
    <w:rsid w:val="00FC070F"/>
    <w:rsid w:val="00FC0CD1"/>
    <w:rsid w:val="00FC3F15"/>
    <w:rsid w:val="00FC620C"/>
    <w:rsid w:val="00FC6497"/>
    <w:rsid w:val="00FC7BF2"/>
    <w:rsid w:val="00FD1EEB"/>
    <w:rsid w:val="00FD2BDC"/>
    <w:rsid w:val="00FD31BF"/>
    <w:rsid w:val="00FD3DB6"/>
    <w:rsid w:val="00FD3E1A"/>
    <w:rsid w:val="00FD4CEA"/>
    <w:rsid w:val="00FE0013"/>
    <w:rsid w:val="00FE17DC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060C6F"/>
  <w15:docId w15:val="{665A7532-4F80-4605-B7F3-BDD5F4225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54F3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3FA4A-9EAD-492A-A7AA-95844D9A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1264</Words>
  <Characters>7206</Characters>
  <Application>Microsoft Office Word</Application>
  <DocSecurity>4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Palchikovskaya</dc:creator>
  <cp:keywords/>
  <dc:description/>
  <cp:lastModifiedBy>Ольга В. Санталова</cp:lastModifiedBy>
  <cp:revision>2</cp:revision>
  <cp:lastPrinted>2020-01-15T12:44:00Z</cp:lastPrinted>
  <dcterms:created xsi:type="dcterms:W3CDTF">2020-01-28T11:00:00Z</dcterms:created>
  <dcterms:modified xsi:type="dcterms:W3CDTF">2020-01-28T11:00:00Z</dcterms:modified>
</cp:coreProperties>
</file>