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D917F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А.А. Степанов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D93B90">
        <w:rPr>
          <w:rFonts w:ascii="Times New Roman" w:eastAsia="Times New Roman" w:hAnsi="Times New Roman" w:cs="Times New Roman"/>
          <w:sz w:val="24"/>
          <w:szCs w:val="24"/>
          <w:lang w:eastAsia="ar-SA"/>
        </w:rPr>
        <w:t xml:space="preserve">Приказ № </w:t>
      </w:r>
      <w:r w:rsidR="003C0A87">
        <w:rPr>
          <w:rFonts w:ascii="Times New Roman" w:eastAsia="Times New Roman" w:hAnsi="Times New Roman" w:cs="Times New Roman"/>
          <w:sz w:val="24"/>
          <w:szCs w:val="24"/>
          <w:lang w:eastAsia="ar-SA"/>
        </w:rPr>
        <w:t>8</w:t>
      </w:r>
      <w:r w:rsidRPr="00907AC5">
        <w:rPr>
          <w:rFonts w:ascii="Times New Roman" w:eastAsia="Times New Roman" w:hAnsi="Times New Roman" w:cs="Times New Roman"/>
          <w:sz w:val="24"/>
          <w:szCs w:val="24"/>
          <w:lang w:eastAsia="ar-SA"/>
        </w:rPr>
        <w:t>-з</w:t>
      </w:r>
      <w:r w:rsidRPr="00D93B90">
        <w:rPr>
          <w:rFonts w:ascii="Times New Roman" w:eastAsia="Times New Roman" w:hAnsi="Times New Roman" w:cs="Times New Roman"/>
          <w:sz w:val="24"/>
          <w:szCs w:val="24"/>
          <w:lang w:eastAsia="ar-SA"/>
        </w:rPr>
        <w:t xml:space="preserve"> от </w:t>
      </w:r>
      <w:r w:rsidR="00D917FD">
        <w:rPr>
          <w:rFonts w:ascii="Times New Roman" w:eastAsia="Times New Roman" w:hAnsi="Times New Roman" w:cs="Times New Roman"/>
          <w:sz w:val="24"/>
          <w:szCs w:val="24"/>
          <w:lang w:eastAsia="ar-SA"/>
        </w:rPr>
        <w:t>1</w:t>
      </w:r>
      <w:r w:rsidR="00D66A2E">
        <w:rPr>
          <w:rFonts w:ascii="Times New Roman" w:eastAsia="Times New Roman" w:hAnsi="Times New Roman" w:cs="Times New Roman"/>
          <w:sz w:val="24"/>
          <w:szCs w:val="24"/>
          <w:lang w:eastAsia="ar-SA"/>
        </w:rPr>
        <w:t>6</w:t>
      </w:r>
      <w:r w:rsidR="002C2709" w:rsidRPr="005A4513">
        <w:rPr>
          <w:rFonts w:ascii="Times New Roman" w:eastAsia="Times New Roman" w:hAnsi="Times New Roman" w:cs="Times New Roman"/>
          <w:sz w:val="24"/>
          <w:szCs w:val="24"/>
          <w:lang w:eastAsia="ar-SA"/>
        </w:rPr>
        <w:t>.</w:t>
      </w:r>
      <w:r w:rsidR="00D917FD">
        <w:rPr>
          <w:rFonts w:ascii="Times New Roman" w:eastAsia="Times New Roman" w:hAnsi="Times New Roman" w:cs="Times New Roman"/>
          <w:sz w:val="24"/>
          <w:szCs w:val="24"/>
          <w:lang w:eastAsia="ar-SA"/>
        </w:rPr>
        <w:t>01</w:t>
      </w:r>
      <w:r w:rsidRPr="005A4513">
        <w:rPr>
          <w:rFonts w:ascii="Times New Roman" w:eastAsia="Times New Roman" w:hAnsi="Times New Roman" w:cs="Times New Roman"/>
          <w:sz w:val="24"/>
          <w:szCs w:val="24"/>
          <w:lang w:eastAsia="ar-SA"/>
        </w:rPr>
        <w:t>.</w:t>
      </w:r>
      <w:r w:rsidR="00BC3630" w:rsidRPr="00D93B90">
        <w:rPr>
          <w:rFonts w:ascii="Times New Roman" w:eastAsia="Times New Roman" w:hAnsi="Times New Roman" w:cs="Times New Roman"/>
          <w:sz w:val="24"/>
          <w:szCs w:val="24"/>
          <w:lang w:eastAsia="ar-SA"/>
        </w:rPr>
        <w:t>201</w:t>
      </w:r>
      <w:r w:rsidR="00D917FD">
        <w:rPr>
          <w:rFonts w:ascii="Times New Roman" w:eastAsia="Times New Roman" w:hAnsi="Times New Roman" w:cs="Times New Roman"/>
          <w:sz w:val="24"/>
          <w:szCs w:val="24"/>
          <w:lang w:eastAsia="ar-SA"/>
        </w:rPr>
        <w:t>9</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242A69">
        <w:rPr>
          <w:rFonts w:ascii="Times New Roman" w:eastAsia="Times New Roman" w:hAnsi="Times New Roman" w:cs="Times New Roman"/>
          <w:sz w:val="24"/>
          <w:szCs w:val="24"/>
          <w:lang w:eastAsia="ar-SA"/>
        </w:rPr>
      </w:r>
      <w:r w:rsidR="00242A69">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046312">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w:t>
      </w:r>
      <w:r w:rsidR="00624F86">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 xml:space="preserve">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w:t>
      </w:r>
      <w:r w:rsidR="009675F5">
        <w:rPr>
          <w:rFonts w:ascii="Times New Roman" w:eastAsia="Times New Roman" w:hAnsi="Times New Roman" w:cs="Times New Roman"/>
          <w:sz w:val="24"/>
          <w:szCs w:val="24"/>
          <w:lang w:eastAsia="ar-SA"/>
        </w:rPr>
        <w:t>ый</w:t>
      </w:r>
      <w:r w:rsidR="00E415E8" w:rsidRPr="00E415E8">
        <w:rPr>
          <w:rFonts w:ascii="Times New Roman" w:eastAsia="Times New Roman" w:hAnsi="Times New Roman" w:cs="Times New Roman"/>
          <w:sz w:val="24"/>
          <w:szCs w:val="24"/>
          <w:lang w:eastAsia="ar-SA"/>
        </w:rPr>
        <w:t xml:space="preserve"> КПП № 1</w:t>
      </w:r>
      <w:r w:rsidR="00142321">
        <w:rPr>
          <w:rFonts w:ascii="Times New Roman" w:eastAsia="Times New Roman" w:hAnsi="Times New Roman" w:cs="Times New Roman"/>
          <w:sz w:val="24"/>
          <w:szCs w:val="24"/>
          <w:lang w:eastAsia="ar-SA"/>
        </w:rPr>
        <w:t>,</w:t>
      </w:r>
      <w:r w:rsidR="00E415E8" w:rsidRPr="00E415E8">
        <w:rPr>
          <w:rFonts w:ascii="Times New Roman" w:eastAsia="Times New Roman" w:hAnsi="Times New Roman" w:cs="Times New Roman"/>
          <w:sz w:val="24"/>
          <w:szCs w:val="24"/>
          <w:lang w:eastAsia="ar-SA"/>
        </w:rPr>
        <w:t xml:space="preserve">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(МСК)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9B5462">
        <w:rPr>
          <w:rFonts w:ascii="Times New Roman" w:eastAsia="Times New Roman" w:hAnsi="Times New Roman" w:cs="Times New Roman"/>
          <w:sz w:val="24"/>
          <w:szCs w:val="24"/>
          <w:lang w:eastAsia="ar-SA"/>
        </w:rPr>
        <w:t>2</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56E75"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56E75">
        <w:rPr>
          <w:rFonts w:ascii="Times New Roman" w:eastAsia="Times New Roman" w:hAnsi="Times New Roman" w:cs="Times New Roman"/>
          <w:b/>
          <w:sz w:val="24"/>
          <w:szCs w:val="24"/>
          <w:lang w:eastAsia="ar-SA"/>
        </w:rPr>
        <w:t xml:space="preserve">2.5. </w:t>
      </w:r>
      <w:r w:rsidRPr="00DC6987">
        <w:rPr>
          <w:rFonts w:ascii="Times New Roman" w:eastAsia="Times New Roman" w:hAnsi="Times New Roman" w:cs="Times New Roman"/>
          <w:b/>
          <w:sz w:val="24"/>
          <w:szCs w:val="24"/>
          <w:lang w:eastAsia="ar-SA"/>
        </w:rPr>
        <w:t>Е</w:t>
      </w:r>
      <w:r w:rsidRPr="00D56E75">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D56E75">
        <w:rPr>
          <w:rFonts w:ascii="Times New Roman" w:eastAsia="Times New Roman" w:hAnsi="Times New Roman" w:cs="Times New Roman"/>
          <w:b/>
          <w:sz w:val="24"/>
          <w:szCs w:val="24"/>
          <w:lang w:eastAsia="ar-SA"/>
        </w:rPr>
        <w:t xml:space="preserve">: </w:t>
      </w:r>
      <w:bookmarkStart w:id="2" w:name="_Hlk521663343"/>
      <w:r w:rsidR="009B5462">
        <w:rPr>
          <w:rFonts w:ascii="Times New Roman" w:eastAsia="Times New Roman" w:hAnsi="Times New Roman" w:cs="Times New Roman"/>
          <w:sz w:val="24"/>
          <w:szCs w:val="24"/>
          <w:lang w:val="en-US" w:eastAsia="ar-SA"/>
        </w:rPr>
        <w:fldChar w:fldCharType="begin"/>
      </w:r>
      <w:r w:rsidR="009B5462" w:rsidRPr="00040B5D">
        <w:rPr>
          <w:rFonts w:ascii="Times New Roman" w:eastAsia="Times New Roman" w:hAnsi="Times New Roman" w:cs="Times New Roman"/>
          <w:sz w:val="24"/>
          <w:szCs w:val="24"/>
          <w:lang w:eastAsia="ar-SA"/>
        </w:rPr>
        <w:instrText xml:space="preserve"> </w:instrText>
      </w:r>
      <w:r w:rsidR="009B5462">
        <w:rPr>
          <w:rFonts w:ascii="Times New Roman" w:eastAsia="Times New Roman" w:hAnsi="Times New Roman" w:cs="Times New Roman"/>
          <w:sz w:val="24"/>
          <w:szCs w:val="24"/>
          <w:lang w:val="en-US" w:eastAsia="ar-SA"/>
        </w:rPr>
        <w:instrText>HYPERLINK</w:instrText>
      </w:r>
      <w:r w:rsidR="009B5462" w:rsidRPr="00040B5D">
        <w:rPr>
          <w:rFonts w:ascii="Times New Roman" w:eastAsia="Times New Roman" w:hAnsi="Times New Roman" w:cs="Times New Roman"/>
          <w:sz w:val="24"/>
          <w:szCs w:val="24"/>
          <w:lang w:eastAsia="ar-SA"/>
        </w:rPr>
        <w:instrText xml:space="preserve"> "</w:instrText>
      </w:r>
      <w:r w:rsidR="009B5462">
        <w:rPr>
          <w:rFonts w:ascii="Times New Roman" w:eastAsia="Times New Roman" w:hAnsi="Times New Roman" w:cs="Times New Roman"/>
          <w:sz w:val="24"/>
          <w:szCs w:val="24"/>
          <w:lang w:val="en-US" w:eastAsia="ar-SA"/>
        </w:rPr>
        <w:instrText>mailto</w:instrText>
      </w:r>
      <w:r w:rsidR="009B5462" w:rsidRPr="00040B5D">
        <w:rPr>
          <w:rFonts w:ascii="Times New Roman" w:eastAsia="Times New Roman" w:hAnsi="Times New Roman" w:cs="Times New Roman"/>
          <w:sz w:val="24"/>
          <w:szCs w:val="24"/>
          <w:lang w:eastAsia="ar-SA"/>
        </w:rPr>
        <w:instrText>:</w:instrText>
      </w:r>
      <w:r w:rsidR="009B5462" w:rsidRPr="009B5462">
        <w:rPr>
          <w:rFonts w:ascii="Times New Roman" w:eastAsia="Times New Roman" w:hAnsi="Times New Roman" w:cs="Times New Roman"/>
          <w:sz w:val="24"/>
          <w:szCs w:val="24"/>
          <w:lang w:val="en-US" w:eastAsia="ar-SA"/>
        </w:rPr>
        <w:instrText>palchikovskayavv</w:instrText>
      </w:r>
      <w:r w:rsidR="009B5462" w:rsidRPr="009B5462">
        <w:rPr>
          <w:rFonts w:ascii="Times New Roman" w:eastAsia="Calibri" w:hAnsi="Times New Roman" w:cs="Times New Roman"/>
          <w:sz w:val="24"/>
          <w:szCs w:val="24"/>
        </w:rPr>
        <w:instrText>@</w:instrText>
      </w:r>
      <w:r w:rsidR="009B5462" w:rsidRPr="009B5462">
        <w:rPr>
          <w:rFonts w:ascii="Times New Roman" w:eastAsia="Calibri" w:hAnsi="Times New Roman" w:cs="Times New Roman"/>
          <w:sz w:val="24"/>
          <w:szCs w:val="24"/>
          <w:lang w:val="en-US"/>
        </w:rPr>
        <w:instrText>mures</w:instrText>
      </w:r>
      <w:r w:rsidR="009B5462" w:rsidRPr="009B5462">
        <w:rPr>
          <w:rFonts w:ascii="Times New Roman" w:eastAsia="Calibri" w:hAnsi="Times New Roman" w:cs="Times New Roman"/>
          <w:sz w:val="24"/>
          <w:szCs w:val="24"/>
        </w:rPr>
        <w:instrText>.</w:instrText>
      </w:r>
      <w:r w:rsidR="009B5462" w:rsidRPr="009B5462">
        <w:rPr>
          <w:rFonts w:ascii="Times New Roman" w:eastAsia="Calibri" w:hAnsi="Times New Roman" w:cs="Times New Roman"/>
          <w:sz w:val="24"/>
          <w:szCs w:val="24"/>
          <w:lang w:val="en-US"/>
        </w:rPr>
        <w:instrText>ru</w:instrText>
      </w:r>
      <w:r w:rsidR="009B5462" w:rsidRPr="00040B5D">
        <w:rPr>
          <w:rFonts w:ascii="Times New Roman" w:eastAsia="Times New Roman" w:hAnsi="Times New Roman" w:cs="Times New Roman"/>
          <w:sz w:val="24"/>
          <w:szCs w:val="24"/>
          <w:lang w:eastAsia="ar-SA"/>
        </w:rPr>
        <w:instrText xml:space="preserve">" </w:instrText>
      </w:r>
      <w:r w:rsidR="009B5462">
        <w:rPr>
          <w:rFonts w:ascii="Times New Roman" w:eastAsia="Times New Roman" w:hAnsi="Times New Roman" w:cs="Times New Roman"/>
          <w:sz w:val="24"/>
          <w:szCs w:val="24"/>
          <w:lang w:val="en-US" w:eastAsia="ar-SA"/>
        </w:rPr>
        <w:fldChar w:fldCharType="separate"/>
      </w:r>
      <w:r w:rsidR="009B5462" w:rsidRPr="00AE28F3">
        <w:rPr>
          <w:rStyle w:val="af"/>
          <w:rFonts w:ascii="Times New Roman" w:eastAsia="Times New Roman" w:hAnsi="Times New Roman" w:cs="Times New Roman"/>
          <w:sz w:val="24"/>
          <w:szCs w:val="24"/>
          <w:lang w:val="en-US" w:eastAsia="ar-SA"/>
        </w:rPr>
        <w:t>palchikovskayavv</w:t>
      </w:r>
      <w:r w:rsidR="009B5462" w:rsidRPr="00AE28F3">
        <w:rPr>
          <w:rStyle w:val="af"/>
          <w:rFonts w:ascii="Times New Roman" w:eastAsia="Calibri" w:hAnsi="Times New Roman" w:cs="Times New Roman"/>
          <w:sz w:val="24"/>
          <w:szCs w:val="24"/>
        </w:rPr>
        <w:t>@</w:t>
      </w:r>
      <w:r w:rsidR="009B5462" w:rsidRPr="00AE28F3">
        <w:rPr>
          <w:rStyle w:val="af"/>
          <w:rFonts w:ascii="Times New Roman" w:eastAsia="Calibri" w:hAnsi="Times New Roman" w:cs="Times New Roman"/>
          <w:sz w:val="24"/>
          <w:szCs w:val="24"/>
          <w:lang w:val="en-US"/>
        </w:rPr>
        <w:t>mures</w:t>
      </w:r>
      <w:r w:rsidR="009B5462" w:rsidRPr="00AE28F3">
        <w:rPr>
          <w:rStyle w:val="af"/>
          <w:rFonts w:ascii="Times New Roman" w:eastAsia="Calibri" w:hAnsi="Times New Roman" w:cs="Times New Roman"/>
          <w:sz w:val="24"/>
          <w:szCs w:val="24"/>
        </w:rPr>
        <w:t>.</w:t>
      </w:r>
      <w:proofErr w:type="spellStart"/>
      <w:r w:rsidR="009B5462" w:rsidRPr="00AE28F3">
        <w:rPr>
          <w:rStyle w:val="af"/>
          <w:rFonts w:ascii="Times New Roman" w:eastAsia="Calibri" w:hAnsi="Times New Roman" w:cs="Times New Roman"/>
          <w:sz w:val="24"/>
          <w:szCs w:val="24"/>
          <w:lang w:val="en-US"/>
        </w:rPr>
        <w:t>ru</w:t>
      </w:r>
      <w:proofErr w:type="spellEnd"/>
      <w:r w:rsidR="009B5462">
        <w:rPr>
          <w:rFonts w:ascii="Times New Roman" w:eastAsia="Times New Roman" w:hAnsi="Times New Roman" w:cs="Times New Roman"/>
          <w:sz w:val="24"/>
          <w:szCs w:val="24"/>
          <w:lang w:val="en-US" w:eastAsia="ar-SA"/>
        </w:rPr>
        <w:fldChar w:fldCharType="end"/>
      </w:r>
      <w:r w:rsidRPr="00D56E75">
        <w:rPr>
          <w:rFonts w:ascii="Calibri" w:eastAsia="Calibri" w:hAnsi="Calibri" w:cs="Times New Roman"/>
        </w:rPr>
        <w:t xml:space="preserve"> </w:t>
      </w:r>
      <w:bookmarkEnd w:id="2"/>
    </w:p>
    <w:p w:rsidR="001E5320" w:rsidRPr="00D56E75"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255216" w:rsidRDefault="006D1F9B" w:rsidP="0068712A">
      <w:pPr>
        <w:spacing w:after="0" w:line="240" w:lineRule="auto"/>
        <w:ind w:firstLine="709"/>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3.1. 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Pr="00384D8F">
        <w:rPr>
          <w:rFonts w:ascii="Times New Roman" w:eastAsia="Times New Roman" w:hAnsi="Times New Roman" w:cs="Times New Roman"/>
          <w:b/>
          <w:snapToGrid w:val="0"/>
          <w:sz w:val="24"/>
          <w:szCs w:val="24"/>
          <w:lang w:eastAsia="ru-RU"/>
        </w:rPr>
        <w:t>:</w:t>
      </w:r>
      <w:r w:rsidRPr="00255216">
        <w:rPr>
          <w:rFonts w:ascii="Times New Roman" w:eastAsia="Times New Roman" w:hAnsi="Times New Roman" w:cs="Times New Roman"/>
          <w:b/>
          <w:snapToGrid w:val="0"/>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sidRPr="00255216">
        <w:rPr>
          <w:rFonts w:ascii="Times New Roman" w:eastAsia="Times New Roman" w:hAnsi="Times New Roman" w:cs="Times New Roman"/>
          <w:sz w:val="24"/>
          <w:szCs w:val="24"/>
          <w:lang w:eastAsia="ru-RU"/>
        </w:rPr>
        <w:t>–</w:t>
      </w:r>
      <w:r w:rsidR="00BA7074" w:rsidRPr="00255216">
        <w:rPr>
          <w:rFonts w:ascii="Times New Roman" w:eastAsia="Times New Roman" w:hAnsi="Times New Roman" w:cs="Times New Roman"/>
          <w:sz w:val="24"/>
          <w:szCs w:val="24"/>
          <w:lang w:eastAsia="ru-RU"/>
        </w:rPr>
        <w:t xml:space="preserve"> Продукция</w:t>
      </w:r>
      <w:r w:rsidR="00F3607A" w:rsidRPr="00255216">
        <w:rPr>
          <w:rFonts w:ascii="Times New Roman" w:eastAsia="Times New Roman" w:hAnsi="Times New Roman" w:cs="Times New Roman"/>
          <w:sz w:val="24"/>
          <w:szCs w:val="24"/>
          <w:lang w:eastAsia="ru-RU"/>
        </w:rPr>
        <w:t>, Товар</w:t>
      </w:r>
      <w:r w:rsidR="00BA7074" w:rsidRPr="00255216">
        <w:rPr>
          <w:rFonts w:ascii="Times New Roman" w:eastAsia="Times New Roman" w:hAnsi="Times New Roman" w:cs="Times New Roman"/>
          <w:sz w:val="24"/>
          <w:szCs w:val="24"/>
          <w:lang w:eastAsia="ru-RU"/>
        </w:rPr>
        <w:t>)</w:t>
      </w:r>
      <w:r w:rsidRPr="00255216">
        <w:rPr>
          <w:rFonts w:ascii="Times New Roman" w:eastAsia="Times New Roman" w:hAnsi="Times New Roman" w:cs="Times New Roman"/>
          <w:sz w:val="24"/>
          <w:szCs w:val="24"/>
          <w:lang w:eastAsia="ru-RU"/>
        </w:rPr>
        <w:t xml:space="preserve">. </w:t>
      </w:r>
    </w:p>
    <w:p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3.2.</w:t>
      </w:r>
      <w:r w:rsidR="00F82473" w:rsidRPr="00255216">
        <w:rPr>
          <w:rFonts w:ascii="Times New Roman" w:eastAsia="Times New Roman" w:hAnsi="Times New Roman" w:cs="Times New Roman"/>
          <w:b/>
          <w:snapToGrid w:val="0"/>
          <w:sz w:val="24"/>
          <w:szCs w:val="24"/>
          <w:lang w:eastAsia="ru-RU"/>
        </w:rPr>
        <w:t xml:space="preserve"> Общее количество поставляемой П</w:t>
      </w:r>
      <w:r w:rsidRPr="00255216">
        <w:rPr>
          <w:rFonts w:ascii="Times New Roman" w:eastAsia="Times New Roman" w:hAnsi="Times New Roman" w:cs="Times New Roman"/>
          <w:b/>
          <w:snapToGrid w:val="0"/>
          <w:sz w:val="24"/>
          <w:szCs w:val="24"/>
          <w:lang w:eastAsia="ru-RU"/>
        </w:rPr>
        <w:t xml:space="preserve">родукции: </w:t>
      </w:r>
      <w:r w:rsidR="00D66A2E">
        <w:rPr>
          <w:rFonts w:ascii="Times New Roman" w:eastAsia="Times New Roman" w:hAnsi="Times New Roman" w:cs="Times New Roman"/>
          <w:snapToGrid w:val="0"/>
          <w:sz w:val="24"/>
          <w:szCs w:val="24"/>
          <w:lang w:eastAsia="ru-RU"/>
        </w:rPr>
        <w:t>43</w:t>
      </w:r>
      <w:r w:rsidR="00295CD1">
        <w:rPr>
          <w:rFonts w:ascii="Times New Roman" w:eastAsia="Times New Roman" w:hAnsi="Times New Roman" w:cs="Times New Roman"/>
          <w:snapToGrid w:val="0"/>
          <w:sz w:val="24"/>
          <w:szCs w:val="24"/>
          <w:lang w:eastAsia="ru-RU"/>
        </w:rPr>
        <w:t xml:space="preserve"> 0</w:t>
      </w:r>
      <w:r w:rsidR="00037A1E" w:rsidRPr="00037A1E">
        <w:rPr>
          <w:rFonts w:ascii="Times New Roman" w:eastAsia="Times New Roman" w:hAnsi="Times New Roman" w:cs="Times New Roman"/>
          <w:snapToGrid w:val="0"/>
          <w:sz w:val="24"/>
          <w:szCs w:val="24"/>
          <w:lang w:eastAsia="ru-RU"/>
        </w:rPr>
        <w:t xml:space="preserve">00 </w:t>
      </w:r>
      <w:r w:rsidR="00E77887" w:rsidRPr="00D611E2">
        <w:rPr>
          <w:rFonts w:ascii="Times New Roman" w:eastAsia="Times New Roman" w:hAnsi="Times New Roman" w:cs="Times New Roman"/>
          <w:snapToGrid w:val="0"/>
          <w:sz w:val="24"/>
          <w:szCs w:val="24"/>
          <w:lang w:eastAsia="ru-RU"/>
        </w:rPr>
        <w:t>тонн</w:t>
      </w:r>
      <w:r w:rsidR="002A6B76" w:rsidRPr="00D611E2">
        <w:rPr>
          <w:rFonts w:ascii="Times New Roman" w:eastAsia="Times New Roman" w:hAnsi="Times New Roman" w:cs="Times New Roman"/>
          <w:snapToGrid w:val="0"/>
          <w:sz w:val="24"/>
          <w:szCs w:val="24"/>
          <w:lang w:eastAsia="ru-RU"/>
        </w:rPr>
        <w:t>.</w:t>
      </w:r>
    </w:p>
    <w:p w:rsidR="00D66A2E" w:rsidRPr="00D66A2E" w:rsidRDefault="006D1F9B" w:rsidP="00D66A2E">
      <w:pPr>
        <w:spacing w:after="0" w:line="240" w:lineRule="auto"/>
        <w:ind w:firstLine="708"/>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 xml:space="preserve">3.3. </w:t>
      </w:r>
      <w:r w:rsidRPr="00255216">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D66A2E" w:rsidRPr="00D66A2E">
        <w:rPr>
          <w:rFonts w:ascii="Times New Roman" w:eastAsia="Times New Roman" w:hAnsi="Times New Roman" w:cs="Times New Roman"/>
          <w:sz w:val="24"/>
          <w:szCs w:val="24"/>
          <w:lang w:eastAsia="ru-RU"/>
        </w:rPr>
        <w:t>787 426 320 (Семьсот восемьдесят семь миллионов четыреста двадцать шесть тысяч триста двадцать) рублей 00 копеек (18 312,24 руб</w:t>
      </w:r>
      <w:r w:rsidR="007728A4">
        <w:rPr>
          <w:rFonts w:ascii="Times New Roman" w:eastAsia="Times New Roman" w:hAnsi="Times New Roman" w:cs="Times New Roman"/>
          <w:sz w:val="24"/>
          <w:szCs w:val="24"/>
          <w:lang w:eastAsia="ru-RU"/>
        </w:rPr>
        <w:t>.</w:t>
      </w:r>
      <w:r w:rsidR="00D66A2E" w:rsidRPr="00D66A2E">
        <w:rPr>
          <w:rFonts w:ascii="Times New Roman" w:eastAsia="Times New Roman" w:hAnsi="Times New Roman" w:cs="Times New Roman"/>
          <w:sz w:val="24"/>
          <w:szCs w:val="24"/>
          <w:lang w:eastAsia="ru-RU"/>
        </w:rPr>
        <w:t>/</w:t>
      </w:r>
      <w:proofErr w:type="spellStart"/>
      <w:r w:rsidR="00D66A2E" w:rsidRPr="00D66A2E">
        <w:rPr>
          <w:rFonts w:ascii="Times New Roman" w:eastAsia="Times New Roman" w:hAnsi="Times New Roman" w:cs="Times New Roman"/>
          <w:sz w:val="24"/>
          <w:szCs w:val="24"/>
          <w:lang w:eastAsia="ru-RU"/>
        </w:rPr>
        <w:t>тн</w:t>
      </w:r>
      <w:proofErr w:type="spellEnd"/>
      <w:r w:rsidR="00D66A2E" w:rsidRPr="00D66A2E">
        <w:rPr>
          <w:rFonts w:ascii="Times New Roman" w:eastAsia="Times New Roman" w:hAnsi="Times New Roman" w:cs="Times New Roman"/>
          <w:sz w:val="24"/>
          <w:szCs w:val="24"/>
          <w:lang w:eastAsia="ru-RU"/>
        </w:rPr>
        <w:t xml:space="preserve">), в том числе НДС. </w:t>
      </w:r>
    </w:p>
    <w:p w:rsidR="00D66A2E" w:rsidRPr="00D66A2E" w:rsidRDefault="00D66A2E" w:rsidP="00D66A2E">
      <w:pPr>
        <w:spacing w:after="0" w:line="240" w:lineRule="auto"/>
        <w:ind w:firstLine="708"/>
        <w:jc w:val="both"/>
        <w:rPr>
          <w:rFonts w:ascii="Times New Roman" w:eastAsia="Times New Roman" w:hAnsi="Times New Roman" w:cs="Times New Roman"/>
          <w:sz w:val="24"/>
          <w:szCs w:val="24"/>
          <w:lang w:eastAsia="ru-RU"/>
        </w:rPr>
      </w:pPr>
      <w:r w:rsidRPr="00D66A2E">
        <w:rPr>
          <w:rFonts w:ascii="Times New Roman" w:eastAsia="Times New Roman" w:hAnsi="Times New Roman" w:cs="Times New Roman"/>
          <w:sz w:val="24"/>
          <w:szCs w:val="24"/>
          <w:lang w:eastAsia="ru-RU"/>
        </w:rPr>
        <w:t>Цена 1 тонны Продукции составляет 12 345 рублей 74 копейки, с учетом НДС.</w:t>
      </w:r>
    </w:p>
    <w:p w:rsidR="00255216" w:rsidRPr="00D611E2" w:rsidRDefault="00D66A2E" w:rsidP="00D66A2E">
      <w:pPr>
        <w:spacing w:after="0" w:line="240" w:lineRule="auto"/>
        <w:ind w:firstLine="708"/>
        <w:jc w:val="both"/>
        <w:rPr>
          <w:rFonts w:ascii="Times New Roman" w:eastAsia="Times New Roman" w:hAnsi="Times New Roman" w:cs="Times New Roman"/>
          <w:sz w:val="24"/>
          <w:szCs w:val="24"/>
          <w:lang w:eastAsia="ru-RU"/>
        </w:rPr>
      </w:pPr>
      <w:r w:rsidRPr="00D66A2E">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5 966 рублей 50 копеек, с учетом НДС</w:t>
      </w:r>
      <w:r w:rsidR="00255216" w:rsidRPr="00D611E2">
        <w:rPr>
          <w:rFonts w:ascii="Times New Roman" w:eastAsia="Times New Roman" w:hAnsi="Times New Roman" w:cs="Times New Roman"/>
          <w:sz w:val="24"/>
          <w:szCs w:val="24"/>
          <w:lang w:eastAsia="ru-RU"/>
        </w:rPr>
        <w:t>.</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Цена Продукции на заводе – изготовителе, все таможенные пошлины, налоги (с учетом</w:t>
      </w:r>
      <w:r w:rsidR="00C067E6" w:rsidRPr="00C067E6">
        <w:rPr>
          <w:rFonts w:ascii="Times New Roman" w:eastAsia="Times New Roman" w:hAnsi="Times New Roman" w:cs="Times New Roman"/>
          <w:sz w:val="24"/>
          <w:szCs w:val="24"/>
          <w:lang w:eastAsia="ru-RU"/>
        </w:rPr>
        <w:t xml:space="preserve"> </w:t>
      </w:r>
      <w:r w:rsidRPr="00AA0109">
        <w:rPr>
          <w:rFonts w:ascii="Times New Roman" w:eastAsia="Times New Roman" w:hAnsi="Times New Roman" w:cs="Times New Roman"/>
          <w:sz w:val="24"/>
          <w:szCs w:val="24"/>
          <w:lang w:eastAsia="ru-RU"/>
        </w:rPr>
        <w:t xml:space="preserve">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255216" w:rsidRPr="00AA0109" w:rsidRDefault="00255216" w:rsidP="006540E9">
      <w:pPr>
        <w:tabs>
          <w:tab w:val="left" w:pos="709"/>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255216" w:rsidRPr="00255216"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lastRenderedPageBreak/>
        <w:t>•</w:t>
      </w:r>
      <w:r w:rsidRPr="00AA0109">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8E2A5E" w:rsidRPr="00AA0109" w:rsidRDefault="008E2A5E" w:rsidP="00E2100D">
      <w:pPr>
        <w:suppressAutoHyphens/>
        <w:spacing w:after="0" w:line="240" w:lineRule="auto"/>
        <w:ind w:firstLine="709"/>
        <w:jc w:val="both"/>
        <w:rPr>
          <w:rFonts w:ascii="Times New Roman" w:eastAsia="Calibri" w:hAnsi="Times New Roman" w:cs="Times New Roman"/>
          <w:bCs/>
          <w:sz w:val="24"/>
          <w:szCs w:val="24"/>
          <w:lang w:eastAsia="ru-RU"/>
        </w:rPr>
      </w:pPr>
      <w:r w:rsidRPr="00AA0109">
        <w:rPr>
          <w:rFonts w:ascii="Times New Roman" w:eastAsia="Times New Roman" w:hAnsi="Times New Roman" w:cs="Times New Roman"/>
          <w:b/>
          <w:snapToGrid w:val="0"/>
          <w:sz w:val="24"/>
          <w:szCs w:val="24"/>
          <w:lang w:eastAsia="ru-RU"/>
        </w:rPr>
        <w:t>3.4.</w:t>
      </w:r>
      <w:r w:rsidR="00991BE4" w:rsidRPr="00AA0109">
        <w:rPr>
          <w:rFonts w:ascii="Times New Roman" w:eastAsia="Times New Roman" w:hAnsi="Times New Roman" w:cs="Times New Roman"/>
          <w:b/>
          <w:snapToGrid w:val="0"/>
          <w:sz w:val="24"/>
          <w:szCs w:val="24"/>
          <w:lang w:eastAsia="ru-RU"/>
        </w:rPr>
        <w:t> </w:t>
      </w:r>
      <w:r w:rsidRPr="00AA0109">
        <w:rPr>
          <w:rFonts w:ascii="Times New Roman" w:eastAsia="Times New Roman" w:hAnsi="Times New Roman" w:cs="Times New Roman"/>
          <w:b/>
          <w:snapToGrid w:val="0"/>
          <w:sz w:val="24"/>
          <w:szCs w:val="24"/>
          <w:lang w:eastAsia="ru-RU"/>
        </w:rPr>
        <w:t>Срок поставки:</w:t>
      </w:r>
      <w:r w:rsidRPr="00AA0109">
        <w:rPr>
          <w:rFonts w:ascii="Times New Roman" w:eastAsia="Times New Roman" w:hAnsi="Times New Roman" w:cs="Times New Roman"/>
          <w:spacing w:val="14"/>
          <w:sz w:val="24"/>
          <w:szCs w:val="24"/>
          <w:lang w:eastAsia="ru-RU"/>
        </w:rPr>
        <w:t xml:space="preserve"> </w:t>
      </w:r>
      <w:r w:rsidR="00D66A2E" w:rsidRPr="00D66A2E">
        <w:rPr>
          <w:rFonts w:ascii="Times New Roman" w:eastAsia="Calibri" w:hAnsi="Times New Roman" w:cs="Times New Roman"/>
          <w:bCs/>
          <w:sz w:val="24"/>
          <w:szCs w:val="24"/>
          <w:lang w:eastAsia="ru-RU"/>
        </w:rPr>
        <w:t>с 10.02.2019г. по 28.02.2019г</w:t>
      </w:r>
      <w:r w:rsidR="00BD41E0" w:rsidRPr="00BD41E0">
        <w:rPr>
          <w:rFonts w:ascii="Times New Roman" w:eastAsia="Calibri" w:hAnsi="Times New Roman" w:cs="Times New Roman"/>
          <w:bCs/>
          <w:sz w:val="24"/>
          <w:szCs w:val="24"/>
          <w:lang w:eastAsia="ru-RU"/>
        </w:rPr>
        <w:t>.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AA0109">
        <w:rPr>
          <w:rFonts w:ascii="Times New Roman" w:eastAsia="Calibri" w:hAnsi="Times New Roman" w:cs="Times New Roman"/>
          <w:bCs/>
          <w:sz w:val="24"/>
          <w:szCs w:val="24"/>
          <w:lang w:eastAsia="ru-RU"/>
        </w:rPr>
        <w:t xml:space="preserve">. </w:t>
      </w:r>
    </w:p>
    <w:p w:rsidR="006D1F9B" w:rsidRPr="00255216"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3.5. Место поставки: </w:t>
      </w:r>
    </w:p>
    <w:p w:rsidR="00255216" w:rsidRPr="00255216" w:rsidRDefault="00255216" w:rsidP="00255216">
      <w:pPr>
        <w:spacing w:after="0" w:line="240" w:lineRule="auto"/>
        <w:ind w:firstLine="708"/>
        <w:jc w:val="both"/>
        <w:rPr>
          <w:rFonts w:ascii="Times New Roman" w:eastAsia="Times New Roman" w:hAnsi="Times New Roman" w:cs="Times New Roman"/>
          <w:bCs/>
          <w:sz w:val="24"/>
          <w:szCs w:val="24"/>
          <w:lang w:eastAsia="ru-RU"/>
        </w:rPr>
      </w:pPr>
      <w:r w:rsidRPr="00255216">
        <w:rPr>
          <w:rFonts w:ascii="Times New Roman" w:eastAsia="Times New Roman" w:hAnsi="Times New Roman" w:cs="Times New Roman"/>
          <w:bCs/>
          <w:sz w:val="24"/>
          <w:szCs w:val="24"/>
          <w:lang w:eastAsia="ru-RU"/>
        </w:rPr>
        <w:t xml:space="preserve">поставка осуществляется ж/д транспортом: </w:t>
      </w:r>
    </w:p>
    <w:p w:rsidR="00D66A2E" w:rsidRPr="00D66A2E" w:rsidRDefault="00D66A2E" w:rsidP="00D66A2E">
      <w:pPr>
        <w:spacing w:after="0" w:line="240" w:lineRule="auto"/>
        <w:ind w:firstLine="708"/>
        <w:jc w:val="both"/>
        <w:rPr>
          <w:rFonts w:ascii="Times New Roman" w:eastAsia="Times New Roman" w:hAnsi="Times New Roman" w:cs="Times New Roman"/>
          <w:bCs/>
          <w:sz w:val="24"/>
          <w:szCs w:val="24"/>
          <w:lang w:eastAsia="ru-RU"/>
        </w:rPr>
      </w:pPr>
      <w:r w:rsidRPr="00D66A2E">
        <w:rPr>
          <w:rFonts w:ascii="Times New Roman" w:eastAsia="Times New Roman" w:hAnsi="Times New Roman" w:cs="Times New Roman"/>
          <w:bCs/>
          <w:sz w:val="24"/>
          <w:szCs w:val="24"/>
          <w:lang w:eastAsia="ru-RU"/>
        </w:rPr>
        <w:t>ст. Комсомольск-Мурманский Октябрьской ж/д – 14 000 тонн,</w:t>
      </w:r>
    </w:p>
    <w:p w:rsidR="00D66A2E" w:rsidRPr="00D66A2E" w:rsidRDefault="00D66A2E" w:rsidP="00D66A2E">
      <w:pPr>
        <w:spacing w:after="0" w:line="240" w:lineRule="auto"/>
        <w:ind w:firstLine="708"/>
        <w:jc w:val="both"/>
        <w:rPr>
          <w:rFonts w:ascii="Times New Roman" w:eastAsia="Times New Roman" w:hAnsi="Times New Roman" w:cs="Times New Roman"/>
          <w:bCs/>
          <w:sz w:val="24"/>
          <w:szCs w:val="24"/>
          <w:lang w:eastAsia="ru-RU"/>
        </w:rPr>
      </w:pPr>
      <w:r w:rsidRPr="00D66A2E">
        <w:rPr>
          <w:rFonts w:ascii="Times New Roman" w:eastAsia="Times New Roman" w:hAnsi="Times New Roman" w:cs="Times New Roman"/>
          <w:bCs/>
          <w:sz w:val="24"/>
          <w:szCs w:val="24"/>
          <w:lang w:eastAsia="ru-RU"/>
        </w:rPr>
        <w:t>ст. Мурманск Октябрьской ж/д – 6 000 тонн,</w:t>
      </w:r>
    </w:p>
    <w:p w:rsidR="00D66A2E" w:rsidRPr="00D66A2E" w:rsidRDefault="00D66A2E" w:rsidP="00D66A2E">
      <w:pPr>
        <w:spacing w:after="0" w:line="240" w:lineRule="auto"/>
        <w:ind w:firstLine="708"/>
        <w:jc w:val="both"/>
        <w:rPr>
          <w:rFonts w:ascii="Times New Roman" w:eastAsia="Times New Roman" w:hAnsi="Times New Roman" w:cs="Times New Roman"/>
          <w:bCs/>
          <w:sz w:val="24"/>
          <w:szCs w:val="24"/>
          <w:lang w:eastAsia="ru-RU"/>
        </w:rPr>
      </w:pPr>
      <w:r w:rsidRPr="00D66A2E">
        <w:rPr>
          <w:rFonts w:ascii="Times New Roman" w:eastAsia="Times New Roman" w:hAnsi="Times New Roman" w:cs="Times New Roman"/>
          <w:bCs/>
          <w:sz w:val="24"/>
          <w:szCs w:val="24"/>
          <w:lang w:eastAsia="ru-RU"/>
        </w:rPr>
        <w:t>ст. Оленегорск Октябрьской ж/д – 2 000 тонн,</w:t>
      </w:r>
    </w:p>
    <w:p w:rsidR="00D66A2E" w:rsidRPr="00D66A2E" w:rsidRDefault="00D66A2E" w:rsidP="00D66A2E">
      <w:pPr>
        <w:spacing w:after="0" w:line="240" w:lineRule="auto"/>
        <w:ind w:firstLine="708"/>
        <w:jc w:val="both"/>
        <w:rPr>
          <w:rFonts w:ascii="Times New Roman" w:eastAsia="Times New Roman" w:hAnsi="Times New Roman" w:cs="Times New Roman"/>
          <w:bCs/>
          <w:sz w:val="24"/>
          <w:szCs w:val="24"/>
          <w:lang w:eastAsia="ru-RU"/>
        </w:rPr>
      </w:pPr>
      <w:r w:rsidRPr="00D66A2E">
        <w:rPr>
          <w:rFonts w:ascii="Times New Roman" w:eastAsia="Times New Roman" w:hAnsi="Times New Roman" w:cs="Times New Roman"/>
          <w:bCs/>
          <w:sz w:val="24"/>
          <w:szCs w:val="24"/>
          <w:lang w:eastAsia="ru-RU"/>
        </w:rPr>
        <w:t xml:space="preserve">ст. </w:t>
      </w:r>
      <w:proofErr w:type="spellStart"/>
      <w:r w:rsidRPr="00D66A2E">
        <w:rPr>
          <w:rFonts w:ascii="Times New Roman" w:eastAsia="Times New Roman" w:hAnsi="Times New Roman" w:cs="Times New Roman"/>
          <w:bCs/>
          <w:sz w:val="24"/>
          <w:szCs w:val="24"/>
          <w:lang w:eastAsia="ru-RU"/>
        </w:rPr>
        <w:t>Ваенга</w:t>
      </w:r>
      <w:proofErr w:type="spellEnd"/>
      <w:r w:rsidRPr="00D66A2E">
        <w:rPr>
          <w:rFonts w:ascii="Times New Roman" w:eastAsia="Times New Roman" w:hAnsi="Times New Roman" w:cs="Times New Roman"/>
          <w:bCs/>
          <w:sz w:val="24"/>
          <w:szCs w:val="24"/>
          <w:lang w:eastAsia="ru-RU"/>
        </w:rPr>
        <w:t xml:space="preserve"> Октябрьской ж/д – 12 000 тонн,</w:t>
      </w:r>
    </w:p>
    <w:p w:rsidR="00D66A2E" w:rsidRPr="00D66A2E" w:rsidRDefault="00D66A2E" w:rsidP="00D66A2E">
      <w:pPr>
        <w:spacing w:after="0" w:line="240" w:lineRule="auto"/>
        <w:ind w:firstLine="708"/>
        <w:jc w:val="both"/>
        <w:rPr>
          <w:rFonts w:ascii="Times New Roman" w:eastAsia="Times New Roman" w:hAnsi="Times New Roman" w:cs="Times New Roman"/>
          <w:bCs/>
          <w:sz w:val="24"/>
          <w:szCs w:val="24"/>
          <w:lang w:eastAsia="ru-RU"/>
        </w:rPr>
      </w:pPr>
      <w:r w:rsidRPr="00D66A2E">
        <w:rPr>
          <w:rFonts w:ascii="Times New Roman" w:eastAsia="Times New Roman" w:hAnsi="Times New Roman" w:cs="Times New Roman"/>
          <w:bCs/>
          <w:sz w:val="24"/>
          <w:szCs w:val="24"/>
          <w:lang w:eastAsia="ru-RU"/>
        </w:rPr>
        <w:t>ст. Никель-Мурманский Октябрьской ж/д – 3 000 тонн,</w:t>
      </w:r>
    </w:p>
    <w:p w:rsidR="00255216" w:rsidRDefault="00D66A2E" w:rsidP="00D66A2E">
      <w:pPr>
        <w:spacing w:after="0" w:line="240" w:lineRule="auto"/>
        <w:ind w:firstLine="708"/>
        <w:jc w:val="both"/>
        <w:rPr>
          <w:rFonts w:ascii="Times New Roman" w:eastAsia="Times New Roman" w:hAnsi="Times New Roman" w:cs="Times New Roman"/>
          <w:bCs/>
          <w:sz w:val="24"/>
          <w:szCs w:val="24"/>
          <w:lang w:eastAsia="ru-RU"/>
        </w:rPr>
      </w:pPr>
      <w:r w:rsidRPr="00D66A2E">
        <w:rPr>
          <w:rFonts w:ascii="Times New Roman" w:eastAsia="Times New Roman" w:hAnsi="Times New Roman" w:cs="Times New Roman"/>
          <w:bCs/>
          <w:sz w:val="24"/>
          <w:szCs w:val="24"/>
          <w:lang w:eastAsia="ru-RU"/>
        </w:rPr>
        <w:t>ст. Кандалакша Октябрьской ж/д – 6 000 тонн</w:t>
      </w:r>
      <w:r w:rsidR="00255216" w:rsidRPr="00255216">
        <w:rPr>
          <w:rFonts w:ascii="Times New Roman" w:eastAsia="Times New Roman" w:hAnsi="Times New Roman" w:cs="Times New Roman"/>
          <w:bCs/>
          <w:sz w:val="24"/>
          <w:szCs w:val="24"/>
          <w:lang w:eastAsia="ru-RU"/>
        </w:rPr>
        <w:t>.</w:t>
      </w:r>
    </w:p>
    <w:p w:rsidR="008B65CF" w:rsidRPr="00AA0109" w:rsidRDefault="001B19FF" w:rsidP="00255216">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b/>
          <w:sz w:val="24"/>
          <w:szCs w:val="24"/>
          <w:lang w:eastAsia="ru-RU"/>
        </w:rPr>
        <w:t xml:space="preserve">3.6. Особые условия: </w:t>
      </w:r>
      <w:r w:rsidR="008B65CF" w:rsidRPr="00AA0109">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w:t>
      </w:r>
    </w:p>
    <w:p w:rsidR="001B19FF" w:rsidRPr="00AA0109" w:rsidRDefault="008B65CF" w:rsidP="008B65CF">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1B19FF" w:rsidRPr="00AA0109">
        <w:rPr>
          <w:rFonts w:ascii="Times New Roman" w:eastAsia="Times New Roman" w:hAnsi="Times New Roman" w:cs="Times New Roman"/>
          <w:sz w:val="24"/>
          <w:szCs w:val="24"/>
          <w:lang w:eastAsia="ru-RU"/>
        </w:rPr>
        <w:t>.</w:t>
      </w:r>
    </w:p>
    <w:p w:rsidR="004F4F10" w:rsidRDefault="00BC3630" w:rsidP="004F4F10">
      <w:pPr>
        <w:tabs>
          <w:tab w:val="left" w:pos="6987"/>
        </w:tabs>
        <w:spacing w:after="0" w:line="240" w:lineRule="atLeast"/>
        <w:ind w:firstLine="709"/>
        <w:jc w:val="both"/>
        <w:rPr>
          <w:rFonts w:ascii="Times New Roman" w:hAnsi="Times New Roman" w:cs="Times New Roman"/>
          <w:sz w:val="24"/>
          <w:szCs w:val="24"/>
        </w:rPr>
      </w:pPr>
      <w:r w:rsidRPr="00AA0109">
        <w:rPr>
          <w:rFonts w:ascii="Times New Roman" w:hAnsi="Times New Roman" w:cs="Times New Roman"/>
          <w:b/>
          <w:sz w:val="24"/>
          <w:szCs w:val="24"/>
        </w:rPr>
        <w:t>3.</w:t>
      </w:r>
      <w:r w:rsidR="001B19FF" w:rsidRPr="00AA0109">
        <w:rPr>
          <w:rFonts w:ascii="Times New Roman" w:hAnsi="Times New Roman" w:cs="Times New Roman"/>
          <w:b/>
          <w:sz w:val="24"/>
          <w:szCs w:val="24"/>
        </w:rPr>
        <w:t>7</w:t>
      </w:r>
      <w:r w:rsidRPr="00AA0109">
        <w:rPr>
          <w:rFonts w:ascii="Times New Roman" w:hAnsi="Times New Roman" w:cs="Times New Roman"/>
          <w:b/>
          <w:sz w:val="24"/>
          <w:szCs w:val="24"/>
        </w:rPr>
        <w:t>. Иные условия:</w:t>
      </w:r>
      <w:r w:rsidRPr="00AA0109">
        <w:rPr>
          <w:rFonts w:ascii="Times New Roman" w:hAnsi="Times New Roman" w:cs="Times New Roman"/>
          <w:sz w:val="24"/>
          <w:szCs w:val="24"/>
        </w:rPr>
        <w:t xml:space="preserve"> </w:t>
      </w:r>
      <w:r w:rsidR="004F4F10" w:rsidRPr="004F4F10">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4F4F10" w:rsidRDefault="006D1F9B" w:rsidP="008B2667">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4F4F10">
        <w:rPr>
          <w:rFonts w:ascii="Times New Roman" w:eastAsia="Times New Roman" w:hAnsi="Times New Roman" w:cs="Times New Roman"/>
          <w:b/>
          <w:snapToGrid w:val="0"/>
          <w:sz w:val="24"/>
          <w:szCs w:val="24"/>
          <w:lang w:eastAsia="ru-RU"/>
        </w:rPr>
        <w:t>3.</w:t>
      </w:r>
      <w:r w:rsidR="001B19FF" w:rsidRPr="004F4F10">
        <w:rPr>
          <w:rFonts w:ascii="Times New Roman" w:eastAsia="Times New Roman" w:hAnsi="Times New Roman" w:cs="Times New Roman"/>
          <w:b/>
          <w:snapToGrid w:val="0"/>
          <w:sz w:val="24"/>
          <w:szCs w:val="24"/>
          <w:lang w:eastAsia="ru-RU"/>
        </w:rPr>
        <w:t>8</w:t>
      </w:r>
      <w:r w:rsidRPr="004F4F10">
        <w:rPr>
          <w:rFonts w:ascii="Times New Roman" w:eastAsia="Times New Roman" w:hAnsi="Times New Roman" w:cs="Times New Roman"/>
          <w:b/>
          <w:snapToGrid w:val="0"/>
          <w:sz w:val="24"/>
          <w:szCs w:val="24"/>
          <w:lang w:eastAsia="ru-RU"/>
        </w:rPr>
        <w:t xml:space="preserve">. </w:t>
      </w:r>
      <w:r w:rsidR="00BC3630" w:rsidRPr="004F4F10">
        <w:rPr>
          <w:rFonts w:ascii="Times New Roman" w:eastAsia="Times New Roman" w:hAnsi="Times New Roman" w:cs="Times New Roman"/>
          <w:b/>
          <w:snapToGrid w:val="0"/>
          <w:sz w:val="24"/>
          <w:szCs w:val="24"/>
          <w:lang w:eastAsia="ru-RU"/>
        </w:rPr>
        <w:t>Условия</w:t>
      </w:r>
      <w:r w:rsidRPr="004F4F10">
        <w:rPr>
          <w:rFonts w:ascii="Times New Roman" w:eastAsia="Times New Roman" w:hAnsi="Times New Roman" w:cs="Times New Roman"/>
          <w:b/>
          <w:snapToGrid w:val="0"/>
          <w:sz w:val="24"/>
          <w:szCs w:val="24"/>
          <w:lang w:eastAsia="ru-RU"/>
        </w:rPr>
        <w:t xml:space="preserve"> оплаты:</w:t>
      </w:r>
      <w:r w:rsidRPr="004F4F10">
        <w:rPr>
          <w:rFonts w:ascii="Times New Roman" w:eastAsia="Times New Roman" w:hAnsi="Times New Roman" w:cs="Times New Roman"/>
          <w:snapToGrid w:val="0"/>
          <w:sz w:val="24"/>
          <w:szCs w:val="24"/>
          <w:lang w:eastAsia="ru-RU"/>
        </w:rPr>
        <w:t xml:space="preserve"> </w:t>
      </w:r>
      <w:r w:rsidR="004F4F10" w:rsidRPr="004F4F10">
        <w:rPr>
          <w:rFonts w:ascii="Times New Roman" w:eastAsia="Times New Roman" w:hAnsi="Times New Roman" w:cs="Times New Roman"/>
          <w:snapToGrid w:val="0"/>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w:t>
      </w:r>
      <w:proofErr w:type="gramStart"/>
      <w:r w:rsidR="004F4F10" w:rsidRPr="004F4F10">
        <w:rPr>
          <w:rFonts w:ascii="Times New Roman" w:eastAsia="Times New Roman" w:hAnsi="Times New Roman" w:cs="Times New Roman"/>
          <w:snapToGrid w:val="0"/>
          <w:sz w:val="24"/>
          <w:szCs w:val="24"/>
          <w:lang w:eastAsia="ru-RU"/>
        </w:rPr>
        <w:t>слива)/</w:t>
      </w:r>
      <w:proofErr w:type="gramEnd"/>
      <w:r w:rsidR="004F4F10" w:rsidRPr="004F4F10">
        <w:rPr>
          <w:rFonts w:ascii="Times New Roman" w:eastAsia="Times New Roman" w:hAnsi="Times New Roman" w:cs="Times New Roman"/>
          <w:snapToGrid w:val="0"/>
          <w:sz w:val="24"/>
          <w:szCs w:val="24"/>
          <w:lang w:eastAsia="ru-RU"/>
        </w:rPr>
        <w:t>резервуар/склад,  оплата Покупателем не производится.</w:t>
      </w:r>
    </w:p>
    <w:p w:rsidR="00DD2FAD" w:rsidRPr="001F7C34" w:rsidRDefault="006D1F9B" w:rsidP="004F4F10">
      <w:pPr>
        <w:tabs>
          <w:tab w:val="left" w:pos="6987"/>
        </w:tabs>
        <w:spacing w:after="0" w:line="240" w:lineRule="atLeast"/>
        <w:ind w:firstLine="709"/>
        <w:jc w:val="both"/>
        <w:rPr>
          <w:rFonts w:ascii="Times New Roman" w:eastAsia="Times New Roman" w:hAnsi="Times New Roman" w:cs="Times New Roman"/>
          <w:b/>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52513A" w:rsidRPr="009B5462">
        <w:rPr>
          <w:rFonts w:ascii="Times New Roman" w:eastAsia="Times New Roman" w:hAnsi="Times New Roman" w:cs="Times New Roman"/>
          <w:b/>
          <w:snapToGrid w:val="0"/>
          <w:sz w:val="24"/>
          <w:szCs w:val="24"/>
          <w:lang w:eastAsia="ru-RU"/>
        </w:rPr>
        <w:t>9</w:t>
      </w:r>
      <w:r w:rsidRPr="001F7C34">
        <w:rPr>
          <w:rFonts w:ascii="Times New Roman" w:eastAsia="Times New Roman" w:hAnsi="Times New Roman" w:cs="Times New Roman"/>
          <w:b/>
          <w:snapToGrid w:val="0"/>
          <w:sz w:val="24"/>
          <w:szCs w:val="24"/>
          <w:lang w:eastAsia="ru-RU"/>
        </w:rPr>
        <w:t>.</w:t>
      </w:r>
      <w:r w:rsidR="00711ED9" w:rsidRPr="001F7C34">
        <w:t xml:space="preserve"> </w:t>
      </w:r>
      <w:r w:rsidR="00711ED9" w:rsidRPr="001F7C34">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1F7C34"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rsidR="00963480" w:rsidRPr="001F7C34"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1F7C34">
        <w:rPr>
          <w:rFonts w:ascii="Times New Roman" w:eastAsia="Times New Roman" w:hAnsi="Times New Roman" w:cs="Times New Roman"/>
          <w:b/>
          <w:sz w:val="24"/>
          <w:szCs w:val="24"/>
          <w:lang w:eastAsia="ar-SA"/>
        </w:rPr>
        <w:t>3.1</w:t>
      </w:r>
      <w:r w:rsidR="0052513A" w:rsidRPr="009B5462">
        <w:rPr>
          <w:rFonts w:ascii="Times New Roman" w:eastAsia="Times New Roman" w:hAnsi="Times New Roman" w:cs="Times New Roman"/>
          <w:b/>
          <w:sz w:val="24"/>
          <w:szCs w:val="24"/>
          <w:lang w:eastAsia="ar-SA"/>
        </w:rPr>
        <w:t>0</w:t>
      </w:r>
      <w:r w:rsidR="00793970" w:rsidRPr="001F7C34">
        <w:rPr>
          <w:rFonts w:ascii="Times New Roman" w:eastAsia="Times New Roman" w:hAnsi="Times New Roman" w:cs="Times New Roman"/>
          <w:b/>
          <w:sz w:val="24"/>
          <w:szCs w:val="24"/>
          <w:lang w:eastAsia="ar-SA"/>
        </w:rPr>
        <w:t xml:space="preserve">. Переторжка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оценки</w:t>
      </w:r>
      <w:r w:rsidR="004573EA">
        <w:rPr>
          <w:rFonts w:ascii="Times New Roman" w:eastAsia="Calibri" w:hAnsi="Times New Roman" w:cs="Times New Roman"/>
          <w:b/>
          <w:sz w:val="24"/>
          <w:szCs w:val="24"/>
          <w:lang w:eastAsia="ar-SA"/>
        </w:rPr>
        <w:t xml:space="preserve"> и</w:t>
      </w:r>
      <w:r w:rsidRPr="00FB51CD">
        <w:rPr>
          <w:rFonts w:ascii="Times New Roman" w:eastAsia="Calibri" w:hAnsi="Times New Roman" w:cs="Times New Roman"/>
          <w:b/>
          <w:sz w:val="24"/>
          <w:szCs w:val="24"/>
          <w:lang w:eastAsia="ar-SA"/>
        </w:rPr>
        <w:t xml:space="preserve"> сопоставления </w:t>
      </w:r>
      <w:r w:rsidR="004573EA">
        <w:rPr>
          <w:rFonts w:ascii="Times New Roman" w:eastAsia="Calibri" w:hAnsi="Times New Roman" w:cs="Times New Roman"/>
          <w:b/>
          <w:sz w:val="24"/>
          <w:szCs w:val="24"/>
          <w:lang w:eastAsia="ar-SA"/>
        </w:rPr>
        <w:t xml:space="preserve">заявок </w:t>
      </w:r>
      <w:r w:rsidRPr="00FB51CD">
        <w:rPr>
          <w:rFonts w:ascii="Times New Roman" w:eastAsia="Calibri" w:hAnsi="Times New Roman" w:cs="Times New Roman"/>
          <w:b/>
          <w:sz w:val="24"/>
          <w:szCs w:val="24"/>
          <w:lang w:eastAsia="ar-SA"/>
        </w:rPr>
        <w:t xml:space="preserve">и подведения </w:t>
      </w:r>
      <w:r w:rsidRPr="00DC3E03">
        <w:rPr>
          <w:rFonts w:ascii="Times New Roman" w:eastAsia="Calibri" w:hAnsi="Times New Roman" w:cs="Times New Roman"/>
          <w:b/>
          <w:sz w:val="24"/>
          <w:szCs w:val="24"/>
          <w:lang w:eastAsia="ar-SA"/>
        </w:rPr>
        <w:t>итогов</w:t>
      </w:r>
      <w:r w:rsidRPr="00C25BFD">
        <w:rPr>
          <w:rFonts w:ascii="Times New Roman" w:eastAsia="Calibri" w:hAnsi="Times New Roman" w:cs="Times New Roman"/>
          <w:b/>
          <w:sz w:val="24"/>
          <w:szCs w:val="24"/>
          <w:lang w:eastAsia="ar-SA"/>
        </w:rPr>
        <w:t>:</w:t>
      </w:r>
      <w:r w:rsidRPr="00C25BFD">
        <w:rPr>
          <w:rFonts w:ascii="Times New Roman" w:eastAsia="Calibri" w:hAnsi="Times New Roman" w:cs="Times New Roman"/>
          <w:sz w:val="24"/>
          <w:szCs w:val="24"/>
          <w:lang w:eastAsia="ar-SA"/>
        </w:rPr>
        <w:t xml:space="preserve"> </w:t>
      </w:r>
      <w:r w:rsidR="00D66A2E" w:rsidRPr="00D66A2E">
        <w:rPr>
          <w:rFonts w:ascii="Times New Roman" w:eastAsia="Times New Roman" w:hAnsi="Times New Roman" w:cs="Times New Roman"/>
          <w:sz w:val="24"/>
          <w:szCs w:val="24"/>
          <w:highlight w:val="yellow"/>
          <w:lang w:eastAsia="ru-RU"/>
        </w:rPr>
        <w:t>28.01.2019</w:t>
      </w:r>
      <w:r w:rsidR="006D518A" w:rsidRPr="00D66A2E">
        <w:rPr>
          <w:rFonts w:ascii="Times New Roman" w:eastAsia="Times New Roman" w:hAnsi="Times New Roman" w:cs="Times New Roman"/>
          <w:sz w:val="24"/>
          <w:szCs w:val="24"/>
          <w:highlight w:val="yellow"/>
          <w:lang w:eastAsia="ru-RU"/>
        </w:rPr>
        <w:t xml:space="preserve"> </w:t>
      </w:r>
      <w:r w:rsidR="00D56E75" w:rsidRPr="00D66A2E">
        <w:rPr>
          <w:rFonts w:ascii="Times New Roman" w:eastAsia="Times New Roman" w:hAnsi="Times New Roman" w:cs="Times New Roman"/>
          <w:sz w:val="24"/>
          <w:szCs w:val="24"/>
          <w:highlight w:val="yellow"/>
          <w:lang w:eastAsia="ru-RU"/>
        </w:rPr>
        <w:t>в 0</w:t>
      </w:r>
      <w:r w:rsidR="00D66A2E" w:rsidRPr="00D66A2E">
        <w:rPr>
          <w:rFonts w:ascii="Times New Roman" w:eastAsia="Times New Roman" w:hAnsi="Times New Roman" w:cs="Times New Roman"/>
          <w:sz w:val="24"/>
          <w:szCs w:val="24"/>
          <w:highlight w:val="yellow"/>
          <w:lang w:eastAsia="ru-RU"/>
        </w:rPr>
        <w:t>8:45</w:t>
      </w:r>
      <w:r w:rsidR="00F93CED" w:rsidRPr="00C25BFD">
        <w:rPr>
          <w:rFonts w:ascii="Times New Roman" w:eastAsia="Times New Roman" w:hAnsi="Times New Roman" w:cs="Times New Roman"/>
          <w:sz w:val="24"/>
          <w:szCs w:val="24"/>
          <w:lang w:eastAsia="ru-RU"/>
        </w:rPr>
        <w:t xml:space="preserve"> (</w:t>
      </w:r>
      <w:r w:rsidR="00F93CED" w:rsidRPr="00D73F10">
        <w:rPr>
          <w:rFonts w:ascii="Times New Roman" w:eastAsia="Times New Roman" w:hAnsi="Times New Roman" w:cs="Times New Roman"/>
          <w:sz w:val="24"/>
          <w:szCs w:val="24"/>
          <w:lang w:eastAsia="ru-RU"/>
        </w:rPr>
        <w:t>МСК) по адресу: г.</w:t>
      </w:r>
      <w:r w:rsidR="001B19FF" w:rsidRPr="00D73F10">
        <w:rPr>
          <w:rFonts w:ascii="Times New Roman" w:eastAsia="Times New Roman" w:hAnsi="Times New Roman" w:cs="Times New Roman"/>
          <w:sz w:val="24"/>
          <w:szCs w:val="24"/>
          <w:lang w:eastAsia="ru-RU"/>
        </w:rPr>
        <w:t> </w:t>
      </w:r>
      <w:r w:rsidR="00F93CED" w:rsidRPr="00D73F10">
        <w:rPr>
          <w:rFonts w:ascii="Times New Roman" w:eastAsia="Times New Roman" w:hAnsi="Times New Roman" w:cs="Times New Roman"/>
          <w:sz w:val="24"/>
          <w:szCs w:val="24"/>
          <w:lang w:eastAsia="ru-RU"/>
        </w:rPr>
        <w:t xml:space="preserve">Мурманск, ул. Свердлова, д. 39, корп.1, </w:t>
      </w:r>
      <w:proofErr w:type="spellStart"/>
      <w:r w:rsidR="00F93CED" w:rsidRPr="00D73F10">
        <w:rPr>
          <w:rFonts w:ascii="Times New Roman" w:eastAsia="Times New Roman" w:hAnsi="Times New Roman" w:cs="Times New Roman"/>
          <w:sz w:val="24"/>
          <w:szCs w:val="24"/>
          <w:lang w:eastAsia="ru-RU"/>
        </w:rPr>
        <w:t>каб</w:t>
      </w:r>
      <w:proofErr w:type="spellEnd"/>
      <w:r w:rsidR="00F93CED" w:rsidRPr="00D73F10">
        <w:rPr>
          <w:rFonts w:ascii="Times New Roman" w:eastAsia="Times New Roman" w:hAnsi="Times New Roman" w:cs="Times New Roman"/>
          <w:sz w:val="24"/>
          <w:szCs w:val="24"/>
          <w:lang w:eastAsia="ru-RU"/>
        </w:rPr>
        <w:t>.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590B88" w:rsidRPr="00590B88"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590B88">
        <w:rPr>
          <w:rFonts w:ascii="Times New Roman" w:eastAsia="Times New Roman" w:hAnsi="Times New Roman" w:cs="Times New Roman"/>
          <w:sz w:val="24"/>
          <w:szCs w:val="24"/>
          <w:lang w:eastAsia="ar-SA"/>
        </w:rPr>
        <w:t>п.п</w:t>
      </w:r>
      <w:proofErr w:type="spellEnd"/>
      <w:r w:rsidRPr="00590B88">
        <w:rPr>
          <w:rFonts w:ascii="Times New Roman" w:eastAsia="Times New Roman" w:hAnsi="Times New Roman" w:cs="Times New Roman"/>
          <w:sz w:val="24"/>
          <w:szCs w:val="24"/>
          <w:lang w:eastAsia="ar-SA"/>
        </w:rPr>
        <w:t>. 2.3. п. 2. Информационной карты</w:t>
      </w:r>
      <w:r w:rsidRPr="00590B88">
        <w:rPr>
          <w:rFonts w:ascii="Calibri" w:eastAsia="Calibri" w:hAnsi="Calibri" w:cs="Times New Roman"/>
        </w:rPr>
        <w:t xml:space="preserve"> </w:t>
      </w:r>
      <w:r w:rsidRPr="00590B88">
        <w:rPr>
          <w:rFonts w:ascii="Times New Roman" w:eastAsia="Times New Roman" w:hAnsi="Times New Roman" w:cs="Times New Roman"/>
          <w:sz w:val="24"/>
          <w:szCs w:val="24"/>
          <w:lang w:eastAsia="ar-SA"/>
        </w:rPr>
        <w:t xml:space="preserve">Документации, либо отправить запрос на электронную почту </w:t>
      </w:r>
      <w:hyperlink r:id="rId8" w:history="1">
        <w:r w:rsidR="0091404E" w:rsidRPr="00AE28F3">
          <w:rPr>
            <w:rStyle w:val="af"/>
            <w:rFonts w:ascii="Times New Roman" w:eastAsia="Times New Roman" w:hAnsi="Times New Roman" w:cs="Times New Roman"/>
            <w:sz w:val="24"/>
            <w:szCs w:val="24"/>
            <w:lang w:val="en-US" w:eastAsia="ar-SA"/>
          </w:rPr>
          <w:t>palchikovskayavv</w:t>
        </w:r>
        <w:r w:rsidR="0091404E" w:rsidRPr="00AE28F3">
          <w:rPr>
            <w:rStyle w:val="af"/>
            <w:rFonts w:ascii="Times New Roman" w:eastAsia="Calibri" w:hAnsi="Times New Roman" w:cs="Times New Roman"/>
            <w:sz w:val="24"/>
            <w:szCs w:val="24"/>
          </w:rPr>
          <w:t>@</w:t>
        </w:r>
        <w:r w:rsidR="0091404E" w:rsidRPr="00AE28F3">
          <w:rPr>
            <w:rStyle w:val="af"/>
            <w:rFonts w:ascii="Times New Roman" w:eastAsia="Calibri" w:hAnsi="Times New Roman" w:cs="Times New Roman"/>
            <w:sz w:val="24"/>
            <w:szCs w:val="24"/>
            <w:lang w:val="en-US"/>
          </w:rPr>
          <w:t>mures</w:t>
        </w:r>
        <w:r w:rsidR="0091404E" w:rsidRPr="00AE28F3">
          <w:rPr>
            <w:rStyle w:val="af"/>
            <w:rFonts w:ascii="Times New Roman" w:eastAsia="Calibri" w:hAnsi="Times New Roman" w:cs="Times New Roman"/>
            <w:sz w:val="24"/>
            <w:szCs w:val="24"/>
          </w:rPr>
          <w:t>.</w:t>
        </w:r>
        <w:proofErr w:type="spellStart"/>
        <w:r w:rsidR="0091404E" w:rsidRPr="00AE28F3">
          <w:rPr>
            <w:rStyle w:val="af"/>
            <w:rFonts w:ascii="Times New Roman" w:eastAsia="Calibri" w:hAnsi="Times New Roman" w:cs="Times New Roman"/>
            <w:sz w:val="24"/>
            <w:szCs w:val="24"/>
            <w:lang w:val="en-US"/>
          </w:rPr>
          <w:t>ru</w:t>
        </w:r>
        <w:proofErr w:type="spellEnd"/>
      </w:hyperlink>
      <w:r w:rsidRPr="00590B88">
        <w:rPr>
          <w:rFonts w:ascii="Times New Roman" w:eastAsia="Times New Roman" w:hAnsi="Times New Roman" w:cs="Times New Roman"/>
          <w:sz w:val="24"/>
          <w:szCs w:val="24"/>
          <w:lang w:eastAsia="ar-SA"/>
        </w:rPr>
        <w:t>, с указанием способа получения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 xml:space="preserve">В </w:t>
      </w:r>
      <w:r w:rsidRPr="00C25BFD">
        <w:rPr>
          <w:rFonts w:ascii="Times New Roman" w:eastAsia="Times New Roman" w:hAnsi="Times New Roman" w:cs="Times New Roman"/>
          <w:sz w:val="24"/>
          <w:szCs w:val="24"/>
          <w:lang w:eastAsia="ar-SA"/>
        </w:rPr>
        <w:t xml:space="preserve">период с </w:t>
      </w:r>
      <w:r w:rsidR="00A31DAC">
        <w:rPr>
          <w:rFonts w:ascii="Times New Roman" w:eastAsia="Times New Roman" w:hAnsi="Times New Roman" w:cs="Times New Roman"/>
          <w:b/>
          <w:sz w:val="24"/>
          <w:szCs w:val="24"/>
          <w:lang w:eastAsia="ar-SA"/>
        </w:rPr>
        <w:t>16</w:t>
      </w:r>
      <w:r w:rsidR="002F4613" w:rsidRPr="00C25BFD">
        <w:rPr>
          <w:rFonts w:ascii="Times New Roman" w:eastAsia="Times New Roman" w:hAnsi="Times New Roman" w:cs="Times New Roman"/>
          <w:b/>
          <w:sz w:val="24"/>
          <w:szCs w:val="24"/>
          <w:lang w:eastAsia="ar-SA"/>
        </w:rPr>
        <w:t>.</w:t>
      </w:r>
      <w:r w:rsidR="00A31DAC">
        <w:rPr>
          <w:rFonts w:ascii="Times New Roman" w:eastAsia="Times New Roman" w:hAnsi="Times New Roman" w:cs="Times New Roman"/>
          <w:b/>
          <w:sz w:val="24"/>
          <w:szCs w:val="24"/>
          <w:lang w:eastAsia="ar-SA"/>
        </w:rPr>
        <w:t>01</w:t>
      </w:r>
      <w:r w:rsidR="00E050BB" w:rsidRPr="00C25BFD">
        <w:rPr>
          <w:rFonts w:ascii="Times New Roman" w:eastAsia="Times New Roman" w:hAnsi="Times New Roman" w:cs="Times New Roman"/>
          <w:b/>
          <w:sz w:val="24"/>
          <w:szCs w:val="24"/>
          <w:lang w:eastAsia="ar-SA"/>
        </w:rPr>
        <w:t>.201</w:t>
      </w:r>
      <w:r w:rsidR="00A31DAC">
        <w:rPr>
          <w:rFonts w:ascii="Times New Roman" w:eastAsia="Times New Roman" w:hAnsi="Times New Roman" w:cs="Times New Roman"/>
          <w:b/>
          <w:sz w:val="24"/>
          <w:szCs w:val="24"/>
          <w:lang w:eastAsia="ar-SA"/>
        </w:rPr>
        <w:t>9</w:t>
      </w:r>
      <w:r w:rsidR="00E050BB" w:rsidRPr="00C25BFD">
        <w:rPr>
          <w:rFonts w:ascii="Times New Roman" w:eastAsia="Times New Roman" w:hAnsi="Times New Roman" w:cs="Times New Roman"/>
          <w:b/>
          <w:sz w:val="24"/>
          <w:szCs w:val="24"/>
          <w:lang w:eastAsia="ar-SA"/>
        </w:rPr>
        <w:t xml:space="preserve"> </w:t>
      </w:r>
      <w:r w:rsidR="00B566A9" w:rsidRPr="00C25BFD">
        <w:rPr>
          <w:rFonts w:ascii="Times New Roman" w:eastAsia="Times New Roman" w:hAnsi="Times New Roman" w:cs="Times New Roman"/>
          <w:b/>
          <w:sz w:val="24"/>
          <w:szCs w:val="24"/>
          <w:lang w:eastAsia="ar-SA"/>
        </w:rPr>
        <w:t xml:space="preserve">по </w:t>
      </w:r>
      <w:r w:rsidR="00A31DAC">
        <w:rPr>
          <w:rFonts w:ascii="Times New Roman" w:eastAsia="Times New Roman" w:hAnsi="Times New Roman" w:cs="Times New Roman"/>
          <w:b/>
          <w:sz w:val="24"/>
          <w:szCs w:val="24"/>
          <w:lang w:eastAsia="ar-SA"/>
        </w:rPr>
        <w:t>25</w:t>
      </w:r>
      <w:r w:rsidR="002F4613" w:rsidRPr="00C25BFD">
        <w:rPr>
          <w:rFonts w:ascii="Times New Roman" w:eastAsia="Times New Roman" w:hAnsi="Times New Roman" w:cs="Times New Roman"/>
          <w:b/>
          <w:sz w:val="24"/>
          <w:szCs w:val="24"/>
          <w:lang w:eastAsia="ar-SA"/>
        </w:rPr>
        <w:t>.</w:t>
      </w:r>
      <w:r w:rsidR="00A31DAC">
        <w:rPr>
          <w:rFonts w:ascii="Times New Roman" w:eastAsia="Times New Roman" w:hAnsi="Times New Roman" w:cs="Times New Roman"/>
          <w:b/>
          <w:sz w:val="24"/>
          <w:szCs w:val="24"/>
          <w:lang w:eastAsia="ar-SA"/>
        </w:rPr>
        <w:t>01</w:t>
      </w:r>
      <w:r w:rsidR="00E050BB" w:rsidRPr="00C25BFD">
        <w:rPr>
          <w:rFonts w:ascii="Times New Roman" w:eastAsia="Times New Roman" w:hAnsi="Times New Roman" w:cs="Times New Roman"/>
          <w:b/>
          <w:sz w:val="24"/>
          <w:szCs w:val="24"/>
          <w:lang w:eastAsia="ar-SA"/>
        </w:rPr>
        <w:t>.201</w:t>
      </w:r>
      <w:r w:rsidR="00A31DAC">
        <w:rPr>
          <w:rFonts w:ascii="Times New Roman" w:eastAsia="Times New Roman" w:hAnsi="Times New Roman" w:cs="Times New Roman"/>
          <w:b/>
          <w:sz w:val="24"/>
          <w:szCs w:val="24"/>
          <w:lang w:eastAsia="ar-SA"/>
        </w:rPr>
        <w:t>9</w:t>
      </w:r>
      <w:r w:rsidR="00E050BB" w:rsidRPr="00C25BFD">
        <w:rPr>
          <w:rFonts w:ascii="Times New Roman" w:eastAsia="Times New Roman" w:hAnsi="Times New Roman" w:cs="Times New Roman"/>
          <w:b/>
          <w:sz w:val="24"/>
          <w:szCs w:val="24"/>
          <w:lang w:eastAsia="ar-SA"/>
        </w:rPr>
        <w:t xml:space="preserve"> </w:t>
      </w:r>
      <w:r w:rsidRPr="00C25BFD">
        <w:rPr>
          <w:rFonts w:ascii="Times New Roman" w:eastAsia="Times New Roman" w:hAnsi="Times New Roman" w:cs="Times New Roman"/>
          <w:sz w:val="24"/>
          <w:szCs w:val="24"/>
          <w:lang w:eastAsia="ar-SA"/>
        </w:rPr>
        <w:t>Заказчик в течение двух рабочих дней (кроме выходных и праздничных дней, перерыв 12:30 (М</w:t>
      </w:r>
      <w:r w:rsidRPr="00590B88">
        <w:rPr>
          <w:rFonts w:ascii="Times New Roman" w:eastAsia="Times New Roman" w:hAnsi="Times New Roman" w:cs="Times New Roman"/>
          <w:sz w:val="24"/>
          <w:szCs w:val="24"/>
          <w:lang w:eastAsia="ar-SA"/>
        </w:rPr>
        <w:t>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Pr="00590B88">
        <w:rPr>
          <w:rFonts w:ascii="Times New Roman" w:eastAsia="Times New Roman" w:hAnsi="Times New Roman" w:cs="Times New Roman"/>
          <w:color w:val="0000FF"/>
          <w:sz w:val="24"/>
          <w:szCs w:val="24"/>
          <w:lang w:eastAsia="ar-SA"/>
        </w:rPr>
        <w:t xml:space="preserve"> </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2.3. п. 2. Информационной карты Документации.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4.4.6. п. 4.4. Документации и вложена в один непрозрачный конверт. </w:t>
      </w:r>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2.3. п. 2. Информационной карты Документации.</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E2FC3">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B566A9" w:rsidRPr="00C25BFD"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C25BFD">
        <w:rPr>
          <w:rFonts w:ascii="Times New Roman" w:eastAsia="Times New Roman" w:hAnsi="Times New Roman" w:cs="Times New Roman"/>
          <w:sz w:val="24"/>
          <w:szCs w:val="24"/>
          <w:lang w:eastAsia="ar-SA"/>
        </w:rPr>
        <w:t xml:space="preserve">с </w:t>
      </w:r>
      <w:r w:rsidR="00EB7686" w:rsidRPr="00EB7686">
        <w:rPr>
          <w:rFonts w:ascii="Times New Roman" w:eastAsia="Times New Roman" w:hAnsi="Times New Roman" w:cs="Times New Roman"/>
          <w:sz w:val="24"/>
          <w:szCs w:val="24"/>
          <w:lang w:eastAsia="ar-SA"/>
        </w:rPr>
        <w:t xml:space="preserve">16.01.2019 </w:t>
      </w:r>
      <w:r w:rsidRPr="00C25BFD">
        <w:rPr>
          <w:rFonts w:ascii="Times New Roman" w:eastAsia="Times New Roman" w:hAnsi="Times New Roman" w:cs="Times New Roman"/>
          <w:sz w:val="24"/>
          <w:szCs w:val="24"/>
          <w:lang w:eastAsia="ar-SA"/>
        </w:rPr>
        <w:t xml:space="preserve">по 16:42 (МСК) </w:t>
      </w:r>
      <w:r w:rsidR="00EB7686" w:rsidRPr="00EB7686">
        <w:rPr>
          <w:rFonts w:ascii="Times New Roman" w:eastAsia="Times New Roman" w:hAnsi="Times New Roman" w:cs="Times New Roman"/>
          <w:sz w:val="24"/>
          <w:szCs w:val="24"/>
          <w:lang w:eastAsia="ar-SA"/>
        </w:rPr>
        <w:t>25.01.2019</w:t>
      </w:r>
      <w:r w:rsidRPr="00C25BFD">
        <w:rPr>
          <w:rFonts w:ascii="Times New Roman" w:eastAsia="Times New Roman" w:hAnsi="Times New Roman" w:cs="Times New Roman"/>
          <w:sz w:val="24"/>
          <w:szCs w:val="24"/>
          <w:lang w:eastAsia="ar-SA"/>
        </w:rPr>
        <w:t>, кроме выходных и праздничных дней, перерыв 12:30 (МСК) – 13:30 (МСК).</w:t>
      </w:r>
    </w:p>
    <w:p w:rsidR="0048220C" w:rsidRPr="00C25BFD"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867CDC"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8. Разъя</w:t>
      </w:r>
      <w:r w:rsidR="00192E27" w:rsidRPr="00C25BFD">
        <w:rPr>
          <w:rFonts w:ascii="Times New Roman" w:eastAsia="Times New Roman" w:hAnsi="Times New Roman" w:cs="Times New Roman"/>
          <w:b/>
          <w:sz w:val="24"/>
          <w:szCs w:val="24"/>
          <w:lang w:eastAsia="ar-SA"/>
        </w:rPr>
        <w:t>снение положений Документации</w:t>
      </w:r>
      <w:r w:rsidR="001D3A65" w:rsidRPr="00C25BFD">
        <w:rPr>
          <w:rFonts w:ascii="Times New Roman" w:eastAsia="Times New Roman" w:hAnsi="Times New Roman" w:cs="Times New Roman"/>
          <w:b/>
          <w:sz w:val="24"/>
          <w:szCs w:val="24"/>
          <w:lang w:eastAsia="ar-SA"/>
        </w:rPr>
        <w:t xml:space="preserve"> и </w:t>
      </w:r>
      <w:r w:rsidR="008C583E" w:rsidRPr="00C25BFD">
        <w:rPr>
          <w:rFonts w:ascii="Times New Roman" w:eastAsia="Times New Roman" w:hAnsi="Times New Roman" w:cs="Times New Roman"/>
          <w:b/>
          <w:sz w:val="24"/>
          <w:szCs w:val="24"/>
          <w:lang w:eastAsia="ar-SA"/>
        </w:rPr>
        <w:t>(</w:t>
      </w:r>
      <w:r w:rsidR="001D3A65" w:rsidRPr="00C25BFD">
        <w:rPr>
          <w:rFonts w:ascii="Times New Roman" w:eastAsia="Times New Roman" w:hAnsi="Times New Roman" w:cs="Times New Roman"/>
          <w:b/>
          <w:sz w:val="24"/>
          <w:szCs w:val="24"/>
          <w:lang w:eastAsia="ar-SA"/>
        </w:rPr>
        <w:t>или</w:t>
      </w:r>
      <w:r w:rsidR="008C583E" w:rsidRPr="00C25BFD">
        <w:rPr>
          <w:rFonts w:ascii="Times New Roman" w:eastAsia="Times New Roman" w:hAnsi="Times New Roman" w:cs="Times New Roman"/>
          <w:b/>
          <w:sz w:val="24"/>
          <w:szCs w:val="24"/>
          <w:lang w:eastAsia="ar-SA"/>
        </w:rPr>
        <w:t>)</w:t>
      </w:r>
      <w:r w:rsidR="001D3A65" w:rsidRPr="00C25BFD">
        <w:rPr>
          <w:rFonts w:ascii="Times New Roman" w:eastAsia="Times New Roman" w:hAnsi="Times New Roman" w:cs="Times New Roman"/>
          <w:b/>
          <w:sz w:val="24"/>
          <w:szCs w:val="24"/>
          <w:lang w:eastAsia="ar-SA"/>
        </w:rPr>
        <w:t xml:space="preserve"> Извещения</w:t>
      </w:r>
    </w:p>
    <w:p w:rsidR="00726E88" w:rsidRPr="0091404E"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867CDC">
        <w:rPr>
          <w:rFonts w:ascii="Times New Roman" w:eastAsia="Times New Roman" w:hAnsi="Times New Roman" w:cs="Times New Roman"/>
          <w:sz w:val="24"/>
          <w:szCs w:val="24"/>
          <w:lang w:eastAsia="ru-RU"/>
        </w:rPr>
        <w:t>Любой Участник закупки вправе направить Заказчику запрос о даче разъяснении положений Документации и (или) извещения</w:t>
      </w:r>
      <w:r w:rsidRPr="00726E88">
        <w:rPr>
          <w:rFonts w:ascii="Times New Roman" w:eastAsia="Times New Roman" w:hAnsi="Times New Roman" w:cs="Times New Roman"/>
          <w:sz w:val="24"/>
          <w:szCs w:val="24"/>
          <w:lang w:eastAsia="ru-RU"/>
        </w:rPr>
        <w:t xml:space="preserve"> за подписью уполномоченн</w:t>
      </w:r>
      <w:r w:rsidRPr="00DD02E1">
        <w:rPr>
          <w:rFonts w:ascii="Times New Roman" w:eastAsia="Times New Roman" w:hAnsi="Times New Roman" w:cs="Times New Roman"/>
          <w:sz w:val="24"/>
          <w:szCs w:val="24"/>
          <w:lang w:eastAsia="ru-RU"/>
        </w:rPr>
        <w:t xml:space="preserve">ого лица Участника закупки по адресу, указанному в </w:t>
      </w:r>
      <w:proofErr w:type="spellStart"/>
      <w:r w:rsidRPr="00DD02E1">
        <w:rPr>
          <w:rFonts w:ascii="Times New Roman" w:eastAsia="Times New Roman" w:hAnsi="Times New Roman" w:cs="Times New Roman"/>
          <w:sz w:val="24"/>
          <w:szCs w:val="24"/>
          <w:lang w:eastAsia="ru-RU"/>
        </w:rPr>
        <w:t>п.п</w:t>
      </w:r>
      <w:proofErr w:type="spellEnd"/>
      <w:r w:rsidRPr="00DD02E1">
        <w:rPr>
          <w:rFonts w:ascii="Times New Roman" w:eastAsia="Times New Roman" w:hAnsi="Times New Roman" w:cs="Times New Roman"/>
          <w:sz w:val="24"/>
          <w:szCs w:val="24"/>
          <w:lang w:eastAsia="ru-RU"/>
        </w:rPr>
        <w:t xml:space="preserve">. 2.3. п. 2. Информационной карты Документации, либо на электронную почту </w:t>
      </w:r>
      <w:hyperlink r:id="rId9" w:history="1">
        <w:r w:rsidR="0091404E" w:rsidRPr="00AE28F3">
          <w:rPr>
            <w:rStyle w:val="af"/>
            <w:rFonts w:ascii="Times New Roman" w:eastAsia="Times New Roman" w:hAnsi="Times New Roman" w:cs="Times New Roman"/>
            <w:sz w:val="24"/>
            <w:szCs w:val="24"/>
            <w:lang w:val="en-US" w:eastAsia="ar-SA"/>
          </w:rPr>
          <w:t>palchikovskayavv</w:t>
        </w:r>
        <w:r w:rsidR="0091404E" w:rsidRPr="00AE28F3">
          <w:rPr>
            <w:rStyle w:val="af"/>
            <w:rFonts w:ascii="Times New Roman" w:eastAsia="Calibri" w:hAnsi="Times New Roman" w:cs="Times New Roman"/>
            <w:sz w:val="24"/>
            <w:szCs w:val="24"/>
          </w:rPr>
          <w:t>@</w:t>
        </w:r>
        <w:r w:rsidR="0091404E" w:rsidRPr="00AE28F3">
          <w:rPr>
            <w:rStyle w:val="af"/>
            <w:rFonts w:ascii="Times New Roman" w:eastAsia="Calibri" w:hAnsi="Times New Roman" w:cs="Times New Roman"/>
            <w:sz w:val="24"/>
            <w:szCs w:val="24"/>
            <w:lang w:val="en-US"/>
          </w:rPr>
          <w:t>mures</w:t>
        </w:r>
        <w:r w:rsidR="0091404E" w:rsidRPr="00AE28F3">
          <w:rPr>
            <w:rStyle w:val="af"/>
            <w:rFonts w:ascii="Times New Roman" w:eastAsia="Calibri" w:hAnsi="Times New Roman" w:cs="Times New Roman"/>
            <w:sz w:val="24"/>
            <w:szCs w:val="24"/>
          </w:rPr>
          <w:t>.</w:t>
        </w:r>
        <w:proofErr w:type="spellStart"/>
        <w:r w:rsidR="0091404E" w:rsidRPr="00AE28F3">
          <w:rPr>
            <w:rStyle w:val="af"/>
            <w:rFonts w:ascii="Times New Roman" w:eastAsia="Calibri" w:hAnsi="Times New Roman" w:cs="Times New Roman"/>
            <w:sz w:val="24"/>
            <w:szCs w:val="24"/>
            <w:lang w:val="en-US"/>
          </w:rPr>
          <w:t>ru</w:t>
        </w:r>
        <w:proofErr w:type="spellEnd"/>
      </w:hyperlink>
      <w:r w:rsidR="0091404E">
        <w:rPr>
          <w:rFonts w:ascii="Times New Roman" w:eastAsia="Times New Roman" w:hAnsi="Times New Roman" w:cs="Times New Roman"/>
          <w:sz w:val="24"/>
          <w:szCs w:val="24"/>
          <w:lang w:eastAsia="ar-SA"/>
        </w:rPr>
        <w:t>.</w:t>
      </w:r>
    </w:p>
    <w:p w:rsidR="00DD02E1" w:rsidRPr="00DD02E1"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726E88">
        <w:rPr>
          <w:rFonts w:ascii="Times New Roman" w:eastAsia="Times New Roman" w:hAnsi="Times New Roman" w:cs="Times New Roman"/>
          <w:sz w:val="24"/>
          <w:szCs w:val="24"/>
          <w:lang w:eastAsia="ru-RU"/>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rsidR="008D0212" w:rsidRPr="00C25BFD"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55D72">
        <w:rPr>
          <w:rFonts w:ascii="Times New Roman" w:eastAsia="Times New Roman" w:hAnsi="Times New Roman" w:cs="Times New Roman"/>
          <w:b/>
          <w:sz w:val="24"/>
          <w:szCs w:val="24"/>
          <w:lang w:eastAsia="ar-SA"/>
        </w:rPr>
        <w:t xml:space="preserve">Дата начала </w:t>
      </w:r>
      <w:r w:rsidRPr="00955D72">
        <w:rPr>
          <w:rFonts w:ascii="Times New Roman" w:eastAsia="Times New Roman" w:hAnsi="Times New Roman" w:cs="Times New Roman"/>
          <w:b/>
          <w:sz w:val="24"/>
          <w:szCs w:val="24"/>
        </w:rPr>
        <w:t>и дата и время</w:t>
      </w:r>
      <w:r w:rsidRPr="00955D72">
        <w:rPr>
          <w:rFonts w:ascii="Times New Roman" w:eastAsia="Times New Roman" w:hAnsi="Times New Roman" w:cs="Times New Roman"/>
          <w:b/>
          <w:sz w:val="24"/>
          <w:szCs w:val="24"/>
          <w:lang w:eastAsia="ar-SA"/>
        </w:rPr>
        <w:t xml:space="preserve"> окончания приема </w:t>
      </w:r>
      <w:r w:rsidRPr="00C25BFD">
        <w:rPr>
          <w:rFonts w:ascii="Times New Roman" w:eastAsia="Times New Roman" w:hAnsi="Times New Roman" w:cs="Times New Roman"/>
          <w:b/>
          <w:sz w:val="24"/>
          <w:szCs w:val="24"/>
          <w:lang w:eastAsia="ar-SA"/>
        </w:rPr>
        <w:t xml:space="preserve">запросов о разъяснении положений Документации и (или) извещения от Участников закупки: </w:t>
      </w:r>
      <w:r w:rsidR="00B566A9" w:rsidRPr="00C25BFD">
        <w:rPr>
          <w:rFonts w:ascii="Times New Roman" w:eastAsia="Times New Roman" w:hAnsi="Times New Roman" w:cs="Times New Roman"/>
          <w:sz w:val="24"/>
          <w:szCs w:val="24"/>
          <w:lang w:eastAsia="ar-SA"/>
        </w:rPr>
        <w:t xml:space="preserve">с </w:t>
      </w:r>
      <w:r w:rsidR="00EB7686" w:rsidRPr="00EB7686">
        <w:rPr>
          <w:rFonts w:ascii="Times New Roman" w:eastAsia="Times New Roman" w:hAnsi="Times New Roman" w:cs="Times New Roman"/>
          <w:sz w:val="24"/>
          <w:szCs w:val="24"/>
          <w:lang w:eastAsia="ar-SA"/>
        </w:rPr>
        <w:t xml:space="preserve">16.01.2019 </w:t>
      </w:r>
      <w:r w:rsidR="00B566A9" w:rsidRPr="00C25BFD">
        <w:rPr>
          <w:rFonts w:ascii="Times New Roman" w:eastAsia="Times New Roman" w:hAnsi="Times New Roman" w:cs="Times New Roman"/>
          <w:sz w:val="24"/>
          <w:szCs w:val="24"/>
          <w:lang w:eastAsia="ar-SA"/>
        </w:rPr>
        <w:t xml:space="preserve">по 16:42 (МСК) </w:t>
      </w:r>
      <w:r w:rsidR="00EB7686">
        <w:rPr>
          <w:rFonts w:ascii="Times New Roman" w:eastAsia="Times New Roman" w:hAnsi="Times New Roman" w:cs="Times New Roman"/>
          <w:sz w:val="24"/>
          <w:szCs w:val="24"/>
          <w:lang w:eastAsia="ar-SA"/>
        </w:rPr>
        <w:t>21</w:t>
      </w:r>
      <w:r w:rsidR="00EB7686" w:rsidRPr="00EB7686">
        <w:rPr>
          <w:rFonts w:ascii="Times New Roman" w:eastAsia="Times New Roman" w:hAnsi="Times New Roman" w:cs="Times New Roman"/>
          <w:sz w:val="24"/>
          <w:szCs w:val="24"/>
          <w:lang w:eastAsia="ar-SA"/>
        </w:rPr>
        <w:t>.01.2019</w:t>
      </w:r>
      <w:r w:rsidRPr="00C25BFD">
        <w:rPr>
          <w:rFonts w:ascii="Times New Roman" w:eastAsia="Times New Roman" w:hAnsi="Times New Roman" w:cs="Times New Roman"/>
          <w:sz w:val="24"/>
          <w:szCs w:val="24"/>
          <w:lang w:eastAsia="ar-SA"/>
        </w:rPr>
        <w:t>.</w:t>
      </w:r>
    </w:p>
    <w:p w:rsidR="008D0212" w:rsidRPr="008D0212"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25BFD">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и (или) извещения: </w:t>
      </w:r>
      <w:r w:rsidRPr="00C25BFD">
        <w:rPr>
          <w:rFonts w:ascii="Times New Roman" w:eastAsia="Times New Roman" w:hAnsi="Times New Roman" w:cs="Times New Roman"/>
          <w:sz w:val="24"/>
          <w:szCs w:val="24"/>
          <w:lang w:eastAsia="ar-SA"/>
        </w:rPr>
        <w:t xml:space="preserve">с </w:t>
      </w:r>
      <w:r w:rsidR="00EB7686" w:rsidRPr="00EB7686">
        <w:rPr>
          <w:rFonts w:ascii="Times New Roman" w:eastAsia="Times New Roman" w:hAnsi="Times New Roman" w:cs="Times New Roman"/>
          <w:sz w:val="24"/>
          <w:szCs w:val="24"/>
          <w:lang w:eastAsia="ar-SA"/>
        </w:rPr>
        <w:t xml:space="preserve">16.01.2019 </w:t>
      </w:r>
      <w:r w:rsidR="00B743B2" w:rsidRPr="00C25BFD">
        <w:rPr>
          <w:rFonts w:ascii="Times New Roman" w:eastAsia="Times New Roman" w:hAnsi="Times New Roman" w:cs="Times New Roman"/>
          <w:sz w:val="24"/>
          <w:szCs w:val="24"/>
          <w:lang w:eastAsia="ar-SA"/>
        </w:rPr>
        <w:t xml:space="preserve">по </w:t>
      </w:r>
      <w:r w:rsidR="00EB7686">
        <w:rPr>
          <w:rFonts w:ascii="Times New Roman" w:eastAsia="Times New Roman" w:hAnsi="Times New Roman" w:cs="Times New Roman"/>
          <w:sz w:val="24"/>
          <w:szCs w:val="24"/>
          <w:lang w:eastAsia="ar-SA"/>
        </w:rPr>
        <w:t>24</w:t>
      </w:r>
      <w:r w:rsidR="00EB7686" w:rsidRPr="00EB7686">
        <w:rPr>
          <w:rFonts w:ascii="Times New Roman" w:eastAsia="Times New Roman" w:hAnsi="Times New Roman" w:cs="Times New Roman"/>
          <w:sz w:val="24"/>
          <w:szCs w:val="24"/>
          <w:lang w:eastAsia="ar-SA"/>
        </w:rPr>
        <w:t>.01.2019</w:t>
      </w:r>
      <w:r w:rsidRPr="00D73F10">
        <w:rPr>
          <w:rFonts w:ascii="Times New Roman" w:eastAsia="Times New Roman" w:hAnsi="Times New Roman" w:cs="Times New Roman"/>
          <w:sz w:val="24"/>
          <w:szCs w:val="24"/>
          <w:lang w:eastAsia="ar-SA"/>
        </w:rPr>
        <w:t>.</w:t>
      </w:r>
    </w:p>
    <w:p w:rsidR="008D0212" w:rsidRPr="008D0212"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Default="00793970" w:rsidP="00793970">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lastRenderedPageBreak/>
        <w:t>В рамках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4"/>
        <w:gridCol w:w="3119"/>
      </w:tblGrid>
      <w:tr w:rsidR="00DD02E1" w:rsidRPr="00DD02E1" w:rsidTr="00DD02E1">
        <w:tc>
          <w:tcPr>
            <w:tcW w:w="1560"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Номер критерия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Критерии оценки заявки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Цена Договора</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DD02E1">
              <w:rPr>
                <w:rFonts w:ascii="Times New Roman" w:eastAsia="Times New Roman" w:hAnsi="Times New Roman" w:cs="Times New Roman"/>
                <w:sz w:val="24"/>
                <w:szCs w:val="24"/>
                <w:lang w:eastAsia="ru-RU"/>
              </w:rPr>
              <w:t>0</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2.</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634FF6">
            <w:pPr>
              <w:suppressAutoHyphens/>
              <w:spacing w:after="0" w:line="240" w:lineRule="auto"/>
              <w:rPr>
                <w:rFonts w:ascii="Times New Roman" w:eastAsia="Calibri" w:hAnsi="Times New Roman" w:cs="Times New Roman"/>
                <w:sz w:val="24"/>
                <w:szCs w:val="24"/>
                <w:lang w:eastAsia="ar-SA"/>
              </w:rPr>
            </w:pPr>
            <w:r w:rsidRPr="00DD02E1">
              <w:rPr>
                <w:rFonts w:ascii="Times New Roman" w:eastAsia="Times New Roman" w:hAnsi="Times New Roman" w:cs="Times New Roman"/>
                <w:sz w:val="24"/>
                <w:szCs w:val="24"/>
                <w:lang w:eastAsia="ar-SA"/>
              </w:rPr>
              <w:t>Наличие у Участника запроса предложений материально-технических ресурсов</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793970" w:rsidRDefault="00793970" w:rsidP="00DD02E1">
      <w:pPr>
        <w:spacing w:after="0" w:line="240" w:lineRule="auto"/>
        <w:rPr>
          <w:rFonts w:ascii="Times New Roman" w:hAnsi="Times New Roman" w:cs="Times New Roman"/>
          <w:b/>
          <w:sz w:val="24"/>
          <w:szCs w:val="24"/>
          <w:lang w:eastAsia="ar-SA"/>
        </w:rPr>
      </w:pPr>
    </w:p>
    <w:p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70D17">
        <w:rPr>
          <w:rFonts w:ascii="Times New Roman" w:eastAsia="Times New Roman" w:hAnsi="Times New Roman" w:cs="Times New Roman"/>
          <w:sz w:val="24"/>
          <w:szCs w:val="24"/>
          <w:lang w:eastAsia="ar-SA"/>
        </w:rPr>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8F2B52">
          <w:headerReference w:type="default" r:id="rId10"/>
          <w:headerReference w:type="first" r:id="rId11"/>
          <w:pgSz w:w="11906" w:h="16838"/>
          <w:pgMar w:top="851" w:right="567" w:bottom="851" w:left="1418" w:header="720" w:footer="646" w:gutter="0"/>
          <w:cols w:space="720"/>
          <w:titlePg/>
          <w:docGrid w:linePitch="600" w:charSpace="36864"/>
        </w:sectPr>
      </w:pPr>
    </w:p>
    <w:p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AA0109">
        <w:rPr>
          <w:rFonts w:ascii="Times New Roman" w:eastAsia="Times New Roman" w:hAnsi="Times New Roman" w:cs="Times New Roman"/>
          <w:iCs/>
          <w:sz w:val="24"/>
          <w:szCs w:val="24"/>
          <w:lang w:val="x-none" w:eastAsia="ar-SA"/>
        </w:rPr>
        <w:lastRenderedPageBreak/>
        <w:t>СОДЕРЖАНИЕ</w:t>
      </w:r>
      <w:bookmarkEnd w:id="3"/>
    </w:p>
    <w:p w:rsidR="003806F2" w:rsidRPr="00AA0109" w:rsidRDefault="003A2F0D">
      <w:pPr>
        <w:pStyle w:val="1fd"/>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474929114" w:history="1">
        <w:r w:rsidR="003806F2" w:rsidRPr="00AA0109">
          <w:rPr>
            <w:rStyle w:val="af"/>
            <w:rFonts w:eastAsia="Times New Roman"/>
            <w:iCs/>
            <w:noProof/>
            <w:color w:val="auto"/>
            <w:lang w:val="x-none"/>
          </w:rPr>
          <w:t>Информационная карта</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_Toc474929114 \h </w:instrText>
        </w:r>
        <w:r w:rsidR="003806F2" w:rsidRPr="00AA0109">
          <w:rPr>
            <w:noProof/>
            <w:webHidden/>
          </w:rPr>
        </w:r>
        <w:r w:rsidR="003806F2" w:rsidRPr="00AA0109">
          <w:rPr>
            <w:noProof/>
            <w:webHidden/>
          </w:rPr>
          <w:fldChar w:fldCharType="separate"/>
        </w:r>
        <w:r w:rsidR="007C3586">
          <w:rPr>
            <w:noProof/>
            <w:webHidden/>
          </w:rPr>
          <w:t>2</w:t>
        </w:r>
        <w:r w:rsidR="003806F2" w:rsidRPr="00AA0109">
          <w:rPr>
            <w:noProof/>
            <w:webHidden/>
          </w:rPr>
          <w:fldChar w:fldCharType="end"/>
        </w:r>
      </w:hyperlink>
    </w:p>
    <w:p w:rsidR="003806F2" w:rsidRPr="00AA0109" w:rsidRDefault="00242A69">
      <w:pPr>
        <w:pStyle w:val="1fd"/>
        <w:rPr>
          <w:rFonts w:asciiTheme="minorHAnsi" w:eastAsiaTheme="minorEastAsia" w:hAnsiTheme="minorHAnsi" w:cstheme="minorBidi"/>
          <w:b w:val="0"/>
          <w:bCs w:val="0"/>
          <w:caps w:val="0"/>
          <w:noProof/>
          <w:sz w:val="22"/>
          <w:szCs w:val="22"/>
          <w:lang w:eastAsia="ru-RU"/>
        </w:rPr>
      </w:pPr>
      <w:hyperlink w:anchor="_Toc474929115" w:history="1">
        <w:r w:rsidR="003806F2" w:rsidRPr="00AA0109">
          <w:rPr>
            <w:rStyle w:val="af"/>
            <w:rFonts w:eastAsia="Times New Roman"/>
            <w:iCs/>
            <w:noProof/>
            <w:color w:val="auto"/>
            <w:lang w:val="x-none"/>
          </w:rPr>
          <w:t>СОДЕРЖАНИЕ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_Toc474929115 \h </w:instrText>
        </w:r>
        <w:r w:rsidR="003806F2" w:rsidRPr="00AA0109">
          <w:rPr>
            <w:noProof/>
            <w:webHidden/>
          </w:rPr>
        </w:r>
        <w:r w:rsidR="003806F2" w:rsidRPr="00AA0109">
          <w:rPr>
            <w:noProof/>
            <w:webHidden/>
          </w:rPr>
          <w:fldChar w:fldCharType="separate"/>
        </w:r>
        <w:r w:rsidR="007C3586">
          <w:rPr>
            <w:noProof/>
            <w:webHidden/>
          </w:rPr>
          <w:t>6</w:t>
        </w:r>
        <w:r w:rsidR="003806F2" w:rsidRPr="00AA0109">
          <w:rPr>
            <w:noProof/>
            <w:webHidden/>
          </w:rPr>
          <w:fldChar w:fldCharType="end"/>
        </w:r>
      </w:hyperlink>
    </w:p>
    <w:p w:rsidR="003806F2" w:rsidRPr="00AA0109" w:rsidRDefault="00242A69">
      <w:pPr>
        <w:pStyle w:val="1fd"/>
        <w:rPr>
          <w:rFonts w:asciiTheme="minorHAnsi" w:eastAsiaTheme="minorEastAsia" w:hAnsiTheme="minorHAnsi" w:cstheme="minorBidi"/>
          <w:b w:val="0"/>
          <w:bCs w:val="0"/>
          <w:caps w:val="0"/>
          <w:noProof/>
          <w:sz w:val="22"/>
          <w:szCs w:val="22"/>
          <w:lang w:eastAsia="ru-RU"/>
        </w:rPr>
      </w:pPr>
      <w:hyperlink w:anchor="_Toc474929116" w:history="1">
        <w:r w:rsidR="003806F2" w:rsidRPr="00AA0109">
          <w:rPr>
            <w:rStyle w:val="af"/>
            <w:rFonts w:eastAsia="Times New Roman"/>
            <w:iCs/>
            <w:noProof/>
            <w:color w:val="auto"/>
          </w:rPr>
          <w:t xml:space="preserve">1. </w:t>
        </w:r>
        <w:r w:rsidR="003806F2" w:rsidRPr="00AA0109">
          <w:rPr>
            <w:rStyle w:val="af"/>
            <w:rFonts w:eastAsia="Times New Roman"/>
            <w:iCs/>
            <w:noProof/>
            <w:color w:val="auto"/>
            <w:lang w:val="x-none"/>
          </w:rPr>
          <w:t>Термины и определения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_Toc474929116 \h </w:instrText>
        </w:r>
        <w:r w:rsidR="003806F2" w:rsidRPr="00AA0109">
          <w:rPr>
            <w:noProof/>
            <w:webHidden/>
          </w:rPr>
        </w:r>
        <w:r w:rsidR="003806F2" w:rsidRPr="00AA0109">
          <w:rPr>
            <w:noProof/>
            <w:webHidden/>
          </w:rPr>
          <w:fldChar w:fldCharType="separate"/>
        </w:r>
        <w:r w:rsidR="007C3586">
          <w:rPr>
            <w:noProof/>
            <w:webHidden/>
          </w:rPr>
          <w:t>7</w:t>
        </w:r>
        <w:r w:rsidR="003806F2" w:rsidRPr="00AA0109">
          <w:rPr>
            <w:noProof/>
            <w:webHidden/>
          </w:rPr>
          <w:fldChar w:fldCharType="end"/>
        </w:r>
      </w:hyperlink>
    </w:p>
    <w:p w:rsidR="003806F2" w:rsidRPr="00AA0109" w:rsidRDefault="00242A69">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AA0109">
          <w:rPr>
            <w:rStyle w:val="af"/>
            <w:rFonts w:eastAsia="Times New Roman"/>
            <w:iCs/>
            <w:noProof/>
            <w:color w:val="auto"/>
            <w:lang w:val="x-none"/>
          </w:rPr>
          <w:t>2.</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Общие положения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_Toc474929117 \h </w:instrText>
        </w:r>
        <w:r w:rsidR="003806F2" w:rsidRPr="00AA0109">
          <w:rPr>
            <w:noProof/>
            <w:webHidden/>
          </w:rPr>
        </w:r>
        <w:r w:rsidR="003806F2" w:rsidRPr="00AA0109">
          <w:rPr>
            <w:noProof/>
            <w:webHidden/>
          </w:rPr>
          <w:fldChar w:fldCharType="separate"/>
        </w:r>
        <w:r w:rsidR="007C3586">
          <w:rPr>
            <w:noProof/>
            <w:webHidden/>
          </w:rPr>
          <w:t>8</w:t>
        </w:r>
        <w:r w:rsidR="003806F2" w:rsidRPr="00AA0109">
          <w:rPr>
            <w:noProof/>
            <w:webHidden/>
          </w:rPr>
          <w:fldChar w:fldCharType="end"/>
        </w:r>
      </w:hyperlink>
    </w:p>
    <w:p w:rsidR="003806F2" w:rsidRPr="00AA0109" w:rsidRDefault="00242A69">
      <w:pPr>
        <w:pStyle w:val="1fd"/>
        <w:rPr>
          <w:rFonts w:asciiTheme="minorHAnsi" w:eastAsiaTheme="minorEastAsia" w:hAnsiTheme="minorHAnsi" w:cstheme="minorBidi"/>
          <w:b w:val="0"/>
          <w:bCs w:val="0"/>
          <w:caps w:val="0"/>
          <w:noProof/>
          <w:sz w:val="22"/>
          <w:szCs w:val="22"/>
          <w:lang w:eastAsia="ru-RU"/>
        </w:rPr>
      </w:pPr>
      <w:hyperlink w:anchor="_Toc474929118" w:history="1">
        <w:r w:rsidR="003806F2" w:rsidRPr="00AA0109">
          <w:rPr>
            <w:rStyle w:val="af"/>
            <w:rFonts w:eastAsia="Times New Roman"/>
            <w:iCs/>
            <w:noProof/>
            <w:color w:val="auto"/>
            <w:lang w:val="x-none"/>
          </w:rPr>
          <w:t xml:space="preserve">3. Требования к </w:t>
        </w:r>
        <w:r w:rsidR="003806F2" w:rsidRPr="00AA0109">
          <w:rPr>
            <w:rStyle w:val="af"/>
            <w:rFonts w:eastAsia="Times New Roman"/>
            <w:iCs/>
            <w:noProof/>
            <w:color w:val="auto"/>
          </w:rPr>
          <w:t>У</w:t>
        </w:r>
        <w:r w:rsidR="003806F2" w:rsidRPr="00AA0109">
          <w:rPr>
            <w:rStyle w:val="af"/>
            <w:rFonts w:eastAsia="Times New Roman"/>
            <w:iCs/>
            <w:noProof/>
            <w:color w:val="auto"/>
            <w:lang w:val="x-none"/>
          </w:rPr>
          <w:t>частникам закупки. Заявка и прилагаемые к ней документы.</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_Toc474929118 \h </w:instrText>
        </w:r>
        <w:r w:rsidR="003806F2" w:rsidRPr="00AA0109">
          <w:rPr>
            <w:noProof/>
            <w:webHidden/>
          </w:rPr>
        </w:r>
        <w:r w:rsidR="003806F2" w:rsidRPr="00AA0109">
          <w:rPr>
            <w:noProof/>
            <w:webHidden/>
          </w:rPr>
          <w:fldChar w:fldCharType="separate"/>
        </w:r>
        <w:r w:rsidR="007C3586">
          <w:rPr>
            <w:noProof/>
            <w:webHidden/>
          </w:rPr>
          <w:t>9</w:t>
        </w:r>
        <w:r w:rsidR="003806F2" w:rsidRPr="00AA0109">
          <w:rPr>
            <w:noProof/>
            <w:webHidden/>
          </w:rPr>
          <w:fldChar w:fldCharType="end"/>
        </w:r>
      </w:hyperlink>
    </w:p>
    <w:p w:rsidR="003806F2" w:rsidRPr="00AA0109" w:rsidRDefault="00242A69">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AA0109">
          <w:rPr>
            <w:rStyle w:val="af"/>
            <w:rFonts w:eastAsia="Times New Roman"/>
            <w:iCs/>
            <w:noProof/>
            <w:color w:val="auto"/>
            <w:lang w:val="x-none"/>
          </w:rPr>
          <w:t>4.</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Порядок проведения запроса предложений</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_Toc474929119 \h </w:instrText>
        </w:r>
        <w:r w:rsidR="003806F2" w:rsidRPr="00AA0109">
          <w:rPr>
            <w:noProof/>
            <w:webHidden/>
          </w:rPr>
        </w:r>
        <w:r w:rsidR="003806F2" w:rsidRPr="00AA0109">
          <w:rPr>
            <w:noProof/>
            <w:webHidden/>
          </w:rPr>
          <w:fldChar w:fldCharType="separate"/>
        </w:r>
        <w:r w:rsidR="007C3586">
          <w:rPr>
            <w:noProof/>
            <w:webHidden/>
          </w:rPr>
          <w:t>13</w:t>
        </w:r>
        <w:r w:rsidR="003806F2" w:rsidRPr="00AA0109">
          <w:rPr>
            <w:noProof/>
            <w:webHidden/>
          </w:rPr>
          <w:fldChar w:fldCharType="end"/>
        </w:r>
      </w:hyperlink>
    </w:p>
    <w:p w:rsidR="003806F2" w:rsidRPr="00AA0109" w:rsidRDefault="00242A69">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AA0109">
          <w:rPr>
            <w:rStyle w:val="af"/>
            <w:rFonts w:eastAsia="MS Mincho"/>
            <w:iCs/>
            <w:noProof/>
            <w:snapToGrid w:val="0"/>
            <w:color w:val="auto"/>
          </w:rPr>
          <w:t>5.</w:t>
        </w:r>
        <w:r w:rsidR="006978F8"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lang w:val="x-none"/>
          </w:rPr>
          <w:t>Т</w:t>
        </w:r>
        <w:r w:rsidR="003806F2" w:rsidRPr="00AA0109">
          <w:rPr>
            <w:rStyle w:val="af"/>
            <w:rFonts w:eastAsia="MS Mincho"/>
            <w:iCs/>
            <w:noProof/>
            <w:snapToGrid w:val="0"/>
            <w:color w:val="auto"/>
          </w:rPr>
          <w:t>ехническое</w:t>
        </w:r>
        <w:r w:rsidR="003806F2"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rPr>
          <w:t>задание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_Toc474929136 \h </w:instrText>
        </w:r>
        <w:r w:rsidR="003806F2" w:rsidRPr="00AA0109">
          <w:rPr>
            <w:noProof/>
            <w:webHidden/>
          </w:rPr>
        </w:r>
        <w:r w:rsidR="003806F2" w:rsidRPr="00AA0109">
          <w:rPr>
            <w:noProof/>
            <w:webHidden/>
          </w:rPr>
          <w:fldChar w:fldCharType="separate"/>
        </w:r>
        <w:r w:rsidR="007C3586">
          <w:rPr>
            <w:noProof/>
            <w:webHidden/>
          </w:rPr>
          <w:t>22</w:t>
        </w:r>
        <w:r w:rsidR="003806F2" w:rsidRPr="00AA0109">
          <w:rPr>
            <w:noProof/>
            <w:webHidden/>
          </w:rPr>
          <w:fldChar w:fldCharType="end"/>
        </w:r>
      </w:hyperlink>
    </w:p>
    <w:p w:rsidR="003806F2" w:rsidRPr="00AA0109" w:rsidRDefault="00242A69">
      <w:pPr>
        <w:pStyle w:val="1fd"/>
        <w:rPr>
          <w:rFonts w:asciiTheme="minorHAnsi" w:eastAsiaTheme="minorEastAsia" w:hAnsiTheme="minorHAnsi" w:cstheme="minorBidi"/>
          <w:b w:val="0"/>
          <w:bCs w:val="0"/>
          <w:caps w:val="0"/>
          <w:noProof/>
          <w:sz w:val="22"/>
          <w:szCs w:val="22"/>
          <w:lang w:eastAsia="ru-RU"/>
        </w:rPr>
      </w:pPr>
      <w:hyperlink w:anchor="_Toc474929137" w:history="1">
        <w:r w:rsidR="003806F2" w:rsidRPr="00AA0109">
          <w:rPr>
            <w:rStyle w:val="af"/>
            <w:rFonts w:eastAsia="Times New Roman"/>
            <w:noProof/>
            <w:color w:val="auto"/>
            <w:lang w:val="x-none"/>
          </w:rPr>
          <w:t>Приложение № 1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_Toc474929137 \h </w:instrText>
        </w:r>
        <w:r w:rsidR="003806F2" w:rsidRPr="00AA0109">
          <w:rPr>
            <w:noProof/>
            <w:webHidden/>
          </w:rPr>
        </w:r>
        <w:r w:rsidR="003806F2" w:rsidRPr="00AA0109">
          <w:rPr>
            <w:noProof/>
            <w:webHidden/>
          </w:rPr>
          <w:fldChar w:fldCharType="separate"/>
        </w:r>
        <w:r w:rsidR="007C3586">
          <w:rPr>
            <w:noProof/>
            <w:webHidden/>
          </w:rPr>
          <w:t>23</w:t>
        </w:r>
        <w:r w:rsidR="003806F2" w:rsidRPr="00AA0109">
          <w:rPr>
            <w:noProof/>
            <w:webHidden/>
          </w:rPr>
          <w:fldChar w:fldCharType="end"/>
        </w:r>
      </w:hyperlink>
    </w:p>
    <w:p w:rsidR="003806F2" w:rsidRPr="00AA0109" w:rsidRDefault="00242A69">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AA0109">
          <w:rPr>
            <w:rStyle w:val="af"/>
            <w:rFonts w:ascii="Times New Roman" w:eastAsia="Times New Roman" w:hAnsi="Times New Roman" w:cs="Times New Roman"/>
            <w:b/>
            <w:bCs/>
            <w:iCs/>
            <w:noProof/>
            <w:color w:val="auto"/>
          </w:rPr>
          <w:t>Коммерческое предложение (форма 1)</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_Toc474929138 \h </w:instrText>
        </w:r>
        <w:r w:rsidR="003806F2" w:rsidRPr="00AA0109">
          <w:rPr>
            <w:noProof/>
            <w:webHidden/>
          </w:rPr>
        </w:r>
        <w:r w:rsidR="003806F2" w:rsidRPr="00AA0109">
          <w:rPr>
            <w:noProof/>
            <w:webHidden/>
          </w:rPr>
          <w:fldChar w:fldCharType="separate"/>
        </w:r>
        <w:r w:rsidR="007C3586">
          <w:rPr>
            <w:noProof/>
            <w:webHidden/>
          </w:rPr>
          <w:t>25</w:t>
        </w:r>
        <w:r w:rsidR="003806F2" w:rsidRPr="00AA0109">
          <w:rPr>
            <w:noProof/>
            <w:webHidden/>
          </w:rPr>
          <w:fldChar w:fldCharType="end"/>
        </w:r>
      </w:hyperlink>
    </w:p>
    <w:p w:rsidR="003806F2" w:rsidRPr="00AA0109" w:rsidRDefault="00242A69">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AA0109">
          <w:rPr>
            <w:rStyle w:val="af"/>
            <w:rFonts w:ascii="Times New Roman" w:eastAsia="Times New Roman" w:hAnsi="Times New Roman" w:cs="Times New Roman"/>
            <w:b/>
            <w:bCs/>
            <w:iCs/>
            <w:noProof/>
            <w:color w:val="auto"/>
          </w:rPr>
          <w:t>Техническое предложение (форма 2)</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_Toc474929139 \h </w:instrText>
        </w:r>
        <w:r w:rsidR="003806F2" w:rsidRPr="00AA0109">
          <w:rPr>
            <w:noProof/>
            <w:webHidden/>
          </w:rPr>
        </w:r>
        <w:r w:rsidR="003806F2" w:rsidRPr="00AA0109">
          <w:rPr>
            <w:noProof/>
            <w:webHidden/>
          </w:rPr>
          <w:fldChar w:fldCharType="separate"/>
        </w:r>
        <w:r w:rsidR="007C3586">
          <w:rPr>
            <w:noProof/>
            <w:webHidden/>
          </w:rPr>
          <w:t>27</w:t>
        </w:r>
        <w:r w:rsidR="003806F2" w:rsidRPr="00AA0109">
          <w:rPr>
            <w:noProof/>
            <w:webHidden/>
          </w:rPr>
          <w:fldChar w:fldCharType="end"/>
        </w:r>
      </w:hyperlink>
    </w:p>
    <w:p w:rsidR="003806F2" w:rsidRPr="00AA0109" w:rsidRDefault="00242A69">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AA0109">
          <w:rPr>
            <w:rStyle w:val="af"/>
            <w:rFonts w:ascii="Times New Roman" w:eastAsia="Times New Roman" w:hAnsi="Times New Roman" w:cs="Times New Roman"/>
            <w:b/>
            <w:bCs/>
            <w:iCs/>
            <w:noProof/>
            <w:color w:val="auto"/>
          </w:rPr>
          <w:t>Анкета Участника закупки (форма 3)</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_Toc474929140 \h </w:instrText>
        </w:r>
        <w:r w:rsidR="003806F2" w:rsidRPr="00AA0109">
          <w:rPr>
            <w:noProof/>
            <w:webHidden/>
          </w:rPr>
        </w:r>
        <w:r w:rsidR="003806F2" w:rsidRPr="00AA0109">
          <w:rPr>
            <w:noProof/>
            <w:webHidden/>
          </w:rPr>
          <w:fldChar w:fldCharType="separate"/>
        </w:r>
        <w:r w:rsidR="007C3586">
          <w:rPr>
            <w:noProof/>
            <w:webHidden/>
          </w:rPr>
          <w:t>28</w:t>
        </w:r>
        <w:r w:rsidR="003806F2" w:rsidRPr="00AA0109">
          <w:rPr>
            <w:noProof/>
            <w:webHidden/>
          </w:rPr>
          <w:fldChar w:fldCharType="end"/>
        </w:r>
      </w:hyperlink>
    </w:p>
    <w:p w:rsidR="003806F2" w:rsidRPr="00AA0109" w:rsidRDefault="00242A69">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AA0109">
          <w:rPr>
            <w:rStyle w:val="af"/>
            <w:rFonts w:ascii="Times New Roman" w:eastAsia="Times New Roman" w:hAnsi="Times New Roman" w:cs="Times New Roman"/>
            <w:b/>
            <w:iCs/>
            <w:noProof/>
            <w:color w:val="auto"/>
          </w:rPr>
          <w:t>Д</w:t>
        </w:r>
        <w:r w:rsidR="003806F2" w:rsidRPr="00AA0109">
          <w:rPr>
            <w:rStyle w:val="af"/>
            <w:rFonts w:ascii="Times New Roman" w:eastAsia="Times New Roman" w:hAnsi="Times New Roman" w:cs="Times New Roman"/>
            <w:b/>
            <w:bCs/>
            <w:iCs/>
            <w:noProof/>
            <w:color w:val="auto"/>
          </w:rPr>
          <w:t>еклараци</w:t>
        </w:r>
        <w:r w:rsidR="003806F2" w:rsidRPr="00AA0109">
          <w:rPr>
            <w:rStyle w:val="af"/>
            <w:rFonts w:ascii="Times New Roman" w:eastAsia="Times New Roman" w:hAnsi="Times New Roman" w:cs="Times New Roman"/>
            <w:b/>
            <w:iCs/>
            <w:noProof/>
            <w:color w:val="auto"/>
          </w:rPr>
          <w:t>я</w:t>
        </w:r>
        <w:r w:rsidR="003806F2" w:rsidRPr="00AA0109">
          <w:rPr>
            <w:rStyle w:val="af"/>
            <w:rFonts w:ascii="Times New Roman" w:eastAsia="Times New Roman" w:hAnsi="Times New Roman" w:cs="Times New Roman"/>
            <w:b/>
            <w:bCs/>
            <w:iCs/>
            <w:noProof/>
            <w:color w:val="auto"/>
          </w:rPr>
          <w:t xml:space="preserve"> о соответствии Участника закупки</w:t>
        </w:r>
        <w:r w:rsidR="006D4109">
          <w:rPr>
            <w:rStyle w:val="af"/>
            <w:rFonts w:ascii="Times New Roman" w:eastAsia="Times New Roman" w:hAnsi="Times New Roman" w:cs="Times New Roman"/>
            <w:b/>
            <w:bCs/>
            <w:iCs/>
            <w:noProof/>
            <w:color w:val="auto"/>
          </w:rPr>
          <w:t xml:space="preserve"> </w:t>
        </w:r>
        <w:r w:rsidR="006D4109" w:rsidRPr="006D4109">
          <w:rPr>
            <w:rStyle w:val="af"/>
            <w:rFonts w:ascii="Times New Roman" w:eastAsia="Times New Roman" w:hAnsi="Times New Roman" w:cs="Times New Roman"/>
            <w:b/>
            <w:bCs/>
            <w:iCs/>
            <w:noProof/>
            <w:color w:val="auto"/>
          </w:rPr>
          <w:t>(форма </w:t>
        </w:r>
        <w:r w:rsidR="006D4109">
          <w:rPr>
            <w:rStyle w:val="af"/>
            <w:rFonts w:ascii="Times New Roman" w:eastAsia="Times New Roman" w:hAnsi="Times New Roman" w:cs="Times New Roman"/>
            <w:b/>
            <w:bCs/>
            <w:iCs/>
            <w:noProof/>
            <w:color w:val="auto"/>
          </w:rPr>
          <w:t>4</w:t>
        </w:r>
        <w:r w:rsidR="006D4109" w:rsidRPr="006D4109">
          <w:rPr>
            <w:rStyle w:val="af"/>
            <w:rFonts w:ascii="Times New Roman" w:eastAsia="Times New Roman" w:hAnsi="Times New Roman" w:cs="Times New Roman"/>
            <w:b/>
            <w:bCs/>
            <w:iCs/>
            <w:noProof/>
            <w:color w:val="auto"/>
          </w:rPr>
          <w:t>)</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_Toc474929141 \h </w:instrText>
        </w:r>
        <w:r w:rsidR="003806F2" w:rsidRPr="00AA0109">
          <w:rPr>
            <w:noProof/>
            <w:webHidden/>
          </w:rPr>
        </w:r>
        <w:r w:rsidR="003806F2" w:rsidRPr="00AA0109">
          <w:rPr>
            <w:noProof/>
            <w:webHidden/>
          </w:rPr>
          <w:fldChar w:fldCharType="separate"/>
        </w:r>
        <w:r w:rsidR="007C3586">
          <w:rPr>
            <w:noProof/>
            <w:webHidden/>
          </w:rPr>
          <w:t>30</w:t>
        </w:r>
        <w:r w:rsidR="003806F2" w:rsidRPr="00AA0109">
          <w:rPr>
            <w:noProof/>
            <w:webHidden/>
          </w:rPr>
          <w:fldChar w:fldCharType="end"/>
        </w:r>
      </w:hyperlink>
    </w:p>
    <w:p w:rsidR="003806F2" w:rsidRPr="00AA0109" w:rsidRDefault="00242A69">
      <w:pPr>
        <w:pStyle w:val="1fd"/>
        <w:rPr>
          <w:rFonts w:asciiTheme="minorHAnsi" w:eastAsiaTheme="minorEastAsia" w:hAnsiTheme="minorHAnsi" w:cstheme="minorBidi"/>
          <w:b w:val="0"/>
          <w:bCs w:val="0"/>
          <w:caps w:val="0"/>
          <w:noProof/>
          <w:sz w:val="22"/>
          <w:szCs w:val="22"/>
          <w:lang w:eastAsia="ru-RU"/>
        </w:rPr>
      </w:pPr>
      <w:hyperlink w:anchor="_Toc474929142"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2</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_Toc474929142 \h </w:instrText>
        </w:r>
        <w:r w:rsidR="003806F2" w:rsidRPr="00AA0109">
          <w:rPr>
            <w:noProof/>
            <w:webHidden/>
          </w:rPr>
        </w:r>
        <w:r w:rsidR="003806F2" w:rsidRPr="00AA0109">
          <w:rPr>
            <w:noProof/>
            <w:webHidden/>
          </w:rPr>
          <w:fldChar w:fldCharType="separate"/>
        </w:r>
        <w:r w:rsidR="007C3586">
          <w:rPr>
            <w:noProof/>
            <w:webHidden/>
          </w:rPr>
          <w:t>35</w:t>
        </w:r>
        <w:r w:rsidR="003806F2" w:rsidRPr="00AA0109">
          <w:rPr>
            <w:noProof/>
            <w:webHidden/>
          </w:rPr>
          <w:fldChar w:fldCharType="end"/>
        </w:r>
      </w:hyperlink>
    </w:p>
    <w:p w:rsidR="003806F2" w:rsidRPr="00AA0109" w:rsidRDefault="00242A69">
      <w:pPr>
        <w:pStyle w:val="1fd"/>
        <w:rPr>
          <w:rFonts w:asciiTheme="minorHAnsi" w:eastAsiaTheme="minorEastAsia" w:hAnsiTheme="minorHAnsi" w:cstheme="minorBidi"/>
          <w:b w:val="0"/>
          <w:bCs w:val="0"/>
          <w:caps w:val="0"/>
          <w:noProof/>
          <w:sz w:val="22"/>
          <w:szCs w:val="22"/>
          <w:lang w:eastAsia="ru-RU"/>
        </w:rPr>
      </w:pPr>
      <w:hyperlink w:anchor="_Toc474929143" w:history="1">
        <w:r w:rsidR="003806F2" w:rsidRPr="00AA0109">
          <w:rPr>
            <w:rStyle w:val="af"/>
            <w:rFonts w:eastAsia="Times New Roman"/>
            <w:iCs/>
            <w:noProof/>
            <w:color w:val="auto"/>
            <w:lang w:val="x-none"/>
          </w:rPr>
          <w:t xml:space="preserve">Приложение № 3 </w:t>
        </w:r>
        <w:r w:rsidR="003806F2" w:rsidRPr="00AA0109">
          <w:rPr>
            <w:rStyle w:val="af"/>
            <w:rFonts w:eastAsia="Times New Roman"/>
            <w:noProof/>
            <w:color w:val="auto"/>
            <w:lang w:val="x-none"/>
          </w:rPr>
          <w:t>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_Toc474929143 \h </w:instrText>
        </w:r>
        <w:r w:rsidR="003806F2" w:rsidRPr="00AA0109">
          <w:rPr>
            <w:noProof/>
            <w:webHidden/>
          </w:rPr>
        </w:r>
        <w:r w:rsidR="003806F2" w:rsidRPr="00AA0109">
          <w:rPr>
            <w:noProof/>
            <w:webHidden/>
          </w:rPr>
          <w:fldChar w:fldCharType="separate"/>
        </w:r>
        <w:r w:rsidR="007C3586">
          <w:rPr>
            <w:noProof/>
            <w:webHidden/>
          </w:rPr>
          <w:t>37</w:t>
        </w:r>
        <w:r w:rsidR="003806F2" w:rsidRPr="00AA0109">
          <w:rPr>
            <w:noProof/>
            <w:webHidden/>
          </w:rPr>
          <w:fldChar w:fldCharType="end"/>
        </w:r>
      </w:hyperlink>
    </w:p>
    <w:p w:rsidR="003806F2" w:rsidRPr="00AA0109" w:rsidRDefault="00242A69">
      <w:pPr>
        <w:pStyle w:val="1fd"/>
        <w:rPr>
          <w:rFonts w:asciiTheme="minorHAnsi" w:eastAsiaTheme="minorEastAsia" w:hAnsiTheme="minorHAnsi" w:cstheme="minorBidi"/>
          <w:b w:val="0"/>
          <w:bCs w:val="0"/>
          <w:caps w:val="0"/>
          <w:noProof/>
          <w:sz w:val="22"/>
          <w:szCs w:val="22"/>
          <w:lang w:eastAsia="ru-RU"/>
        </w:rPr>
      </w:pPr>
      <w:hyperlink w:anchor="_Toc474929144"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4</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_Toc474929144 \h </w:instrText>
        </w:r>
        <w:r w:rsidR="003806F2" w:rsidRPr="00AA0109">
          <w:rPr>
            <w:noProof/>
            <w:webHidden/>
          </w:rPr>
        </w:r>
        <w:r w:rsidR="003806F2" w:rsidRPr="00AA0109">
          <w:rPr>
            <w:noProof/>
            <w:webHidden/>
          </w:rPr>
          <w:fldChar w:fldCharType="separate"/>
        </w:r>
        <w:r w:rsidR="007C3586">
          <w:rPr>
            <w:noProof/>
            <w:webHidden/>
          </w:rPr>
          <w:t>38</w:t>
        </w:r>
        <w:r w:rsidR="003806F2" w:rsidRPr="00AA0109">
          <w:rPr>
            <w:noProof/>
            <w:webHidden/>
          </w:rPr>
          <w:fldChar w:fldCharType="end"/>
        </w:r>
      </w:hyperlink>
    </w:p>
    <w:p w:rsidR="003806F2" w:rsidRPr="00AA0109" w:rsidRDefault="00242A69">
      <w:pPr>
        <w:pStyle w:val="1fd"/>
        <w:rPr>
          <w:rFonts w:asciiTheme="minorHAnsi" w:eastAsiaTheme="minorEastAsia" w:hAnsiTheme="minorHAnsi" w:cstheme="minorBidi"/>
          <w:b w:val="0"/>
          <w:bCs w:val="0"/>
          <w:caps w:val="0"/>
          <w:noProof/>
          <w:sz w:val="22"/>
          <w:szCs w:val="22"/>
          <w:lang w:eastAsia="ru-RU"/>
        </w:rPr>
      </w:pPr>
      <w:hyperlink w:anchor="_Toc474929145"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5</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_Toc474929145 \h </w:instrText>
        </w:r>
        <w:r w:rsidR="003806F2" w:rsidRPr="00AA0109">
          <w:rPr>
            <w:noProof/>
            <w:webHidden/>
          </w:rPr>
        </w:r>
        <w:r w:rsidR="003806F2" w:rsidRPr="00AA0109">
          <w:rPr>
            <w:noProof/>
            <w:webHidden/>
          </w:rPr>
          <w:fldChar w:fldCharType="separate"/>
        </w:r>
        <w:r w:rsidR="007C3586">
          <w:rPr>
            <w:noProof/>
            <w:webHidden/>
          </w:rPr>
          <w:t>54</w:t>
        </w:r>
        <w:r w:rsidR="003806F2" w:rsidRPr="00AA0109">
          <w:rPr>
            <w:noProof/>
            <w:webHidden/>
          </w:rPr>
          <w:fldChar w:fldCharType="end"/>
        </w:r>
      </w:hyperlink>
    </w:p>
    <w:p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4D561D" w:rsidRDefault="004D561D" w:rsidP="004D561D">
      <w:pPr>
        <w:spacing w:after="0" w:line="240" w:lineRule="auto"/>
        <w:jc w:val="both"/>
        <w:rPr>
          <w:rFonts w:ascii="Times New Roman" w:eastAsia="Calibri" w:hAnsi="Times New Roman" w:cs="Times New Roman"/>
          <w:sz w:val="24"/>
          <w:szCs w:val="24"/>
        </w:rPr>
      </w:pPr>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4D561D" w:rsidRPr="004D561D" w:rsidRDefault="004D561D" w:rsidP="004D561D">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00C44DAB">
        <w:rPr>
          <w:rFonts w:ascii="Times New Roman" w:eastAsia="Calibri" w:hAnsi="Times New Roman" w:cs="Times New Roman"/>
          <w:sz w:val="24"/>
          <w:szCs w:val="24"/>
        </w:rPr>
        <w:t>- 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w:t>
      </w:r>
      <w:r w:rsidR="00675506">
        <w:rPr>
          <w:rFonts w:ascii="Times New Roman" w:eastAsia="Calibri" w:hAnsi="Times New Roman" w:cs="Times New Roman"/>
          <w:sz w:val="24"/>
          <w:szCs w:val="24"/>
        </w:rPr>
        <w:t>4</w:t>
      </w:r>
      <w:r w:rsidRPr="00094CC2">
        <w:rPr>
          <w:rFonts w:ascii="Times New Roman" w:eastAsia="Calibri" w:hAnsi="Times New Roman" w:cs="Times New Roman"/>
          <w:sz w:val="24"/>
          <w:szCs w:val="24"/>
        </w:rPr>
        <w:t>.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2"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w:t>
      </w:r>
      <w:r w:rsidRPr="00A33794">
        <w:rPr>
          <w:rFonts w:ascii="Times New Roman" w:eastAsia="Times New Roman" w:hAnsi="Times New Roman" w:cs="Times New Roman"/>
          <w:sz w:val="24"/>
          <w:szCs w:val="24"/>
          <w:lang w:eastAsia="ar-SA"/>
        </w:rPr>
        <w:lastRenderedPageBreak/>
        <w:t xml:space="preserve">Заказчиком на сайте Заказчика </w:t>
      </w:r>
      <w:hyperlink r:id="rId13"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0B78E3">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B78E3">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0B78E3">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0B78E3">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0B78E3">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BC4748">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BC4748" w:rsidRPr="00BC4748">
        <w:rPr>
          <w:rFonts w:ascii="Times New Roman" w:eastAsia="Times New Roman" w:hAnsi="Times New Roman" w:cs="Times New Roman"/>
          <w:sz w:val="24"/>
          <w:szCs w:val="24"/>
          <w:lang w:eastAsia="ar-SA"/>
        </w:rPr>
        <w:t>Требования к поставляемой Продукции указаны в разделе 5 «Техническое задание»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w:t>
      </w:r>
      <w:r w:rsidR="00A50128">
        <w:rPr>
          <w:rFonts w:ascii="Times New Roman" w:eastAsia="Times New Roman" w:hAnsi="Times New Roman" w:cs="Times New Roman"/>
          <w:bCs/>
          <w:sz w:val="24"/>
          <w:szCs w:val="24"/>
          <w:lang w:eastAsia="ar-SA"/>
        </w:rPr>
        <w:t>ствии с Федеральным законом от 1</w:t>
      </w:r>
      <w:r w:rsidR="003A2F0D" w:rsidRPr="003A2F0D">
        <w:rPr>
          <w:rFonts w:ascii="Times New Roman" w:eastAsia="Times New Roman" w:hAnsi="Times New Roman" w:cs="Times New Roman"/>
          <w:bCs/>
          <w:sz w:val="24"/>
          <w:szCs w:val="24"/>
          <w:lang w:eastAsia="ar-SA"/>
        </w:rPr>
        <w:t>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7353A3"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7353A3"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2422A4" w:rsidRDefault="00040B5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Отмена</w:t>
      </w:r>
      <w:r w:rsidR="003A2F0D" w:rsidRPr="002422A4">
        <w:rPr>
          <w:rFonts w:ascii="Times New Roman" w:eastAsia="Times New Roman" w:hAnsi="Times New Roman" w:cs="Times New Roman"/>
          <w:b/>
          <w:sz w:val="24"/>
          <w:szCs w:val="24"/>
          <w:lang w:eastAsia="ar-SA"/>
        </w:rPr>
        <w:t xml:space="preserve"> запроса предложений</w:t>
      </w:r>
    </w:p>
    <w:p w:rsidR="00D97523" w:rsidRPr="00726E88" w:rsidRDefault="00C640BE" w:rsidP="00726E88">
      <w:pPr>
        <w:pStyle w:val="afff9"/>
        <w:numPr>
          <w:ilvl w:val="2"/>
          <w:numId w:val="25"/>
        </w:numPr>
        <w:tabs>
          <w:tab w:val="clear" w:pos="720"/>
          <w:tab w:val="left" w:pos="0"/>
          <w:tab w:val="num" w:pos="567"/>
          <w:tab w:val="left" w:pos="1134"/>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D97523" w:rsidRPr="00726E88">
        <w:rPr>
          <w:rFonts w:ascii="Times New Roman" w:eastAsia="Times New Roman" w:hAnsi="Times New Roman"/>
          <w:sz w:val="24"/>
          <w:szCs w:val="24"/>
        </w:rPr>
        <w:t>Заказчик вправе отменить запрос предложений до насту</w:t>
      </w:r>
      <w:r w:rsidR="00726E88" w:rsidRPr="00726E88">
        <w:rPr>
          <w:rFonts w:ascii="Times New Roman" w:eastAsia="Times New Roman" w:hAnsi="Times New Roman"/>
          <w:sz w:val="24"/>
          <w:szCs w:val="24"/>
        </w:rPr>
        <w:t xml:space="preserve">пления даты и времени окончания </w:t>
      </w:r>
      <w:r w:rsidR="00D97523" w:rsidRPr="00726E88">
        <w:rPr>
          <w:rFonts w:ascii="Times New Roman" w:eastAsia="Times New Roman" w:hAnsi="Times New Roman"/>
          <w:sz w:val="24"/>
          <w:szCs w:val="24"/>
        </w:rPr>
        <w:t>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726E88" w:rsidRDefault="00D97523" w:rsidP="00726E88">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726E88">
        <w:rPr>
          <w:rFonts w:ascii="Times New Roman" w:eastAsia="Times New Roman" w:hAnsi="Times New Roman"/>
          <w:sz w:val="24"/>
          <w:szCs w:val="24"/>
          <w:lang w:eastAsia="ar-SA"/>
        </w:rPr>
        <w:lastRenderedPageBreak/>
        <w:t>Решение об отмене запроса предложений размещается в ЕИС в день принятия этого решения.</w:t>
      </w:r>
    </w:p>
    <w:p w:rsidR="00D97523" w:rsidRPr="00726E88" w:rsidRDefault="00040B5D" w:rsidP="00726E88">
      <w:pPr>
        <w:pStyle w:val="afff9"/>
        <w:numPr>
          <w:ilvl w:val="2"/>
          <w:numId w:val="25"/>
        </w:numPr>
        <w:tabs>
          <w:tab w:val="clear" w:pos="720"/>
          <w:tab w:val="left" w:pos="0"/>
          <w:tab w:val="left" w:pos="567"/>
          <w:tab w:val="left" w:pos="1134"/>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D97523" w:rsidRPr="00726E88">
        <w:rPr>
          <w:rFonts w:ascii="Times New Roman" w:eastAsia="Times New Roman" w:hAnsi="Times New Roman"/>
          <w:sz w:val="24"/>
          <w:szCs w:val="24"/>
        </w:rPr>
        <w:t>По истечении срока отмены запроса предложений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0B78E3"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8A0DE1">
        <w:rPr>
          <w:rFonts w:ascii="Times New Roman" w:eastAsia="Times New Roman" w:hAnsi="Times New Roman" w:cs="Times New Roman"/>
          <w:sz w:val="24"/>
          <w:szCs w:val="24"/>
          <w:lang w:eastAsia="ar-SA"/>
        </w:rPr>
        <w:t>направленные</w:t>
      </w:r>
      <w:r w:rsidR="003A2F0D" w:rsidRPr="003A2F0D">
        <w:rPr>
          <w:rFonts w:ascii="Times New Roman" w:eastAsia="Times New Roman" w:hAnsi="Times New Roman" w:cs="Times New Roman"/>
          <w:sz w:val="24"/>
          <w:szCs w:val="24"/>
          <w:lang w:eastAsia="ar-SA"/>
        </w:rPr>
        <w:t xml:space="preserve"> на </w:t>
      </w:r>
      <w:r w:rsidR="008A0DE1">
        <w:rPr>
          <w:rFonts w:ascii="Times New Roman" w:eastAsia="Times New Roman" w:hAnsi="Times New Roman" w:cs="Times New Roman"/>
          <w:sz w:val="24"/>
          <w:szCs w:val="24"/>
          <w:lang w:eastAsia="ar-SA"/>
        </w:rPr>
        <w:t xml:space="preserve">участие в </w:t>
      </w:r>
      <w:r w:rsidR="003A2F0D" w:rsidRPr="003A2F0D">
        <w:rPr>
          <w:rFonts w:ascii="Times New Roman" w:eastAsia="Times New Roman" w:hAnsi="Times New Roman" w:cs="Times New Roman"/>
          <w:sz w:val="24"/>
          <w:szCs w:val="24"/>
          <w:lang w:eastAsia="ar-SA"/>
        </w:rPr>
        <w:t>запрос</w:t>
      </w:r>
      <w:r w:rsidR="008A0DE1">
        <w:rPr>
          <w:rFonts w:ascii="Times New Roman" w:eastAsia="Times New Roman" w:hAnsi="Times New Roman" w:cs="Times New Roman"/>
          <w:sz w:val="24"/>
          <w:szCs w:val="24"/>
          <w:lang w:eastAsia="ar-SA"/>
        </w:rPr>
        <w:t>е</w:t>
      </w:r>
      <w:r w:rsidR="003A2F0D"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w:t>
      </w:r>
      <w:r w:rsidR="00040B5D">
        <w:rPr>
          <w:rFonts w:ascii="Times New Roman" w:eastAsia="Times New Roman" w:hAnsi="Times New Roman" w:cs="Times New Roman"/>
          <w:sz w:val="24"/>
          <w:szCs w:val="24"/>
          <w:lang w:eastAsia="ar-SA"/>
        </w:rPr>
        <w:t>отмены</w:t>
      </w:r>
      <w:r w:rsidR="003A2F0D" w:rsidRPr="003A2F0D">
        <w:rPr>
          <w:rFonts w:ascii="Times New Roman" w:eastAsia="Times New Roman" w:hAnsi="Times New Roman" w:cs="Times New Roman"/>
          <w:sz w:val="24"/>
          <w:szCs w:val="24"/>
          <w:lang w:eastAsia="ar-SA"/>
        </w:rPr>
        <w:t xml:space="preserve">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E2325E">
        <w:rPr>
          <w:rFonts w:ascii="Times New Roman" w:eastAsia="Times New Roman" w:hAnsi="Times New Roman" w:cs="Times New Roman"/>
          <w:sz w:val="24"/>
          <w:szCs w:val="24"/>
          <w:lang w:eastAsia="ar-SA"/>
        </w:rPr>
        <w:t>видации (для юридического лица),</w:t>
      </w:r>
      <w:r w:rsidR="00BB5921" w:rsidRPr="00080B64">
        <w:rPr>
          <w:rFonts w:ascii="Times New Roman" w:eastAsia="Times New Roman" w:hAnsi="Times New Roman" w:cs="Times New Roman"/>
          <w:sz w:val="24"/>
          <w:szCs w:val="24"/>
          <w:lang w:eastAsia="ar-SA"/>
        </w:rPr>
        <w:t xml:space="preserve"> </w:t>
      </w:r>
      <w:r w:rsidR="00E2325E">
        <w:rPr>
          <w:rFonts w:ascii="Times New Roman" w:eastAsia="Times New Roman" w:hAnsi="Times New Roman" w:cs="Times New Roman"/>
          <w:sz w:val="24"/>
          <w:szCs w:val="24"/>
          <w:lang w:eastAsia="ar-SA"/>
        </w:rPr>
        <w:t>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sidR="008F1A6A">
        <w:rPr>
          <w:rFonts w:ascii="Times New Roman" w:eastAsia="Calibri" w:hAnsi="Times New Roman" w:cs="Times New Roman"/>
          <w:sz w:val="24"/>
          <w:szCs w:val="24"/>
        </w:rPr>
        <w:t>,</w:t>
      </w:r>
      <w:r w:rsidR="008F1A6A" w:rsidRPr="008F1A6A">
        <w:rPr>
          <w:rFonts w:ascii="Times New Roman" w:eastAsia="Calibri" w:hAnsi="Times New Roman" w:cs="Times New Roman"/>
          <w:sz w:val="24"/>
          <w:szCs w:val="24"/>
        </w:rPr>
        <w:t xml:space="preserve"> </w:t>
      </w:r>
      <w:r w:rsidR="008F1A6A" w:rsidRPr="003A2F0D">
        <w:rPr>
          <w:rFonts w:ascii="Times New Roman" w:eastAsia="Calibri" w:hAnsi="Times New Roman" w:cs="Times New Roman"/>
          <w:sz w:val="24"/>
          <w:szCs w:val="24"/>
        </w:rPr>
        <w:t>подрядчика</w:t>
      </w:r>
      <w:r w:rsidRPr="003A2F0D">
        <w:rPr>
          <w:rFonts w:ascii="Times New Roman" w:eastAsia="Calibri" w:hAnsi="Times New Roman" w:cs="Times New Roman"/>
          <w:sz w:val="24"/>
          <w:szCs w:val="24"/>
        </w:rPr>
        <w:t>)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9"/>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w:t>
      </w:r>
      <w:r w:rsidR="00613328" w:rsidRPr="00086F1A">
        <w:rPr>
          <w:rFonts w:ascii="Times New Roman" w:hAnsi="Times New Roman"/>
          <w:b/>
          <w:sz w:val="24"/>
          <w:szCs w:val="24"/>
        </w:rPr>
        <w:t>предусмотренные статьями</w:t>
      </w:r>
      <w:r w:rsidR="00613328" w:rsidRPr="00613328">
        <w:rPr>
          <w:rFonts w:ascii="Times New Roman" w:hAnsi="Times New Roman"/>
          <w:sz w:val="24"/>
          <w:szCs w:val="24"/>
        </w:rPr>
        <w:t xml:space="preserve">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w:t>
      </w:r>
      <w:r w:rsidRPr="00F85C33">
        <w:rPr>
          <w:rFonts w:ascii="Times New Roman" w:hAnsi="Times New Roman" w:cs="Times New Roman"/>
          <w:b/>
          <w:sz w:val="24"/>
          <w:szCs w:val="24"/>
        </w:rPr>
        <w:t>статьей 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lastRenderedPageBreak/>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1"/>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r w:rsidR="00DD2AC8" w:rsidRPr="00DD2AC8">
        <w:rPr>
          <w:rFonts w:ascii="Times New Roman" w:eastAsia="Times New Roman" w:hAnsi="Times New Roman" w:cs="Times New Roman"/>
          <w:bCs/>
          <w:sz w:val="24"/>
          <w:lang w:eastAsia="ar-SA"/>
        </w:rPr>
        <w:t>, с учетом требований п.4.4. Документации</w:t>
      </w:r>
      <w:r w:rsidR="00472513" w:rsidRPr="003A2F0D">
        <w:rPr>
          <w:rFonts w:ascii="Times New Roman" w:eastAsia="Times New Roman" w:hAnsi="Times New Roman" w:cs="Times New Roman"/>
          <w:bCs/>
          <w:sz w:val="24"/>
          <w:lang w:eastAsia="ar-SA"/>
        </w:rPr>
        <w:t>.</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6E3523"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w:t>
      </w:r>
      <w:r w:rsidRPr="003E581A">
        <w:rPr>
          <w:rFonts w:ascii="Times New Roman" w:eastAsia="Times New Roman" w:hAnsi="Times New Roman" w:cs="Times New Roman"/>
          <w:bCs/>
          <w:sz w:val="24"/>
          <w:lang w:eastAsia="ar-SA"/>
        </w:rPr>
        <w:lastRenderedPageBreak/>
        <w:t xml:space="preserve">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6E3523">
        <w:rPr>
          <w:rFonts w:ascii="Times New Roman" w:eastAsia="Times New Roman" w:hAnsi="Times New Roman" w:cs="Times New Roman"/>
          <w:bCs/>
          <w:sz w:val="24"/>
          <w:lang w:eastAsia="ar-SA"/>
        </w:rPr>
        <w:t>.</w:t>
      </w:r>
    </w:p>
    <w:p w:rsidR="003A2F0D" w:rsidRPr="003E581A" w:rsidRDefault="006E3523" w:rsidP="006E3523">
      <w:pPr>
        <w:suppressAutoHyphens/>
        <w:spacing w:after="0" w:line="240" w:lineRule="auto"/>
        <w:ind w:firstLine="708"/>
        <w:jc w:val="both"/>
        <w:rPr>
          <w:rFonts w:ascii="Times New Roman" w:eastAsia="Times New Roman" w:hAnsi="Times New Roman" w:cs="Times New Roman"/>
          <w:bCs/>
          <w:sz w:val="24"/>
          <w:lang w:eastAsia="ar-SA"/>
        </w:rPr>
      </w:pPr>
      <w:r w:rsidRPr="006E3523">
        <w:rPr>
          <w:rFonts w:ascii="Times New Roman" w:eastAsia="Times New Roman" w:hAnsi="Times New Roman" w:cs="Times New Roman"/>
          <w:b/>
          <w:bCs/>
          <w:sz w:val="24"/>
          <w:lang w:eastAsia="ar-SA"/>
        </w:rPr>
        <w:t>Форма 5</w:t>
      </w:r>
      <w:r w:rsidRPr="006E3523">
        <w:rPr>
          <w:rFonts w:ascii="Times New Roman" w:eastAsia="Times New Roman" w:hAnsi="Times New Roman" w:cs="Times New Roman"/>
          <w:bCs/>
          <w:sz w:val="24"/>
          <w:lang w:eastAsia="ar-SA"/>
        </w:rPr>
        <w:t xml:space="preserve"> предоставляется на усмотрение Участника закупки для оценки по критерию «Наличие у Участника запроса предложений мат</w:t>
      </w:r>
      <w:r>
        <w:rPr>
          <w:rFonts w:ascii="Times New Roman" w:eastAsia="Times New Roman" w:hAnsi="Times New Roman" w:cs="Times New Roman"/>
          <w:bCs/>
          <w:sz w:val="24"/>
          <w:lang w:eastAsia="ar-SA"/>
        </w:rPr>
        <w:t>ериально-технических ресурсов»</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xml:space="preserve">: </w:t>
      </w:r>
      <w:proofErr w:type="gramStart"/>
      <w:r w:rsidR="00384CF4" w:rsidRPr="002C0C10">
        <w:rPr>
          <w:rFonts w:ascii="Times New Roman" w:eastAsia="Times New Roman" w:hAnsi="Times New Roman" w:cs="Times New Roman"/>
          <w:bCs/>
          <w:sz w:val="24"/>
          <w:szCs w:val="24"/>
          <w:lang w:eastAsia="ar-SA"/>
        </w:rPr>
        <w:t>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образом</w:t>
      </w:r>
      <w:proofErr w:type="gramEnd"/>
      <w:r w:rsidR="00384CF4" w:rsidRPr="002C0C10">
        <w:rPr>
          <w:rFonts w:ascii="Times New Roman" w:eastAsia="Times New Roman" w:hAnsi="Times New Roman" w:cs="Times New Roman"/>
          <w:bCs/>
          <w:sz w:val="24"/>
          <w:szCs w:val="24"/>
          <w:lang w:eastAsia="ar-SA"/>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FE6DB2" w:rsidRDefault="00FE6DB2" w:rsidP="00FE6DB2">
      <w:pPr>
        <w:suppressAutoHyphens/>
        <w:spacing w:after="0" w:line="240" w:lineRule="auto"/>
        <w:jc w:val="both"/>
        <w:rPr>
          <w:rFonts w:ascii="Times New Roman" w:eastAsia="Times New Roman" w:hAnsi="Times New Roman" w:cs="Times New Roman"/>
          <w:bCs/>
          <w:sz w:val="24"/>
          <w:lang w:eastAsia="ru-RU"/>
        </w:rPr>
      </w:pPr>
    </w:p>
    <w:p w:rsidR="00FE6DB2" w:rsidRPr="00FE6DB2" w:rsidRDefault="00FE6DB2" w:rsidP="00FE6DB2">
      <w:pPr>
        <w:suppressAutoHyphens/>
        <w:spacing w:after="0" w:line="240" w:lineRule="auto"/>
        <w:jc w:val="both"/>
        <w:rPr>
          <w:rFonts w:ascii="Times New Roman" w:eastAsia="Times New Roman" w:hAnsi="Times New Roman" w:cs="Times New Roman"/>
          <w:bCs/>
          <w:sz w:val="24"/>
          <w:lang w:eastAsia="ru-RU"/>
        </w:rPr>
      </w:pPr>
      <w:r w:rsidRPr="00FE6DB2">
        <w:rPr>
          <w:rFonts w:ascii="Times New Roman" w:eastAsia="Times New Roman" w:hAnsi="Times New Roman" w:cs="Times New Roman"/>
          <w:bCs/>
          <w:sz w:val="24"/>
          <w:lang w:eastAsia="ru-RU"/>
        </w:rPr>
        <w:t xml:space="preserve">- </w:t>
      </w:r>
      <w:r w:rsidRPr="00FE6DB2">
        <w:rPr>
          <w:rFonts w:ascii="Times New Roman" w:eastAsia="Times New Roman" w:hAnsi="Times New Roman" w:cs="Times New Roman"/>
          <w:b/>
          <w:bCs/>
          <w:sz w:val="24"/>
          <w:lang w:eastAsia="ru-RU"/>
        </w:rPr>
        <w:t>документы, подтверждающие полномочия лица</w:t>
      </w:r>
      <w:r w:rsidRPr="00FE6DB2">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
    <w:p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t xml:space="preserve">В случае если от имени юридического лица действует иное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 к Документации)</w:t>
      </w:r>
      <w:r w:rsidRPr="00BA07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5E37DC"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закупке</w:t>
      </w:r>
      <w:r w:rsidR="00384CF4" w:rsidRPr="002C0C10">
        <w:rPr>
          <w:rFonts w:ascii="Times New Roman" w:eastAsia="Times New Roman" w:hAnsi="Times New Roman" w:cs="Times New Roman"/>
          <w:bCs/>
          <w:sz w:val="24"/>
          <w:lang w:eastAsia="ru-RU"/>
        </w:rPr>
        <w:t xml:space="preserve"> должна содержать также </w:t>
      </w:r>
      <w:r w:rsidR="000B5A13" w:rsidRPr="000B5A13">
        <w:rPr>
          <w:rFonts w:ascii="Times New Roman" w:eastAsia="Times New Roman" w:hAnsi="Times New Roman" w:cs="Times New Roman"/>
          <w:b/>
          <w:bCs/>
          <w:sz w:val="24"/>
          <w:lang w:eastAsia="ru-RU"/>
        </w:rPr>
        <w:t>оригинал</w:t>
      </w:r>
      <w:r w:rsidR="000B5A13">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доверенност</w:t>
      </w:r>
      <w:r w:rsidR="000B5A13">
        <w:rPr>
          <w:rFonts w:ascii="Times New Roman" w:eastAsia="Times New Roman" w:hAnsi="Times New Roman" w:cs="Times New Roman"/>
          <w:b/>
          <w:bCs/>
          <w:sz w:val="24"/>
          <w:lang w:eastAsia="ru-RU"/>
        </w:rPr>
        <w:t>и</w:t>
      </w:r>
      <w:r w:rsidR="00384CF4" w:rsidRPr="002C0C10">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00384CF4" w:rsidRPr="002C0C10">
        <w:rPr>
          <w:rFonts w:ascii="Times New Roman" w:eastAsia="Times New Roman" w:hAnsi="Times New Roman" w:cs="Times New Roman"/>
          <w:bCs/>
          <w:sz w:val="24"/>
          <w:lang w:eastAsia="ru-RU"/>
        </w:rPr>
        <w:t>, заверенн</w:t>
      </w:r>
      <w:r w:rsidR="000B5A13">
        <w:rPr>
          <w:rFonts w:ascii="Times New Roman" w:eastAsia="Times New Roman" w:hAnsi="Times New Roman" w:cs="Times New Roman"/>
          <w:bCs/>
          <w:sz w:val="24"/>
          <w:lang w:eastAsia="ru-RU"/>
        </w:rPr>
        <w:t>ой</w:t>
      </w:r>
      <w:r w:rsidR="00384CF4" w:rsidRPr="002C0C10">
        <w:rPr>
          <w:rFonts w:ascii="Times New Roman" w:eastAsia="Times New Roman" w:hAnsi="Times New Roman" w:cs="Times New Roman"/>
          <w:bCs/>
          <w:sz w:val="24"/>
          <w:lang w:eastAsia="ru-RU"/>
        </w:rPr>
        <w:t xml:space="preserve"> печатью Участника закупки (при наличии) и подписанн</w:t>
      </w:r>
      <w:r w:rsidR="007F381F">
        <w:rPr>
          <w:rFonts w:ascii="Times New Roman" w:eastAsia="Times New Roman" w:hAnsi="Times New Roman" w:cs="Times New Roman"/>
          <w:bCs/>
          <w:sz w:val="24"/>
          <w:lang w:eastAsia="ru-RU"/>
        </w:rPr>
        <w:t>ой</w:t>
      </w:r>
      <w:r w:rsidR="00384CF4" w:rsidRPr="002C0C10">
        <w:rPr>
          <w:rFonts w:ascii="Times New Roman" w:eastAsia="Times New Roman" w:hAnsi="Times New Roman" w:cs="Times New Roman"/>
          <w:bCs/>
          <w:sz w:val="24"/>
          <w:lang w:eastAsia="ru-RU"/>
        </w:rPr>
        <w:t xml:space="preserve"> уполномоченным лицом, либо </w:t>
      </w:r>
      <w:r w:rsidR="007F381F">
        <w:rPr>
          <w:rFonts w:ascii="Times New Roman" w:eastAsia="Times New Roman" w:hAnsi="Times New Roman" w:cs="Times New Roman"/>
          <w:bCs/>
          <w:sz w:val="24"/>
          <w:lang w:eastAsia="ru-RU"/>
        </w:rPr>
        <w:t xml:space="preserve">оригинал доверенности, </w:t>
      </w:r>
      <w:r w:rsidR="00384CF4" w:rsidRPr="002C0C10">
        <w:rPr>
          <w:rFonts w:ascii="Times New Roman" w:eastAsia="Times New Roman" w:hAnsi="Times New Roman" w:cs="Times New Roman"/>
          <w:bCs/>
          <w:sz w:val="24"/>
          <w:lang w:eastAsia="ru-RU"/>
        </w:rPr>
        <w:t>удостоверенн</w:t>
      </w:r>
      <w:r w:rsidR="007F381F">
        <w:rPr>
          <w:rFonts w:ascii="Times New Roman" w:eastAsia="Times New Roman" w:hAnsi="Times New Roman" w:cs="Times New Roman"/>
          <w:bCs/>
          <w:sz w:val="24"/>
          <w:lang w:eastAsia="ru-RU"/>
        </w:rPr>
        <w:t>ой нотариусом, либо нотариально удостоверенную</w:t>
      </w:r>
      <w:r w:rsidR="00384CF4" w:rsidRPr="002C0C10">
        <w:rPr>
          <w:rFonts w:ascii="Times New Roman" w:eastAsia="Times New Roman" w:hAnsi="Times New Roman" w:cs="Times New Roman"/>
          <w:bCs/>
          <w:sz w:val="24"/>
          <w:lang w:eastAsia="ru-RU"/>
        </w:rPr>
        <w:t xml:space="preserve">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FE6DB2">
        <w:rPr>
          <w:rFonts w:ascii="Times New Roman" w:eastAsia="Times New Roman" w:hAnsi="Times New Roman" w:cs="Times New Roman"/>
          <w:sz w:val="24"/>
          <w:szCs w:val="24"/>
          <w:lang w:eastAsia="ru-RU"/>
        </w:rPr>
        <w:t>заверенные уполномоченным лицом Участника закупки</w:t>
      </w:r>
      <w:r w:rsidRPr="003A2F0D">
        <w:rPr>
          <w:rFonts w:ascii="Times New Roman" w:eastAsia="Times New Roman" w:hAnsi="Times New Roman" w:cs="Times New Roman"/>
          <w:b/>
          <w:sz w:val="24"/>
          <w:szCs w:val="24"/>
          <w:lang w:eastAsia="ru-RU"/>
        </w:rPr>
        <w:t xml:space="preserve">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 xml:space="preserve">(Устав) </w:t>
      </w:r>
      <w:r w:rsidR="00CD26EC" w:rsidRPr="00FE6DB2">
        <w:rPr>
          <w:rFonts w:ascii="Times New Roman" w:eastAsia="Times New Roman" w:hAnsi="Times New Roman" w:cs="Times New Roman"/>
          <w:sz w:val="24"/>
          <w:szCs w:val="24"/>
          <w:lang w:eastAsia="ru-RU"/>
        </w:rPr>
        <w:t>(для юридического лица)</w:t>
      </w:r>
      <w:r w:rsidR="00CD26EC" w:rsidRPr="00FE6DB2">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4A2798">
      <w:pPr>
        <w:spacing w:after="0" w:line="240" w:lineRule="auto"/>
        <w:ind w:firstLine="709"/>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Default="0019255A" w:rsidP="00C62BB7">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r w:rsidRPr="0019255A">
        <w:rPr>
          <w:rFonts w:ascii="Times New Roman" w:eastAsia="Times New Roman" w:hAnsi="Times New Roman" w:cs="Times New Roman"/>
          <w:bCs/>
          <w:sz w:val="24"/>
          <w:lang w:eastAsia="ar-SA"/>
        </w:rPr>
        <w:t xml:space="preserve">- </w:t>
      </w:r>
      <w:r w:rsidR="00C62BB7" w:rsidRPr="00C62BB7">
        <w:rPr>
          <w:rFonts w:ascii="Times New Roman" w:eastAsia="Times New Roman" w:hAnsi="Times New Roman" w:cs="Times New Roman"/>
          <w:bCs/>
          <w:sz w:val="24"/>
          <w:lang w:eastAsia="ar-SA"/>
        </w:rPr>
        <w:t xml:space="preserve">заверенные уполномоченным лицом Участника закупки </w:t>
      </w:r>
      <w:r w:rsidR="00C62BB7" w:rsidRPr="00A0746B">
        <w:rPr>
          <w:rFonts w:ascii="Times New Roman" w:eastAsia="Times New Roman" w:hAnsi="Times New Roman" w:cs="Times New Roman"/>
          <w:b/>
          <w:bCs/>
          <w:sz w:val="24"/>
          <w:lang w:eastAsia="ar-SA"/>
        </w:rPr>
        <w:t>копии бухгалтерского баланса и отчета о финансовых результатах за 2018 год,</w:t>
      </w:r>
      <w:r w:rsidR="00C62BB7" w:rsidRPr="00C62BB7">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с отметкой о приеме. В случае если бухгалтерский баланс и отчет о финансовых результатах за 2018 год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 закупки, и копии бухгалтерского баланса и отчета о финансовых результатах за 2017 год, поданных в установленном порядке в налоговую инспекцию по месту регистрации Участника </w:t>
      </w:r>
      <w:r w:rsidR="003A40A9">
        <w:rPr>
          <w:rFonts w:ascii="Times New Roman" w:eastAsia="Times New Roman" w:hAnsi="Times New Roman" w:cs="Times New Roman"/>
          <w:bCs/>
          <w:sz w:val="24"/>
          <w:lang w:eastAsia="ar-SA"/>
        </w:rPr>
        <w:t xml:space="preserve">закупки </w:t>
      </w:r>
      <w:r w:rsidR="00C62BB7" w:rsidRPr="00C62BB7">
        <w:rPr>
          <w:rFonts w:ascii="Times New Roman" w:eastAsia="Times New Roman" w:hAnsi="Times New Roman" w:cs="Times New Roman"/>
          <w:bCs/>
          <w:sz w:val="24"/>
          <w:lang w:eastAsia="ar-SA"/>
        </w:rPr>
        <w:t>с отметкой о приеме</w:t>
      </w:r>
      <w:r w:rsidR="00CD26EC" w:rsidRPr="00C62BB7">
        <w:rPr>
          <w:rFonts w:ascii="Times New Roman" w:eastAsia="Times New Roman" w:hAnsi="Times New Roman" w:cs="Times New Roman"/>
          <w:bCs/>
          <w:sz w:val="24"/>
          <w:lang w:eastAsia="ar-SA"/>
        </w:rPr>
        <w:t>.</w:t>
      </w:r>
    </w:p>
    <w:p w:rsidR="00C62BB7" w:rsidRPr="00C62BB7" w:rsidRDefault="00C62BB7" w:rsidP="00C62BB7">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Calibri" w:hAnsi="Times New Roman" w:cs="Times New Roman"/>
          <w:bCs/>
          <w:sz w:val="24"/>
          <w:szCs w:val="24"/>
        </w:rPr>
        <w:tab/>
      </w:r>
      <w:r w:rsidRPr="00C62BB7">
        <w:rPr>
          <w:rFonts w:ascii="Times New Roman" w:eastAsia="Calibri" w:hAnsi="Times New Roman" w:cs="Times New Roman"/>
          <w:bCs/>
          <w:sz w:val="24"/>
          <w:szCs w:val="24"/>
        </w:rPr>
        <w:t>Если бухгалтерский баланс и отчет о финансовых результатах были поданы в электронном виде - необходимо предоставить заверенн</w:t>
      </w:r>
      <w:r w:rsidR="00A0746B">
        <w:rPr>
          <w:rFonts w:ascii="Times New Roman" w:eastAsia="Calibri" w:hAnsi="Times New Roman" w:cs="Times New Roman"/>
          <w:bCs/>
          <w:sz w:val="24"/>
          <w:szCs w:val="24"/>
        </w:rPr>
        <w:t>ые</w:t>
      </w:r>
      <w:r w:rsidRPr="00C62BB7">
        <w:rPr>
          <w:rFonts w:ascii="Times New Roman" w:eastAsia="Calibri" w:hAnsi="Times New Roman" w:cs="Times New Roman"/>
          <w:bCs/>
          <w:sz w:val="24"/>
          <w:szCs w:val="24"/>
        </w:rPr>
        <w:t xml:space="preserve"> уполномоченным лицом Участника закупки </w:t>
      </w:r>
      <w:r w:rsidRPr="00C62BB7">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306ED9">
        <w:rPr>
          <w:rFonts w:ascii="Times New Roman" w:eastAsia="Calibri" w:hAnsi="Times New Roman" w:cs="Times New Roman"/>
          <w:b/>
          <w:bCs/>
          <w:sz w:val="24"/>
          <w:szCs w:val="24"/>
        </w:rPr>
        <w:t>ей</w:t>
      </w:r>
      <w:r w:rsidRPr="00C62BB7">
        <w:rPr>
          <w:rFonts w:ascii="Times New Roman" w:eastAsia="Calibri" w:hAnsi="Times New Roman" w:cs="Times New Roman"/>
          <w:b/>
          <w:bCs/>
          <w:sz w:val="24"/>
          <w:szCs w:val="24"/>
        </w:rPr>
        <w:t xml:space="preserve"> о приеме)</w:t>
      </w:r>
      <w:r w:rsidR="00A0746B">
        <w:rPr>
          <w:rFonts w:ascii="Times New Roman" w:eastAsia="Calibri" w:hAnsi="Times New Roman" w:cs="Times New Roman"/>
          <w:b/>
          <w:bCs/>
          <w:sz w:val="24"/>
          <w:szCs w:val="24"/>
        </w:rPr>
        <w:t>.</w:t>
      </w:r>
    </w:p>
    <w:p w:rsidR="00CD26EC" w:rsidRPr="00C62BB7"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Некоммерческие организации</w:t>
      </w:r>
      <w:r w:rsidRPr="00C62BB7">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62BB7">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62BB7"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Организации, зарегистрированные после 1 января 201</w:t>
      </w:r>
      <w:r w:rsidR="00FC6D53">
        <w:rPr>
          <w:rFonts w:ascii="Times New Roman" w:eastAsia="Times New Roman" w:hAnsi="Times New Roman" w:cs="Times New Roman"/>
          <w:bCs/>
          <w:sz w:val="24"/>
          <w:u w:val="single"/>
          <w:lang w:eastAsia="ar-SA"/>
        </w:rPr>
        <w:t>9</w:t>
      </w:r>
      <w:r w:rsidRPr="00C62BB7">
        <w:rPr>
          <w:rFonts w:ascii="Times New Roman" w:eastAsia="Times New Roman" w:hAnsi="Times New Roman" w:cs="Times New Roman"/>
          <w:bCs/>
          <w:sz w:val="24"/>
          <w:u w:val="single"/>
          <w:lang w:eastAsia="ar-SA"/>
        </w:rPr>
        <w:t xml:space="preserve"> года</w:t>
      </w:r>
      <w:r w:rsidRPr="00C62BB7">
        <w:rPr>
          <w:rFonts w:ascii="Times New Roman" w:eastAsia="Times New Roman" w:hAnsi="Times New Roman" w:cs="Times New Roman"/>
          <w:bCs/>
          <w:sz w:val="24"/>
          <w:lang w:eastAsia="ar-SA"/>
        </w:rPr>
        <w:t xml:space="preserve">, предоставляют: </w:t>
      </w:r>
      <w:r w:rsidRPr="00C62BB7">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62BB7">
        <w:rPr>
          <w:rFonts w:ascii="Times New Roman" w:eastAsia="Times New Roman" w:hAnsi="Times New Roman" w:cs="Times New Roman"/>
          <w:bCs/>
          <w:sz w:val="24"/>
          <w:lang w:eastAsia="ar-SA"/>
        </w:rPr>
        <w:tab/>
      </w:r>
      <w:r w:rsidRPr="00C62BB7">
        <w:rPr>
          <w:rFonts w:ascii="Times New Roman" w:eastAsia="Times New Roman" w:hAnsi="Times New Roman" w:cs="Times New Roman"/>
          <w:bCs/>
          <w:sz w:val="24"/>
          <w:u w:val="single"/>
          <w:lang w:eastAsia="ar-SA"/>
        </w:rPr>
        <w:t>Индивидуальные предприниматели</w:t>
      </w:r>
      <w:r w:rsidRPr="00C62BB7">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62BB7">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sidRPr="00C62BB7">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A734B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606E42"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i/>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w:t>
      </w:r>
      <w:r w:rsidR="00936C71">
        <w:rPr>
          <w:rFonts w:ascii="Times New Roman" w:eastAsia="Calibri" w:hAnsi="Times New Roman" w:cs="Times New Roman"/>
          <w:b/>
          <w:bCs/>
          <w:sz w:val="24"/>
          <w:szCs w:val="24"/>
          <w:lang w:eastAsia="x-none"/>
        </w:rPr>
        <w:t xml:space="preserve">оров между Участником и </w:t>
      </w:r>
      <w:r w:rsidR="00936C71" w:rsidRPr="005A4995">
        <w:rPr>
          <w:rFonts w:ascii="Times New Roman" w:eastAsia="Calibri" w:hAnsi="Times New Roman" w:cs="Times New Roman"/>
          <w:b/>
          <w:bCs/>
          <w:sz w:val="24"/>
          <w:szCs w:val="24"/>
          <w:lang w:eastAsia="x-none"/>
        </w:rPr>
        <w:t>нефтяными компаниями</w:t>
      </w:r>
      <w:r w:rsidR="001E076F" w:rsidRPr="005A4995">
        <w:rPr>
          <w:rFonts w:ascii="Times New Roman" w:eastAsia="Calibri" w:hAnsi="Times New Roman" w:cs="Times New Roman"/>
          <w:bCs/>
          <w:sz w:val="24"/>
          <w:szCs w:val="24"/>
          <w:lang w:eastAsia="x-none"/>
        </w:rPr>
        <w:t>,</w:t>
      </w:r>
      <w:r w:rsidR="001E076F" w:rsidRPr="007E0141">
        <w:rPr>
          <w:rFonts w:ascii="Times New Roman" w:eastAsia="Calibri" w:hAnsi="Times New Roman" w:cs="Times New Roman"/>
          <w:bCs/>
          <w:sz w:val="24"/>
          <w:szCs w:val="24"/>
          <w:lang w:eastAsia="x-none"/>
        </w:rPr>
        <w:t xml:space="preserve">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w:t>
      </w:r>
      <w:r w:rsidRPr="00606E42">
        <w:rPr>
          <w:rFonts w:ascii="Times New Roman" w:eastAsia="Calibri" w:hAnsi="Times New Roman" w:cs="Times New Roman"/>
          <w:bCs/>
          <w:i/>
          <w:sz w:val="24"/>
          <w:szCs w:val="24"/>
          <w:lang w:eastAsia="x-none"/>
        </w:rPr>
        <w:t>(на усмотрение Участ</w:t>
      </w:r>
      <w:r w:rsidRPr="00606E42">
        <w:rPr>
          <w:rFonts w:ascii="Times New Roman" w:eastAsia="Calibri" w:hAnsi="Times New Roman" w:cs="Times New Roman"/>
          <w:i/>
          <w:sz w:val="24"/>
          <w:szCs w:val="24"/>
        </w:rPr>
        <w:t>ника для оценки заявок по критерию</w:t>
      </w:r>
      <w:r w:rsidRPr="00606E42">
        <w:rPr>
          <w:rFonts w:ascii="Times New Roman" w:eastAsia="Calibri" w:hAnsi="Times New Roman" w:cs="Times New Roman"/>
          <w:b/>
          <w:i/>
          <w:sz w:val="24"/>
          <w:szCs w:val="24"/>
        </w:rPr>
        <w:t xml:space="preserve"> </w:t>
      </w:r>
      <w:r w:rsidRPr="00606E42">
        <w:rPr>
          <w:rFonts w:ascii="Times New Roman" w:eastAsia="Calibri" w:hAnsi="Times New Roman" w:cs="Times New Roman"/>
          <w:i/>
          <w:sz w:val="24"/>
          <w:szCs w:val="24"/>
        </w:rPr>
        <w:t>«</w:t>
      </w:r>
      <w:r w:rsidR="00606E42" w:rsidRPr="00606E42">
        <w:rPr>
          <w:rFonts w:ascii="Times New Roman" w:eastAsia="Calibri" w:hAnsi="Times New Roman" w:cs="Times New Roman"/>
          <w:i/>
          <w:sz w:val="24"/>
          <w:szCs w:val="24"/>
        </w:rPr>
        <w:t>Наличие у Участника запроса предложений материально-технических ресурсов</w:t>
      </w:r>
      <w:r w:rsidRPr="00606E42">
        <w:rPr>
          <w:rFonts w:ascii="Times New Roman" w:eastAsia="Calibri" w:hAnsi="Times New Roman" w:cs="Times New Roman"/>
          <w:i/>
          <w:sz w:val="24"/>
          <w:szCs w:val="24"/>
        </w:rPr>
        <w:t xml:space="preserve">». В случае не </w:t>
      </w:r>
      <w:r w:rsidRPr="00606E42">
        <w:rPr>
          <w:rFonts w:ascii="Times New Roman" w:eastAsia="Calibri" w:hAnsi="Times New Roman" w:cs="Times New Roman"/>
          <w:i/>
          <w:sz w:val="24"/>
          <w:szCs w:val="24"/>
        </w:rPr>
        <w:lastRenderedPageBreak/>
        <w:t>предоставления указанных документов, заявке такого Участника будет при</w:t>
      </w:r>
      <w:r w:rsidR="00A734B7">
        <w:rPr>
          <w:rFonts w:ascii="Times New Roman" w:eastAsia="Calibri" w:hAnsi="Times New Roman" w:cs="Times New Roman"/>
          <w:i/>
          <w:sz w:val="24"/>
          <w:szCs w:val="24"/>
        </w:rPr>
        <w:t>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xml:space="preserve">- </w:t>
      </w:r>
      <w:r w:rsidR="000A7256" w:rsidRPr="000A7256">
        <w:rPr>
          <w:rFonts w:ascii="Times New Roman" w:eastAsia="Times New Roman" w:hAnsi="Times New Roman" w:cs="Times New Roman"/>
          <w:b/>
          <w:sz w:val="24"/>
          <w:szCs w:val="24"/>
          <w:lang w:eastAsia="x-none"/>
        </w:rPr>
        <w:t>п</w:t>
      </w:r>
      <w:r w:rsidRPr="000A7256">
        <w:rPr>
          <w:rFonts w:ascii="Times New Roman" w:eastAsia="Times New Roman" w:hAnsi="Times New Roman" w:cs="Times New Roman"/>
          <w:b/>
          <w:sz w:val="24"/>
          <w:szCs w:val="24"/>
          <w:lang w:eastAsia="x-none"/>
        </w:rPr>
        <w:t>исьмо в произвольной форме об использовании универсального передаточного документа</w:t>
      </w:r>
      <w:r w:rsidRPr="00675666">
        <w:rPr>
          <w:rFonts w:ascii="Times New Roman" w:eastAsia="Times New Roman" w:hAnsi="Times New Roman" w:cs="Times New Roman"/>
          <w:sz w:val="24"/>
          <w:szCs w:val="24"/>
          <w:lang w:eastAsia="x-none"/>
        </w:rPr>
        <w:t xml:space="preserve">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003A2F0D" w:rsidRPr="003A2F0D">
        <w:rPr>
          <w:rFonts w:ascii="Times New Roman" w:eastAsia="Times New Roman" w:hAnsi="Times New Roman" w:cs="Times New Roman"/>
          <w:sz w:val="24"/>
          <w:szCs w:val="24"/>
          <w:lang w:eastAsia="ar-SA"/>
        </w:rPr>
        <w:t>апостиль</w:t>
      </w:r>
      <w:proofErr w:type="spellEnd"/>
      <w:r w:rsidR="003A2F0D"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9"/>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3" w:name="_Toc386463996"/>
      <w:bookmarkStart w:id="14" w:name="_Toc403634872"/>
      <w:bookmarkStart w:id="15" w:name="_Toc403725256"/>
      <w:bookmarkStart w:id="16" w:name="_Toc403725327"/>
      <w:bookmarkStart w:id="17"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8" w:name="_Toc429667789"/>
      <w:bookmarkStart w:id="19" w:name="_Toc440288203"/>
      <w:bookmarkStart w:id="20" w:name="_Toc454439801"/>
      <w:bookmarkStart w:id="21" w:name="_Toc460939596"/>
      <w:bookmarkStart w:id="22" w:name="_Toc474929121"/>
      <w:r w:rsidRPr="00867CDC">
        <w:rPr>
          <w:rFonts w:ascii="Times New Roman" w:eastAsia="Times New Roman" w:hAnsi="Times New Roman" w:cs="Arial"/>
          <w:b/>
          <w:sz w:val="24"/>
          <w:szCs w:val="24"/>
          <w:lang w:eastAsia="ar-SA"/>
        </w:rPr>
        <w:t>4.2. Разъяснение положений Документации</w:t>
      </w:r>
      <w:bookmarkEnd w:id="13"/>
      <w:bookmarkEnd w:id="14"/>
      <w:bookmarkEnd w:id="15"/>
      <w:bookmarkEnd w:id="16"/>
      <w:bookmarkEnd w:id="17"/>
      <w:bookmarkEnd w:id="18"/>
      <w:bookmarkEnd w:id="19"/>
      <w:bookmarkEnd w:id="20"/>
      <w:bookmarkEnd w:id="21"/>
      <w:bookmarkEnd w:id="22"/>
      <w:r w:rsidR="00F24BFB" w:rsidRPr="00867CDC">
        <w:rPr>
          <w:rFonts w:ascii="Times New Roman" w:eastAsia="Times New Roman" w:hAnsi="Times New Roman" w:cs="Arial"/>
          <w:b/>
          <w:sz w:val="24"/>
          <w:szCs w:val="24"/>
          <w:lang w:eastAsia="ar-SA"/>
        </w:rPr>
        <w:t xml:space="preserve"> </w:t>
      </w:r>
      <w:bookmarkStart w:id="23"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3"/>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w:t>
      </w:r>
      <w:r w:rsidR="00B442D8" w:rsidRPr="00B442D8">
        <w:t xml:space="preserve"> </w:t>
      </w:r>
      <w:r w:rsidR="00B442D8" w:rsidRPr="00B442D8">
        <w:rPr>
          <w:rFonts w:ascii="Times New Roman" w:eastAsia="Times New Roman" w:hAnsi="Times New Roman"/>
          <w:sz w:val="24"/>
          <w:szCs w:val="24"/>
        </w:rPr>
        <w:t>и (или) извещения</w:t>
      </w:r>
      <w:r w:rsidRPr="00867CDC">
        <w:rPr>
          <w:rFonts w:ascii="Times New Roman" w:eastAsia="Times New Roman" w:hAnsi="Times New Roman"/>
          <w:sz w:val="24"/>
          <w:szCs w:val="24"/>
        </w:rPr>
        <w:t xml:space="preserve">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8C583E"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4" w:name="_Toc386463997"/>
      <w:bookmarkStart w:id="25" w:name="_Toc403634873"/>
      <w:bookmarkStart w:id="26" w:name="_Toc403725257"/>
      <w:bookmarkStart w:id="27" w:name="_Toc403725328"/>
      <w:bookmarkStart w:id="28" w:name="_Toc409595055"/>
      <w:bookmarkStart w:id="29" w:name="_Toc440288204"/>
      <w:bookmarkStart w:id="30" w:name="_Toc454439802"/>
      <w:bookmarkStart w:id="31" w:name="_Toc460939597"/>
      <w:bookmarkStart w:id="32" w:name="_Toc474929122"/>
      <w:r w:rsidRPr="008C583E">
        <w:rPr>
          <w:rFonts w:ascii="Times New Roman" w:eastAsia="Times New Roman" w:hAnsi="Times New Roman" w:cs="Arial"/>
          <w:b/>
          <w:sz w:val="24"/>
          <w:szCs w:val="24"/>
          <w:lang w:eastAsia="ar-SA"/>
        </w:rPr>
        <w:t>Внесение изменений в Документацию</w:t>
      </w:r>
      <w:bookmarkEnd w:id="24"/>
      <w:bookmarkEnd w:id="25"/>
      <w:bookmarkEnd w:id="26"/>
      <w:bookmarkEnd w:id="27"/>
      <w:bookmarkEnd w:id="28"/>
      <w:bookmarkEnd w:id="29"/>
      <w:bookmarkEnd w:id="30"/>
      <w:bookmarkEnd w:id="31"/>
      <w:bookmarkEnd w:id="32"/>
    </w:p>
    <w:p w:rsidR="003A2F0D" w:rsidRPr="008C583E"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8C583E"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BC1C1C" w:rsidRPr="008C583E" w:rsidRDefault="00EF232F" w:rsidP="00BC1C1C">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 xml:space="preserve">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w:t>
      </w:r>
      <w:r w:rsidR="005E430A" w:rsidRPr="005E430A">
        <w:rPr>
          <w:rFonts w:ascii="Times New Roman" w:eastAsia="Times New Roman" w:hAnsi="Times New Roman" w:cs="Times New Roman"/>
          <w:bCs/>
          <w:sz w:val="24"/>
          <w:szCs w:val="24"/>
          <w:lang w:eastAsia="ar-SA"/>
        </w:rPr>
        <w:t>пунктом 7.5.3.2.</w:t>
      </w:r>
      <w:r w:rsidR="005E430A">
        <w:rPr>
          <w:rFonts w:ascii="Times New Roman" w:eastAsia="Times New Roman" w:hAnsi="Times New Roman" w:cs="Times New Roman"/>
          <w:bCs/>
          <w:sz w:val="24"/>
          <w:szCs w:val="24"/>
          <w:lang w:eastAsia="ar-SA"/>
        </w:rPr>
        <w:t xml:space="preserve"> </w:t>
      </w:r>
      <w:r w:rsidR="005E430A" w:rsidRPr="005E430A">
        <w:rPr>
          <w:rFonts w:ascii="Times New Roman" w:eastAsia="Times New Roman" w:hAnsi="Times New Roman" w:cs="Times New Roman"/>
          <w:sz w:val="24"/>
          <w:szCs w:val="24"/>
          <w:lang w:eastAsia="ar-SA"/>
        </w:rPr>
        <w:t>Положени</w:t>
      </w:r>
      <w:r w:rsidR="005E430A">
        <w:rPr>
          <w:rFonts w:ascii="Times New Roman" w:eastAsia="Times New Roman" w:hAnsi="Times New Roman" w:cs="Times New Roman"/>
          <w:sz w:val="24"/>
          <w:szCs w:val="24"/>
          <w:lang w:eastAsia="ar-SA"/>
        </w:rPr>
        <w:t>я</w:t>
      </w:r>
      <w:r w:rsidR="005E430A" w:rsidRPr="005E430A">
        <w:rPr>
          <w:rFonts w:ascii="Times New Roman" w:eastAsia="Times New Roman" w:hAnsi="Times New Roman" w:cs="Times New Roman"/>
          <w:sz w:val="24"/>
          <w:szCs w:val="24"/>
          <w:lang w:eastAsia="ar-SA"/>
        </w:rPr>
        <w:t xml:space="preserve"> о закупке товаров, работ, услуг АО «МЭС» (ИНН 5190907139, ОГРН 1095190009111)</w:t>
      </w:r>
      <w:r w:rsidR="005E430A">
        <w:rPr>
          <w:rFonts w:ascii="Times New Roman" w:eastAsia="Times New Roman" w:hAnsi="Times New Roman" w:cs="Times New Roman"/>
          <w:sz w:val="24"/>
          <w:szCs w:val="24"/>
          <w:lang w:eastAsia="ar-SA"/>
        </w:rPr>
        <w:t xml:space="preserve"> -</w:t>
      </w:r>
      <w:r w:rsidR="005E430A" w:rsidRPr="005E430A">
        <w:rPr>
          <w:rFonts w:ascii="Times New Roman" w:eastAsia="Times New Roman" w:hAnsi="Times New Roman" w:cs="Times New Roman"/>
          <w:sz w:val="24"/>
          <w:szCs w:val="24"/>
          <w:lang w:eastAsia="ru-RU"/>
        </w:rPr>
        <w:t xml:space="preserve"> </w:t>
      </w:r>
      <w:r w:rsidR="005E430A" w:rsidRPr="005E430A">
        <w:rPr>
          <w:rFonts w:ascii="Times New Roman" w:eastAsia="Times New Roman" w:hAnsi="Times New Roman" w:cs="Times New Roman"/>
          <w:sz w:val="24"/>
          <w:szCs w:val="24"/>
          <w:lang w:eastAsia="ar-SA"/>
        </w:rPr>
        <w:t xml:space="preserve">не менее чем </w:t>
      </w:r>
      <w:r w:rsidR="005E430A">
        <w:rPr>
          <w:rFonts w:ascii="Times New Roman" w:eastAsia="Times New Roman" w:hAnsi="Times New Roman" w:cs="Times New Roman"/>
          <w:sz w:val="24"/>
          <w:szCs w:val="24"/>
          <w:lang w:eastAsia="ar-SA"/>
        </w:rPr>
        <w:t>4</w:t>
      </w:r>
      <w:r w:rsidR="005E430A" w:rsidRPr="005E430A">
        <w:rPr>
          <w:rFonts w:ascii="Times New Roman" w:eastAsia="Times New Roman" w:hAnsi="Times New Roman" w:cs="Times New Roman"/>
          <w:sz w:val="24"/>
          <w:szCs w:val="24"/>
          <w:lang w:eastAsia="ar-SA"/>
        </w:rPr>
        <w:t xml:space="preserve"> (</w:t>
      </w:r>
      <w:r w:rsidR="005E430A">
        <w:rPr>
          <w:rFonts w:ascii="Times New Roman" w:eastAsia="Times New Roman" w:hAnsi="Times New Roman" w:cs="Times New Roman"/>
          <w:sz w:val="24"/>
          <w:szCs w:val="24"/>
          <w:lang w:eastAsia="ar-SA"/>
        </w:rPr>
        <w:t>Четыре</w:t>
      </w:r>
      <w:r w:rsidR="005E430A" w:rsidRPr="005E430A">
        <w:rPr>
          <w:rFonts w:ascii="Times New Roman" w:eastAsia="Times New Roman" w:hAnsi="Times New Roman" w:cs="Times New Roman"/>
          <w:sz w:val="24"/>
          <w:szCs w:val="24"/>
          <w:lang w:eastAsia="ar-SA"/>
        </w:rPr>
        <w:t>) рабочих дн</w:t>
      </w:r>
      <w:r w:rsidR="005E430A">
        <w:rPr>
          <w:rFonts w:ascii="Times New Roman" w:eastAsia="Times New Roman" w:hAnsi="Times New Roman" w:cs="Times New Roman"/>
          <w:sz w:val="24"/>
          <w:szCs w:val="24"/>
          <w:lang w:eastAsia="ar-SA"/>
        </w:rPr>
        <w:t>я.</w:t>
      </w:r>
    </w:p>
    <w:p w:rsidR="003A2F0D" w:rsidRPr="008C583E"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w:t>
      </w:r>
      <w:proofErr w:type="spellStart"/>
      <w:r w:rsidR="001D7F04" w:rsidRPr="008C583E">
        <w:rPr>
          <w:rFonts w:ascii="Times New Roman" w:eastAsia="Times New Roman" w:hAnsi="Times New Roman" w:cs="Times New Roman"/>
          <w:sz w:val="24"/>
          <w:szCs w:val="24"/>
          <w:lang w:eastAsia="ar-SA"/>
        </w:rPr>
        <w:t>п.п</w:t>
      </w:r>
      <w:proofErr w:type="spellEnd"/>
      <w:r w:rsidR="001D7F04" w:rsidRPr="008C583E">
        <w:rPr>
          <w:rFonts w:ascii="Times New Roman" w:eastAsia="Times New Roman" w:hAnsi="Times New Roman" w:cs="Times New Roman"/>
          <w:sz w:val="24"/>
          <w:szCs w:val="24"/>
          <w:lang w:eastAsia="ar-SA"/>
        </w:rPr>
        <w:t>. 4.9.2. п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3" w:name="_Toc386463998"/>
      <w:bookmarkStart w:id="34" w:name="_Toc403634874"/>
      <w:bookmarkStart w:id="35" w:name="_Toc403725258"/>
      <w:bookmarkStart w:id="36" w:name="_Toc403725329"/>
      <w:bookmarkStart w:id="37" w:name="_Toc409595056"/>
      <w:bookmarkStart w:id="38" w:name="_Toc440288205"/>
      <w:bookmarkStart w:id="39" w:name="_Toc454439803"/>
      <w:bookmarkStart w:id="40" w:name="_Toc460939598"/>
      <w:bookmarkStart w:id="41"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3"/>
      <w:bookmarkEnd w:id="34"/>
      <w:bookmarkEnd w:id="35"/>
      <w:bookmarkEnd w:id="36"/>
      <w:bookmarkEnd w:id="37"/>
      <w:bookmarkEnd w:id="38"/>
      <w:bookmarkEnd w:id="39"/>
      <w:bookmarkEnd w:id="40"/>
      <w:bookmarkEnd w:id="41"/>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4.4.1.</w:t>
      </w:r>
      <w:r w:rsidRPr="00E24C72">
        <w:rPr>
          <w:rFonts w:ascii="Times New Roman" w:eastAsia="Times New Roman" w:hAnsi="Times New Roman" w:cs="Times New Roman"/>
          <w:sz w:val="24"/>
          <w:szCs w:val="24"/>
          <w:lang w:eastAsia="ar-SA"/>
        </w:rPr>
        <w:tab/>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Pr="00680D23">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502FAF" w:rsidRPr="00680D23">
        <w:rPr>
          <w:rFonts w:ascii="Times New Roman" w:eastAsia="Times New Roman" w:hAnsi="Times New Roman" w:cs="Times New Roman"/>
          <w:sz w:val="24"/>
          <w:szCs w:val="24"/>
          <w:lang w:eastAsia="ar-SA"/>
        </w:rPr>
        <w:t>поставляемого Товара</w:t>
      </w:r>
      <w:r w:rsidRPr="00680D23">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 xml:space="preserve">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4.4.3.</w:t>
      </w:r>
      <w:r w:rsidRPr="00E24C72">
        <w:rPr>
          <w:rFonts w:ascii="Times New Roman" w:eastAsia="Times New Roman" w:hAnsi="Times New Roman" w:cs="Times New Roman"/>
          <w:sz w:val="24"/>
          <w:szCs w:val="24"/>
          <w:lang w:eastAsia="ar-SA"/>
        </w:rPr>
        <w:tab/>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 xml:space="preserve">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w:t>
      </w:r>
      <w:r w:rsidRPr="00E24C72">
        <w:rPr>
          <w:rFonts w:ascii="Times New Roman" w:eastAsia="Times New Roman" w:hAnsi="Times New Roman" w:cs="Times New Roman"/>
          <w:sz w:val="24"/>
          <w:szCs w:val="24"/>
          <w:lang w:eastAsia="ar-SA"/>
        </w:rPr>
        <w:lastRenderedPageBreak/>
        <w:t>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r w:rsidR="00D50CAC">
        <w:rPr>
          <w:rFonts w:ascii="Times New Roman" w:eastAsia="Times New Roman" w:hAnsi="Times New Roman" w:cs="Times New Roman"/>
          <w:sz w:val="24"/>
          <w:szCs w:val="24"/>
          <w:lang w:eastAsia="ar-SA"/>
        </w:rPr>
        <w:t>,</w:t>
      </w:r>
      <w:r w:rsidR="00D50CAC" w:rsidRPr="00D50CAC">
        <w:t xml:space="preserve"> </w:t>
      </w:r>
      <w:r w:rsidR="00D50CAC" w:rsidRPr="00D50CAC">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r w:rsidRPr="00E24C72">
        <w:rPr>
          <w:rFonts w:ascii="Times New Roman" w:eastAsia="Times New Roman" w:hAnsi="Times New Roman" w:cs="Times New Roman"/>
          <w:sz w:val="24"/>
          <w:szCs w:val="24"/>
          <w:lang w:eastAsia="ar-SA"/>
        </w:rPr>
        <w:t>.</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4.4.6.</w:t>
      </w:r>
      <w:r w:rsidRPr="00E24C72">
        <w:rPr>
          <w:rFonts w:ascii="Times New Roman" w:eastAsia="Times New Roman" w:hAnsi="Times New Roman" w:cs="Times New Roman"/>
          <w:sz w:val="24"/>
          <w:szCs w:val="24"/>
          <w:lang w:eastAsia="ar-SA"/>
        </w:rPr>
        <w:tab/>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а также все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B78E3">
        <w:rPr>
          <w:rFonts w:ascii="Times New Roman" w:eastAsia="Times New Roman" w:hAnsi="Times New Roman" w:cs="Times New Roman"/>
          <w:b/>
          <w:sz w:val="24"/>
          <w:szCs w:val="24"/>
          <w:lang w:eastAsia="ar-SA"/>
        </w:rPr>
        <w:t>4.4.7.</w:t>
      </w:r>
      <w:r w:rsidRPr="000B78E3">
        <w:rPr>
          <w:rFonts w:ascii="Times New Roman" w:eastAsia="Times New Roman" w:hAnsi="Times New Roman" w:cs="Times New Roman"/>
          <w:b/>
          <w:sz w:val="24"/>
          <w:szCs w:val="24"/>
          <w:lang w:eastAsia="ar-SA"/>
        </w:rPr>
        <w:tab/>
      </w:r>
      <w:r w:rsidRPr="00E24C72">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2" w:name="_Toc386463999"/>
      <w:bookmarkStart w:id="43" w:name="_Toc403634875"/>
      <w:bookmarkStart w:id="44" w:name="_Toc403725259"/>
      <w:bookmarkStart w:id="45" w:name="_Toc403725330"/>
      <w:bookmarkStart w:id="46" w:name="_Toc409595057"/>
      <w:bookmarkStart w:id="47" w:name="_Toc440288206"/>
      <w:bookmarkStart w:id="48" w:name="_Toc454439804"/>
      <w:bookmarkStart w:id="49" w:name="_Toc460939599"/>
      <w:bookmarkStart w:id="50"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2"/>
      <w:bookmarkEnd w:id="43"/>
      <w:bookmarkEnd w:id="44"/>
      <w:bookmarkEnd w:id="45"/>
      <w:bookmarkEnd w:id="46"/>
      <w:bookmarkEnd w:id="47"/>
      <w:bookmarkEnd w:id="48"/>
      <w:bookmarkEnd w:id="49"/>
      <w:bookmarkEnd w:id="50"/>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1" w:name="_Toc386464000"/>
      <w:bookmarkStart w:id="52" w:name="_Toc403634876"/>
      <w:bookmarkStart w:id="53" w:name="_Toc403725260"/>
      <w:bookmarkStart w:id="54" w:name="_Toc403725331"/>
      <w:bookmarkStart w:id="55" w:name="_Toc409595058"/>
      <w:bookmarkStart w:id="56" w:name="_Toc440288207"/>
      <w:bookmarkStart w:id="57" w:name="_Toc454439805"/>
      <w:bookmarkStart w:id="58" w:name="_Toc460939600"/>
      <w:bookmarkStart w:id="59"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1"/>
      <w:bookmarkEnd w:id="52"/>
      <w:bookmarkEnd w:id="53"/>
      <w:bookmarkEnd w:id="54"/>
      <w:bookmarkEnd w:id="55"/>
      <w:bookmarkEnd w:id="56"/>
      <w:bookmarkEnd w:id="57"/>
      <w:bookmarkEnd w:id="58"/>
      <w:bookmarkEnd w:id="59"/>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0" w:name="_Toc386464001"/>
      <w:bookmarkStart w:id="61" w:name="_Toc403634877"/>
      <w:bookmarkStart w:id="62" w:name="_Toc403725261"/>
      <w:bookmarkStart w:id="63" w:name="_Toc403725332"/>
      <w:bookmarkStart w:id="64" w:name="_Toc409595059"/>
      <w:bookmarkStart w:id="65" w:name="_Toc440288208"/>
      <w:bookmarkStart w:id="66" w:name="_Toc454439806"/>
      <w:bookmarkStart w:id="67" w:name="_Toc460939601"/>
      <w:bookmarkStart w:id="68" w:name="_Toc474929126"/>
      <w:r w:rsidRPr="00E1315F">
        <w:rPr>
          <w:rFonts w:ascii="Times New Roman" w:eastAsia="Times New Roman" w:hAnsi="Times New Roman" w:cs="Arial"/>
          <w:b/>
          <w:sz w:val="24"/>
          <w:szCs w:val="24"/>
          <w:lang w:eastAsia="ar-SA"/>
        </w:rPr>
        <w:t>Сведения о цене Договора</w:t>
      </w:r>
      <w:bookmarkEnd w:id="60"/>
      <w:bookmarkEnd w:id="61"/>
      <w:bookmarkEnd w:id="62"/>
      <w:bookmarkEnd w:id="63"/>
      <w:bookmarkEnd w:id="64"/>
      <w:bookmarkEnd w:id="65"/>
      <w:bookmarkEnd w:id="66"/>
      <w:bookmarkEnd w:id="67"/>
      <w:bookmarkEnd w:id="68"/>
      <w:r w:rsidRPr="00E1315F">
        <w:rPr>
          <w:rFonts w:ascii="Times New Roman" w:eastAsia="Times New Roman" w:hAnsi="Times New Roman" w:cs="Arial"/>
          <w:b/>
          <w:sz w:val="24"/>
          <w:szCs w:val="24"/>
          <w:lang w:eastAsia="ar-SA"/>
        </w:rPr>
        <w:t xml:space="preserve"> </w:t>
      </w:r>
    </w:p>
    <w:p w:rsidR="00C62BB7" w:rsidRPr="00C62BB7" w:rsidRDefault="005A4995" w:rsidP="00C62BB7">
      <w:pPr>
        <w:pStyle w:val="afff9"/>
        <w:numPr>
          <w:ilvl w:val="2"/>
          <w:numId w:val="22"/>
        </w:numPr>
        <w:spacing w:after="0" w:line="240" w:lineRule="auto"/>
        <w:ind w:left="0" w:firstLine="0"/>
        <w:jc w:val="both"/>
        <w:rPr>
          <w:rFonts w:ascii="Times New Roman" w:eastAsia="Times New Roman" w:hAnsi="Times New Roman"/>
          <w:sz w:val="24"/>
          <w:szCs w:val="24"/>
          <w:lang w:eastAsia="ru-RU"/>
        </w:rPr>
      </w:pPr>
      <w:r w:rsidRPr="0037037B">
        <w:rPr>
          <w:rFonts w:ascii="Times New Roman" w:eastAsia="Times New Roman" w:hAnsi="Times New Roman"/>
          <w:sz w:val="24"/>
          <w:szCs w:val="24"/>
        </w:rPr>
        <w:t>Начальная (максимальная) цена договора составляет</w:t>
      </w:r>
      <w:r w:rsidR="00C62BB7">
        <w:rPr>
          <w:rFonts w:ascii="Times New Roman" w:eastAsia="Times New Roman" w:hAnsi="Times New Roman"/>
          <w:sz w:val="24"/>
          <w:szCs w:val="24"/>
        </w:rPr>
        <w:t xml:space="preserve"> </w:t>
      </w:r>
      <w:r w:rsidR="00C62BB7" w:rsidRPr="00C62BB7">
        <w:rPr>
          <w:rFonts w:ascii="Times New Roman" w:eastAsia="Times New Roman" w:hAnsi="Times New Roman"/>
          <w:sz w:val="24"/>
          <w:szCs w:val="24"/>
          <w:lang w:eastAsia="ru-RU"/>
        </w:rPr>
        <w:t xml:space="preserve">787 426 320 (Семьсот восемьдесят семь миллионов четыреста двадцать шесть тысяч триста двадцать) рублей 00 копеек (18 312,24 </w:t>
      </w:r>
      <w:proofErr w:type="spellStart"/>
      <w:r w:rsidR="00C62BB7" w:rsidRPr="00C62BB7">
        <w:rPr>
          <w:rFonts w:ascii="Times New Roman" w:eastAsia="Times New Roman" w:hAnsi="Times New Roman"/>
          <w:sz w:val="24"/>
          <w:szCs w:val="24"/>
          <w:lang w:eastAsia="ru-RU"/>
        </w:rPr>
        <w:t>руб</w:t>
      </w:r>
      <w:proofErr w:type="spellEnd"/>
      <w:r w:rsidR="00C62BB7" w:rsidRPr="00C62BB7">
        <w:rPr>
          <w:rFonts w:ascii="Times New Roman" w:eastAsia="Times New Roman" w:hAnsi="Times New Roman"/>
          <w:sz w:val="24"/>
          <w:szCs w:val="24"/>
          <w:lang w:eastAsia="ru-RU"/>
        </w:rPr>
        <w:t>/</w:t>
      </w:r>
      <w:proofErr w:type="spellStart"/>
      <w:r w:rsidR="00C62BB7" w:rsidRPr="00C62BB7">
        <w:rPr>
          <w:rFonts w:ascii="Times New Roman" w:eastAsia="Times New Roman" w:hAnsi="Times New Roman"/>
          <w:sz w:val="24"/>
          <w:szCs w:val="24"/>
          <w:lang w:eastAsia="ru-RU"/>
        </w:rPr>
        <w:t>тн</w:t>
      </w:r>
      <w:proofErr w:type="spellEnd"/>
      <w:r w:rsidR="00C62BB7" w:rsidRPr="00C62BB7">
        <w:rPr>
          <w:rFonts w:ascii="Times New Roman" w:eastAsia="Times New Roman" w:hAnsi="Times New Roman"/>
          <w:sz w:val="24"/>
          <w:szCs w:val="24"/>
          <w:lang w:eastAsia="ru-RU"/>
        </w:rPr>
        <w:t xml:space="preserve">), в том числе НДС. </w:t>
      </w:r>
    </w:p>
    <w:p w:rsidR="00C62BB7" w:rsidRPr="00C62BB7" w:rsidRDefault="00C62BB7" w:rsidP="00C62BB7">
      <w:pPr>
        <w:pStyle w:val="afff9"/>
        <w:spacing w:after="0" w:line="240" w:lineRule="auto"/>
        <w:jc w:val="both"/>
        <w:rPr>
          <w:rFonts w:ascii="Times New Roman" w:eastAsia="Times New Roman" w:hAnsi="Times New Roman"/>
          <w:sz w:val="24"/>
          <w:szCs w:val="24"/>
          <w:lang w:eastAsia="ru-RU"/>
        </w:rPr>
      </w:pPr>
      <w:r w:rsidRPr="00C62BB7">
        <w:rPr>
          <w:rFonts w:ascii="Times New Roman" w:eastAsia="Times New Roman" w:hAnsi="Times New Roman"/>
          <w:sz w:val="24"/>
          <w:szCs w:val="24"/>
          <w:lang w:eastAsia="ru-RU"/>
        </w:rPr>
        <w:t>Цена 1 тонны Продукции составляет 12 345 рублей 74 копейки, с учетом НДС.</w:t>
      </w:r>
    </w:p>
    <w:p w:rsidR="00424299" w:rsidRPr="009607AA" w:rsidRDefault="00C62BB7" w:rsidP="00C62BB7">
      <w:pPr>
        <w:pStyle w:val="afff9"/>
        <w:spacing w:after="0" w:line="240" w:lineRule="auto"/>
        <w:ind w:left="0"/>
        <w:jc w:val="both"/>
        <w:rPr>
          <w:rFonts w:ascii="Times New Roman" w:eastAsia="Times New Roman" w:hAnsi="Times New Roman"/>
          <w:sz w:val="24"/>
          <w:szCs w:val="24"/>
          <w:lang w:eastAsia="ru-RU"/>
        </w:rPr>
      </w:pPr>
      <w:r w:rsidRPr="00C62BB7">
        <w:rPr>
          <w:rFonts w:ascii="Times New Roman" w:eastAsia="Times New Roman" w:hAnsi="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5 966 рублей 50 копеек, с учетом НДС</w:t>
      </w:r>
      <w:r>
        <w:rPr>
          <w:rFonts w:ascii="Times New Roman" w:eastAsia="Times New Roman" w:hAnsi="Times New Roman"/>
          <w:sz w:val="24"/>
          <w:szCs w:val="24"/>
          <w:lang w:eastAsia="ru-RU"/>
        </w:rPr>
        <w:t>.</w:t>
      </w:r>
    </w:p>
    <w:p w:rsidR="0012708B" w:rsidRPr="0037037B" w:rsidRDefault="0012708B" w:rsidP="009607AA">
      <w:pPr>
        <w:pStyle w:val="afff9"/>
        <w:spacing w:after="0" w:line="240" w:lineRule="auto"/>
        <w:ind w:left="0" w:firstLine="708"/>
        <w:jc w:val="both"/>
        <w:rPr>
          <w:rFonts w:ascii="Times New Roman" w:eastAsia="Times New Roman" w:hAnsi="Times New Roman"/>
          <w:sz w:val="24"/>
          <w:szCs w:val="24"/>
        </w:rPr>
      </w:pPr>
      <w:r w:rsidRPr="0037037B">
        <w:rPr>
          <w:rFonts w:ascii="Times New Roman" w:eastAsia="Times New Roman" w:hAnsi="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502FAF" w:rsidRPr="0037037B">
        <w:rPr>
          <w:rFonts w:ascii="Times New Roman" w:eastAsia="Times New Roman" w:hAnsi="Times New Roman"/>
          <w:sz w:val="24"/>
          <w:szCs w:val="24"/>
          <w:lang w:eastAsia="ru-RU"/>
        </w:rPr>
        <w:t>.</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D909D4"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w:t>
      </w:r>
      <w:r w:rsidR="00100644">
        <w:rPr>
          <w:rFonts w:ascii="Times New Roman" w:eastAsia="Times New Roman" w:hAnsi="Times New Roman" w:cs="Times New Roman"/>
          <w:b/>
          <w:sz w:val="24"/>
          <w:szCs w:val="24"/>
          <w:lang w:eastAsia="ar-SA"/>
        </w:rPr>
        <w:t>ядок формирования цены Договора</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bookmarkStart w:id="69" w:name="_Toc386464002"/>
      <w:r w:rsidRPr="0037037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lastRenderedPageBreak/>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D844D2"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r w:rsidR="00D844D2" w:rsidRPr="0037037B">
        <w:rPr>
          <w:rFonts w:ascii="Times New Roman" w:eastAsia="Times New Roman" w:hAnsi="Times New Roman" w:cs="Times New Roman"/>
          <w:sz w:val="24"/>
          <w:szCs w:val="24"/>
          <w:lang w:eastAsia="ar-SA"/>
        </w:rPr>
        <w:t>.</w:t>
      </w:r>
    </w:p>
    <w:p w:rsidR="003A2F0D" w:rsidRPr="0037037B" w:rsidRDefault="003A2F0D" w:rsidP="00EF232F">
      <w:pPr>
        <w:spacing w:after="0" w:line="240" w:lineRule="auto"/>
        <w:ind w:firstLine="708"/>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w:t>
      </w:r>
      <w:r w:rsidR="00BF4D2F">
        <w:rPr>
          <w:rFonts w:ascii="Times New Roman" w:eastAsia="Times New Roman" w:hAnsi="Times New Roman" w:cs="Times New Roman"/>
          <w:sz w:val="24"/>
          <w:szCs w:val="24"/>
          <w:lang w:eastAsia="ar-SA"/>
        </w:rPr>
        <w:t>апроса предложений</w:t>
      </w:r>
      <w:r w:rsidRPr="0037037B">
        <w:rPr>
          <w:rFonts w:ascii="Times New Roman" w:eastAsia="Times New Roman" w:hAnsi="Times New Roman" w:cs="Times New Roman"/>
          <w:sz w:val="24"/>
          <w:szCs w:val="24"/>
          <w:lang w:eastAsia="ar-SA"/>
        </w:rPr>
        <w:t xml:space="preserve"> без учета НДС </w:t>
      </w:r>
      <w:r w:rsidRPr="0037037B">
        <w:rPr>
          <w:rFonts w:ascii="Times New Roman" w:eastAsia="Times New Roman" w:hAnsi="Times New Roman" w:cs="Times New Roman"/>
          <w:bCs/>
          <w:sz w:val="24"/>
          <w:szCs w:val="24"/>
          <w:lang w:eastAsia="ar-SA"/>
        </w:rPr>
        <w:t xml:space="preserve">(в случае, когда Участниками </w:t>
      </w:r>
      <w:r w:rsidR="00BF4D2F">
        <w:rPr>
          <w:rFonts w:ascii="Times New Roman" w:eastAsia="Times New Roman" w:hAnsi="Times New Roman" w:cs="Times New Roman"/>
          <w:bCs/>
          <w:sz w:val="24"/>
          <w:szCs w:val="24"/>
          <w:lang w:eastAsia="ar-SA"/>
        </w:rPr>
        <w:t>запроса предложений</w:t>
      </w:r>
      <w:r w:rsidRPr="0037037B">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0" w:name="_Toc403634878"/>
      <w:bookmarkStart w:id="71" w:name="_Toc403725262"/>
      <w:bookmarkStart w:id="72" w:name="_Toc403725333"/>
      <w:bookmarkStart w:id="73" w:name="_Toc409595060"/>
      <w:bookmarkStart w:id="74" w:name="_Toc440288209"/>
      <w:bookmarkStart w:id="75" w:name="_Toc454439807"/>
      <w:bookmarkStart w:id="76" w:name="_Toc460939602"/>
      <w:bookmarkStart w:id="77" w:name="_Toc474929127"/>
      <w:r w:rsidRPr="003A2F0D">
        <w:rPr>
          <w:rFonts w:ascii="Times New Roman" w:eastAsia="Times New Roman" w:hAnsi="Times New Roman" w:cs="Times New Roman"/>
          <w:b/>
          <w:sz w:val="24"/>
          <w:szCs w:val="24"/>
          <w:lang w:eastAsia="ar-SA"/>
        </w:rPr>
        <w:t xml:space="preserve">4.8. Порядок </w:t>
      </w:r>
      <w:r w:rsidR="00FC1A1C">
        <w:rPr>
          <w:rFonts w:ascii="Times New Roman" w:eastAsia="Times New Roman" w:hAnsi="Times New Roman" w:cs="Times New Roman"/>
          <w:b/>
          <w:sz w:val="24"/>
          <w:szCs w:val="24"/>
          <w:lang w:eastAsia="ar-SA"/>
        </w:rPr>
        <w:t>подачи</w:t>
      </w:r>
      <w:r w:rsidRPr="003A2F0D">
        <w:rPr>
          <w:rFonts w:ascii="Times New Roman" w:eastAsia="Times New Roman" w:hAnsi="Times New Roman" w:cs="Times New Roman"/>
          <w:b/>
          <w:sz w:val="24"/>
          <w:szCs w:val="24"/>
          <w:lang w:eastAsia="ar-SA"/>
        </w:rPr>
        <w:t xml:space="preserve"> заявок</w:t>
      </w:r>
      <w:bookmarkEnd w:id="69"/>
      <w:bookmarkEnd w:id="70"/>
      <w:bookmarkEnd w:id="71"/>
      <w:bookmarkEnd w:id="72"/>
      <w:bookmarkEnd w:id="73"/>
      <w:bookmarkEnd w:id="74"/>
      <w:bookmarkEnd w:id="75"/>
      <w:bookmarkEnd w:id="76"/>
      <w:bookmarkEnd w:id="77"/>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8" w:name="_Toc386464003"/>
      <w:bookmarkStart w:id="79" w:name="_Toc403634879"/>
      <w:bookmarkStart w:id="80" w:name="_Toc403725263"/>
      <w:bookmarkStart w:id="81" w:name="_Toc403725334"/>
      <w:bookmarkStart w:id="82" w:name="_Toc409595061"/>
      <w:bookmarkStart w:id="83" w:name="_Toc440288210"/>
      <w:bookmarkStart w:id="84" w:name="_Toc454439808"/>
      <w:bookmarkStart w:id="85" w:name="_Toc460939603"/>
      <w:bookmarkStart w:id="86" w:name="_Toc474929128"/>
      <w:r w:rsidRPr="003A2F0D">
        <w:rPr>
          <w:rFonts w:ascii="Times New Roman" w:eastAsia="Times New Roman" w:hAnsi="Times New Roman" w:cs="Times New Roman"/>
          <w:b/>
          <w:bCs/>
          <w:iCs/>
          <w:sz w:val="24"/>
          <w:szCs w:val="24"/>
          <w:lang w:eastAsia="ar-SA"/>
        </w:rPr>
        <w:t xml:space="preserve">4.9. </w:t>
      </w:r>
      <w:bookmarkEnd w:id="78"/>
      <w:bookmarkEnd w:id="79"/>
      <w:bookmarkEnd w:id="80"/>
      <w:bookmarkEnd w:id="81"/>
      <w:bookmarkEnd w:id="82"/>
      <w:bookmarkEnd w:id="83"/>
      <w:r w:rsidR="001D7F04" w:rsidRPr="001D7F04">
        <w:rPr>
          <w:rFonts w:ascii="Times New Roman" w:eastAsia="Times New Roman" w:hAnsi="Times New Roman" w:cs="Times New Roman"/>
          <w:b/>
          <w:bCs/>
          <w:iCs/>
          <w:sz w:val="24"/>
          <w:szCs w:val="24"/>
          <w:lang w:eastAsia="ar-SA"/>
        </w:rPr>
        <w:t>Изменение и отзыв заявок</w:t>
      </w:r>
      <w:bookmarkEnd w:id="84"/>
      <w:bookmarkEnd w:id="85"/>
      <w:bookmarkEnd w:id="86"/>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w:t>
      </w:r>
      <w:proofErr w:type="gramStart"/>
      <w:r w:rsidR="001D7F04" w:rsidRPr="001D7F04">
        <w:rPr>
          <w:rFonts w:ascii="Times New Roman" w:eastAsia="Times New Roman" w:hAnsi="Times New Roman" w:cs="Times New Roman"/>
          <w:sz w:val="24"/>
          <w:szCs w:val="24"/>
          <w:lang w:eastAsia="ar-SA"/>
        </w:rPr>
        <w:t>4.4.4.-</w:t>
      </w:r>
      <w:proofErr w:type="gramEnd"/>
      <w:r w:rsidR="001D7F04" w:rsidRPr="001D7F04">
        <w:rPr>
          <w:rFonts w:ascii="Times New Roman" w:eastAsia="Times New Roman" w:hAnsi="Times New Roman" w:cs="Times New Roman"/>
          <w:sz w:val="24"/>
          <w:szCs w:val="24"/>
          <w:lang w:eastAsia="ar-SA"/>
        </w:rPr>
        <w:t>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к </w:t>
      </w:r>
      <w:proofErr w:type="gramStart"/>
      <w:r w:rsidRPr="001D7F04">
        <w:rPr>
          <w:rFonts w:ascii="Times New Roman" w:eastAsia="Times New Roman" w:hAnsi="Times New Roman" w:cs="Times New Roman"/>
          <w:sz w:val="24"/>
          <w:szCs w:val="24"/>
          <w:lang w:eastAsia="ar-SA"/>
        </w:rPr>
        <w:t>…(</w:t>
      </w:r>
      <w:proofErr w:type="gramEnd"/>
      <w:r w:rsidRPr="001D7F04">
        <w:rPr>
          <w:rFonts w:ascii="Times New Roman" w:eastAsia="Times New Roman" w:hAnsi="Times New Roman" w:cs="Times New Roman"/>
          <w:sz w:val="24"/>
          <w:szCs w:val="24"/>
          <w:lang w:eastAsia="ar-SA"/>
        </w:rPr>
        <w:t>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w:t>
      </w:r>
      <w:r w:rsidR="000A2584">
        <w:rPr>
          <w:rFonts w:ascii="Times New Roman" w:eastAsia="Times New Roman" w:hAnsi="Times New Roman" w:cs="Times New Roman"/>
          <w:sz w:val="24"/>
          <w:szCs w:val="24"/>
          <w:lang w:eastAsia="ar-SA"/>
        </w:rPr>
        <w:t>п.2.3. п.2 Информационной карты Документации</w:t>
      </w:r>
      <w:r w:rsidR="001D7F04" w:rsidRPr="001D7F04">
        <w:rPr>
          <w:rFonts w:ascii="Times New Roman" w:eastAsia="Times New Roman" w:hAnsi="Times New Roman" w:cs="Times New Roman"/>
          <w:sz w:val="24"/>
          <w:szCs w:val="24"/>
          <w:lang w:eastAsia="ar-SA"/>
        </w:rPr>
        <w:t>.</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w:t>
      </w:r>
      <w:r w:rsidR="00AF1069">
        <w:rPr>
          <w:rFonts w:ascii="Times New Roman" w:eastAsia="Times New Roman" w:hAnsi="Times New Roman" w:cs="Times New Roman"/>
          <w:sz w:val="24"/>
          <w:szCs w:val="24"/>
          <w:lang w:eastAsia="ar-SA"/>
        </w:rPr>
        <w:t>ж</w:t>
      </w:r>
      <w:r w:rsidR="001D7F04" w:rsidRPr="001D7F04">
        <w:rPr>
          <w:rFonts w:ascii="Times New Roman" w:eastAsia="Times New Roman" w:hAnsi="Times New Roman" w:cs="Times New Roman"/>
          <w:sz w:val="24"/>
          <w:szCs w:val="24"/>
          <w:lang w:eastAsia="ar-SA"/>
        </w:rPr>
        <w:t xml:space="preserve">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B451B3">
        <w:rPr>
          <w:rFonts w:ascii="Times New Roman" w:eastAsia="Times New Roman" w:hAnsi="Times New Roman" w:cs="Times New Roman"/>
          <w:sz w:val="24"/>
          <w:szCs w:val="24"/>
          <w:lang w:eastAsia="ar-SA"/>
        </w:rPr>
        <w:t>й</w:t>
      </w:r>
      <w:r w:rsidR="003A2F0D" w:rsidRPr="003A2F0D">
        <w:rPr>
          <w:rFonts w:ascii="Times New Roman" w:eastAsia="Times New Roman" w:hAnsi="Times New Roman" w:cs="Times New Roman"/>
          <w:sz w:val="24"/>
          <w:szCs w:val="24"/>
          <w:lang w:eastAsia="ar-SA"/>
        </w:rPr>
        <w:t xml:space="preserve"> отзывается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7" w:name="_Toc386464004"/>
      <w:bookmarkStart w:id="88" w:name="_Toc403634880"/>
      <w:bookmarkStart w:id="89" w:name="_Toc403725264"/>
      <w:bookmarkStart w:id="90" w:name="_Toc403725335"/>
      <w:bookmarkStart w:id="91" w:name="_Toc409595062"/>
      <w:bookmarkStart w:id="92" w:name="_Toc440288211"/>
      <w:bookmarkStart w:id="93" w:name="_Toc454439809"/>
      <w:bookmarkStart w:id="94" w:name="_Toc460939604"/>
      <w:bookmarkStart w:id="95"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7"/>
      <w:bookmarkEnd w:id="88"/>
      <w:bookmarkEnd w:id="89"/>
      <w:bookmarkEnd w:id="90"/>
      <w:bookmarkEnd w:id="91"/>
      <w:bookmarkEnd w:id="92"/>
      <w:bookmarkEnd w:id="93"/>
      <w:bookmarkEnd w:id="94"/>
      <w:bookmarkEnd w:id="95"/>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6"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DA46C2"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 xml:space="preserve">разъяснения или дополнения по </w:t>
      </w:r>
      <w:r w:rsidR="00DA46C2">
        <w:rPr>
          <w:rFonts w:ascii="Times New Roman" w:eastAsia="Times New Roman" w:hAnsi="Times New Roman" w:cs="Times New Roman"/>
          <w:sz w:val="24"/>
          <w:szCs w:val="24"/>
          <w:lang w:eastAsia="ar-SA"/>
        </w:rPr>
        <w:t xml:space="preserve">их </w:t>
      </w:r>
      <w:r w:rsidR="00D22E68"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560A" w:rsidRPr="00D8560A" w:rsidRDefault="00EF232F" w:rsidP="00D8560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D8560A" w:rsidRPr="00D8560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D8560A" w:rsidRPr="00D8560A">
        <w:rPr>
          <w:rFonts w:ascii="Times New Roman" w:eastAsia="Times New Roman" w:hAnsi="Times New Roman" w:cs="Times New Roman"/>
          <w:b/>
          <w:sz w:val="24"/>
          <w:szCs w:val="24"/>
          <w:lang w:eastAsia="ar-SA"/>
        </w:rPr>
        <w:t>отклонить</w:t>
      </w:r>
      <w:r w:rsidR="00D8560A" w:rsidRPr="00D8560A">
        <w:rPr>
          <w:rFonts w:ascii="Times New Roman" w:eastAsia="Times New Roman" w:hAnsi="Times New Roman" w:cs="Times New Roman"/>
          <w:sz w:val="24"/>
          <w:szCs w:val="24"/>
          <w:lang w:eastAsia="ar-SA"/>
        </w:rPr>
        <w:t xml:space="preserve"> заявку в случае:</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lastRenderedPageBreak/>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7" w:name="_Toc386464005"/>
      <w:bookmarkStart w:id="98" w:name="_Toc403634881"/>
      <w:bookmarkStart w:id="99" w:name="_Toc403725265"/>
      <w:bookmarkStart w:id="100" w:name="_Toc403725336"/>
      <w:bookmarkStart w:id="101" w:name="_Toc409595063"/>
      <w:bookmarkStart w:id="102" w:name="_Toc440288212"/>
      <w:bookmarkStart w:id="103" w:name="_Toc454439810"/>
      <w:bookmarkStart w:id="104" w:name="_Toc460939605"/>
      <w:bookmarkStart w:id="105" w:name="_Toc474929130"/>
      <w:bookmarkEnd w:id="96"/>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 xml:space="preserve">Опоздавшие заявки </w:t>
      </w:r>
      <w:bookmarkEnd w:id="97"/>
      <w:bookmarkEnd w:id="98"/>
      <w:bookmarkEnd w:id="99"/>
      <w:bookmarkEnd w:id="100"/>
      <w:bookmarkEnd w:id="101"/>
      <w:bookmarkEnd w:id="102"/>
      <w:bookmarkEnd w:id="103"/>
      <w:bookmarkEnd w:id="104"/>
      <w:bookmarkEnd w:id="105"/>
    </w:p>
    <w:p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06" w:name="_Toc386464006"/>
      <w:bookmarkStart w:id="107"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6"/>
      <w:bookmarkEnd w:id="107"/>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AF377D" w:rsidP="003A2F0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Цена договора (</w:t>
            </w:r>
            <w:r w:rsidR="003A2F0D" w:rsidRPr="007E0141">
              <w:rPr>
                <w:rFonts w:ascii="Times New Roman" w:eastAsia="Times New Roman" w:hAnsi="Times New Roman" w:cs="Times New Roman"/>
                <w:sz w:val="24"/>
                <w:szCs w:val="24"/>
              </w:rPr>
              <w:t>80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r w:rsidR="00534557">
              <w:rPr>
                <w:rFonts w:ascii="Times New Roman" w:eastAsia="Times New Roman" w:hAnsi="Times New Roman" w:cs="Times New Roman"/>
                <w:sz w:val="24"/>
                <w:szCs w:val="24"/>
              </w:rPr>
              <w:t xml:space="preserve"> </w:t>
            </w:r>
            <w:r w:rsidR="00534557" w:rsidRPr="00534557">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F0776D">
              <w:rPr>
                <w:rFonts w:ascii="Times New Roman" w:eastAsia="Times New Roman" w:hAnsi="Times New Roman" w:cs="Times New Roman"/>
                <w:b/>
                <w:sz w:val="24"/>
                <w:szCs w:val="24"/>
              </w:rPr>
              <w:t xml:space="preserve">Цена договора, указанная в заявке Участника </w:t>
            </w:r>
            <w:r w:rsidR="00E011FD" w:rsidRPr="00F0776D">
              <w:rPr>
                <w:rFonts w:ascii="Times New Roman" w:eastAsia="Times New Roman" w:hAnsi="Times New Roman" w:cs="Times New Roman"/>
                <w:b/>
                <w:sz w:val="24"/>
                <w:szCs w:val="24"/>
              </w:rPr>
              <w:t>запроса предложений</w:t>
            </w:r>
            <w:r w:rsidRPr="00F0776D">
              <w:rPr>
                <w:rFonts w:ascii="Times New Roman" w:eastAsia="Times New Roman" w:hAnsi="Times New Roman" w:cs="Times New Roman"/>
                <w:b/>
                <w:sz w:val="24"/>
                <w:szCs w:val="24"/>
              </w:rPr>
              <w:t>, не должна превышать начальную (максимальную) цену договора, установленную Заказчиком</w:t>
            </w:r>
            <w:r w:rsidRPr="007E0141">
              <w:rPr>
                <w:rFonts w:ascii="Times New Roman" w:eastAsia="Times New Roman" w:hAnsi="Times New Roman" w:cs="Times New Roman"/>
                <w:sz w:val="24"/>
                <w:szCs w:val="24"/>
              </w:rPr>
              <w:t>.</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w:t>
            </w:r>
            <w:r w:rsidRPr="007E0141">
              <w:rPr>
                <w:rFonts w:ascii="Times New Roman" w:eastAsia="Times New Roman" w:hAnsi="Times New Roman" w:cs="Times New Roman"/>
                <w:sz w:val="24"/>
                <w:szCs w:val="24"/>
              </w:rPr>
              <w:lastRenderedPageBreak/>
              <w:t>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Наличие у Участника запроса предложений м</w:t>
            </w:r>
            <w:r w:rsidR="00AF377D">
              <w:rPr>
                <w:rFonts w:ascii="Times New Roman" w:eastAsia="Calibri" w:hAnsi="Times New Roman" w:cs="Times New Roman"/>
                <w:sz w:val="24"/>
                <w:szCs w:val="24"/>
              </w:rPr>
              <w:t>атериально-технических ресурсов</w:t>
            </w:r>
            <w:r w:rsidRPr="007E0141">
              <w:rPr>
                <w:rFonts w:ascii="Times New Roman" w:eastAsia="Calibri" w:hAnsi="Times New Roman" w:cs="Times New Roman"/>
                <w:sz w:val="24"/>
                <w:szCs w:val="24"/>
              </w:rPr>
              <w:t xml:space="preserve"> </w:t>
            </w:r>
            <w:r w:rsidR="00AF377D">
              <w:rPr>
                <w:rFonts w:ascii="Times New Roman" w:eastAsia="Calibri" w:hAnsi="Times New Roman" w:cs="Times New Roman"/>
                <w:sz w:val="24"/>
                <w:szCs w:val="24"/>
              </w:rPr>
              <w:t>(</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r w:rsidR="00AF377D">
              <w:rPr>
                <w:rFonts w:ascii="Times New Roman" w:eastAsia="Calibri"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 xml:space="preserve">«Наличие у Участника запроса предложений материально-технических ресурсов» осуществляется </w:t>
            </w:r>
            <w:r w:rsidR="005F34B0">
              <w:rPr>
                <w:rFonts w:ascii="Times New Roman" w:eastAsia="Times New Roman" w:hAnsi="Times New Roman" w:cs="Times New Roman"/>
                <w:sz w:val="24"/>
                <w:szCs w:val="24"/>
                <w:lang w:eastAsia="ru-RU"/>
              </w:rPr>
              <w:t>на основании «С</w:t>
            </w:r>
            <w:r w:rsidR="005F34B0" w:rsidRPr="005F34B0">
              <w:rPr>
                <w:rFonts w:ascii="Times New Roman" w:eastAsia="Times New Roman" w:hAnsi="Times New Roman" w:cs="Times New Roman"/>
                <w:sz w:val="24"/>
                <w:szCs w:val="24"/>
                <w:lang w:eastAsia="ru-RU"/>
              </w:rPr>
              <w:t>правк</w:t>
            </w:r>
            <w:r w:rsidR="005F34B0">
              <w:rPr>
                <w:rFonts w:ascii="Times New Roman" w:eastAsia="Times New Roman" w:hAnsi="Times New Roman" w:cs="Times New Roman"/>
                <w:sz w:val="24"/>
                <w:szCs w:val="24"/>
                <w:lang w:eastAsia="ru-RU"/>
              </w:rPr>
              <w:t>и</w:t>
            </w:r>
            <w:r w:rsidR="005F34B0" w:rsidRPr="005F34B0">
              <w:rPr>
                <w:rFonts w:ascii="Times New Roman" w:eastAsia="Times New Roman" w:hAnsi="Times New Roman" w:cs="Times New Roman"/>
                <w:sz w:val="24"/>
                <w:szCs w:val="24"/>
                <w:lang w:eastAsia="ru-RU"/>
              </w:rPr>
              <w:t xml:space="preserve"> о материально-технических ресурсах (форма 5)</w:t>
            </w:r>
            <w:r w:rsidR="005F34B0">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 xml:space="preserve">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06E42" w:rsidRPr="00606E42">
              <w:rPr>
                <w:rFonts w:ascii="Times New Roman" w:eastAsia="Times New Roman" w:hAnsi="Times New Roman" w:cs="Times New Roman"/>
                <w:sz w:val="24"/>
                <w:szCs w:val="24"/>
                <w:lang w:eastAsia="ru-RU"/>
              </w:rPr>
              <w:t>(на усмотрение Участника для оценки по критерию «Наличие у Участника запроса предложений материально-технических ресурсов»</w:t>
            </w:r>
            <w:r w:rsidR="00F92BB3">
              <w:rPr>
                <w:rFonts w:ascii="Times New Roman" w:eastAsia="Times New Roman" w:hAnsi="Times New Roman" w:cs="Times New Roman"/>
                <w:sz w:val="24"/>
                <w:szCs w:val="24"/>
                <w:lang w:eastAsia="ru-RU"/>
              </w:rPr>
              <w:t>)</w:t>
            </w:r>
            <w:r w:rsidRPr="007E0141">
              <w:rPr>
                <w:rFonts w:ascii="Times New Roman" w:eastAsia="Times New Roman" w:hAnsi="Times New Roman" w:cs="Times New Roman"/>
                <w:sz w:val="24"/>
                <w:szCs w:val="24"/>
                <w:lang w:eastAsia="ru-RU"/>
              </w:rPr>
              <w:t>:</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proofErr w:type="spellStart"/>
            <w:r w:rsidRPr="007E0141">
              <w:rPr>
                <w:rFonts w:ascii="Times New Roman" w:eastAsia="Times New Roman" w:hAnsi="Times New Roman" w:cs="Times New Roman"/>
                <w:sz w:val="24"/>
                <w:szCs w:val="24"/>
                <w:lang w:eastAsia="ru-RU"/>
              </w:rPr>
              <w:t>го</w:t>
            </w:r>
            <w:proofErr w:type="spellEnd"/>
            <w:r w:rsidRPr="007E0141">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F92BB3"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r w:rsidR="00F92BB3" w:rsidRPr="007E0141">
              <w:rPr>
                <w:rFonts w:ascii="Times New Roman" w:eastAsia="Times New Roman" w:hAnsi="Times New Roman" w:cs="Times New Roman"/>
                <w:sz w:val="24"/>
                <w:szCs w:val="24"/>
                <w:lang w:eastAsia="ru-RU"/>
              </w:rPr>
              <w:t xml:space="preserve"> </w:t>
            </w:r>
          </w:p>
          <w:p w:rsidR="003A2F0D" w:rsidRPr="007E0141" w:rsidRDefault="00F92BB3"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w:t>
            </w:r>
            <w:r w:rsidR="00C273FC">
              <w:rPr>
                <w:rFonts w:ascii="Times New Roman" w:eastAsia="Times New Roman" w:hAnsi="Times New Roman" w:cs="Times New Roman"/>
                <w:sz w:val="24"/>
                <w:szCs w:val="24"/>
                <w:lang w:eastAsia="ru-RU"/>
              </w:rPr>
              <w:t>ся 0 баллов по данному критерию.</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w:t>
      </w:r>
      <w:r w:rsidR="00EA3914" w:rsidRPr="00917B72">
        <w:rPr>
          <w:rFonts w:ascii="Times New Roman" w:eastAsia="Calibri" w:hAnsi="Times New Roman" w:cs="Times New Roman"/>
          <w:sz w:val="24"/>
          <w:szCs w:val="24"/>
          <w:lang w:eastAsia="ar-SA"/>
        </w:rPr>
        <w:t>Участника запроса предложений</w:t>
      </w:r>
      <w:r w:rsidR="00EA3914"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 xml:space="preserve">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lastRenderedPageBreak/>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bookmarkStart w:id="108" w:name="_Toc386464007"/>
      <w:bookmarkStart w:id="109" w:name="_Toc403634883"/>
      <w:bookmarkStart w:id="110" w:name="_Toc403725267"/>
      <w:bookmarkStart w:id="111" w:name="_Toc403725338"/>
      <w:bookmarkStart w:id="112"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rsidR="00AF377D" w:rsidRPr="00424299" w:rsidRDefault="00AF377D" w:rsidP="00AF377D">
      <w:pPr>
        <w:suppressAutoHyphens/>
        <w:spacing w:after="0" w:line="240" w:lineRule="auto"/>
        <w:ind w:firstLine="709"/>
        <w:jc w:val="both"/>
        <w:rPr>
          <w:rFonts w:ascii="Times New Roman" w:eastAsia="Calibri" w:hAnsi="Times New Roman" w:cs="Times New Roman"/>
          <w:sz w:val="24"/>
          <w:szCs w:val="24"/>
          <w:lang w:eastAsia="ar-SA"/>
        </w:rPr>
      </w:pPr>
      <w:r w:rsidRPr="00424299">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 xml:space="preserve">оформляются протоколом, в котором содержатся сведения  о существенных условиях договора, обо всех Участниках закупки, подавших заявки, об </w:t>
      </w:r>
      <w:r w:rsidRPr="00424299">
        <w:rPr>
          <w:rFonts w:ascii="Times New Roman" w:eastAsia="Times New Roman" w:hAnsi="Times New Roman" w:cs="Times New Roman"/>
          <w:sz w:val="24"/>
          <w:szCs w:val="24"/>
          <w:lang w:eastAsia="ar-SA"/>
        </w:rPr>
        <w:lastRenderedPageBreak/>
        <w:t xml:space="preserve">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t xml:space="preserve">4.12.4. </w:t>
      </w:r>
      <w:r w:rsidRPr="00424299">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 </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r w:rsidRPr="00AF377D">
        <w:rPr>
          <w:rFonts w:ascii="Times New Roman" w:eastAsia="Times New Roman" w:hAnsi="Times New Roman" w:cs="Times New Roman"/>
          <w:sz w:val="24"/>
          <w:szCs w:val="24"/>
          <w:lang w:eastAsia="ar-SA"/>
        </w:rPr>
        <w:t xml:space="preserve"> </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
    <w:p w:rsidR="007927D3" w:rsidRPr="00065905" w:rsidRDefault="00100644" w:rsidP="00065905">
      <w:pPr>
        <w:pStyle w:val="afff9"/>
        <w:numPr>
          <w:ilvl w:val="1"/>
          <w:numId w:val="32"/>
        </w:numPr>
        <w:tabs>
          <w:tab w:val="left" w:pos="567"/>
        </w:tabs>
        <w:spacing w:after="0" w:line="240" w:lineRule="auto"/>
        <w:jc w:val="both"/>
        <w:outlineLvl w:val="1"/>
        <w:rPr>
          <w:rFonts w:ascii="Times New Roman" w:eastAsia="Times New Roman" w:hAnsi="Times New Roman"/>
          <w:b/>
          <w:sz w:val="24"/>
          <w:szCs w:val="24"/>
        </w:rPr>
      </w:pPr>
      <w:bookmarkStart w:id="113" w:name="_Toc440288214"/>
      <w:bookmarkStart w:id="114" w:name="_Toc454439812"/>
      <w:bookmarkStart w:id="115" w:name="_Toc460939607"/>
      <w:bookmarkStart w:id="116" w:name="_Toc474929132"/>
      <w:r>
        <w:rPr>
          <w:rFonts w:ascii="Times New Roman" w:eastAsia="Times New Roman" w:hAnsi="Times New Roman"/>
          <w:b/>
          <w:sz w:val="24"/>
          <w:szCs w:val="24"/>
        </w:rPr>
        <w:t xml:space="preserve"> </w:t>
      </w:r>
      <w:r w:rsidR="003A2F0D" w:rsidRPr="00065905">
        <w:rPr>
          <w:rFonts w:ascii="Times New Roman" w:eastAsia="Times New Roman" w:hAnsi="Times New Roman"/>
          <w:b/>
          <w:sz w:val="24"/>
          <w:szCs w:val="24"/>
        </w:rPr>
        <w:t>Заключение Договора</w:t>
      </w:r>
      <w:bookmarkEnd w:id="108"/>
      <w:bookmarkEnd w:id="109"/>
      <w:bookmarkEnd w:id="110"/>
      <w:bookmarkEnd w:id="111"/>
      <w:bookmarkEnd w:id="112"/>
      <w:bookmarkEnd w:id="113"/>
      <w:bookmarkEnd w:id="114"/>
      <w:bookmarkEnd w:id="115"/>
      <w:bookmarkEnd w:id="116"/>
    </w:p>
    <w:p w:rsidR="00065905" w:rsidRDefault="00065905" w:rsidP="00E72598">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Договоре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7" w:name="_Hlk521916798"/>
      <w:r w:rsidRPr="00154FF9">
        <w:rPr>
          <w:rFonts w:ascii="Times New Roman" w:hAnsi="Times New Roman" w:cs="Times New Roman"/>
          <w:b/>
          <w:sz w:val="24"/>
          <w:szCs w:val="24"/>
        </w:rPr>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w:t>
      </w:r>
      <w:proofErr w:type="gramStart"/>
      <w:r w:rsidRPr="00154FF9">
        <w:rPr>
          <w:rFonts w:ascii="Times New Roman" w:hAnsi="Times New Roman" w:cs="Times New Roman"/>
          <w:sz w:val="24"/>
          <w:szCs w:val="24"/>
        </w:rPr>
        <w:t>4.12.4.,</w:t>
      </w:r>
      <w:proofErr w:type="gramEnd"/>
      <w:r w:rsidRPr="00154FF9">
        <w:rPr>
          <w:rFonts w:ascii="Times New Roman" w:hAnsi="Times New Roman" w:cs="Times New Roman"/>
          <w:sz w:val="24"/>
          <w:szCs w:val="24"/>
        </w:rPr>
        <w:t xml:space="preserve">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17"/>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Договор, являющийся приложением № 4 к Документации, заключается между Заказчиком и Участником запроса предложений (согласно п. 4.13.3.) не ранее чем через </w:t>
      </w:r>
      <w:r w:rsidR="00A21526">
        <w:rPr>
          <w:rFonts w:ascii="Times New Roman" w:hAnsi="Times New Roman" w:cs="Times New Roman"/>
          <w:sz w:val="24"/>
          <w:szCs w:val="24"/>
        </w:rPr>
        <w:t>10 (</w:t>
      </w:r>
      <w:r w:rsidR="00850198">
        <w:rPr>
          <w:rFonts w:ascii="Times New Roman" w:hAnsi="Times New Roman" w:cs="Times New Roman"/>
          <w:sz w:val="24"/>
          <w:szCs w:val="24"/>
        </w:rPr>
        <w:t>Д</w:t>
      </w:r>
      <w:r w:rsidRPr="00154FF9">
        <w:rPr>
          <w:rFonts w:ascii="Times New Roman" w:hAnsi="Times New Roman" w:cs="Times New Roman"/>
          <w:sz w:val="24"/>
          <w:szCs w:val="24"/>
        </w:rPr>
        <w:t>есять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в ЕИС протокола, в котором содержатся итоги запроса предложений, и не позднее чем через </w:t>
      </w:r>
      <w:r w:rsidR="00A21526">
        <w:rPr>
          <w:rFonts w:ascii="Times New Roman" w:hAnsi="Times New Roman" w:cs="Times New Roman"/>
          <w:sz w:val="24"/>
          <w:szCs w:val="24"/>
        </w:rPr>
        <w:t>20 (</w:t>
      </w:r>
      <w:r w:rsidR="00850198">
        <w:rPr>
          <w:rFonts w:ascii="Times New Roman" w:hAnsi="Times New Roman" w:cs="Times New Roman"/>
          <w:sz w:val="24"/>
          <w:szCs w:val="24"/>
        </w:rPr>
        <w:t>Д</w:t>
      </w:r>
      <w:r w:rsidRPr="00154FF9">
        <w:rPr>
          <w:rFonts w:ascii="Times New Roman" w:hAnsi="Times New Roman" w:cs="Times New Roman"/>
          <w:sz w:val="24"/>
          <w:szCs w:val="24"/>
        </w:rPr>
        <w:t>вадцать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указанного протокола. 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 xml:space="preserve">протокола, в котором содержатся итоги закупки, направляет в адрес Участника </w:t>
      </w:r>
      <w:r w:rsidR="003C3478">
        <w:rPr>
          <w:rFonts w:ascii="Times New Roman" w:hAnsi="Times New Roman" w:cs="Times New Roman"/>
          <w:sz w:val="24"/>
          <w:szCs w:val="24"/>
        </w:rPr>
        <w:t>запроса предложений</w:t>
      </w:r>
      <w:r w:rsidRPr="00154FF9">
        <w:rPr>
          <w:rFonts w:ascii="Times New Roman" w:hAnsi="Times New Roman" w:cs="Times New Roman"/>
          <w:sz w:val="24"/>
          <w:szCs w:val="24"/>
        </w:rPr>
        <w:t>,</w:t>
      </w:r>
      <w:r w:rsidRPr="00154FF9">
        <w:rPr>
          <w:rFonts w:ascii="Times New Roman" w:eastAsia="Times New Roman" w:hAnsi="Times New Roman" w:cs="Times New Roman"/>
          <w:sz w:val="24"/>
          <w:szCs w:val="24"/>
        </w:rPr>
        <w:t xml:space="preserve"> обязанного заключить Договор</w:t>
      </w:r>
      <w:r w:rsidRPr="00154FF9">
        <w:rPr>
          <w:rFonts w:ascii="Times New Roman" w:hAnsi="Times New Roman" w:cs="Times New Roman"/>
          <w:sz w:val="24"/>
          <w:szCs w:val="24"/>
        </w:rPr>
        <w:t xml:space="preserve">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lastRenderedPageBreak/>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8" w:name="_Hlk521917222"/>
      <w:r w:rsidRPr="00154FF9">
        <w:rPr>
          <w:rFonts w:ascii="Times New Roman" w:hAnsi="Times New Roman" w:cs="Times New Roman"/>
          <w:b/>
          <w:sz w:val="24"/>
          <w:szCs w:val="24"/>
        </w:rPr>
        <w:t>4.13.5.</w:t>
      </w:r>
      <w:r w:rsidRPr="00154FF9">
        <w:rPr>
          <w:rFonts w:ascii="Times New Roman" w:hAnsi="Times New Roman" w:cs="Times New Roman"/>
          <w:sz w:val="24"/>
          <w:szCs w:val="24"/>
        </w:rPr>
        <w:t xml:space="preserve"> В случае, если Участник запроса предложений (согласно п. 4.13.3.) не предоставил Заказчику в срок и в порядке, указанном в п. 4.13.4. Документации, подписанный им Договор, являющийся приложением № 4 к Документации, такой Участник запроса предложений признается </w:t>
      </w:r>
      <w:proofErr w:type="gramStart"/>
      <w:r w:rsidRPr="00154FF9">
        <w:rPr>
          <w:rFonts w:ascii="Times New Roman" w:hAnsi="Times New Roman" w:cs="Times New Roman"/>
          <w:sz w:val="24"/>
          <w:szCs w:val="24"/>
        </w:rPr>
        <w:t>Заказчиком</w:t>
      </w:r>
      <w:proofErr w:type="gramEnd"/>
      <w:r w:rsidRPr="00154FF9">
        <w:rPr>
          <w:rFonts w:ascii="Times New Roman" w:hAnsi="Times New Roman" w:cs="Times New Roman"/>
          <w:sz w:val="24"/>
          <w:szCs w:val="24"/>
        </w:rPr>
        <w:t xml:space="preserve"> уклонившимся от заключения Договора. </w:t>
      </w:r>
    </w:p>
    <w:p w:rsidR="00154FF9" w:rsidRPr="00154FF9" w:rsidRDefault="00154FF9" w:rsidP="00E72598">
      <w:pPr>
        <w:tabs>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Участник запроса предложений (согласно п. 4.13.3.) предоставил Заказчику в срок, указанный в п</w:t>
      </w:r>
      <w:r w:rsidR="00A37719">
        <w:rPr>
          <w:rFonts w:ascii="Times New Roman" w:hAnsi="Times New Roman" w:cs="Times New Roman"/>
          <w:sz w:val="24"/>
          <w:szCs w:val="24"/>
        </w:rPr>
        <w:t>.</w:t>
      </w:r>
      <w:r w:rsidRPr="00154FF9">
        <w:rPr>
          <w:rFonts w:ascii="Times New Roman" w:hAnsi="Times New Roman" w:cs="Times New Roman"/>
          <w:sz w:val="24"/>
          <w:szCs w:val="24"/>
        </w:rPr>
        <w:t xml:space="preserve"> 4.13.4. Документации, подписанный им договор с протоколом разногласий (кроме случая, предусмотренного п</w:t>
      </w:r>
      <w:r w:rsidR="00DA3A58">
        <w:rPr>
          <w:rFonts w:ascii="Times New Roman" w:hAnsi="Times New Roman" w:cs="Times New Roman"/>
          <w:sz w:val="24"/>
          <w:szCs w:val="24"/>
        </w:rPr>
        <w:t>.</w:t>
      </w:r>
      <w:r w:rsidRPr="00154FF9">
        <w:rPr>
          <w:rFonts w:ascii="Times New Roman" w:hAnsi="Times New Roman" w:cs="Times New Roman"/>
          <w:sz w:val="24"/>
          <w:szCs w:val="24"/>
        </w:rPr>
        <w:t xml:space="preserve"> 4.13.9. Документации), либо предоставленный договор не соответствует проекту </w:t>
      </w:r>
      <w:r w:rsidR="00B30BC7">
        <w:rPr>
          <w:rFonts w:ascii="Times New Roman" w:hAnsi="Times New Roman" w:cs="Times New Roman"/>
          <w:sz w:val="24"/>
          <w:szCs w:val="24"/>
        </w:rPr>
        <w:t>Д</w:t>
      </w:r>
      <w:r w:rsidRPr="00154FF9">
        <w:rPr>
          <w:rFonts w:ascii="Times New Roman" w:hAnsi="Times New Roman" w:cs="Times New Roman"/>
          <w:sz w:val="24"/>
          <w:szCs w:val="24"/>
        </w:rPr>
        <w:t xml:space="preserve">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w:t>
      </w:r>
      <w:r w:rsidR="00466CD1">
        <w:rPr>
          <w:rFonts w:ascii="Times New Roman" w:hAnsi="Times New Roman" w:cs="Times New Roman"/>
          <w:sz w:val="24"/>
          <w:szCs w:val="24"/>
        </w:rPr>
        <w:t>Д</w:t>
      </w:r>
      <w:r w:rsidRPr="00154FF9">
        <w:rPr>
          <w:rFonts w:ascii="Times New Roman" w:hAnsi="Times New Roman" w:cs="Times New Roman"/>
          <w:sz w:val="24"/>
          <w:szCs w:val="24"/>
        </w:rPr>
        <w:t xml:space="preserve">оговора), и данные изменения не согласованы Заказчиком, Заказчик вправе признать такого Участника запроса предложений (согласно п. 4.13.3.) уклонившимся от заключения </w:t>
      </w:r>
      <w:r w:rsidR="003A6D3F">
        <w:rPr>
          <w:rFonts w:ascii="Times New Roman" w:hAnsi="Times New Roman" w:cs="Times New Roman"/>
          <w:sz w:val="24"/>
          <w:szCs w:val="24"/>
        </w:rPr>
        <w:t>Д</w:t>
      </w:r>
      <w:r w:rsidRPr="00154FF9">
        <w:rPr>
          <w:rFonts w:ascii="Times New Roman" w:hAnsi="Times New Roman" w:cs="Times New Roman"/>
          <w:sz w:val="24"/>
          <w:szCs w:val="24"/>
        </w:rPr>
        <w:t>оговора.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bookmarkEnd w:id="118"/>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 если </w:t>
      </w:r>
      <w:r w:rsidR="00534557" w:rsidRPr="00534557">
        <w:rPr>
          <w:rFonts w:ascii="Times New Roman" w:hAnsi="Times New Roman" w:cs="Times New Roman"/>
          <w:sz w:val="24"/>
          <w:szCs w:val="24"/>
        </w:rPr>
        <w:t>Победитель</w:t>
      </w:r>
      <w:r w:rsidRPr="00154FF9">
        <w:rPr>
          <w:rFonts w:ascii="Times New Roman" w:hAnsi="Times New Roman" w:cs="Times New Roman"/>
          <w:sz w:val="24"/>
          <w:szCs w:val="24"/>
        </w:rPr>
        <w:t xml:space="preserve">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w:t>
      </w:r>
      <w:r w:rsidR="00534557" w:rsidRPr="00534557">
        <w:rPr>
          <w:rFonts w:ascii="Times New Roman" w:hAnsi="Times New Roman" w:cs="Times New Roman"/>
          <w:sz w:val="24"/>
          <w:szCs w:val="24"/>
        </w:rPr>
        <w:t>Участником запроса предложений, обязанным заключить договор (согласно п. 4.13.3.)</w:t>
      </w:r>
      <w:r w:rsidRPr="00154FF9">
        <w:rPr>
          <w:rFonts w:ascii="Times New Roman" w:hAnsi="Times New Roman" w:cs="Times New Roman"/>
          <w:sz w:val="24"/>
          <w:szCs w:val="24"/>
        </w:rPr>
        <w:t>.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4.13.</w:t>
      </w:r>
      <w:r w:rsidR="000B78E3">
        <w:rPr>
          <w:rFonts w:ascii="Times New Roman" w:hAnsi="Times New Roman" w:cs="Times New Roman"/>
          <w:b/>
          <w:sz w:val="24"/>
          <w:szCs w:val="24"/>
        </w:rPr>
        <w:t>7</w:t>
      </w:r>
      <w:r w:rsidRPr="00154FF9">
        <w:rPr>
          <w:rFonts w:ascii="Times New Roman" w:hAnsi="Times New Roman" w:cs="Times New Roman"/>
          <w:b/>
          <w:sz w:val="24"/>
          <w:szCs w:val="24"/>
        </w:rPr>
        <w:t>.</w:t>
      </w:r>
      <w:r w:rsidRPr="00154FF9">
        <w:rPr>
          <w:rFonts w:ascii="Times New Roman" w:hAnsi="Times New Roman" w:cs="Times New Roman"/>
          <w:sz w:val="24"/>
          <w:szCs w:val="24"/>
        </w:rPr>
        <w:t xml:space="preserve"> </w:t>
      </w:r>
      <w:bookmarkStart w:id="119" w:name="_Hlk521917618"/>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bookmarkEnd w:id="119"/>
    <w:p w:rsidR="00154FF9" w:rsidRPr="00154FF9" w:rsidRDefault="00154FF9" w:rsidP="00E72598">
      <w:pPr>
        <w:shd w:val="clear" w:color="auto" w:fill="FFFFFF"/>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w:t>
      </w:r>
      <w:bookmarkStart w:id="120" w:name="_Hlk521917704"/>
      <w:r w:rsidR="003F5D67">
        <w:rPr>
          <w:rFonts w:ascii="Times New Roman" w:hAnsi="Times New Roman" w:cs="Times New Roman"/>
          <w:b/>
          <w:sz w:val="24"/>
          <w:szCs w:val="24"/>
          <w:lang w:eastAsia="ru-RU"/>
        </w:rPr>
        <w:t>8</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bookmarkEnd w:id="120"/>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lang w:eastAsia="ru-RU"/>
        </w:rPr>
        <w:t>4.13.</w:t>
      </w:r>
      <w:r w:rsidR="003F5D67">
        <w:rPr>
          <w:rFonts w:ascii="Times New Roman" w:hAnsi="Times New Roman" w:cs="Times New Roman"/>
          <w:b/>
          <w:sz w:val="24"/>
          <w:szCs w:val="24"/>
          <w:lang w:eastAsia="ru-RU"/>
        </w:rPr>
        <w:t>9</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w:t>
      </w:r>
      <w:r w:rsidR="00736710" w:rsidRPr="00736710">
        <w:rPr>
          <w:rFonts w:ascii="Times New Roman" w:hAnsi="Times New Roman" w:cs="Times New Roman"/>
          <w:sz w:val="24"/>
          <w:szCs w:val="24"/>
          <w:lang w:eastAsia="ru-RU"/>
        </w:rPr>
        <w:t xml:space="preserve">При заключении Договора в сроки, указанные в п. 4.13.4. Документации, между Заказчиком и Участником запроса предложений (согласно п. 4.13.3.)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уточнение мелких и несущественных условий Договора. Все изменения Договора должны быть </w:t>
      </w:r>
      <w:r w:rsidR="00736710" w:rsidRPr="00736710">
        <w:rPr>
          <w:rFonts w:ascii="Times New Roman" w:hAnsi="Times New Roman" w:cs="Times New Roman"/>
          <w:sz w:val="24"/>
          <w:szCs w:val="24"/>
          <w:lang w:eastAsia="ru-RU"/>
        </w:rPr>
        <w:lastRenderedPageBreak/>
        <w:t>согласованы Заказчиком, в ином случае Заказчик вправе признать Участника запроса предложений уклонившимся от заключения Договора</w:t>
      </w:r>
      <w:r w:rsidRPr="00154FF9">
        <w:rPr>
          <w:rFonts w:ascii="Times New Roman" w:hAnsi="Times New Roman" w:cs="Times New Roman"/>
          <w:sz w:val="24"/>
          <w:szCs w:val="24"/>
          <w:lang w:eastAsia="ru-RU"/>
        </w:rPr>
        <w:t>.</w:t>
      </w:r>
    </w:p>
    <w:p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1" w:name="_Toc386464008"/>
      <w:bookmarkStart w:id="122" w:name="_Toc403634884"/>
      <w:bookmarkStart w:id="123" w:name="_Toc403725268"/>
      <w:bookmarkStart w:id="124" w:name="_Toc403725339"/>
      <w:bookmarkStart w:id="125" w:name="_Toc409595066"/>
      <w:bookmarkStart w:id="126" w:name="_Toc440288215"/>
      <w:bookmarkStart w:id="127" w:name="_Toc454439813"/>
      <w:bookmarkStart w:id="128" w:name="_Toc460939608"/>
      <w:bookmarkStart w:id="129"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30" w:name="_Toc386464009"/>
      <w:bookmarkStart w:id="131" w:name="_Toc403634885"/>
      <w:bookmarkStart w:id="132" w:name="_Toc403725269"/>
      <w:bookmarkStart w:id="133" w:name="_Toc403725340"/>
      <w:bookmarkStart w:id="134" w:name="_Toc409595067"/>
      <w:bookmarkEnd w:id="121"/>
      <w:bookmarkEnd w:id="122"/>
      <w:bookmarkEnd w:id="123"/>
      <w:bookmarkEnd w:id="124"/>
      <w:bookmarkEnd w:id="125"/>
      <w:r w:rsidR="00447A61" w:rsidRPr="00447A61">
        <w:rPr>
          <w:rFonts w:ascii="Times New Roman" w:eastAsia="Times New Roman" w:hAnsi="Times New Roman" w:cs="Times New Roman"/>
          <w:b/>
          <w:sz w:val="24"/>
          <w:szCs w:val="24"/>
          <w:lang w:eastAsia="ar-SA"/>
        </w:rPr>
        <w:t xml:space="preserve">Обеспечение </w:t>
      </w:r>
      <w:bookmarkEnd w:id="126"/>
      <w:bookmarkEnd w:id="127"/>
      <w:bookmarkEnd w:id="128"/>
      <w:bookmarkEnd w:id="129"/>
      <w:bookmarkEnd w:id="130"/>
      <w:bookmarkEnd w:id="131"/>
      <w:bookmarkEnd w:id="132"/>
      <w:bookmarkEnd w:id="133"/>
      <w:bookmarkEnd w:id="134"/>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5" w:name="_Toc386464010"/>
      <w:bookmarkStart w:id="136" w:name="_Toc403634886"/>
      <w:bookmarkStart w:id="137" w:name="_Toc403725270"/>
      <w:bookmarkStart w:id="138" w:name="_Toc403725341"/>
      <w:bookmarkStart w:id="139" w:name="_Toc409595068"/>
      <w:bookmarkStart w:id="140" w:name="_Toc440288216"/>
      <w:bookmarkStart w:id="141" w:name="_Toc454439814"/>
      <w:bookmarkStart w:id="142" w:name="_Toc460939609"/>
      <w:bookmarkStart w:id="143"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5"/>
      <w:bookmarkEnd w:id="136"/>
      <w:bookmarkEnd w:id="137"/>
      <w:bookmarkEnd w:id="138"/>
      <w:bookmarkEnd w:id="139"/>
      <w:bookmarkEnd w:id="140"/>
      <w:bookmarkEnd w:id="141"/>
      <w:bookmarkEnd w:id="142"/>
      <w:bookmarkEnd w:id="143"/>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4" w:name="_Toc474929136"/>
      <w:bookmarkStart w:id="145" w:name="_Ref55336310"/>
      <w:bookmarkStart w:id="146" w:name="_Ref93265116"/>
      <w:bookmarkStart w:id="147" w:name="_Ref93264992"/>
      <w:bookmarkStart w:id="148" w:name="_Ref89649494"/>
      <w:bookmarkStart w:id="149"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4"/>
      <w:r w:rsidR="004A6657">
        <w:rPr>
          <w:rFonts w:ascii="Times New Roman" w:eastAsia="MS Mincho" w:hAnsi="Times New Roman" w:cs="Times New Roman"/>
          <w:b/>
          <w:iCs/>
          <w:snapToGrid w:val="0"/>
          <w:sz w:val="24"/>
          <w:szCs w:val="24"/>
          <w:lang w:eastAsia="ar-SA"/>
        </w:rPr>
        <w:t xml:space="preserve"> </w:t>
      </w:r>
    </w:p>
    <w:p w:rsidR="00EB138E" w:rsidRDefault="001F748F" w:rsidP="00635A50">
      <w:pPr>
        <w:tabs>
          <w:tab w:val="left" w:pos="709"/>
        </w:tabs>
        <w:spacing w:after="0" w:line="240" w:lineRule="auto"/>
        <w:jc w:val="both"/>
        <w:rPr>
          <w:rFonts w:ascii="Times New Roman" w:eastAsia="MS Mincho" w:hAnsi="Times New Roman" w:cs="Times New Roman"/>
          <w:bCs/>
          <w:snapToGrid w:val="0"/>
          <w:sz w:val="24"/>
          <w:szCs w:val="24"/>
          <w:lang w:eastAsia="ar-SA"/>
        </w:rPr>
      </w:pPr>
      <w:bookmarkStart w:id="150" w:name="_Toc348353686"/>
      <w:r>
        <w:rPr>
          <w:rFonts w:ascii="Times New Roman" w:eastAsia="MS Mincho" w:hAnsi="Times New Roman" w:cs="Times New Roman"/>
          <w:b/>
          <w:bCs/>
          <w:snapToGrid w:val="0"/>
          <w:spacing w:val="20"/>
          <w:sz w:val="24"/>
          <w:szCs w:val="24"/>
          <w:lang w:eastAsia="ar-SA"/>
        </w:rPr>
        <w:tab/>
      </w:r>
      <w:r w:rsidR="003A2F0D" w:rsidRPr="009453A2">
        <w:rPr>
          <w:rFonts w:ascii="Times New Roman" w:eastAsia="MS Mincho" w:hAnsi="Times New Roman" w:cs="Times New Roman"/>
          <w:b/>
          <w:bCs/>
          <w:snapToGrid w:val="0"/>
          <w:spacing w:val="20"/>
          <w:sz w:val="24"/>
          <w:szCs w:val="24"/>
          <w:lang w:eastAsia="ar-SA"/>
        </w:rPr>
        <w:t>5.1.</w:t>
      </w:r>
      <w:r w:rsidR="003A2F0D" w:rsidRPr="004A6657">
        <w:rPr>
          <w:rFonts w:ascii="Times New Roman" w:eastAsia="MS Mincho" w:hAnsi="Times New Roman" w:cs="Times New Roman"/>
          <w:bCs/>
          <w:snapToGrid w:val="0"/>
          <w:spacing w:val="20"/>
          <w:sz w:val="24"/>
          <w:szCs w:val="24"/>
          <w:lang w:eastAsia="ar-SA"/>
        </w:rPr>
        <w:t xml:space="preserve"> </w:t>
      </w:r>
      <w:bookmarkEnd w:id="150"/>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635A50" w:rsidRPr="00635A50">
        <w:rPr>
          <w:rFonts w:ascii="Times New Roman" w:eastAsia="MS Mincho" w:hAnsi="Times New Roman" w:cs="Times New Roman"/>
          <w:bCs/>
          <w:snapToGrid w:val="0"/>
          <w:sz w:val="24"/>
          <w:szCs w:val="24"/>
          <w:lang w:eastAsia="ar-SA"/>
        </w:rPr>
        <w:t>температура вспышки в открытом тигле не ниже 110</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00635A50" w:rsidRPr="00635A50">
        <w:rPr>
          <w:rFonts w:ascii="Times New Roman" w:eastAsia="MS Mincho" w:hAnsi="Times New Roman" w:cs="Times New Roman"/>
          <w:bCs/>
          <w:snapToGrid w:val="0"/>
          <w:sz w:val="24"/>
          <w:szCs w:val="24"/>
          <w:lang w:eastAsia="ar-SA"/>
        </w:rPr>
        <w:t>мех.примесей</w:t>
      </w:r>
      <w:proofErr w:type="spellEnd"/>
      <w:r w:rsidR="00635A50" w:rsidRPr="00635A50">
        <w:rPr>
          <w:rFonts w:ascii="Times New Roman" w:eastAsia="MS Mincho" w:hAnsi="Times New Roman" w:cs="Times New Roman"/>
          <w:bCs/>
          <w:snapToGrid w:val="0"/>
          <w:sz w:val="24"/>
          <w:szCs w:val="24"/>
          <w:lang w:eastAsia="ar-SA"/>
        </w:rPr>
        <w:t>, не более 1,0%</w:t>
      </w:r>
      <w:r w:rsidR="00EB138E" w:rsidRPr="00635A50">
        <w:rPr>
          <w:rFonts w:ascii="Times New Roman" w:eastAsia="MS Mincho" w:hAnsi="Times New Roman" w:cs="Times New Roman"/>
          <w:bCs/>
          <w:snapToGrid w:val="0"/>
          <w:sz w:val="24"/>
          <w:szCs w:val="24"/>
          <w:lang w:eastAsia="ar-SA"/>
        </w:rPr>
        <w:t>.</w:t>
      </w:r>
    </w:p>
    <w:p w:rsidR="00386A2E" w:rsidRPr="007C7B9A" w:rsidRDefault="001F748F" w:rsidP="001F748F">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4A6657"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EB138E" w:rsidRDefault="00DF43E8" w:rsidP="001F748F">
      <w:pPr>
        <w:spacing w:after="0" w:line="240" w:lineRule="auto"/>
        <w:ind w:firstLine="708"/>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p>
    <w:p w:rsidR="00255699" w:rsidRDefault="007927D3" w:rsidP="001F748F">
      <w:pPr>
        <w:spacing w:after="0" w:line="240" w:lineRule="auto"/>
        <w:ind w:firstLine="708"/>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2F49D6" w:rsidRPr="002F49D6">
        <w:rPr>
          <w:rFonts w:ascii="Times New Roman" w:eastAsia="Times New Roman" w:hAnsi="Times New Roman" w:cs="Times New Roman"/>
          <w:sz w:val="24"/>
          <w:szCs w:val="24"/>
          <w:lang w:eastAsia="ru-RU"/>
        </w:rPr>
        <w:t>с 10.02.2019г. по 28.02.2019г</w:t>
      </w:r>
      <w:r w:rsidR="004A57AF">
        <w:rPr>
          <w:rFonts w:ascii="Times New Roman" w:eastAsia="Calibri" w:hAnsi="Times New Roman" w:cs="Times New Roman"/>
          <w:bCs/>
          <w:sz w:val="24"/>
          <w:szCs w:val="24"/>
          <w:lang w:eastAsia="ru-RU"/>
        </w:rPr>
        <w:t>.</w:t>
      </w:r>
      <w:r w:rsidR="004A57AF" w:rsidRPr="004A57AF">
        <w:rPr>
          <w:rFonts w:ascii="Times New Roman" w:eastAsia="Calibri" w:hAnsi="Times New Roman" w:cs="Times New Roman"/>
          <w:bCs/>
          <w:sz w:val="24"/>
          <w:szCs w:val="24"/>
          <w:lang w:eastAsia="ru-RU"/>
        </w:rPr>
        <w:t xml:space="preserve"> </w:t>
      </w:r>
      <w:r w:rsidR="001F748F" w:rsidRPr="001F748F">
        <w:rPr>
          <w:rFonts w:ascii="Times New Roman" w:eastAsia="Times New Roman" w:hAnsi="Times New Roman" w:cs="Times New Roman"/>
          <w:sz w:val="24"/>
          <w:szCs w:val="24"/>
          <w:lang w:eastAsia="ru-RU"/>
        </w:rPr>
        <w:t>включительно</w:t>
      </w:r>
      <w:r w:rsidR="00E43C10" w:rsidRPr="00E43C10">
        <w:rPr>
          <w:rFonts w:ascii="Times New Roman" w:eastAsia="Times New Roman" w:hAnsi="Times New Roman" w:cs="Times New Roman"/>
          <w:sz w:val="24"/>
          <w:szCs w:val="24"/>
          <w:lang w:eastAsia="ru-RU"/>
        </w:rPr>
        <w:t>.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EB138E" w:rsidRPr="00EB138E">
        <w:rPr>
          <w:rFonts w:ascii="Times New Roman" w:eastAsia="Times New Roman" w:hAnsi="Times New Roman" w:cs="Times New Roman"/>
          <w:sz w:val="24"/>
          <w:szCs w:val="24"/>
          <w:lang w:eastAsia="ru-RU"/>
        </w:rPr>
        <w:t>.</w:t>
      </w:r>
      <w:r w:rsidR="009453A2" w:rsidRPr="00B35C85">
        <w:rPr>
          <w:rFonts w:ascii="Times New Roman" w:eastAsia="Times New Roman" w:hAnsi="Times New Roman" w:cs="Times New Roman"/>
          <w:sz w:val="24"/>
          <w:szCs w:val="24"/>
          <w:lang w:eastAsia="ru-RU"/>
        </w:rPr>
        <w:tab/>
      </w:r>
    </w:p>
    <w:p w:rsidR="00306C56" w:rsidRPr="00B35C85"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306C56" w:rsidRPr="00FA216A">
        <w:rPr>
          <w:rFonts w:ascii="Times New Roman" w:eastAsia="Times New Roman" w:hAnsi="Times New Roman" w:cs="Times New Roman"/>
          <w:b/>
          <w:sz w:val="24"/>
          <w:szCs w:val="24"/>
          <w:lang w:eastAsia="ru-RU"/>
        </w:rPr>
        <w:t>5.4</w:t>
      </w:r>
      <w:r w:rsidR="00306C56" w:rsidRPr="007C7B9A">
        <w:rPr>
          <w:rFonts w:ascii="Times New Roman" w:eastAsia="Times New Roman" w:hAnsi="Times New Roman" w:cs="Times New Roman"/>
          <w:sz w:val="24"/>
          <w:szCs w:val="24"/>
          <w:lang w:eastAsia="ru-RU"/>
        </w:rPr>
        <w:t>.</w:t>
      </w:r>
      <w:r w:rsidR="00306C56"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00306C56" w:rsidRPr="00B35C85">
        <w:rPr>
          <w:rFonts w:ascii="Times New Roman" w:eastAsia="Times New Roman" w:hAnsi="Times New Roman" w:cs="Times New Roman"/>
          <w:sz w:val="24"/>
          <w:szCs w:val="24"/>
          <w:lang w:eastAsia="ru-RU"/>
        </w:rPr>
        <w:tab/>
      </w:r>
    </w:p>
    <w:p w:rsidR="00306C56" w:rsidRPr="00955D72"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ab/>
      </w:r>
      <w:r w:rsidR="00306C56" w:rsidRPr="00955D72">
        <w:rPr>
          <w:rFonts w:ascii="Times New Roman" w:hAnsi="Times New Roman" w:cs="Times New Roman"/>
          <w:b/>
          <w:sz w:val="24"/>
          <w:szCs w:val="24"/>
        </w:rPr>
        <w:t>5.5.</w:t>
      </w:r>
      <w:r w:rsidR="00306C56" w:rsidRPr="00955D72">
        <w:rPr>
          <w:rFonts w:ascii="Times New Roman" w:hAnsi="Times New Roman" w:cs="Times New Roman"/>
          <w:sz w:val="24"/>
          <w:szCs w:val="24"/>
        </w:rPr>
        <w:t xml:space="preserve"> </w:t>
      </w:r>
      <w:bookmarkStart w:id="151" w:name="_Hlk516739395"/>
      <w:r w:rsidR="00306C56" w:rsidRPr="00955D72">
        <w:rPr>
          <w:rFonts w:ascii="Times New Roman" w:eastAsia="Times New Roman" w:hAnsi="Times New Roman" w:cs="Times New Roman"/>
          <w:b/>
          <w:sz w:val="24"/>
          <w:szCs w:val="24"/>
          <w:lang w:eastAsia="ru-RU"/>
        </w:rPr>
        <w:t>ВНИМАНИЕ!</w:t>
      </w:r>
      <w:r w:rsidR="00306C56" w:rsidRPr="00955D72">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ОСНЫХ ЦИСТЕРНАХ!!!</w:t>
      </w:r>
      <w:bookmarkEnd w:id="151"/>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24429B" w:rsidRDefault="0024429B"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52" w:name="_Toc474929137"/>
      <w:r>
        <w:rPr>
          <w:rFonts w:ascii="Times New Roman" w:eastAsia="Times New Roman" w:hAnsi="Times New Roman" w:cs="Times New Roman"/>
          <w:b/>
          <w:sz w:val="24"/>
          <w:szCs w:val="24"/>
          <w:lang w:eastAsia="ar-SA"/>
        </w:rPr>
        <w:lastRenderedPageBreak/>
        <w:t xml:space="preserve">     </w:t>
      </w:r>
      <w:r w:rsidR="000A5776">
        <w:rPr>
          <w:rFonts w:ascii="Times New Roman" w:eastAsia="Times New Roman" w:hAnsi="Times New Roman" w:cs="Times New Roman"/>
          <w:b/>
          <w:sz w:val="24"/>
          <w:szCs w:val="24"/>
          <w:lang w:eastAsia="ar-SA"/>
        </w:rPr>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52"/>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53" w:name="_Приложение_№_1_1"/>
            <w:bookmarkEnd w:id="153"/>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w:t>
      </w:r>
      <w:proofErr w:type="gramStart"/>
      <w:r w:rsidRPr="003A2F0D">
        <w:rPr>
          <w:rFonts w:ascii="Times New Roman" w:eastAsia="Times New Roman" w:hAnsi="Times New Roman" w:cs="Times New Roman"/>
          <w:sz w:val="24"/>
          <w:szCs w:val="20"/>
          <w:lang w:eastAsia="ar-SA"/>
        </w:rPr>
        <w:t>_»_</w:t>
      </w:r>
      <w:proofErr w:type="gramEnd"/>
      <w:r w:rsidRPr="003A2F0D">
        <w:rPr>
          <w:rFonts w:ascii="Times New Roman" w:eastAsia="Times New Roman" w:hAnsi="Times New Roman" w:cs="Times New Roman"/>
          <w:sz w:val="24"/>
          <w:szCs w:val="20"/>
          <w:lang w:eastAsia="ar-SA"/>
        </w:rPr>
        <w:t>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E011FD">
        <w:rPr>
          <w:rFonts w:ascii="Times New Roman" w:eastAsia="Times New Roman" w:hAnsi="Times New Roman" w:cs="Times New Roman"/>
          <w:sz w:val="24"/>
          <w:szCs w:val="24"/>
          <w:lang w:eastAsia="ar-SA"/>
        </w:rPr>
        <w:t>м</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4"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Ind w:w="108" w:type="dxa"/>
        <w:tblLayout w:type="fixed"/>
        <w:tblLook w:val="04A0" w:firstRow="1" w:lastRow="0" w:firstColumn="1" w:lastColumn="0" w:noHBand="0" w:noVBand="1"/>
      </w:tblPr>
      <w:tblGrid>
        <w:gridCol w:w="5184"/>
        <w:gridCol w:w="5184"/>
      </w:tblGrid>
      <w:tr w:rsidR="001D73F2" w:rsidTr="001D73F2">
        <w:trPr>
          <w:cantSplit/>
        </w:trPr>
        <w:tc>
          <w:tcPr>
            <w:tcW w:w="5184" w:type="dxa"/>
            <w:hideMark/>
          </w:tcPr>
          <w:p w:rsidR="001D73F2" w:rsidRDefault="001D73F2">
            <w:pPr>
              <w:suppressAutoHyphens/>
              <w:spacing w:after="0" w:line="240" w:lineRule="auto"/>
              <w:rPr>
                <w:rFonts w:ascii="Times New Roman" w:eastAsia="Times New Roman" w:hAnsi="Times New Roman"/>
                <w:sz w:val="24"/>
                <w:szCs w:val="24"/>
                <w:lang w:eastAsia="ar-SA"/>
              </w:rPr>
            </w:pPr>
            <w:r>
              <w:rPr>
                <w:rFonts w:ascii="Times New Roman" w:eastAsia="Times New Roman" w:hAnsi="Times New Roman"/>
                <w:sz w:val="24"/>
                <w:szCs w:val="24"/>
                <w:lang w:eastAsia="ar-SA"/>
              </w:rPr>
              <w:t>Стоимость заявки без НДС, руб.</w:t>
            </w:r>
          </w:p>
        </w:tc>
        <w:tc>
          <w:tcPr>
            <w:tcW w:w="5184" w:type="dxa"/>
            <w:hideMark/>
          </w:tcPr>
          <w:p w:rsidR="001D73F2" w:rsidRDefault="001D73F2">
            <w:pPr>
              <w:suppressAutoHyphens/>
              <w:spacing w:after="0" w:line="240" w:lineRule="auto"/>
              <w:rPr>
                <w:rFonts w:ascii="Times New Roman" w:eastAsia="Times New Roman" w:hAnsi="Times New Roman"/>
                <w:sz w:val="24"/>
                <w:szCs w:val="24"/>
                <w:vertAlign w:val="superscript"/>
                <w:lang w:eastAsia="ar-SA"/>
              </w:rPr>
            </w:pPr>
            <w:r>
              <w:rPr>
                <w:rFonts w:ascii="Times New Roman" w:eastAsia="Times New Roman" w:hAnsi="Times New Roman"/>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sz w:val="24"/>
                <w:szCs w:val="24"/>
                <w:vertAlign w:val="superscript"/>
                <w:lang w:eastAsia="ar-SA"/>
              </w:rPr>
              <w:t>(стоимость, рублей, без НДС)</w:t>
            </w:r>
          </w:p>
        </w:tc>
      </w:tr>
      <w:tr w:rsidR="001D73F2" w:rsidTr="001D73F2">
        <w:trPr>
          <w:cantSplit/>
        </w:trPr>
        <w:tc>
          <w:tcPr>
            <w:tcW w:w="5184" w:type="dxa"/>
            <w:hideMark/>
          </w:tcPr>
          <w:p w:rsidR="001D73F2" w:rsidRDefault="001D73F2" w:rsidP="001D73F2">
            <w:pPr>
              <w:suppressAutoHyphens/>
              <w:spacing w:after="0" w:line="240" w:lineRule="auto"/>
              <w:rPr>
                <w:rFonts w:ascii="Times New Roman" w:eastAsia="Times New Roman" w:hAnsi="Times New Roman"/>
                <w:sz w:val="24"/>
                <w:szCs w:val="24"/>
                <w:lang w:eastAsia="ar-SA"/>
              </w:rPr>
            </w:pPr>
            <w:proofErr w:type="gramStart"/>
            <w:r>
              <w:rPr>
                <w:rFonts w:ascii="Times New Roman" w:eastAsia="Times New Roman" w:hAnsi="Times New Roman"/>
                <w:sz w:val="24"/>
                <w:szCs w:val="24"/>
                <w:lang w:eastAsia="ar-SA"/>
              </w:rPr>
              <w:t>Кроме того</w:t>
            </w:r>
            <w:proofErr w:type="gramEnd"/>
            <w:r>
              <w:rPr>
                <w:rFonts w:ascii="Times New Roman" w:eastAsia="Times New Roman" w:hAnsi="Times New Roman"/>
                <w:sz w:val="24"/>
                <w:szCs w:val="24"/>
                <w:lang w:eastAsia="ar-SA"/>
              </w:rPr>
              <w:t xml:space="preserve"> НДС, руб.</w:t>
            </w:r>
          </w:p>
        </w:tc>
        <w:tc>
          <w:tcPr>
            <w:tcW w:w="5184" w:type="dxa"/>
            <w:hideMark/>
          </w:tcPr>
          <w:p w:rsidR="001D73F2" w:rsidRDefault="001D73F2">
            <w:pPr>
              <w:suppressAutoHyphens/>
              <w:spacing w:after="0" w:line="240" w:lineRule="auto"/>
              <w:rPr>
                <w:rFonts w:ascii="Times New Roman" w:eastAsia="Times New Roman" w:hAnsi="Times New Roman"/>
                <w:sz w:val="24"/>
                <w:szCs w:val="24"/>
                <w:vertAlign w:val="superscript"/>
                <w:lang w:eastAsia="ar-SA"/>
              </w:rPr>
            </w:pPr>
            <w:r>
              <w:rPr>
                <w:rFonts w:ascii="Times New Roman" w:eastAsia="Times New Roman" w:hAnsi="Times New Roman"/>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sz w:val="24"/>
                <w:szCs w:val="24"/>
                <w:vertAlign w:val="superscript"/>
                <w:lang w:eastAsia="ar-SA"/>
              </w:rPr>
              <w:t>(НДС по стоимости, рублей)</w:t>
            </w:r>
          </w:p>
        </w:tc>
      </w:tr>
      <w:tr w:rsidR="001D73F2" w:rsidTr="001D73F2">
        <w:trPr>
          <w:cantSplit/>
        </w:trPr>
        <w:tc>
          <w:tcPr>
            <w:tcW w:w="5184" w:type="dxa"/>
            <w:hideMark/>
          </w:tcPr>
          <w:p w:rsidR="001D73F2" w:rsidRDefault="001D73F2" w:rsidP="001D73F2">
            <w:pPr>
              <w:suppressAutoHyphens/>
              <w:spacing w:after="0" w:line="240" w:lineRule="auto"/>
              <w:rPr>
                <w:rFonts w:ascii="Times New Roman" w:eastAsia="Times New Roman" w:hAnsi="Times New Roman"/>
                <w:b/>
                <w:bCs/>
                <w:sz w:val="24"/>
                <w:szCs w:val="24"/>
                <w:lang w:eastAsia="ar-SA"/>
              </w:rPr>
            </w:pPr>
            <w:r>
              <w:rPr>
                <w:rFonts w:ascii="Times New Roman" w:eastAsia="Times New Roman" w:hAnsi="Times New Roman"/>
                <w:b/>
                <w:bCs/>
                <w:sz w:val="24"/>
                <w:szCs w:val="24"/>
                <w:lang w:eastAsia="ar-SA"/>
              </w:rPr>
              <w:t>Итоговая стоимость заявки с НДС, руб.</w:t>
            </w:r>
          </w:p>
        </w:tc>
        <w:tc>
          <w:tcPr>
            <w:tcW w:w="5184" w:type="dxa"/>
            <w:hideMark/>
          </w:tcPr>
          <w:p w:rsidR="001D73F2" w:rsidRDefault="001D73F2">
            <w:pPr>
              <w:suppressAutoHyphens/>
              <w:spacing w:after="0" w:line="240" w:lineRule="auto"/>
              <w:rPr>
                <w:rFonts w:ascii="Times New Roman" w:eastAsia="Times New Roman" w:hAnsi="Times New Roman"/>
                <w:b/>
                <w:bCs/>
                <w:sz w:val="24"/>
                <w:szCs w:val="24"/>
                <w:vertAlign w:val="superscript"/>
                <w:lang w:eastAsia="ar-SA"/>
              </w:rPr>
            </w:pPr>
            <w:r>
              <w:rPr>
                <w:rFonts w:ascii="Times New Roman" w:eastAsia="Times New Roman" w:hAnsi="Times New Roman"/>
                <w:b/>
                <w:bCs/>
                <w:sz w:val="24"/>
                <w:szCs w:val="24"/>
                <w:lang w:eastAsia="ar-SA"/>
              </w:rPr>
              <w:t>___________________________________</w:t>
            </w:r>
          </w:p>
          <w:p w:rsidR="001D73F2" w:rsidRDefault="001D73F2">
            <w:pPr>
              <w:suppressAutoHyphens/>
              <w:spacing w:after="0" w:line="240" w:lineRule="auto"/>
              <w:rPr>
                <w:rFonts w:ascii="Calibri" w:eastAsia="Calibri" w:hAnsi="Calibri"/>
                <w:lang w:eastAsia="ar-SA"/>
              </w:rPr>
            </w:pPr>
            <w:r>
              <w:rPr>
                <w:rFonts w:ascii="Times New Roman" w:eastAsia="Times New Roman" w:hAnsi="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616728">
        <w:rPr>
          <w:rFonts w:ascii="Times New Roman" w:eastAsia="Times New Roman" w:hAnsi="Times New Roman" w:cs="Times New Roman"/>
          <w:sz w:val="24"/>
          <w:szCs w:val="24"/>
          <w:lang w:eastAsia="ar-SA"/>
        </w:rPr>
        <w:t>п</w:t>
      </w:r>
      <w:r w:rsidR="0045320B">
        <w:rPr>
          <w:rFonts w:ascii="Times New Roman" w:eastAsia="Times New Roman" w:hAnsi="Times New Roman" w:cs="Times New Roman"/>
          <w:sz w:val="24"/>
          <w:szCs w:val="24"/>
          <w:lang w:eastAsia="ar-SA"/>
        </w:rPr>
        <w:t>исьмо</w:t>
      </w:r>
      <w:r w:rsidRPr="003A2F0D">
        <w:rPr>
          <w:rFonts w:ascii="Times New Roman" w:eastAsia="Times New Roman" w:hAnsi="Times New Roman" w:cs="Times New Roman"/>
          <w:sz w:val="24"/>
          <w:szCs w:val="24"/>
          <w:lang w:eastAsia="ar-SA"/>
        </w:rPr>
        <w:t xml:space="preserve"> </w:t>
      </w:r>
      <w:r w:rsidR="00593F0F">
        <w:rPr>
          <w:rFonts w:ascii="Times New Roman" w:eastAsia="Times New Roman" w:hAnsi="Times New Roman" w:cs="Times New Roman"/>
          <w:sz w:val="24"/>
          <w:szCs w:val="24"/>
          <w:lang w:eastAsia="ar-SA"/>
        </w:rPr>
        <w:t xml:space="preserve">о подаче оферты </w:t>
      </w:r>
      <w:r w:rsidRPr="003A2F0D">
        <w:rPr>
          <w:rFonts w:ascii="Times New Roman" w:eastAsia="Times New Roman" w:hAnsi="Times New Roman" w:cs="Times New Roman"/>
          <w:sz w:val="24"/>
          <w:szCs w:val="24"/>
          <w:lang w:eastAsia="ar-SA"/>
        </w:rPr>
        <w:t>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4"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54"/>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55" w:name="_Ref214869451"/>
      <w:r w:rsidRPr="003A2F0D">
        <w:rPr>
          <w:rFonts w:ascii="Times New Roman" w:eastAsia="Times New Roman" w:hAnsi="Times New Roman" w:cs="Times New Roman"/>
          <w:sz w:val="24"/>
          <w:szCs w:val="24"/>
          <w:lang w:eastAsia="ar-SA"/>
        </w:rPr>
        <w:t xml:space="preserve">Анкета </w:t>
      </w:r>
      <w:r w:rsidR="00593F0F">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sz w:val="24"/>
          <w:szCs w:val="24"/>
          <w:lang w:eastAsia="ar-SA"/>
        </w:rPr>
        <w:t xml:space="preserve">частника </w:t>
      </w:r>
      <w:r w:rsidR="00C77D0D">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606E42">
      <w:pPr>
        <w:pStyle w:val="afff9"/>
        <w:numPr>
          <w:ilvl w:val="0"/>
          <w:numId w:val="14"/>
        </w:numPr>
        <w:tabs>
          <w:tab w:val="clear" w:pos="927"/>
          <w:tab w:val="num" w:pos="567"/>
          <w:tab w:val="left" w:pos="851"/>
        </w:tabs>
        <w:spacing w:after="0" w:line="240" w:lineRule="auto"/>
        <w:ind w:left="0" w:firstLine="567"/>
        <w:jc w:val="both"/>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00606E42" w:rsidRPr="00606E42">
        <w:t xml:space="preserve"> </w:t>
      </w:r>
      <w:r w:rsidR="00606E42" w:rsidRPr="00606E42">
        <w:rPr>
          <w:rFonts w:ascii="Times New Roman" w:hAnsi="Times New Roman"/>
          <w:sz w:val="24"/>
          <w:szCs w:val="24"/>
        </w:rPr>
        <w:t>(на усмотрение Участника закупки для оценки по критерию «Наличие у Участника запроса предложений материально-технических ресурсов»)</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6" w:name="_Ref55336334"/>
      <w:bookmarkStart w:id="157" w:name="_Ref55335818"/>
      <w:bookmarkEnd w:id="155"/>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w:t>
      </w:r>
      <w:r w:rsidR="005A0478">
        <w:rPr>
          <w:rFonts w:ascii="Times New Roman" w:eastAsia="Times New Roman" w:hAnsi="Times New Roman" w:cs="Times New Roman"/>
          <w:sz w:val="24"/>
          <w:szCs w:val="24"/>
          <w:vertAlign w:val="superscript"/>
          <w:lang w:eastAsia="ar-SA"/>
        </w:rPr>
        <w:t xml:space="preserve"> (при наличии)</w:t>
      </w:r>
      <w:r w:rsidRPr="003A2F0D">
        <w:rPr>
          <w:rFonts w:ascii="Times New Roman" w:eastAsia="Times New Roman" w:hAnsi="Times New Roman" w:cs="Times New Roman"/>
          <w:sz w:val="24"/>
          <w:szCs w:val="24"/>
          <w:vertAlign w:val="superscript"/>
          <w:lang w:eastAsia="ar-SA"/>
        </w:rPr>
        <w:t xml:space="preserve">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6"/>
    <w:bookmarkEnd w:id="157"/>
    <w:p w:rsidR="003A2F0D" w:rsidRPr="003A2F0D" w:rsidRDefault="003A2F0D" w:rsidP="001E6A62">
      <w:pPr>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1E6A62">
      <w:pPr>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1E6A62">
      <w:pPr>
        <w:suppressAutoHyphens/>
        <w:spacing w:after="0" w:line="240" w:lineRule="auto"/>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3.Участник закупки должен указать стоимость поставки Продукции цифрами и словами, в рублях.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w:t>
      </w:r>
      <w:proofErr w:type="gramStart"/>
      <w:r w:rsidRPr="003A2F0D">
        <w:rPr>
          <w:rFonts w:ascii="Times New Roman" w:eastAsia="Times New Roman" w:hAnsi="Times New Roman" w:cs="Times New Roman"/>
          <w:sz w:val="20"/>
          <w:szCs w:val="20"/>
          <w:lang w:eastAsia="ar-SA"/>
        </w:rPr>
        <w:t>ХХХ,ХХ</w:t>
      </w:r>
      <w:proofErr w:type="gramEnd"/>
      <w:r w:rsidRPr="003A2F0D">
        <w:rPr>
          <w:rFonts w:ascii="Times New Roman" w:eastAsia="Times New Roman" w:hAnsi="Times New Roman" w:cs="Times New Roman"/>
          <w:sz w:val="20"/>
          <w:szCs w:val="20"/>
          <w:lang w:eastAsia="ar-SA"/>
        </w:rPr>
        <w:t xml:space="preserve"> руб., например: «1 234 567,89 руб. (Один миллион двести тридцать четыре тысячи пятьсот шестьдесят семь рублей 89 копеек)». </w:t>
      </w:r>
      <w:r w:rsidRPr="00D24693">
        <w:rPr>
          <w:rFonts w:ascii="Times New Roman" w:eastAsia="Times New Roman" w:hAnsi="Times New Roman" w:cs="Times New Roman"/>
          <w:b/>
          <w:sz w:val="20"/>
          <w:szCs w:val="20"/>
          <w:lang w:eastAsia="ar-SA"/>
        </w:rPr>
        <w:t>Цена не должна превышать значение начальной (максимальной) ц</w:t>
      </w:r>
      <w:r w:rsidR="00384CF4" w:rsidRPr="00D24693">
        <w:rPr>
          <w:rFonts w:ascii="Times New Roman" w:eastAsia="Times New Roman" w:hAnsi="Times New Roman" w:cs="Times New Roman"/>
          <w:b/>
          <w:sz w:val="20"/>
          <w:szCs w:val="20"/>
          <w:lang w:eastAsia="ar-SA"/>
        </w:rPr>
        <w:t>ены, указанной в Документации.</w:t>
      </w:r>
      <w:r w:rsidR="00384CF4">
        <w:rPr>
          <w:rFonts w:ascii="Times New Roman" w:eastAsia="Times New Roman" w:hAnsi="Times New Roman" w:cs="Times New Roman"/>
          <w:b/>
          <w:sz w:val="20"/>
          <w:szCs w:val="20"/>
          <w:u w:val="single"/>
          <w:lang w:eastAsia="ar-SA"/>
        </w:rPr>
        <w:t xml:space="preserve"> </w:t>
      </w:r>
    </w:p>
    <w:p w:rsidR="003A2F0D" w:rsidRPr="00FE557E" w:rsidRDefault="00384CF4" w:rsidP="001E6A62">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1E6A62">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r w:rsidR="00593F0F">
        <w:rPr>
          <w:rFonts w:ascii="Times New Roman" w:eastAsia="Times New Roman" w:hAnsi="Times New Roman" w:cs="Times New Roman"/>
          <w:sz w:val="20"/>
          <w:szCs w:val="20"/>
          <w:lang w:eastAsia="ar-SA"/>
        </w:rPr>
        <w:t xml:space="preserve"> (при наличии)</w:t>
      </w:r>
      <w:r w:rsidR="003A2F0D" w:rsidRPr="00FE557E">
        <w:rPr>
          <w:rFonts w:ascii="Times New Roman" w:eastAsia="Times New Roman" w:hAnsi="Times New Roman" w:cs="Times New Roman"/>
          <w:sz w:val="20"/>
          <w:szCs w:val="20"/>
          <w:lang w:eastAsia="ar-SA"/>
        </w:rPr>
        <w:t>.</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6B4F85" w:rsidRDefault="006B4F85" w:rsidP="003A2F0D">
      <w:pPr>
        <w:rPr>
          <w:rFonts w:ascii="Calibri" w:eastAsia="Calibri" w:hAnsi="Calibri" w:cs="Times New Roman"/>
          <w:lang w:eastAsia="ar-SA"/>
        </w:rPr>
      </w:pPr>
    </w:p>
    <w:p w:rsidR="006B4F85" w:rsidRDefault="006B4F85"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8" w:name="_Toc370824159"/>
      <w:bookmarkStart w:id="159" w:name="_Toc411497392"/>
      <w:bookmarkStart w:id="160" w:name="_Toc474929138"/>
      <w:bookmarkStart w:id="161" w:name="_Toc366762388"/>
      <w:bookmarkStart w:id="162" w:name="_Toc368061897"/>
      <w:bookmarkStart w:id="163"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4" w:name="_Ref214868178"/>
      <w:bookmarkEnd w:id="158"/>
      <w:bookmarkEnd w:id="159"/>
      <w:bookmarkEnd w:id="160"/>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5"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61"/>
      <w:bookmarkEnd w:id="162"/>
      <w:bookmarkEnd w:id="163"/>
      <w:bookmarkEnd w:id="164"/>
      <w:bookmarkEnd w:id="165"/>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575"/>
        <w:gridCol w:w="2922"/>
      </w:tblGrid>
      <w:tr w:rsidR="00B250F9" w:rsidRPr="00810294" w:rsidTr="00B250F9">
        <w:trPr>
          <w:cantSplit/>
          <w:trHeight w:val="1622"/>
        </w:trPr>
        <w:tc>
          <w:tcPr>
            <w:tcW w:w="71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tcBorders>
              <w:top w:val="single" w:sz="4" w:space="0" w:color="auto"/>
              <w:left w:val="single" w:sz="4" w:space="0" w:color="auto"/>
              <w:right w:val="single" w:sz="4" w:space="0" w:color="auto"/>
            </w:tcBorders>
          </w:tcPr>
          <w:p w:rsidR="00B250F9" w:rsidRPr="00810294" w:rsidRDefault="00B250F9"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страны происхождения Продукции</w:t>
            </w:r>
          </w:p>
        </w:tc>
        <w:tc>
          <w:tcPr>
            <w:tcW w:w="126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1575" w:type="dxa"/>
            <w:tcBorders>
              <w:top w:val="single" w:sz="4" w:space="0" w:color="auto"/>
              <w:left w:val="single" w:sz="4" w:space="0" w:color="auto"/>
              <w:right w:val="single" w:sz="4" w:space="0" w:color="auto"/>
            </w:tcBorders>
            <w:vAlign w:val="center"/>
            <w:hideMark/>
          </w:tcPr>
          <w:p w:rsidR="00B250F9" w:rsidRPr="00810294" w:rsidRDefault="00B250F9" w:rsidP="00AB3FA1">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r w:rsidR="005E430A">
              <w:rPr>
                <w:rFonts w:ascii="Times New Roman" w:eastAsia="Times New Roman" w:hAnsi="Times New Roman" w:cs="Times New Roman"/>
                <w:b/>
                <w:lang w:eastAsia="ru-RU"/>
              </w:rPr>
              <w:t>, руб. с учетом</w:t>
            </w:r>
            <w:r w:rsidRPr="00810294">
              <w:rPr>
                <w:rFonts w:ascii="Times New Roman" w:eastAsia="Times New Roman" w:hAnsi="Times New Roman" w:cs="Times New Roman"/>
                <w:lang w:eastAsia="ru-RU"/>
              </w:rPr>
              <w:t xml:space="preserve"> </w:t>
            </w:r>
            <w:r w:rsidRPr="005E430A">
              <w:rPr>
                <w:rFonts w:ascii="Times New Roman" w:eastAsia="Times New Roman" w:hAnsi="Times New Roman" w:cs="Times New Roman"/>
                <w:b/>
                <w:lang w:eastAsia="ru-RU"/>
              </w:rPr>
              <w:t>НДС</w:t>
            </w:r>
            <w:r w:rsidR="00AA732F">
              <w:rPr>
                <w:rFonts w:ascii="Times New Roman" w:eastAsia="Times New Roman" w:hAnsi="Times New Roman" w:cs="Times New Roman"/>
                <w:b/>
                <w:lang w:eastAsia="ru-RU"/>
              </w:rPr>
              <w:t xml:space="preserve"> </w:t>
            </w:r>
            <w:r w:rsidR="00AA732F" w:rsidRPr="00AA732F">
              <w:rPr>
                <w:rFonts w:ascii="Times New Roman" w:eastAsia="Times New Roman" w:hAnsi="Times New Roman" w:cs="Times New Roman"/>
                <w:i/>
                <w:color w:val="A6A6A6" w:themeColor="background1" w:themeShade="A6"/>
                <w:sz w:val="20"/>
                <w:szCs w:val="20"/>
                <w:lang w:eastAsia="ru-RU"/>
              </w:rPr>
              <w:t>(в случае, если организация не является плательщиком НДС, указывается -  НДС не облагается)</w:t>
            </w:r>
          </w:p>
        </w:tc>
        <w:tc>
          <w:tcPr>
            <w:tcW w:w="2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50F9" w:rsidRPr="00810294" w:rsidRDefault="00B250F9" w:rsidP="00AB3FA1">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w:t>
            </w:r>
            <w:r w:rsidR="005E430A">
              <w:rPr>
                <w:rFonts w:ascii="Times New Roman" w:eastAsia="Times New Roman" w:hAnsi="Times New Roman" w:cs="Times New Roman"/>
                <w:b/>
                <w:lang w:eastAsia="ru-RU"/>
              </w:rPr>
              <w:t xml:space="preserve">, </w:t>
            </w:r>
            <w:r w:rsidRPr="00810294">
              <w:rPr>
                <w:rFonts w:ascii="Times New Roman" w:eastAsia="Times New Roman" w:hAnsi="Times New Roman" w:cs="Times New Roman"/>
                <w:b/>
                <w:lang w:eastAsia="ru-RU"/>
              </w:rPr>
              <w:t>руб</w:t>
            </w:r>
            <w:r w:rsidR="005E430A">
              <w:rPr>
                <w:rFonts w:ascii="Times New Roman" w:eastAsia="Times New Roman" w:hAnsi="Times New Roman" w:cs="Times New Roman"/>
                <w:b/>
                <w:lang w:eastAsia="ru-RU"/>
              </w:rPr>
              <w:t>.</w:t>
            </w:r>
            <w:r w:rsidRPr="00810294">
              <w:rPr>
                <w:rFonts w:ascii="Times New Roman" w:eastAsia="Times New Roman" w:hAnsi="Times New Roman" w:cs="Times New Roman"/>
                <w:b/>
                <w:lang w:eastAsia="ru-RU"/>
              </w:rPr>
              <w:t xml:space="preserve"> с</w:t>
            </w:r>
            <w:r w:rsidR="005E430A">
              <w:rPr>
                <w:rFonts w:ascii="Times New Roman" w:eastAsia="Times New Roman" w:hAnsi="Times New Roman" w:cs="Times New Roman"/>
                <w:b/>
                <w:lang w:eastAsia="ru-RU"/>
              </w:rPr>
              <w:t xml:space="preserve"> учетом</w:t>
            </w:r>
            <w:r w:rsidRPr="00810294">
              <w:rPr>
                <w:rFonts w:ascii="Times New Roman" w:eastAsia="Times New Roman" w:hAnsi="Times New Roman" w:cs="Times New Roman"/>
                <w:b/>
                <w:lang w:eastAsia="ru-RU"/>
              </w:rPr>
              <w:t xml:space="preserve"> НДС</w:t>
            </w:r>
            <w:r w:rsidR="00AA732F">
              <w:rPr>
                <w:rFonts w:ascii="Times New Roman" w:eastAsia="Times New Roman" w:hAnsi="Times New Roman" w:cs="Times New Roman"/>
                <w:b/>
                <w:lang w:eastAsia="ru-RU"/>
              </w:rPr>
              <w:t xml:space="preserve"> </w:t>
            </w:r>
            <w:r w:rsidR="00AA732F" w:rsidRPr="00AA732F">
              <w:rPr>
                <w:rFonts w:ascii="Times New Roman" w:eastAsia="Times New Roman" w:hAnsi="Times New Roman" w:cs="Times New Roman"/>
                <w:i/>
                <w:color w:val="A6A6A6" w:themeColor="background1" w:themeShade="A6"/>
                <w:sz w:val="20"/>
                <w:szCs w:val="20"/>
                <w:lang w:eastAsia="ru-RU"/>
              </w:rPr>
              <w:t>(в случае, если организация не является плательщиком НДС, указывается -  НДС не облагается)</w:t>
            </w:r>
          </w:p>
        </w:tc>
      </w:tr>
      <w:tr w:rsidR="00B250F9" w:rsidRPr="00810294" w:rsidTr="00B250F9">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B250F9" w:rsidRPr="00810294" w:rsidRDefault="00B250F9"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Мазут топочный 100 ГОСТ 10585-2013</w:t>
            </w:r>
          </w:p>
          <w:p w:rsidR="00B250F9" w:rsidRPr="003E715A" w:rsidRDefault="00B250F9" w:rsidP="00887BA6">
            <w:pPr>
              <w:spacing w:after="0" w:line="240" w:lineRule="auto"/>
              <w:rPr>
                <w:rFonts w:ascii="Times New Roman" w:eastAsia="Calibri" w:hAnsi="Times New Roman" w:cs="Times New Roman"/>
                <w:color w:val="A6A6A6" w:themeColor="background1" w:themeShade="A6"/>
                <w:lang w:eastAsia="ru-RU"/>
              </w:rPr>
            </w:pPr>
            <w:r w:rsidRPr="003E715A">
              <w:rPr>
                <w:rFonts w:ascii="Times New Roman" w:eastAsia="Times New Roman" w:hAnsi="Times New Roman" w:cs="Times New Roman"/>
                <w:i/>
                <w:color w:val="A6A6A6" w:themeColor="background1" w:themeShade="A6"/>
                <w:lang w:eastAsia="ru-RU"/>
              </w:rPr>
              <w:t>(или указать нефтепродукты аналогичного или лучшего качества</w:t>
            </w:r>
            <w:r w:rsidRPr="003E715A">
              <w:rPr>
                <w:rFonts w:ascii="Times New Roman" w:eastAsia="Times New Roman" w:hAnsi="Times New Roman" w:cs="Times New Roman"/>
                <w:color w:val="A6A6A6" w:themeColor="background1" w:themeShade="A6"/>
                <w:lang w:eastAsia="ru-RU"/>
              </w:rPr>
              <w:t>)</w:t>
            </w:r>
            <w:r w:rsidRPr="003E715A">
              <w:rPr>
                <w:rFonts w:ascii="Times New Roman" w:eastAsia="Calibri" w:hAnsi="Times New Roman" w:cs="Times New Roman"/>
                <w:color w:val="A6A6A6" w:themeColor="background1" w:themeShade="A6"/>
                <w:lang w:eastAsia="ru-RU"/>
              </w:rPr>
              <w:t xml:space="preserve"> </w:t>
            </w:r>
          </w:p>
          <w:p w:rsidR="00B250F9" w:rsidRPr="00810294" w:rsidRDefault="00B250F9"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B250F9" w:rsidRPr="00810294" w:rsidRDefault="00B250F9" w:rsidP="001D735A">
            <w:pPr>
              <w:spacing w:before="120" w:after="120" w:line="240" w:lineRule="auto"/>
              <w:jc w:val="center"/>
              <w:rPr>
                <w:rFonts w:ascii="Times New Roman" w:eastAsia="Times New Roman" w:hAnsi="Times New Roman" w:cs="Times New Roman"/>
                <w:i/>
                <w:lang w:eastAsia="ru-RU"/>
              </w:rPr>
            </w:pPr>
            <w:r w:rsidRPr="003E715A">
              <w:rPr>
                <w:rFonts w:ascii="Times New Roman" w:eastAsia="Times New Roman" w:hAnsi="Times New Roman" w:cs="Times New Roman"/>
                <w:i/>
                <w:color w:val="A6A6A6" w:themeColor="background1" w:themeShade="A6"/>
                <w:lang w:eastAsia="ru-RU"/>
              </w:rPr>
              <w:t>Указать наименование страны происхождения 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5B4182">
            <w:pPr>
              <w:spacing w:before="120" w:after="120" w:line="240" w:lineRule="auto"/>
              <w:jc w:val="center"/>
              <w:rPr>
                <w:rFonts w:ascii="Times New Roman" w:eastAsia="Times New Roman" w:hAnsi="Times New Roman" w:cs="Times New Roman"/>
                <w:lang w:eastAsia="ru-RU"/>
              </w:rPr>
            </w:pPr>
          </w:p>
        </w:tc>
        <w:tc>
          <w:tcPr>
            <w:tcW w:w="1575"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887BA6">
            <w:pPr>
              <w:spacing w:before="120" w:after="120" w:line="240" w:lineRule="auto"/>
              <w:jc w:val="center"/>
              <w:rPr>
                <w:rFonts w:ascii="Times New Roman" w:eastAsia="Times New Roman" w:hAnsi="Times New Roman" w:cs="Times New Roman"/>
                <w:lang w:eastAsia="ru-RU"/>
              </w:rPr>
            </w:pPr>
          </w:p>
        </w:tc>
        <w:tc>
          <w:tcPr>
            <w:tcW w:w="2922" w:type="dxa"/>
            <w:tcBorders>
              <w:top w:val="single" w:sz="4" w:space="0" w:color="auto"/>
              <w:left w:val="single" w:sz="4" w:space="0" w:color="auto"/>
              <w:bottom w:val="single" w:sz="4" w:space="0" w:color="auto"/>
              <w:right w:val="single" w:sz="4" w:space="0" w:color="auto"/>
            </w:tcBorders>
            <w:vAlign w:val="center"/>
          </w:tcPr>
          <w:p w:rsidR="00B250F9" w:rsidRPr="00810294" w:rsidRDefault="00B250F9" w:rsidP="00887BA6">
            <w:pPr>
              <w:spacing w:before="120" w:after="120" w:line="240" w:lineRule="auto"/>
              <w:jc w:val="center"/>
              <w:rPr>
                <w:rFonts w:ascii="Times New Roman" w:eastAsia="Times New Roman" w:hAnsi="Times New Roman" w:cs="Times New Roman"/>
                <w:lang w:eastAsia="ru-RU"/>
              </w:rPr>
            </w:pPr>
          </w:p>
        </w:tc>
      </w:tr>
      <w:tr w:rsidR="00AB0EBB" w:rsidRPr="00810294" w:rsidTr="00B250F9">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6804" w:type="dxa"/>
            <w:gridSpan w:val="4"/>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922"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B250F9">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6804" w:type="dxa"/>
            <w:gridSpan w:val="4"/>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922"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lastRenderedPageBreak/>
        <w:t>•</w:t>
      </w:r>
      <w:r w:rsidRPr="00516D88">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A2F0D" w:rsidRPr="003A2F0D" w:rsidRDefault="003A2F0D" w:rsidP="001C373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772C34" w:rsidRDefault="00772C34" w:rsidP="00954A44">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772C34">
        <w:rPr>
          <w:rFonts w:ascii="Times New Roman" w:eastAsia="Calibri" w:hAnsi="Times New Roman" w:cs="Times New Roman"/>
          <w:sz w:val="20"/>
          <w:szCs w:val="20"/>
        </w:rPr>
        <w:t>Участник закупки указывает конкретное на</w:t>
      </w:r>
      <w:r>
        <w:rPr>
          <w:rFonts w:ascii="Times New Roman" w:eastAsia="Calibri" w:hAnsi="Times New Roman" w:cs="Times New Roman"/>
          <w:sz w:val="20"/>
          <w:szCs w:val="20"/>
        </w:rPr>
        <w:t>именование и марку предлагаемой Продукции</w:t>
      </w:r>
      <w:r w:rsidRPr="00772C34">
        <w:rPr>
          <w:rFonts w:ascii="Times New Roman" w:eastAsia="Calibri" w:hAnsi="Times New Roman" w:cs="Times New Roman"/>
          <w:sz w:val="20"/>
          <w:szCs w:val="20"/>
        </w:rPr>
        <w:t xml:space="preserve">. </w:t>
      </w:r>
    </w:p>
    <w:p w:rsidR="001E6A62" w:rsidRDefault="0060119E" w:rsidP="001E6A62">
      <w:pPr>
        <w:numPr>
          <w:ilvl w:val="0"/>
          <w:numId w:val="13"/>
        </w:numPr>
        <w:tabs>
          <w:tab w:val="clear" w:pos="1134"/>
          <w:tab w:val="num" w:pos="0"/>
          <w:tab w:val="left" w:pos="284"/>
        </w:tabs>
        <w:spacing w:after="0" w:line="240" w:lineRule="auto"/>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E6A62" w:rsidRPr="001E6A62" w:rsidRDefault="001E6A62" w:rsidP="001E6A62">
      <w:pPr>
        <w:tabs>
          <w:tab w:val="left" w:pos="284"/>
        </w:tabs>
        <w:spacing w:after="0" w:line="240" w:lineRule="auto"/>
        <w:jc w:val="both"/>
        <w:rPr>
          <w:rFonts w:ascii="Times New Roman" w:eastAsia="Calibri" w:hAnsi="Times New Roman" w:cs="Times New Roman"/>
          <w:sz w:val="20"/>
          <w:szCs w:val="20"/>
        </w:rPr>
      </w:pPr>
    </w:p>
    <w:p w:rsidR="00D92A97" w:rsidRDefault="00D92A97" w:rsidP="00A55FAB">
      <w:pPr>
        <w:rPr>
          <w:rFonts w:ascii="Times New Roman" w:eastAsia="Times New Roman" w:hAnsi="Times New Roman" w:cs="Times New Roman"/>
          <w:b/>
          <w:bCs/>
          <w:iCs/>
          <w:sz w:val="24"/>
          <w:szCs w:val="24"/>
          <w:lang w:eastAsia="ar-SA"/>
        </w:rPr>
      </w:pPr>
      <w:bookmarkStart w:id="166" w:name="_Ref55336345"/>
      <w:bookmarkStart w:id="167" w:name="_Ref55335821"/>
      <w:bookmarkStart w:id="168" w:name="_Toc386464020"/>
      <w:bookmarkStart w:id="169"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0" w:name="_Toc474929139"/>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6"/>
      <w:bookmarkEnd w:id="167"/>
      <w:bookmarkEnd w:id="168"/>
      <w:bookmarkEnd w:id="169"/>
      <w:bookmarkEnd w:id="170"/>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w:t>
      </w:r>
      <w:r w:rsidR="00215B98">
        <w:rPr>
          <w:rFonts w:ascii="Times New Roman" w:eastAsia="Times New Roman" w:hAnsi="Times New Roman" w:cs="Times New Roman"/>
          <w:sz w:val="24"/>
          <w:szCs w:val="24"/>
          <w:lang w:eastAsia="ar-SA"/>
        </w:rPr>
        <w:t xml:space="preserve">к </w:t>
      </w:r>
      <w:r w:rsidR="003A2F0D" w:rsidRPr="003A2F0D">
        <w:rPr>
          <w:rFonts w:ascii="Times New Roman" w:eastAsia="Times New Roman" w:hAnsi="Times New Roman" w:cs="Times New Roman"/>
          <w:sz w:val="24"/>
          <w:szCs w:val="24"/>
          <w:lang w:eastAsia="ar-SA"/>
        </w:rPr>
        <w:t>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Default="00CF322E" w:rsidP="005371E0">
            <w:pPr>
              <w:tabs>
                <w:tab w:val="left" w:pos="6987"/>
              </w:tabs>
              <w:spacing w:after="0" w:line="240" w:lineRule="auto"/>
              <w:jc w:val="both"/>
              <w:rPr>
                <w:rFonts w:ascii="Times New Roman" w:eastAsia="Times New Roman" w:hAnsi="Times New Roman" w:cs="Times New Roman"/>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sidR="005371E0" w:rsidRPr="005371E0">
              <w:rPr>
                <w:rFonts w:ascii="Times New Roman" w:eastAsia="Times New Roman" w:hAnsi="Times New Roman" w:cs="Times New Roman"/>
                <w:sz w:val="24"/>
                <w:szCs w:val="24"/>
                <w:lang w:eastAsia="ru-RU"/>
              </w:rPr>
              <w:t xml:space="preserve"> </w:t>
            </w:r>
          </w:p>
          <w:p w:rsidR="00516D88" w:rsidRPr="00D92A97" w:rsidRDefault="00394289" w:rsidP="005371E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635A50">
              <w:rPr>
                <w:rFonts w:ascii="Times New Roman" w:eastAsia="MS Mincho" w:hAnsi="Times New Roman" w:cs="Times New Roman"/>
                <w:bCs/>
                <w:snapToGrid w:val="0"/>
                <w:sz w:val="24"/>
                <w:szCs w:val="24"/>
                <w:lang w:eastAsia="ar-SA"/>
              </w:rPr>
              <w:t>температура вспышки в открытом тигле не ниже 110</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 xml:space="preserve">С, массовая доля воды, не более 1%, зольность, не более 0,14%, массовая доля </w:t>
            </w:r>
            <w:proofErr w:type="spellStart"/>
            <w:r w:rsidRPr="00635A50">
              <w:rPr>
                <w:rFonts w:ascii="Times New Roman" w:eastAsia="MS Mincho" w:hAnsi="Times New Roman" w:cs="Times New Roman"/>
                <w:bCs/>
                <w:snapToGrid w:val="0"/>
                <w:sz w:val="24"/>
                <w:szCs w:val="24"/>
                <w:lang w:eastAsia="ar-SA"/>
              </w:rPr>
              <w:t>мех.примесей</w:t>
            </w:r>
            <w:proofErr w:type="spellEnd"/>
            <w:r w:rsidRPr="00635A50">
              <w:rPr>
                <w:rFonts w:ascii="Times New Roman" w:eastAsia="MS Mincho" w:hAnsi="Times New Roman" w:cs="Times New Roman"/>
                <w:bCs/>
                <w:snapToGrid w:val="0"/>
                <w:sz w:val="24"/>
                <w:szCs w:val="24"/>
                <w:lang w:eastAsia="ar-SA"/>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71" w:name="_Ref214869550"/>
      <w:bookmarkStart w:id="172" w:name="_Toc386464021"/>
      <w:bookmarkStart w:id="173"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4" w:name="_Toc474929140"/>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1"/>
      <w:bookmarkEnd w:id="172"/>
      <w:bookmarkEnd w:id="173"/>
      <w:bookmarkEnd w:id="174"/>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3012B">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Свидетельство о внесении в Единый государственный реестр юридических лиц (дата и номер, </w:t>
            </w:r>
            <w:r w:rsidR="0033012B">
              <w:rPr>
                <w:rFonts w:ascii="Times New Roman" w:eastAsia="Times New Roman" w:hAnsi="Times New Roman" w:cs="Times New Roman"/>
                <w:sz w:val="24"/>
                <w:szCs w:val="24"/>
                <w:lang w:eastAsia="ar-SA"/>
              </w:rPr>
              <w:t>сведения о дате выдачи документа и выдавшем его органе</w:t>
            </w:r>
            <w:r w:rsidRPr="003A2F0D">
              <w:rPr>
                <w:rFonts w:ascii="Times New Roman" w:eastAsia="Times New Roman" w:hAnsi="Times New Roman" w:cs="Times New Roman"/>
                <w:sz w:val="24"/>
                <w:szCs w:val="24"/>
                <w:lang w:eastAsia="ar-SA"/>
              </w:rPr>
              <w:t>)</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r w:rsidR="00EF6414">
        <w:rPr>
          <w:rFonts w:ascii="Times New Roman" w:eastAsia="Times New Roman" w:hAnsi="Times New Roman" w:cs="Times New Roman"/>
          <w:sz w:val="24"/>
          <w:szCs w:val="24"/>
          <w:vertAlign w:val="superscript"/>
          <w:lang w:eastAsia="ar-SA"/>
        </w:rPr>
        <w:t xml:space="preserve">(при наличии) </w:t>
      </w:r>
      <w:r w:rsidRPr="003A2F0D">
        <w:rPr>
          <w:rFonts w:ascii="Times New Roman" w:eastAsia="Times New Roman" w:hAnsi="Times New Roman" w:cs="Times New Roman"/>
          <w:sz w:val="24"/>
          <w:szCs w:val="24"/>
          <w:vertAlign w:val="superscript"/>
          <w:lang w:eastAsia="ar-SA"/>
        </w:rPr>
        <w:t>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CF105B"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1. </w:t>
      </w:r>
      <w:r w:rsidR="003A2F0D" w:rsidRPr="003A2F0D">
        <w:rPr>
          <w:rFonts w:ascii="Times New Roman" w:eastAsia="Times New Roman" w:hAnsi="Times New Roman" w:cs="Times New Roman"/>
          <w:sz w:val="20"/>
          <w:szCs w:val="20"/>
          <w:lang w:eastAsia="ar-SA"/>
        </w:rPr>
        <w:t>Участник закупки приводит номер и дату письма о подаче оферты, приложением к которому является данная анкета.</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CF105B">
      <w:pPr>
        <w:tabs>
          <w:tab w:val="left" w:pos="0"/>
        </w:tabs>
        <w:suppressAutoHyphens/>
        <w:spacing w:after="0" w:line="240" w:lineRule="auto"/>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5" w:name="_Toc440288222"/>
      <w:bookmarkStart w:id="176" w:name="_Toc447784679"/>
      <w:bookmarkStart w:id="177" w:name="_Toc448824807"/>
      <w:bookmarkStart w:id="178" w:name="_Toc466622514"/>
      <w:bookmarkStart w:id="179" w:name="_Toc474929141"/>
      <w:r w:rsidRPr="00FF0167">
        <w:rPr>
          <w:rFonts w:ascii="Times New Roman" w:eastAsia="Times New Roman" w:hAnsi="Times New Roman" w:cs="Times New Roman"/>
          <w:b/>
          <w:iCs/>
          <w:sz w:val="24"/>
          <w:szCs w:val="24"/>
          <w:lang w:eastAsia="ar-SA"/>
        </w:rPr>
        <w:lastRenderedPageBreak/>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5"/>
      <w:bookmarkEnd w:id="176"/>
      <w:bookmarkEnd w:id="177"/>
      <w:bookmarkEnd w:id="178"/>
      <w:bookmarkEnd w:id="179"/>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w:t>
      </w:r>
      <w:proofErr w:type="gramStart"/>
      <w:r w:rsidRPr="00FF0167">
        <w:rPr>
          <w:rFonts w:ascii="Times New Roman" w:eastAsia="Times New Roman" w:hAnsi="Times New Roman" w:cs="Times New Roman"/>
          <w:sz w:val="24"/>
          <w:szCs w:val="24"/>
          <w:lang w:eastAsia="ar-SA"/>
        </w:rPr>
        <w:t>_»_</w:t>
      </w:r>
      <w:proofErr w:type="gramEnd"/>
      <w:r w:rsidRPr="00FF0167">
        <w:rPr>
          <w:rFonts w:ascii="Times New Roman" w:eastAsia="Times New Roman" w:hAnsi="Times New Roman" w:cs="Times New Roman"/>
          <w:sz w:val="24"/>
          <w:szCs w:val="24"/>
          <w:lang w:eastAsia="ar-SA"/>
        </w:rPr>
        <w:t>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ИНН/</w:t>
      </w:r>
      <w:proofErr w:type="gramStart"/>
      <w:r w:rsidRPr="00FF0167">
        <w:rPr>
          <w:rFonts w:ascii="Times New Roman" w:eastAsia="Times New Roman" w:hAnsi="Times New Roman" w:cs="Times New Roman"/>
          <w:sz w:val="24"/>
          <w:szCs w:val="24"/>
          <w:lang w:eastAsia="ru-RU"/>
        </w:rPr>
        <w:t xml:space="preserve">КПП:  </w:t>
      </w:r>
      <w:r w:rsidRPr="00FF0167">
        <w:rPr>
          <w:rFonts w:ascii="Times New Roman" w:eastAsia="Times New Roman" w:hAnsi="Times New Roman" w:cs="Times New Roman"/>
          <w:sz w:val="24"/>
          <w:szCs w:val="24"/>
          <w:lang w:eastAsia="ru-RU"/>
        </w:rPr>
        <w:tab/>
      </w:r>
      <w:proofErr w:type="gramEnd"/>
      <w:r w:rsidRPr="00FF0167">
        <w:rPr>
          <w:rFonts w:ascii="Times New Roman" w:eastAsia="Times New Roman" w:hAnsi="Times New Roman" w:cs="Times New Roman"/>
          <w:sz w:val="24"/>
          <w:szCs w:val="24"/>
          <w:lang w:eastAsia="ru-RU"/>
        </w:rPr>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3. </w:t>
      </w:r>
      <w:proofErr w:type="gramStart"/>
      <w:r w:rsidRPr="00FF0167">
        <w:rPr>
          <w:rFonts w:ascii="Times New Roman" w:eastAsia="Times New Roman" w:hAnsi="Times New Roman" w:cs="Times New Roman"/>
          <w:sz w:val="24"/>
          <w:szCs w:val="24"/>
          <w:lang w:eastAsia="ru-RU"/>
        </w:rPr>
        <w:t xml:space="preserve">ОГРН:  </w:t>
      </w:r>
      <w:r w:rsidRPr="00FF0167">
        <w:rPr>
          <w:rFonts w:ascii="Times New Roman" w:eastAsia="Times New Roman" w:hAnsi="Times New Roman" w:cs="Times New Roman"/>
          <w:sz w:val="24"/>
          <w:szCs w:val="24"/>
          <w:lang w:eastAsia="ru-RU"/>
        </w:rPr>
        <w:tab/>
      </w:r>
      <w:proofErr w:type="gramEnd"/>
      <w:r w:rsidRPr="00FF0167">
        <w:rPr>
          <w:rFonts w:ascii="Times New Roman" w:eastAsia="Times New Roman" w:hAnsi="Times New Roman" w:cs="Times New Roman"/>
          <w:sz w:val="24"/>
          <w:szCs w:val="24"/>
          <w:lang w:eastAsia="ru-RU"/>
        </w:rPr>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количество </w:t>
            </w:r>
            <w:proofErr w:type="gramStart"/>
            <w:r w:rsidRPr="00FF0167">
              <w:rPr>
                <w:rFonts w:ascii="Times New Roman" w:eastAsia="Times New Roman" w:hAnsi="Times New Roman" w:cs="Times New Roman"/>
                <w:lang w:eastAsia="ru-RU"/>
              </w:rPr>
              <w:t>человек</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в млн. </w:t>
            </w:r>
            <w:proofErr w:type="gramStart"/>
            <w:r w:rsidRPr="00FF0167">
              <w:rPr>
                <w:rFonts w:ascii="Times New Roman" w:eastAsia="Times New Roman" w:hAnsi="Times New Roman" w:cs="Times New Roman"/>
                <w:lang w:eastAsia="ru-RU"/>
              </w:rPr>
              <w:t>рублей</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5"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6"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7"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8"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roofErr w:type="gramStart"/>
            <w:r w:rsidRPr="00FF0167">
              <w:rPr>
                <w:rFonts w:ascii="Times New Roman" w:eastAsia="Times New Roman" w:hAnsi="Times New Roman" w:cs="Times New Roman"/>
                <w:lang w:eastAsia="ru-RU"/>
              </w:rPr>
              <w:t>)</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roofErr w:type="gramStart"/>
            <w:r w:rsidRPr="00FF0167">
              <w:rPr>
                <w:rFonts w:ascii="Times New Roman" w:eastAsia="Times New Roman" w:hAnsi="Times New Roman" w:cs="Times New Roman"/>
                <w:lang w:eastAsia="ru-RU"/>
              </w:rPr>
              <w:t>)</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lastRenderedPageBreak/>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80" w:name="_Ref55336389"/>
      <w:bookmarkStart w:id="181" w:name="_Toc57314677"/>
      <w:bookmarkStart w:id="182" w:name="_Toc69728991"/>
      <w:bookmarkStart w:id="183" w:name="_Toc176240332"/>
      <w:bookmarkStart w:id="184" w:name="_Toc306106360"/>
      <w:bookmarkStart w:id="185" w:name="_Toc379967956"/>
      <w:bookmarkStart w:id="186" w:name="_Toc440887384"/>
      <w:bookmarkStart w:id="187"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80"/>
      <w:bookmarkEnd w:id="181"/>
      <w:bookmarkEnd w:id="182"/>
      <w:bookmarkEnd w:id="183"/>
      <w:bookmarkEnd w:id="184"/>
      <w:bookmarkEnd w:id="185"/>
      <w:bookmarkEnd w:id="186"/>
      <w:bookmarkEnd w:id="187"/>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8"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8"/>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w:t>
      </w:r>
      <w:proofErr w:type="gramStart"/>
      <w:r w:rsidRPr="00572943">
        <w:rPr>
          <w:rFonts w:ascii="Times New Roman" w:eastAsia="Times New Roman" w:hAnsi="Times New Roman" w:cs="Times New Roman"/>
          <w:snapToGrid w:val="0"/>
          <w:sz w:val="24"/>
          <w:szCs w:val="24"/>
          <w:lang w:eastAsia="ru-RU"/>
        </w:rPr>
        <w:t>_»_</w:t>
      </w:r>
      <w:proofErr w:type="gramEnd"/>
      <w:r w:rsidRPr="00572943">
        <w:rPr>
          <w:rFonts w:ascii="Times New Roman" w:eastAsia="Times New Roman" w:hAnsi="Times New Roman" w:cs="Times New Roman"/>
          <w:snapToGrid w:val="0"/>
          <w:sz w:val="24"/>
          <w:szCs w:val="24"/>
          <w:lang w:eastAsia="ru-RU"/>
        </w:rPr>
        <w:t>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BA0710">
            <w:pPr>
              <w:numPr>
                <w:ilvl w:val="0"/>
                <w:numId w:val="46"/>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572943">
        <w:rPr>
          <w:rFonts w:ascii="Times New Roman" w:eastAsia="Times New Roman" w:hAnsi="Times New Roman" w:cs="Times New Roman"/>
          <w:sz w:val="20"/>
          <w:szCs w:val="20"/>
          <w:lang w:eastAsia="ar-SA"/>
        </w:rPr>
        <w:t>т.ч</w:t>
      </w:r>
      <w:proofErr w:type="spellEnd"/>
      <w:r w:rsidRPr="00572943">
        <w:rPr>
          <w:rFonts w:ascii="Times New Roman" w:eastAsia="Times New Roman" w:hAnsi="Times New Roman" w:cs="Times New Roman"/>
          <w:sz w:val="20"/>
          <w:szCs w:val="20"/>
          <w:lang w:eastAsia="ar-SA"/>
        </w:rPr>
        <w:t>.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sidR="00F6638A">
        <w:rPr>
          <w:rFonts w:ascii="Times New Roman" w:eastAsia="Times New Roman" w:hAnsi="Times New Roman" w:cs="Times New Roman"/>
          <w:sz w:val="20"/>
          <w:szCs w:val="20"/>
          <w:lang w:eastAsia="ru-RU"/>
        </w:rPr>
        <w:t xml:space="preserve"> для оценки по критерию </w:t>
      </w:r>
      <w:r w:rsidR="00F6638A" w:rsidRPr="00F6638A">
        <w:rPr>
          <w:rFonts w:ascii="Times New Roman" w:eastAsia="Times New Roman" w:hAnsi="Times New Roman" w:cs="Times New Roman"/>
          <w:sz w:val="20"/>
          <w:szCs w:val="20"/>
          <w:lang w:eastAsia="ru-RU"/>
        </w:rPr>
        <w:t>«Наличие у Участника запроса предложений материально-технических ресурсов»</w:t>
      </w:r>
      <w:r>
        <w:rPr>
          <w:rFonts w:ascii="Times New Roman" w:eastAsia="Times New Roman" w:hAnsi="Times New Roman" w:cs="Times New Roman"/>
          <w:sz w:val="20"/>
          <w:szCs w:val="20"/>
          <w:lang w:eastAsia="ru-RU"/>
        </w:rPr>
        <w:t>)</w:t>
      </w:r>
      <w:r w:rsidR="00BC1437">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9"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90" w:name="_Приложение_№_2"/>
      <w:bookmarkEnd w:id="145"/>
      <w:bookmarkEnd w:id="146"/>
      <w:bookmarkEnd w:id="147"/>
      <w:bookmarkEnd w:id="148"/>
      <w:bookmarkEnd w:id="149"/>
      <w:bookmarkEnd w:id="190"/>
      <w:r w:rsidR="00386A2E" w:rsidRPr="00386A2E">
        <w:rPr>
          <w:rFonts w:ascii="Times New Roman" w:eastAsia="Times New Roman" w:hAnsi="Times New Roman" w:cs="Times New Roman"/>
          <w:sz w:val="24"/>
          <w:szCs w:val="24"/>
          <w:lang w:val="x-none" w:eastAsia="ar-SA"/>
        </w:rPr>
        <w:t>к Документации о проведении</w:t>
      </w:r>
      <w:bookmarkEnd w:id="189"/>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w:t>
      </w:r>
      <w:r w:rsidR="002C1998">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91"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91"/>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4429B" w:rsidRDefault="0024429B" w:rsidP="0024429B">
      <w:pPr>
        <w:spacing w:line="240" w:lineRule="auto"/>
        <w:jc w:val="both"/>
        <w:rPr>
          <w:rFonts w:ascii="Times New Roman" w:hAnsi="Times New Roman"/>
          <w:sz w:val="24"/>
          <w:szCs w:val="24"/>
        </w:rPr>
      </w:pPr>
      <w:r>
        <w:rPr>
          <w:rFonts w:ascii="Times New Roman" w:hAnsi="Times New Roman"/>
          <w:b/>
          <w:color w:val="AEAAAA"/>
          <w:sz w:val="24"/>
          <w:szCs w:val="24"/>
        </w:rPr>
        <w:t xml:space="preserve">                                                             </w:t>
      </w:r>
      <w:bookmarkStart w:id="192" w:name="_Hlk533598792"/>
      <w:r>
        <w:rPr>
          <w:rFonts w:ascii="Times New Roman" w:hAnsi="Times New Roman"/>
          <w:b/>
          <w:color w:val="AEAAAA"/>
          <w:sz w:val="24"/>
          <w:szCs w:val="24"/>
        </w:rPr>
        <w:t>(при необходимости)</w:t>
      </w:r>
      <w:bookmarkEnd w:id="192"/>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w:t>
      </w:r>
      <w:proofErr w:type="gramStart"/>
      <w:r w:rsidRPr="003A2F0D">
        <w:rPr>
          <w:rFonts w:ascii="Times New Roman" w:eastAsia="Times New Roman" w:hAnsi="Times New Roman" w:cs="Times New Roman"/>
          <w:b/>
          <w:sz w:val="24"/>
          <w:szCs w:val="24"/>
          <w:lang w:eastAsia="ar-SA"/>
        </w:rPr>
        <w:t>Е Н</w:t>
      </w:r>
      <w:proofErr w:type="gramEnd"/>
      <w:r w:rsidRPr="003A2F0D">
        <w:rPr>
          <w:rFonts w:ascii="Times New Roman" w:eastAsia="Times New Roman" w:hAnsi="Times New Roman" w:cs="Times New Roman"/>
          <w:b/>
          <w:sz w:val="24"/>
          <w:szCs w:val="24"/>
          <w:lang w:eastAsia="ar-SA"/>
        </w:rPr>
        <w:t xml:space="preserve">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7D5B95" w:rsidRPr="007D5B95" w:rsidRDefault="007D5B95" w:rsidP="007D5B95">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7D5B95">
        <w:rPr>
          <w:rFonts w:ascii="Times New Roman" w:eastAsia="Times New Roman" w:hAnsi="Times New Roman" w:cs="Times New Roman"/>
          <w:sz w:val="24"/>
          <w:szCs w:val="24"/>
          <w:lang w:eastAsia="ar-SA"/>
        </w:rPr>
        <w:t xml:space="preserve">Организационно – правовая форма организации </w:t>
      </w:r>
      <w:r w:rsidRPr="007D5B95">
        <w:rPr>
          <w:rFonts w:ascii="Calibri" w:eastAsia="Calibri" w:hAnsi="Calibri" w:cs="Times New Roman"/>
        </w:rPr>
        <w:t xml:space="preserve">– </w:t>
      </w:r>
      <w:r w:rsidRPr="007D5B95">
        <w:rPr>
          <w:rFonts w:ascii="Times New Roman" w:eastAsia="Times New Roman" w:hAnsi="Times New Roman" w:cs="Times New Roman"/>
          <w:sz w:val="24"/>
          <w:szCs w:val="24"/>
          <w:lang w:eastAsia="ar-SA"/>
        </w:rPr>
        <w:t>Участника закупки «___________________</w:t>
      </w:r>
      <w:proofErr w:type="gramStart"/>
      <w:r w:rsidRPr="007D5B95">
        <w:rPr>
          <w:rFonts w:ascii="Times New Roman" w:eastAsia="Times New Roman" w:hAnsi="Times New Roman" w:cs="Times New Roman"/>
          <w:sz w:val="24"/>
          <w:szCs w:val="24"/>
          <w:lang w:eastAsia="ar-SA"/>
        </w:rPr>
        <w:t>_»  в</w:t>
      </w:r>
      <w:proofErr w:type="gramEnd"/>
      <w:r w:rsidRPr="007D5B95">
        <w:rPr>
          <w:rFonts w:ascii="Times New Roman" w:eastAsia="Times New Roman" w:hAnsi="Times New Roman" w:cs="Times New Roman"/>
          <w:sz w:val="24"/>
          <w:szCs w:val="24"/>
          <w:lang w:eastAsia="ar-SA"/>
        </w:rPr>
        <w:t xml:space="preserve"> лице (</w:t>
      </w:r>
      <w:r w:rsidRPr="007D5B95">
        <w:rPr>
          <w:rFonts w:ascii="Times New Roman" w:eastAsia="Times New Roman" w:hAnsi="Times New Roman" w:cs="Times New Roman"/>
          <w:i/>
          <w:sz w:val="24"/>
          <w:szCs w:val="24"/>
          <w:u w:val="single"/>
          <w:shd w:val="clear" w:color="auto" w:fill="D9D9D9"/>
          <w:lang w:eastAsia="ar-SA"/>
        </w:rPr>
        <w:t>должность Руководителя, ФИО Руководителя)</w:t>
      </w:r>
      <w:r w:rsidRPr="007D5B95">
        <w:rPr>
          <w:rFonts w:ascii="Times New Roman" w:eastAsia="Times New Roman" w:hAnsi="Times New Roman" w:cs="Times New Roman"/>
          <w:i/>
          <w:sz w:val="24"/>
          <w:szCs w:val="24"/>
          <w:shd w:val="clear" w:color="auto" w:fill="FFFFFF"/>
          <w:lang w:eastAsia="ar-SA"/>
        </w:rPr>
        <w:t>,</w:t>
      </w:r>
      <w:r w:rsidRPr="007D5B95">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5B95">
        <w:rPr>
          <w:rFonts w:ascii="Times New Roman" w:eastAsia="Times New Roman" w:hAnsi="Times New Roman" w:cs="Times New Roman"/>
          <w:i/>
          <w:sz w:val="24"/>
          <w:szCs w:val="24"/>
          <w:u w:val="single"/>
          <w:shd w:val="clear" w:color="auto" w:fill="D9D9D9"/>
          <w:lang w:eastAsia="ar-SA"/>
        </w:rPr>
        <w:t>должность уполномоченного лица, ФИО уполномоченного лица</w:t>
      </w:r>
      <w:r w:rsidRPr="007D5B95">
        <w:rPr>
          <w:rFonts w:ascii="Times New Roman" w:eastAsia="Times New Roman" w:hAnsi="Times New Roman" w:cs="Times New Roman"/>
          <w:i/>
          <w:sz w:val="24"/>
          <w:szCs w:val="24"/>
          <w:u w:val="single"/>
          <w:lang w:eastAsia="ar-SA"/>
        </w:rPr>
        <w:t>,</w:t>
      </w:r>
      <w:r w:rsidRPr="007D5B95">
        <w:rPr>
          <w:rFonts w:ascii="Times New Roman" w:eastAsia="Times New Roman" w:hAnsi="Times New Roman" w:cs="Times New Roman"/>
          <w:i/>
          <w:sz w:val="24"/>
          <w:szCs w:val="24"/>
          <w:lang w:eastAsia="ar-SA"/>
        </w:rPr>
        <w:t xml:space="preserve"> </w:t>
      </w:r>
      <w:r w:rsidRPr="007D5B95">
        <w:rPr>
          <w:rFonts w:ascii="Times New Roman" w:eastAsia="Times New Roman" w:hAnsi="Times New Roman" w:cs="Times New Roman"/>
          <w:sz w:val="24"/>
          <w:szCs w:val="24"/>
          <w:lang w:eastAsia="ar-SA"/>
        </w:rPr>
        <w:t>паспорт серии ________ номер_______</w:t>
      </w:r>
      <w:r w:rsidRPr="007D5B95">
        <w:rPr>
          <w:rFonts w:ascii="Times New Roman" w:eastAsia="Times New Roman" w:hAnsi="Times New Roman" w:cs="Times New Roman"/>
          <w:i/>
          <w:sz w:val="24"/>
          <w:szCs w:val="24"/>
          <w:lang w:eastAsia="ar-SA"/>
        </w:rPr>
        <w:t xml:space="preserve"> </w:t>
      </w:r>
      <w:r w:rsidRPr="007D5B95">
        <w:rPr>
          <w:rFonts w:ascii="Times New Roman" w:eastAsia="Times New Roman" w:hAnsi="Times New Roman" w:cs="Times New Roman"/>
          <w:sz w:val="24"/>
          <w:szCs w:val="24"/>
          <w:lang w:eastAsia="ar-SA"/>
        </w:rPr>
        <w:t xml:space="preserve">выдан </w:t>
      </w:r>
      <w:r w:rsidRPr="007D5B95">
        <w:rPr>
          <w:rFonts w:ascii="Times New Roman" w:eastAsia="Times New Roman" w:hAnsi="Times New Roman" w:cs="Times New Roman"/>
          <w:i/>
          <w:sz w:val="24"/>
          <w:szCs w:val="24"/>
          <w:lang w:eastAsia="ar-SA"/>
        </w:rPr>
        <w:t>___________</w:t>
      </w:r>
      <w:r w:rsidRPr="007D5B95">
        <w:rPr>
          <w:rFonts w:ascii="Times New Roman" w:eastAsia="Times New Roman" w:hAnsi="Times New Roman" w:cs="Times New Roman"/>
          <w:sz w:val="24"/>
          <w:szCs w:val="24"/>
          <w:lang w:eastAsia="ar-SA"/>
        </w:rPr>
        <w:t>), представлять интересы предприятия в запросе предложений на право заключения договора ______________________________________.</w:t>
      </w:r>
    </w:p>
    <w:p w:rsidR="003A2F0D" w:rsidRPr="003A2F0D" w:rsidRDefault="007D5B95" w:rsidP="007D5B95">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7D5B95">
        <w:rPr>
          <w:rFonts w:ascii="Times New Roman" w:eastAsia="Times New Roman" w:hAnsi="Times New Roman" w:cs="Times New Roman"/>
          <w:sz w:val="24"/>
          <w:szCs w:val="24"/>
          <w:lang w:eastAsia="ar-SA"/>
        </w:rPr>
        <w:t>В целях выполнения данного поручения (</w:t>
      </w:r>
      <w:r w:rsidRPr="007D5B95">
        <w:rPr>
          <w:rFonts w:ascii="Times New Roman" w:eastAsia="Times New Roman" w:hAnsi="Times New Roman" w:cs="Times New Roman"/>
          <w:i/>
          <w:sz w:val="24"/>
          <w:szCs w:val="24"/>
          <w:u w:val="single"/>
          <w:shd w:val="clear" w:color="auto" w:fill="D9D9D9"/>
          <w:lang w:eastAsia="ar-SA"/>
        </w:rPr>
        <w:t>ФИО уполномоченного лица</w:t>
      </w:r>
      <w:r w:rsidRPr="007D5B95">
        <w:rPr>
          <w:rFonts w:ascii="Times New Roman" w:eastAsia="Times New Roman" w:hAnsi="Times New Roman" w:cs="Times New Roman"/>
          <w:i/>
          <w:sz w:val="24"/>
          <w:szCs w:val="24"/>
          <w:u w:val="single"/>
          <w:lang w:eastAsia="ar-SA"/>
        </w:rPr>
        <w:t>)</w:t>
      </w:r>
      <w:r w:rsidRPr="007D5B95">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закупки «________________» договоры на</w:t>
      </w:r>
      <w:r w:rsidRPr="007D5B95">
        <w:rPr>
          <w:rFonts w:ascii="Times New Roman" w:eastAsia="Calibri" w:hAnsi="Times New Roman" w:cs="Times New Roman"/>
          <w:sz w:val="24"/>
          <w:szCs w:val="24"/>
          <w:lang w:eastAsia="ar-SA"/>
        </w:rPr>
        <w:t xml:space="preserve"> поставку товара</w:t>
      </w:r>
      <w:r w:rsidRPr="007D5B95">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007D5B95" w:rsidRPr="007D5B95">
        <w:rPr>
          <w:rFonts w:ascii="Times New Roman" w:eastAsia="Times New Roman" w:hAnsi="Times New Roman" w:cs="Times New Roman"/>
          <w:i/>
          <w:sz w:val="24"/>
          <w:szCs w:val="24"/>
          <w:shd w:val="clear" w:color="auto" w:fill="D9D9D9"/>
          <w:lang w:eastAsia="ar-SA"/>
        </w:rPr>
        <w:t xml:space="preserve">ФИО уполномоченного </w:t>
      </w:r>
      <w:proofErr w:type="gramStart"/>
      <w:r w:rsidR="007D5B95" w:rsidRPr="007D5B95">
        <w:rPr>
          <w:rFonts w:ascii="Times New Roman" w:eastAsia="Times New Roman" w:hAnsi="Times New Roman" w:cs="Times New Roman"/>
          <w:i/>
          <w:sz w:val="24"/>
          <w:szCs w:val="24"/>
          <w:shd w:val="clear" w:color="auto" w:fill="D9D9D9"/>
          <w:lang w:eastAsia="ar-SA"/>
        </w:rPr>
        <w:t>лица</w:t>
      </w:r>
      <w:r w:rsidR="007D5B95" w:rsidRPr="007D5B9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w:t>
      </w:r>
      <w:proofErr w:type="gramEnd"/>
      <w:r w:rsidRPr="003A2F0D">
        <w:rPr>
          <w:rFonts w:ascii="Times New Roman" w:eastAsia="Times New Roman" w:hAnsi="Times New Roman" w:cs="Times New Roman"/>
          <w:sz w:val="24"/>
          <w:szCs w:val="24"/>
          <w:lang w:eastAsia="ar-SA"/>
        </w:rPr>
        <w:t>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w:t>
      </w:r>
      <w:r w:rsidR="007D5B95" w:rsidRPr="007D5B95">
        <w:rPr>
          <w:rFonts w:ascii="Times New Roman" w:eastAsia="Times New Roman" w:hAnsi="Times New Roman" w:cs="Times New Roman"/>
          <w:i/>
          <w:sz w:val="24"/>
          <w:szCs w:val="24"/>
          <w:shd w:val="clear" w:color="auto" w:fill="D9D9D9"/>
          <w:lang w:eastAsia="ar-SA"/>
        </w:rPr>
        <w:t xml:space="preserve">должность </w:t>
      </w:r>
      <w:proofErr w:type="gramStart"/>
      <w:r w:rsidR="007D5B95" w:rsidRPr="007D5B95">
        <w:rPr>
          <w:rFonts w:ascii="Times New Roman" w:eastAsia="Times New Roman" w:hAnsi="Times New Roman" w:cs="Times New Roman"/>
          <w:i/>
          <w:sz w:val="24"/>
          <w:szCs w:val="24"/>
          <w:shd w:val="clear" w:color="auto" w:fill="D9D9D9"/>
          <w:lang w:eastAsia="ar-SA"/>
        </w:rPr>
        <w:t>Руководителя</w:t>
      </w:r>
      <w:r w:rsidRPr="003A2F0D">
        <w:rPr>
          <w:rFonts w:ascii="Times New Roman" w:eastAsia="Times New Roman" w:hAnsi="Times New Roman" w:cs="Times New Roman"/>
          <w:sz w:val="24"/>
          <w:szCs w:val="24"/>
          <w:lang w:eastAsia="ar-SA"/>
        </w:rPr>
        <w:t>)_</w:t>
      </w:r>
      <w:proofErr w:type="gramEnd"/>
      <w:r w:rsidRPr="003A2F0D">
        <w:rPr>
          <w:rFonts w:ascii="Times New Roman" w:eastAsia="Times New Roman" w:hAnsi="Times New Roman" w:cs="Times New Roman"/>
          <w:sz w:val="24"/>
          <w:szCs w:val="24"/>
          <w:lang w:eastAsia="ar-SA"/>
        </w:rPr>
        <w:t>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3"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 xml:space="preserve">___ </w:t>
      </w:r>
      <w:proofErr w:type="gramStart"/>
      <w:r w:rsidRPr="005A007A">
        <w:rPr>
          <w:rFonts w:ascii="Times New Roman" w:eastAsia="Times New Roman" w:hAnsi="Times New Roman" w:cs="Times New Roman"/>
          <w:bCs/>
          <w:sz w:val="24"/>
          <w:szCs w:val="24"/>
          <w:lang w:eastAsia="ru-RU"/>
        </w:rPr>
        <w:t xml:space="preserve">«  </w:t>
      </w:r>
      <w:proofErr w:type="gramEnd"/>
      <w:r w:rsidRPr="005A007A">
        <w:rPr>
          <w:rFonts w:ascii="Times New Roman" w:eastAsia="Times New Roman" w:hAnsi="Times New Roman" w:cs="Times New Roman"/>
          <w:bCs/>
          <w:sz w:val="24"/>
          <w:szCs w:val="24"/>
          <w:lang w:eastAsia="ru-RU"/>
        </w:rPr>
        <w:t xml:space="preserve">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2"/>
          <w:numId w:val="37"/>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BA0710">
      <w:pPr>
        <w:numPr>
          <w:ilvl w:val="2"/>
          <w:numId w:val="37"/>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BA0710">
      <w:pPr>
        <w:numPr>
          <w:ilvl w:val="3"/>
          <w:numId w:val="37"/>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указанной в заявке Покупателя на предварительную сумму_______________</w:t>
      </w:r>
      <w:proofErr w:type="gramStart"/>
      <w:r w:rsidRPr="005A007A">
        <w:rPr>
          <w:rFonts w:ascii="Times New Roman" w:eastAsia="Times New Roman" w:hAnsi="Times New Roman" w:cs="Times New Roman"/>
          <w:sz w:val="24"/>
          <w:szCs w:val="24"/>
          <w:lang w:eastAsia="ru-RU"/>
        </w:rPr>
        <w:t>_(</w:t>
      </w:r>
      <w:proofErr w:type="gramEnd"/>
      <w:r w:rsidRPr="005A007A">
        <w:rPr>
          <w:rFonts w:ascii="Times New Roman" w:eastAsia="Times New Roman" w:hAnsi="Times New Roman" w:cs="Times New Roman"/>
          <w:sz w:val="24"/>
          <w:szCs w:val="24"/>
          <w:lang w:eastAsia="ru-RU"/>
        </w:rPr>
        <w:t xml:space="preserve">)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Максимальная цена общего количества поставляемой Продукции (цена Договора) составляет ______ </w:t>
      </w:r>
      <w:proofErr w:type="gramStart"/>
      <w:r w:rsidRPr="005A007A">
        <w:rPr>
          <w:rFonts w:ascii="Times New Roman" w:eastAsia="Times New Roman" w:hAnsi="Times New Roman" w:cs="Times New Roman"/>
          <w:sz w:val="24"/>
          <w:szCs w:val="24"/>
          <w:lang w:eastAsia="ru-RU"/>
        </w:rPr>
        <w:t>( _</w:t>
      </w:r>
      <w:proofErr w:type="gramEnd"/>
      <w:r w:rsidRPr="005A007A">
        <w:rPr>
          <w:rFonts w:ascii="Times New Roman" w:eastAsia="Times New Roman" w:hAnsi="Times New Roman" w:cs="Times New Roman"/>
          <w:sz w:val="24"/>
          <w:szCs w:val="24"/>
          <w:lang w:eastAsia="ru-RU"/>
        </w:rPr>
        <w:t xml:space="preserve">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 xml:space="preserve">и фактических затрат, в </w:t>
      </w:r>
      <w:proofErr w:type="gramStart"/>
      <w:r w:rsidRPr="005A007A">
        <w:rPr>
          <w:rFonts w:ascii="Times New Roman" w:eastAsia="Times New Roman" w:hAnsi="Times New Roman" w:cs="Times New Roman"/>
          <w:sz w:val="24"/>
          <w:szCs w:val="24"/>
          <w:lang w:eastAsia="ru-RU"/>
        </w:rPr>
        <w:t>части  транспортных</w:t>
      </w:r>
      <w:proofErr w:type="gramEnd"/>
      <w:r w:rsidRPr="005A007A">
        <w:rPr>
          <w:rFonts w:ascii="Times New Roman" w:eastAsia="Times New Roman" w:hAnsi="Times New Roman" w:cs="Times New Roman"/>
          <w:sz w:val="24"/>
          <w:szCs w:val="24"/>
          <w:lang w:eastAsia="ru-RU"/>
        </w:rPr>
        <w:t xml:space="preserve"> расходов по поставке Продукции (п.1.5.2.2. настоящего Договора).</w:t>
      </w:r>
    </w:p>
    <w:p w:rsidR="005A007A" w:rsidRPr="005A007A" w:rsidRDefault="005A007A" w:rsidP="00BA0710">
      <w:pPr>
        <w:numPr>
          <w:ilvl w:val="2"/>
          <w:numId w:val="37"/>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BA0710">
      <w:pPr>
        <w:numPr>
          <w:ilvl w:val="2"/>
          <w:numId w:val="37"/>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Default="005A007A" w:rsidP="00BA0710">
      <w:pPr>
        <w:numPr>
          <w:ilvl w:val="2"/>
          <w:numId w:val="37"/>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w:t>
      </w:r>
    </w:p>
    <w:p w:rsidR="009A79D8" w:rsidRPr="005A007A" w:rsidRDefault="009A79D8" w:rsidP="009A79D8">
      <w:pPr>
        <w:tabs>
          <w:tab w:val="num" w:pos="1080"/>
          <w:tab w:val="num" w:pos="1418"/>
        </w:tabs>
        <w:spacing w:after="0" w:line="240" w:lineRule="auto"/>
        <w:ind w:left="567"/>
        <w:jc w:val="both"/>
        <w:rPr>
          <w:rFonts w:ascii="Times New Roman" w:eastAsia="Times New Roman" w:hAnsi="Times New Roman" w:cs="Times New Roman"/>
          <w:sz w:val="24"/>
          <w:szCs w:val="24"/>
          <w:lang w:eastAsia="ru-RU"/>
        </w:rPr>
      </w:pPr>
      <w:r w:rsidRPr="009A79D8">
        <w:rPr>
          <w:rFonts w:ascii="Times New Roman" w:eastAsia="Times New Roman" w:hAnsi="Times New Roman" w:cs="Times New Roman"/>
          <w:sz w:val="24"/>
          <w:szCs w:val="24"/>
          <w:lang w:eastAsia="ru-RU"/>
        </w:rPr>
        <w:t>Страна происхождения Продукции</w:t>
      </w:r>
      <w:r>
        <w:rPr>
          <w:rFonts w:ascii="Times New Roman" w:eastAsia="Times New Roman" w:hAnsi="Times New Roman" w:cs="Times New Roman"/>
          <w:sz w:val="24"/>
          <w:szCs w:val="24"/>
          <w:lang w:eastAsia="ru-RU"/>
        </w:rPr>
        <w:t>______________________.</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9"/>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5A007A">
        <w:rPr>
          <w:rFonts w:ascii="Times New Roman" w:eastAsia="Times New Roman" w:hAnsi="Times New Roman" w:cs="Times New Roman"/>
          <w:sz w:val="24"/>
          <w:szCs w:val="24"/>
          <w:lang w:eastAsia="ar-SA"/>
        </w:rPr>
        <w:t>раскредитования</w:t>
      </w:r>
      <w:proofErr w:type="spellEnd"/>
      <w:r w:rsidRPr="005A007A">
        <w:rPr>
          <w:rFonts w:ascii="Times New Roman" w:eastAsia="Times New Roman" w:hAnsi="Times New Roman" w:cs="Times New Roman"/>
          <w:sz w:val="24"/>
          <w:szCs w:val="24"/>
          <w:lang w:eastAsia="ar-SA"/>
        </w:rPr>
        <w:t xml:space="preserve">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Поставщик передает представителю Покупателю (грузополучателю) оригинал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lastRenderedPageBreak/>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резервуар/склад Покупателя (грузополучателя), в соответствии с пунктом 2.1. Договора.</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w:t>
      </w:r>
      <w:proofErr w:type="spellStart"/>
      <w:r w:rsidRPr="005A007A">
        <w:rPr>
          <w:rFonts w:ascii="Times New Roman" w:eastAsia="Times New Roman" w:hAnsi="Times New Roman" w:cs="Times New Roman"/>
          <w:sz w:val="24"/>
          <w:szCs w:val="24"/>
          <w:lang w:eastAsia="ru-RU"/>
        </w:rPr>
        <w:t>расч</w:t>
      </w:r>
      <w:proofErr w:type="spellEnd"/>
      <w:r w:rsidRPr="005A007A">
        <w:rPr>
          <w:rFonts w:ascii="Times New Roman" w:eastAsia="Times New Roman" w:hAnsi="Times New Roman" w:cs="Times New Roman"/>
          <w:sz w:val="24"/>
          <w:szCs w:val="24"/>
          <w:lang w:eastAsia="ru-RU"/>
        </w:rPr>
        <w:t>.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5A007A">
        <w:rPr>
          <w:rFonts w:ascii="Times New Roman" w:eastAsia="Times New Roman" w:hAnsi="Times New Roman" w:cs="Times New Roman"/>
          <w:sz w:val="24"/>
          <w:szCs w:val="24"/>
          <w:lang w:eastAsia="ru-RU"/>
        </w:rPr>
        <w:t>вагоноцистерны</w:t>
      </w:r>
      <w:proofErr w:type="spellEnd"/>
      <w:r w:rsidRPr="005A007A">
        <w:rPr>
          <w:rFonts w:ascii="Times New Roman" w:eastAsia="Times New Roman" w:hAnsi="Times New Roman" w:cs="Times New Roman"/>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w:t>
      </w:r>
      <w:proofErr w:type="gramStart"/>
      <w:r w:rsidRPr="005A007A">
        <w:rPr>
          <w:rFonts w:ascii="Times New Roman" w:eastAsia="Times New Roman" w:hAnsi="Times New Roman" w:cs="Times New Roman"/>
          <w:sz w:val="24"/>
          <w:szCs w:val="24"/>
          <w:lang w:eastAsia="ru-RU"/>
        </w:rPr>
        <w:t>аренды  (</w:t>
      </w:r>
      <w:proofErr w:type="gramEnd"/>
      <w:r w:rsidRPr="005A007A">
        <w:rPr>
          <w:rFonts w:ascii="Times New Roman" w:eastAsia="Times New Roman" w:hAnsi="Times New Roman" w:cs="Times New Roman"/>
          <w:sz w:val="24"/>
          <w:szCs w:val="24"/>
          <w:lang w:eastAsia="ru-RU"/>
        </w:rPr>
        <w:t xml:space="preserve">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w:t>
      </w:r>
      <w:proofErr w:type="gramStart"/>
      <w:r w:rsidRPr="005A007A">
        <w:rPr>
          <w:rFonts w:ascii="Times New Roman" w:eastAsia="Times New Roman" w:hAnsi="Times New Roman" w:cs="Times New Roman"/>
          <w:sz w:val="24"/>
          <w:szCs w:val="24"/>
          <w:lang w:eastAsia="ar-SA"/>
        </w:rPr>
        <w:t>на условиях</w:t>
      </w:r>
      <w:proofErr w:type="gramEnd"/>
      <w:r w:rsidRPr="005A007A">
        <w:rPr>
          <w:rFonts w:ascii="Times New Roman" w:eastAsia="Times New Roman" w:hAnsi="Times New Roman" w:cs="Times New Roman"/>
          <w:sz w:val="24"/>
          <w:szCs w:val="24"/>
          <w:lang w:eastAsia="ar-SA"/>
        </w:rPr>
        <w:t xml:space="preserve"> предусмотренных уведомлением Покупателя. В случае отсутствия уведомления Покупателя, Поставщик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0"/>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w:t>
      </w:r>
      <w:r w:rsidRPr="005A007A">
        <w:rPr>
          <w:rFonts w:ascii="Times New Roman" w:eastAsia="Times New Roman" w:hAnsi="Times New Roman" w:cs="Times New Roman"/>
          <w:sz w:val="24"/>
          <w:szCs w:val="24"/>
          <w:lang w:eastAsia="ar-SA"/>
        </w:rPr>
        <w:lastRenderedPageBreak/>
        <w:t xml:space="preserve">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BA0710">
      <w:pPr>
        <w:numPr>
          <w:ilvl w:val="1"/>
          <w:numId w:val="41"/>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proofErr w:type="spellStart"/>
      <w:r w:rsidRPr="005A007A">
        <w:rPr>
          <w:rFonts w:ascii="Times New Roman" w:eastAsia="Times New Roman" w:hAnsi="Times New Roman" w:cs="Times New Roman"/>
          <w:sz w:val="24"/>
          <w:szCs w:val="24"/>
          <w:lang w:val="x-none" w:eastAsia="ar-SA"/>
        </w:rPr>
        <w:t>рузополучателем</w:t>
      </w:r>
      <w:proofErr w:type="spellEnd"/>
      <w:r w:rsidRPr="005A007A">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w:t>
      </w:r>
      <w:proofErr w:type="gramStart"/>
      <w:r w:rsidRPr="005A007A">
        <w:rPr>
          <w:rFonts w:ascii="Times New Roman" w:eastAsia="Times New Roman" w:hAnsi="Times New Roman" w:cs="Times New Roman"/>
          <w:sz w:val="24"/>
          <w:szCs w:val="24"/>
          <w:lang w:eastAsia="ar-SA"/>
        </w:rPr>
        <w:t>1.1.,</w:t>
      </w:r>
      <w:proofErr w:type="gramEnd"/>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5A007A">
        <w:rPr>
          <w:rFonts w:ascii="Times New Roman" w:eastAsia="Times New Roman" w:hAnsi="Times New Roman" w:cs="Times New Roman"/>
          <w:sz w:val="24"/>
          <w:szCs w:val="24"/>
          <w:lang w:eastAsia="ar-SA"/>
        </w:rPr>
        <w:t>т.ч</w:t>
      </w:r>
      <w:proofErr w:type="spellEnd"/>
      <w:r w:rsidRPr="005A007A">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BA0710">
      <w:pPr>
        <w:numPr>
          <w:ilvl w:val="1"/>
          <w:numId w:val="42"/>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 xml:space="preserve">склад (эстакада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BA0710">
      <w:pPr>
        <w:numPr>
          <w:ilvl w:val="1"/>
          <w:numId w:val="42"/>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5A007A">
        <w:rPr>
          <w:rFonts w:ascii="Times New Roman" w:eastAsia="Times New Roman" w:hAnsi="Times New Roman" w:cs="Times New Roman"/>
          <w:sz w:val="24"/>
          <w:szCs w:val="24"/>
          <w:lang w:eastAsia="ru-RU"/>
        </w:rPr>
        <w:t>1.1.,</w:t>
      </w:r>
      <w:proofErr w:type="gramEnd"/>
      <w:r w:rsidRPr="005A007A">
        <w:rPr>
          <w:rFonts w:ascii="Times New Roman" w:eastAsia="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2"/>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предусмотрены </w:t>
      </w:r>
      <w:proofErr w:type="spellStart"/>
      <w:r w:rsidRPr="005A007A">
        <w:rPr>
          <w:rFonts w:ascii="Times New Roman" w:eastAsia="Times New Roman" w:hAnsi="Times New Roman" w:cs="Times New Roman"/>
          <w:sz w:val="24"/>
          <w:szCs w:val="24"/>
          <w:lang w:eastAsia="ru-RU"/>
        </w:rPr>
        <w:t>п.п</w:t>
      </w:r>
      <w:proofErr w:type="spellEnd"/>
      <w:r w:rsidRPr="005A007A">
        <w:rPr>
          <w:rFonts w:ascii="Times New Roman" w:eastAsia="Times New Roman" w:hAnsi="Times New Roman" w:cs="Times New Roman"/>
          <w:sz w:val="24"/>
          <w:szCs w:val="24"/>
          <w:lang w:eastAsia="ru-RU"/>
        </w:rPr>
        <w:t>.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BA0710">
      <w:pPr>
        <w:numPr>
          <w:ilvl w:val="2"/>
          <w:numId w:val="43"/>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BA0710">
      <w:pPr>
        <w:numPr>
          <w:ilvl w:val="0"/>
          <w:numId w:val="47"/>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BA0710">
      <w:pPr>
        <w:numPr>
          <w:ilvl w:val="0"/>
          <w:numId w:val="48"/>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изменения </w:t>
      </w:r>
      <w:proofErr w:type="spellStart"/>
      <w:r w:rsidRPr="005A007A">
        <w:rPr>
          <w:rFonts w:ascii="Times New Roman" w:eastAsia="Times New Roman" w:hAnsi="Times New Roman" w:cs="Times New Roman"/>
          <w:sz w:val="24"/>
          <w:szCs w:val="24"/>
          <w:lang w:eastAsia="ru-RU"/>
        </w:rPr>
        <w:t>ценообразующих</w:t>
      </w:r>
      <w:proofErr w:type="spellEnd"/>
      <w:r w:rsidRPr="005A007A">
        <w:rPr>
          <w:rFonts w:ascii="Times New Roman" w:eastAsia="Times New Roman" w:hAnsi="Times New Roman" w:cs="Times New Roman"/>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lastRenderedPageBreak/>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 xml:space="preserve">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.20__ г., 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w:t>
      </w:r>
      <w:r w:rsidRPr="005A007A">
        <w:rPr>
          <w:rFonts w:ascii="Times New Roman" w:eastAsia="Times New Roman" w:hAnsi="Times New Roman" w:cs="Times New Roman"/>
          <w:sz w:val="24"/>
          <w:szCs w:val="24"/>
          <w:lang w:eastAsia="ru-RU"/>
        </w:rPr>
        <w:lastRenderedPageBreak/>
        <w:t xml:space="preserve">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BA0710">
      <w:pPr>
        <w:numPr>
          <w:ilvl w:val="2"/>
          <w:numId w:val="43"/>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Положения настоящего пункта (5.2.3.) не распространяются на взаимоотношения Сторон, регулируемые </w:t>
      </w:r>
      <w:proofErr w:type="gramStart"/>
      <w:r w:rsidRPr="005A007A">
        <w:rPr>
          <w:rFonts w:ascii="Times New Roman" w:eastAsia="Times New Roman" w:hAnsi="Times New Roman" w:cs="Times New Roman"/>
          <w:sz w:val="24"/>
          <w:szCs w:val="24"/>
          <w:lang w:eastAsia="ru-RU"/>
        </w:rPr>
        <w:t>п.5.7.,</w:t>
      </w:r>
      <w:proofErr w:type="gramEnd"/>
      <w:r w:rsidRPr="005A007A">
        <w:rPr>
          <w:rFonts w:ascii="Times New Roman" w:eastAsia="Times New Roman" w:hAnsi="Times New Roman" w:cs="Times New Roman"/>
          <w:sz w:val="24"/>
          <w:szCs w:val="24"/>
          <w:lang w:eastAsia="ru-RU"/>
        </w:rPr>
        <w:t xml:space="preserve"> 5.8., п.5.9., 5.11. настоящего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5A007A">
        <w:rPr>
          <w:rFonts w:ascii="Times New Roman" w:eastAsia="Times New Roman" w:hAnsi="Times New Roman" w:cs="Times New Roman"/>
          <w:sz w:val="24"/>
          <w:szCs w:val="24"/>
          <w:lang w:eastAsia="ru-RU"/>
        </w:rPr>
        <w:t>перевыставляется</w:t>
      </w:r>
      <w:proofErr w:type="spellEnd"/>
      <w:r w:rsidRPr="005A007A">
        <w:rPr>
          <w:rFonts w:ascii="Times New Roman" w:eastAsia="Times New Roman" w:hAnsi="Times New Roman" w:cs="Times New Roman"/>
          <w:sz w:val="24"/>
          <w:szCs w:val="24"/>
          <w:lang w:eastAsia="ru-RU"/>
        </w:rPr>
        <w:t xml:space="preserve">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5A007A">
        <w:rPr>
          <w:rFonts w:ascii="Times New Roman" w:eastAsia="Times New Roman" w:hAnsi="Times New Roman" w:cs="Times New Roman"/>
          <w:sz w:val="24"/>
          <w:szCs w:val="24"/>
          <w:lang w:eastAsia="ru-RU"/>
        </w:rPr>
        <w:t>не представления</w:t>
      </w:r>
      <w:proofErr w:type="gramEnd"/>
      <w:r w:rsidRPr="005A007A">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стоимости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w:t>
      </w:r>
      <w:proofErr w:type="gramStart"/>
      <w:r w:rsidRPr="005A007A">
        <w:rPr>
          <w:rFonts w:ascii="Times New Roman" w:eastAsia="Times New Roman" w:hAnsi="Times New Roman" w:cs="Times New Roman"/>
          <w:sz w:val="24"/>
          <w:szCs w:val="24"/>
          <w:lang w:eastAsia="ru-RU"/>
        </w:rPr>
        <w:t>5.7.,</w:t>
      </w:r>
      <w:proofErr w:type="gramEnd"/>
      <w:r w:rsidRPr="005A007A">
        <w:rPr>
          <w:rFonts w:ascii="Times New Roman" w:eastAsia="Times New Roman" w:hAnsi="Times New Roman" w:cs="Times New Roman"/>
          <w:sz w:val="24"/>
          <w:szCs w:val="24"/>
          <w:lang w:eastAsia="ru-RU"/>
        </w:rPr>
        <w:t xml:space="preserve">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w:t>
      </w:r>
      <w:proofErr w:type="spellStart"/>
      <w:r w:rsidRPr="005A007A">
        <w:rPr>
          <w:rFonts w:ascii="Times New Roman" w:eastAsia="Times New Roman" w:hAnsi="Times New Roman" w:cs="Times New Roman"/>
          <w:sz w:val="24"/>
          <w:szCs w:val="24"/>
          <w:lang w:eastAsia="ru-RU"/>
        </w:rPr>
        <w:t>непоставки</w:t>
      </w:r>
      <w:proofErr w:type="spellEnd"/>
      <w:r w:rsidRPr="005A007A">
        <w:rPr>
          <w:rFonts w:ascii="Times New Roman" w:eastAsia="Times New Roman" w:hAnsi="Times New Roman" w:cs="Times New Roman"/>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w:t>
      </w:r>
      <w:r w:rsidRPr="005A007A">
        <w:rPr>
          <w:rFonts w:ascii="Times New Roman" w:eastAsia="Times New Roman" w:hAnsi="Times New Roman" w:cs="Times New Roman"/>
          <w:sz w:val="24"/>
          <w:szCs w:val="24"/>
          <w:lang w:eastAsia="ru-RU"/>
        </w:rPr>
        <w:lastRenderedPageBreak/>
        <w:t xml:space="preserve">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5A007A">
        <w:rPr>
          <w:rFonts w:ascii="Times New Roman" w:eastAsia="Times New Roman" w:hAnsi="Times New Roman" w:cs="Times New Roman"/>
          <w:sz w:val="24"/>
          <w:szCs w:val="24"/>
          <w:lang w:eastAsia="ru-RU"/>
        </w:rPr>
        <w:t>Неуведомление</w:t>
      </w:r>
      <w:proofErr w:type="spellEnd"/>
      <w:r w:rsidRPr="005A007A">
        <w:rPr>
          <w:rFonts w:ascii="Times New Roman" w:eastAsia="Times New Roman" w:hAnsi="Times New Roman" w:cs="Times New Roman"/>
          <w:sz w:val="24"/>
          <w:szCs w:val="24"/>
          <w:lang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w:t>
      </w:r>
      <w:r w:rsidRPr="005A007A">
        <w:rPr>
          <w:rFonts w:ascii="Times New Roman" w:eastAsia="Times New Roman" w:hAnsi="Times New Roman" w:cs="Times New Roman"/>
          <w:sz w:val="24"/>
          <w:szCs w:val="24"/>
          <w:lang w:eastAsia="ru-RU"/>
        </w:rPr>
        <w:lastRenderedPageBreak/>
        <w:t xml:space="preserve">когда само это обстоятельство явилось причиной, указанного </w:t>
      </w:r>
      <w:proofErr w:type="spellStart"/>
      <w:r w:rsidRPr="005A007A">
        <w:rPr>
          <w:rFonts w:ascii="Times New Roman" w:eastAsia="Times New Roman" w:hAnsi="Times New Roman" w:cs="Times New Roman"/>
          <w:sz w:val="24"/>
          <w:szCs w:val="24"/>
          <w:lang w:eastAsia="ru-RU"/>
        </w:rPr>
        <w:t>неуведомления</w:t>
      </w:r>
      <w:proofErr w:type="spellEnd"/>
      <w:r w:rsidRPr="005A007A">
        <w:rPr>
          <w:rFonts w:ascii="Times New Roman" w:eastAsia="Times New Roman" w:hAnsi="Times New Roman" w:cs="Times New Roman"/>
          <w:sz w:val="24"/>
          <w:szCs w:val="24"/>
          <w:lang w:eastAsia="ru-RU"/>
        </w:rPr>
        <w:t xml:space="preserve"> или задержки уведомления. </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w:t>
      </w:r>
      <w:proofErr w:type="gramStart"/>
      <w:r w:rsidRPr="005A007A">
        <w:rPr>
          <w:rFonts w:ascii="Times New Roman" w:eastAsia="Times New Roman" w:hAnsi="Times New Roman" w:cs="Times New Roman"/>
          <w:sz w:val="24"/>
          <w:szCs w:val="24"/>
          <w:lang w:eastAsia="ru-RU"/>
        </w:rPr>
        <w:t>не  требуется</w:t>
      </w:r>
      <w:proofErr w:type="gramEnd"/>
      <w:r w:rsidRPr="005A007A">
        <w:rPr>
          <w:rFonts w:ascii="Times New Roman" w:eastAsia="Times New Roman" w:hAnsi="Times New Roman" w:cs="Times New Roman"/>
          <w:sz w:val="24"/>
          <w:szCs w:val="24"/>
          <w:lang w:eastAsia="ru-RU"/>
        </w:rPr>
        <w:t>.</w:t>
      </w:r>
      <w:r w:rsidRPr="005A007A">
        <w:rPr>
          <w:rFonts w:ascii="Times New Roman" w:eastAsia="Times New Roman" w:hAnsi="Times New Roman" w:cs="Times New Roman"/>
          <w:b/>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 xml:space="preserve">дней           </w:t>
      </w:r>
      <w:r w:rsidRPr="005A007A">
        <w:rPr>
          <w:rFonts w:ascii="Times New Roman" w:eastAsia="Times New Roman" w:hAnsi="Times New Roman" w:cs="Times New Roman"/>
          <w:sz w:val="24"/>
          <w:szCs w:val="24"/>
          <w:lang w:eastAsia="ru-RU"/>
        </w:rPr>
        <w:lastRenderedPageBreak/>
        <w:t>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w:t>
      </w:r>
      <w:proofErr w:type="spellStart"/>
      <w:r w:rsidRPr="005A007A">
        <w:rPr>
          <w:rFonts w:ascii="Times New Roman" w:eastAsia="Times New Roman" w:hAnsi="Times New Roman" w:cs="Times New Roman"/>
          <w:sz w:val="24"/>
          <w:szCs w:val="24"/>
          <w:lang w:eastAsia="ru-RU"/>
        </w:rPr>
        <w:t>недостижении</w:t>
      </w:r>
      <w:proofErr w:type="spellEnd"/>
      <w:r w:rsidRPr="005A007A">
        <w:rPr>
          <w:rFonts w:ascii="Times New Roman" w:eastAsia="Times New Roman" w:hAnsi="Times New Roman" w:cs="Times New Roman"/>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BA0710">
      <w:pPr>
        <w:numPr>
          <w:ilvl w:val="1"/>
          <w:numId w:val="43"/>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B02D80" w:rsidRDefault="00B02D80"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B02D80" w:rsidSect="0083226A">
          <w:headerReference w:type="default" r:id="rId19"/>
          <w:pgSz w:w="11906" w:h="16838"/>
          <w:pgMar w:top="851" w:right="567" w:bottom="851" w:left="1418" w:header="567" w:footer="62" w:gutter="0"/>
          <w:cols w:space="720"/>
          <w:docGrid w:linePitch="600" w:charSpace="36864"/>
        </w:sectPr>
      </w:pPr>
    </w:p>
    <w:p w:rsidR="00826ED8" w:rsidRPr="00A761FE"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lastRenderedPageBreak/>
        <w:t>Приложение № 1</w:t>
      </w:r>
    </w:p>
    <w:p w:rsidR="00826ED8" w:rsidRPr="00A761FE"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к Договору поставки № ___________ от ____________ г.</w:t>
      </w:r>
    </w:p>
    <w:p w:rsidR="00496C1E" w:rsidRPr="00A761FE" w:rsidRDefault="00496C1E"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p>
    <w:p w:rsidR="00496C1E" w:rsidRPr="00A761F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«____»________ 20___  № ______________</w:t>
      </w:r>
      <w:r w:rsidRPr="00A761FE">
        <w:rPr>
          <w:rFonts w:ascii="Times New Roman" w:eastAsia="Times New Roman" w:hAnsi="Times New Roman" w:cs="Times New Roman"/>
          <w:snapToGrid w:val="0"/>
          <w:sz w:val="24"/>
          <w:szCs w:val="24"/>
          <w:lang w:eastAsia="ru-RU"/>
        </w:rPr>
        <w:tab/>
      </w:r>
    </w:p>
    <w:p w:rsidR="00496C1E" w:rsidRPr="00A761F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p>
    <w:p w:rsidR="00496C1E" w:rsidRPr="00A761F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ЗАЯВКА НА ПОСТАВКУ (железнодорожным транспортом)</w:t>
      </w:r>
    </w:p>
    <w:p w:rsidR="00496C1E" w:rsidRPr="00A761F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9D458F" w:rsidRPr="009D458F" w:rsidRDefault="00496C1E" w:rsidP="009D458F">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w:t>
      </w:r>
      <w:r w:rsidRPr="009D458F">
        <w:rPr>
          <w:rFonts w:ascii="Times New Roman" w:eastAsia="Times New Roman" w:hAnsi="Times New Roman" w:cs="Times New Roman"/>
          <w:snapToGrid w:val="0"/>
          <w:sz w:val="24"/>
          <w:szCs w:val="24"/>
          <w:lang w:eastAsia="ru-RU"/>
        </w:rPr>
        <w:t xml:space="preserve">В рамках договора поставки № __________ </w:t>
      </w:r>
      <w:proofErr w:type="gramStart"/>
      <w:r w:rsidRPr="009D458F">
        <w:rPr>
          <w:rFonts w:ascii="Times New Roman" w:eastAsia="Times New Roman" w:hAnsi="Times New Roman" w:cs="Times New Roman"/>
          <w:snapToGrid w:val="0"/>
          <w:sz w:val="24"/>
          <w:szCs w:val="24"/>
          <w:lang w:eastAsia="ru-RU"/>
        </w:rPr>
        <w:t>от  _</w:t>
      </w:r>
      <w:proofErr w:type="gramEnd"/>
      <w:r w:rsidRPr="009D458F">
        <w:rPr>
          <w:rFonts w:ascii="Times New Roman" w:eastAsia="Times New Roman" w:hAnsi="Times New Roman" w:cs="Times New Roman"/>
          <w:snapToGrid w:val="0"/>
          <w:sz w:val="24"/>
          <w:szCs w:val="24"/>
          <w:lang w:eastAsia="ru-RU"/>
        </w:rPr>
        <w:t>_________201__ г. просим произв</w:t>
      </w:r>
      <w:r w:rsidR="00FF02D5" w:rsidRPr="009D458F">
        <w:rPr>
          <w:rFonts w:ascii="Times New Roman" w:eastAsia="Times New Roman" w:hAnsi="Times New Roman" w:cs="Times New Roman"/>
          <w:snapToGrid w:val="0"/>
          <w:sz w:val="24"/>
          <w:szCs w:val="24"/>
          <w:lang w:eastAsia="ru-RU"/>
        </w:rPr>
        <w:t xml:space="preserve">ести поставку Продукции  </w:t>
      </w:r>
      <w:r w:rsidR="009D458F" w:rsidRPr="009D458F">
        <w:rPr>
          <w:rFonts w:ascii="Times New Roman" w:eastAsia="Times New Roman" w:hAnsi="Times New Roman" w:cs="Times New Roman"/>
          <w:snapToGrid w:val="0"/>
          <w:sz w:val="24"/>
          <w:szCs w:val="24"/>
          <w:lang w:eastAsia="ru-RU"/>
        </w:rPr>
        <w:t xml:space="preserve">с </w:t>
      </w:r>
      <w:r w:rsidR="00D01DFF" w:rsidRPr="00D01DFF">
        <w:rPr>
          <w:rFonts w:ascii="Times New Roman" w:eastAsia="Times New Roman" w:hAnsi="Times New Roman" w:cs="Times New Roman"/>
          <w:snapToGrid w:val="0"/>
          <w:sz w:val="24"/>
          <w:szCs w:val="24"/>
          <w:lang w:eastAsia="ru-RU"/>
        </w:rPr>
        <w:t>10.02.2019г. по 28.02.2019г</w:t>
      </w:r>
      <w:r w:rsidR="009D458F" w:rsidRPr="009D458F">
        <w:rPr>
          <w:rFonts w:ascii="Times New Roman" w:eastAsia="Times New Roman" w:hAnsi="Times New Roman" w:cs="Times New Roman"/>
          <w:snapToGrid w:val="0"/>
          <w:sz w:val="24"/>
          <w:szCs w:val="24"/>
          <w:lang w:eastAsia="ru-RU"/>
        </w:rPr>
        <w:t>.,</w:t>
      </w:r>
    </w:p>
    <w:p w:rsidR="00836452" w:rsidRDefault="009D458F" w:rsidP="009D458F">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9D458F">
        <w:rPr>
          <w:rFonts w:ascii="Times New Roman" w:eastAsia="Times New Roman" w:hAnsi="Times New Roman" w:cs="Times New Roman"/>
          <w:snapToGrid w:val="0"/>
          <w:sz w:val="24"/>
          <w:szCs w:val="24"/>
          <w:lang w:eastAsia="ru-RU"/>
        </w:rPr>
        <w:t xml:space="preserve"> в количестве </w:t>
      </w:r>
      <w:r w:rsidR="005D0EF5">
        <w:rPr>
          <w:rFonts w:ascii="Times New Roman" w:eastAsia="Times New Roman" w:hAnsi="Times New Roman" w:cs="Times New Roman"/>
          <w:snapToGrid w:val="0"/>
          <w:sz w:val="24"/>
          <w:szCs w:val="24"/>
          <w:lang w:eastAsia="ru-RU"/>
        </w:rPr>
        <w:t>43</w:t>
      </w:r>
      <w:r w:rsidRPr="009D458F">
        <w:rPr>
          <w:rFonts w:ascii="Times New Roman" w:eastAsia="Times New Roman" w:hAnsi="Times New Roman" w:cs="Times New Roman"/>
          <w:snapToGrid w:val="0"/>
          <w:sz w:val="24"/>
          <w:szCs w:val="24"/>
          <w:lang w:eastAsia="ru-RU"/>
        </w:rPr>
        <w:t xml:space="preserve"> 000 тонн по сроку и месту поставки:</w:t>
      </w:r>
    </w:p>
    <w:p w:rsidR="006460C5" w:rsidRPr="00F46DD7" w:rsidRDefault="006460C5" w:rsidP="009D458F">
      <w:pPr>
        <w:tabs>
          <w:tab w:val="left" w:pos="924"/>
        </w:tabs>
        <w:suppressAutoHyphens/>
        <w:spacing w:after="0" w:line="240" w:lineRule="auto"/>
        <w:jc w:val="center"/>
        <w:rPr>
          <w:rFonts w:ascii="Times New Roman" w:eastAsia="Times New Roman" w:hAnsi="Times New Roman" w:cs="Times New Roman"/>
          <w:sz w:val="18"/>
          <w:szCs w:val="18"/>
          <w:highlight w:val="yellow"/>
          <w:lang w:eastAsia="ru-RU"/>
        </w:rPr>
      </w:pPr>
    </w:p>
    <w:tbl>
      <w:tblPr>
        <w:tblW w:w="496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5"/>
        <w:gridCol w:w="4634"/>
        <w:gridCol w:w="991"/>
        <w:gridCol w:w="1056"/>
        <w:gridCol w:w="1056"/>
        <w:gridCol w:w="1001"/>
        <w:gridCol w:w="1041"/>
        <w:gridCol w:w="1056"/>
        <w:gridCol w:w="865"/>
        <w:gridCol w:w="1071"/>
        <w:gridCol w:w="954"/>
        <w:gridCol w:w="914"/>
      </w:tblGrid>
      <w:tr w:rsidR="00D01DFF" w:rsidRPr="00D01DFF" w:rsidTr="00D01DFF">
        <w:trPr>
          <w:trHeight w:val="277"/>
        </w:trPr>
        <w:tc>
          <w:tcPr>
            <w:tcW w:w="245" w:type="pct"/>
            <w:vMerge w:val="restar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Кол-во (тонн)</w:t>
            </w:r>
          </w:p>
        </w:tc>
        <w:tc>
          <w:tcPr>
            <w:tcW w:w="1505" w:type="pct"/>
            <w:vMerge w:val="restart"/>
            <w:shd w:val="clear" w:color="auto" w:fill="auto"/>
            <w:noWrap/>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Место поставки</w:t>
            </w:r>
          </w:p>
        </w:tc>
        <w:tc>
          <w:tcPr>
            <w:tcW w:w="3251" w:type="pct"/>
            <w:gridSpan w:val="10"/>
            <w:shd w:val="clear" w:color="auto" w:fill="auto"/>
            <w:noWrap/>
            <w:vAlign w:val="bottom"/>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xml:space="preserve"> Поставка в тоннах, по датам </w:t>
            </w:r>
          </w:p>
        </w:tc>
      </w:tr>
      <w:tr w:rsidR="00D01DFF" w:rsidRPr="00D01DFF" w:rsidTr="00D01DFF">
        <w:trPr>
          <w:trHeight w:val="239"/>
        </w:trPr>
        <w:tc>
          <w:tcPr>
            <w:tcW w:w="245" w:type="pct"/>
            <w:vMerge/>
            <w:vAlign w:val="center"/>
            <w:hideMark/>
          </w:tcPr>
          <w:p w:rsidR="00D01DFF" w:rsidRPr="00D01DFF" w:rsidRDefault="00D01DFF" w:rsidP="00D01DFF">
            <w:pPr>
              <w:spacing w:after="0" w:line="240" w:lineRule="auto"/>
              <w:rPr>
                <w:rFonts w:ascii="Times New Roman" w:eastAsia="Times New Roman" w:hAnsi="Times New Roman" w:cs="Times New Roman"/>
                <w:b/>
                <w:bCs/>
                <w:color w:val="000000"/>
                <w:sz w:val="16"/>
                <w:szCs w:val="16"/>
                <w:lang w:eastAsia="ru-RU"/>
              </w:rPr>
            </w:pPr>
          </w:p>
        </w:tc>
        <w:tc>
          <w:tcPr>
            <w:tcW w:w="1505" w:type="pct"/>
            <w:vMerge/>
            <w:vAlign w:val="center"/>
            <w:hideMark/>
          </w:tcPr>
          <w:p w:rsidR="00D01DFF" w:rsidRPr="00D01DFF" w:rsidRDefault="00D01DFF" w:rsidP="00D01DFF">
            <w:pPr>
              <w:spacing w:after="0" w:line="240" w:lineRule="auto"/>
              <w:rPr>
                <w:rFonts w:ascii="Times New Roman" w:eastAsia="Times New Roman" w:hAnsi="Times New Roman" w:cs="Times New Roman"/>
                <w:b/>
                <w:bCs/>
                <w:color w:val="000000"/>
                <w:sz w:val="16"/>
                <w:szCs w:val="16"/>
                <w:lang w:eastAsia="ru-RU"/>
              </w:rPr>
            </w:pPr>
          </w:p>
        </w:tc>
        <w:tc>
          <w:tcPr>
            <w:tcW w:w="3251" w:type="pct"/>
            <w:gridSpan w:val="10"/>
            <w:shd w:val="clear" w:color="auto" w:fill="auto"/>
            <w:noWrap/>
            <w:vAlign w:val="bottom"/>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февраль 2019г.</w:t>
            </w:r>
          </w:p>
        </w:tc>
      </w:tr>
      <w:tr w:rsidR="00D01DFF" w:rsidRPr="00D01DFF" w:rsidTr="00D01DFF">
        <w:trPr>
          <w:trHeight w:val="201"/>
        </w:trPr>
        <w:tc>
          <w:tcPr>
            <w:tcW w:w="245" w:type="pct"/>
            <w:vMerge/>
            <w:vAlign w:val="center"/>
            <w:hideMark/>
          </w:tcPr>
          <w:p w:rsidR="00D01DFF" w:rsidRPr="00D01DFF" w:rsidRDefault="00D01DFF" w:rsidP="00D01DFF">
            <w:pPr>
              <w:spacing w:after="0" w:line="240" w:lineRule="auto"/>
              <w:rPr>
                <w:rFonts w:ascii="Times New Roman" w:eastAsia="Times New Roman" w:hAnsi="Times New Roman" w:cs="Times New Roman"/>
                <w:b/>
                <w:bCs/>
                <w:color w:val="000000"/>
                <w:sz w:val="16"/>
                <w:szCs w:val="16"/>
                <w:lang w:eastAsia="ru-RU"/>
              </w:rPr>
            </w:pPr>
          </w:p>
        </w:tc>
        <w:tc>
          <w:tcPr>
            <w:tcW w:w="1505" w:type="pct"/>
            <w:vMerge/>
            <w:vAlign w:val="center"/>
            <w:hideMark/>
          </w:tcPr>
          <w:p w:rsidR="00D01DFF" w:rsidRPr="00D01DFF" w:rsidRDefault="00D01DFF" w:rsidP="00D01DFF">
            <w:pPr>
              <w:spacing w:after="0" w:line="240" w:lineRule="auto"/>
              <w:rPr>
                <w:rFonts w:ascii="Times New Roman" w:eastAsia="Times New Roman" w:hAnsi="Times New Roman" w:cs="Times New Roman"/>
                <w:b/>
                <w:bCs/>
                <w:color w:val="000000"/>
                <w:sz w:val="16"/>
                <w:szCs w:val="16"/>
                <w:lang w:eastAsia="ru-RU"/>
              </w:rPr>
            </w:pPr>
          </w:p>
        </w:tc>
        <w:tc>
          <w:tcPr>
            <w:tcW w:w="322" w:type="pct"/>
            <w:shd w:val="clear" w:color="auto" w:fill="auto"/>
            <w:noWrap/>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10-11</w:t>
            </w:r>
          </w:p>
        </w:tc>
        <w:tc>
          <w:tcPr>
            <w:tcW w:w="343" w:type="pct"/>
            <w:shd w:val="clear" w:color="auto" w:fill="auto"/>
            <w:noWrap/>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12-13</w:t>
            </w:r>
          </w:p>
        </w:tc>
        <w:tc>
          <w:tcPr>
            <w:tcW w:w="343" w:type="pct"/>
            <w:shd w:val="clear" w:color="auto" w:fill="auto"/>
            <w:noWrap/>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14-15</w:t>
            </w:r>
          </w:p>
        </w:tc>
        <w:tc>
          <w:tcPr>
            <w:tcW w:w="325" w:type="pct"/>
            <w:shd w:val="clear" w:color="auto" w:fill="auto"/>
            <w:noWrap/>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16-17</w:t>
            </w:r>
          </w:p>
        </w:tc>
        <w:tc>
          <w:tcPr>
            <w:tcW w:w="338" w:type="pct"/>
            <w:shd w:val="clear" w:color="auto" w:fill="auto"/>
            <w:noWrap/>
            <w:vAlign w:val="bottom"/>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18-19</w:t>
            </w:r>
          </w:p>
        </w:tc>
        <w:tc>
          <w:tcPr>
            <w:tcW w:w="343" w:type="pct"/>
            <w:shd w:val="clear" w:color="auto" w:fill="auto"/>
            <w:noWrap/>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20-21</w:t>
            </w:r>
          </w:p>
        </w:tc>
        <w:tc>
          <w:tcPr>
            <w:tcW w:w="281" w:type="pct"/>
            <w:shd w:val="clear" w:color="auto" w:fill="auto"/>
            <w:noWrap/>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22-23</w:t>
            </w:r>
          </w:p>
        </w:tc>
        <w:tc>
          <w:tcPr>
            <w:tcW w:w="348" w:type="pct"/>
            <w:shd w:val="clear" w:color="auto" w:fill="auto"/>
            <w:noWrap/>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24-25</w:t>
            </w:r>
          </w:p>
        </w:tc>
        <w:tc>
          <w:tcPr>
            <w:tcW w:w="310" w:type="pct"/>
            <w:shd w:val="clear" w:color="auto" w:fill="auto"/>
            <w:noWrap/>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26-27</w:t>
            </w:r>
          </w:p>
        </w:tc>
        <w:tc>
          <w:tcPr>
            <w:tcW w:w="299" w:type="pct"/>
            <w:shd w:val="clear" w:color="auto" w:fill="auto"/>
            <w:noWrap/>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28</w:t>
            </w:r>
          </w:p>
        </w:tc>
      </w:tr>
      <w:tr w:rsidR="00D01DFF" w:rsidRPr="00D01DFF" w:rsidTr="00D01DFF">
        <w:trPr>
          <w:trHeight w:val="1081"/>
        </w:trPr>
        <w:tc>
          <w:tcPr>
            <w:tcW w:w="245"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14000</w:t>
            </w:r>
          </w:p>
        </w:tc>
        <w:tc>
          <w:tcPr>
            <w:tcW w:w="1505" w:type="pct"/>
            <w:shd w:val="clear" w:color="auto" w:fill="auto"/>
            <w:vAlign w:val="center"/>
            <w:hideMark/>
          </w:tcPr>
          <w:p w:rsidR="00D01DFF" w:rsidRPr="00D01DFF" w:rsidRDefault="00D01DFF" w:rsidP="00D01DFF">
            <w:pPr>
              <w:spacing w:after="0" w:line="240" w:lineRule="auto"/>
              <w:rPr>
                <w:rFonts w:ascii="Times New Roman" w:eastAsia="Times New Roman" w:hAnsi="Times New Roman" w:cs="Times New Roman"/>
                <w:color w:val="000000"/>
                <w:sz w:val="16"/>
                <w:szCs w:val="16"/>
                <w:lang w:eastAsia="ru-RU"/>
              </w:rPr>
            </w:pPr>
            <w:r w:rsidRPr="00D01DFF">
              <w:rPr>
                <w:rFonts w:ascii="Times New Roman" w:eastAsia="Times New Roman" w:hAnsi="Times New Roman" w:cs="Times New Roman"/>
                <w:b/>
                <w:bCs/>
                <w:color w:val="000000"/>
                <w:sz w:val="16"/>
                <w:szCs w:val="16"/>
                <w:lang w:eastAsia="ru-RU"/>
              </w:rPr>
              <w:t>Ст. Комсомольск-Мурманский Октябрьской ж/д, код: 018606</w:t>
            </w:r>
            <w:r w:rsidRPr="00D01DFF">
              <w:rPr>
                <w:rFonts w:ascii="Times New Roman" w:eastAsia="Times New Roman" w:hAnsi="Times New Roman" w:cs="Times New Roman"/>
                <w:color w:val="000000"/>
                <w:sz w:val="16"/>
                <w:szCs w:val="16"/>
                <w:lang w:eastAsia="ru-RU"/>
              </w:rPr>
              <w:t xml:space="preserve"> (п/п </w:t>
            </w:r>
            <w:proofErr w:type="gramStart"/>
            <w:r w:rsidRPr="00D01DFF">
              <w:rPr>
                <w:rFonts w:ascii="Times New Roman" w:eastAsia="Times New Roman" w:hAnsi="Times New Roman" w:cs="Times New Roman"/>
                <w:color w:val="000000"/>
                <w:sz w:val="16"/>
                <w:szCs w:val="16"/>
                <w:lang w:eastAsia="ru-RU"/>
              </w:rPr>
              <w:t>грузополучателя)</w:t>
            </w:r>
            <w:r w:rsidRPr="00D01DFF">
              <w:rPr>
                <w:rFonts w:ascii="Times New Roman" w:eastAsia="Times New Roman" w:hAnsi="Times New Roman" w:cs="Times New Roman"/>
                <w:color w:val="000000"/>
                <w:sz w:val="16"/>
                <w:szCs w:val="16"/>
                <w:lang w:eastAsia="ru-RU"/>
              </w:rPr>
              <w:br/>
              <w:t>Получатель</w:t>
            </w:r>
            <w:proofErr w:type="gramEnd"/>
            <w:r w:rsidRPr="00D01DFF">
              <w:rPr>
                <w:rFonts w:ascii="Times New Roman" w:eastAsia="Times New Roman" w:hAnsi="Times New Roman" w:cs="Times New Roman"/>
                <w:color w:val="000000"/>
                <w:sz w:val="16"/>
                <w:szCs w:val="16"/>
                <w:lang w:eastAsia="ru-RU"/>
              </w:rPr>
              <w:t>: Акционерное общество «</w:t>
            </w:r>
            <w:proofErr w:type="spellStart"/>
            <w:r w:rsidRPr="00D01DFF">
              <w:rPr>
                <w:rFonts w:ascii="Times New Roman" w:eastAsia="Times New Roman" w:hAnsi="Times New Roman" w:cs="Times New Roman"/>
                <w:color w:val="000000"/>
                <w:sz w:val="16"/>
                <w:szCs w:val="16"/>
                <w:lang w:eastAsia="ru-RU"/>
              </w:rPr>
              <w:t>Мурманэнергосбыт</w:t>
            </w:r>
            <w:proofErr w:type="spellEnd"/>
            <w:r w:rsidRPr="00D01DFF">
              <w:rPr>
                <w:rFonts w:ascii="Times New Roman" w:eastAsia="Times New Roman" w:hAnsi="Times New Roman" w:cs="Times New Roman"/>
                <w:color w:val="000000"/>
                <w:sz w:val="16"/>
                <w:szCs w:val="16"/>
                <w:lang w:eastAsia="ru-RU"/>
              </w:rPr>
              <w:t>», код 6396, ОКПО 88036460</w:t>
            </w:r>
            <w:r w:rsidRPr="00D01DFF">
              <w:rPr>
                <w:rFonts w:ascii="Times New Roman" w:eastAsia="Times New Roman" w:hAnsi="Times New Roman" w:cs="Times New Roman"/>
                <w:color w:val="000000"/>
                <w:sz w:val="16"/>
                <w:szCs w:val="16"/>
                <w:lang w:eastAsia="ru-RU"/>
              </w:rPr>
              <w:br/>
              <w:t>183034, г. Мурманск, Свердлова, 39., корп.1</w:t>
            </w:r>
          </w:p>
        </w:tc>
        <w:tc>
          <w:tcPr>
            <w:tcW w:w="322"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1500</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1500</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1500</w:t>
            </w:r>
          </w:p>
        </w:tc>
        <w:tc>
          <w:tcPr>
            <w:tcW w:w="325"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1000</w:t>
            </w:r>
          </w:p>
        </w:tc>
        <w:tc>
          <w:tcPr>
            <w:tcW w:w="338"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1500</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1500</w:t>
            </w:r>
          </w:p>
        </w:tc>
        <w:tc>
          <w:tcPr>
            <w:tcW w:w="281"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1500</w:t>
            </w:r>
          </w:p>
        </w:tc>
        <w:tc>
          <w:tcPr>
            <w:tcW w:w="348"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1000</w:t>
            </w:r>
          </w:p>
        </w:tc>
        <w:tc>
          <w:tcPr>
            <w:tcW w:w="310"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1500</w:t>
            </w:r>
          </w:p>
        </w:tc>
        <w:tc>
          <w:tcPr>
            <w:tcW w:w="299"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1500</w:t>
            </w:r>
          </w:p>
        </w:tc>
      </w:tr>
      <w:tr w:rsidR="00D01DFF" w:rsidRPr="00D01DFF" w:rsidTr="00D01DFF">
        <w:trPr>
          <w:trHeight w:val="1293"/>
        </w:trPr>
        <w:tc>
          <w:tcPr>
            <w:tcW w:w="245"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6000</w:t>
            </w:r>
          </w:p>
        </w:tc>
        <w:tc>
          <w:tcPr>
            <w:tcW w:w="1505" w:type="pct"/>
            <w:shd w:val="clear" w:color="auto" w:fill="auto"/>
            <w:vAlign w:val="center"/>
            <w:hideMark/>
          </w:tcPr>
          <w:p w:rsidR="00D01DFF" w:rsidRPr="00D01DFF" w:rsidRDefault="00D01DFF" w:rsidP="00D01DFF">
            <w:pPr>
              <w:spacing w:after="0" w:line="240" w:lineRule="auto"/>
              <w:rPr>
                <w:rFonts w:ascii="Times New Roman" w:eastAsia="Times New Roman" w:hAnsi="Times New Roman" w:cs="Times New Roman"/>
                <w:color w:val="000000"/>
                <w:sz w:val="16"/>
                <w:szCs w:val="16"/>
                <w:lang w:eastAsia="ru-RU"/>
              </w:rPr>
            </w:pPr>
            <w:r w:rsidRPr="00D01DFF">
              <w:rPr>
                <w:rFonts w:ascii="Times New Roman" w:eastAsia="Times New Roman" w:hAnsi="Times New Roman" w:cs="Times New Roman"/>
                <w:b/>
                <w:bCs/>
                <w:color w:val="000000"/>
                <w:sz w:val="16"/>
                <w:szCs w:val="16"/>
                <w:lang w:eastAsia="ru-RU"/>
              </w:rPr>
              <w:t xml:space="preserve">Ст. </w:t>
            </w:r>
            <w:proofErr w:type="gramStart"/>
            <w:r w:rsidRPr="00D01DFF">
              <w:rPr>
                <w:rFonts w:ascii="Times New Roman" w:eastAsia="Times New Roman" w:hAnsi="Times New Roman" w:cs="Times New Roman"/>
                <w:b/>
                <w:bCs/>
                <w:color w:val="000000"/>
                <w:sz w:val="16"/>
                <w:szCs w:val="16"/>
                <w:lang w:eastAsia="ru-RU"/>
              </w:rPr>
              <w:t>Мурманск  Октябрьской</w:t>
            </w:r>
            <w:proofErr w:type="gramEnd"/>
            <w:r w:rsidRPr="00D01DFF">
              <w:rPr>
                <w:rFonts w:ascii="Times New Roman" w:eastAsia="Times New Roman" w:hAnsi="Times New Roman" w:cs="Times New Roman"/>
                <w:b/>
                <w:bCs/>
                <w:color w:val="000000"/>
                <w:sz w:val="16"/>
                <w:szCs w:val="16"/>
                <w:lang w:eastAsia="ru-RU"/>
              </w:rPr>
              <w:t xml:space="preserve"> ж/д, код: 018409 (п/п «35 СРЗ» АО «Звездочка»)</w:t>
            </w:r>
            <w:r w:rsidRPr="00D01DFF">
              <w:rPr>
                <w:rFonts w:ascii="Times New Roman" w:eastAsia="Times New Roman" w:hAnsi="Times New Roman" w:cs="Times New Roman"/>
                <w:color w:val="000000"/>
                <w:sz w:val="16"/>
                <w:szCs w:val="16"/>
                <w:lang w:eastAsia="ru-RU"/>
              </w:rPr>
              <w:br/>
              <w:t>Получатель: Акционерное общество «</w:t>
            </w:r>
            <w:proofErr w:type="spellStart"/>
            <w:r w:rsidRPr="00D01DFF">
              <w:rPr>
                <w:rFonts w:ascii="Times New Roman" w:eastAsia="Times New Roman" w:hAnsi="Times New Roman" w:cs="Times New Roman"/>
                <w:color w:val="000000"/>
                <w:sz w:val="16"/>
                <w:szCs w:val="16"/>
                <w:lang w:eastAsia="ru-RU"/>
              </w:rPr>
              <w:t>Мурманэнергосбыт</w:t>
            </w:r>
            <w:proofErr w:type="spellEnd"/>
            <w:r w:rsidRPr="00D01DFF">
              <w:rPr>
                <w:rFonts w:ascii="Times New Roman" w:eastAsia="Times New Roman" w:hAnsi="Times New Roman" w:cs="Times New Roman"/>
                <w:color w:val="000000"/>
                <w:sz w:val="16"/>
                <w:szCs w:val="16"/>
                <w:lang w:eastAsia="ru-RU"/>
              </w:rPr>
              <w:t>», код 6396, ОКПО 88036460</w:t>
            </w:r>
            <w:r w:rsidRPr="00D01DFF">
              <w:rPr>
                <w:rFonts w:ascii="Times New Roman" w:eastAsia="Times New Roman" w:hAnsi="Times New Roman" w:cs="Times New Roman"/>
                <w:color w:val="000000"/>
                <w:sz w:val="16"/>
                <w:szCs w:val="16"/>
                <w:lang w:eastAsia="ru-RU"/>
              </w:rPr>
              <w:br/>
              <w:t>183034, г. Мурманск, Свердлова, 39, корп. 1</w:t>
            </w:r>
            <w:r w:rsidRPr="00D01DFF">
              <w:rPr>
                <w:rFonts w:ascii="Times New Roman" w:eastAsia="Times New Roman" w:hAnsi="Times New Roman" w:cs="Times New Roman"/>
                <w:color w:val="000000"/>
                <w:sz w:val="16"/>
                <w:szCs w:val="16"/>
                <w:lang w:eastAsia="ru-RU"/>
              </w:rPr>
              <w:br/>
              <w:t>(ПРИНИМАЮТ ТОЛЬКО В 4-Х ОСНЫХ ЦИСТЕРНАХ)</w:t>
            </w:r>
          </w:p>
        </w:tc>
        <w:tc>
          <w:tcPr>
            <w:tcW w:w="322"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1000</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325"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338"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1000</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281"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348"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310"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299"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r>
      <w:tr w:rsidR="00D01DFF" w:rsidRPr="00D01DFF" w:rsidTr="00D01DFF">
        <w:trPr>
          <w:trHeight w:val="1310"/>
        </w:trPr>
        <w:tc>
          <w:tcPr>
            <w:tcW w:w="245"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2000</w:t>
            </w:r>
          </w:p>
        </w:tc>
        <w:tc>
          <w:tcPr>
            <w:tcW w:w="1505" w:type="pct"/>
            <w:shd w:val="clear" w:color="auto" w:fill="auto"/>
            <w:vAlign w:val="center"/>
            <w:hideMark/>
          </w:tcPr>
          <w:p w:rsidR="00D01DFF" w:rsidRPr="00D01DFF" w:rsidRDefault="00D01DFF" w:rsidP="00D01DFF">
            <w:pPr>
              <w:spacing w:after="0" w:line="240" w:lineRule="auto"/>
              <w:rPr>
                <w:rFonts w:ascii="Times New Roman" w:eastAsia="Times New Roman" w:hAnsi="Times New Roman" w:cs="Times New Roman"/>
                <w:color w:val="000000"/>
                <w:sz w:val="16"/>
                <w:szCs w:val="16"/>
                <w:lang w:eastAsia="ru-RU"/>
              </w:rPr>
            </w:pPr>
            <w:proofErr w:type="spellStart"/>
            <w:r w:rsidRPr="00D01DFF">
              <w:rPr>
                <w:rFonts w:ascii="Times New Roman" w:eastAsia="Times New Roman" w:hAnsi="Times New Roman" w:cs="Times New Roman"/>
                <w:b/>
                <w:bCs/>
                <w:color w:val="000000"/>
                <w:sz w:val="16"/>
                <w:szCs w:val="16"/>
                <w:lang w:eastAsia="ru-RU"/>
              </w:rPr>
              <w:t>Ст.Оленегорск</w:t>
            </w:r>
            <w:proofErr w:type="spellEnd"/>
            <w:r w:rsidRPr="00D01DFF">
              <w:rPr>
                <w:rFonts w:ascii="Times New Roman" w:eastAsia="Times New Roman" w:hAnsi="Times New Roman" w:cs="Times New Roman"/>
                <w:b/>
                <w:bCs/>
                <w:color w:val="000000"/>
                <w:sz w:val="16"/>
                <w:szCs w:val="16"/>
                <w:lang w:eastAsia="ru-RU"/>
              </w:rPr>
              <w:t xml:space="preserve"> Октябрьской ж/</w:t>
            </w:r>
            <w:proofErr w:type="spellStart"/>
            <w:proofErr w:type="gramStart"/>
            <w:r w:rsidRPr="00D01DFF">
              <w:rPr>
                <w:rFonts w:ascii="Times New Roman" w:eastAsia="Times New Roman" w:hAnsi="Times New Roman" w:cs="Times New Roman"/>
                <w:b/>
                <w:bCs/>
                <w:color w:val="000000"/>
                <w:sz w:val="16"/>
                <w:szCs w:val="16"/>
                <w:lang w:eastAsia="ru-RU"/>
              </w:rPr>
              <w:t>д,код</w:t>
            </w:r>
            <w:proofErr w:type="spellEnd"/>
            <w:proofErr w:type="gramEnd"/>
            <w:r w:rsidRPr="00D01DFF">
              <w:rPr>
                <w:rFonts w:ascii="Times New Roman" w:eastAsia="Times New Roman" w:hAnsi="Times New Roman" w:cs="Times New Roman"/>
                <w:b/>
                <w:bCs/>
                <w:color w:val="000000"/>
                <w:sz w:val="16"/>
                <w:szCs w:val="16"/>
                <w:lang w:eastAsia="ru-RU"/>
              </w:rPr>
              <w:t>: 016308</w:t>
            </w:r>
            <w:r w:rsidRPr="00D01DFF">
              <w:rPr>
                <w:rFonts w:ascii="Times New Roman" w:eastAsia="Times New Roman" w:hAnsi="Times New Roman" w:cs="Times New Roman"/>
                <w:color w:val="000000"/>
                <w:sz w:val="16"/>
                <w:szCs w:val="16"/>
                <w:lang w:eastAsia="ru-RU"/>
              </w:rPr>
              <w:t xml:space="preserve">  (п/п грузополучателя)</w:t>
            </w:r>
            <w:r w:rsidRPr="00D01DFF">
              <w:rPr>
                <w:rFonts w:ascii="Times New Roman" w:eastAsia="Times New Roman" w:hAnsi="Times New Roman" w:cs="Times New Roman"/>
                <w:color w:val="000000"/>
                <w:sz w:val="16"/>
                <w:szCs w:val="16"/>
                <w:lang w:eastAsia="ru-RU"/>
              </w:rPr>
              <w:br/>
              <w:t>Получатель: Акционерное общество «</w:t>
            </w:r>
            <w:proofErr w:type="spellStart"/>
            <w:r w:rsidRPr="00D01DFF">
              <w:rPr>
                <w:rFonts w:ascii="Times New Roman" w:eastAsia="Times New Roman" w:hAnsi="Times New Roman" w:cs="Times New Roman"/>
                <w:color w:val="000000"/>
                <w:sz w:val="16"/>
                <w:szCs w:val="16"/>
                <w:lang w:eastAsia="ru-RU"/>
              </w:rPr>
              <w:t>Мурманэнергосбыт</w:t>
            </w:r>
            <w:proofErr w:type="spellEnd"/>
            <w:r w:rsidRPr="00D01DFF">
              <w:rPr>
                <w:rFonts w:ascii="Times New Roman" w:eastAsia="Times New Roman" w:hAnsi="Times New Roman" w:cs="Times New Roman"/>
                <w:color w:val="000000"/>
                <w:sz w:val="16"/>
                <w:szCs w:val="16"/>
                <w:lang w:eastAsia="ru-RU"/>
              </w:rPr>
              <w:t>», код 6396, ОКПО 88036460</w:t>
            </w:r>
            <w:r w:rsidRPr="00D01DFF">
              <w:rPr>
                <w:rFonts w:ascii="Times New Roman" w:eastAsia="Times New Roman" w:hAnsi="Times New Roman" w:cs="Times New Roman"/>
                <w:color w:val="000000"/>
                <w:sz w:val="16"/>
                <w:szCs w:val="16"/>
                <w:lang w:eastAsia="ru-RU"/>
              </w:rPr>
              <w:br/>
              <w:t>183034, г. Мурманск, Свердлова, 39, корп. 1</w:t>
            </w:r>
            <w:r w:rsidRPr="00D01DFF">
              <w:rPr>
                <w:rFonts w:ascii="Times New Roman" w:eastAsia="Times New Roman" w:hAnsi="Times New Roman" w:cs="Times New Roman"/>
                <w:color w:val="000000"/>
                <w:sz w:val="16"/>
                <w:szCs w:val="16"/>
                <w:lang w:eastAsia="ru-RU"/>
              </w:rPr>
              <w:br/>
            </w:r>
            <w:r w:rsidRPr="00D01DFF">
              <w:rPr>
                <w:rFonts w:ascii="Times New Roman" w:eastAsia="Times New Roman" w:hAnsi="Times New Roman" w:cs="Times New Roman"/>
                <w:sz w:val="16"/>
                <w:szCs w:val="16"/>
                <w:lang w:eastAsia="ru-RU"/>
              </w:rPr>
              <w:t>(ПРИНИМАЮТ ТОЛЬКО В 4-Х ОСНЫХ ЦИСТЕРНАХ)</w:t>
            </w:r>
          </w:p>
        </w:tc>
        <w:tc>
          <w:tcPr>
            <w:tcW w:w="322"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325"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338"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281"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348"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310"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299"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r>
      <w:tr w:rsidR="00D01DFF" w:rsidRPr="00D01DFF" w:rsidTr="00D01DFF">
        <w:trPr>
          <w:trHeight w:val="1184"/>
        </w:trPr>
        <w:tc>
          <w:tcPr>
            <w:tcW w:w="245"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12000</w:t>
            </w:r>
          </w:p>
        </w:tc>
        <w:tc>
          <w:tcPr>
            <w:tcW w:w="1505" w:type="pct"/>
            <w:shd w:val="clear" w:color="auto" w:fill="auto"/>
            <w:vAlign w:val="center"/>
            <w:hideMark/>
          </w:tcPr>
          <w:p w:rsidR="00D01DFF" w:rsidRPr="00D01DFF" w:rsidRDefault="00D01DFF" w:rsidP="00D01DFF">
            <w:pPr>
              <w:spacing w:after="0" w:line="240" w:lineRule="auto"/>
              <w:rPr>
                <w:rFonts w:ascii="Times New Roman" w:eastAsia="Times New Roman" w:hAnsi="Times New Roman" w:cs="Times New Roman"/>
                <w:color w:val="000000"/>
                <w:sz w:val="16"/>
                <w:szCs w:val="16"/>
                <w:lang w:eastAsia="ru-RU"/>
              </w:rPr>
            </w:pPr>
            <w:r w:rsidRPr="00D01DFF">
              <w:rPr>
                <w:rFonts w:ascii="Times New Roman" w:eastAsia="Times New Roman" w:hAnsi="Times New Roman" w:cs="Times New Roman"/>
                <w:b/>
                <w:bCs/>
                <w:color w:val="000000"/>
                <w:sz w:val="16"/>
                <w:szCs w:val="16"/>
                <w:lang w:eastAsia="ru-RU"/>
              </w:rPr>
              <w:t xml:space="preserve">Ст. </w:t>
            </w:r>
            <w:proofErr w:type="spellStart"/>
            <w:r w:rsidRPr="00D01DFF">
              <w:rPr>
                <w:rFonts w:ascii="Times New Roman" w:eastAsia="Times New Roman" w:hAnsi="Times New Roman" w:cs="Times New Roman"/>
                <w:b/>
                <w:bCs/>
                <w:color w:val="000000"/>
                <w:sz w:val="16"/>
                <w:szCs w:val="16"/>
                <w:lang w:eastAsia="ru-RU"/>
              </w:rPr>
              <w:t>Ваенга</w:t>
            </w:r>
            <w:proofErr w:type="spellEnd"/>
            <w:r w:rsidRPr="00D01DFF">
              <w:rPr>
                <w:rFonts w:ascii="Times New Roman" w:eastAsia="Times New Roman" w:hAnsi="Times New Roman" w:cs="Times New Roman"/>
                <w:b/>
                <w:bCs/>
                <w:color w:val="000000"/>
                <w:sz w:val="16"/>
                <w:szCs w:val="16"/>
                <w:lang w:eastAsia="ru-RU"/>
              </w:rPr>
              <w:t xml:space="preserve"> Октябрьской ж/д, код: 019007</w:t>
            </w:r>
            <w:r w:rsidRPr="00D01DFF">
              <w:rPr>
                <w:rFonts w:ascii="Times New Roman" w:eastAsia="Times New Roman" w:hAnsi="Times New Roman" w:cs="Times New Roman"/>
                <w:color w:val="000000"/>
                <w:sz w:val="16"/>
                <w:szCs w:val="16"/>
                <w:lang w:eastAsia="ru-RU"/>
              </w:rPr>
              <w:t xml:space="preserve"> (п/п </w:t>
            </w:r>
            <w:proofErr w:type="gramStart"/>
            <w:r w:rsidRPr="00D01DFF">
              <w:rPr>
                <w:rFonts w:ascii="Times New Roman" w:eastAsia="Times New Roman" w:hAnsi="Times New Roman" w:cs="Times New Roman"/>
                <w:color w:val="000000"/>
                <w:sz w:val="16"/>
                <w:szCs w:val="16"/>
                <w:lang w:eastAsia="ru-RU"/>
              </w:rPr>
              <w:t>грузополучателя)</w:t>
            </w:r>
            <w:r w:rsidRPr="00D01DFF">
              <w:rPr>
                <w:rFonts w:ascii="Times New Roman" w:eastAsia="Times New Roman" w:hAnsi="Times New Roman" w:cs="Times New Roman"/>
                <w:color w:val="000000"/>
                <w:sz w:val="16"/>
                <w:szCs w:val="16"/>
                <w:lang w:eastAsia="ru-RU"/>
              </w:rPr>
              <w:br/>
              <w:t>Получатель</w:t>
            </w:r>
            <w:proofErr w:type="gramEnd"/>
            <w:r w:rsidRPr="00D01DFF">
              <w:rPr>
                <w:rFonts w:ascii="Times New Roman" w:eastAsia="Times New Roman" w:hAnsi="Times New Roman" w:cs="Times New Roman"/>
                <w:color w:val="000000"/>
                <w:sz w:val="16"/>
                <w:szCs w:val="16"/>
                <w:lang w:eastAsia="ru-RU"/>
              </w:rPr>
              <w:t>: Акционерное общество «</w:t>
            </w:r>
            <w:proofErr w:type="spellStart"/>
            <w:r w:rsidRPr="00D01DFF">
              <w:rPr>
                <w:rFonts w:ascii="Times New Roman" w:eastAsia="Times New Roman" w:hAnsi="Times New Roman" w:cs="Times New Roman"/>
                <w:color w:val="000000"/>
                <w:sz w:val="16"/>
                <w:szCs w:val="16"/>
                <w:lang w:eastAsia="ru-RU"/>
              </w:rPr>
              <w:t>Мурманэнергосбыт</w:t>
            </w:r>
            <w:proofErr w:type="spellEnd"/>
            <w:r w:rsidRPr="00D01DFF">
              <w:rPr>
                <w:rFonts w:ascii="Times New Roman" w:eastAsia="Times New Roman" w:hAnsi="Times New Roman" w:cs="Times New Roman"/>
                <w:color w:val="000000"/>
                <w:sz w:val="16"/>
                <w:szCs w:val="16"/>
                <w:lang w:eastAsia="ru-RU"/>
              </w:rPr>
              <w:t>», код 6396, ОКПО 88036460</w:t>
            </w:r>
            <w:r w:rsidRPr="00D01DFF">
              <w:rPr>
                <w:rFonts w:ascii="Times New Roman" w:eastAsia="Times New Roman" w:hAnsi="Times New Roman" w:cs="Times New Roman"/>
                <w:color w:val="000000"/>
                <w:sz w:val="16"/>
                <w:szCs w:val="16"/>
                <w:lang w:eastAsia="ru-RU"/>
              </w:rPr>
              <w:br/>
              <w:t>183034, г. Мурманск, Свердлова, 39, корп. 1</w:t>
            </w:r>
          </w:p>
        </w:tc>
        <w:tc>
          <w:tcPr>
            <w:tcW w:w="322"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2500</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2000</w:t>
            </w:r>
          </w:p>
        </w:tc>
        <w:tc>
          <w:tcPr>
            <w:tcW w:w="325"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338"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2000</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281"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2000</w:t>
            </w:r>
          </w:p>
        </w:tc>
        <w:tc>
          <w:tcPr>
            <w:tcW w:w="348"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310"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2000</w:t>
            </w:r>
          </w:p>
        </w:tc>
        <w:tc>
          <w:tcPr>
            <w:tcW w:w="299"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1500</w:t>
            </w:r>
          </w:p>
        </w:tc>
      </w:tr>
      <w:tr w:rsidR="00D01DFF" w:rsidRPr="00D01DFF" w:rsidTr="00D01DFF">
        <w:trPr>
          <w:trHeight w:val="1339"/>
        </w:trPr>
        <w:tc>
          <w:tcPr>
            <w:tcW w:w="245"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3000</w:t>
            </w:r>
          </w:p>
        </w:tc>
        <w:tc>
          <w:tcPr>
            <w:tcW w:w="1505" w:type="pct"/>
            <w:shd w:val="clear" w:color="auto" w:fill="auto"/>
            <w:vAlign w:val="center"/>
            <w:hideMark/>
          </w:tcPr>
          <w:p w:rsidR="00D01DFF" w:rsidRPr="00D01DFF" w:rsidRDefault="00D01DFF" w:rsidP="00D01DFF">
            <w:pPr>
              <w:spacing w:after="0" w:line="240" w:lineRule="auto"/>
              <w:rPr>
                <w:rFonts w:ascii="Times New Roman" w:eastAsia="Times New Roman" w:hAnsi="Times New Roman" w:cs="Times New Roman"/>
                <w:color w:val="000000"/>
                <w:sz w:val="16"/>
                <w:szCs w:val="16"/>
                <w:lang w:eastAsia="ru-RU"/>
              </w:rPr>
            </w:pPr>
            <w:r w:rsidRPr="00D01DFF">
              <w:rPr>
                <w:rFonts w:ascii="Times New Roman" w:eastAsia="Times New Roman" w:hAnsi="Times New Roman" w:cs="Times New Roman"/>
                <w:b/>
                <w:bCs/>
                <w:color w:val="000000"/>
                <w:sz w:val="16"/>
                <w:szCs w:val="16"/>
                <w:lang w:eastAsia="ru-RU"/>
              </w:rPr>
              <w:t xml:space="preserve">Ст. Никель-Мурманский Октябрьской ж/д, код: 018201 </w:t>
            </w:r>
            <w:r w:rsidRPr="00D01DFF">
              <w:rPr>
                <w:rFonts w:ascii="Times New Roman" w:eastAsia="Times New Roman" w:hAnsi="Times New Roman" w:cs="Times New Roman"/>
                <w:color w:val="000000"/>
                <w:sz w:val="16"/>
                <w:szCs w:val="16"/>
                <w:lang w:eastAsia="ru-RU"/>
              </w:rPr>
              <w:t xml:space="preserve">(п/п </w:t>
            </w:r>
            <w:proofErr w:type="gramStart"/>
            <w:r w:rsidRPr="00D01DFF">
              <w:rPr>
                <w:rFonts w:ascii="Times New Roman" w:eastAsia="Times New Roman" w:hAnsi="Times New Roman" w:cs="Times New Roman"/>
                <w:color w:val="000000"/>
                <w:sz w:val="16"/>
                <w:szCs w:val="16"/>
                <w:lang w:eastAsia="ru-RU"/>
              </w:rPr>
              <w:t>грузополучателя)</w:t>
            </w:r>
            <w:r w:rsidRPr="00D01DFF">
              <w:rPr>
                <w:rFonts w:ascii="Times New Roman" w:eastAsia="Times New Roman" w:hAnsi="Times New Roman" w:cs="Times New Roman"/>
                <w:color w:val="000000"/>
                <w:sz w:val="16"/>
                <w:szCs w:val="16"/>
                <w:lang w:eastAsia="ru-RU"/>
              </w:rPr>
              <w:br/>
              <w:t>Получатель</w:t>
            </w:r>
            <w:proofErr w:type="gramEnd"/>
            <w:r w:rsidRPr="00D01DFF">
              <w:rPr>
                <w:rFonts w:ascii="Times New Roman" w:eastAsia="Times New Roman" w:hAnsi="Times New Roman" w:cs="Times New Roman"/>
                <w:color w:val="000000"/>
                <w:sz w:val="16"/>
                <w:szCs w:val="16"/>
                <w:lang w:eastAsia="ru-RU"/>
              </w:rPr>
              <w:t>: АО «КГМК», код 4810, ОКПО 48200234 (для нужд Акционерного общества «</w:t>
            </w:r>
            <w:proofErr w:type="spellStart"/>
            <w:r w:rsidRPr="00D01DFF">
              <w:rPr>
                <w:rFonts w:ascii="Times New Roman" w:eastAsia="Times New Roman" w:hAnsi="Times New Roman" w:cs="Times New Roman"/>
                <w:color w:val="000000"/>
                <w:sz w:val="16"/>
                <w:szCs w:val="16"/>
                <w:lang w:eastAsia="ru-RU"/>
              </w:rPr>
              <w:t>Мурманэнергосбыт</w:t>
            </w:r>
            <w:proofErr w:type="spellEnd"/>
            <w:r w:rsidRPr="00D01DFF">
              <w:rPr>
                <w:rFonts w:ascii="Times New Roman" w:eastAsia="Times New Roman" w:hAnsi="Times New Roman" w:cs="Times New Roman"/>
                <w:color w:val="000000"/>
                <w:sz w:val="16"/>
                <w:szCs w:val="16"/>
                <w:lang w:eastAsia="ru-RU"/>
              </w:rPr>
              <w:t>», ОКПО 88036460)</w:t>
            </w:r>
            <w:r w:rsidRPr="00D01DFF">
              <w:rPr>
                <w:rFonts w:ascii="Times New Roman" w:eastAsia="Times New Roman" w:hAnsi="Times New Roman" w:cs="Times New Roman"/>
                <w:color w:val="000000"/>
                <w:sz w:val="16"/>
                <w:szCs w:val="16"/>
                <w:lang w:eastAsia="ru-RU"/>
              </w:rPr>
              <w:br/>
              <w:t xml:space="preserve">184507, Мурманская область, г. Мончегорск, территория </w:t>
            </w:r>
            <w:proofErr w:type="spellStart"/>
            <w:r w:rsidRPr="00D01DFF">
              <w:rPr>
                <w:rFonts w:ascii="Times New Roman" w:eastAsia="Times New Roman" w:hAnsi="Times New Roman" w:cs="Times New Roman"/>
                <w:color w:val="000000"/>
                <w:sz w:val="16"/>
                <w:szCs w:val="16"/>
                <w:lang w:eastAsia="ru-RU"/>
              </w:rPr>
              <w:t>Промплощадка</w:t>
            </w:r>
            <w:proofErr w:type="spellEnd"/>
            <w:r w:rsidRPr="00D01DFF">
              <w:rPr>
                <w:rFonts w:ascii="Times New Roman" w:eastAsia="Times New Roman" w:hAnsi="Times New Roman" w:cs="Times New Roman"/>
                <w:color w:val="000000"/>
                <w:sz w:val="16"/>
                <w:szCs w:val="16"/>
                <w:lang w:eastAsia="ru-RU"/>
              </w:rPr>
              <w:t xml:space="preserve"> ГМК</w:t>
            </w:r>
          </w:p>
        </w:tc>
        <w:tc>
          <w:tcPr>
            <w:tcW w:w="322"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325"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338"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281"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348"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310"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299"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r>
      <w:tr w:rsidR="00D01DFF" w:rsidRPr="00D01DFF" w:rsidTr="00D01DFF">
        <w:trPr>
          <w:trHeight w:val="991"/>
        </w:trPr>
        <w:tc>
          <w:tcPr>
            <w:tcW w:w="245"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lastRenderedPageBreak/>
              <w:t>6000</w:t>
            </w:r>
          </w:p>
        </w:tc>
        <w:tc>
          <w:tcPr>
            <w:tcW w:w="1505" w:type="pct"/>
            <w:shd w:val="clear" w:color="auto" w:fill="auto"/>
            <w:vAlign w:val="center"/>
            <w:hideMark/>
          </w:tcPr>
          <w:p w:rsidR="00D01DFF" w:rsidRPr="00D01DFF" w:rsidRDefault="00D01DFF" w:rsidP="00D01DFF">
            <w:pPr>
              <w:spacing w:after="0" w:line="240" w:lineRule="auto"/>
              <w:rPr>
                <w:rFonts w:ascii="Times New Roman" w:eastAsia="Times New Roman" w:hAnsi="Times New Roman" w:cs="Times New Roman"/>
                <w:color w:val="000000"/>
                <w:sz w:val="16"/>
                <w:szCs w:val="16"/>
                <w:lang w:eastAsia="ru-RU"/>
              </w:rPr>
            </w:pPr>
            <w:r w:rsidRPr="00D01DFF">
              <w:rPr>
                <w:rFonts w:ascii="Times New Roman" w:eastAsia="Times New Roman" w:hAnsi="Times New Roman" w:cs="Times New Roman"/>
                <w:b/>
                <w:bCs/>
                <w:color w:val="000000"/>
                <w:sz w:val="16"/>
                <w:szCs w:val="16"/>
                <w:lang w:eastAsia="ru-RU"/>
              </w:rPr>
              <w:t>Ст. Кандалакша Октябрьской ж/д, код: 014906</w:t>
            </w:r>
            <w:r w:rsidRPr="00D01DFF">
              <w:rPr>
                <w:rFonts w:ascii="Times New Roman" w:eastAsia="Times New Roman" w:hAnsi="Times New Roman" w:cs="Times New Roman"/>
                <w:color w:val="000000"/>
                <w:sz w:val="16"/>
                <w:szCs w:val="16"/>
                <w:lang w:eastAsia="ru-RU"/>
              </w:rPr>
              <w:t xml:space="preserve"> (п/п </w:t>
            </w:r>
            <w:proofErr w:type="gramStart"/>
            <w:r w:rsidRPr="00D01DFF">
              <w:rPr>
                <w:rFonts w:ascii="Times New Roman" w:eastAsia="Times New Roman" w:hAnsi="Times New Roman" w:cs="Times New Roman"/>
                <w:color w:val="000000"/>
                <w:sz w:val="16"/>
                <w:szCs w:val="16"/>
                <w:lang w:eastAsia="ru-RU"/>
              </w:rPr>
              <w:t>грузополучателя)</w:t>
            </w:r>
            <w:r w:rsidRPr="00D01DFF">
              <w:rPr>
                <w:rFonts w:ascii="Times New Roman" w:eastAsia="Times New Roman" w:hAnsi="Times New Roman" w:cs="Times New Roman"/>
                <w:color w:val="000000"/>
                <w:sz w:val="16"/>
                <w:szCs w:val="16"/>
                <w:lang w:eastAsia="ru-RU"/>
              </w:rPr>
              <w:br/>
              <w:t>Получатель</w:t>
            </w:r>
            <w:proofErr w:type="gramEnd"/>
            <w:r w:rsidRPr="00D01DFF">
              <w:rPr>
                <w:rFonts w:ascii="Times New Roman" w:eastAsia="Times New Roman" w:hAnsi="Times New Roman" w:cs="Times New Roman"/>
                <w:color w:val="000000"/>
                <w:sz w:val="16"/>
                <w:szCs w:val="16"/>
                <w:lang w:eastAsia="ru-RU"/>
              </w:rPr>
              <w:t>: Акционерное общество «</w:t>
            </w:r>
            <w:proofErr w:type="spellStart"/>
            <w:r w:rsidRPr="00D01DFF">
              <w:rPr>
                <w:rFonts w:ascii="Times New Roman" w:eastAsia="Times New Roman" w:hAnsi="Times New Roman" w:cs="Times New Roman"/>
                <w:color w:val="000000"/>
                <w:sz w:val="16"/>
                <w:szCs w:val="16"/>
                <w:lang w:eastAsia="ru-RU"/>
              </w:rPr>
              <w:t>Мурманэнергосбыт</w:t>
            </w:r>
            <w:proofErr w:type="spellEnd"/>
            <w:r w:rsidRPr="00D01DFF">
              <w:rPr>
                <w:rFonts w:ascii="Times New Roman" w:eastAsia="Times New Roman" w:hAnsi="Times New Roman" w:cs="Times New Roman"/>
                <w:color w:val="000000"/>
                <w:sz w:val="16"/>
                <w:szCs w:val="16"/>
                <w:lang w:eastAsia="ru-RU"/>
              </w:rPr>
              <w:t>», код 6396, ОКПО 88036460</w:t>
            </w:r>
            <w:r w:rsidRPr="00D01DFF">
              <w:rPr>
                <w:rFonts w:ascii="Times New Roman" w:eastAsia="Times New Roman" w:hAnsi="Times New Roman" w:cs="Times New Roman"/>
                <w:color w:val="000000"/>
                <w:sz w:val="16"/>
                <w:szCs w:val="16"/>
                <w:lang w:eastAsia="ru-RU"/>
              </w:rPr>
              <w:br/>
              <w:t>183034, г. Мурманск, Свердлова, 39, корп.1</w:t>
            </w:r>
          </w:p>
        </w:tc>
        <w:tc>
          <w:tcPr>
            <w:tcW w:w="322"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1000</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1000</w:t>
            </w:r>
          </w:p>
        </w:tc>
        <w:tc>
          <w:tcPr>
            <w:tcW w:w="325"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338"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1000</w:t>
            </w:r>
          </w:p>
        </w:tc>
        <w:tc>
          <w:tcPr>
            <w:tcW w:w="343"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281"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1000</w:t>
            </w:r>
          </w:p>
        </w:tc>
        <w:tc>
          <w:tcPr>
            <w:tcW w:w="348"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500</w:t>
            </w:r>
          </w:p>
        </w:tc>
        <w:tc>
          <w:tcPr>
            <w:tcW w:w="310"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1000</w:t>
            </w:r>
          </w:p>
        </w:tc>
        <w:tc>
          <w:tcPr>
            <w:tcW w:w="299" w:type="pct"/>
            <w:shd w:val="clear" w:color="auto" w:fill="auto"/>
            <w:vAlign w:val="center"/>
            <w:hideMark/>
          </w:tcPr>
          <w:p w:rsidR="00D01DFF" w:rsidRPr="00D01DFF" w:rsidRDefault="00D01DFF" w:rsidP="00D01DFF">
            <w:pPr>
              <w:spacing w:after="0" w:line="240" w:lineRule="auto"/>
              <w:jc w:val="center"/>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r>
      <w:tr w:rsidR="00D01DFF" w:rsidRPr="00D01DFF" w:rsidTr="00D01DFF">
        <w:trPr>
          <w:trHeight w:val="312"/>
        </w:trPr>
        <w:tc>
          <w:tcPr>
            <w:tcW w:w="245" w:type="pct"/>
            <w:shd w:val="clear" w:color="auto" w:fill="auto"/>
            <w:noWrap/>
            <w:vAlign w:val="bottom"/>
            <w:hideMark/>
          </w:tcPr>
          <w:p w:rsidR="00D01DFF" w:rsidRPr="00D01DFF" w:rsidRDefault="00D01DFF" w:rsidP="00D01DFF">
            <w:pPr>
              <w:spacing w:after="0" w:line="240" w:lineRule="auto"/>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Итого</w:t>
            </w:r>
          </w:p>
        </w:tc>
        <w:tc>
          <w:tcPr>
            <w:tcW w:w="1505" w:type="pct"/>
            <w:shd w:val="clear" w:color="auto" w:fill="auto"/>
            <w:noWrap/>
            <w:vAlign w:val="bottom"/>
            <w:hideMark/>
          </w:tcPr>
          <w:p w:rsidR="00D01DFF" w:rsidRPr="00D01DFF" w:rsidRDefault="00D01DFF" w:rsidP="00D01DFF">
            <w:pPr>
              <w:spacing w:after="0" w:line="240" w:lineRule="auto"/>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43000</w:t>
            </w:r>
          </w:p>
        </w:tc>
        <w:tc>
          <w:tcPr>
            <w:tcW w:w="322" w:type="pct"/>
            <w:shd w:val="clear" w:color="auto" w:fill="auto"/>
            <w:noWrap/>
            <w:vAlign w:val="bottom"/>
            <w:hideMark/>
          </w:tcPr>
          <w:p w:rsidR="00D01DFF" w:rsidRPr="00D01DFF" w:rsidRDefault="00D01DFF" w:rsidP="00D01DFF">
            <w:pPr>
              <w:spacing w:after="0" w:line="240" w:lineRule="auto"/>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343" w:type="pct"/>
            <w:shd w:val="clear" w:color="auto" w:fill="auto"/>
            <w:noWrap/>
            <w:vAlign w:val="bottom"/>
            <w:hideMark/>
          </w:tcPr>
          <w:p w:rsidR="00D01DFF" w:rsidRPr="00D01DFF" w:rsidRDefault="00D01DFF" w:rsidP="00D01DFF">
            <w:pPr>
              <w:spacing w:after="0" w:line="240" w:lineRule="auto"/>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343" w:type="pct"/>
            <w:shd w:val="clear" w:color="auto" w:fill="auto"/>
            <w:noWrap/>
            <w:vAlign w:val="bottom"/>
            <w:hideMark/>
          </w:tcPr>
          <w:p w:rsidR="00D01DFF" w:rsidRPr="00D01DFF" w:rsidRDefault="00D01DFF" w:rsidP="00D01DFF">
            <w:pPr>
              <w:spacing w:after="0" w:line="240" w:lineRule="auto"/>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325" w:type="pct"/>
            <w:shd w:val="clear" w:color="auto" w:fill="auto"/>
            <w:noWrap/>
            <w:vAlign w:val="bottom"/>
            <w:hideMark/>
          </w:tcPr>
          <w:p w:rsidR="00D01DFF" w:rsidRPr="00D01DFF" w:rsidRDefault="00D01DFF" w:rsidP="00D01DFF">
            <w:pPr>
              <w:spacing w:after="0" w:line="240" w:lineRule="auto"/>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338" w:type="pct"/>
            <w:shd w:val="clear" w:color="auto" w:fill="auto"/>
            <w:noWrap/>
            <w:vAlign w:val="bottom"/>
            <w:hideMark/>
          </w:tcPr>
          <w:p w:rsidR="00D01DFF" w:rsidRPr="00D01DFF" w:rsidRDefault="00D01DFF" w:rsidP="00D01DFF">
            <w:pPr>
              <w:spacing w:after="0" w:line="240" w:lineRule="auto"/>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343" w:type="pct"/>
            <w:shd w:val="clear" w:color="auto" w:fill="auto"/>
            <w:noWrap/>
            <w:vAlign w:val="bottom"/>
            <w:hideMark/>
          </w:tcPr>
          <w:p w:rsidR="00D01DFF" w:rsidRPr="00D01DFF" w:rsidRDefault="00D01DFF" w:rsidP="00D01DFF">
            <w:pPr>
              <w:spacing w:after="0" w:line="240" w:lineRule="auto"/>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281" w:type="pct"/>
            <w:shd w:val="clear" w:color="auto" w:fill="auto"/>
            <w:noWrap/>
            <w:vAlign w:val="bottom"/>
            <w:hideMark/>
          </w:tcPr>
          <w:p w:rsidR="00D01DFF" w:rsidRPr="00D01DFF" w:rsidRDefault="00D01DFF" w:rsidP="00D01DFF">
            <w:pPr>
              <w:spacing w:after="0" w:line="240" w:lineRule="auto"/>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348" w:type="pct"/>
            <w:shd w:val="clear" w:color="auto" w:fill="auto"/>
            <w:noWrap/>
            <w:vAlign w:val="bottom"/>
            <w:hideMark/>
          </w:tcPr>
          <w:p w:rsidR="00D01DFF" w:rsidRPr="00D01DFF" w:rsidRDefault="00D01DFF" w:rsidP="00D01DFF">
            <w:pPr>
              <w:spacing w:after="0" w:line="240" w:lineRule="auto"/>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310" w:type="pct"/>
            <w:shd w:val="clear" w:color="auto" w:fill="auto"/>
            <w:noWrap/>
            <w:vAlign w:val="bottom"/>
            <w:hideMark/>
          </w:tcPr>
          <w:p w:rsidR="00D01DFF" w:rsidRPr="00D01DFF" w:rsidRDefault="00D01DFF" w:rsidP="00D01DFF">
            <w:pPr>
              <w:spacing w:after="0" w:line="240" w:lineRule="auto"/>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c>
          <w:tcPr>
            <w:tcW w:w="299" w:type="pct"/>
            <w:shd w:val="clear" w:color="auto" w:fill="auto"/>
            <w:noWrap/>
            <w:vAlign w:val="bottom"/>
            <w:hideMark/>
          </w:tcPr>
          <w:p w:rsidR="00D01DFF" w:rsidRPr="00D01DFF" w:rsidRDefault="00D01DFF" w:rsidP="00D01DFF">
            <w:pPr>
              <w:spacing w:after="0" w:line="240" w:lineRule="auto"/>
              <w:rPr>
                <w:rFonts w:ascii="Times New Roman" w:eastAsia="Times New Roman" w:hAnsi="Times New Roman" w:cs="Times New Roman"/>
                <w:b/>
                <w:bCs/>
                <w:color w:val="000000"/>
                <w:sz w:val="16"/>
                <w:szCs w:val="16"/>
                <w:lang w:eastAsia="ru-RU"/>
              </w:rPr>
            </w:pPr>
            <w:r w:rsidRPr="00D01DFF">
              <w:rPr>
                <w:rFonts w:ascii="Times New Roman" w:eastAsia="Times New Roman" w:hAnsi="Times New Roman" w:cs="Times New Roman"/>
                <w:b/>
                <w:bCs/>
                <w:color w:val="000000"/>
                <w:sz w:val="16"/>
                <w:szCs w:val="16"/>
                <w:lang w:eastAsia="ru-RU"/>
              </w:rPr>
              <w:t> </w:t>
            </w:r>
          </w:p>
        </w:tc>
      </w:tr>
    </w:tbl>
    <w:p w:rsidR="00B0170B" w:rsidRPr="009A4911" w:rsidRDefault="00B0170B" w:rsidP="00B07594">
      <w:pPr>
        <w:tabs>
          <w:tab w:val="left" w:pos="8700"/>
        </w:tabs>
        <w:rPr>
          <w:rFonts w:ascii="Times New Roman" w:eastAsia="Times New Roman" w:hAnsi="Times New Roman" w:cs="Times New Roman"/>
          <w:sz w:val="18"/>
          <w:szCs w:val="18"/>
          <w:highlight w:val="red"/>
          <w:lang w:eastAsia="ru-RU"/>
        </w:rPr>
      </w:pPr>
    </w:p>
    <w:p w:rsidR="00F868AB" w:rsidRPr="008628B9" w:rsidRDefault="00102DEC" w:rsidP="00102DEC">
      <w:pPr>
        <w:tabs>
          <w:tab w:val="left" w:pos="8700"/>
        </w:tabs>
        <w:ind w:left="284"/>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 xml:space="preserve">   </w:t>
      </w:r>
      <w:r w:rsidR="00FF03DB" w:rsidRPr="008628B9">
        <w:rPr>
          <w:rFonts w:ascii="Times New Roman" w:eastAsia="Times New Roman" w:hAnsi="Times New Roman" w:cs="Times New Roman"/>
          <w:b/>
          <w:sz w:val="18"/>
          <w:szCs w:val="18"/>
          <w:lang w:eastAsia="ru-RU"/>
        </w:rPr>
        <w:t>ВНИМАНИЕ! На станцию Мурманск, Оленегорск, отгрузки производить ТОЛЬКО В 4-Х ОСНЫХ ЦИСТЕРНАХ!!!</w:t>
      </w:r>
    </w:p>
    <w:tbl>
      <w:tblPr>
        <w:tblW w:w="23583" w:type="dxa"/>
        <w:tblInd w:w="392" w:type="dxa"/>
        <w:tblLayout w:type="fixed"/>
        <w:tblLook w:val="04A0" w:firstRow="1" w:lastRow="0" w:firstColumn="1" w:lastColumn="0" w:noHBand="0" w:noVBand="1"/>
      </w:tblPr>
      <w:tblGrid>
        <w:gridCol w:w="5127"/>
        <w:gridCol w:w="964"/>
        <w:gridCol w:w="821"/>
        <w:gridCol w:w="963"/>
        <w:gridCol w:w="963"/>
        <w:gridCol w:w="1106"/>
        <w:gridCol w:w="964"/>
        <w:gridCol w:w="1105"/>
        <w:gridCol w:w="963"/>
        <w:gridCol w:w="964"/>
        <w:gridCol w:w="855"/>
        <w:gridCol w:w="711"/>
        <w:gridCol w:w="713"/>
        <w:gridCol w:w="713"/>
        <w:gridCol w:w="713"/>
        <w:gridCol w:w="237"/>
        <w:gridCol w:w="2469"/>
        <w:gridCol w:w="808"/>
        <w:gridCol w:w="808"/>
        <w:gridCol w:w="808"/>
        <w:gridCol w:w="808"/>
      </w:tblGrid>
      <w:tr w:rsidR="003111D6" w:rsidRPr="008628B9" w:rsidTr="001D36E7">
        <w:trPr>
          <w:trHeight w:val="147"/>
        </w:trPr>
        <w:tc>
          <w:tcPr>
            <w:tcW w:w="5103"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b/>
                <w:bCs/>
                <w:color w:val="000000"/>
                <w:sz w:val="18"/>
                <w:szCs w:val="18"/>
                <w:lang w:eastAsia="ru-RU"/>
              </w:rPr>
            </w:pPr>
            <w:proofErr w:type="gramStart"/>
            <w:r w:rsidRPr="008628B9">
              <w:rPr>
                <w:rFonts w:ascii="Times New Roman" w:eastAsia="Times New Roman" w:hAnsi="Times New Roman" w:cs="Times New Roman"/>
                <w:b/>
                <w:bCs/>
                <w:color w:val="000000"/>
                <w:sz w:val="18"/>
                <w:szCs w:val="18"/>
                <w:lang w:eastAsia="ru-RU"/>
              </w:rPr>
              <w:t>БАНКОВСКИЕ  реквизиты</w:t>
            </w:r>
            <w:proofErr w:type="gramEnd"/>
            <w:r w:rsidRPr="008628B9">
              <w:rPr>
                <w:rFonts w:ascii="Times New Roman" w:eastAsia="Times New Roman" w:hAnsi="Times New Roman" w:cs="Times New Roman"/>
                <w:b/>
                <w:bCs/>
                <w:color w:val="000000"/>
                <w:sz w:val="18"/>
                <w:szCs w:val="18"/>
                <w:lang w:eastAsia="ru-RU"/>
              </w:rPr>
              <w:t xml:space="preserve"> грузополучателей:</w:t>
            </w: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b/>
                <w:bCs/>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1"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0"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r>
      <w:tr w:rsidR="003111D6" w:rsidRPr="008628B9" w:rsidTr="001D36E7">
        <w:trPr>
          <w:trHeight w:val="337"/>
        </w:trPr>
        <w:tc>
          <w:tcPr>
            <w:tcW w:w="23467" w:type="dxa"/>
            <w:gridSpan w:val="21"/>
            <w:tcBorders>
              <w:top w:val="nil"/>
              <w:left w:val="nil"/>
              <w:bottom w:val="nil"/>
              <w:right w:val="nil"/>
            </w:tcBorders>
            <w:shd w:val="clear" w:color="auto" w:fill="auto"/>
            <w:hideMark/>
          </w:tcPr>
          <w:p w:rsidR="003111D6" w:rsidRPr="008628B9" w:rsidRDefault="003111D6" w:rsidP="001D36E7">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1. Акционерное общество «</w:t>
            </w:r>
            <w:proofErr w:type="spellStart"/>
            <w:r w:rsidRPr="008628B9">
              <w:rPr>
                <w:rFonts w:ascii="Times New Roman" w:eastAsia="Times New Roman" w:hAnsi="Times New Roman" w:cs="Times New Roman"/>
                <w:color w:val="000000"/>
                <w:sz w:val="18"/>
                <w:szCs w:val="18"/>
                <w:lang w:eastAsia="ru-RU"/>
              </w:rPr>
              <w:t>Мурманэнергосбыт</w:t>
            </w:r>
            <w:proofErr w:type="spellEnd"/>
            <w:proofErr w:type="gramStart"/>
            <w:r w:rsidRPr="008628B9">
              <w:rPr>
                <w:rFonts w:ascii="Times New Roman" w:eastAsia="Times New Roman" w:hAnsi="Times New Roman" w:cs="Times New Roman"/>
                <w:color w:val="000000"/>
                <w:sz w:val="18"/>
                <w:szCs w:val="18"/>
                <w:lang w:eastAsia="ru-RU"/>
              </w:rPr>
              <w:t>»:  №</w:t>
            </w:r>
            <w:proofErr w:type="gramEnd"/>
            <w:r w:rsidRPr="008628B9">
              <w:rPr>
                <w:rFonts w:ascii="Times New Roman" w:eastAsia="Times New Roman" w:hAnsi="Times New Roman" w:cs="Times New Roman"/>
                <w:color w:val="000000"/>
                <w:sz w:val="18"/>
                <w:szCs w:val="18"/>
                <w:lang w:eastAsia="ru-RU"/>
              </w:rPr>
              <w:t xml:space="preserve"> р/с 407 028 103 000 010 03 064, Филиал ГПБ (АО) «Северо-Западный» г. Санкт- Петербург; БИК банка: 044030827;  № к/с 301 018 102 000 000 00 827                                                                                                                                                                                                                                                                                                                                                                                    </w:t>
            </w:r>
          </w:p>
        </w:tc>
      </w:tr>
      <w:tr w:rsidR="003111D6" w:rsidRPr="009228C7" w:rsidTr="001D36E7">
        <w:trPr>
          <w:trHeight w:val="339"/>
        </w:trPr>
        <w:tc>
          <w:tcPr>
            <w:tcW w:w="23467" w:type="dxa"/>
            <w:gridSpan w:val="21"/>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ПАО «РОСБАНК» г. Санкт-Петербург; БИК банка: 0044030778; № к/с 301 018 101 000 000 00 778</w:t>
            </w:r>
            <w:r w:rsidRPr="009228C7">
              <w:rPr>
                <w:rFonts w:ascii="Times New Roman" w:eastAsia="Times New Roman" w:hAnsi="Times New Roman" w:cs="Times New Roman"/>
                <w:color w:val="000000"/>
                <w:sz w:val="18"/>
                <w:szCs w:val="18"/>
                <w:lang w:eastAsia="ru-RU"/>
              </w:rPr>
              <w:t xml:space="preserve">  </w:t>
            </w:r>
          </w:p>
        </w:tc>
      </w:tr>
    </w:tbl>
    <w:p w:rsidR="00F868AB" w:rsidRDefault="00F868AB" w:rsidP="00B07594">
      <w:pPr>
        <w:tabs>
          <w:tab w:val="left" w:pos="8700"/>
        </w:tabs>
        <w:rPr>
          <w:rFonts w:ascii="Times New Roman" w:eastAsia="Times New Roman" w:hAnsi="Times New Roman" w:cs="Times New Roman"/>
          <w:sz w:val="18"/>
          <w:szCs w:val="18"/>
          <w:lang w:eastAsia="ru-RU"/>
        </w:rPr>
      </w:pPr>
    </w:p>
    <w:p w:rsidR="004E1966" w:rsidRPr="004E1966" w:rsidRDefault="004E1966" w:rsidP="00102DEC">
      <w:pPr>
        <w:tabs>
          <w:tab w:val="left" w:pos="8700"/>
        </w:tabs>
        <w:ind w:left="426"/>
        <w:rPr>
          <w:rFonts w:ascii="Times New Roman" w:eastAsia="Times New Roman" w:hAnsi="Times New Roman" w:cs="Times New Roman"/>
          <w:sz w:val="20"/>
          <w:szCs w:val="20"/>
          <w:lang w:eastAsia="ru-RU"/>
        </w:rPr>
      </w:pPr>
      <w:r w:rsidRPr="004E1966">
        <w:rPr>
          <w:rFonts w:ascii="Times New Roman" w:eastAsia="Times New Roman" w:hAnsi="Times New Roman" w:cs="Times New Roman"/>
          <w:sz w:val="20"/>
          <w:szCs w:val="20"/>
          <w:lang w:eastAsia="ru-RU"/>
        </w:rPr>
        <w:t xml:space="preserve">От имени </w:t>
      </w:r>
      <w:proofErr w:type="gramStart"/>
      <w:r w:rsidRPr="004E1966">
        <w:rPr>
          <w:rFonts w:ascii="Times New Roman" w:eastAsia="Times New Roman" w:hAnsi="Times New Roman" w:cs="Times New Roman"/>
          <w:sz w:val="20"/>
          <w:szCs w:val="20"/>
          <w:lang w:eastAsia="ru-RU"/>
        </w:rPr>
        <w:t xml:space="preserve">Поставщика:   </w:t>
      </w:r>
      <w:proofErr w:type="gramEnd"/>
      <w:r w:rsidRPr="004E1966">
        <w:rPr>
          <w:rFonts w:ascii="Times New Roman" w:eastAsia="Times New Roman" w:hAnsi="Times New Roman" w:cs="Times New Roman"/>
          <w:sz w:val="20"/>
          <w:szCs w:val="20"/>
          <w:lang w:eastAsia="ru-RU"/>
        </w:rPr>
        <w:t xml:space="preserve">                                          </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t xml:space="preserve">От имени Покупателя:                                             </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p>
    <w:p w:rsidR="004E1966" w:rsidRPr="004E1966" w:rsidRDefault="004E1966" w:rsidP="004E1966">
      <w:pPr>
        <w:tabs>
          <w:tab w:val="left" w:pos="8700"/>
        </w:tabs>
        <w:rPr>
          <w:rFonts w:ascii="Times New Roman" w:eastAsia="Times New Roman" w:hAnsi="Times New Roman" w:cs="Times New Roman"/>
          <w:sz w:val="20"/>
          <w:szCs w:val="20"/>
          <w:lang w:eastAsia="ru-RU"/>
        </w:rPr>
      </w:pPr>
      <w:r w:rsidRPr="004E1966">
        <w:rPr>
          <w:rFonts w:ascii="Times New Roman" w:eastAsia="Times New Roman" w:hAnsi="Times New Roman" w:cs="Times New Roman"/>
          <w:sz w:val="20"/>
          <w:szCs w:val="20"/>
          <w:lang w:eastAsia="ru-RU"/>
        </w:rPr>
        <w:tab/>
      </w:r>
    </w:p>
    <w:p w:rsidR="00F868AB" w:rsidRDefault="004E1966" w:rsidP="004E1966">
      <w:pPr>
        <w:tabs>
          <w:tab w:val="left" w:pos="8700"/>
        </w:tabs>
        <w:rPr>
          <w:rFonts w:ascii="Times New Roman" w:eastAsia="Times New Roman" w:hAnsi="Times New Roman" w:cs="Times New Roman"/>
          <w:sz w:val="18"/>
          <w:szCs w:val="18"/>
          <w:lang w:eastAsia="ru-RU"/>
        </w:rPr>
      </w:pPr>
      <w:r w:rsidRPr="004E1966">
        <w:rPr>
          <w:rFonts w:ascii="Times New Roman" w:eastAsia="Times New Roman" w:hAnsi="Times New Roman" w:cs="Times New Roman"/>
          <w:sz w:val="20"/>
          <w:szCs w:val="20"/>
          <w:lang w:eastAsia="ru-RU"/>
        </w:rPr>
        <w:t>_______________________/</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t>_______________________/</w:t>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p>
    <w:p w:rsidR="00F868AB" w:rsidRPr="005A77C7" w:rsidRDefault="00F868AB" w:rsidP="00B07594">
      <w:pPr>
        <w:tabs>
          <w:tab w:val="left" w:pos="8700"/>
        </w:tabs>
        <w:rPr>
          <w:rFonts w:ascii="Times New Roman" w:eastAsia="Times New Roman" w:hAnsi="Times New Roman" w:cs="Times New Roman"/>
          <w:sz w:val="18"/>
          <w:szCs w:val="18"/>
          <w:lang w:eastAsia="ru-RU"/>
        </w:rPr>
        <w:sectPr w:rsidR="00F868AB" w:rsidRPr="005A77C7"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 xml:space="preserve">Количество, </w:t>
            </w:r>
            <w:proofErr w:type="spellStart"/>
            <w:r w:rsidRPr="00CE4AA8">
              <w:rPr>
                <w:rFonts w:ascii="Times New Roman" w:eastAsia="Times New Roman" w:hAnsi="Times New Roman" w:cs="Times New Roman"/>
                <w:b/>
                <w:sz w:val="24"/>
                <w:szCs w:val="24"/>
                <w:lang w:eastAsia="ru-RU"/>
              </w:rPr>
              <w:t>ед.изм</w:t>
            </w:r>
            <w:proofErr w:type="spellEnd"/>
            <w:r w:rsidRPr="00CE4AA8">
              <w:rPr>
                <w:rFonts w:ascii="Times New Roman" w:eastAsia="Times New Roman" w:hAnsi="Times New Roman" w:cs="Times New Roman"/>
                <w:b/>
                <w:sz w:val="24"/>
                <w:szCs w:val="24"/>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roofErr w:type="gramStart"/>
            <w:r w:rsidRPr="00CE4AA8">
              <w:rPr>
                <w:rFonts w:ascii="Times New Roman" w:eastAsia="Times New Roman" w:hAnsi="Times New Roman" w:cs="Times New Roman"/>
                <w:b/>
                <w:sz w:val="24"/>
                <w:szCs w:val="24"/>
                <w:lang w:eastAsia="ru-RU"/>
              </w:rPr>
              <w:t>Способ  поставки</w:t>
            </w:r>
            <w:proofErr w:type="gramEnd"/>
            <w:r w:rsidRPr="00CE4AA8">
              <w:rPr>
                <w:rFonts w:ascii="Times New Roman" w:eastAsia="Times New Roman" w:hAnsi="Times New Roman" w:cs="Times New Roman"/>
                <w:b/>
                <w:sz w:val="24"/>
                <w:szCs w:val="24"/>
                <w:lang w:eastAsia="ru-RU"/>
              </w:rPr>
              <w:t xml:space="preserve">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w:t>
            </w:r>
            <w:proofErr w:type="spellStart"/>
            <w:r w:rsidRPr="00CE4AA8">
              <w:rPr>
                <w:rFonts w:ascii="Times New Roman" w:eastAsia="Times New Roman" w:hAnsi="Times New Roman" w:cs="Times New Roman"/>
                <w:b/>
                <w:bCs/>
                <w:sz w:val="24"/>
                <w:szCs w:val="24"/>
                <w:lang w:eastAsia="ru-RU"/>
              </w:rPr>
              <w:t>Мурманэнергосбыт</w:t>
            </w:r>
            <w:proofErr w:type="spellEnd"/>
            <w:r w:rsidRPr="00CE4AA8">
              <w:rPr>
                <w:rFonts w:ascii="Times New Roman" w:eastAsia="Times New Roman" w:hAnsi="Times New Roman" w:cs="Times New Roman"/>
                <w:b/>
                <w:bCs/>
                <w:sz w:val="24"/>
                <w:szCs w:val="24"/>
                <w:lang w:eastAsia="ru-RU"/>
              </w:rPr>
              <w:t>»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4900C5"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4" w:name="_Toc474929145"/>
      <w:r>
        <w:rPr>
          <w:rFonts w:ascii="Times New Roman" w:eastAsia="Times New Roman" w:hAnsi="Times New Roman" w:cs="Times New Roman"/>
          <w:b/>
          <w:sz w:val="24"/>
          <w:szCs w:val="24"/>
          <w:lang w:eastAsia="ar-SA"/>
        </w:rPr>
        <w:lastRenderedPageBreak/>
        <w:t>П</w:t>
      </w:r>
      <w:proofErr w:type="spellStart"/>
      <w:r w:rsidRPr="00AA5967">
        <w:rPr>
          <w:rFonts w:ascii="Times New Roman" w:eastAsia="Times New Roman" w:hAnsi="Times New Roman" w:cs="Times New Roman"/>
          <w:b/>
          <w:sz w:val="24"/>
          <w:szCs w:val="24"/>
          <w:lang w:val="x-none" w:eastAsia="ar-SA"/>
        </w:rPr>
        <w:t>риложение</w:t>
      </w:r>
      <w:proofErr w:type="spellEnd"/>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95" w:name="_Toc394314190"/>
      <w:bookmarkStart w:id="196"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95"/>
      <w:bookmarkEnd w:id="196"/>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w:t>
            </w:r>
            <w:proofErr w:type="gramStart"/>
            <w:r w:rsidRPr="00AA5967">
              <w:rPr>
                <w:rFonts w:ascii="Times New Roman" w:eastAsia="Times New Roman" w:hAnsi="Times New Roman" w:cs="Times New Roman"/>
                <w:sz w:val="24"/>
                <w:szCs w:val="24"/>
                <w:lang w:eastAsia="ar-SA"/>
              </w:rPr>
              <w:t>закупки:_</w:t>
            </w:r>
            <w:proofErr w:type="gramEnd"/>
            <w:r w:rsidRPr="00AA5967">
              <w:rPr>
                <w:rFonts w:ascii="Times New Roman" w:eastAsia="Times New Roman" w:hAnsi="Times New Roman" w:cs="Times New Roman"/>
                <w:sz w:val="24"/>
                <w:szCs w:val="24"/>
                <w:lang w:eastAsia="ar-SA"/>
              </w:rPr>
              <w:t xml:space="preserve">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Сведения из единого реестра субъектов малого и среднего предпринимательства или Декларация (Форма 4) </w:t>
            </w:r>
            <w:r w:rsidRPr="00EC4D50">
              <w:rPr>
                <w:rFonts w:ascii="Times New Roman" w:eastAsia="Times New Roman" w:hAnsi="Times New Roman" w:cs="Times New Roman"/>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FD3F94">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r w:rsidR="00FD3F94">
              <w:t xml:space="preserve"> </w:t>
            </w:r>
            <w:r w:rsidR="00FD3F94"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242A69">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w:t>
            </w:r>
            <w:bookmarkStart w:id="197" w:name="_GoBack"/>
            <w:bookmarkEnd w:id="197"/>
            <w:r w:rsidRPr="00AA5967">
              <w:rPr>
                <w:rFonts w:ascii="Times New Roman" w:eastAsia="Calibri" w:hAnsi="Times New Roman" w:cs="Times New Roman"/>
                <w:sz w:val="24"/>
                <w:szCs w:val="24"/>
              </w:rPr>
              <w:t>,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DA7E6D">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8" w:name="ОтчетностьЗаПрошлый2"/>
            <w:r w:rsidRPr="0013695A">
              <w:rPr>
                <w:rFonts w:ascii="Times New Roman" w:eastAsia="Times New Roman" w:hAnsi="Times New Roman" w:cs="Times New Roman"/>
                <w:sz w:val="24"/>
                <w:szCs w:val="24"/>
              </w:rPr>
              <w:instrText xml:space="preserve"> FORMTEXT </w:instrText>
            </w:r>
            <w:r w:rsidR="00242A69">
              <w:rPr>
                <w:rFonts w:ascii="Times New Roman" w:eastAsia="Times New Roman" w:hAnsi="Times New Roman" w:cs="Times New Roman"/>
                <w:sz w:val="24"/>
                <w:szCs w:val="24"/>
              </w:rPr>
            </w:r>
            <w:r w:rsidR="00242A69">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8"/>
            <w:r w:rsidRPr="0013695A">
              <w:rPr>
                <w:rFonts w:ascii="Times New Roman" w:eastAsia="Times New Roman" w:hAnsi="Times New Roman" w:cs="Times New Roman"/>
                <w:sz w:val="24"/>
                <w:szCs w:val="24"/>
              </w:rPr>
              <w:t xml:space="preserve"> 201</w:t>
            </w:r>
            <w:r w:rsidR="00DA7E6D">
              <w:rPr>
                <w:rFonts w:ascii="Times New Roman" w:eastAsia="Times New Roman" w:hAnsi="Times New Roman" w:cs="Times New Roman"/>
                <w:sz w:val="24"/>
                <w:szCs w:val="24"/>
              </w:rPr>
              <w:t>8</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w:t>
            </w:r>
            <w:r w:rsidR="002C652D" w:rsidRPr="00CD26EC">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 xml:space="preserve">Копии документов, подтверждающих соответствие Продукции требованиям, установленным в соответствии </w:t>
            </w:r>
            <w:r w:rsidRPr="00AA5967">
              <w:rPr>
                <w:rFonts w:ascii="Times New Roman" w:eastAsia="Times New Roman" w:hAnsi="Times New Roman" w:cs="Times New Roman"/>
                <w:bCs/>
                <w:sz w:val="24"/>
                <w:szCs w:val="24"/>
              </w:rPr>
              <w:lastRenderedPageBreak/>
              <w:t>с законодательством РФ</w:t>
            </w:r>
            <w:r>
              <w:rPr>
                <w:rFonts w:ascii="Times New Roman" w:eastAsia="Times New Roman" w:hAnsi="Times New Roman" w:cs="Times New Roman"/>
                <w:bCs/>
                <w:sz w:val="24"/>
                <w:szCs w:val="24"/>
              </w:rPr>
              <w:t>,</w:t>
            </w:r>
            <w:r w:rsidRPr="0013695A">
              <w:rPr>
                <w:rFonts w:ascii="Times New Roman" w:eastAsia="Times New Roman" w:hAnsi="Times New Roman" w:cs="Times New Roman"/>
                <w:sz w:val="24"/>
                <w:szCs w:val="24"/>
              </w:rPr>
              <w:t xml:space="preserve">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94843" w:rsidP="00941B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К</w:t>
            </w:r>
            <w:r w:rsidR="00A068C0" w:rsidRPr="00AA5967">
              <w:rPr>
                <w:rFonts w:ascii="Times New Roman" w:eastAsia="Times New Roman" w:hAnsi="Times New Roman" w:cs="Times New Roman"/>
                <w:sz w:val="24"/>
                <w:szCs w:val="24"/>
                <w:lang w:eastAsia="ru-RU"/>
              </w:rPr>
              <w:t xml:space="preserve">опии </w:t>
            </w:r>
            <w:r w:rsidR="00A068C0" w:rsidRPr="00AA5967">
              <w:rPr>
                <w:rFonts w:ascii="Times New Roman" w:eastAsia="Calibri" w:hAnsi="Times New Roman" w:cs="Times New Roman"/>
                <w:bCs/>
                <w:sz w:val="24"/>
                <w:szCs w:val="24"/>
                <w:lang w:eastAsia="x-none"/>
              </w:rPr>
              <w:t>догов</w:t>
            </w:r>
            <w:r w:rsidR="00BC1437">
              <w:rPr>
                <w:rFonts w:ascii="Times New Roman" w:eastAsia="Calibri" w:hAnsi="Times New Roman" w:cs="Times New Roman"/>
                <w:bCs/>
                <w:sz w:val="24"/>
                <w:szCs w:val="24"/>
                <w:lang w:eastAsia="x-none"/>
              </w:rPr>
              <w:t xml:space="preserve">оров между Участником и </w:t>
            </w:r>
            <w:r w:rsidR="00BC1437" w:rsidRPr="005A4995">
              <w:rPr>
                <w:rFonts w:ascii="Times New Roman" w:eastAsia="Calibri" w:hAnsi="Times New Roman" w:cs="Times New Roman"/>
                <w:bCs/>
                <w:sz w:val="24"/>
                <w:szCs w:val="24"/>
                <w:lang w:eastAsia="x-none"/>
              </w:rPr>
              <w:t>нефтяными компаниями</w:t>
            </w:r>
            <w:r w:rsidR="00A068C0" w:rsidRPr="005A4995">
              <w:rPr>
                <w:rFonts w:ascii="Times New Roman" w:eastAsia="Calibri" w:hAnsi="Times New Roman" w:cs="Times New Roman"/>
                <w:bCs/>
                <w:sz w:val="24"/>
                <w:szCs w:val="24"/>
                <w:lang w:eastAsia="x-none"/>
              </w:rPr>
              <w:t>, а также справок от нефтяных компаний</w:t>
            </w:r>
            <w:r w:rsidR="00A068C0" w:rsidRPr="00AA5967">
              <w:rPr>
                <w:rFonts w:ascii="Times New Roman" w:eastAsia="Calibri" w:hAnsi="Times New Roman" w:cs="Times New Roman"/>
                <w:bCs/>
                <w:sz w:val="24"/>
                <w:szCs w:val="24"/>
                <w:lang w:eastAsia="x-none"/>
              </w:rPr>
              <w:t xml:space="preserve"> о готовности предоставить мазут топочный 100 ГОСТ 10585-2013 или нефтепродуктов аналогичного или лучшего качества Участнику</w:t>
            </w:r>
            <w:r>
              <w:rPr>
                <w:rFonts w:ascii="Times New Roman" w:eastAsia="Calibri" w:hAnsi="Times New Roman" w:cs="Times New Roman"/>
                <w:bCs/>
                <w:sz w:val="24"/>
                <w:szCs w:val="24"/>
                <w:lang w:eastAsia="x-none"/>
              </w:rPr>
              <w:t xml:space="preserve"> закупки</w:t>
            </w:r>
            <w:r w:rsidR="00A068C0" w:rsidRPr="00AA5967">
              <w:rPr>
                <w:rFonts w:ascii="Times New Roman" w:eastAsia="Calibri" w:hAnsi="Times New Roman" w:cs="Times New Roman"/>
                <w:bCs/>
                <w:sz w:val="24"/>
                <w:szCs w:val="24"/>
                <w:lang w:eastAsia="x-none"/>
              </w:rPr>
              <w:t xml:space="preserve">, </w:t>
            </w:r>
            <w:r w:rsidR="00A068C0" w:rsidRPr="00AA5967">
              <w:rPr>
                <w:rFonts w:ascii="Times New Roman" w:eastAsia="Times New Roman" w:hAnsi="Times New Roman" w:cs="Times New Roman"/>
                <w:sz w:val="24"/>
                <w:szCs w:val="24"/>
              </w:rPr>
              <w:t xml:space="preserve">заверены уполномоченным лицом Участника </w:t>
            </w:r>
            <w:r w:rsidR="00A068C0" w:rsidRPr="00786FCC">
              <w:rPr>
                <w:rFonts w:ascii="Times New Roman" w:eastAsia="Times New Roman" w:hAnsi="Times New Roman" w:cs="Times New Roman"/>
                <w:sz w:val="24"/>
                <w:szCs w:val="24"/>
              </w:rPr>
              <w:t>закупки</w:t>
            </w:r>
            <w:r w:rsidR="00A068C0" w:rsidRPr="00786FCC">
              <w:rPr>
                <w:rFonts w:ascii="Times New Roman" w:eastAsia="Calibri" w:hAnsi="Times New Roman" w:cs="Times New Roman"/>
                <w:bCs/>
                <w:i/>
                <w:sz w:val="24"/>
                <w:szCs w:val="24"/>
                <w:lang w:eastAsia="x-none"/>
              </w:rPr>
              <w:t xml:space="preserve"> </w:t>
            </w:r>
            <w:r w:rsidR="00786FCC"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5B7BD5"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5B7BD5"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5B7BD5" w:rsidRDefault="005B7BD5" w:rsidP="00E47C4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Письмо в произвольной форме об использовании универсального передаточного документа в качестве первичного документа и счета-фа</w:t>
            </w:r>
            <w:r w:rsidR="00EB569A">
              <w:rPr>
                <w:rFonts w:ascii="Times New Roman" w:eastAsia="Times New Roman" w:hAnsi="Times New Roman" w:cs="Times New Roman"/>
                <w:sz w:val="24"/>
                <w:szCs w:val="24"/>
                <w:lang w:eastAsia="x-none"/>
              </w:rPr>
              <w:t xml:space="preserve">ктуры </w:t>
            </w:r>
            <w:r w:rsidR="00EB569A" w:rsidRPr="006D56D2">
              <w:rPr>
                <w:rFonts w:ascii="Times New Roman" w:eastAsia="Times New Roman" w:hAnsi="Times New Roman" w:cs="Times New Roman"/>
                <w:i/>
                <w:sz w:val="24"/>
                <w:szCs w:val="24"/>
                <w:lang w:eastAsia="x-none"/>
              </w:rPr>
              <w:t>(в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w:t>
      </w:r>
      <w:proofErr w:type="gramStart"/>
      <w:r w:rsidRPr="00AA5967">
        <w:rPr>
          <w:rFonts w:ascii="Times New Roman" w:eastAsia="Times New Roman" w:hAnsi="Times New Roman" w:cs="Times New Roman"/>
          <w:sz w:val="24"/>
          <w:szCs w:val="24"/>
          <w:lang w:eastAsia="ar-SA"/>
        </w:rPr>
        <w:t>_»_</w:t>
      </w:r>
      <w:proofErr w:type="gramEnd"/>
      <w:r w:rsidRPr="00AA5967">
        <w:rPr>
          <w:rFonts w:ascii="Times New Roman" w:eastAsia="Times New Roman" w:hAnsi="Times New Roman" w:cs="Times New Roman"/>
          <w:sz w:val="24"/>
          <w:szCs w:val="24"/>
          <w:lang w:eastAsia="ar-SA"/>
        </w:rPr>
        <w:t>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BA0710">
      <w:pPr>
        <w:pStyle w:val="afff9"/>
        <w:numPr>
          <w:ilvl w:val="0"/>
          <w:numId w:val="45"/>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4C4BC7" w:rsidRPr="004C4BC7">
        <w:rPr>
          <w:rFonts w:ascii="Times New Roman" w:eastAsia="Times New Roman" w:hAnsi="Times New Roman"/>
        </w:rPr>
        <w:t xml:space="preserve">Организации, не сдавшие отчетность в налоговую инспекцию, некоммерческие организации, индивидуальные предприниматели </w:t>
      </w:r>
      <w:r w:rsidRPr="00526A19">
        <w:rPr>
          <w:rFonts w:ascii="Times New Roman" w:eastAsia="Times New Roman" w:hAnsi="Times New Roman"/>
        </w:rPr>
        <w:t>и организации, зарегистрированные после 1 января 201</w:t>
      </w:r>
      <w:r w:rsidR="00083DD9">
        <w:rPr>
          <w:rFonts w:ascii="Times New Roman" w:eastAsia="Times New Roman" w:hAnsi="Times New Roman"/>
        </w:rPr>
        <w:t>9</w:t>
      </w:r>
      <w:r w:rsidRPr="00526A19">
        <w:rPr>
          <w:rFonts w:ascii="Times New Roman" w:eastAsia="Times New Roman" w:hAnsi="Times New Roman"/>
        </w:rPr>
        <w:t xml:space="preserve"> года, указывают в п.1</w:t>
      </w:r>
      <w:r w:rsidR="00694843">
        <w:rPr>
          <w:rFonts w:ascii="Times New Roman" w:eastAsia="Times New Roman" w:hAnsi="Times New Roman"/>
        </w:rPr>
        <w:t>4</w:t>
      </w:r>
      <w:r w:rsidRPr="00526A19">
        <w:rPr>
          <w:rFonts w:ascii="Times New Roman" w:eastAsia="Times New Roman" w:hAnsi="Times New Roman"/>
        </w:rPr>
        <w:t xml:space="preserve"> описи сведения с учетом требований п. 3.3. настоящей Документации</w:t>
      </w:r>
      <w:r w:rsidR="00E97DC4" w:rsidRPr="00526A19">
        <w:rPr>
          <w:rFonts w:ascii="Times New Roman" w:eastAsia="Times New Roman" w:hAnsi="Times New Roman"/>
        </w:rPr>
        <w:t>.</w:t>
      </w:r>
    </w:p>
    <w:p w:rsidR="00AA5967" w:rsidRDefault="00E97DC4" w:rsidP="00AA5967">
      <w:pPr>
        <w:spacing w:after="0"/>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p w:rsidR="00684979" w:rsidRPr="00E97DC4" w:rsidRDefault="00684979" w:rsidP="00AA5967">
      <w:pPr>
        <w:spacing w:after="0"/>
        <w:jc w:val="both"/>
        <w:rPr>
          <w:rFonts w:ascii="Calibri" w:eastAsia="Calibri" w:hAnsi="Calibri" w:cs="Times New Roman"/>
        </w:rPr>
      </w:pPr>
    </w:p>
    <w:sectPr w:rsidR="00684979"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622" w:rsidRDefault="001F3622" w:rsidP="003A2F0D">
      <w:pPr>
        <w:spacing w:after="0" w:line="240" w:lineRule="auto"/>
      </w:pPr>
      <w:r>
        <w:separator/>
      </w:r>
    </w:p>
  </w:endnote>
  <w:endnote w:type="continuationSeparator" w:id="0">
    <w:p w:rsidR="001F3622" w:rsidRDefault="001F3622"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622" w:rsidRDefault="001F3622" w:rsidP="003A2F0D">
      <w:pPr>
        <w:spacing w:after="0" w:line="240" w:lineRule="auto"/>
      </w:pPr>
      <w:r>
        <w:separator/>
      </w:r>
    </w:p>
  </w:footnote>
  <w:footnote w:type="continuationSeparator" w:id="0">
    <w:p w:rsidR="001F3622" w:rsidRDefault="001F3622" w:rsidP="003A2F0D">
      <w:pPr>
        <w:spacing w:after="0" w:line="240" w:lineRule="auto"/>
      </w:pPr>
      <w:r>
        <w:continuationSeparator/>
      </w:r>
    </w:p>
  </w:footnote>
  <w:footnote w:id="1">
    <w:p w:rsidR="00B250F9" w:rsidRPr="00390286" w:rsidRDefault="00B250F9"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B250F9" w:rsidRDefault="00B250F9">
        <w:pPr>
          <w:pStyle w:val="aff8"/>
          <w:jc w:val="center"/>
        </w:pPr>
        <w:r>
          <w:fldChar w:fldCharType="begin"/>
        </w:r>
        <w:r>
          <w:instrText>PAGE   \* MERGEFORMAT</w:instrText>
        </w:r>
        <w:r>
          <w:fldChar w:fldCharType="separate"/>
        </w:r>
        <w:r w:rsidR="009C1942">
          <w:rPr>
            <w:noProof/>
          </w:rPr>
          <w:t>6</w:t>
        </w:r>
        <w:r>
          <w:fldChar w:fldCharType="end"/>
        </w:r>
      </w:p>
    </w:sdtContent>
  </w:sdt>
  <w:p w:rsidR="00B250F9" w:rsidRDefault="00B250F9" w:rsidP="00340C98">
    <w:pPr>
      <w:pStyle w:val="aff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0F9" w:rsidRDefault="00B250F9">
    <w:pPr>
      <w:pStyle w:val="aff8"/>
      <w:jc w:val="center"/>
    </w:pPr>
  </w:p>
  <w:p w:rsidR="00B250F9" w:rsidRDefault="00B250F9">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B250F9" w:rsidRDefault="00B250F9" w:rsidP="00B831C4">
        <w:pPr>
          <w:pStyle w:val="aff8"/>
          <w:jc w:val="center"/>
        </w:pPr>
        <w:r>
          <w:fldChar w:fldCharType="begin"/>
        </w:r>
        <w:r>
          <w:instrText>PAGE   \* MERGEFORMAT</w:instrText>
        </w:r>
        <w:r>
          <w:fldChar w:fldCharType="separate"/>
        </w:r>
        <w:r w:rsidR="00242A69">
          <w:rPr>
            <w:noProof/>
          </w:rPr>
          <w:t>53</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4"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6"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8"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9" w15:restartNumberingAfterBreak="0">
    <w:nsid w:val="20DE2811"/>
    <w:multiLevelType w:val="multilevel"/>
    <w:tmpl w:val="9C782930"/>
    <w:lvl w:ilvl="0">
      <w:start w:val="2"/>
      <w:numFmt w:val="decimal"/>
      <w:lvlText w:val="%1."/>
      <w:lvlJc w:val="left"/>
      <w:pPr>
        <w:ind w:left="540" w:hanging="540"/>
      </w:pPr>
    </w:lvl>
    <w:lvl w:ilvl="1">
      <w:start w:val="3"/>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1"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3" w15:restartNumberingAfterBreak="0">
    <w:nsid w:val="31C21D85"/>
    <w:multiLevelType w:val="multilevel"/>
    <w:tmpl w:val="E9E22316"/>
    <w:lvl w:ilvl="0">
      <w:start w:val="2"/>
      <w:numFmt w:val="decimal"/>
      <w:lvlText w:val="%1."/>
      <w:lvlJc w:val="left"/>
      <w:pPr>
        <w:ind w:left="540" w:hanging="540"/>
      </w:pPr>
    </w:lvl>
    <w:lvl w:ilvl="1">
      <w:start w:val="2"/>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6"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7"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8"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A104E58"/>
    <w:multiLevelType w:val="multilevel"/>
    <w:tmpl w:val="86165854"/>
    <w:lvl w:ilvl="0">
      <w:start w:val="4"/>
      <w:numFmt w:val="decimal"/>
      <w:lvlText w:val="%1."/>
      <w:lvlJc w:val="left"/>
      <w:pPr>
        <w:tabs>
          <w:tab w:val="num" w:pos="360"/>
        </w:tabs>
        <w:ind w:left="360" w:hanging="360"/>
      </w:pPr>
    </w:lvl>
    <w:lvl w:ilvl="1">
      <w:start w:val="1"/>
      <w:numFmt w:val="decimal"/>
      <w:lvlText w:val="%1.%2."/>
      <w:lvlJc w:val="left"/>
      <w:pPr>
        <w:tabs>
          <w:tab w:val="num" w:pos="1996"/>
        </w:tabs>
        <w:ind w:left="1996" w:hanging="720"/>
      </w:pPr>
      <w:rPr>
        <w:b/>
        <w:i w:val="0"/>
        <w:sz w:val="24"/>
        <w:szCs w:val="24"/>
      </w:rPr>
    </w:lvl>
    <w:lvl w:ilvl="2">
      <w:start w:val="1"/>
      <w:numFmt w:val="decimal"/>
      <w:lvlText w:val="%1.%2.%3."/>
      <w:lvlJc w:val="left"/>
      <w:pPr>
        <w:tabs>
          <w:tab w:val="num" w:pos="2564"/>
        </w:tabs>
        <w:ind w:left="2564" w:hanging="720"/>
      </w:pPr>
      <w:rPr>
        <w:rFonts w:ascii="Times New Roman" w:hAnsi="Times New Roman" w:cs="Times New Roman" w:hint="default"/>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50"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1"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52"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6"/>
  </w:num>
  <w:num w:numId="33">
    <w:abstractNumId w:val="40"/>
  </w:num>
  <w:num w:numId="34">
    <w:abstractNumId w:val="52"/>
  </w:num>
  <w:num w:numId="35">
    <w:abstractNumId w:val="34"/>
  </w:num>
  <w:num w:numId="36">
    <w:abstractNumId w:val="41"/>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44"/>
  </w:num>
  <w:num w:numId="47">
    <w:abstractNumId w:val="50"/>
  </w:num>
  <w:num w:numId="48">
    <w:abstractNumId w:val="38"/>
  </w:num>
  <w:num w:numId="49">
    <w:abstractNumId w:val="4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4"/>
    </w:lvlOverride>
    <w:lvlOverride w:ilvl="1">
      <w:startOverride w:val="1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38AD"/>
    <w:rsid w:val="000149A0"/>
    <w:rsid w:val="00014B71"/>
    <w:rsid w:val="00015590"/>
    <w:rsid w:val="00020B7A"/>
    <w:rsid w:val="00023C4E"/>
    <w:rsid w:val="00026547"/>
    <w:rsid w:val="00031EA0"/>
    <w:rsid w:val="00034112"/>
    <w:rsid w:val="00034413"/>
    <w:rsid w:val="000350B5"/>
    <w:rsid w:val="0003646B"/>
    <w:rsid w:val="00037A1E"/>
    <w:rsid w:val="00040B5D"/>
    <w:rsid w:val="000411B1"/>
    <w:rsid w:val="0004143F"/>
    <w:rsid w:val="00041F4E"/>
    <w:rsid w:val="0004274E"/>
    <w:rsid w:val="00044622"/>
    <w:rsid w:val="00044C7B"/>
    <w:rsid w:val="00046312"/>
    <w:rsid w:val="00046FE7"/>
    <w:rsid w:val="0005213E"/>
    <w:rsid w:val="000538B8"/>
    <w:rsid w:val="00054BAD"/>
    <w:rsid w:val="00056705"/>
    <w:rsid w:val="00056A67"/>
    <w:rsid w:val="00061C70"/>
    <w:rsid w:val="000633FB"/>
    <w:rsid w:val="00063491"/>
    <w:rsid w:val="0006509C"/>
    <w:rsid w:val="00065905"/>
    <w:rsid w:val="0006606F"/>
    <w:rsid w:val="00070C32"/>
    <w:rsid w:val="00072C68"/>
    <w:rsid w:val="00074D87"/>
    <w:rsid w:val="000751F0"/>
    <w:rsid w:val="00075724"/>
    <w:rsid w:val="00080B64"/>
    <w:rsid w:val="00081051"/>
    <w:rsid w:val="0008155B"/>
    <w:rsid w:val="000819C4"/>
    <w:rsid w:val="00081D7B"/>
    <w:rsid w:val="000835BB"/>
    <w:rsid w:val="00083DD9"/>
    <w:rsid w:val="00084C0A"/>
    <w:rsid w:val="000861EA"/>
    <w:rsid w:val="00086C23"/>
    <w:rsid w:val="00086F1A"/>
    <w:rsid w:val="000873A9"/>
    <w:rsid w:val="00093708"/>
    <w:rsid w:val="000938E6"/>
    <w:rsid w:val="0009390E"/>
    <w:rsid w:val="00094B29"/>
    <w:rsid w:val="00094CC2"/>
    <w:rsid w:val="00096824"/>
    <w:rsid w:val="000A0C6C"/>
    <w:rsid w:val="000A2584"/>
    <w:rsid w:val="000A4017"/>
    <w:rsid w:val="000A5776"/>
    <w:rsid w:val="000A7256"/>
    <w:rsid w:val="000B2380"/>
    <w:rsid w:val="000B3C88"/>
    <w:rsid w:val="000B4196"/>
    <w:rsid w:val="000B5A13"/>
    <w:rsid w:val="000B78E3"/>
    <w:rsid w:val="000C0156"/>
    <w:rsid w:val="000C06FB"/>
    <w:rsid w:val="000C0C73"/>
    <w:rsid w:val="000C1744"/>
    <w:rsid w:val="000C41FD"/>
    <w:rsid w:val="000C6107"/>
    <w:rsid w:val="000C70E6"/>
    <w:rsid w:val="000D0104"/>
    <w:rsid w:val="000D12A0"/>
    <w:rsid w:val="000D137B"/>
    <w:rsid w:val="000D4EEA"/>
    <w:rsid w:val="000E0514"/>
    <w:rsid w:val="000E46AC"/>
    <w:rsid w:val="000E650E"/>
    <w:rsid w:val="000E7D6A"/>
    <w:rsid w:val="000F082D"/>
    <w:rsid w:val="000F1F37"/>
    <w:rsid w:val="000F2A23"/>
    <w:rsid w:val="000F3C42"/>
    <w:rsid w:val="000F45E4"/>
    <w:rsid w:val="00100644"/>
    <w:rsid w:val="00102DEC"/>
    <w:rsid w:val="00102FA0"/>
    <w:rsid w:val="00105E15"/>
    <w:rsid w:val="00110686"/>
    <w:rsid w:val="00110CBC"/>
    <w:rsid w:val="00111521"/>
    <w:rsid w:val="00114400"/>
    <w:rsid w:val="00114A6A"/>
    <w:rsid w:val="00120649"/>
    <w:rsid w:val="0012069F"/>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129"/>
    <w:rsid w:val="00141C63"/>
    <w:rsid w:val="00142301"/>
    <w:rsid w:val="00142321"/>
    <w:rsid w:val="0014475F"/>
    <w:rsid w:val="00146076"/>
    <w:rsid w:val="00146507"/>
    <w:rsid w:val="00147ECF"/>
    <w:rsid w:val="00152D0A"/>
    <w:rsid w:val="00154FF9"/>
    <w:rsid w:val="00157A29"/>
    <w:rsid w:val="0016230C"/>
    <w:rsid w:val="0016235B"/>
    <w:rsid w:val="00162A97"/>
    <w:rsid w:val="00162E88"/>
    <w:rsid w:val="00163EEE"/>
    <w:rsid w:val="00164F7E"/>
    <w:rsid w:val="00165A85"/>
    <w:rsid w:val="00171926"/>
    <w:rsid w:val="001737F8"/>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4E72"/>
    <w:rsid w:val="001A637A"/>
    <w:rsid w:val="001B19FF"/>
    <w:rsid w:val="001B576F"/>
    <w:rsid w:val="001B7581"/>
    <w:rsid w:val="001C1193"/>
    <w:rsid w:val="001C1307"/>
    <w:rsid w:val="001C15DF"/>
    <w:rsid w:val="001C301A"/>
    <w:rsid w:val="001C3734"/>
    <w:rsid w:val="001C6DD7"/>
    <w:rsid w:val="001D04FD"/>
    <w:rsid w:val="001D107D"/>
    <w:rsid w:val="001D17A7"/>
    <w:rsid w:val="001D36E7"/>
    <w:rsid w:val="001D3A65"/>
    <w:rsid w:val="001D5787"/>
    <w:rsid w:val="001D5BFF"/>
    <w:rsid w:val="001D735A"/>
    <w:rsid w:val="001D73F2"/>
    <w:rsid w:val="001D7F04"/>
    <w:rsid w:val="001E076F"/>
    <w:rsid w:val="001E221D"/>
    <w:rsid w:val="001E36F2"/>
    <w:rsid w:val="001E3EA4"/>
    <w:rsid w:val="001E5320"/>
    <w:rsid w:val="001E5F58"/>
    <w:rsid w:val="001E6A62"/>
    <w:rsid w:val="001E79FD"/>
    <w:rsid w:val="001E7E71"/>
    <w:rsid w:val="001F096F"/>
    <w:rsid w:val="001F19FB"/>
    <w:rsid w:val="001F1D1F"/>
    <w:rsid w:val="001F1E46"/>
    <w:rsid w:val="001F273B"/>
    <w:rsid w:val="001F28F1"/>
    <w:rsid w:val="001F3622"/>
    <w:rsid w:val="001F413B"/>
    <w:rsid w:val="001F56D9"/>
    <w:rsid w:val="001F748F"/>
    <w:rsid w:val="001F7C34"/>
    <w:rsid w:val="00200646"/>
    <w:rsid w:val="00204104"/>
    <w:rsid w:val="00204DAB"/>
    <w:rsid w:val="00204F3F"/>
    <w:rsid w:val="00206720"/>
    <w:rsid w:val="002069EF"/>
    <w:rsid w:val="002076ED"/>
    <w:rsid w:val="00210EA3"/>
    <w:rsid w:val="00215B98"/>
    <w:rsid w:val="002203F1"/>
    <w:rsid w:val="00222830"/>
    <w:rsid w:val="002233ED"/>
    <w:rsid w:val="002237A9"/>
    <w:rsid w:val="00224EE0"/>
    <w:rsid w:val="00232161"/>
    <w:rsid w:val="00234378"/>
    <w:rsid w:val="00234565"/>
    <w:rsid w:val="00236669"/>
    <w:rsid w:val="002422A4"/>
    <w:rsid w:val="00242A69"/>
    <w:rsid w:val="00242E95"/>
    <w:rsid w:val="0024429B"/>
    <w:rsid w:val="002466AA"/>
    <w:rsid w:val="002469CF"/>
    <w:rsid w:val="00251CF5"/>
    <w:rsid w:val="002521D1"/>
    <w:rsid w:val="00253DCE"/>
    <w:rsid w:val="00254AB7"/>
    <w:rsid w:val="00255216"/>
    <w:rsid w:val="00255699"/>
    <w:rsid w:val="00255862"/>
    <w:rsid w:val="00255FE3"/>
    <w:rsid w:val="002571B4"/>
    <w:rsid w:val="00263B8E"/>
    <w:rsid w:val="0026461A"/>
    <w:rsid w:val="002649A9"/>
    <w:rsid w:val="00267389"/>
    <w:rsid w:val="0026744C"/>
    <w:rsid w:val="0027498A"/>
    <w:rsid w:val="00274FF6"/>
    <w:rsid w:val="002801B2"/>
    <w:rsid w:val="00281CCD"/>
    <w:rsid w:val="00282A8C"/>
    <w:rsid w:val="00290FF5"/>
    <w:rsid w:val="002942B9"/>
    <w:rsid w:val="00294C7B"/>
    <w:rsid w:val="00295CD1"/>
    <w:rsid w:val="00296CC8"/>
    <w:rsid w:val="00297774"/>
    <w:rsid w:val="002A0152"/>
    <w:rsid w:val="002A4AB2"/>
    <w:rsid w:val="002A6B76"/>
    <w:rsid w:val="002B3784"/>
    <w:rsid w:val="002B4793"/>
    <w:rsid w:val="002B4AA3"/>
    <w:rsid w:val="002B4CF2"/>
    <w:rsid w:val="002B55CB"/>
    <w:rsid w:val="002B64EA"/>
    <w:rsid w:val="002C1998"/>
    <w:rsid w:val="002C2709"/>
    <w:rsid w:val="002C400E"/>
    <w:rsid w:val="002C58C2"/>
    <w:rsid w:val="002C6277"/>
    <w:rsid w:val="002C652D"/>
    <w:rsid w:val="002D09CE"/>
    <w:rsid w:val="002D1D61"/>
    <w:rsid w:val="002D66A2"/>
    <w:rsid w:val="002D723C"/>
    <w:rsid w:val="002E0DEF"/>
    <w:rsid w:val="002E2C38"/>
    <w:rsid w:val="002E2FC3"/>
    <w:rsid w:val="002E37CA"/>
    <w:rsid w:val="002E78F4"/>
    <w:rsid w:val="002F2B0E"/>
    <w:rsid w:val="002F4613"/>
    <w:rsid w:val="002F49D6"/>
    <w:rsid w:val="002F595F"/>
    <w:rsid w:val="002F6631"/>
    <w:rsid w:val="00301428"/>
    <w:rsid w:val="00304673"/>
    <w:rsid w:val="003051E8"/>
    <w:rsid w:val="00306376"/>
    <w:rsid w:val="00306C56"/>
    <w:rsid w:val="00306ED9"/>
    <w:rsid w:val="00310E9A"/>
    <w:rsid w:val="003111D6"/>
    <w:rsid w:val="00312378"/>
    <w:rsid w:val="003134BF"/>
    <w:rsid w:val="00314384"/>
    <w:rsid w:val="003146E2"/>
    <w:rsid w:val="00323459"/>
    <w:rsid w:val="0032660B"/>
    <w:rsid w:val="00326EE8"/>
    <w:rsid w:val="003270D4"/>
    <w:rsid w:val="0033012B"/>
    <w:rsid w:val="00330E6A"/>
    <w:rsid w:val="00331970"/>
    <w:rsid w:val="003323D1"/>
    <w:rsid w:val="00332778"/>
    <w:rsid w:val="0033404D"/>
    <w:rsid w:val="0033446C"/>
    <w:rsid w:val="00336C65"/>
    <w:rsid w:val="0033729E"/>
    <w:rsid w:val="00340C98"/>
    <w:rsid w:val="003465A6"/>
    <w:rsid w:val="00346610"/>
    <w:rsid w:val="0035032D"/>
    <w:rsid w:val="003512B1"/>
    <w:rsid w:val="00356633"/>
    <w:rsid w:val="00357329"/>
    <w:rsid w:val="00361419"/>
    <w:rsid w:val="00362D78"/>
    <w:rsid w:val="003631CB"/>
    <w:rsid w:val="0036424B"/>
    <w:rsid w:val="0036472A"/>
    <w:rsid w:val="0036595A"/>
    <w:rsid w:val="0037037B"/>
    <w:rsid w:val="00370D17"/>
    <w:rsid w:val="00372F4F"/>
    <w:rsid w:val="003735B4"/>
    <w:rsid w:val="00375094"/>
    <w:rsid w:val="003758A2"/>
    <w:rsid w:val="003806F2"/>
    <w:rsid w:val="00381311"/>
    <w:rsid w:val="00384CF4"/>
    <w:rsid w:val="00384D8F"/>
    <w:rsid w:val="00385A0E"/>
    <w:rsid w:val="00386A2E"/>
    <w:rsid w:val="00386E25"/>
    <w:rsid w:val="00394289"/>
    <w:rsid w:val="003A00CD"/>
    <w:rsid w:val="003A1353"/>
    <w:rsid w:val="003A2F0D"/>
    <w:rsid w:val="003A40A9"/>
    <w:rsid w:val="003A453B"/>
    <w:rsid w:val="003A49B4"/>
    <w:rsid w:val="003A5FAE"/>
    <w:rsid w:val="003A6D3F"/>
    <w:rsid w:val="003A6EE5"/>
    <w:rsid w:val="003A7117"/>
    <w:rsid w:val="003B2221"/>
    <w:rsid w:val="003C0A87"/>
    <w:rsid w:val="003C2487"/>
    <w:rsid w:val="003C2B70"/>
    <w:rsid w:val="003C3478"/>
    <w:rsid w:val="003C34C7"/>
    <w:rsid w:val="003C4F30"/>
    <w:rsid w:val="003C5942"/>
    <w:rsid w:val="003D0BFD"/>
    <w:rsid w:val="003D3EF7"/>
    <w:rsid w:val="003D696A"/>
    <w:rsid w:val="003E40C2"/>
    <w:rsid w:val="003E581A"/>
    <w:rsid w:val="003E684A"/>
    <w:rsid w:val="003E715A"/>
    <w:rsid w:val="003F0B6B"/>
    <w:rsid w:val="003F27A3"/>
    <w:rsid w:val="003F3649"/>
    <w:rsid w:val="003F3D63"/>
    <w:rsid w:val="003F424E"/>
    <w:rsid w:val="003F502D"/>
    <w:rsid w:val="003F5D67"/>
    <w:rsid w:val="003F648E"/>
    <w:rsid w:val="003F6A60"/>
    <w:rsid w:val="00401DA4"/>
    <w:rsid w:val="004033AE"/>
    <w:rsid w:val="00403659"/>
    <w:rsid w:val="00404BFB"/>
    <w:rsid w:val="00411647"/>
    <w:rsid w:val="00411B82"/>
    <w:rsid w:val="00415C7D"/>
    <w:rsid w:val="00416C29"/>
    <w:rsid w:val="00416F97"/>
    <w:rsid w:val="0042011B"/>
    <w:rsid w:val="00423F1C"/>
    <w:rsid w:val="00424299"/>
    <w:rsid w:val="00424606"/>
    <w:rsid w:val="0042770A"/>
    <w:rsid w:val="00427DA2"/>
    <w:rsid w:val="00432F7C"/>
    <w:rsid w:val="00436562"/>
    <w:rsid w:val="0043708A"/>
    <w:rsid w:val="00440707"/>
    <w:rsid w:val="00441081"/>
    <w:rsid w:val="00447A61"/>
    <w:rsid w:val="00447F50"/>
    <w:rsid w:val="0045090B"/>
    <w:rsid w:val="004518FA"/>
    <w:rsid w:val="00451F5C"/>
    <w:rsid w:val="0045320B"/>
    <w:rsid w:val="004543EF"/>
    <w:rsid w:val="004556B8"/>
    <w:rsid w:val="00455DA4"/>
    <w:rsid w:val="00455DE6"/>
    <w:rsid w:val="004573EA"/>
    <w:rsid w:val="004602DA"/>
    <w:rsid w:val="00462FD3"/>
    <w:rsid w:val="00464100"/>
    <w:rsid w:val="00466A36"/>
    <w:rsid w:val="00466CD1"/>
    <w:rsid w:val="00472513"/>
    <w:rsid w:val="00472D95"/>
    <w:rsid w:val="004737CE"/>
    <w:rsid w:val="00475180"/>
    <w:rsid w:val="00476055"/>
    <w:rsid w:val="0047782F"/>
    <w:rsid w:val="0048220C"/>
    <w:rsid w:val="00482D65"/>
    <w:rsid w:val="0048411A"/>
    <w:rsid w:val="00484606"/>
    <w:rsid w:val="00485C1B"/>
    <w:rsid w:val="00486F5E"/>
    <w:rsid w:val="00487DEA"/>
    <w:rsid w:val="004900C5"/>
    <w:rsid w:val="00491405"/>
    <w:rsid w:val="0049175B"/>
    <w:rsid w:val="004938EB"/>
    <w:rsid w:val="00494547"/>
    <w:rsid w:val="004945A4"/>
    <w:rsid w:val="00494D31"/>
    <w:rsid w:val="00495075"/>
    <w:rsid w:val="00496685"/>
    <w:rsid w:val="00496C1E"/>
    <w:rsid w:val="004A2798"/>
    <w:rsid w:val="004A57AF"/>
    <w:rsid w:val="004A5AE7"/>
    <w:rsid w:val="004A6657"/>
    <w:rsid w:val="004B06D0"/>
    <w:rsid w:val="004B188D"/>
    <w:rsid w:val="004B3DDD"/>
    <w:rsid w:val="004B62CE"/>
    <w:rsid w:val="004B7664"/>
    <w:rsid w:val="004C3142"/>
    <w:rsid w:val="004C32E9"/>
    <w:rsid w:val="004C3EBA"/>
    <w:rsid w:val="004C4BC7"/>
    <w:rsid w:val="004C7684"/>
    <w:rsid w:val="004C79C7"/>
    <w:rsid w:val="004D003F"/>
    <w:rsid w:val="004D3AD3"/>
    <w:rsid w:val="004D50E0"/>
    <w:rsid w:val="004D561D"/>
    <w:rsid w:val="004D782D"/>
    <w:rsid w:val="004E0B18"/>
    <w:rsid w:val="004E1966"/>
    <w:rsid w:val="004E1AC1"/>
    <w:rsid w:val="004E21EB"/>
    <w:rsid w:val="004E2D47"/>
    <w:rsid w:val="004E323F"/>
    <w:rsid w:val="004E50DC"/>
    <w:rsid w:val="004E6115"/>
    <w:rsid w:val="004E7173"/>
    <w:rsid w:val="004F3305"/>
    <w:rsid w:val="004F4F10"/>
    <w:rsid w:val="004F539A"/>
    <w:rsid w:val="00500951"/>
    <w:rsid w:val="00501886"/>
    <w:rsid w:val="005021CF"/>
    <w:rsid w:val="00502FAF"/>
    <w:rsid w:val="00503DB5"/>
    <w:rsid w:val="0050608D"/>
    <w:rsid w:val="00506F39"/>
    <w:rsid w:val="0051079F"/>
    <w:rsid w:val="0051349D"/>
    <w:rsid w:val="00516D88"/>
    <w:rsid w:val="00520829"/>
    <w:rsid w:val="005230E8"/>
    <w:rsid w:val="005231CB"/>
    <w:rsid w:val="0052513A"/>
    <w:rsid w:val="00526A19"/>
    <w:rsid w:val="0052782D"/>
    <w:rsid w:val="00534557"/>
    <w:rsid w:val="005371E0"/>
    <w:rsid w:val="005415B0"/>
    <w:rsid w:val="0054409D"/>
    <w:rsid w:val="00546471"/>
    <w:rsid w:val="00546AE9"/>
    <w:rsid w:val="00551C0A"/>
    <w:rsid w:val="0055637A"/>
    <w:rsid w:val="00557928"/>
    <w:rsid w:val="00561220"/>
    <w:rsid w:val="005632A8"/>
    <w:rsid w:val="00563D3C"/>
    <w:rsid w:val="00563D70"/>
    <w:rsid w:val="00563E73"/>
    <w:rsid w:val="00570277"/>
    <w:rsid w:val="0058165D"/>
    <w:rsid w:val="00582437"/>
    <w:rsid w:val="00583746"/>
    <w:rsid w:val="00583950"/>
    <w:rsid w:val="00584636"/>
    <w:rsid w:val="00585414"/>
    <w:rsid w:val="0059086F"/>
    <w:rsid w:val="00590B88"/>
    <w:rsid w:val="00593F0F"/>
    <w:rsid w:val="00595D5D"/>
    <w:rsid w:val="00595F4B"/>
    <w:rsid w:val="005A007A"/>
    <w:rsid w:val="005A0478"/>
    <w:rsid w:val="005A0893"/>
    <w:rsid w:val="005A4513"/>
    <w:rsid w:val="005A4995"/>
    <w:rsid w:val="005A616C"/>
    <w:rsid w:val="005A64C3"/>
    <w:rsid w:val="005A6ECC"/>
    <w:rsid w:val="005A6EEB"/>
    <w:rsid w:val="005A77C7"/>
    <w:rsid w:val="005B01D4"/>
    <w:rsid w:val="005B1F11"/>
    <w:rsid w:val="005B29BE"/>
    <w:rsid w:val="005B3C4E"/>
    <w:rsid w:val="005B4182"/>
    <w:rsid w:val="005B49E3"/>
    <w:rsid w:val="005B50FE"/>
    <w:rsid w:val="005B52E2"/>
    <w:rsid w:val="005B76DC"/>
    <w:rsid w:val="005B7BD5"/>
    <w:rsid w:val="005C0A19"/>
    <w:rsid w:val="005C44DC"/>
    <w:rsid w:val="005C4D6B"/>
    <w:rsid w:val="005C4DA6"/>
    <w:rsid w:val="005D0E89"/>
    <w:rsid w:val="005D0EF5"/>
    <w:rsid w:val="005D1D5A"/>
    <w:rsid w:val="005D26D1"/>
    <w:rsid w:val="005D297F"/>
    <w:rsid w:val="005D2EF3"/>
    <w:rsid w:val="005D32AB"/>
    <w:rsid w:val="005D4709"/>
    <w:rsid w:val="005E1605"/>
    <w:rsid w:val="005E37DC"/>
    <w:rsid w:val="005E3C0F"/>
    <w:rsid w:val="005E430A"/>
    <w:rsid w:val="005E5F29"/>
    <w:rsid w:val="005E7199"/>
    <w:rsid w:val="005F08D3"/>
    <w:rsid w:val="005F2344"/>
    <w:rsid w:val="005F25F0"/>
    <w:rsid w:val="005F34B0"/>
    <w:rsid w:val="0060119E"/>
    <w:rsid w:val="00604AED"/>
    <w:rsid w:val="00604BE0"/>
    <w:rsid w:val="006067B0"/>
    <w:rsid w:val="00606E42"/>
    <w:rsid w:val="00607D75"/>
    <w:rsid w:val="00610B67"/>
    <w:rsid w:val="00612A4A"/>
    <w:rsid w:val="00613328"/>
    <w:rsid w:val="00614595"/>
    <w:rsid w:val="00616728"/>
    <w:rsid w:val="006211F1"/>
    <w:rsid w:val="0062299B"/>
    <w:rsid w:val="0062334F"/>
    <w:rsid w:val="00623575"/>
    <w:rsid w:val="00624F86"/>
    <w:rsid w:val="006259DD"/>
    <w:rsid w:val="006325CC"/>
    <w:rsid w:val="0063383B"/>
    <w:rsid w:val="00633F40"/>
    <w:rsid w:val="00634A91"/>
    <w:rsid w:val="00634FF6"/>
    <w:rsid w:val="00635A50"/>
    <w:rsid w:val="00635EA0"/>
    <w:rsid w:val="00636F5F"/>
    <w:rsid w:val="00643F49"/>
    <w:rsid w:val="006460C5"/>
    <w:rsid w:val="00647783"/>
    <w:rsid w:val="006540E9"/>
    <w:rsid w:val="006542FA"/>
    <w:rsid w:val="006562BB"/>
    <w:rsid w:val="00657F19"/>
    <w:rsid w:val="006602E0"/>
    <w:rsid w:val="00660D6E"/>
    <w:rsid w:val="0066204C"/>
    <w:rsid w:val="00663584"/>
    <w:rsid w:val="00665128"/>
    <w:rsid w:val="0066673F"/>
    <w:rsid w:val="00667AEB"/>
    <w:rsid w:val="006742C0"/>
    <w:rsid w:val="00675506"/>
    <w:rsid w:val="00675666"/>
    <w:rsid w:val="00675F9F"/>
    <w:rsid w:val="00676AD5"/>
    <w:rsid w:val="00680D23"/>
    <w:rsid w:val="006815CA"/>
    <w:rsid w:val="006818FB"/>
    <w:rsid w:val="006848EE"/>
    <w:rsid w:val="00684979"/>
    <w:rsid w:val="00684A1C"/>
    <w:rsid w:val="00685611"/>
    <w:rsid w:val="00686844"/>
    <w:rsid w:val="0068712A"/>
    <w:rsid w:val="00694843"/>
    <w:rsid w:val="00696027"/>
    <w:rsid w:val="006978F8"/>
    <w:rsid w:val="006A0186"/>
    <w:rsid w:val="006A232A"/>
    <w:rsid w:val="006A3C14"/>
    <w:rsid w:val="006A3E4F"/>
    <w:rsid w:val="006A4E0A"/>
    <w:rsid w:val="006B10D4"/>
    <w:rsid w:val="006B10F7"/>
    <w:rsid w:val="006B29AA"/>
    <w:rsid w:val="006B302B"/>
    <w:rsid w:val="006B32A6"/>
    <w:rsid w:val="006B4F85"/>
    <w:rsid w:val="006B525F"/>
    <w:rsid w:val="006B602A"/>
    <w:rsid w:val="006B6399"/>
    <w:rsid w:val="006B7D60"/>
    <w:rsid w:val="006C3CA4"/>
    <w:rsid w:val="006C4043"/>
    <w:rsid w:val="006C5223"/>
    <w:rsid w:val="006C5AF5"/>
    <w:rsid w:val="006C5C76"/>
    <w:rsid w:val="006C6767"/>
    <w:rsid w:val="006C7D3F"/>
    <w:rsid w:val="006D1F9B"/>
    <w:rsid w:val="006D4109"/>
    <w:rsid w:val="006D518A"/>
    <w:rsid w:val="006D53BB"/>
    <w:rsid w:val="006D56D2"/>
    <w:rsid w:val="006E1540"/>
    <w:rsid w:val="006E1F30"/>
    <w:rsid w:val="006E2828"/>
    <w:rsid w:val="006E3523"/>
    <w:rsid w:val="006E3527"/>
    <w:rsid w:val="006E6D30"/>
    <w:rsid w:val="006E783B"/>
    <w:rsid w:val="006F104B"/>
    <w:rsid w:val="006F2685"/>
    <w:rsid w:val="006F2E0F"/>
    <w:rsid w:val="006F38F1"/>
    <w:rsid w:val="006F3E7C"/>
    <w:rsid w:val="006F5615"/>
    <w:rsid w:val="00700ABD"/>
    <w:rsid w:val="0070126E"/>
    <w:rsid w:val="00703DFA"/>
    <w:rsid w:val="00705A8A"/>
    <w:rsid w:val="00705EE7"/>
    <w:rsid w:val="00705F2D"/>
    <w:rsid w:val="00705FB2"/>
    <w:rsid w:val="00706857"/>
    <w:rsid w:val="00707186"/>
    <w:rsid w:val="00711ED9"/>
    <w:rsid w:val="00711F5E"/>
    <w:rsid w:val="00713DE9"/>
    <w:rsid w:val="00715327"/>
    <w:rsid w:val="00716772"/>
    <w:rsid w:val="007173AA"/>
    <w:rsid w:val="007217CE"/>
    <w:rsid w:val="007229B6"/>
    <w:rsid w:val="00723AAF"/>
    <w:rsid w:val="00726E88"/>
    <w:rsid w:val="00730A41"/>
    <w:rsid w:val="00730D70"/>
    <w:rsid w:val="00734F7D"/>
    <w:rsid w:val="007353A3"/>
    <w:rsid w:val="00735BA7"/>
    <w:rsid w:val="00736171"/>
    <w:rsid w:val="00736710"/>
    <w:rsid w:val="00745E68"/>
    <w:rsid w:val="00746705"/>
    <w:rsid w:val="007475BD"/>
    <w:rsid w:val="0075067B"/>
    <w:rsid w:val="007507CA"/>
    <w:rsid w:val="0075084E"/>
    <w:rsid w:val="007519F2"/>
    <w:rsid w:val="00755DE0"/>
    <w:rsid w:val="0076265F"/>
    <w:rsid w:val="0076413E"/>
    <w:rsid w:val="007656EC"/>
    <w:rsid w:val="00772797"/>
    <w:rsid w:val="007728A4"/>
    <w:rsid w:val="00772C34"/>
    <w:rsid w:val="007735DE"/>
    <w:rsid w:val="00773BB3"/>
    <w:rsid w:val="00780C0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2C51"/>
    <w:rsid w:val="007A4963"/>
    <w:rsid w:val="007A6AEA"/>
    <w:rsid w:val="007A7022"/>
    <w:rsid w:val="007A7526"/>
    <w:rsid w:val="007B3F30"/>
    <w:rsid w:val="007B4C2F"/>
    <w:rsid w:val="007B5337"/>
    <w:rsid w:val="007B6B9D"/>
    <w:rsid w:val="007C04EF"/>
    <w:rsid w:val="007C206A"/>
    <w:rsid w:val="007C3586"/>
    <w:rsid w:val="007C5585"/>
    <w:rsid w:val="007C7B9A"/>
    <w:rsid w:val="007D4446"/>
    <w:rsid w:val="007D5B95"/>
    <w:rsid w:val="007D706F"/>
    <w:rsid w:val="007E0141"/>
    <w:rsid w:val="007E0274"/>
    <w:rsid w:val="007E17DD"/>
    <w:rsid w:val="007E2409"/>
    <w:rsid w:val="007E3903"/>
    <w:rsid w:val="007E3ADD"/>
    <w:rsid w:val="007E7C7A"/>
    <w:rsid w:val="007F0086"/>
    <w:rsid w:val="007F06A1"/>
    <w:rsid w:val="007F2059"/>
    <w:rsid w:val="007F214B"/>
    <w:rsid w:val="007F3560"/>
    <w:rsid w:val="007F381F"/>
    <w:rsid w:val="007F457E"/>
    <w:rsid w:val="007F5765"/>
    <w:rsid w:val="007F6D16"/>
    <w:rsid w:val="0080224B"/>
    <w:rsid w:val="00804A56"/>
    <w:rsid w:val="00804A85"/>
    <w:rsid w:val="00805834"/>
    <w:rsid w:val="00810294"/>
    <w:rsid w:val="0081135D"/>
    <w:rsid w:val="00811D14"/>
    <w:rsid w:val="008120ED"/>
    <w:rsid w:val="008152E8"/>
    <w:rsid w:val="008173B1"/>
    <w:rsid w:val="008204BA"/>
    <w:rsid w:val="00822C29"/>
    <w:rsid w:val="00822E0F"/>
    <w:rsid w:val="008251BC"/>
    <w:rsid w:val="00826ED8"/>
    <w:rsid w:val="00830B18"/>
    <w:rsid w:val="0083226A"/>
    <w:rsid w:val="0083241A"/>
    <w:rsid w:val="0083302D"/>
    <w:rsid w:val="00833977"/>
    <w:rsid w:val="008352B2"/>
    <w:rsid w:val="00836452"/>
    <w:rsid w:val="008379B1"/>
    <w:rsid w:val="00842439"/>
    <w:rsid w:val="0084251A"/>
    <w:rsid w:val="00842C17"/>
    <w:rsid w:val="00843EB0"/>
    <w:rsid w:val="00845E74"/>
    <w:rsid w:val="00846019"/>
    <w:rsid w:val="00847D3B"/>
    <w:rsid w:val="00850198"/>
    <w:rsid w:val="0085264A"/>
    <w:rsid w:val="0085390C"/>
    <w:rsid w:val="00854496"/>
    <w:rsid w:val="00854D6B"/>
    <w:rsid w:val="00856459"/>
    <w:rsid w:val="00857610"/>
    <w:rsid w:val="008628B9"/>
    <w:rsid w:val="00864A28"/>
    <w:rsid w:val="00865499"/>
    <w:rsid w:val="00865AF7"/>
    <w:rsid w:val="00867CDC"/>
    <w:rsid w:val="00870992"/>
    <w:rsid w:val="008727EC"/>
    <w:rsid w:val="008730D0"/>
    <w:rsid w:val="00874B82"/>
    <w:rsid w:val="00875615"/>
    <w:rsid w:val="0088077B"/>
    <w:rsid w:val="00883AC0"/>
    <w:rsid w:val="00883C98"/>
    <w:rsid w:val="00885369"/>
    <w:rsid w:val="00887BA6"/>
    <w:rsid w:val="008903EF"/>
    <w:rsid w:val="008919C0"/>
    <w:rsid w:val="00894B43"/>
    <w:rsid w:val="008965D7"/>
    <w:rsid w:val="008A0DE1"/>
    <w:rsid w:val="008A3EFC"/>
    <w:rsid w:val="008A4646"/>
    <w:rsid w:val="008B188D"/>
    <w:rsid w:val="008B2667"/>
    <w:rsid w:val="008B2685"/>
    <w:rsid w:val="008B44E2"/>
    <w:rsid w:val="008B65CF"/>
    <w:rsid w:val="008C0AC6"/>
    <w:rsid w:val="008C3D02"/>
    <w:rsid w:val="008C583E"/>
    <w:rsid w:val="008C5879"/>
    <w:rsid w:val="008C5A6B"/>
    <w:rsid w:val="008C5CEF"/>
    <w:rsid w:val="008C783F"/>
    <w:rsid w:val="008D0212"/>
    <w:rsid w:val="008D0F22"/>
    <w:rsid w:val="008D70F6"/>
    <w:rsid w:val="008E2A5E"/>
    <w:rsid w:val="008E33FA"/>
    <w:rsid w:val="008E38AA"/>
    <w:rsid w:val="008E4F71"/>
    <w:rsid w:val="008E6BEC"/>
    <w:rsid w:val="008E73B8"/>
    <w:rsid w:val="008F0CCD"/>
    <w:rsid w:val="008F1A6A"/>
    <w:rsid w:val="008F2B52"/>
    <w:rsid w:val="008F43FB"/>
    <w:rsid w:val="00901C1E"/>
    <w:rsid w:val="00901D2C"/>
    <w:rsid w:val="00906BAB"/>
    <w:rsid w:val="00907AC5"/>
    <w:rsid w:val="0091094A"/>
    <w:rsid w:val="00910D7F"/>
    <w:rsid w:val="009119B9"/>
    <w:rsid w:val="0091404E"/>
    <w:rsid w:val="00914570"/>
    <w:rsid w:val="00917B72"/>
    <w:rsid w:val="00917C83"/>
    <w:rsid w:val="009228C7"/>
    <w:rsid w:val="00924767"/>
    <w:rsid w:val="00926308"/>
    <w:rsid w:val="00927148"/>
    <w:rsid w:val="00932749"/>
    <w:rsid w:val="00933CAE"/>
    <w:rsid w:val="00936C71"/>
    <w:rsid w:val="00937CFD"/>
    <w:rsid w:val="00941B15"/>
    <w:rsid w:val="009453A2"/>
    <w:rsid w:val="00950BBC"/>
    <w:rsid w:val="00953452"/>
    <w:rsid w:val="00954223"/>
    <w:rsid w:val="00954A44"/>
    <w:rsid w:val="00955B09"/>
    <w:rsid w:val="00955D72"/>
    <w:rsid w:val="0096051A"/>
    <w:rsid w:val="009607AA"/>
    <w:rsid w:val="00963480"/>
    <w:rsid w:val="009660E0"/>
    <w:rsid w:val="00966542"/>
    <w:rsid w:val="009675F5"/>
    <w:rsid w:val="00972547"/>
    <w:rsid w:val="00972BCB"/>
    <w:rsid w:val="00973599"/>
    <w:rsid w:val="009744CA"/>
    <w:rsid w:val="00991BE4"/>
    <w:rsid w:val="00993354"/>
    <w:rsid w:val="00995D2A"/>
    <w:rsid w:val="009A1151"/>
    <w:rsid w:val="009A1C8B"/>
    <w:rsid w:val="009A4911"/>
    <w:rsid w:val="009A6D59"/>
    <w:rsid w:val="009A77DB"/>
    <w:rsid w:val="009A79D8"/>
    <w:rsid w:val="009B13C3"/>
    <w:rsid w:val="009B154B"/>
    <w:rsid w:val="009B1BAC"/>
    <w:rsid w:val="009B5462"/>
    <w:rsid w:val="009C1942"/>
    <w:rsid w:val="009C5C82"/>
    <w:rsid w:val="009C6B97"/>
    <w:rsid w:val="009C7B08"/>
    <w:rsid w:val="009D3D76"/>
    <w:rsid w:val="009D458F"/>
    <w:rsid w:val="009D7629"/>
    <w:rsid w:val="009E2C23"/>
    <w:rsid w:val="009E36EF"/>
    <w:rsid w:val="009F0D66"/>
    <w:rsid w:val="009F2529"/>
    <w:rsid w:val="009F2B31"/>
    <w:rsid w:val="009F40E5"/>
    <w:rsid w:val="009F6FE3"/>
    <w:rsid w:val="00A02EB9"/>
    <w:rsid w:val="00A0399B"/>
    <w:rsid w:val="00A068C0"/>
    <w:rsid w:val="00A0742B"/>
    <w:rsid w:val="00A0746B"/>
    <w:rsid w:val="00A12335"/>
    <w:rsid w:val="00A137F5"/>
    <w:rsid w:val="00A14618"/>
    <w:rsid w:val="00A21526"/>
    <w:rsid w:val="00A23480"/>
    <w:rsid w:val="00A24E75"/>
    <w:rsid w:val="00A24EF6"/>
    <w:rsid w:val="00A26C9E"/>
    <w:rsid w:val="00A31DAC"/>
    <w:rsid w:val="00A32277"/>
    <w:rsid w:val="00A32ED9"/>
    <w:rsid w:val="00A36A85"/>
    <w:rsid w:val="00A37678"/>
    <w:rsid w:val="00A37719"/>
    <w:rsid w:val="00A379D7"/>
    <w:rsid w:val="00A4091B"/>
    <w:rsid w:val="00A45FCF"/>
    <w:rsid w:val="00A47138"/>
    <w:rsid w:val="00A50128"/>
    <w:rsid w:val="00A55FAB"/>
    <w:rsid w:val="00A63694"/>
    <w:rsid w:val="00A660EE"/>
    <w:rsid w:val="00A66523"/>
    <w:rsid w:val="00A7206C"/>
    <w:rsid w:val="00A72657"/>
    <w:rsid w:val="00A734B7"/>
    <w:rsid w:val="00A761FE"/>
    <w:rsid w:val="00A7781D"/>
    <w:rsid w:val="00A80930"/>
    <w:rsid w:val="00A80BAC"/>
    <w:rsid w:val="00A85FD9"/>
    <w:rsid w:val="00A871DD"/>
    <w:rsid w:val="00A90171"/>
    <w:rsid w:val="00A90D05"/>
    <w:rsid w:val="00A90DA4"/>
    <w:rsid w:val="00A912B4"/>
    <w:rsid w:val="00A94708"/>
    <w:rsid w:val="00A94E55"/>
    <w:rsid w:val="00A9522C"/>
    <w:rsid w:val="00AA0109"/>
    <w:rsid w:val="00AA4B22"/>
    <w:rsid w:val="00AA514D"/>
    <w:rsid w:val="00AA5967"/>
    <w:rsid w:val="00AA732F"/>
    <w:rsid w:val="00AA7BDF"/>
    <w:rsid w:val="00AB0EBB"/>
    <w:rsid w:val="00AB3FA1"/>
    <w:rsid w:val="00AB5610"/>
    <w:rsid w:val="00AB58B1"/>
    <w:rsid w:val="00AC2F8A"/>
    <w:rsid w:val="00AC32B3"/>
    <w:rsid w:val="00AC5380"/>
    <w:rsid w:val="00AC601C"/>
    <w:rsid w:val="00AC6B75"/>
    <w:rsid w:val="00AC6EF2"/>
    <w:rsid w:val="00AD1629"/>
    <w:rsid w:val="00AD2FD2"/>
    <w:rsid w:val="00AD4F10"/>
    <w:rsid w:val="00AD5491"/>
    <w:rsid w:val="00AD6E1B"/>
    <w:rsid w:val="00AE0639"/>
    <w:rsid w:val="00AE1C90"/>
    <w:rsid w:val="00AE43D4"/>
    <w:rsid w:val="00AE4BC2"/>
    <w:rsid w:val="00AE59FB"/>
    <w:rsid w:val="00AE7088"/>
    <w:rsid w:val="00AF1069"/>
    <w:rsid w:val="00AF2E86"/>
    <w:rsid w:val="00AF356B"/>
    <w:rsid w:val="00AF377D"/>
    <w:rsid w:val="00AF3C19"/>
    <w:rsid w:val="00AF451C"/>
    <w:rsid w:val="00AF655D"/>
    <w:rsid w:val="00AF787D"/>
    <w:rsid w:val="00B0170B"/>
    <w:rsid w:val="00B019DC"/>
    <w:rsid w:val="00B02D80"/>
    <w:rsid w:val="00B04297"/>
    <w:rsid w:val="00B0506E"/>
    <w:rsid w:val="00B07594"/>
    <w:rsid w:val="00B077CE"/>
    <w:rsid w:val="00B114D1"/>
    <w:rsid w:val="00B1172B"/>
    <w:rsid w:val="00B12361"/>
    <w:rsid w:val="00B12599"/>
    <w:rsid w:val="00B176C8"/>
    <w:rsid w:val="00B23B38"/>
    <w:rsid w:val="00B24564"/>
    <w:rsid w:val="00B2459E"/>
    <w:rsid w:val="00B250F9"/>
    <w:rsid w:val="00B30731"/>
    <w:rsid w:val="00B30BC7"/>
    <w:rsid w:val="00B31185"/>
    <w:rsid w:val="00B35C85"/>
    <w:rsid w:val="00B41070"/>
    <w:rsid w:val="00B4112C"/>
    <w:rsid w:val="00B437A4"/>
    <w:rsid w:val="00B4414B"/>
    <w:rsid w:val="00B442D8"/>
    <w:rsid w:val="00B44AFA"/>
    <w:rsid w:val="00B451B3"/>
    <w:rsid w:val="00B45777"/>
    <w:rsid w:val="00B45E26"/>
    <w:rsid w:val="00B46681"/>
    <w:rsid w:val="00B46CC4"/>
    <w:rsid w:val="00B5042F"/>
    <w:rsid w:val="00B50DD8"/>
    <w:rsid w:val="00B540C1"/>
    <w:rsid w:val="00B54A7F"/>
    <w:rsid w:val="00B55DC1"/>
    <w:rsid w:val="00B566A9"/>
    <w:rsid w:val="00B676B5"/>
    <w:rsid w:val="00B676F6"/>
    <w:rsid w:val="00B70965"/>
    <w:rsid w:val="00B7269C"/>
    <w:rsid w:val="00B728F0"/>
    <w:rsid w:val="00B743B2"/>
    <w:rsid w:val="00B7581B"/>
    <w:rsid w:val="00B80976"/>
    <w:rsid w:val="00B831C4"/>
    <w:rsid w:val="00B87D7B"/>
    <w:rsid w:val="00B93CC3"/>
    <w:rsid w:val="00BA0710"/>
    <w:rsid w:val="00BA0FD3"/>
    <w:rsid w:val="00BA1D95"/>
    <w:rsid w:val="00BA21C6"/>
    <w:rsid w:val="00BA41B2"/>
    <w:rsid w:val="00BA5334"/>
    <w:rsid w:val="00BA7036"/>
    <w:rsid w:val="00BA7074"/>
    <w:rsid w:val="00BB10C0"/>
    <w:rsid w:val="00BB12A5"/>
    <w:rsid w:val="00BB1F46"/>
    <w:rsid w:val="00BB2120"/>
    <w:rsid w:val="00BB2531"/>
    <w:rsid w:val="00BB38F8"/>
    <w:rsid w:val="00BB4BF6"/>
    <w:rsid w:val="00BB5921"/>
    <w:rsid w:val="00BB688A"/>
    <w:rsid w:val="00BB6B22"/>
    <w:rsid w:val="00BC1437"/>
    <w:rsid w:val="00BC1C1C"/>
    <w:rsid w:val="00BC3630"/>
    <w:rsid w:val="00BC4748"/>
    <w:rsid w:val="00BD2BDD"/>
    <w:rsid w:val="00BD41E0"/>
    <w:rsid w:val="00BD641C"/>
    <w:rsid w:val="00BD70E2"/>
    <w:rsid w:val="00BE1C8C"/>
    <w:rsid w:val="00BE59C5"/>
    <w:rsid w:val="00BE5BE9"/>
    <w:rsid w:val="00BE6625"/>
    <w:rsid w:val="00BF3611"/>
    <w:rsid w:val="00BF4D2F"/>
    <w:rsid w:val="00BF5BDD"/>
    <w:rsid w:val="00C024A0"/>
    <w:rsid w:val="00C041B7"/>
    <w:rsid w:val="00C05DD6"/>
    <w:rsid w:val="00C067E6"/>
    <w:rsid w:val="00C06D35"/>
    <w:rsid w:val="00C105DE"/>
    <w:rsid w:val="00C10C23"/>
    <w:rsid w:val="00C12396"/>
    <w:rsid w:val="00C1320D"/>
    <w:rsid w:val="00C13661"/>
    <w:rsid w:val="00C13E60"/>
    <w:rsid w:val="00C172A2"/>
    <w:rsid w:val="00C174DB"/>
    <w:rsid w:val="00C21F22"/>
    <w:rsid w:val="00C252AB"/>
    <w:rsid w:val="00C25BFD"/>
    <w:rsid w:val="00C273FC"/>
    <w:rsid w:val="00C27F2A"/>
    <w:rsid w:val="00C3087C"/>
    <w:rsid w:val="00C33724"/>
    <w:rsid w:val="00C34B29"/>
    <w:rsid w:val="00C41D14"/>
    <w:rsid w:val="00C44DAB"/>
    <w:rsid w:val="00C46094"/>
    <w:rsid w:val="00C51A99"/>
    <w:rsid w:val="00C53309"/>
    <w:rsid w:val="00C53C0A"/>
    <w:rsid w:val="00C55A54"/>
    <w:rsid w:val="00C6092F"/>
    <w:rsid w:val="00C62BB7"/>
    <w:rsid w:val="00C63D5F"/>
    <w:rsid w:val="00C640BE"/>
    <w:rsid w:val="00C6759D"/>
    <w:rsid w:val="00C67A15"/>
    <w:rsid w:val="00C67E11"/>
    <w:rsid w:val="00C73B3F"/>
    <w:rsid w:val="00C7594A"/>
    <w:rsid w:val="00C75ADF"/>
    <w:rsid w:val="00C77D0D"/>
    <w:rsid w:val="00C808CD"/>
    <w:rsid w:val="00C84925"/>
    <w:rsid w:val="00C84C13"/>
    <w:rsid w:val="00C854B0"/>
    <w:rsid w:val="00C91011"/>
    <w:rsid w:val="00C923F0"/>
    <w:rsid w:val="00C93E29"/>
    <w:rsid w:val="00C94AA9"/>
    <w:rsid w:val="00C95410"/>
    <w:rsid w:val="00C95AB3"/>
    <w:rsid w:val="00CA7A65"/>
    <w:rsid w:val="00CB0B3B"/>
    <w:rsid w:val="00CB1045"/>
    <w:rsid w:val="00CB176E"/>
    <w:rsid w:val="00CB339F"/>
    <w:rsid w:val="00CB3ADA"/>
    <w:rsid w:val="00CB559D"/>
    <w:rsid w:val="00CC2815"/>
    <w:rsid w:val="00CC38A2"/>
    <w:rsid w:val="00CC50E6"/>
    <w:rsid w:val="00CC5C31"/>
    <w:rsid w:val="00CD26EC"/>
    <w:rsid w:val="00CD30C2"/>
    <w:rsid w:val="00CD4479"/>
    <w:rsid w:val="00CD6806"/>
    <w:rsid w:val="00CD6BBB"/>
    <w:rsid w:val="00CD7659"/>
    <w:rsid w:val="00CE134D"/>
    <w:rsid w:val="00CE4616"/>
    <w:rsid w:val="00CE4767"/>
    <w:rsid w:val="00CE490A"/>
    <w:rsid w:val="00CE4AA8"/>
    <w:rsid w:val="00CF105B"/>
    <w:rsid w:val="00CF23FD"/>
    <w:rsid w:val="00CF322E"/>
    <w:rsid w:val="00CF32F6"/>
    <w:rsid w:val="00D00F4D"/>
    <w:rsid w:val="00D01DFF"/>
    <w:rsid w:val="00D06191"/>
    <w:rsid w:val="00D10D90"/>
    <w:rsid w:val="00D1161B"/>
    <w:rsid w:val="00D12246"/>
    <w:rsid w:val="00D12452"/>
    <w:rsid w:val="00D12669"/>
    <w:rsid w:val="00D16090"/>
    <w:rsid w:val="00D16095"/>
    <w:rsid w:val="00D16A02"/>
    <w:rsid w:val="00D202C2"/>
    <w:rsid w:val="00D208EC"/>
    <w:rsid w:val="00D21FB1"/>
    <w:rsid w:val="00D22E68"/>
    <w:rsid w:val="00D24693"/>
    <w:rsid w:val="00D24B7B"/>
    <w:rsid w:val="00D2728E"/>
    <w:rsid w:val="00D3126C"/>
    <w:rsid w:val="00D36B30"/>
    <w:rsid w:val="00D3777A"/>
    <w:rsid w:val="00D401FE"/>
    <w:rsid w:val="00D405AC"/>
    <w:rsid w:val="00D423E3"/>
    <w:rsid w:val="00D4436B"/>
    <w:rsid w:val="00D4552F"/>
    <w:rsid w:val="00D50884"/>
    <w:rsid w:val="00D50CAC"/>
    <w:rsid w:val="00D50F2B"/>
    <w:rsid w:val="00D51B21"/>
    <w:rsid w:val="00D528A7"/>
    <w:rsid w:val="00D55327"/>
    <w:rsid w:val="00D56E75"/>
    <w:rsid w:val="00D611E2"/>
    <w:rsid w:val="00D6241F"/>
    <w:rsid w:val="00D63BB8"/>
    <w:rsid w:val="00D640F2"/>
    <w:rsid w:val="00D64DDB"/>
    <w:rsid w:val="00D66A2E"/>
    <w:rsid w:val="00D67693"/>
    <w:rsid w:val="00D709DE"/>
    <w:rsid w:val="00D73F10"/>
    <w:rsid w:val="00D77FBC"/>
    <w:rsid w:val="00D8253D"/>
    <w:rsid w:val="00D827D7"/>
    <w:rsid w:val="00D844D2"/>
    <w:rsid w:val="00D84BA7"/>
    <w:rsid w:val="00D8560A"/>
    <w:rsid w:val="00D875E2"/>
    <w:rsid w:val="00D900BC"/>
    <w:rsid w:val="00D90638"/>
    <w:rsid w:val="00D90890"/>
    <w:rsid w:val="00D90986"/>
    <w:rsid w:val="00D909D4"/>
    <w:rsid w:val="00D90F2F"/>
    <w:rsid w:val="00D917FD"/>
    <w:rsid w:val="00D92A97"/>
    <w:rsid w:val="00D92FB2"/>
    <w:rsid w:val="00D93B90"/>
    <w:rsid w:val="00D946C5"/>
    <w:rsid w:val="00D9714C"/>
    <w:rsid w:val="00D97523"/>
    <w:rsid w:val="00D97589"/>
    <w:rsid w:val="00DA157E"/>
    <w:rsid w:val="00DA3A58"/>
    <w:rsid w:val="00DA46C2"/>
    <w:rsid w:val="00DA5B96"/>
    <w:rsid w:val="00DA7E6D"/>
    <w:rsid w:val="00DB0024"/>
    <w:rsid w:val="00DB2676"/>
    <w:rsid w:val="00DB3CC9"/>
    <w:rsid w:val="00DB4AAE"/>
    <w:rsid w:val="00DB5D57"/>
    <w:rsid w:val="00DB645B"/>
    <w:rsid w:val="00DB7E93"/>
    <w:rsid w:val="00DC0A52"/>
    <w:rsid w:val="00DC126A"/>
    <w:rsid w:val="00DC3E03"/>
    <w:rsid w:val="00DC48CA"/>
    <w:rsid w:val="00DC63CB"/>
    <w:rsid w:val="00DC6987"/>
    <w:rsid w:val="00DC6F77"/>
    <w:rsid w:val="00DC7E1D"/>
    <w:rsid w:val="00DD02E1"/>
    <w:rsid w:val="00DD2AC8"/>
    <w:rsid w:val="00DD2FAD"/>
    <w:rsid w:val="00DD4BB9"/>
    <w:rsid w:val="00DD5726"/>
    <w:rsid w:val="00DD5943"/>
    <w:rsid w:val="00DD6C5E"/>
    <w:rsid w:val="00DE1CC0"/>
    <w:rsid w:val="00DE267E"/>
    <w:rsid w:val="00DE4283"/>
    <w:rsid w:val="00DE46AF"/>
    <w:rsid w:val="00DE5E0C"/>
    <w:rsid w:val="00DE6F5A"/>
    <w:rsid w:val="00DE7CDC"/>
    <w:rsid w:val="00DF282B"/>
    <w:rsid w:val="00DF43E8"/>
    <w:rsid w:val="00DF6DFC"/>
    <w:rsid w:val="00DF7A55"/>
    <w:rsid w:val="00E011FD"/>
    <w:rsid w:val="00E025B7"/>
    <w:rsid w:val="00E03F87"/>
    <w:rsid w:val="00E050BB"/>
    <w:rsid w:val="00E06882"/>
    <w:rsid w:val="00E10171"/>
    <w:rsid w:val="00E1117E"/>
    <w:rsid w:val="00E1243D"/>
    <w:rsid w:val="00E124A4"/>
    <w:rsid w:val="00E13055"/>
    <w:rsid w:val="00E1315F"/>
    <w:rsid w:val="00E13A04"/>
    <w:rsid w:val="00E1604A"/>
    <w:rsid w:val="00E165F1"/>
    <w:rsid w:val="00E2100D"/>
    <w:rsid w:val="00E22D9B"/>
    <w:rsid w:val="00E2325E"/>
    <w:rsid w:val="00E24C72"/>
    <w:rsid w:val="00E346F3"/>
    <w:rsid w:val="00E361EF"/>
    <w:rsid w:val="00E415E8"/>
    <w:rsid w:val="00E41994"/>
    <w:rsid w:val="00E43611"/>
    <w:rsid w:val="00E43C10"/>
    <w:rsid w:val="00E44A1E"/>
    <w:rsid w:val="00E451FD"/>
    <w:rsid w:val="00E45F2F"/>
    <w:rsid w:val="00E47C40"/>
    <w:rsid w:val="00E50CCA"/>
    <w:rsid w:val="00E50DE5"/>
    <w:rsid w:val="00E510E4"/>
    <w:rsid w:val="00E521CD"/>
    <w:rsid w:val="00E5378A"/>
    <w:rsid w:val="00E54552"/>
    <w:rsid w:val="00E5566A"/>
    <w:rsid w:val="00E5596E"/>
    <w:rsid w:val="00E5649E"/>
    <w:rsid w:val="00E567CC"/>
    <w:rsid w:val="00E56BDE"/>
    <w:rsid w:val="00E576D8"/>
    <w:rsid w:val="00E579E9"/>
    <w:rsid w:val="00E57B8B"/>
    <w:rsid w:val="00E61C85"/>
    <w:rsid w:val="00E61FB9"/>
    <w:rsid w:val="00E62A1A"/>
    <w:rsid w:val="00E64DA2"/>
    <w:rsid w:val="00E65A18"/>
    <w:rsid w:val="00E67A9E"/>
    <w:rsid w:val="00E70DE4"/>
    <w:rsid w:val="00E71552"/>
    <w:rsid w:val="00E72598"/>
    <w:rsid w:val="00E76108"/>
    <w:rsid w:val="00E76E82"/>
    <w:rsid w:val="00E77887"/>
    <w:rsid w:val="00E80822"/>
    <w:rsid w:val="00E814EB"/>
    <w:rsid w:val="00E84F8E"/>
    <w:rsid w:val="00E97586"/>
    <w:rsid w:val="00E9774D"/>
    <w:rsid w:val="00E97DC4"/>
    <w:rsid w:val="00EA050A"/>
    <w:rsid w:val="00EA2015"/>
    <w:rsid w:val="00EA3914"/>
    <w:rsid w:val="00EA598C"/>
    <w:rsid w:val="00EA749F"/>
    <w:rsid w:val="00EB038D"/>
    <w:rsid w:val="00EB138E"/>
    <w:rsid w:val="00EB175D"/>
    <w:rsid w:val="00EB569A"/>
    <w:rsid w:val="00EB6CDD"/>
    <w:rsid w:val="00EB7686"/>
    <w:rsid w:val="00EB7761"/>
    <w:rsid w:val="00EB7C92"/>
    <w:rsid w:val="00EB7CF3"/>
    <w:rsid w:val="00EC1637"/>
    <w:rsid w:val="00EC1DF7"/>
    <w:rsid w:val="00EC2869"/>
    <w:rsid w:val="00EC4D50"/>
    <w:rsid w:val="00EC6627"/>
    <w:rsid w:val="00EC7F9C"/>
    <w:rsid w:val="00ED1A4B"/>
    <w:rsid w:val="00ED228F"/>
    <w:rsid w:val="00ED4B81"/>
    <w:rsid w:val="00ED4D45"/>
    <w:rsid w:val="00ED61BF"/>
    <w:rsid w:val="00EE0D69"/>
    <w:rsid w:val="00EF0056"/>
    <w:rsid w:val="00EF232F"/>
    <w:rsid w:val="00EF28EE"/>
    <w:rsid w:val="00EF39B3"/>
    <w:rsid w:val="00EF6414"/>
    <w:rsid w:val="00EF6C98"/>
    <w:rsid w:val="00F00BC2"/>
    <w:rsid w:val="00F00C44"/>
    <w:rsid w:val="00F01103"/>
    <w:rsid w:val="00F0369B"/>
    <w:rsid w:val="00F0776D"/>
    <w:rsid w:val="00F100F7"/>
    <w:rsid w:val="00F13355"/>
    <w:rsid w:val="00F1382E"/>
    <w:rsid w:val="00F21262"/>
    <w:rsid w:val="00F224A9"/>
    <w:rsid w:val="00F2336E"/>
    <w:rsid w:val="00F23DC5"/>
    <w:rsid w:val="00F2428A"/>
    <w:rsid w:val="00F24BFB"/>
    <w:rsid w:val="00F262CD"/>
    <w:rsid w:val="00F264E5"/>
    <w:rsid w:val="00F30B2A"/>
    <w:rsid w:val="00F35795"/>
    <w:rsid w:val="00F3607A"/>
    <w:rsid w:val="00F3747D"/>
    <w:rsid w:val="00F404F9"/>
    <w:rsid w:val="00F41799"/>
    <w:rsid w:val="00F424CD"/>
    <w:rsid w:val="00F42751"/>
    <w:rsid w:val="00F46DD7"/>
    <w:rsid w:val="00F51A41"/>
    <w:rsid w:val="00F526DF"/>
    <w:rsid w:val="00F5362E"/>
    <w:rsid w:val="00F539BE"/>
    <w:rsid w:val="00F55C7A"/>
    <w:rsid w:val="00F601ED"/>
    <w:rsid w:val="00F603E6"/>
    <w:rsid w:val="00F6158F"/>
    <w:rsid w:val="00F63DBF"/>
    <w:rsid w:val="00F6413F"/>
    <w:rsid w:val="00F650AA"/>
    <w:rsid w:val="00F651C0"/>
    <w:rsid w:val="00F6638A"/>
    <w:rsid w:val="00F678D3"/>
    <w:rsid w:val="00F71E57"/>
    <w:rsid w:val="00F722BC"/>
    <w:rsid w:val="00F74103"/>
    <w:rsid w:val="00F746E6"/>
    <w:rsid w:val="00F76405"/>
    <w:rsid w:val="00F7681D"/>
    <w:rsid w:val="00F77DA2"/>
    <w:rsid w:val="00F80501"/>
    <w:rsid w:val="00F80C23"/>
    <w:rsid w:val="00F81539"/>
    <w:rsid w:val="00F82473"/>
    <w:rsid w:val="00F83C08"/>
    <w:rsid w:val="00F84B6C"/>
    <w:rsid w:val="00F85C33"/>
    <w:rsid w:val="00F868AB"/>
    <w:rsid w:val="00F87C7D"/>
    <w:rsid w:val="00F91092"/>
    <w:rsid w:val="00F920D0"/>
    <w:rsid w:val="00F92BB3"/>
    <w:rsid w:val="00F93629"/>
    <w:rsid w:val="00F93CED"/>
    <w:rsid w:val="00F97274"/>
    <w:rsid w:val="00FA15DB"/>
    <w:rsid w:val="00FA216A"/>
    <w:rsid w:val="00FA4F02"/>
    <w:rsid w:val="00FA66DA"/>
    <w:rsid w:val="00FA74E8"/>
    <w:rsid w:val="00FB4444"/>
    <w:rsid w:val="00FB51CD"/>
    <w:rsid w:val="00FB53B7"/>
    <w:rsid w:val="00FB6A14"/>
    <w:rsid w:val="00FB77FF"/>
    <w:rsid w:val="00FC089E"/>
    <w:rsid w:val="00FC0C47"/>
    <w:rsid w:val="00FC181F"/>
    <w:rsid w:val="00FC1A1C"/>
    <w:rsid w:val="00FC2134"/>
    <w:rsid w:val="00FC406C"/>
    <w:rsid w:val="00FC658B"/>
    <w:rsid w:val="00FC6D53"/>
    <w:rsid w:val="00FD10E9"/>
    <w:rsid w:val="00FD3052"/>
    <w:rsid w:val="00FD3F94"/>
    <w:rsid w:val="00FE06E3"/>
    <w:rsid w:val="00FE22E7"/>
    <w:rsid w:val="00FE343B"/>
    <w:rsid w:val="00FE36AD"/>
    <w:rsid w:val="00FE50FC"/>
    <w:rsid w:val="00FE557E"/>
    <w:rsid w:val="00FE61D2"/>
    <w:rsid w:val="00FE6DB2"/>
    <w:rsid w:val="00FE768A"/>
    <w:rsid w:val="00FE7991"/>
    <w:rsid w:val="00FF0167"/>
    <w:rsid w:val="00FF02D5"/>
    <w:rsid w:val="00FF03DB"/>
    <w:rsid w:val="00FF24F1"/>
    <w:rsid w:val="00FF2C9E"/>
    <w:rsid w:val="00FF4414"/>
    <w:rsid w:val="00FF4979"/>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1E2D73C4-B176-45EB-B65C-BB47837D0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97523"/>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0">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5"/>
    <w:next w:val="1f5"/>
    <w:link w:val="1f6"/>
    <w:rsid w:val="003A2F0D"/>
    <w:rPr>
      <w:b/>
      <w:bCs/>
    </w:rPr>
  </w:style>
  <w:style w:type="character" w:customStyle="1" w:styleId="1f6">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7"/>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6"/>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8"/>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9">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8365798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24646348">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63460062">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1618690">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72584950">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1421949">
      <w:bodyDiv w:val="1"/>
      <w:marLeft w:val="0"/>
      <w:marRight w:val="0"/>
      <w:marTop w:val="0"/>
      <w:marBottom w:val="0"/>
      <w:divBdr>
        <w:top w:val="none" w:sz="0" w:space="0" w:color="auto"/>
        <w:left w:val="none" w:sz="0" w:space="0" w:color="auto"/>
        <w:bottom w:val="none" w:sz="0" w:space="0" w:color="auto"/>
        <w:right w:val="none" w:sz="0" w:space="0" w:color="auto"/>
      </w:divBdr>
    </w:div>
    <w:div w:id="1391687094">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074307205">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alchikovskayavv@mures.ru" TargetMode="External"/><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329AF-E365-4A0E-B102-0042B9036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55</Pages>
  <Words>22662</Words>
  <Characters>129176</Characters>
  <Application>Microsoft Office Word</Application>
  <DocSecurity>0</DocSecurity>
  <Lines>1076</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288</cp:revision>
  <cp:lastPrinted>2016-07-25T13:52:00Z</cp:lastPrinted>
  <dcterms:created xsi:type="dcterms:W3CDTF">2018-07-12T12:15:00Z</dcterms:created>
  <dcterms:modified xsi:type="dcterms:W3CDTF">2019-01-16T09:13:00Z</dcterms:modified>
</cp:coreProperties>
</file>