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1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21B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C457F" w:rsidRDefault="008C457F" w:rsidP="008C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8C457F" w:rsidRDefault="008C457F" w:rsidP="008C45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1.2. Общее количество поставляемой Продукции: </w:t>
      </w:r>
      <w:r w:rsidR="00EA2328" w:rsidRPr="00EA2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35 000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тонн.</w:t>
      </w:r>
    </w:p>
    <w:p w:rsidR="00EA2328" w:rsidRPr="00EA2328" w:rsidRDefault="008C457F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EA2328"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868 838 600 (Восемьсот шестьдесят восемь миллионов восемьсот тридцать восемь тысяч шестьсот) рублей 00 копеек (24 823,96 </w:t>
      </w:r>
      <w:proofErr w:type="spellStart"/>
      <w:r w:rsidR="00EA2328"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A2328"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A2328"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EA2328"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19 165 рублей 35 копейки, с учетом НДС.</w:t>
      </w:r>
    </w:p>
    <w:p w:rsidR="008C457F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5 658 рублей 61 копейка, с учетом НДС</w:t>
      </w:r>
      <w:r w:rsid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 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EA2328" w:rsidRPr="00EA232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10.11.2018г. по 01.12.2018г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8C457F" w:rsidRDefault="008C457F" w:rsidP="008C45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10 000 тонн,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4 500 тонн,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ст. Оленегорск Октябрьской ж/д – 2 000 тонн,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9 500 тонн,</w:t>
      </w:r>
    </w:p>
    <w:p w:rsidR="00EA2328" w:rsidRPr="00EA2328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3 000 тонн,</w:t>
      </w:r>
    </w:p>
    <w:p w:rsidR="008C457F" w:rsidRDefault="00EA2328" w:rsidP="00EA2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6 000 тонн</w:t>
      </w:r>
      <w:r w:rsidR="008C4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Иные условия:</w:t>
      </w:r>
      <w:r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1.8. Условия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производится.</w:t>
      </w: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37D39"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Чумак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37D39"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="00437D39"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</w:t>
      </w:r>
      <w:r w:rsidR="00437D39"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457F" w:rsidRPr="008C457F" w:rsidRDefault="008C457F" w:rsidP="0033654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269928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8C457F" w:rsidRPr="008C457F" w:rsidRDefault="00107800" w:rsidP="00336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57F" w:rsidRP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1913483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Ларионов </w:t>
      </w:r>
      <w:bookmarkEnd w:id="9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начальник отдела </w:t>
      </w:r>
      <w:proofErr w:type="spellStart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8C457F" w:rsidRPr="008C457F" w:rsidRDefault="00437D39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Лазареску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8C457F"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DA122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38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385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437D3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С.Б. Чумак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10780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20015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3731D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Лазареску</w:t>
      </w:r>
      <w:bookmarkStart w:id="10" w:name="_GoBack"/>
      <w:bookmarkEnd w:id="10"/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C8" w:rsidRDefault="007234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C8" w:rsidRDefault="007234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C8" w:rsidRDefault="007234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3731DD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628E7" w:rsidRPr="00B53A01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от 2</w:t>
        </w:r>
        <w:r w:rsidR="00EA232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A2328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1DD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качества</w:t>
            </w:r>
            <w:r w:rsidRPr="00B53A01">
              <w:t xml:space="preserve"> 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от 2</w:t>
            </w:r>
            <w:r w:rsidR="007234C8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7234C8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.2018</w:t>
            </w:r>
          </w:p>
          <w:p w:rsidR="007628E7" w:rsidRPr="00EF28C0" w:rsidRDefault="003731DD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C8" w:rsidRDefault="007234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0A2BD5"/>
    <w:rsid w:val="00103608"/>
    <w:rsid w:val="00107800"/>
    <w:rsid w:val="001212CB"/>
    <w:rsid w:val="00131FAA"/>
    <w:rsid w:val="001374B1"/>
    <w:rsid w:val="0014397E"/>
    <w:rsid w:val="00153019"/>
    <w:rsid w:val="001706A3"/>
    <w:rsid w:val="00170D11"/>
    <w:rsid w:val="001747A6"/>
    <w:rsid w:val="00177667"/>
    <w:rsid w:val="001921A2"/>
    <w:rsid w:val="001A28C9"/>
    <w:rsid w:val="001A4C8F"/>
    <w:rsid w:val="001B3DBE"/>
    <w:rsid w:val="001C2EA6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3A74"/>
    <w:rsid w:val="003541B2"/>
    <w:rsid w:val="003601FF"/>
    <w:rsid w:val="003731DD"/>
    <w:rsid w:val="003A0B85"/>
    <w:rsid w:val="003C3850"/>
    <w:rsid w:val="003E0AF0"/>
    <w:rsid w:val="003F0134"/>
    <w:rsid w:val="00406E53"/>
    <w:rsid w:val="0043538A"/>
    <w:rsid w:val="00437D39"/>
    <w:rsid w:val="0044626D"/>
    <w:rsid w:val="0045160E"/>
    <w:rsid w:val="00463910"/>
    <w:rsid w:val="00466698"/>
    <w:rsid w:val="00486510"/>
    <w:rsid w:val="004A1414"/>
    <w:rsid w:val="004A247F"/>
    <w:rsid w:val="004B4798"/>
    <w:rsid w:val="004D0CD4"/>
    <w:rsid w:val="004D3206"/>
    <w:rsid w:val="004E7446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3358"/>
    <w:rsid w:val="007A6D94"/>
    <w:rsid w:val="007B2E55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CEA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51ECD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8EAAC-D63E-4AEF-B50B-87D9E9EB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251</cp:revision>
  <cp:lastPrinted>2018-10-23T12:35:00Z</cp:lastPrinted>
  <dcterms:created xsi:type="dcterms:W3CDTF">2016-08-26T13:02:00Z</dcterms:created>
  <dcterms:modified xsi:type="dcterms:W3CDTF">2018-10-23T12:36:00Z</dcterms:modified>
</cp:coreProperties>
</file>