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42B2" w:rsidRPr="00472512" w:rsidRDefault="003B42B2" w:rsidP="003B42B2">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472512">
        <w:rPr>
          <w:rFonts w:ascii="Times New Roman" w:eastAsia="Times New Roman" w:hAnsi="Times New Roman"/>
          <w:sz w:val="24"/>
          <w:szCs w:val="24"/>
        </w:rPr>
        <w:t>УТВЕРЖДЕНО:</w:t>
      </w:r>
    </w:p>
    <w:p w:rsidR="003B42B2" w:rsidRPr="00472512" w:rsidRDefault="003B42B2" w:rsidP="003B42B2">
      <w:pPr>
        <w:tabs>
          <w:tab w:val="left" w:pos="425"/>
          <w:tab w:val="left" w:pos="567"/>
          <w:tab w:val="left" w:pos="709"/>
        </w:tabs>
        <w:spacing w:after="0" w:line="240" w:lineRule="auto"/>
        <w:ind w:firstLine="5387"/>
        <w:rPr>
          <w:rFonts w:ascii="Times New Roman" w:eastAsia="Times New Roman" w:hAnsi="Times New Roman"/>
          <w:sz w:val="24"/>
          <w:szCs w:val="24"/>
        </w:rPr>
      </w:pPr>
      <w:r w:rsidRPr="00472512">
        <w:rPr>
          <w:rFonts w:ascii="Times New Roman" w:eastAsia="Times New Roman" w:hAnsi="Times New Roman"/>
          <w:sz w:val="24"/>
          <w:szCs w:val="24"/>
        </w:rPr>
        <w:t>Генеральный директор АО «МЭС»</w:t>
      </w:r>
      <w:bookmarkStart w:id="0" w:name="%2525D0%252594%2525D0%2525BE%2525D0%2525"/>
      <w:r w:rsidRPr="00472512">
        <w:rPr>
          <w:rFonts w:eastAsia="Times New Roman"/>
          <w:sz w:val="24"/>
          <w:szCs w:val="24"/>
        </w:rPr>
        <w:fldChar w:fldCharType="begin">
          <w:ffData>
            <w:name w:val="ДолжностьУтвердившег"/>
            <w:enabled/>
            <w:calcOnExit w:val="0"/>
            <w:textInput/>
          </w:ffData>
        </w:fldChar>
      </w:r>
      <w:r w:rsidRPr="00472512">
        <w:instrText xml:space="preserve"> FORMTEXT </w:instrText>
      </w:r>
      <w:r w:rsidR="001E0079">
        <w:rPr>
          <w:rFonts w:eastAsia="Times New Roman"/>
          <w:sz w:val="24"/>
          <w:szCs w:val="24"/>
        </w:rPr>
      </w:r>
      <w:r w:rsidR="001E0079">
        <w:rPr>
          <w:rFonts w:eastAsia="Times New Roman"/>
          <w:sz w:val="24"/>
          <w:szCs w:val="24"/>
        </w:rPr>
        <w:fldChar w:fldCharType="separate"/>
      </w:r>
      <w:r w:rsidRPr="00472512">
        <w:rPr>
          <w:rFonts w:eastAsia="Times New Roman"/>
          <w:sz w:val="24"/>
          <w:szCs w:val="24"/>
        </w:rPr>
        <w:fldChar w:fldCharType="end"/>
      </w:r>
      <w:bookmarkEnd w:id="0"/>
    </w:p>
    <w:p w:rsidR="003B42B2" w:rsidRPr="0047251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472512">
        <w:rPr>
          <w:rFonts w:ascii="Times New Roman" w:eastAsia="Times New Roman" w:hAnsi="Times New Roman"/>
          <w:sz w:val="24"/>
          <w:szCs w:val="24"/>
        </w:rPr>
        <w:t>А.Ю. Филиппов</w:t>
      </w:r>
    </w:p>
    <w:p w:rsidR="003B42B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330322">
        <w:rPr>
          <w:rFonts w:ascii="Times New Roman" w:eastAsia="Times New Roman" w:hAnsi="Times New Roman"/>
          <w:sz w:val="24"/>
          <w:szCs w:val="24"/>
        </w:rPr>
        <w:t xml:space="preserve">Приказ </w:t>
      </w:r>
      <w:bookmarkStart w:id="2" w:name="_Hlk522196269"/>
      <w:r w:rsidRPr="00330322">
        <w:rPr>
          <w:rFonts w:ascii="Times New Roman" w:eastAsia="Times New Roman" w:hAnsi="Times New Roman"/>
          <w:sz w:val="24"/>
          <w:szCs w:val="24"/>
        </w:rPr>
        <w:t xml:space="preserve">№ </w:t>
      </w:r>
      <w:r w:rsidR="00330322" w:rsidRPr="00330322">
        <w:rPr>
          <w:rFonts w:ascii="Times New Roman" w:eastAsia="Times New Roman" w:hAnsi="Times New Roman"/>
          <w:sz w:val="24"/>
          <w:szCs w:val="24"/>
        </w:rPr>
        <w:t>344</w:t>
      </w:r>
      <w:r w:rsidRPr="00330322">
        <w:rPr>
          <w:rFonts w:ascii="Times New Roman" w:eastAsia="Times New Roman" w:hAnsi="Times New Roman"/>
          <w:sz w:val="24"/>
          <w:szCs w:val="24"/>
        </w:rPr>
        <w:t>-з</w:t>
      </w:r>
      <w:bookmarkStart w:id="3" w:name="%2525D0%25259D%2525D0%2525BE%2525D0%2525"/>
      <w:r w:rsidRPr="00330322">
        <w:rPr>
          <w:rFonts w:eastAsia="Times New Roman"/>
          <w:sz w:val="24"/>
          <w:szCs w:val="24"/>
          <w:u w:val="single"/>
        </w:rPr>
        <w:fldChar w:fldCharType="begin">
          <w:ffData>
            <w:name w:val="НомерПриказа"/>
            <w:enabled/>
            <w:calcOnExit w:val="0"/>
            <w:textInput/>
          </w:ffData>
        </w:fldChar>
      </w:r>
      <w:r w:rsidRPr="00330322">
        <w:instrText xml:space="preserve"> FORMTEXT </w:instrText>
      </w:r>
      <w:r w:rsidR="001E0079">
        <w:rPr>
          <w:rFonts w:eastAsia="Times New Roman"/>
          <w:sz w:val="24"/>
          <w:szCs w:val="24"/>
          <w:u w:val="single"/>
        </w:rPr>
      </w:r>
      <w:r w:rsidR="001E0079">
        <w:rPr>
          <w:rFonts w:eastAsia="Times New Roman"/>
          <w:sz w:val="24"/>
          <w:szCs w:val="24"/>
          <w:u w:val="single"/>
        </w:rPr>
        <w:fldChar w:fldCharType="separate"/>
      </w:r>
      <w:r w:rsidRPr="00330322">
        <w:rPr>
          <w:rFonts w:eastAsia="Times New Roman"/>
          <w:sz w:val="24"/>
          <w:szCs w:val="24"/>
          <w:u w:val="single"/>
        </w:rPr>
        <w:fldChar w:fldCharType="end"/>
      </w:r>
      <w:bookmarkEnd w:id="3"/>
      <w:r w:rsidRPr="00330322">
        <w:rPr>
          <w:rFonts w:ascii="Times New Roman" w:eastAsia="Times New Roman" w:hAnsi="Times New Roman"/>
          <w:sz w:val="24"/>
          <w:szCs w:val="24"/>
        </w:rPr>
        <w:t xml:space="preserve"> от </w:t>
      </w:r>
      <w:r w:rsidR="006323AA" w:rsidRPr="00330322">
        <w:rPr>
          <w:rFonts w:ascii="Times New Roman" w:eastAsia="Times New Roman" w:hAnsi="Times New Roman"/>
          <w:sz w:val="24"/>
          <w:szCs w:val="24"/>
        </w:rPr>
        <w:t>11.10</w:t>
      </w:r>
      <w:r w:rsidRPr="00330322">
        <w:rPr>
          <w:rFonts w:ascii="Times New Roman" w:eastAsia="Times New Roman" w:hAnsi="Times New Roman"/>
          <w:sz w:val="24"/>
          <w:szCs w:val="24"/>
        </w:rPr>
        <w:t>.2018</w:t>
      </w:r>
      <w:bookmarkEnd w:id="2"/>
    </w:p>
    <w:bookmarkEnd w:id="1"/>
    <w:p w:rsidR="00BA68F1" w:rsidRDefault="00BA68F1" w:rsidP="00BA68F1">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Pr>
          <w:rFonts w:ascii="Times New Roman" w:eastAsia="Times New Roman" w:hAnsi="Times New Roman"/>
          <w:sz w:val="24"/>
          <w:szCs w:val="24"/>
        </w:rPr>
        <w:t>С изменениями</w:t>
      </w:r>
    </w:p>
    <w:p w:rsidR="002817BE" w:rsidRPr="00472512" w:rsidRDefault="00BA68F1" w:rsidP="00BA68F1">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EF7380">
        <w:rPr>
          <w:rFonts w:ascii="Times New Roman" w:eastAsia="Times New Roman" w:hAnsi="Times New Roman"/>
          <w:sz w:val="24"/>
          <w:szCs w:val="24"/>
        </w:rPr>
        <w:t xml:space="preserve">Приказ № </w:t>
      </w:r>
      <w:r>
        <w:rPr>
          <w:rFonts w:ascii="Times New Roman" w:eastAsia="Times New Roman" w:hAnsi="Times New Roman"/>
          <w:sz w:val="24"/>
          <w:szCs w:val="24"/>
        </w:rPr>
        <w:t>350</w:t>
      </w:r>
      <w:r w:rsidRPr="00EF7380">
        <w:rPr>
          <w:rFonts w:ascii="Times New Roman" w:eastAsia="Times New Roman" w:hAnsi="Times New Roman"/>
          <w:sz w:val="24"/>
          <w:szCs w:val="24"/>
        </w:rPr>
        <w:t>-з</w:t>
      </w:r>
      <w:r w:rsidRPr="00EF7380">
        <w:rPr>
          <w:rFonts w:ascii="Times New Roman" w:eastAsia="Times New Roman" w:hAnsi="Times New Roman"/>
          <w:sz w:val="24"/>
          <w:szCs w:val="24"/>
          <w:u w:val="single"/>
        </w:rPr>
        <w:fldChar w:fldCharType="begin">
          <w:ffData>
            <w:name w:val="НомерПриказа"/>
            <w:enabled/>
            <w:calcOnExit w:val="0"/>
            <w:textInput>
              <w:default w:val="НомерПриказа"/>
            </w:textInput>
          </w:ffData>
        </w:fldChar>
      </w:r>
      <w:r w:rsidRPr="00EF7380">
        <w:rPr>
          <w:rFonts w:ascii="Times New Roman" w:eastAsia="Times New Roman" w:hAnsi="Times New Roman"/>
          <w:sz w:val="24"/>
          <w:szCs w:val="24"/>
          <w:u w:val="single"/>
        </w:rPr>
        <w:instrText xml:space="preserve"> FORMTEXT </w:instrText>
      </w:r>
      <w:r w:rsidRPr="00EF7380">
        <w:rPr>
          <w:rFonts w:ascii="Times New Roman" w:eastAsia="Times New Roman" w:hAnsi="Times New Roman"/>
          <w:sz w:val="24"/>
          <w:szCs w:val="24"/>
          <w:u w:val="single"/>
        </w:rPr>
      </w:r>
      <w:r w:rsidRPr="00EF7380">
        <w:rPr>
          <w:rFonts w:ascii="Times New Roman" w:eastAsia="Times New Roman" w:hAnsi="Times New Roman"/>
          <w:sz w:val="24"/>
          <w:szCs w:val="24"/>
          <w:u w:val="single"/>
        </w:rPr>
        <w:fldChar w:fldCharType="separate"/>
      </w:r>
      <w:r w:rsidRPr="00EF7380">
        <w:rPr>
          <w:lang w:eastAsia="en-US"/>
        </w:rPr>
        <w:fldChar w:fldCharType="end"/>
      </w:r>
      <w:r w:rsidRPr="00B626FD">
        <w:rPr>
          <w:rFonts w:ascii="Times New Roman" w:eastAsia="Times New Roman" w:hAnsi="Times New Roman"/>
          <w:sz w:val="24"/>
          <w:szCs w:val="24"/>
        </w:rPr>
        <w:t xml:space="preserve"> от</w:t>
      </w:r>
      <w:r>
        <w:rPr>
          <w:rFonts w:ascii="Times New Roman" w:eastAsia="Times New Roman" w:hAnsi="Times New Roman"/>
          <w:sz w:val="24"/>
          <w:szCs w:val="24"/>
        </w:rPr>
        <w:t xml:space="preserve"> 16.10.2018</w:t>
      </w: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jc w:val="center"/>
        <w:rPr>
          <w:rFonts w:ascii="Times New Roman" w:eastAsia="Times New Roman" w:hAnsi="Times New Roman"/>
          <w:b/>
          <w:sz w:val="28"/>
          <w:szCs w:val="28"/>
        </w:rPr>
      </w:pPr>
      <w:r w:rsidRPr="00472512">
        <w:rPr>
          <w:rFonts w:ascii="Times New Roman" w:hAnsi="Times New Roman"/>
          <w:b/>
          <w:sz w:val="28"/>
          <w:szCs w:val="28"/>
        </w:rPr>
        <w:t>ДОКУМЕНТАЦИЯ</w:t>
      </w:r>
    </w:p>
    <w:p w:rsidR="002817BE" w:rsidRPr="00472512" w:rsidRDefault="002817BE">
      <w:pPr>
        <w:tabs>
          <w:tab w:val="left" w:pos="851"/>
        </w:tabs>
        <w:spacing w:after="0" w:line="240" w:lineRule="auto"/>
        <w:jc w:val="center"/>
        <w:rPr>
          <w:rFonts w:ascii="Times New Roman" w:eastAsia="Times New Roman" w:hAnsi="Times New Roman"/>
          <w:sz w:val="20"/>
          <w:szCs w:val="20"/>
        </w:rPr>
      </w:pPr>
      <w:r w:rsidRPr="00472512">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w:t>
      </w:r>
      <w:r w:rsidR="005F4EA3">
        <w:rPr>
          <w:rFonts w:ascii="Times New Roman" w:eastAsia="Times New Roman" w:hAnsi="Times New Roman"/>
          <w:b/>
          <w:sz w:val="28"/>
          <w:szCs w:val="28"/>
        </w:rPr>
        <w:t>автотранспортного средства HYUNDAI H-1 (или эквивалент)</w:t>
      </w:r>
      <w:r w:rsidRPr="00472512">
        <w:rPr>
          <w:rFonts w:ascii="Times New Roman" w:eastAsia="Times New Roman" w:hAnsi="Times New Roman"/>
          <w:b/>
          <w:sz w:val="28"/>
          <w:szCs w:val="28"/>
        </w:rPr>
        <w:t xml:space="preserve"> </w:t>
      </w:r>
    </w:p>
    <w:p w:rsidR="002817BE" w:rsidRPr="00472512" w:rsidRDefault="002817BE">
      <w:pPr>
        <w:widowControl w:val="0"/>
        <w:autoSpaceDE w:val="0"/>
        <w:spacing w:after="0" w:line="240" w:lineRule="auto"/>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bookmarkStart w:id="4" w:name="_GoBack"/>
      <w:bookmarkEnd w:id="4"/>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Pr="00472512" w:rsidRDefault="005F4EA3">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59275C" w:rsidRPr="00472512"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472512">
        <w:rPr>
          <w:rFonts w:ascii="Times New Roman" w:eastAsia="Times New Roman" w:hAnsi="Times New Roman"/>
          <w:spacing w:val="-1"/>
          <w:sz w:val="24"/>
          <w:szCs w:val="24"/>
        </w:rPr>
        <w:t>г</w:t>
      </w:r>
      <w:r w:rsidRPr="00472512">
        <w:rPr>
          <w:rFonts w:ascii="Times New Roman" w:eastAsia="Times New Roman" w:hAnsi="Times New Roman"/>
          <w:sz w:val="24"/>
          <w:szCs w:val="24"/>
        </w:rPr>
        <w:t>.</w:t>
      </w:r>
      <w:r w:rsidRPr="00472512">
        <w:rPr>
          <w:rFonts w:ascii="Times New Roman" w:eastAsia="Times New Roman" w:hAnsi="Times New Roman"/>
          <w:spacing w:val="-2"/>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а</w:t>
      </w:r>
      <w:r w:rsidRPr="00472512">
        <w:rPr>
          <w:rFonts w:ascii="Times New Roman" w:eastAsia="Times New Roman" w:hAnsi="Times New Roman"/>
          <w:spacing w:val="1"/>
          <w:sz w:val="24"/>
          <w:szCs w:val="24"/>
        </w:rPr>
        <w:t>н</w:t>
      </w:r>
      <w:r w:rsidRPr="00472512">
        <w:rPr>
          <w:rFonts w:ascii="Times New Roman" w:eastAsia="Times New Roman" w:hAnsi="Times New Roman"/>
          <w:spacing w:val="3"/>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pacing w:val="-12"/>
          <w:sz w:val="24"/>
          <w:szCs w:val="24"/>
        </w:rPr>
        <w:t xml:space="preserve"> </w:t>
      </w:r>
    </w:p>
    <w:p w:rsidR="009A0FA6" w:rsidRDefault="009A0FA6" w:rsidP="009A0FA6">
      <w:pPr>
        <w:widowControl w:val="0"/>
        <w:autoSpaceDE w:val="0"/>
        <w:spacing w:after="0" w:line="240" w:lineRule="auto"/>
        <w:ind w:left="3275" w:right="3161"/>
        <w:jc w:val="center"/>
        <w:rPr>
          <w:rFonts w:ascii="Times New Roman" w:eastAsia="Times New Roman" w:hAnsi="Times New Roman"/>
          <w:sz w:val="24"/>
          <w:szCs w:val="24"/>
        </w:rPr>
      </w:pPr>
      <w:r w:rsidRPr="00472512">
        <w:rPr>
          <w:rFonts w:ascii="Times New Roman" w:eastAsia="Times New Roman" w:hAnsi="Times New Roman"/>
          <w:sz w:val="24"/>
          <w:szCs w:val="24"/>
        </w:rPr>
        <w:t>2018</w:t>
      </w:r>
    </w:p>
    <w:p w:rsidR="00577C64" w:rsidRPr="00472512" w:rsidRDefault="00577C64" w:rsidP="00577C64">
      <w:pPr>
        <w:keepNext/>
        <w:spacing w:after="0" w:line="240" w:lineRule="auto"/>
        <w:jc w:val="center"/>
        <w:outlineLvl w:val="0"/>
        <w:rPr>
          <w:rFonts w:ascii="Times New Roman" w:eastAsia="Times New Roman" w:hAnsi="Times New Roman"/>
          <w:b/>
          <w:iCs/>
          <w:sz w:val="24"/>
          <w:szCs w:val="24"/>
        </w:rPr>
      </w:pPr>
      <w:bookmarkStart w:id="5" w:name="__RefHeading___Toc518568443"/>
      <w:bookmarkStart w:id="6" w:name="_Toc511976422"/>
      <w:bookmarkStart w:id="7" w:name="_Toc527017149"/>
      <w:bookmarkEnd w:id="5"/>
      <w:r w:rsidRPr="00472512">
        <w:rPr>
          <w:rFonts w:ascii="Times New Roman" w:eastAsia="Times New Roman" w:hAnsi="Times New Roman"/>
          <w:b/>
          <w:iCs/>
          <w:sz w:val="24"/>
          <w:szCs w:val="24"/>
        </w:rPr>
        <w:lastRenderedPageBreak/>
        <w:t>Информационная карта</w:t>
      </w:r>
      <w:bookmarkEnd w:id="6"/>
      <w:bookmarkEnd w:id="7"/>
    </w:p>
    <w:p w:rsidR="002817BE" w:rsidRPr="00472512" w:rsidRDefault="002817BE" w:rsidP="009A0FA6">
      <w:pPr>
        <w:tabs>
          <w:tab w:val="left" w:pos="851"/>
        </w:tabs>
        <w:spacing w:after="0" w:line="240" w:lineRule="auto"/>
        <w:jc w:val="center"/>
        <w:rPr>
          <w:rFonts w:ascii="Times New Roman" w:hAnsi="Times New Roman"/>
          <w:b/>
          <w:sz w:val="24"/>
          <w:szCs w:val="24"/>
        </w:rPr>
      </w:pPr>
      <w:r w:rsidRPr="00472512">
        <w:rPr>
          <w:rFonts w:ascii="Times New Roman" w:eastAsia="Times New Roman" w:hAnsi="Times New Roman"/>
          <w:b/>
          <w:sz w:val="24"/>
          <w:szCs w:val="24"/>
        </w:rPr>
        <w:t xml:space="preserve">о проведении запроса предложений на право заключения </w:t>
      </w:r>
      <w:r w:rsidRPr="00472512">
        <w:rPr>
          <w:rFonts w:ascii="Times New Roman" w:hAnsi="Times New Roman"/>
          <w:b/>
          <w:sz w:val="24"/>
          <w:szCs w:val="24"/>
        </w:rPr>
        <w:t xml:space="preserve">договора на оказание услуг финансовой аренды (лизинга) </w:t>
      </w:r>
      <w:r w:rsidR="005F4EA3">
        <w:rPr>
          <w:rFonts w:ascii="Times New Roman" w:hAnsi="Times New Roman"/>
          <w:b/>
          <w:sz w:val="24"/>
          <w:szCs w:val="24"/>
        </w:rPr>
        <w:t>автотранспортного средства HYUNDAI H-1 (или эквивалент)</w:t>
      </w:r>
      <w:r w:rsidR="00985E6B" w:rsidRPr="00472512">
        <w:rPr>
          <w:rFonts w:ascii="Times New Roman" w:hAnsi="Times New Roman"/>
          <w:b/>
          <w:sz w:val="24"/>
          <w:szCs w:val="24"/>
        </w:rPr>
        <w:t xml:space="preserve"> </w:t>
      </w:r>
    </w:p>
    <w:p w:rsidR="002817BE" w:rsidRPr="00472512" w:rsidRDefault="00267C77" w:rsidP="009A0FA6">
      <w:pPr>
        <w:pStyle w:val="2"/>
        <w:numPr>
          <w:ilvl w:val="0"/>
          <w:numId w:val="1"/>
        </w:numPr>
        <w:tabs>
          <w:tab w:val="left" w:pos="993"/>
        </w:tabs>
        <w:spacing w:after="0"/>
        <w:ind w:left="0" w:firstLine="709"/>
        <w:rPr>
          <w:rFonts w:cs="Times New Roman"/>
          <w:szCs w:val="24"/>
        </w:rPr>
      </w:pPr>
      <w:bookmarkStart w:id="8" w:name="_Toc527017150"/>
      <w:r w:rsidRPr="00472512">
        <w:rPr>
          <w:rFonts w:cs="Times New Roman"/>
          <w:szCs w:val="24"/>
        </w:rPr>
        <w:t xml:space="preserve">1. </w:t>
      </w:r>
      <w:r w:rsidR="002817BE" w:rsidRPr="00472512">
        <w:rPr>
          <w:rFonts w:cs="Times New Roman"/>
          <w:szCs w:val="24"/>
        </w:rPr>
        <w:t xml:space="preserve">Способ проведения закупки: </w:t>
      </w:r>
      <w:r w:rsidR="002817BE" w:rsidRPr="00472512">
        <w:rPr>
          <w:rFonts w:cs="Times New Roman"/>
          <w:b w:val="0"/>
          <w:szCs w:val="24"/>
        </w:rPr>
        <w:t>запрос предложений.</w:t>
      </w:r>
      <w:bookmarkEnd w:id="8"/>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9" w:name="_Toc527017151"/>
      <w:r w:rsidRPr="00472512">
        <w:rPr>
          <w:rFonts w:cs="Times New Roman"/>
          <w:szCs w:val="24"/>
        </w:rPr>
        <w:t xml:space="preserve">2. </w:t>
      </w:r>
      <w:r w:rsidR="002817BE" w:rsidRPr="00472512">
        <w:rPr>
          <w:rFonts w:cs="Times New Roman"/>
          <w:szCs w:val="24"/>
        </w:rPr>
        <w:t>Сведения о Заказчике проведения закупки:</w:t>
      </w:r>
      <w:bookmarkEnd w:id="9"/>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2.1</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Наименование:</w:t>
      </w:r>
      <w:r w:rsidRPr="00472512">
        <w:rPr>
          <w:rFonts w:ascii="Times New Roman" w:eastAsia="Times New Roman" w:hAnsi="Times New Roman"/>
          <w:sz w:val="24"/>
          <w:szCs w:val="24"/>
        </w:rPr>
        <w:t xml:space="preserve"> Акционерное общество «Мурманэнергосбыт» (АО «МЭС»).</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2.2.</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b/>
          <w:sz w:val="24"/>
          <w:szCs w:val="24"/>
        </w:rPr>
        <w:t>Место нахождения:</w:t>
      </w:r>
      <w:r w:rsidRPr="00472512">
        <w:rPr>
          <w:rFonts w:ascii="Times New Roman" w:eastAsia="Times New Roman" w:hAnsi="Times New Roman"/>
          <w:sz w:val="24"/>
          <w:szCs w:val="24"/>
        </w:rPr>
        <w:t xml:space="preserve"> 183034, г. Мурманск, ул. Свердлова, д. 39, корп. 1.</w:t>
      </w:r>
      <w:proofErr w:type="gramEnd"/>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2.3.</w:t>
      </w:r>
      <w:r w:rsidRPr="00472512">
        <w:rPr>
          <w:rFonts w:ascii="Times New Roman" w:eastAsia="Times New Roman" w:hAnsi="Times New Roman"/>
          <w:sz w:val="24"/>
          <w:szCs w:val="24"/>
        </w:rPr>
        <w:t> </w:t>
      </w:r>
      <w:r w:rsidRPr="00472512">
        <w:rPr>
          <w:rFonts w:ascii="Times New Roman" w:eastAsia="Times New Roman" w:hAnsi="Times New Roman"/>
          <w:b/>
          <w:sz w:val="24"/>
          <w:szCs w:val="24"/>
        </w:rPr>
        <w:t>Адрес предоставления</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заявок на участие:</w:t>
      </w:r>
      <w:r w:rsidRPr="00472512">
        <w:rPr>
          <w:rFonts w:ascii="Times New Roman" w:eastAsia="Times New Roman" w:hAnsi="Times New Roman"/>
          <w:sz w:val="24"/>
          <w:szCs w:val="24"/>
        </w:rPr>
        <w:t xml:space="preserve"> 183034, г. Мурманск, ул. Промышленная, д. </w:t>
      </w:r>
      <w:r w:rsidR="00076E31">
        <w:rPr>
          <w:rFonts w:ascii="Times New Roman" w:eastAsia="Times New Roman" w:hAnsi="Times New Roman"/>
          <w:sz w:val="24"/>
          <w:szCs w:val="24"/>
        </w:rPr>
        <w:t>1</w:t>
      </w:r>
      <w:r w:rsidRPr="00472512">
        <w:rPr>
          <w:rFonts w:ascii="Times New Roman" w:eastAsia="Times New Roman" w:hAnsi="Times New Roman"/>
          <w:sz w:val="24"/>
          <w:szCs w:val="24"/>
        </w:rPr>
        <w:t xml:space="preserve">5, </w:t>
      </w:r>
      <w:proofErr w:type="spellStart"/>
      <w:r w:rsidRPr="00472512">
        <w:rPr>
          <w:rFonts w:ascii="Times New Roman" w:eastAsia="Times New Roman" w:hAnsi="Times New Roman"/>
          <w:sz w:val="24"/>
          <w:szCs w:val="24"/>
        </w:rPr>
        <w:t>каб</w:t>
      </w:r>
      <w:proofErr w:type="spellEnd"/>
      <w:r w:rsidRPr="00472512">
        <w:rPr>
          <w:rFonts w:ascii="Times New Roman" w:eastAsia="Times New Roman" w:hAnsi="Times New Roman"/>
          <w:sz w:val="24"/>
          <w:szCs w:val="24"/>
        </w:rPr>
        <w:t xml:space="preserve">. 15 </w:t>
      </w:r>
      <w:r w:rsidRPr="00472512">
        <w:rPr>
          <w:rFonts w:ascii="Times New Roman" w:hAnsi="Times New Roman"/>
          <w:sz w:val="24"/>
          <w:szCs w:val="24"/>
        </w:rPr>
        <w:t>(</w:t>
      </w:r>
      <w:r w:rsidRPr="005F2260">
        <w:rPr>
          <w:rFonts w:ascii="Times New Roman" w:hAnsi="Times New Roman"/>
          <w:sz w:val="24"/>
          <w:szCs w:val="24"/>
        </w:rPr>
        <w:t>Центральн</w:t>
      </w:r>
      <w:r w:rsidR="004943A6" w:rsidRPr="005F2260">
        <w:rPr>
          <w:rFonts w:ascii="Times New Roman" w:hAnsi="Times New Roman"/>
          <w:sz w:val="24"/>
          <w:szCs w:val="24"/>
        </w:rPr>
        <w:t>ый</w:t>
      </w:r>
      <w:r w:rsidRPr="005F2260">
        <w:rPr>
          <w:rFonts w:ascii="Times New Roman" w:hAnsi="Times New Roman"/>
          <w:sz w:val="24"/>
          <w:szCs w:val="24"/>
        </w:rPr>
        <w:t xml:space="preserve"> К</w:t>
      </w:r>
      <w:r w:rsidRPr="00472512">
        <w:rPr>
          <w:rFonts w:ascii="Times New Roman" w:hAnsi="Times New Roman"/>
          <w:sz w:val="24"/>
          <w:szCs w:val="24"/>
        </w:rPr>
        <w:t>ПП № 1, заезд со стороны ул. Свердлова, при себе иметь документ удостоверяющий личность)</w:t>
      </w:r>
      <w:r w:rsidRPr="00472512">
        <w:t xml:space="preserve"> </w:t>
      </w:r>
      <w:r w:rsidRPr="00472512">
        <w:rPr>
          <w:rFonts w:ascii="Times New Roman" w:hAnsi="Times New Roman"/>
          <w:sz w:val="24"/>
          <w:szCs w:val="24"/>
        </w:rPr>
        <w:t>кроме выходных и праздничных дней, перерыв 12:30 (</w:t>
      </w:r>
      <w:proofErr w:type="gramStart"/>
      <w:r w:rsidRPr="00472512">
        <w:rPr>
          <w:rFonts w:ascii="Times New Roman" w:hAnsi="Times New Roman"/>
          <w:sz w:val="24"/>
          <w:szCs w:val="24"/>
        </w:rPr>
        <w:t>МСК</w:t>
      </w:r>
      <w:proofErr w:type="gramEnd"/>
      <w:r w:rsidRPr="00472512">
        <w:rPr>
          <w:rFonts w:ascii="Times New Roman" w:hAnsi="Times New Roman"/>
          <w:sz w:val="24"/>
          <w:szCs w:val="24"/>
        </w:rPr>
        <w:t>) – 13:30 (МСК)</w:t>
      </w:r>
      <w:r w:rsidRPr="00472512">
        <w:rPr>
          <w:rFonts w:ascii="Times New Roman" w:eastAsia="Times New Roman" w:hAnsi="Times New Roman"/>
          <w:sz w:val="24"/>
          <w:szCs w:val="24"/>
        </w:rPr>
        <w:t>.</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2.4.</w:t>
      </w:r>
      <w:r w:rsidRPr="00472512">
        <w:rPr>
          <w:rFonts w:ascii="Times New Roman" w:eastAsia="Times New Roman" w:hAnsi="Times New Roman"/>
          <w:sz w:val="24"/>
          <w:szCs w:val="24"/>
        </w:rPr>
        <w:t xml:space="preserve"> Те</w:t>
      </w:r>
      <w:r w:rsidR="00AD49F1" w:rsidRPr="00472512">
        <w:rPr>
          <w:rFonts w:ascii="Times New Roman" w:eastAsia="Times New Roman" w:hAnsi="Times New Roman"/>
          <w:sz w:val="24"/>
          <w:szCs w:val="24"/>
        </w:rPr>
        <w:t>леф</w:t>
      </w:r>
      <w:r w:rsidR="00AF0015">
        <w:rPr>
          <w:rFonts w:ascii="Times New Roman" w:eastAsia="Times New Roman" w:hAnsi="Times New Roman"/>
          <w:sz w:val="24"/>
          <w:szCs w:val="24"/>
        </w:rPr>
        <w:t>он: 8(8152) 68 63 95 доб. 52</w:t>
      </w:r>
      <w:r w:rsidR="0045678B">
        <w:rPr>
          <w:rFonts w:ascii="Times New Roman" w:eastAsia="Times New Roman" w:hAnsi="Times New Roman"/>
          <w:sz w:val="24"/>
          <w:szCs w:val="24"/>
        </w:rPr>
        <w:t>6</w:t>
      </w:r>
      <w:r w:rsidRPr="00472512">
        <w:rPr>
          <w:rFonts w:ascii="Times New Roman" w:eastAsia="Times New Roman" w:hAnsi="Times New Roman"/>
          <w:sz w:val="24"/>
          <w:szCs w:val="24"/>
        </w:rPr>
        <w:t>; 8 (953) 753 06 95.</w:t>
      </w:r>
    </w:p>
    <w:p w:rsidR="002817BE" w:rsidRPr="00BA68F1" w:rsidRDefault="002817BE">
      <w:pPr>
        <w:tabs>
          <w:tab w:val="left" w:pos="0"/>
          <w:tab w:val="left" w:pos="6987"/>
        </w:tabs>
        <w:spacing w:after="0" w:line="240" w:lineRule="auto"/>
        <w:ind w:firstLine="709"/>
        <w:jc w:val="both"/>
        <w:rPr>
          <w:rFonts w:ascii="Times New Roman" w:eastAsia="Times New Roman" w:hAnsi="Times New Roman"/>
          <w:b/>
          <w:sz w:val="24"/>
          <w:szCs w:val="24"/>
          <w:lang w:val="en-US"/>
        </w:rPr>
      </w:pPr>
      <w:proofErr w:type="gramStart"/>
      <w:r w:rsidRPr="00BA68F1">
        <w:rPr>
          <w:rFonts w:ascii="Times New Roman" w:eastAsia="Times New Roman" w:hAnsi="Times New Roman"/>
          <w:b/>
          <w:sz w:val="24"/>
          <w:szCs w:val="24"/>
          <w:lang w:val="en-US"/>
        </w:rPr>
        <w:t>2.5.</w:t>
      </w:r>
      <w:r w:rsidRPr="00BA68F1">
        <w:rPr>
          <w:rFonts w:ascii="Times New Roman" w:eastAsia="Times New Roman" w:hAnsi="Times New Roman"/>
          <w:sz w:val="24"/>
          <w:szCs w:val="24"/>
          <w:lang w:val="en-US"/>
        </w:rPr>
        <w:t xml:space="preserve"> </w:t>
      </w:r>
      <w:r w:rsidRPr="00472512">
        <w:rPr>
          <w:rFonts w:ascii="Times New Roman" w:eastAsia="Times New Roman" w:hAnsi="Times New Roman"/>
          <w:sz w:val="24"/>
          <w:szCs w:val="24"/>
        </w:rPr>
        <w:t>Е</w:t>
      </w:r>
      <w:r w:rsidRPr="00BA68F1">
        <w:rPr>
          <w:rFonts w:ascii="Times New Roman" w:eastAsia="Times New Roman" w:hAnsi="Times New Roman"/>
          <w:sz w:val="24"/>
          <w:szCs w:val="24"/>
          <w:lang w:val="en-US"/>
        </w:rPr>
        <w:t>-</w:t>
      </w:r>
      <w:r w:rsidRPr="00472512">
        <w:rPr>
          <w:rFonts w:ascii="Times New Roman" w:eastAsia="Times New Roman" w:hAnsi="Times New Roman"/>
          <w:sz w:val="24"/>
          <w:szCs w:val="24"/>
          <w:lang w:val="en-US"/>
        </w:rPr>
        <w:t>mail</w:t>
      </w:r>
      <w:r w:rsidRPr="00BA68F1">
        <w:rPr>
          <w:rFonts w:ascii="Times New Roman" w:eastAsia="Times New Roman" w:hAnsi="Times New Roman"/>
          <w:sz w:val="24"/>
          <w:szCs w:val="24"/>
          <w:lang w:val="en-US"/>
        </w:rPr>
        <w:t xml:space="preserve">: </w:t>
      </w:r>
      <w:bookmarkStart w:id="10" w:name="_Hlk522713813"/>
      <w:bookmarkStart w:id="11" w:name="_Hlk522713537"/>
      <w:r w:rsidR="0045678B">
        <w:rPr>
          <w:rFonts w:ascii="Times New Roman" w:eastAsia="Times New Roman" w:hAnsi="Times New Roman"/>
          <w:sz w:val="24"/>
          <w:szCs w:val="24"/>
          <w:lang w:val="en-US"/>
        </w:rPr>
        <w:t>rusnaka</w:t>
      </w:r>
      <w:r w:rsidR="00543B18">
        <w:rPr>
          <w:rFonts w:ascii="Times New Roman" w:eastAsia="Times New Roman" w:hAnsi="Times New Roman"/>
          <w:sz w:val="24"/>
          <w:szCs w:val="24"/>
          <w:lang w:val="en-US"/>
        </w:rPr>
        <w:t>v</w:t>
      </w:r>
      <w:r w:rsidR="00543B18" w:rsidRPr="00BA68F1">
        <w:rPr>
          <w:rFonts w:ascii="Times New Roman" w:eastAsia="Times New Roman" w:hAnsi="Times New Roman"/>
          <w:sz w:val="24"/>
          <w:szCs w:val="24"/>
          <w:lang w:val="en-US"/>
        </w:rPr>
        <w:t>@</w:t>
      </w:r>
      <w:r w:rsidR="00543B18">
        <w:rPr>
          <w:rFonts w:ascii="Times New Roman" w:eastAsia="Times New Roman" w:hAnsi="Times New Roman"/>
          <w:sz w:val="24"/>
          <w:szCs w:val="24"/>
          <w:lang w:val="en-US"/>
        </w:rPr>
        <w:t>mures</w:t>
      </w:r>
      <w:r w:rsidR="00543B18" w:rsidRPr="00BA68F1">
        <w:rPr>
          <w:rFonts w:ascii="Times New Roman" w:eastAsia="Times New Roman" w:hAnsi="Times New Roman"/>
          <w:sz w:val="24"/>
          <w:szCs w:val="24"/>
          <w:lang w:val="en-US"/>
        </w:rPr>
        <w:t>.</w:t>
      </w:r>
      <w:r w:rsidR="00543B18">
        <w:rPr>
          <w:rFonts w:ascii="Times New Roman" w:eastAsia="Times New Roman" w:hAnsi="Times New Roman"/>
          <w:sz w:val="24"/>
          <w:szCs w:val="24"/>
          <w:lang w:val="en-US"/>
        </w:rPr>
        <w:t>ru</w:t>
      </w:r>
      <w:r w:rsidRPr="00BA68F1">
        <w:rPr>
          <w:rFonts w:ascii="Times New Roman" w:eastAsia="Times New Roman" w:hAnsi="Times New Roman"/>
          <w:sz w:val="24"/>
          <w:szCs w:val="24"/>
          <w:lang w:val="en-US"/>
        </w:rPr>
        <w:t>.</w:t>
      </w:r>
      <w:bookmarkEnd w:id="10"/>
      <w:proofErr w:type="gramEnd"/>
    </w:p>
    <w:bookmarkEnd w:id="11"/>
    <w:p w:rsidR="002817BE" w:rsidRPr="00BA68F1" w:rsidRDefault="002817BE">
      <w:pPr>
        <w:tabs>
          <w:tab w:val="left" w:pos="0"/>
          <w:tab w:val="left" w:pos="6987"/>
        </w:tabs>
        <w:spacing w:after="0" w:line="240" w:lineRule="auto"/>
        <w:ind w:firstLine="709"/>
        <w:jc w:val="both"/>
        <w:rPr>
          <w:rFonts w:ascii="Times New Roman" w:eastAsia="Times New Roman" w:hAnsi="Times New Roman"/>
          <w:b/>
          <w:sz w:val="24"/>
          <w:szCs w:val="24"/>
          <w:lang w:val="en-US"/>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12" w:name="_Toc527017152"/>
      <w:r w:rsidRPr="00472512">
        <w:rPr>
          <w:rFonts w:cs="Times New Roman"/>
          <w:szCs w:val="24"/>
        </w:rPr>
        <w:t xml:space="preserve">3. </w:t>
      </w:r>
      <w:r w:rsidR="002817BE" w:rsidRPr="00472512">
        <w:rPr>
          <w:rFonts w:cs="Times New Roman"/>
          <w:szCs w:val="24"/>
        </w:rPr>
        <w:t>Предмет запроса предложений:</w:t>
      </w:r>
      <w:bookmarkEnd w:id="12"/>
      <w:r w:rsidR="002817BE" w:rsidRPr="00472512">
        <w:rPr>
          <w:rFonts w:cs="Times New Roman"/>
          <w:szCs w:val="24"/>
        </w:rPr>
        <w:t xml:space="preserve"> </w:t>
      </w:r>
    </w:p>
    <w:p w:rsidR="002817BE" w:rsidRPr="00472512" w:rsidRDefault="002817BE">
      <w:pPr>
        <w:spacing w:after="0"/>
        <w:ind w:firstLine="709"/>
        <w:jc w:val="both"/>
        <w:rPr>
          <w:rFonts w:ascii="Times New Roman" w:hAnsi="Times New Roman"/>
          <w:b/>
          <w:bCs/>
          <w:sz w:val="24"/>
          <w:szCs w:val="24"/>
        </w:rPr>
      </w:pPr>
      <w:r w:rsidRPr="00472512">
        <w:rPr>
          <w:rFonts w:ascii="Times New Roman" w:eastAsia="Times New Roman" w:hAnsi="Times New Roman"/>
          <w:b/>
          <w:bCs/>
          <w:sz w:val="24"/>
          <w:szCs w:val="24"/>
        </w:rPr>
        <w:t xml:space="preserve">3.1. Предмет Договора: </w:t>
      </w:r>
      <w:r w:rsidRPr="00472512">
        <w:rPr>
          <w:rFonts w:ascii="Times New Roman" w:hAnsi="Times New Roman"/>
          <w:sz w:val="24"/>
          <w:szCs w:val="24"/>
        </w:rPr>
        <w:t xml:space="preserve">оказание услуг финансовой аренды (лизинга) </w:t>
      </w:r>
      <w:r w:rsidR="005F4EA3">
        <w:rPr>
          <w:rFonts w:ascii="Times New Roman" w:hAnsi="Times New Roman"/>
          <w:sz w:val="24"/>
          <w:szCs w:val="24"/>
        </w:rPr>
        <w:t>автотранспортного средства HYUNDAI H-1 (или эквивалент)</w:t>
      </w:r>
      <w:r w:rsidR="00985E6B" w:rsidRPr="00472512">
        <w:rPr>
          <w:rFonts w:ascii="Times New Roman" w:hAnsi="Times New Roman"/>
          <w:sz w:val="24"/>
          <w:szCs w:val="24"/>
        </w:rPr>
        <w:t xml:space="preserve"> </w:t>
      </w:r>
      <w:r w:rsidRPr="00472512">
        <w:rPr>
          <w:rFonts w:ascii="Times New Roman" w:hAnsi="Times New Roman"/>
          <w:sz w:val="24"/>
          <w:szCs w:val="24"/>
        </w:rPr>
        <w:t xml:space="preserve"> (далее – Услуги).</w:t>
      </w:r>
    </w:p>
    <w:p w:rsidR="002817BE" w:rsidRPr="00472512" w:rsidRDefault="002817BE">
      <w:pPr>
        <w:spacing w:after="0" w:line="240" w:lineRule="auto"/>
        <w:ind w:firstLine="709"/>
        <w:jc w:val="both"/>
        <w:rPr>
          <w:rFonts w:ascii="Times New Roman" w:hAnsi="Times New Roman"/>
          <w:b/>
          <w:bCs/>
          <w:sz w:val="24"/>
          <w:szCs w:val="24"/>
        </w:rPr>
      </w:pPr>
      <w:r w:rsidRPr="00472512">
        <w:rPr>
          <w:rFonts w:ascii="Times New Roman" w:hAnsi="Times New Roman"/>
          <w:b/>
          <w:bCs/>
          <w:sz w:val="24"/>
          <w:szCs w:val="24"/>
        </w:rPr>
        <w:t xml:space="preserve">3.2. Общее количество предметов лизинга (далее также Имущество, </w:t>
      </w:r>
      <w:r w:rsidR="004B1D06" w:rsidRPr="004B1D06">
        <w:rPr>
          <w:rFonts w:ascii="Times New Roman" w:hAnsi="Times New Roman"/>
          <w:b/>
          <w:bCs/>
          <w:sz w:val="24"/>
          <w:szCs w:val="24"/>
        </w:rPr>
        <w:t>ТЕХНИКА</w:t>
      </w:r>
      <w:r w:rsidRPr="00472512">
        <w:rPr>
          <w:rFonts w:ascii="Times New Roman" w:hAnsi="Times New Roman"/>
          <w:b/>
          <w:bCs/>
          <w:sz w:val="24"/>
          <w:szCs w:val="24"/>
        </w:rPr>
        <w:t>):</w:t>
      </w:r>
      <w:r w:rsidRPr="00472512">
        <w:rPr>
          <w:rFonts w:ascii="Times New Roman" w:hAnsi="Times New Roman"/>
          <w:bCs/>
          <w:sz w:val="24"/>
          <w:szCs w:val="24"/>
        </w:rPr>
        <w:t xml:space="preserve"> </w:t>
      </w:r>
      <w:r w:rsidR="0045678B" w:rsidRPr="0045678B">
        <w:rPr>
          <w:rFonts w:ascii="Times New Roman" w:hAnsi="Times New Roman"/>
          <w:bCs/>
          <w:sz w:val="24"/>
          <w:szCs w:val="24"/>
        </w:rPr>
        <w:t>2</w:t>
      </w:r>
      <w:r w:rsidR="004B1D06">
        <w:rPr>
          <w:rFonts w:ascii="Times New Roman" w:hAnsi="Times New Roman"/>
          <w:bCs/>
          <w:sz w:val="24"/>
          <w:szCs w:val="24"/>
          <w:lang w:val="en-US"/>
        </w:rPr>
        <w:t> </w:t>
      </w:r>
      <w:r w:rsidRPr="00472512">
        <w:rPr>
          <w:rFonts w:ascii="Times New Roman" w:hAnsi="Times New Roman"/>
          <w:bCs/>
          <w:sz w:val="24"/>
          <w:szCs w:val="24"/>
        </w:rPr>
        <w:t>шт</w:t>
      </w:r>
      <w:r w:rsidR="00892DF0" w:rsidRPr="00472512">
        <w:rPr>
          <w:rFonts w:ascii="Times New Roman" w:hAnsi="Times New Roman"/>
          <w:bCs/>
          <w:sz w:val="24"/>
          <w:szCs w:val="24"/>
        </w:rPr>
        <w:t>.</w:t>
      </w:r>
    </w:p>
    <w:p w:rsidR="00A93ECE" w:rsidRPr="00A93ECE" w:rsidRDefault="002817BE" w:rsidP="00A93ECE">
      <w:pPr>
        <w:tabs>
          <w:tab w:val="left" w:pos="6987"/>
        </w:tabs>
        <w:autoSpaceDE w:val="0"/>
        <w:spacing w:after="0" w:line="240" w:lineRule="atLeast"/>
        <w:ind w:firstLine="709"/>
        <w:jc w:val="both"/>
        <w:rPr>
          <w:rFonts w:ascii="Times New Roman" w:hAnsi="Times New Roman"/>
          <w:b/>
          <w:bCs/>
          <w:sz w:val="24"/>
          <w:szCs w:val="24"/>
          <w:lang w:val="en-US"/>
        </w:rPr>
      </w:pPr>
      <w:r w:rsidRPr="00472512">
        <w:rPr>
          <w:rFonts w:ascii="Times New Roman" w:hAnsi="Times New Roman"/>
          <w:b/>
          <w:bCs/>
          <w:sz w:val="24"/>
          <w:szCs w:val="24"/>
        </w:rPr>
        <w:t>3.3.   Содержание</w:t>
      </w:r>
      <w:r w:rsidRPr="00472512">
        <w:rPr>
          <w:rFonts w:ascii="Times New Roman" w:hAnsi="Times New Roman"/>
          <w:b/>
          <w:bCs/>
          <w:sz w:val="24"/>
          <w:szCs w:val="24"/>
          <w:lang w:val="en-US"/>
        </w:rPr>
        <w:t>:</w:t>
      </w:r>
    </w:p>
    <w:tbl>
      <w:tblPr>
        <w:tblW w:w="10149" w:type="dxa"/>
        <w:jc w:val="center"/>
        <w:tblLayout w:type="fixed"/>
        <w:tblLook w:val="04A0" w:firstRow="1" w:lastRow="0" w:firstColumn="1" w:lastColumn="0" w:noHBand="0" w:noVBand="1"/>
      </w:tblPr>
      <w:tblGrid>
        <w:gridCol w:w="3150"/>
        <w:gridCol w:w="1957"/>
        <w:gridCol w:w="889"/>
        <w:gridCol w:w="1176"/>
        <w:gridCol w:w="2977"/>
      </w:tblGrid>
      <w:tr w:rsidR="00A93ECE" w:rsidRPr="00A93ECE" w:rsidTr="00A93ECE">
        <w:trPr>
          <w:trHeight w:val="1549"/>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eastAsia="Times New Roman" w:hAnsi="Times New Roman"/>
                <w:b/>
                <w:bCs/>
                <w:sz w:val="24"/>
                <w:szCs w:val="24"/>
              </w:rPr>
              <w:t xml:space="preserve"> </w:t>
            </w:r>
            <w:r w:rsidRPr="00A93ECE">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Цена предмета лизинга за 1 </w:t>
            </w:r>
            <w:proofErr w:type="spellStart"/>
            <w:proofErr w:type="gramStart"/>
            <w:r w:rsidRPr="00A93ECE">
              <w:rPr>
                <w:rFonts w:ascii="Times New Roman" w:hAnsi="Times New Roman"/>
                <w:sz w:val="24"/>
                <w:szCs w:val="24"/>
              </w:rPr>
              <w:t>шт</w:t>
            </w:r>
            <w:proofErr w:type="spellEnd"/>
            <w:proofErr w:type="gramEnd"/>
            <w:r w:rsidRPr="00A93ECE">
              <w:rPr>
                <w:rFonts w:ascii="Times New Roman" w:hAnsi="Times New Roman"/>
                <w:sz w:val="24"/>
                <w:szCs w:val="24"/>
              </w:rPr>
              <w:t xml:space="preserve">, руб. коп., в </w:t>
            </w:r>
            <w:proofErr w:type="spellStart"/>
            <w:r w:rsidRPr="00A93ECE">
              <w:rPr>
                <w:rFonts w:ascii="Times New Roman" w:hAnsi="Times New Roman"/>
                <w:sz w:val="24"/>
                <w:szCs w:val="24"/>
              </w:rPr>
              <w:t>т.ч</w:t>
            </w:r>
            <w:proofErr w:type="spellEnd"/>
            <w:r w:rsidRPr="00A93ECE">
              <w:rPr>
                <w:rFonts w:ascii="Times New Roman" w:hAnsi="Times New Roman"/>
                <w:sz w:val="24"/>
                <w:szCs w:val="24"/>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ind w:right="-63"/>
              <w:jc w:val="both"/>
              <w:rPr>
                <w:rFonts w:ascii="Times New Roman" w:hAnsi="Times New Roman"/>
                <w:sz w:val="24"/>
                <w:szCs w:val="24"/>
              </w:rPr>
            </w:pPr>
            <w:r w:rsidRPr="00A93ECE">
              <w:rPr>
                <w:rFonts w:ascii="Times New Roman" w:hAnsi="Times New Roman"/>
                <w:sz w:val="24"/>
                <w:szCs w:val="24"/>
              </w:rPr>
              <w:t>Кол-во</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Ед. </w:t>
            </w:r>
            <w:proofErr w:type="spellStart"/>
            <w:r w:rsidRPr="00A93ECE">
              <w:rPr>
                <w:rFonts w:ascii="Times New Roman" w:hAnsi="Times New Roman"/>
                <w:sz w:val="24"/>
                <w:szCs w:val="24"/>
              </w:rPr>
              <w:t>измер</w:t>
            </w:r>
            <w:proofErr w:type="spellEnd"/>
            <w:r w:rsidRPr="00A93ECE">
              <w:rPr>
                <w:rFonts w:ascii="Times New Roman" w:hAnsi="Times New Roman"/>
                <w:sz w:val="24"/>
                <w:szCs w:val="24"/>
              </w:rPr>
              <w:t>.</w:t>
            </w:r>
          </w:p>
        </w:tc>
        <w:tc>
          <w:tcPr>
            <w:tcW w:w="2977" w:type="dxa"/>
            <w:tcBorders>
              <w:top w:val="single" w:sz="4" w:space="0" w:color="000000"/>
              <w:left w:val="single" w:sz="4" w:space="0" w:color="000000"/>
              <w:bottom w:val="single" w:sz="4" w:space="0" w:color="000000"/>
              <w:right w:val="single" w:sz="4" w:space="0" w:color="000000"/>
            </w:tcBorders>
            <w:hideMark/>
          </w:tcPr>
          <w:p w:rsidR="00A93ECE" w:rsidRPr="00A93ECE" w:rsidRDefault="00A93ECE" w:rsidP="0032579F">
            <w:pPr>
              <w:spacing w:after="0" w:line="240" w:lineRule="auto"/>
              <w:jc w:val="center"/>
              <w:rPr>
                <w:rFonts w:ascii="Times New Roman" w:hAnsi="Times New Roman"/>
                <w:sz w:val="24"/>
                <w:szCs w:val="24"/>
              </w:rPr>
            </w:pPr>
            <w:r w:rsidRPr="00A93ECE">
              <w:rPr>
                <w:rFonts w:ascii="Times New Roman" w:hAnsi="Times New Roman"/>
                <w:sz w:val="24"/>
                <w:szCs w:val="24"/>
              </w:rPr>
              <w:t xml:space="preserve">Выкупная цена Имущества, общая сумма лизинговых платежей, в </w:t>
            </w:r>
            <w:proofErr w:type="spellStart"/>
            <w:r w:rsidRPr="00A93ECE">
              <w:rPr>
                <w:rFonts w:ascii="Times New Roman" w:hAnsi="Times New Roman"/>
                <w:sz w:val="24"/>
                <w:szCs w:val="24"/>
              </w:rPr>
              <w:t>т.ч</w:t>
            </w:r>
            <w:proofErr w:type="spellEnd"/>
            <w:r w:rsidRPr="00A93ECE">
              <w:rPr>
                <w:rFonts w:ascii="Times New Roman" w:hAnsi="Times New Roman"/>
                <w:sz w:val="24"/>
                <w:szCs w:val="24"/>
              </w:rPr>
              <w:t>.</w:t>
            </w:r>
            <w:r w:rsidR="0032579F" w:rsidRPr="0032579F">
              <w:rPr>
                <w:rFonts w:ascii="Times New Roman" w:hAnsi="Times New Roman"/>
                <w:sz w:val="24"/>
                <w:szCs w:val="24"/>
              </w:rPr>
              <w:t xml:space="preserve"> </w:t>
            </w:r>
            <w:r w:rsidRPr="00A93ECE">
              <w:rPr>
                <w:rFonts w:ascii="Times New Roman" w:hAnsi="Times New Roman"/>
                <w:sz w:val="24"/>
                <w:szCs w:val="24"/>
              </w:rPr>
              <w:t>НДС, с учетом аванса, вознаграждения за организацию лизинговой сделки</w:t>
            </w:r>
          </w:p>
        </w:tc>
      </w:tr>
      <w:tr w:rsidR="0032579F" w:rsidRPr="00A93ECE"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32579F" w:rsidRPr="0032579F" w:rsidRDefault="0032579F" w:rsidP="0032579F">
            <w:pPr>
              <w:spacing w:after="0" w:line="240" w:lineRule="auto"/>
              <w:rPr>
                <w:rFonts w:ascii="Times New Roman" w:hAnsi="Times New Roman"/>
                <w:sz w:val="24"/>
                <w:szCs w:val="24"/>
              </w:rPr>
            </w:pPr>
            <w:r w:rsidRPr="0032579F">
              <w:rPr>
                <w:rFonts w:ascii="Times New Roman" w:hAnsi="Times New Roman"/>
                <w:sz w:val="24"/>
                <w:szCs w:val="24"/>
              </w:rPr>
              <w:t>HYUNDAI H-1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 xml:space="preserve"> 2 384 700,00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2</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32579F" w:rsidRPr="004E66DD" w:rsidRDefault="0032579F" w:rsidP="0032579F">
            <w:pPr>
              <w:spacing w:after="0" w:line="240" w:lineRule="auto"/>
              <w:jc w:val="center"/>
              <w:rPr>
                <w:rFonts w:ascii="Times New Roman" w:hAnsi="Times New Roman"/>
                <w:sz w:val="24"/>
                <w:szCs w:val="24"/>
                <w:lang w:val="en-US"/>
              </w:rPr>
            </w:pPr>
            <w:proofErr w:type="spellStart"/>
            <w:proofErr w:type="gramStart"/>
            <w:r w:rsidRPr="0032579F">
              <w:rPr>
                <w:rFonts w:ascii="Times New Roman" w:hAnsi="Times New Roman"/>
                <w:sz w:val="24"/>
                <w:szCs w:val="24"/>
              </w:rPr>
              <w:t>шт</w:t>
            </w:r>
            <w:proofErr w:type="spellEnd"/>
            <w:proofErr w:type="gram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32579F" w:rsidRPr="0032579F" w:rsidRDefault="0032579F" w:rsidP="0032579F">
            <w:pPr>
              <w:spacing w:after="0" w:line="240" w:lineRule="auto"/>
              <w:jc w:val="center"/>
              <w:rPr>
                <w:rFonts w:ascii="Times New Roman" w:hAnsi="Times New Roman"/>
                <w:sz w:val="24"/>
                <w:szCs w:val="24"/>
              </w:rPr>
            </w:pPr>
            <w:r w:rsidRPr="0032579F">
              <w:rPr>
                <w:rFonts w:ascii="Times New Roman" w:hAnsi="Times New Roman"/>
                <w:sz w:val="24"/>
                <w:szCs w:val="24"/>
              </w:rPr>
              <w:t>6 675 207,78</w:t>
            </w:r>
          </w:p>
        </w:tc>
      </w:tr>
    </w:tbl>
    <w:p w:rsidR="002817BE" w:rsidRPr="00472512" w:rsidRDefault="002817BE" w:rsidP="00A93ECE">
      <w:pPr>
        <w:tabs>
          <w:tab w:val="left" w:pos="6987"/>
        </w:tabs>
        <w:autoSpaceDE w:val="0"/>
        <w:spacing w:after="0" w:line="240" w:lineRule="atLeast"/>
        <w:ind w:firstLine="709"/>
        <w:jc w:val="both"/>
        <w:rPr>
          <w:rFonts w:ascii="Times New Roman" w:eastAsia="Times New Roman" w:hAnsi="Times New Roman"/>
          <w:b/>
          <w:bCs/>
          <w:sz w:val="24"/>
          <w:szCs w:val="24"/>
        </w:rPr>
      </w:pPr>
    </w:p>
    <w:p w:rsidR="00A93ECE" w:rsidRDefault="002817BE" w:rsidP="00A93ECE">
      <w:pPr>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 xml:space="preserve">3.4. Начальная (максимальная) цена Договора: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w:t>
      </w:r>
      <w:r>
        <w:rPr>
          <w:rFonts w:ascii="Times New Roman" w:hAnsi="Times New Roman"/>
          <w:sz w:val="24"/>
          <w:szCs w:val="24"/>
          <w:lang w:eastAsia="en-US"/>
        </w:rPr>
        <w:t>говой сделки и составляет 6 675</w:t>
      </w:r>
      <w:r>
        <w:rPr>
          <w:rFonts w:ascii="Times New Roman" w:hAnsi="Times New Roman"/>
          <w:sz w:val="24"/>
          <w:szCs w:val="24"/>
          <w:lang w:val="en-US" w:eastAsia="en-US"/>
        </w:rPr>
        <w:t> </w:t>
      </w:r>
      <w:r w:rsidRPr="00EC7E6E">
        <w:rPr>
          <w:rFonts w:ascii="Times New Roman" w:hAnsi="Times New Roman"/>
          <w:sz w:val="24"/>
          <w:szCs w:val="24"/>
          <w:lang w:eastAsia="en-US"/>
        </w:rPr>
        <w:t>207 (Шесть миллионов шестьсот семьдесят пять тысяч двести семь</w:t>
      </w:r>
      <w:r w:rsidR="00505CD1" w:rsidRPr="00EC7E6E">
        <w:rPr>
          <w:rFonts w:ascii="Times New Roman" w:hAnsi="Times New Roman"/>
          <w:sz w:val="24"/>
          <w:szCs w:val="24"/>
          <w:lang w:eastAsia="en-US"/>
        </w:rPr>
        <w:t>)</w:t>
      </w:r>
      <w:r w:rsidRPr="00EC7E6E">
        <w:rPr>
          <w:rFonts w:ascii="Times New Roman" w:hAnsi="Times New Roman"/>
          <w:sz w:val="24"/>
          <w:szCs w:val="24"/>
          <w:lang w:eastAsia="en-US"/>
        </w:rPr>
        <w:t xml:space="preserve"> рублей 78 копеек.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Общая сумма лизинговых платежей состоит из следующих частей:</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(издержки) Лизингодателя, связанные с приобретением Имущества;</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C7E6E" w:rsidRPr="00EC7E6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A93ECE" w:rsidRPr="00A93ECE" w:rsidRDefault="00EC7E6E" w:rsidP="00EC7E6E">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EC7E6E">
        <w:rPr>
          <w:rFonts w:ascii="Times New Roman" w:hAnsi="Times New Roman"/>
          <w:sz w:val="24"/>
          <w:szCs w:val="24"/>
          <w:lang w:eastAsia="en-US"/>
        </w:rPr>
        <w:t>- расходы, связанные со страхованием Имущества, в том числе страхованием транспортировки Имущества до места эксплуатации.</w:t>
      </w:r>
    </w:p>
    <w:p w:rsidR="00A93ECE" w:rsidRPr="00A93ECE" w:rsidRDefault="002817BE" w:rsidP="00A93ECE">
      <w:pPr>
        <w:tabs>
          <w:tab w:val="left" w:pos="6987"/>
        </w:tabs>
        <w:autoSpaceDE w:val="0"/>
        <w:autoSpaceDN w:val="0"/>
        <w:adjustRightInd w:val="0"/>
        <w:spacing w:after="0"/>
        <w:ind w:firstLine="709"/>
        <w:jc w:val="both"/>
        <w:rPr>
          <w:rFonts w:ascii="Times New Roman" w:hAnsi="Times New Roman"/>
          <w:sz w:val="24"/>
          <w:szCs w:val="24"/>
          <w:lang w:eastAsia="en-US"/>
        </w:rPr>
      </w:pPr>
      <w:r w:rsidRPr="00472512">
        <w:rPr>
          <w:rFonts w:ascii="Times New Roman" w:eastAsia="Times New Roman" w:hAnsi="Times New Roman"/>
          <w:b/>
          <w:bCs/>
          <w:sz w:val="24"/>
          <w:szCs w:val="24"/>
        </w:rPr>
        <w:t xml:space="preserve">3.5. </w:t>
      </w:r>
      <w:r w:rsidRPr="00472512">
        <w:rPr>
          <w:rFonts w:ascii="Times New Roman" w:eastAsia="Times New Roman" w:hAnsi="Times New Roman"/>
          <w:b/>
          <w:sz w:val="24"/>
          <w:szCs w:val="24"/>
        </w:rPr>
        <w:t xml:space="preserve">Срок оказания </w:t>
      </w:r>
      <w:r w:rsidR="00652501" w:rsidRPr="00472512">
        <w:rPr>
          <w:rFonts w:ascii="Times New Roman" w:eastAsia="Times New Roman" w:hAnsi="Times New Roman"/>
          <w:b/>
          <w:sz w:val="24"/>
          <w:szCs w:val="24"/>
        </w:rPr>
        <w:t>У</w:t>
      </w:r>
      <w:r w:rsidRPr="00472512">
        <w:rPr>
          <w:rFonts w:ascii="Times New Roman" w:eastAsia="Times New Roman" w:hAnsi="Times New Roman"/>
          <w:b/>
          <w:sz w:val="24"/>
          <w:szCs w:val="24"/>
        </w:rPr>
        <w:t xml:space="preserve">слуг: </w:t>
      </w:r>
      <w:r w:rsidR="004B1D06" w:rsidRPr="004B1D06">
        <w:rPr>
          <w:rFonts w:ascii="Times New Roman" w:hAnsi="Times New Roman"/>
          <w:sz w:val="24"/>
          <w:szCs w:val="24"/>
          <w:lang w:eastAsia="en-US"/>
        </w:rPr>
        <w:t xml:space="preserve">36 (Тридцать шесть) месяцев, исчисляемых со дня </w:t>
      </w:r>
      <w:proofErr w:type="gramStart"/>
      <w:r w:rsidR="004B1D06" w:rsidRPr="004B1D06">
        <w:rPr>
          <w:rFonts w:ascii="Times New Roman" w:hAnsi="Times New Roman"/>
          <w:sz w:val="24"/>
          <w:szCs w:val="24"/>
          <w:lang w:eastAsia="en-US"/>
        </w:rPr>
        <w:t>подписания акта приема-передачи Имущества</w:t>
      </w:r>
      <w:proofErr w:type="gramEnd"/>
      <w:r w:rsidR="004B1D06" w:rsidRPr="004B1D06">
        <w:rPr>
          <w:rFonts w:ascii="Times New Roman" w:hAnsi="Times New Roman"/>
          <w:sz w:val="24"/>
          <w:szCs w:val="24"/>
          <w:lang w:eastAsia="en-US"/>
        </w:rPr>
        <w:t xml:space="preserve"> в лизинг</w:t>
      </w:r>
      <w:r w:rsidR="00A93ECE" w:rsidRPr="00A93ECE">
        <w:rPr>
          <w:rFonts w:ascii="Times New Roman" w:hAnsi="Times New Roman"/>
          <w:sz w:val="24"/>
          <w:szCs w:val="24"/>
          <w:lang w:eastAsia="en-US"/>
        </w:rPr>
        <w:t>.</w:t>
      </w:r>
    </w:p>
    <w:p w:rsidR="00A93ECE" w:rsidRDefault="002817BE" w:rsidP="00A93EC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3.6. Базовые условия страхования Имущества: </w:t>
      </w:r>
      <w:r w:rsidR="004B1D06" w:rsidRPr="004B1D06">
        <w:rPr>
          <w:rFonts w:ascii="Times New Roman" w:hAnsi="Times New Roman"/>
          <w:sz w:val="24"/>
          <w:szCs w:val="24"/>
        </w:rPr>
        <w:t>КАСКО и ОСАГО</w:t>
      </w:r>
      <w:r w:rsidR="00A93ECE" w:rsidRPr="00A93ECE">
        <w:rPr>
          <w:rFonts w:ascii="Times New Roman" w:hAnsi="Times New Roman"/>
          <w:sz w:val="24"/>
          <w:szCs w:val="24"/>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3.7. Территория использования: </w:t>
      </w:r>
      <w:r w:rsidR="004B1D06" w:rsidRPr="004B1D06">
        <w:rPr>
          <w:rFonts w:ascii="Times New Roman" w:hAnsi="Times New Roman"/>
          <w:sz w:val="24"/>
          <w:szCs w:val="24"/>
        </w:rPr>
        <w:t>г. Мурманск, Мурманская область</w:t>
      </w:r>
      <w:r w:rsidRPr="00472512">
        <w:rPr>
          <w:rFonts w:ascii="Times New Roman" w:hAnsi="Times New Roman"/>
          <w:sz w:val="24"/>
          <w:szCs w:val="24"/>
        </w:rPr>
        <w:t>.</w:t>
      </w:r>
    </w:p>
    <w:p w:rsidR="00A93ECE" w:rsidRPr="00A93ECE" w:rsidRDefault="002817BE" w:rsidP="00A93ECE">
      <w:pPr>
        <w:spacing w:after="0"/>
        <w:ind w:firstLine="709"/>
        <w:jc w:val="both"/>
        <w:rPr>
          <w:rFonts w:ascii="Times New Roman" w:hAnsi="Times New Roman"/>
          <w:sz w:val="24"/>
          <w:szCs w:val="24"/>
          <w:lang w:eastAsia="en-US"/>
        </w:rPr>
      </w:pPr>
      <w:r w:rsidRPr="00472512">
        <w:rPr>
          <w:rFonts w:ascii="Times New Roman" w:hAnsi="Times New Roman"/>
          <w:b/>
          <w:sz w:val="24"/>
          <w:szCs w:val="24"/>
        </w:rPr>
        <w:lastRenderedPageBreak/>
        <w:t xml:space="preserve">3.8. Срок поставки предметов лизинга: </w:t>
      </w:r>
      <w:r w:rsidR="00B20B36" w:rsidRPr="00B20B36">
        <w:rPr>
          <w:rFonts w:ascii="Times New Roman" w:eastAsia="Times New Roman" w:hAnsi="Times New Roman"/>
          <w:sz w:val="23"/>
          <w:szCs w:val="23"/>
          <w:lang w:eastAsia="ru-RU"/>
        </w:rPr>
        <w:t>Поставщик обязан передать ТЕХНИКУ в течение 10 (десяти) рабочих дней после внесения Покупателем суммы авансового платежа, предусмотренного пунктом 5.1 проекта Договора купли-продажи (поставки) Имущества</w:t>
      </w:r>
      <w:r w:rsidR="00A93ECE" w:rsidRPr="00A93ECE">
        <w:rPr>
          <w:rFonts w:ascii="Times New Roman" w:hAnsi="Times New Roman"/>
          <w:sz w:val="24"/>
          <w:szCs w:val="24"/>
          <w:lang w:eastAsia="en-US"/>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3.9. Место поставки предметов лизинга: </w:t>
      </w:r>
      <w:r w:rsidRPr="00472512">
        <w:rPr>
          <w:rFonts w:ascii="Times New Roman" w:hAnsi="Times New Roman"/>
          <w:sz w:val="24"/>
          <w:szCs w:val="24"/>
        </w:rPr>
        <w:t xml:space="preserve">г. Мурманск, ул. </w:t>
      </w:r>
      <w:proofErr w:type="gramStart"/>
      <w:r w:rsidRPr="00472512">
        <w:rPr>
          <w:rFonts w:ascii="Times New Roman" w:hAnsi="Times New Roman"/>
          <w:sz w:val="24"/>
          <w:szCs w:val="24"/>
        </w:rPr>
        <w:t>Промышленная</w:t>
      </w:r>
      <w:proofErr w:type="gramEnd"/>
      <w:r w:rsidRPr="00472512">
        <w:rPr>
          <w:rFonts w:ascii="Times New Roman" w:hAnsi="Times New Roman"/>
          <w:sz w:val="24"/>
          <w:szCs w:val="24"/>
        </w:rPr>
        <w:t>, д. 15.</w:t>
      </w:r>
    </w:p>
    <w:p w:rsidR="002817BE" w:rsidRPr="00472512" w:rsidRDefault="002817BE">
      <w:pPr>
        <w:tabs>
          <w:tab w:val="left" w:pos="6987"/>
        </w:tabs>
        <w:autoSpaceDE w:val="0"/>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3.10. Иные условия Поставщика: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Поставщик – ООО «Автоцентр Максимум» (Общество с Ограниченной Ответственностью), ИНН 7814425414, ОГРН 1089848062952.</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Сумма Договора купли-продажи (поставки) Имущества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B20B36">
        <w:rPr>
          <w:rFonts w:ascii="Times New Roman" w:eastAsia="Times New Roman" w:hAnsi="Times New Roman"/>
          <w:sz w:val="24"/>
          <w:szCs w:val="24"/>
          <w:lang w:eastAsia="ru-RU"/>
        </w:rPr>
        <w:t>подготовку</w:t>
      </w:r>
      <w:proofErr w:type="gramEnd"/>
      <w:r w:rsidRPr="00B20B36">
        <w:rPr>
          <w:rFonts w:ascii="Times New Roman" w:eastAsia="Times New Roman" w:hAnsi="Times New Roman"/>
          <w:sz w:val="24"/>
          <w:szCs w:val="24"/>
          <w:lang w:eastAsia="ru-RU"/>
        </w:rPr>
        <w:t xml:space="preserve"> и выполнение Поставщиком гарантийных обязательств.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B20B36">
        <w:rPr>
          <w:rFonts w:ascii="Times New Roman" w:eastAsia="Times New Roman" w:hAnsi="Times New Roman"/>
          <w:sz w:val="24"/>
          <w:szCs w:val="24"/>
          <w:lang w:eastAsia="ru-RU"/>
        </w:rPr>
        <w:t>готовым</w:t>
      </w:r>
      <w:proofErr w:type="gramEnd"/>
      <w:r w:rsidRPr="00B20B36">
        <w:rPr>
          <w:rFonts w:ascii="Times New Roman" w:eastAsia="Times New Roman" w:hAnsi="Times New Roman"/>
          <w:sz w:val="24"/>
          <w:szCs w:val="24"/>
          <w:lang w:eastAsia="ru-RU"/>
        </w:rPr>
        <w:t xml:space="preserve"> к эксплуатации;</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B20B36">
        <w:rPr>
          <w:rFonts w:ascii="Times New Roman" w:eastAsia="Times New Roman" w:hAnsi="Times New Roman"/>
          <w:sz w:val="24"/>
          <w:szCs w:val="24"/>
          <w:lang w:eastAsia="ru-RU"/>
        </w:rPr>
        <w:t>ТР</w:t>
      </w:r>
      <w:proofErr w:type="gramEnd"/>
      <w:r w:rsidRPr="00B20B36">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B20B36">
        <w:rPr>
          <w:rFonts w:ascii="Times New Roman" w:eastAsia="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w:t>
      </w:r>
      <w:r w:rsidR="00654F39">
        <w:rPr>
          <w:rFonts w:ascii="Times New Roman" w:eastAsia="Times New Roman" w:hAnsi="Times New Roman"/>
          <w:sz w:val="24"/>
          <w:szCs w:val="24"/>
          <w:lang w:eastAsia="ru-RU"/>
        </w:rPr>
        <w:t>проекту</w:t>
      </w:r>
      <w:r w:rsidRPr="00B20B36">
        <w:rPr>
          <w:rFonts w:ascii="Times New Roman" w:eastAsia="Times New Roman" w:hAnsi="Times New Roman"/>
          <w:sz w:val="24"/>
          <w:szCs w:val="24"/>
          <w:lang w:eastAsia="ru-RU"/>
        </w:rPr>
        <w:t xml:space="preserve"> Договор</w:t>
      </w:r>
      <w:r w:rsidR="00654F39">
        <w:rPr>
          <w:rFonts w:ascii="Times New Roman" w:eastAsia="Times New Roman" w:hAnsi="Times New Roman"/>
          <w:sz w:val="24"/>
          <w:szCs w:val="24"/>
          <w:lang w:eastAsia="ru-RU"/>
        </w:rPr>
        <w:t>а</w:t>
      </w:r>
      <w:r w:rsidR="00ED332C" w:rsidRPr="00ED332C">
        <w:t xml:space="preserve"> </w:t>
      </w:r>
      <w:r w:rsidR="00ED332C" w:rsidRPr="00ED332C">
        <w:rPr>
          <w:rFonts w:ascii="Times New Roman" w:eastAsia="Times New Roman" w:hAnsi="Times New Roman"/>
          <w:sz w:val="24"/>
          <w:szCs w:val="24"/>
          <w:lang w:eastAsia="ru-RU"/>
        </w:rPr>
        <w:t>купли-продажи (поставки) Имущества</w:t>
      </w:r>
      <w:r w:rsidRPr="00B20B36">
        <w:rPr>
          <w:rFonts w:ascii="Times New Roman" w:eastAsia="Times New Roman" w:hAnsi="Times New Roman"/>
          <w:sz w:val="24"/>
          <w:szCs w:val="24"/>
          <w:lang w:eastAsia="ru-RU"/>
        </w:rPr>
        <w:t xml:space="preserve">)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B20B36">
        <w:rPr>
          <w:rFonts w:ascii="Times New Roman" w:eastAsia="Times New Roman" w:hAnsi="Times New Roman"/>
          <w:sz w:val="24"/>
          <w:szCs w:val="24"/>
          <w:lang w:eastAsia="ru-RU"/>
        </w:rPr>
        <w:t>правопредшественниками</w:t>
      </w:r>
      <w:proofErr w:type="spellEnd"/>
      <w:r w:rsidRPr="00B20B36">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B20B36">
        <w:rPr>
          <w:rFonts w:ascii="Times New Roman" w:eastAsia="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B20B36">
        <w:rPr>
          <w:rFonts w:ascii="Times New Roman" w:eastAsia="Times New Roman" w:hAnsi="Times New Roman"/>
          <w:sz w:val="24"/>
          <w:szCs w:val="24"/>
          <w:lang w:eastAsia="ru-RU"/>
        </w:rPr>
        <w:t>дств в р</w:t>
      </w:r>
      <w:proofErr w:type="gramEnd"/>
      <w:r w:rsidRPr="00B20B36">
        <w:rPr>
          <w:rFonts w:ascii="Times New Roman" w:eastAsia="Times New Roman" w:hAnsi="Times New Roman"/>
          <w:sz w:val="24"/>
          <w:szCs w:val="24"/>
          <w:lang w:eastAsia="ru-RU"/>
        </w:rPr>
        <w:t xml:space="preserve">азмере стоимости фактически поставленной техники (пункт 5.2 </w:t>
      </w:r>
      <w:r w:rsidR="00ED3228">
        <w:rPr>
          <w:rFonts w:ascii="Times New Roman" w:eastAsia="Times New Roman" w:hAnsi="Times New Roman"/>
          <w:sz w:val="24"/>
          <w:szCs w:val="24"/>
          <w:lang w:eastAsia="ru-RU"/>
        </w:rPr>
        <w:t>проекта</w:t>
      </w:r>
      <w:r w:rsidRPr="00B20B36">
        <w:rPr>
          <w:rFonts w:ascii="Times New Roman" w:eastAsia="Times New Roman" w:hAnsi="Times New Roman"/>
          <w:sz w:val="24"/>
          <w:szCs w:val="24"/>
          <w:lang w:eastAsia="ru-RU"/>
        </w:rPr>
        <w:t xml:space="preserve"> Договора</w:t>
      </w:r>
      <w:r w:rsidR="00ED332C">
        <w:rPr>
          <w:rFonts w:ascii="Times New Roman" w:eastAsia="Times New Roman" w:hAnsi="Times New Roman"/>
          <w:sz w:val="24"/>
          <w:szCs w:val="24"/>
          <w:lang w:eastAsia="ru-RU"/>
        </w:rPr>
        <w:t xml:space="preserve"> </w:t>
      </w:r>
      <w:r w:rsidR="00ED332C" w:rsidRPr="00ED332C">
        <w:rPr>
          <w:rFonts w:ascii="Times New Roman" w:eastAsia="Times New Roman" w:hAnsi="Times New Roman"/>
          <w:sz w:val="24"/>
          <w:szCs w:val="24"/>
          <w:lang w:eastAsia="ru-RU"/>
        </w:rPr>
        <w:t>купли-продажи (поставки) Имущества</w:t>
      </w:r>
      <w:r w:rsidRPr="00B20B36">
        <w:rPr>
          <w:rFonts w:ascii="Times New Roman" w:eastAsia="Times New Roman" w:hAnsi="Times New Roman"/>
          <w:sz w:val="24"/>
          <w:szCs w:val="24"/>
          <w:lang w:eastAsia="ru-RU"/>
        </w:rPr>
        <w:t>).</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proofErr w:type="gramStart"/>
      <w:r w:rsidRPr="00B20B36">
        <w:rPr>
          <w:rFonts w:ascii="Times New Roman" w:eastAsia="Times New Roman" w:hAnsi="Times New Roman"/>
          <w:sz w:val="24"/>
          <w:szCs w:val="24"/>
          <w:lang w:eastAsia="ru-RU"/>
        </w:rPr>
        <w:t>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подписания Сторонами ак</w:t>
      </w:r>
      <w:r w:rsidR="00ED3228">
        <w:rPr>
          <w:rFonts w:ascii="Times New Roman" w:eastAsia="Times New Roman" w:hAnsi="Times New Roman"/>
          <w:sz w:val="24"/>
          <w:szCs w:val="24"/>
          <w:lang w:eastAsia="ru-RU"/>
        </w:rPr>
        <w:t>та приема-передачи (пункт 4.3.4</w:t>
      </w:r>
      <w:r w:rsidRPr="00B20B36">
        <w:rPr>
          <w:rFonts w:ascii="Times New Roman" w:eastAsia="Times New Roman" w:hAnsi="Times New Roman"/>
          <w:sz w:val="24"/>
          <w:szCs w:val="24"/>
          <w:lang w:eastAsia="ru-RU"/>
        </w:rPr>
        <w:t xml:space="preserve"> проекта Договора купли-продажи (поставки) Имущества).</w:t>
      </w:r>
      <w:proofErr w:type="gramEnd"/>
      <w:r w:rsidRPr="00B20B36">
        <w:rPr>
          <w:rFonts w:ascii="Times New Roman" w:eastAsia="Times New Roman" w:hAnsi="Times New Roman"/>
          <w:sz w:val="24"/>
          <w:szCs w:val="24"/>
          <w:lang w:eastAsia="ru-RU"/>
        </w:rPr>
        <w:t xml:space="preserve"> Поставщик гарантирует исправную работу ТЕХНИКИ, </w:t>
      </w:r>
      <w:r w:rsidRPr="00B20B36">
        <w:rPr>
          <w:rFonts w:ascii="Times New Roman" w:eastAsia="Times New Roman" w:hAnsi="Times New Roman"/>
          <w:sz w:val="24"/>
          <w:szCs w:val="24"/>
          <w:lang w:eastAsia="ru-RU"/>
        </w:rPr>
        <w:lastRenderedPageBreak/>
        <w:t xml:space="preserve">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Продавца или на СТО, рекомендованных Поставщиком письменно. </w:t>
      </w:r>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proofErr w:type="gramStart"/>
      <w:r w:rsidRPr="00B20B36">
        <w:rPr>
          <w:rFonts w:ascii="Times New Roman" w:eastAsia="Times New Roman" w:hAnsi="Times New Roman"/>
          <w:sz w:val="24"/>
          <w:szCs w:val="24"/>
          <w:lang w:eastAsia="ru-RU"/>
        </w:rPr>
        <w:t>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w:t>
      </w:r>
      <w:proofErr w:type="gramEnd"/>
    </w:p>
    <w:p w:rsidR="00B20B36" w:rsidRPr="00B20B36"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Гарантия теряется в случае несоблюдения условий эксплуатации ТЕХНИКИ.</w:t>
      </w:r>
    </w:p>
    <w:p w:rsidR="00A93ECE" w:rsidRPr="00A93ECE" w:rsidRDefault="00B20B36" w:rsidP="00B20B3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B20B36">
        <w:rPr>
          <w:rFonts w:ascii="Times New Roman" w:eastAsia="Times New Roman" w:hAnsi="Times New Roman"/>
          <w:sz w:val="24"/>
          <w:szCs w:val="24"/>
          <w:lang w:eastAsia="ru-RU"/>
        </w:rPr>
        <w:t>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w:t>
      </w:r>
    </w:p>
    <w:p w:rsidR="002817BE" w:rsidRPr="00472512" w:rsidRDefault="00A93ECE" w:rsidP="00A93ECE">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472512">
        <w:rPr>
          <w:rFonts w:ascii="Times New Roman" w:hAnsi="Times New Roman"/>
          <w:b/>
          <w:sz w:val="24"/>
          <w:szCs w:val="24"/>
        </w:rPr>
        <w:t xml:space="preserve"> </w:t>
      </w:r>
      <w:r w:rsidR="002817BE" w:rsidRPr="00472512">
        <w:rPr>
          <w:rFonts w:ascii="Times New Roman" w:hAnsi="Times New Roman"/>
          <w:b/>
          <w:sz w:val="24"/>
          <w:szCs w:val="24"/>
        </w:rPr>
        <w:t>3.11.</w:t>
      </w:r>
      <w:r w:rsidR="002817BE" w:rsidRPr="00472512">
        <w:rPr>
          <w:rFonts w:ascii="Times New Roman" w:hAnsi="Times New Roman"/>
          <w:b/>
          <w:bCs/>
          <w:sz w:val="24"/>
          <w:szCs w:val="24"/>
        </w:rPr>
        <w:t xml:space="preserve"> Условия оплаты за услуги:</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 xml:space="preserve">Лизингополучатель обязуется уплатить Лизингодателю авансовый платеж в течение 5 (пяти) банковских дней со дня подписания договора. </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Аванс – 15 % от стоимости имущества.</w:t>
      </w:r>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proofErr w:type="gramStart"/>
      <w:r w:rsidRPr="008B3D62">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roofErr w:type="gramEnd"/>
    </w:p>
    <w:p w:rsidR="008B3D62" w:rsidRPr="008B3D6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8B3D62">
        <w:rPr>
          <w:rFonts w:ascii="Times New Roman" w:eastAsia="Times New Roman" w:hAnsi="Times New Roman"/>
          <w:kern w:val="2"/>
          <w:sz w:val="24"/>
          <w:szCs w:val="24"/>
          <w:lang w:eastAsia="en-US"/>
        </w:rPr>
        <w:t xml:space="preserve">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p>
    <w:p w:rsidR="001E11D2" w:rsidRPr="001E11D2" w:rsidRDefault="008B3D62" w:rsidP="008B3D62">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8B3D62">
        <w:rPr>
          <w:rFonts w:ascii="Times New Roman" w:eastAsia="Times New Roman" w:hAnsi="Times New Roman"/>
          <w:kern w:val="2"/>
          <w:sz w:val="24"/>
          <w:szCs w:val="24"/>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1E11D2" w:rsidP="001E11D2">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472512">
        <w:rPr>
          <w:rFonts w:ascii="Times New Roman" w:hAnsi="Times New Roman"/>
          <w:b/>
          <w:sz w:val="24"/>
          <w:szCs w:val="24"/>
        </w:rPr>
        <w:t xml:space="preserve"> </w:t>
      </w:r>
      <w:r w:rsidR="002817BE" w:rsidRPr="00472512">
        <w:rPr>
          <w:rFonts w:ascii="Times New Roman" w:hAnsi="Times New Roman"/>
          <w:b/>
          <w:sz w:val="24"/>
          <w:szCs w:val="24"/>
        </w:rPr>
        <w:t xml:space="preserve">3.12. </w:t>
      </w:r>
      <w:r w:rsidR="002817BE" w:rsidRPr="00472512">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472512">
        <w:rPr>
          <w:rFonts w:ascii="Times New Roman" w:hAnsi="Times New Roman"/>
          <w:bCs/>
          <w:sz w:val="24"/>
          <w:szCs w:val="24"/>
        </w:rPr>
        <w:t>не более 5 000,00 руб.</w:t>
      </w:r>
    </w:p>
    <w:p w:rsidR="002817BE" w:rsidRPr="00472512" w:rsidRDefault="002817BE">
      <w:pPr>
        <w:spacing w:after="0" w:line="240" w:lineRule="auto"/>
        <w:jc w:val="both"/>
        <w:rPr>
          <w:rFonts w:ascii="Times New Roman" w:eastAsia="Times New Roman" w:hAnsi="Times New Roman"/>
          <w:b/>
          <w:sz w:val="24"/>
          <w:szCs w:val="24"/>
        </w:rPr>
      </w:pPr>
      <w:r w:rsidRPr="00472512">
        <w:rPr>
          <w:rFonts w:ascii="Times New Roman" w:eastAsia="Times New Roman" w:hAnsi="Times New Roman"/>
          <w:b/>
          <w:sz w:val="24"/>
          <w:szCs w:val="20"/>
        </w:rPr>
        <w:tab/>
        <w:t>3.13.</w:t>
      </w:r>
      <w:r w:rsidRPr="00472512">
        <w:rPr>
          <w:rFonts w:ascii="Times New Roman" w:eastAsia="Times New Roman" w:hAnsi="Times New Roman"/>
          <w:sz w:val="24"/>
          <w:szCs w:val="20"/>
        </w:rPr>
        <w:t xml:space="preserve"> </w:t>
      </w:r>
      <w:r w:rsidRPr="00472512">
        <w:rPr>
          <w:rFonts w:ascii="Times New Roman" w:eastAsia="Times New Roman" w:hAnsi="Times New Roman"/>
          <w:b/>
          <w:sz w:val="24"/>
          <w:szCs w:val="24"/>
        </w:rPr>
        <w:t>Обеспечение:</w:t>
      </w:r>
      <w:r w:rsidRPr="00472512">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b/>
          <w:sz w:val="24"/>
          <w:szCs w:val="24"/>
        </w:rPr>
        <w:t xml:space="preserve">3.14. </w:t>
      </w:r>
      <w:r w:rsidRPr="00472512">
        <w:rPr>
          <w:rFonts w:ascii="Times New Roman" w:hAnsi="Times New Roman"/>
          <w:b/>
          <w:sz w:val="24"/>
          <w:szCs w:val="24"/>
        </w:rPr>
        <w:t>Переторжка:</w:t>
      </w:r>
      <w:r w:rsidRPr="00472512">
        <w:rPr>
          <w:rFonts w:ascii="Times New Roman" w:hAnsi="Times New Roman"/>
          <w:sz w:val="24"/>
          <w:szCs w:val="24"/>
        </w:rPr>
        <w:t xml:space="preserve"> не предусмотрена.</w:t>
      </w:r>
    </w:p>
    <w:p w:rsidR="002817BE" w:rsidRPr="008B3D62" w:rsidRDefault="002817BE">
      <w:pPr>
        <w:pStyle w:val="2"/>
        <w:numPr>
          <w:ilvl w:val="0"/>
          <w:numId w:val="0"/>
        </w:numPr>
        <w:ind w:firstLine="709"/>
        <w:jc w:val="both"/>
        <w:rPr>
          <w:rFonts w:cs="Times New Roman"/>
        </w:rPr>
      </w:pPr>
      <w:bookmarkStart w:id="13" w:name="_Toc527017153"/>
      <w:r w:rsidRPr="00472512">
        <w:rPr>
          <w:rFonts w:cs="Times New Roman"/>
          <w:szCs w:val="24"/>
        </w:rPr>
        <w:t xml:space="preserve">4. Дата, время и место </w:t>
      </w:r>
      <w:r w:rsidRPr="00472512">
        <w:rPr>
          <w:rFonts w:cs="Times New Roman"/>
          <w:b w:val="0"/>
          <w:szCs w:val="24"/>
        </w:rPr>
        <w:t xml:space="preserve">вскрытия конвертов с заявками, рассмотрения, оценки и сопоставления заявок и подведения итогов: </w:t>
      </w:r>
      <w:r w:rsidR="00024469">
        <w:rPr>
          <w:rFonts w:cs="Times New Roman"/>
          <w:b w:val="0"/>
          <w:szCs w:val="24"/>
        </w:rPr>
        <w:t>24</w:t>
      </w:r>
      <w:r w:rsidR="006323AA" w:rsidRPr="006323AA">
        <w:rPr>
          <w:rFonts w:cs="Times New Roman"/>
          <w:b w:val="0"/>
          <w:szCs w:val="24"/>
        </w:rPr>
        <w:t xml:space="preserve">.10.2018 </w:t>
      </w:r>
      <w:r w:rsidR="006323AA" w:rsidRPr="001E0079">
        <w:rPr>
          <w:rFonts w:cs="Times New Roman"/>
          <w:b w:val="0"/>
          <w:szCs w:val="24"/>
        </w:rPr>
        <w:t>в 09:15</w:t>
      </w:r>
      <w:r w:rsidRPr="001E0079">
        <w:rPr>
          <w:rFonts w:cs="Times New Roman"/>
          <w:b w:val="0"/>
          <w:szCs w:val="24"/>
        </w:rPr>
        <w:t xml:space="preserve"> (</w:t>
      </w:r>
      <w:proofErr w:type="gramStart"/>
      <w:r w:rsidRPr="001E0079">
        <w:rPr>
          <w:rFonts w:cs="Times New Roman"/>
          <w:b w:val="0"/>
          <w:szCs w:val="24"/>
        </w:rPr>
        <w:t>МСК</w:t>
      </w:r>
      <w:proofErr w:type="gramEnd"/>
      <w:r w:rsidRPr="001E0079">
        <w:rPr>
          <w:rFonts w:cs="Times New Roman"/>
          <w:b w:val="0"/>
          <w:szCs w:val="24"/>
        </w:rPr>
        <w:t>)</w:t>
      </w:r>
      <w:r w:rsidRPr="008B3D62">
        <w:rPr>
          <w:rFonts w:cs="Times New Roman"/>
          <w:szCs w:val="24"/>
        </w:rPr>
        <w:t xml:space="preserve"> </w:t>
      </w:r>
      <w:r w:rsidRPr="008B3D62">
        <w:rPr>
          <w:rFonts w:cs="Times New Roman"/>
          <w:b w:val="0"/>
          <w:szCs w:val="24"/>
        </w:rPr>
        <w:t>по адресу:</w:t>
      </w:r>
      <w:r w:rsidRPr="008B3D62">
        <w:rPr>
          <w:rFonts w:cs="Times New Roman"/>
          <w:b w:val="0"/>
          <w:iCs w:val="0"/>
          <w:szCs w:val="26"/>
        </w:rPr>
        <w:t xml:space="preserve"> г. Мурманск, ул. Свердлова, д. 39, корп.1, </w:t>
      </w:r>
      <w:proofErr w:type="spellStart"/>
      <w:r w:rsidRPr="008B3D62">
        <w:rPr>
          <w:rFonts w:cs="Times New Roman"/>
          <w:b w:val="0"/>
          <w:iCs w:val="0"/>
          <w:szCs w:val="26"/>
        </w:rPr>
        <w:t>каб</w:t>
      </w:r>
      <w:proofErr w:type="spellEnd"/>
      <w:r w:rsidRPr="008B3D62">
        <w:rPr>
          <w:rFonts w:cs="Times New Roman"/>
          <w:b w:val="0"/>
          <w:iCs w:val="0"/>
          <w:szCs w:val="26"/>
        </w:rPr>
        <w:t>. 403.</w:t>
      </w:r>
      <w:bookmarkEnd w:id="13"/>
    </w:p>
    <w:p w:rsidR="002817BE" w:rsidRPr="00472512" w:rsidRDefault="002817BE">
      <w:pPr>
        <w:pStyle w:val="2"/>
        <w:numPr>
          <w:ilvl w:val="0"/>
          <w:numId w:val="0"/>
        </w:numPr>
        <w:spacing w:after="0"/>
        <w:ind w:firstLine="709"/>
        <w:jc w:val="both"/>
      </w:pPr>
      <w:bookmarkStart w:id="14" w:name="_Toc527017154"/>
      <w:r w:rsidRPr="00472512">
        <w:rPr>
          <w:rFonts w:cs="Times New Roman"/>
        </w:rPr>
        <w:t>5. Требования к Участникам закупки</w:t>
      </w:r>
      <w:bookmarkEnd w:id="14"/>
      <w:r w:rsidRPr="00472512">
        <w:rPr>
          <w:rFonts w:cs="Times New Roman"/>
        </w:rPr>
        <w:t xml:space="preserve"> </w:t>
      </w:r>
    </w:p>
    <w:p w:rsidR="002817BE" w:rsidRPr="00472512"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472512"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firstLine="709"/>
        <w:rPr>
          <w:rFonts w:cs="Times New Roman"/>
          <w:szCs w:val="24"/>
        </w:rPr>
      </w:pPr>
      <w:bookmarkStart w:id="15" w:name="_Toc527017155"/>
      <w:r w:rsidRPr="00472512">
        <w:rPr>
          <w:rFonts w:cs="Times New Roman"/>
          <w:szCs w:val="24"/>
        </w:rPr>
        <w:t>6. Порядок предоставления Документации Участнику закупки</w:t>
      </w:r>
      <w:bookmarkEnd w:id="15"/>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w:t>
      </w:r>
      <w:r w:rsidRPr="00472512">
        <w:t xml:space="preserve"> </w:t>
      </w:r>
      <w:r w:rsidRPr="00472512">
        <w:rPr>
          <w:rFonts w:ascii="Times New Roman" w:eastAsia="Times New Roman" w:hAnsi="Times New Roman"/>
          <w:sz w:val="24"/>
          <w:szCs w:val="24"/>
        </w:rPr>
        <w:t xml:space="preserve">Документации, либо отправить запрос на электронную почту </w:t>
      </w:r>
      <w:proofErr w:type="spellStart"/>
      <w:r w:rsidR="00E87E2E" w:rsidRP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472512">
        <w:rPr>
          <w:rFonts w:ascii="Times New Roman" w:eastAsia="Times New Roman" w:hAnsi="Times New Roman"/>
          <w:sz w:val="24"/>
          <w:szCs w:val="24"/>
        </w:rPr>
        <w:t xml:space="preserve"> с указанием способа получения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w:t>
      </w:r>
      <w:r w:rsidRPr="00814F80">
        <w:rPr>
          <w:rFonts w:ascii="Times New Roman" w:eastAsia="Times New Roman" w:hAnsi="Times New Roman"/>
          <w:sz w:val="24"/>
          <w:szCs w:val="24"/>
        </w:rPr>
        <w:t xml:space="preserve">период с </w:t>
      </w:r>
      <w:r w:rsidR="00814F80" w:rsidRPr="00814F80">
        <w:rPr>
          <w:rFonts w:ascii="Times New Roman" w:eastAsia="Times New Roman" w:hAnsi="Times New Roman"/>
          <w:b/>
          <w:bCs/>
          <w:sz w:val="24"/>
          <w:szCs w:val="24"/>
        </w:rPr>
        <w:t>11</w:t>
      </w:r>
      <w:r w:rsidR="00AD49F1" w:rsidRPr="00814F80">
        <w:rPr>
          <w:rFonts w:ascii="Times New Roman" w:eastAsia="Times New Roman" w:hAnsi="Times New Roman"/>
          <w:b/>
          <w:sz w:val="24"/>
          <w:szCs w:val="24"/>
        </w:rPr>
        <w:t>.</w:t>
      </w:r>
      <w:r w:rsidR="00814F80" w:rsidRPr="00814F80">
        <w:rPr>
          <w:rFonts w:ascii="Times New Roman" w:eastAsia="Times New Roman" w:hAnsi="Times New Roman"/>
          <w:b/>
          <w:sz w:val="24"/>
          <w:szCs w:val="24"/>
        </w:rPr>
        <w:t xml:space="preserve">10.2018 по </w:t>
      </w:r>
      <w:r w:rsidR="00FD4F58" w:rsidRPr="001E0079">
        <w:rPr>
          <w:rFonts w:ascii="Times New Roman" w:eastAsia="Times New Roman" w:hAnsi="Times New Roman"/>
          <w:b/>
          <w:sz w:val="24"/>
          <w:szCs w:val="24"/>
        </w:rPr>
        <w:t>23</w:t>
      </w:r>
      <w:r w:rsidRPr="001E0079">
        <w:rPr>
          <w:rFonts w:ascii="Times New Roman" w:eastAsia="Times New Roman" w:hAnsi="Times New Roman"/>
          <w:b/>
          <w:sz w:val="24"/>
          <w:szCs w:val="24"/>
        </w:rPr>
        <w:t>.</w:t>
      </w:r>
      <w:r w:rsidR="00814F80" w:rsidRPr="001E0079">
        <w:rPr>
          <w:rFonts w:ascii="Times New Roman" w:eastAsia="Times New Roman" w:hAnsi="Times New Roman"/>
          <w:b/>
          <w:sz w:val="24"/>
          <w:szCs w:val="24"/>
        </w:rPr>
        <w:t>10</w:t>
      </w:r>
      <w:r w:rsidRPr="001E0079">
        <w:rPr>
          <w:rFonts w:ascii="Times New Roman" w:eastAsia="Times New Roman" w:hAnsi="Times New Roman"/>
          <w:b/>
          <w:sz w:val="24"/>
          <w:szCs w:val="24"/>
        </w:rPr>
        <w:t>.2018</w:t>
      </w:r>
      <w:r w:rsidRPr="00814F80">
        <w:rPr>
          <w:rFonts w:ascii="Times New Roman" w:eastAsia="Times New Roman" w:hAnsi="Times New Roman"/>
          <w:sz w:val="24"/>
          <w:szCs w:val="24"/>
        </w:rPr>
        <w:t xml:space="preserve"> Заказчик</w:t>
      </w:r>
      <w:r w:rsidRPr="00472512">
        <w:rPr>
          <w:rFonts w:ascii="Times New Roman" w:eastAsia="Times New Roman" w:hAnsi="Times New Roman"/>
          <w:sz w:val="24"/>
          <w:szCs w:val="24"/>
        </w:rPr>
        <w:t xml:space="preserve"> в течение двух рабочих дней (кроме выходных и праздничных дней, перерыв 12:30 (</w:t>
      </w:r>
      <w:proofErr w:type="gramStart"/>
      <w:r w:rsidRPr="00472512">
        <w:rPr>
          <w:rFonts w:ascii="Times New Roman" w:eastAsia="Times New Roman" w:hAnsi="Times New Roman"/>
          <w:sz w:val="24"/>
          <w:szCs w:val="24"/>
        </w:rPr>
        <w:t>МСК</w:t>
      </w:r>
      <w:proofErr w:type="gramEnd"/>
      <w:r w:rsidRPr="00472512">
        <w:rPr>
          <w:rFonts w:ascii="Times New Roman" w:eastAsia="Times New Roman" w:hAnsi="Times New Roman"/>
          <w:sz w:val="24"/>
          <w:szCs w:val="24"/>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lastRenderedPageBreak/>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rPr>
          <w:rFonts w:cs="Times New Roman"/>
          <w:szCs w:val="24"/>
        </w:rPr>
      </w:pPr>
      <w:bookmarkStart w:id="16" w:name="_Toc527017156"/>
      <w:r w:rsidRPr="00472512">
        <w:rPr>
          <w:rFonts w:cs="Times New Roman"/>
        </w:rPr>
        <w:t>7. Порядок подачи заявок</w:t>
      </w:r>
      <w:bookmarkEnd w:id="16"/>
    </w:p>
    <w:p w:rsidR="00C5005C" w:rsidRPr="00472512" w:rsidRDefault="00C5005C">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w:t>
      </w:r>
      <w:proofErr w:type="gramEnd"/>
      <w:r w:rsidRPr="00472512">
        <w:rPr>
          <w:rFonts w:ascii="Times New Roman" w:eastAsia="Times New Roman" w:hAnsi="Times New Roman"/>
          <w:sz w:val="24"/>
          <w:szCs w:val="24"/>
        </w:rPr>
        <w:t xml:space="preserve"> Информационной карты Документации. </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C522D0"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Заявка с приложенными к ней документами должна б</w:t>
      </w:r>
      <w:r w:rsidR="004F14ED">
        <w:rPr>
          <w:rFonts w:ascii="Times New Roman" w:eastAsia="Times New Roman" w:hAnsi="Times New Roman"/>
          <w:sz w:val="24"/>
          <w:szCs w:val="24"/>
        </w:rPr>
        <w:t xml:space="preserve">ыть сшита в соответствии с </w:t>
      </w:r>
      <w:proofErr w:type="spellStart"/>
      <w:r w:rsidR="004F14ED">
        <w:rPr>
          <w:rFonts w:ascii="Times New Roman" w:eastAsia="Times New Roman" w:hAnsi="Times New Roman"/>
          <w:sz w:val="24"/>
          <w:szCs w:val="24"/>
        </w:rPr>
        <w:t>п.п</w:t>
      </w:r>
      <w:proofErr w:type="spellEnd"/>
      <w:r w:rsidR="004F14ED">
        <w:rPr>
          <w:rFonts w:ascii="Times New Roman" w:eastAsia="Times New Roman" w:hAnsi="Times New Roman"/>
          <w:sz w:val="24"/>
          <w:szCs w:val="24"/>
        </w:rPr>
        <w:t>.</w:t>
      </w:r>
      <w:r w:rsidR="004F14ED">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4.4.6. п. 4.4. Документации и </w:t>
      </w:r>
      <w:proofErr w:type="gramStart"/>
      <w:r w:rsidRPr="00472512">
        <w:rPr>
          <w:rFonts w:ascii="Times New Roman" w:eastAsia="Times New Roman" w:hAnsi="Times New Roman"/>
          <w:sz w:val="24"/>
          <w:szCs w:val="24"/>
        </w:rPr>
        <w:t>вложена</w:t>
      </w:r>
      <w:proofErr w:type="gramEnd"/>
      <w:r w:rsidRPr="00472512">
        <w:rPr>
          <w:rFonts w:ascii="Times New Roman" w:eastAsia="Times New Roman" w:hAnsi="Times New Roman"/>
          <w:sz w:val="24"/>
          <w:szCs w:val="24"/>
        </w:rPr>
        <w:t xml:space="preserve"> в один непрозрачный конверт. </w:t>
      </w:r>
      <w:proofErr w:type="gramStart"/>
      <w:r w:rsidRPr="00472512">
        <w:rPr>
          <w:rFonts w:ascii="Times New Roman" w:eastAsia="Times New Roman" w:hAnsi="Times New Roman"/>
          <w:b/>
          <w:sz w:val="24"/>
          <w:szCs w:val="24"/>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472512">
        <w:rPr>
          <w:rFonts w:ascii="Times New Roman" w:eastAsia="Times New Roman" w:hAnsi="Times New Roman"/>
          <w:sz w:val="24"/>
          <w:szCs w:val="24"/>
        </w:rPr>
        <w:t xml:space="preserve">. </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регистрирует поступившие конверты </w:t>
      </w:r>
      <w:proofErr w:type="gramStart"/>
      <w:r w:rsidRPr="00472512">
        <w:rPr>
          <w:rFonts w:ascii="Times New Roman" w:eastAsia="Times New Roman" w:hAnsi="Times New Roman"/>
          <w:sz w:val="24"/>
          <w:szCs w:val="24"/>
        </w:rPr>
        <w:t>с заявками на участие в запросе предложений в журнале</w:t>
      </w:r>
      <w:proofErr w:type="gramEnd"/>
      <w:r w:rsidRPr="00472512">
        <w:rPr>
          <w:rFonts w:ascii="Times New Roman" w:eastAsia="Times New Roman" w:hAnsi="Times New Roman"/>
          <w:sz w:val="24"/>
          <w:szCs w:val="24"/>
        </w:rPr>
        <w:t xml:space="preserve"> регистрации конвертов с заявками.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окончания срока подачи заявок</w:t>
      </w:r>
      <w:r w:rsidRPr="00C94713">
        <w:rPr>
          <w:rFonts w:ascii="Times New Roman" w:eastAsia="Times New Roman" w:hAnsi="Times New Roman"/>
          <w:b/>
          <w:sz w:val="24"/>
          <w:szCs w:val="24"/>
        </w:rPr>
        <w:t xml:space="preserve">: </w:t>
      </w:r>
      <w:r w:rsidRPr="00C94713">
        <w:rPr>
          <w:rFonts w:ascii="Times New Roman" w:eastAsia="Times New Roman" w:hAnsi="Times New Roman"/>
          <w:sz w:val="24"/>
          <w:szCs w:val="24"/>
        </w:rPr>
        <w:t xml:space="preserve">с </w:t>
      </w:r>
      <w:r w:rsidR="00C94713" w:rsidRPr="00C94713">
        <w:rPr>
          <w:rFonts w:ascii="Times New Roman" w:eastAsia="Times New Roman" w:hAnsi="Times New Roman"/>
          <w:sz w:val="24"/>
          <w:szCs w:val="24"/>
        </w:rPr>
        <w:t xml:space="preserve">11.10.2018 </w:t>
      </w:r>
      <w:r w:rsidR="00AD49F1" w:rsidRPr="00C94713">
        <w:rPr>
          <w:rFonts w:ascii="Times New Roman" w:eastAsia="Times New Roman" w:hAnsi="Times New Roman"/>
          <w:sz w:val="24"/>
          <w:szCs w:val="24"/>
        </w:rPr>
        <w:t>по 16:42 (</w:t>
      </w:r>
      <w:proofErr w:type="gramStart"/>
      <w:r w:rsidR="00AD49F1" w:rsidRPr="00C94713">
        <w:rPr>
          <w:rFonts w:ascii="Times New Roman" w:eastAsia="Times New Roman" w:hAnsi="Times New Roman"/>
          <w:sz w:val="24"/>
          <w:szCs w:val="24"/>
        </w:rPr>
        <w:t>МСК</w:t>
      </w:r>
      <w:proofErr w:type="gramEnd"/>
      <w:r w:rsidR="00AD49F1" w:rsidRPr="00C94713">
        <w:rPr>
          <w:rFonts w:ascii="Times New Roman" w:eastAsia="Times New Roman" w:hAnsi="Times New Roman"/>
          <w:sz w:val="24"/>
          <w:szCs w:val="24"/>
        </w:rPr>
        <w:t xml:space="preserve">) </w:t>
      </w:r>
      <w:r w:rsidR="00146FFF">
        <w:rPr>
          <w:rFonts w:ascii="Times New Roman" w:eastAsia="Times New Roman" w:hAnsi="Times New Roman"/>
          <w:sz w:val="24"/>
          <w:szCs w:val="24"/>
        </w:rPr>
        <w:t>23</w:t>
      </w:r>
      <w:r w:rsidR="00C94713" w:rsidRPr="00C94713">
        <w:rPr>
          <w:rFonts w:ascii="Times New Roman" w:eastAsia="Times New Roman" w:hAnsi="Times New Roman"/>
          <w:sz w:val="24"/>
          <w:szCs w:val="24"/>
        </w:rPr>
        <w:t>.10.2018</w:t>
      </w:r>
      <w:r w:rsidRPr="00C94713">
        <w:rPr>
          <w:rFonts w:ascii="Times New Roman" w:eastAsia="Times New Roman" w:hAnsi="Times New Roman"/>
          <w:sz w:val="24"/>
          <w:szCs w:val="24"/>
        </w:rPr>
        <w:t>, кроме выходных и праздничных дней, перерыв 12:30 (МСК) – 13:30 (МСК).</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7" w:name="_Toc527017157"/>
      <w:r w:rsidRPr="00472512">
        <w:rPr>
          <w:rFonts w:cs="Times New Roman"/>
          <w:szCs w:val="24"/>
        </w:rPr>
        <w:t>8. Разъяснение положений Документации</w:t>
      </w:r>
      <w:bookmarkEnd w:id="17"/>
    </w:p>
    <w:p w:rsidR="002817BE" w:rsidRPr="00472512" w:rsidRDefault="002817BE" w:rsidP="005D31CE">
      <w:pPr>
        <w:shd w:val="clear" w:color="auto" w:fill="FFFFFF"/>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472512">
        <w:rPr>
          <w:rFonts w:ascii="Times New Roman" w:eastAsia="Times New Roman" w:hAnsi="Times New Roman"/>
          <w:sz w:val="24"/>
          <w:szCs w:val="24"/>
        </w:rPr>
        <w:t xml:space="preserve">Любой Участник закупки вправе направить </w:t>
      </w:r>
      <w:r w:rsidR="00586110" w:rsidRPr="00472512">
        <w:rPr>
          <w:rFonts w:ascii="Times New Roman" w:eastAsia="Times New Roman" w:hAnsi="Times New Roman"/>
          <w:sz w:val="24"/>
          <w:szCs w:val="24"/>
        </w:rPr>
        <w:t>З</w:t>
      </w:r>
      <w:r w:rsidRPr="00472512">
        <w:rPr>
          <w:rFonts w:ascii="Times New Roman" w:eastAsia="Times New Roman" w:hAnsi="Times New Roman"/>
          <w:sz w:val="24"/>
          <w:szCs w:val="24"/>
        </w:rPr>
        <w:t xml:space="preserve">аказчику запрос о </w:t>
      </w:r>
      <w:r w:rsidRPr="00472512">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472512">
        <w:rPr>
          <w:rFonts w:ascii="Times New Roman" w:eastAsia="Times New Roman" w:hAnsi="Times New Roman"/>
          <w:sz w:val="24"/>
          <w:szCs w:val="24"/>
        </w:rPr>
        <w:t xml:space="preserve"> лица Участника закупки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00AD49F1" w:rsidRPr="00472512">
        <w:rPr>
          <w:rFonts w:ascii="Times New Roman" w:eastAsia="Times New Roman" w:hAnsi="Times New Roman"/>
          <w:sz w:val="24"/>
          <w:szCs w:val="24"/>
        </w:rPr>
        <w:t>.</w:t>
      </w:r>
    </w:p>
    <w:p w:rsidR="002817BE" w:rsidRPr="00472512" w:rsidRDefault="002817BE" w:rsidP="005D31CE">
      <w:pPr>
        <w:shd w:val="clear" w:color="auto" w:fill="FFFFFF"/>
        <w:tabs>
          <w:tab w:val="left" w:pos="1134"/>
          <w:tab w:val="left" w:pos="1276"/>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shd w:val="clear" w:color="auto" w:fill="FFFFFF"/>
        </w:rPr>
        <w:t xml:space="preserve">Заказчик в течение 3 (Трех) рабочих дней </w:t>
      </w:r>
      <w:proofErr w:type="gramStart"/>
      <w:r w:rsidRPr="00472512">
        <w:rPr>
          <w:rFonts w:ascii="Times New Roman" w:hAnsi="Times New Roman"/>
          <w:sz w:val="24"/>
          <w:szCs w:val="24"/>
          <w:shd w:val="clear" w:color="auto" w:fill="FFFFFF"/>
        </w:rPr>
        <w:t>с даты поступления</w:t>
      </w:r>
      <w:proofErr w:type="gramEnd"/>
      <w:r w:rsidRPr="00472512">
        <w:rPr>
          <w:rFonts w:ascii="Times New Roman" w:hAnsi="Times New Roman"/>
          <w:sz w:val="24"/>
          <w:szCs w:val="24"/>
          <w:shd w:val="clear" w:color="auto" w:fill="FFFFFF"/>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472512">
        <w:rPr>
          <w:rFonts w:ascii="Times New Roman" w:hAnsi="Times New Roman"/>
          <w:sz w:val="24"/>
          <w:szCs w:val="24"/>
          <w:shd w:val="clear" w:color="auto" w:fill="FFFFFF"/>
        </w:rPr>
        <w:t>позднее</w:t>
      </w:r>
      <w:proofErr w:type="gramEnd"/>
      <w:r w:rsidRPr="00472512">
        <w:rPr>
          <w:rFonts w:ascii="Times New Roman" w:hAnsi="Times New Roman"/>
          <w:sz w:val="24"/>
          <w:szCs w:val="24"/>
          <w:shd w:val="clear" w:color="auto" w:fill="FFFFFF"/>
        </w:rPr>
        <w:t xml:space="preserve"> чем за 3 (Три) рабочих дня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472512">
        <w:rPr>
          <w:rFonts w:ascii="Times New Roman" w:eastAsia="Times New Roman" w:hAnsi="Times New Roman"/>
          <w:sz w:val="24"/>
          <w:szCs w:val="24"/>
        </w:rPr>
        <w:t xml:space="preserve">                                                </w:t>
      </w:r>
    </w:p>
    <w:p w:rsidR="002817BE" w:rsidRPr="00472512" w:rsidRDefault="002817BE" w:rsidP="007A3947">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 xml:space="preserve">окончания </w:t>
      </w:r>
      <w:r w:rsidRPr="006B4C6A">
        <w:rPr>
          <w:rFonts w:ascii="Times New Roman" w:eastAsia="Times New Roman" w:hAnsi="Times New Roman"/>
          <w:b/>
          <w:sz w:val="24"/>
          <w:szCs w:val="24"/>
        </w:rPr>
        <w:t xml:space="preserve">приема запросов о разъяснении положений Документации от Участников закупки: </w:t>
      </w:r>
      <w:r w:rsidR="00C5005C" w:rsidRPr="006B4C6A">
        <w:rPr>
          <w:rFonts w:ascii="Times New Roman" w:eastAsia="Times New Roman" w:hAnsi="Times New Roman"/>
          <w:sz w:val="24"/>
          <w:szCs w:val="24"/>
        </w:rPr>
        <w:t xml:space="preserve">с </w:t>
      </w:r>
      <w:r w:rsidR="006B4C6A" w:rsidRPr="006B4C6A">
        <w:rPr>
          <w:rFonts w:ascii="Times New Roman" w:eastAsia="Times New Roman" w:hAnsi="Times New Roman"/>
          <w:sz w:val="24"/>
          <w:szCs w:val="24"/>
        </w:rPr>
        <w:t>11</w:t>
      </w:r>
      <w:r w:rsidR="00AD49F1"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00AD49F1" w:rsidRPr="006B4C6A">
        <w:rPr>
          <w:rFonts w:ascii="Times New Roman" w:eastAsia="Times New Roman" w:hAnsi="Times New Roman"/>
          <w:sz w:val="24"/>
          <w:szCs w:val="24"/>
        </w:rPr>
        <w:t>.2018 по 16:42 (</w:t>
      </w:r>
      <w:proofErr w:type="gramStart"/>
      <w:r w:rsidR="00AD49F1" w:rsidRPr="006B4C6A">
        <w:rPr>
          <w:rFonts w:ascii="Times New Roman" w:eastAsia="Times New Roman" w:hAnsi="Times New Roman"/>
          <w:sz w:val="24"/>
          <w:szCs w:val="24"/>
        </w:rPr>
        <w:t>МСК</w:t>
      </w:r>
      <w:proofErr w:type="gramEnd"/>
      <w:r w:rsidR="00AD49F1" w:rsidRPr="006B4C6A">
        <w:rPr>
          <w:rFonts w:ascii="Times New Roman" w:eastAsia="Times New Roman" w:hAnsi="Times New Roman"/>
          <w:sz w:val="24"/>
          <w:szCs w:val="24"/>
        </w:rPr>
        <w:t xml:space="preserve">) </w:t>
      </w:r>
      <w:r w:rsidR="00974ABB">
        <w:rPr>
          <w:rFonts w:ascii="Times New Roman" w:eastAsia="Times New Roman" w:hAnsi="Times New Roman"/>
          <w:sz w:val="24"/>
          <w:szCs w:val="24"/>
        </w:rPr>
        <w:t>17</w:t>
      </w:r>
      <w:r w:rsidR="006B4C6A" w:rsidRPr="006B4C6A">
        <w:rPr>
          <w:rFonts w:ascii="Times New Roman" w:eastAsia="Times New Roman" w:hAnsi="Times New Roman"/>
          <w:sz w:val="24"/>
          <w:szCs w:val="24"/>
        </w:rPr>
        <w:t>.10</w:t>
      </w:r>
      <w:r w:rsidRPr="006B4C6A">
        <w:rPr>
          <w:rFonts w:ascii="Times New Roman" w:eastAsia="Times New Roman" w:hAnsi="Times New Roman"/>
          <w:sz w:val="24"/>
          <w:szCs w:val="24"/>
        </w:rPr>
        <w:t>.2018.</w:t>
      </w:r>
    </w:p>
    <w:p w:rsidR="002817BE" w:rsidRPr="00472512" w:rsidRDefault="002817BE">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 xml:space="preserve">Дата </w:t>
      </w:r>
      <w:proofErr w:type="gramStart"/>
      <w:r w:rsidRPr="00472512">
        <w:rPr>
          <w:rFonts w:ascii="Times New Roman" w:eastAsia="Times New Roman" w:hAnsi="Times New Roman"/>
          <w:b/>
          <w:sz w:val="24"/>
          <w:szCs w:val="24"/>
        </w:rPr>
        <w:t>начала/</w:t>
      </w:r>
      <w:r w:rsidRPr="006B4C6A">
        <w:rPr>
          <w:rFonts w:ascii="Times New Roman" w:eastAsia="Times New Roman" w:hAnsi="Times New Roman"/>
          <w:b/>
          <w:sz w:val="24"/>
          <w:szCs w:val="24"/>
        </w:rPr>
        <w:t>окончания срока предоставления</w:t>
      </w:r>
      <w:proofErr w:type="gramEnd"/>
      <w:r w:rsidRPr="006B4C6A">
        <w:rPr>
          <w:rFonts w:ascii="Times New Roman" w:eastAsia="Times New Roman" w:hAnsi="Times New Roman"/>
          <w:b/>
          <w:sz w:val="24"/>
          <w:szCs w:val="24"/>
        </w:rPr>
        <w:t xml:space="preserve"> Участникам закупки разъяснений положений Документации: </w:t>
      </w:r>
      <w:r w:rsidR="00C5005C" w:rsidRPr="006B4C6A">
        <w:rPr>
          <w:rFonts w:ascii="Times New Roman" w:eastAsia="Times New Roman" w:hAnsi="Times New Roman"/>
          <w:sz w:val="24"/>
          <w:szCs w:val="24"/>
        </w:rPr>
        <w:t xml:space="preserve">с </w:t>
      </w:r>
      <w:r w:rsidR="006B4C6A" w:rsidRPr="006B4C6A">
        <w:rPr>
          <w:rFonts w:ascii="Times New Roman" w:eastAsia="Times New Roman" w:hAnsi="Times New Roman"/>
          <w:sz w:val="24"/>
          <w:szCs w:val="24"/>
        </w:rPr>
        <w:t>12</w:t>
      </w:r>
      <w:r w:rsidR="00AD49F1"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00AD49F1" w:rsidRPr="006B4C6A">
        <w:rPr>
          <w:rFonts w:ascii="Times New Roman" w:eastAsia="Times New Roman" w:hAnsi="Times New Roman"/>
          <w:sz w:val="24"/>
          <w:szCs w:val="24"/>
        </w:rPr>
        <w:t xml:space="preserve">.2018 по </w:t>
      </w:r>
      <w:r w:rsidR="00974ABB">
        <w:rPr>
          <w:rFonts w:ascii="Times New Roman" w:eastAsia="Times New Roman" w:hAnsi="Times New Roman"/>
          <w:sz w:val="24"/>
          <w:szCs w:val="24"/>
        </w:rPr>
        <w:t>22</w:t>
      </w:r>
      <w:r w:rsidRPr="006B4C6A">
        <w:rPr>
          <w:rFonts w:ascii="Times New Roman" w:eastAsia="Times New Roman" w:hAnsi="Times New Roman"/>
          <w:sz w:val="24"/>
          <w:szCs w:val="24"/>
        </w:rPr>
        <w:t>.</w:t>
      </w:r>
      <w:r w:rsidR="006B4C6A" w:rsidRPr="006B4C6A">
        <w:rPr>
          <w:rFonts w:ascii="Times New Roman" w:eastAsia="Times New Roman" w:hAnsi="Times New Roman"/>
          <w:sz w:val="24"/>
          <w:szCs w:val="24"/>
        </w:rPr>
        <w:t>10</w:t>
      </w:r>
      <w:r w:rsidRPr="006B4C6A">
        <w:rPr>
          <w:rFonts w:ascii="Times New Roman" w:eastAsia="Times New Roman" w:hAnsi="Times New Roman"/>
          <w:sz w:val="24"/>
          <w:szCs w:val="24"/>
        </w:rPr>
        <w:t>.2018.</w:t>
      </w:r>
    </w:p>
    <w:p w:rsidR="002817BE" w:rsidRPr="00472512" w:rsidRDefault="002817BE">
      <w:pPr>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8" w:name="_Toc527017158"/>
      <w:r w:rsidRPr="00472512">
        <w:rPr>
          <w:rFonts w:cs="Times New Roman"/>
          <w:szCs w:val="24"/>
        </w:rPr>
        <w:t xml:space="preserve">9. </w:t>
      </w:r>
      <w:proofErr w:type="gramStart"/>
      <w:r w:rsidRPr="00472512">
        <w:rPr>
          <w:rFonts w:cs="Times New Roman"/>
          <w:szCs w:val="24"/>
        </w:rPr>
        <w:t>Критерии оценки</w:t>
      </w:r>
      <w:proofErr w:type="gramEnd"/>
      <w:r w:rsidRPr="00472512">
        <w:rPr>
          <w:rFonts w:cs="Times New Roman"/>
          <w:szCs w:val="24"/>
        </w:rPr>
        <w:t xml:space="preserve"> и их значимость:</w:t>
      </w:r>
      <w:bookmarkEnd w:id="18"/>
    </w:p>
    <w:p w:rsidR="002817BE" w:rsidRPr="00472512" w:rsidRDefault="002817BE">
      <w:pPr>
        <w:tabs>
          <w:tab w:val="left" w:pos="6987"/>
        </w:tabs>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472512">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Критерии оценки</w:t>
            </w:r>
            <w:proofErr w:type="gramEnd"/>
            <w:r w:rsidRPr="00472512">
              <w:rPr>
                <w:rFonts w:ascii="Times New Roman" w:eastAsia="Times New Roman" w:hAnsi="Times New Roman"/>
                <w:bCs/>
                <w:sz w:val="24"/>
                <w:szCs w:val="24"/>
              </w:rPr>
              <w:t xml:space="preserve">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Значимость критерия, %</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3"/>
              <w:jc w:val="center"/>
              <w:rPr>
                <w:rFonts w:ascii="Times New Roman" w:eastAsia="Times New Roman" w:hAnsi="Times New Roman"/>
                <w:sz w:val="24"/>
                <w:szCs w:val="24"/>
              </w:rPr>
            </w:pPr>
            <w:r w:rsidRPr="00472512">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4"/>
              <w:jc w:val="center"/>
              <w:rPr>
                <w:rFonts w:ascii="Times New Roman" w:eastAsia="Times New Roman" w:hAnsi="Times New Roman"/>
                <w:sz w:val="24"/>
                <w:szCs w:val="24"/>
              </w:rPr>
            </w:pPr>
            <w:r w:rsidRPr="00472512">
              <w:rPr>
                <w:rFonts w:ascii="Times New Roman" w:eastAsia="Times New Roman" w:hAnsi="Times New Roman"/>
                <w:sz w:val="24"/>
                <w:szCs w:val="24"/>
              </w:rPr>
              <w:t>80</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20</w:t>
            </w:r>
          </w:p>
        </w:tc>
      </w:tr>
    </w:tbl>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9" w:name="_Toc527017159"/>
      <w:r w:rsidRPr="00472512">
        <w:rPr>
          <w:rFonts w:cs="Times New Roman"/>
          <w:bCs w:val="0"/>
          <w:szCs w:val="26"/>
        </w:rPr>
        <w:t>10. Приоритет</w:t>
      </w:r>
      <w:bookmarkEnd w:id="19"/>
    </w:p>
    <w:p w:rsidR="002817BE"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Согласно Постановления Правительства РФ № 925 </w:t>
      </w:r>
      <w:r w:rsidRPr="00472512">
        <w:rPr>
          <w:rFonts w:ascii="Times New Roman" w:hAnsi="Times New Roman"/>
          <w:sz w:val="24"/>
          <w:szCs w:val="24"/>
        </w:rPr>
        <w:t>от 16.09.2016</w:t>
      </w:r>
      <w:r w:rsidRPr="00472512">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577C64" w:rsidP="00577C64">
      <w:pPr>
        <w:pStyle w:val="12"/>
        <w:jc w:val="center"/>
      </w:pPr>
      <w:bookmarkStart w:id="20" w:name="__RefHeading___Toc518568454"/>
      <w:bookmarkStart w:id="21" w:name="_Toc511976433"/>
      <w:bookmarkStart w:id="22" w:name="_Toc527017160"/>
      <w:bookmarkEnd w:id="20"/>
      <w:r w:rsidRPr="00472512">
        <w:lastRenderedPageBreak/>
        <w:t>СОДЕРЖАНИЕ</w:t>
      </w:r>
      <w:bookmarkEnd w:id="21"/>
      <w:bookmarkEnd w:id="22"/>
    </w:p>
    <w:p w:rsidR="00585312" w:rsidRPr="00472512" w:rsidRDefault="00585312" w:rsidP="00585312"/>
    <w:p w:rsidR="00104B32" w:rsidRDefault="002817BE">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472512">
        <w:fldChar w:fldCharType="begin"/>
      </w:r>
      <w:r w:rsidRPr="00472512">
        <w:instrText xml:space="preserve"> TOC \o "1-3" \h \z \u </w:instrText>
      </w:r>
      <w:r w:rsidRPr="00472512">
        <w:fldChar w:fldCharType="separate"/>
      </w:r>
      <w:hyperlink w:anchor="_Toc527017149" w:history="1">
        <w:r w:rsidR="00104B32" w:rsidRPr="009D72FD">
          <w:rPr>
            <w:rStyle w:val="af0"/>
            <w:rFonts w:eastAsia="Times New Roman"/>
            <w:iCs/>
            <w:noProof/>
          </w:rPr>
          <w:t>Информационная карта</w:t>
        </w:r>
        <w:r w:rsidR="00104B32">
          <w:rPr>
            <w:noProof/>
            <w:webHidden/>
          </w:rPr>
          <w:tab/>
        </w:r>
        <w:r w:rsidR="00104B32">
          <w:rPr>
            <w:noProof/>
            <w:webHidden/>
          </w:rPr>
          <w:fldChar w:fldCharType="begin"/>
        </w:r>
        <w:r w:rsidR="00104B32">
          <w:rPr>
            <w:noProof/>
            <w:webHidden/>
          </w:rPr>
          <w:instrText xml:space="preserve"> PAGEREF _Toc527017149 \h </w:instrText>
        </w:r>
        <w:r w:rsidR="00104B32">
          <w:rPr>
            <w:noProof/>
            <w:webHidden/>
          </w:rPr>
        </w:r>
        <w:r w:rsidR="00104B32">
          <w:rPr>
            <w:noProof/>
            <w:webHidden/>
          </w:rPr>
          <w:fldChar w:fldCharType="separate"/>
        </w:r>
        <w:r w:rsidR="00104B32">
          <w:rPr>
            <w:noProof/>
            <w:webHidden/>
          </w:rPr>
          <w:t>2</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0" w:history="1">
        <w:r w:rsidR="00104B32" w:rsidRPr="009D72FD">
          <w:rPr>
            <w:rStyle w:val="af0"/>
            <w:noProof/>
          </w:rPr>
          <w:t>СОДЕРЖАНИЕ</w:t>
        </w:r>
        <w:r w:rsidR="00104B32">
          <w:rPr>
            <w:noProof/>
            <w:webHidden/>
          </w:rPr>
          <w:tab/>
        </w:r>
        <w:r w:rsidR="00104B32">
          <w:rPr>
            <w:noProof/>
            <w:webHidden/>
          </w:rPr>
          <w:fldChar w:fldCharType="begin"/>
        </w:r>
        <w:r w:rsidR="00104B32">
          <w:rPr>
            <w:noProof/>
            <w:webHidden/>
          </w:rPr>
          <w:instrText xml:space="preserve"> PAGEREF _Toc527017160 \h </w:instrText>
        </w:r>
        <w:r w:rsidR="00104B32">
          <w:rPr>
            <w:noProof/>
            <w:webHidden/>
          </w:rPr>
        </w:r>
        <w:r w:rsidR="00104B32">
          <w:rPr>
            <w:noProof/>
            <w:webHidden/>
          </w:rPr>
          <w:fldChar w:fldCharType="separate"/>
        </w:r>
        <w:r w:rsidR="00104B32">
          <w:rPr>
            <w:noProof/>
            <w:webHidden/>
          </w:rPr>
          <w:t>7</w:t>
        </w:r>
        <w:r w:rsidR="00104B32">
          <w:rPr>
            <w:noProof/>
            <w:webHidden/>
          </w:rPr>
          <w:fldChar w:fldCharType="end"/>
        </w:r>
      </w:hyperlink>
    </w:p>
    <w:p w:rsidR="00104B32" w:rsidRDefault="001E0079">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1" w:history="1">
        <w:r w:rsidR="00104B32" w:rsidRPr="009D72FD">
          <w:rPr>
            <w:rStyle w:val="af0"/>
            <w:noProof/>
          </w:rPr>
          <w:t>1.</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Термины и определения</w:t>
        </w:r>
        <w:r w:rsidR="00104B32">
          <w:rPr>
            <w:noProof/>
            <w:webHidden/>
          </w:rPr>
          <w:tab/>
        </w:r>
        <w:r w:rsidR="00104B32">
          <w:rPr>
            <w:noProof/>
            <w:webHidden/>
          </w:rPr>
          <w:fldChar w:fldCharType="begin"/>
        </w:r>
        <w:r w:rsidR="00104B32">
          <w:rPr>
            <w:noProof/>
            <w:webHidden/>
          </w:rPr>
          <w:instrText xml:space="preserve"> PAGEREF _Toc527017161 \h </w:instrText>
        </w:r>
        <w:r w:rsidR="00104B32">
          <w:rPr>
            <w:noProof/>
            <w:webHidden/>
          </w:rPr>
        </w:r>
        <w:r w:rsidR="00104B32">
          <w:rPr>
            <w:noProof/>
            <w:webHidden/>
          </w:rPr>
          <w:fldChar w:fldCharType="separate"/>
        </w:r>
        <w:r w:rsidR="00104B32">
          <w:rPr>
            <w:noProof/>
            <w:webHidden/>
          </w:rPr>
          <w:t>8</w:t>
        </w:r>
        <w:r w:rsidR="00104B32">
          <w:rPr>
            <w:noProof/>
            <w:webHidden/>
          </w:rPr>
          <w:fldChar w:fldCharType="end"/>
        </w:r>
      </w:hyperlink>
    </w:p>
    <w:p w:rsidR="00104B32" w:rsidRDefault="001E0079">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2" w:history="1">
        <w:r w:rsidR="00104B32" w:rsidRPr="009D72FD">
          <w:rPr>
            <w:rStyle w:val="af0"/>
            <w:noProof/>
          </w:rPr>
          <w:t>2.</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Общие положения</w:t>
        </w:r>
        <w:r w:rsidR="00104B32">
          <w:rPr>
            <w:noProof/>
            <w:webHidden/>
          </w:rPr>
          <w:tab/>
        </w:r>
        <w:r w:rsidR="00104B32">
          <w:rPr>
            <w:noProof/>
            <w:webHidden/>
          </w:rPr>
          <w:fldChar w:fldCharType="begin"/>
        </w:r>
        <w:r w:rsidR="00104B32">
          <w:rPr>
            <w:noProof/>
            <w:webHidden/>
          </w:rPr>
          <w:instrText xml:space="preserve"> PAGEREF _Toc527017162 \h </w:instrText>
        </w:r>
        <w:r w:rsidR="00104B32">
          <w:rPr>
            <w:noProof/>
            <w:webHidden/>
          </w:rPr>
        </w:r>
        <w:r w:rsidR="00104B32">
          <w:rPr>
            <w:noProof/>
            <w:webHidden/>
          </w:rPr>
          <w:fldChar w:fldCharType="separate"/>
        </w:r>
        <w:r w:rsidR="00104B32">
          <w:rPr>
            <w:noProof/>
            <w:webHidden/>
          </w:rPr>
          <w:t>9</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3" w:history="1">
        <w:r w:rsidR="00104B32" w:rsidRPr="009D72FD">
          <w:rPr>
            <w:rStyle w:val="af0"/>
            <w:noProof/>
          </w:rPr>
          <w:t>3. Требования к участникам закупки. Заявка и прилагаемые к ней документы</w:t>
        </w:r>
        <w:r w:rsidR="00104B32">
          <w:rPr>
            <w:noProof/>
            <w:webHidden/>
          </w:rPr>
          <w:tab/>
        </w:r>
        <w:r w:rsidR="00104B32">
          <w:rPr>
            <w:noProof/>
            <w:webHidden/>
          </w:rPr>
          <w:fldChar w:fldCharType="begin"/>
        </w:r>
        <w:r w:rsidR="00104B32">
          <w:rPr>
            <w:noProof/>
            <w:webHidden/>
          </w:rPr>
          <w:instrText xml:space="preserve"> PAGEREF _Toc527017163 \h </w:instrText>
        </w:r>
        <w:r w:rsidR="00104B32">
          <w:rPr>
            <w:noProof/>
            <w:webHidden/>
          </w:rPr>
        </w:r>
        <w:r w:rsidR="00104B32">
          <w:rPr>
            <w:noProof/>
            <w:webHidden/>
          </w:rPr>
          <w:fldChar w:fldCharType="separate"/>
        </w:r>
        <w:r w:rsidR="00104B32">
          <w:rPr>
            <w:noProof/>
            <w:webHidden/>
          </w:rPr>
          <w:t>11</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4" w:history="1">
        <w:r w:rsidR="00104B32" w:rsidRPr="009D72FD">
          <w:rPr>
            <w:rStyle w:val="af0"/>
            <w:rFonts w:cs="Times New Roman"/>
            <w:noProof/>
          </w:rPr>
          <w:t>3.1. К Участнику закупки предъявляются следующие обязательные требования:</w:t>
        </w:r>
        <w:r w:rsidR="00104B32">
          <w:rPr>
            <w:noProof/>
            <w:webHidden/>
          </w:rPr>
          <w:tab/>
        </w:r>
        <w:r w:rsidR="00104B32">
          <w:rPr>
            <w:noProof/>
            <w:webHidden/>
          </w:rPr>
          <w:fldChar w:fldCharType="begin"/>
        </w:r>
        <w:r w:rsidR="00104B32">
          <w:rPr>
            <w:noProof/>
            <w:webHidden/>
          </w:rPr>
          <w:instrText xml:space="preserve"> PAGEREF _Toc527017164 \h </w:instrText>
        </w:r>
        <w:r w:rsidR="00104B32">
          <w:rPr>
            <w:noProof/>
            <w:webHidden/>
          </w:rPr>
        </w:r>
        <w:r w:rsidR="00104B32">
          <w:rPr>
            <w:noProof/>
            <w:webHidden/>
          </w:rPr>
          <w:fldChar w:fldCharType="separate"/>
        </w:r>
        <w:r w:rsidR="00104B32">
          <w:rPr>
            <w:noProof/>
            <w:webHidden/>
          </w:rPr>
          <w:t>11</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5" w:history="1">
        <w:r w:rsidR="00104B32" w:rsidRPr="009D72FD">
          <w:rPr>
            <w:rStyle w:val="af0"/>
            <w:rFonts w:cs="Times New Roman"/>
            <w:noProof/>
          </w:rPr>
          <w:t>3.2. Формирование заявки Участника закупки</w:t>
        </w:r>
        <w:r w:rsidR="00104B32">
          <w:rPr>
            <w:noProof/>
            <w:webHidden/>
          </w:rPr>
          <w:tab/>
        </w:r>
        <w:r w:rsidR="00104B32">
          <w:rPr>
            <w:noProof/>
            <w:webHidden/>
          </w:rPr>
          <w:fldChar w:fldCharType="begin"/>
        </w:r>
        <w:r w:rsidR="00104B32">
          <w:rPr>
            <w:noProof/>
            <w:webHidden/>
          </w:rPr>
          <w:instrText xml:space="preserve"> PAGEREF _Toc527017165 \h </w:instrText>
        </w:r>
        <w:r w:rsidR="00104B32">
          <w:rPr>
            <w:noProof/>
            <w:webHidden/>
          </w:rPr>
        </w:r>
        <w:r w:rsidR="00104B32">
          <w:rPr>
            <w:noProof/>
            <w:webHidden/>
          </w:rPr>
          <w:fldChar w:fldCharType="separate"/>
        </w:r>
        <w:r w:rsidR="00104B32">
          <w:rPr>
            <w:noProof/>
            <w:webHidden/>
          </w:rPr>
          <w:t>12</w:t>
        </w:r>
        <w:r w:rsidR="00104B32">
          <w:rPr>
            <w:noProof/>
            <w:webHidden/>
          </w:rPr>
          <w:fldChar w:fldCharType="end"/>
        </w:r>
      </w:hyperlink>
    </w:p>
    <w:p w:rsidR="00104B32" w:rsidRDefault="001E0079">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6" w:history="1">
        <w:r w:rsidR="00104B32" w:rsidRPr="009D72FD">
          <w:rPr>
            <w:rStyle w:val="af0"/>
            <w:noProof/>
            <w:lang w:val="en-US"/>
          </w:rPr>
          <w:t>4.</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Порядок проведения запроса предложений</w:t>
        </w:r>
        <w:r w:rsidR="00104B32">
          <w:rPr>
            <w:noProof/>
            <w:webHidden/>
          </w:rPr>
          <w:tab/>
        </w:r>
        <w:r w:rsidR="00104B32">
          <w:rPr>
            <w:noProof/>
            <w:webHidden/>
          </w:rPr>
          <w:fldChar w:fldCharType="begin"/>
        </w:r>
        <w:r w:rsidR="00104B32">
          <w:rPr>
            <w:noProof/>
            <w:webHidden/>
          </w:rPr>
          <w:instrText xml:space="preserve"> PAGEREF _Toc527017166 \h </w:instrText>
        </w:r>
        <w:r w:rsidR="00104B32">
          <w:rPr>
            <w:noProof/>
            <w:webHidden/>
          </w:rPr>
        </w:r>
        <w:r w:rsidR="00104B32">
          <w:rPr>
            <w:noProof/>
            <w:webHidden/>
          </w:rPr>
          <w:fldChar w:fldCharType="separate"/>
        </w:r>
        <w:r w:rsidR="00104B32">
          <w:rPr>
            <w:noProof/>
            <w:webHidden/>
          </w:rPr>
          <w:t>14</w:t>
        </w:r>
        <w:r w:rsidR="00104B32">
          <w:rPr>
            <w:noProof/>
            <w:webHidden/>
          </w:rPr>
          <w:fldChar w:fldCharType="end"/>
        </w:r>
      </w:hyperlink>
    </w:p>
    <w:p w:rsidR="00104B32" w:rsidRDefault="001E0079">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83" w:history="1">
        <w:r w:rsidR="00104B32" w:rsidRPr="009D72FD">
          <w:rPr>
            <w:rStyle w:val="af0"/>
            <w:rFonts w:eastAsia="MS Mincho"/>
            <w:noProof/>
          </w:rPr>
          <w:t>5.</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rFonts w:eastAsia="MS Mincho"/>
            <w:noProof/>
          </w:rPr>
          <w:t>Техническое задание</w:t>
        </w:r>
        <w:r w:rsidR="00104B32">
          <w:rPr>
            <w:noProof/>
            <w:webHidden/>
          </w:rPr>
          <w:tab/>
        </w:r>
        <w:r w:rsidR="00104B32">
          <w:rPr>
            <w:noProof/>
            <w:webHidden/>
          </w:rPr>
          <w:fldChar w:fldCharType="begin"/>
        </w:r>
        <w:r w:rsidR="00104B32">
          <w:rPr>
            <w:noProof/>
            <w:webHidden/>
          </w:rPr>
          <w:instrText xml:space="preserve"> PAGEREF _Toc527017183 \h </w:instrText>
        </w:r>
        <w:r w:rsidR="00104B32">
          <w:rPr>
            <w:noProof/>
            <w:webHidden/>
          </w:rPr>
        </w:r>
        <w:r w:rsidR="00104B32">
          <w:rPr>
            <w:noProof/>
            <w:webHidden/>
          </w:rPr>
          <w:fldChar w:fldCharType="separate"/>
        </w:r>
        <w:r w:rsidR="00104B32">
          <w:rPr>
            <w:noProof/>
            <w:webHidden/>
          </w:rPr>
          <w:t>23</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84" w:history="1">
        <w:r w:rsidR="00104B32" w:rsidRPr="009D72FD">
          <w:rPr>
            <w:rStyle w:val="af0"/>
            <w:rFonts w:eastAsia="Times New Roman"/>
            <w:iCs/>
            <w:noProof/>
          </w:rPr>
          <w:t xml:space="preserve">Приложение № 1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_Toc527017184 \h </w:instrText>
        </w:r>
        <w:r w:rsidR="00104B32">
          <w:rPr>
            <w:noProof/>
            <w:webHidden/>
          </w:rPr>
        </w:r>
        <w:r w:rsidR="00104B32">
          <w:rPr>
            <w:noProof/>
            <w:webHidden/>
          </w:rPr>
          <w:fldChar w:fldCharType="separate"/>
        </w:r>
        <w:r w:rsidR="00104B32">
          <w:rPr>
            <w:noProof/>
            <w:webHidden/>
          </w:rPr>
          <w:t>27</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5" w:history="1">
        <w:r w:rsidR="00104B32" w:rsidRPr="009D72FD">
          <w:rPr>
            <w:rStyle w:val="af0"/>
            <w:noProof/>
          </w:rPr>
          <w:t>Коммерческое предложение (форма 1)</w:t>
        </w:r>
        <w:r w:rsidR="00104B32">
          <w:rPr>
            <w:noProof/>
            <w:webHidden/>
          </w:rPr>
          <w:tab/>
        </w:r>
        <w:r w:rsidR="00104B32">
          <w:rPr>
            <w:noProof/>
            <w:webHidden/>
          </w:rPr>
          <w:fldChar w:fldCharType="begin"/>
        </w:r>
        <w:r w:rsidR="00104B32">
          <w:rPr>
            <w:noProof/>
            <w:webHidden/>
          </w:rPr>
          <w:instrText xml:space="preserve"> PAGEREF _Toc527017185 \h </w:instrText>
        </w:r>
        <w:r w:rsidR="00104B32">
          <w:rPr>
            <w:noProof/>
            <w:webHidden/>
          </w:rPr>
        </w:r>
        <w:r w:rsidR="00104B32">
          <w:rPr>
            <w:noProof/>
            <w:webHidden/>
          </w:rPr>
          <w:fldChar w:fldCharType="separate"/>
        </w:r>
        <w:r w:rsidR="00104B32">
          <w:rPr>
            <w:noProof/>
            <w:webHidden/>
          </w:rPr>
          <w:t>29</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6" w:history="1">
        <w:r w:rsidR="00104B32" w:rsidRPr="009D72FD">
          <w:rPr>
            <w:rStyle w:val="af0"/>
            <w:noProof/>
          </w:rPr>
          <w:t>Техническое предложение (форма 2)</w:t>
        </w:r>
        <w:r w:rsidR="00104B32">
          <w:rPr>
            <w:noProof/>
            <w:webHidden/>
          </w:rPr>
          <w:tab/>
        </w:r>
        <w:r w:rsidR="00104B32">
          <w:rPr>
            <w:noProof/>
            <w:webHidden/>
          </w:rPr>
          <w:fldChar w:fldCharType="begin"/>
        </w:r>
        <w:r w:rsidR="00104B32">
          <w:rPr>
            <w:noProof/>
            <w:webHidden/>
          </w:rPr>
          <w:instrText xml:space="preserve"> PAGEREF _Toc527017186 \h </w:instrText>
        </w:r>
        <w:r w:rsidR="00104B32">
          <w:rPr>
            <w:noProof/>
            <w:webHidden/>
          </w:rPr>
        </w:r>
        <w:r w:rsidR="00104B32">
          <w:rPr>
            <w:noProof/>
            <w:webHidden/>
          </w:rPr>
          <w:fldChar w:fldCharType="separate"/>
        </w:r>
        <w:r w:rsidR="00104B32">
          <w:rPr>
            <w:noProof/>
            <w:webHidden/>
          </w:rPr>
          <w:t>32</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7" w:history="1">
        <w:r w:rsidR="00104B32" w:rsidRPr="009D72FD">
          <w:rPr>
            <w:rStyle w:val="af0"/>
            <w:noProof/>
          </w:rPr>
          <w:t>Анкета Участника закупки (форма 3)</w:t>
        </w:r>
        <w:r w:rsidR="00104B32">
          <w:rPr>
            <w:noProof/>
            <w:webHidden/>
          </w:rPr>
          <w:tab/>
        </w:r>
        <w:r w:rsidR="00104B32">
          <w:rPr>
            <w:noProof/>
            <w:webHidden/>
          </w:rPr>
          <w:fldChar w:fldCharType="begin"/>
        </w:r>
        <w:r w:rsidR="00104B32">
          <w:rPr>
            <w:noProof/>
            <w:webHidden/>
          </w:rPr>
          <w:instrText xml:space="preserve"> PAGEREF _Toc527017187 \h </w:instrText>
        </w:r>
        <w:r w:rsidR="00104B32">
          <w:rPr>
            <w:noProof/>
            <w:webHidden/>
          </w:rPr>
        </w:r>
        <w:r w:rsidR="00104B32">
          <w:rPr>
            <w:noProof/>
            <w:webHidden/>
          </w:rPr>
          <w:fldChar w:fldCharType="separate"/>
        </w:r>
        <w:r w:rsidR="00104B32">
          <w:rPr>
            <w:noProof/>
            <w:webHidden/>
          </w:rPr>
          <w:t>33</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8" w:history="1">
        <w:r w:rsidR="00104B32" w:rsidRPr="009D72FD">
          <w:rPr>
            <w:rStyle w:val="af0"/>
            <w:rFonts w:cs="Times New Roman"/>
            <w:noProof/>
          </w:rPr>
          <w:t>Декларация о соответствии Участника закупки</w:t>
        </w:r>
        <w:r w:rsidR="00104B32">
          <w:rPr>
            <w:noProof/>
            <w:webHidden/>
          </w:rPr>
          <w:tab/>
        </w:r>
        <w:r w:rsidR="00104B32">
          <w:rPr>
            <w:noProof/>
            <w:webHidden/>
          </w:rPr>
          <w:fldChar w:fldCharType="begin"/>
        </w:r>
        <w:r w:rsidR="00104B32">
          <w:rPr>
            <w:noProof/>
            <w:webHidden/>
          </w:rPr>
          <w:instrText xml:space="preserve"> PAGEREF _Toc527017188 \h </w:instrText>
        </w:r>
        <w:r w:rsidR="00104B32">
          <w:rPr>
            <w:noProof/>
            <w:webHidden/>
          </w:rPr>
        </w:r>
        <w:r w:rsidR="00104B32">
          <w:rPr>
            <w:noProof/>
            <w:webHidden/>
          </w:rPr>
          <w:fldChar w:fldCharType="separate"/>
        </w:r>
        <w:r w:rsidR="00104B32">
          <w:rPr>
            <w:noProof/>
            <w:webHidden/>
          </w:rPr>
          <w:t>35</w:t>
        </w:r>
        <w:r w:rsidR="00104B32">
          <w:rPr>
            <w:noProof/>
            <w:webHidden/>
          </w:rPr>
          <w:fldChar w:fldCharType="end"/>
        </w:r>
      </w:hyperlink>
    </w:p>
    <w:p w:rsidR="00104B32" w:rsidRDefault="001E0079">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9" w:history="1">
        <w:r w:rsidR="00104B32" w:rsidRPr="009D72FD">
          <w:rPr>
            <w:rStyle w:val="af0"/>
            <w:noProof/>
          </w:rPr>
          <w:t>Справка о перечне и объемах оказания финансовых услуг (лизинга) по договорам, исполненным в 2016-2017 годах (форма 5)</w:t>
        </w:r>
        <w:r w:rsidR="00104B32">
          <w:rPr>
            <w:noProof/>
            <w:webHidden/>
          </w:rPr>
          <w:tab/>
        </w:r>
        <w:r w:rsidR="00104B32">
          <w:rPr>
            <w:noProof/>
            <w:webHidden/>
          </w:rPr>
          <w:fldChar w:fldCharType="begin"/>
        </w:r>
        <w:r w:rsidR="00104B32">
          <w:rPr>
            <w:noProof/>
            <w:webHidden/>
          </w:rPr>
          <w:instrText xml:space="preserve"> PAGEREF _Toc527017189 \h </w:instrText>
        </w:r>
        <w:r w:rsidR="00104B32">
          <w:rPr>
            <w:noProof/>
            <w:webHidden/>
          </w:rPr>
        </w:r>
        <w:r w:rsidR="00104B32">
          <w:rPr>
            <w:noProof/>
            <w:webHidden/>
          </w:rPr>
          <w:fldChar w:fldCharType="separate"/>
        </w:r>
        <w:r w:rsidR="00104B32">
          <w:rPr>
            <w:noProof/>
            <w:webHidden/>
          </w:rPr>
          <w:t>39</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0" w:history="1">
        <w:r w:rsidR="00104B32" w:rsidRPr="009D72FD">
          <w:rPr>
            <w:rStyle w:val="af0"/>
            <w:noProof/>
          </w:rPr>
          <w:t>Приложение № 2 к Документации</w:t>
        </w:r>
        <w:r w:rsidR="00104B32">
          <w:rPr>
            <w:noProof/>
            <w:webHidden/>
          </w:rPr>
          <w:tab/>
        </w:r>
        <w:r w:rsidR="00104B32">
          <w:rPr>
            <w:noProof/>
            <w:webHidden/>
          </w:rPr>
          <w:fldChar w:fldCharType="begin"/>
        </w:r>
        <w:r w:rsidR="00104B32">
          <w:rPr>
            <w:noProof/>
            <w:webHidden/>
          </w:rPr>
          <w:instrText xml:space="preserve"> PAGEREF _Toc527017190 \h </w:instrText>
        </w:r>
        <w:r w:rsidR="00104B32">
          <w:rPr>
            <w:noProof/>
            <w:webHidden/>
          </w:rPr>
        </w:r>
        <w:r w:rsidR="00104B32">
          <w:rPr>
            <w:noProof/>
            <w:webHidden/>
          </w:rPr>
          <w:fldChar w:fldCharType="separate"/>
        </w:r>
        <w:r w:rsidR="00104B32">
          <w:rPr>
            <w:noProof/>
            <w:webHidden/>
          </w:rPr>
          <w:t>40</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1" w:history="1">
        <w:r w:rsidR="00104B32" w:rsidRPr="009D72FD">
          <w:rPr>
            <w:rStyle w:val="af0"/>
            <w:noProof/>
          </w:rPr>
          <w:t>Приложение № 3 к Документации</w:t>
        </w:r>
        <w:r w:rsidR="00104B32">
          <w:rPr>
            <w:noProof/>
            <w:webHidden/>
          </w:rPr>
          <w:tab/>
        </w:r>
        <w:r w:rsidR="00104B32">
          <w:rPr>
            <w:noProof/>
            <w:webHidden/>
          </w:rPr>
          <w:fldChar w:fldCharType="begin"/>
        </w:r>
        <w:r w:rsidR="00104B32">
          <w:rPr>
            <w:noProof/>
            <w:webHidden/>
          </w:rPr>
          <w:instrText xml:space="preserve"> PAGEREF _Toc527017191 \h </w:instrText>
        </w:r>
        <w:r w:rsidR="00104B32">
          <w:rPr>
            <w:noProof/>
            <w:webHidden/>
          </w:rPr>
        </w:r>
        <w:r w:rsidR="00104B32">
          <w:rPr>
            <w:noProof/>
            <w:webHidden/>
          </w:rPr>
          <w:fldChar w:fldCharType="separate"/>
        </w:r>
        <w:r w:rsidR="00104B32">
          <w:rPr>
            <w:noProof/>
            <w:webHidden/>
          </w:rPr>
          <w:t>42</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2" w:history="1">
        <w:r w:rsidR="00104B32" w:rsidRPr="009D72FD">
          <w:rPr>
            <w:rStyle w:val="af0"/>
            <w:noProof/>
          </w:rPr>
          <w:t>Приложение № 4 к Документации</w:t>
        </w:r>
        <w:r w:rsidR="00104B32">
          <w:rPr>
            <w:noProof/>
            <w:webHidden/>
          </w:rPr>
          <w:tab/>
        </w:r>
        <w:r w:rsidR="00104B32">
          <w:rPr>
            <w:noProof/>
            <w:webHidden/>
          </w:rPr>
          <w:fldChar w:fldCharType="begin"/>
        </w:r>
        <w:r w:rsidR="00104B32">
          <w:rPr>
            <w:noProof/>
            <w:webHidden/>
          </w:rPr>
          <w:instrText xml:space="preserve"> PAGEREF _Toc527017192 \h </w:instrText>
        </w:r>
        <w:r w:rsidR="00104B32">
          <w:rPr>
            <w:noProof/>
            <w:webHidden/>
          </w:rPr>
        </w:r>
        <w:r w:rsidR="00104B32">
          <w:rPr>
            <w:noProof/>
            <w:webHidden/>
          </w:rPr>
          <w:fldChar w:fldCharType="separate"/>
        </w:r>
        <w:r w:rsidR="00104B32">
          <w:rPr>
            <w:noProof/>
            <w:webHidden/>
          </w:rPr>
          <w:t>43</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3" w:history="1">
        <w:r w:rsidR="00104B32" w:rsidRPr="009D72FD">
          <w:rPr>
            <w:rStyle w:val="af0"/>
            <w:rFonts w:eastAsia="Times New Roman"/>
            <w:iCs/>
            <w:noProof/>
          </w:rPr>
          <w:t xml:space="preserve">Приложение № 5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_Toc527017193 \h </w:instrText>
        </w:r>
        <w:r w:rsidR="00104B32">
          <w:rPr>
            <w:noProof/>
            <w:webHidden/>
          </w:rPr>
        </w:r>
        <w:r w:rsidR="00104B32">
          <w:rPr>
            <w:noProof/>
            <w:webHidden/>
          </w:rPr>
          <w:fldChar w:fldCharType="separate"/>
        </w:r>
        <w:r w:rsidR="00104B32">
          <w:rPr>
            <w:noProof/>
            <w:webHidden/>
          </w:rPr>
          <w:t>61</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4" w:history="1">
        <w:r w:rsidR="00104B32" w:rsidRPr="009D72FD">
          <w:rPr>
            <w:rStyle w:val="af0"/>
            <w:rFonts w:eastAsia="Times New Roman"/>
            <w:iCs/>
            <w:noProof/>
          </w:rPr>
          <w:t xml:space="preserve">Приложение № 6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_Toc527017194 \h </w:instrText>
        </w:r>
        <w:r w:rsidR="00104B32">
          <w:rPr>
            <w:noProof/>
            <w:webHidden/>
          </w:rPr>
        </w:r>
        <w:r w:rsidR="00104B32">
          <w:rPr>
            <w:noProof/>
            <w:webHidden/>
          </w:rPr>
          <w:fldChar w:fldCharType="separate"/>
        </w:r>
        <w:r w:rsidR="00104B32">
          <w:rPr>
            <w:noProof/>
            <w:webHidden/>
          </w:rPr>
          <w:t>69</w:t>
        </w:r>
        <w:r w:rsidR="00104B32">
          <w:rPr>
            <w:noProof/>
            <w:webHidden/>
          </w:rPr>
          <w:fldChar w:fldCharType="end"/>
        </w:r>
      </w:hyperlink>
    </w:p>
    <w:p w:rsidR="00104B32" w:rsidRDefault="001E0079">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5" w:history="1">
        <w:r w:rsidR="00104B32" w:rsidRPr="009D72FD">
          <w:rPr>
            <w:rStyle w:val="af0"/>
            <w:noProof/>
          </w:rPr>
          <w:t>Приложение № 7 к Документации</w:t>
        </w:r>
        <w:r w:rsidR="00104B32">
          <w:rPr>
            <w:noProof/>
            <w:webHidden/>
          </w:rPr>
          <w:tab/>
        </w:r>
        <w:r w:rsidR="00104B32">
          <w:rPr>
            <w:noProof/>
            <w:webHidden/>
          </w:rPr>
          <w:fldChar w:fldCharType="begin"/>
        </w:r>
        <w:r w:rsidR="00104B32">
          <w:rPr>
            <w:noProof/>
            <w:webHidden/>
          </w:rPr>
          <w:instrText xml:space="preserve"> PAGEREF _Toc527017195 \h </w:instrText>
        </w:r>
        <w:r w:rsidR="00104B32">
          <w:rPr>
            <w:noProof/>
            <w:webHidden/>
          </w:rPr>
        </w:r>
        <w:r w:rsidR="00104B32">
          <w:rPr>
            <w:noProof/>
            <w:webHidden/>
          </w:rPr>
          <w:fldChar w:fldCharType="separate"/>
        </w:r>
        <w:r w:rsidR="00104B32">
          <w:rPr>
            <w:noProof/>
            <w:webHidden/>
          </w:rPr>
          <w:t>72</w:t>
        </w:r>
        <w:r w:rsidR="00104B32">
          <w:rPr>
            <w:noProof/>
            <w:webHidden/>
          </w:rPr>
          <w:fldChar w:fldCharType="end"/>
        </w:r>
      </w:hyperlink>
    </w:p>
    <w:p w:rsidR="002817BE" w:rsidRPr="00472512" w:rsidRDefault="002817BE">
      <w:pPr>
        <w:spacing w:after="0" w:line="240" w:lineRule="auto"/>
        <w:ind w:right="822"/>
        <w:jc w:val="both"/>
        <w:rPr>
          <w:rFonts w:ascii="Times New Roman" w:eastAsia="Times New Roman" w:hAnsi="Times New Roman"/>
          <w:sz w:val="24"/>
          <w:szCs w:val="24"/>
        </w:rPr>
      </w:pPr>
      <w:r w:rsidRPr="00472512">
        <w:fldChar w:fldCharType="end"/>
      </w:r>
      <w:r w:rsidRPr="00472512">
        <w:rPr>
          <w:rFonts w:ascii="Times New Roman" w:eastAsia="Times New Roman" w:hAnsi="Times New Roman"/>
          <w:b/>
          <w:sz w:val="24"/>
          <w:szCs w:val="24"/>
        </w:rPr>
        <w:t xml:space="preserve">       </w:t>
      </w:r>
    </w:p>
    <w:p w:rsidR="002817BE" w:rsidRPr="00472512" w:rsidRDefault="002817BE">
      <w:pPr>
        <w:tabs>
          <w:tab w:val="left" w:pos="2928"/>
        </w:tabs>
        <w:spacing w:after="0" w:line="240" w:lineRule="auto"/>
        <w:jc w:val="both"/>
        <w:rPr>
          <w:rFonts w:ascii="Times New Roman" w:eastAsia="Times New Roman" w:hAnsi="Times New Roman"/>
          <w:sz w:val="28"/>
          <w:szCs w:val="28"/>
        </w:rPr>
      </w:pPr>
      <w:r w:rsidRPr="00472512">
        <w:rPr>
          <w:rFonts w:ascii="Times New Roman" w:eastAsia="Times New Roman" w:hAnsi="Times New Roman"/>
          <w:sz w:val="24"/>
          <w:szCs w:val="24"/>
        </w:rPr>
        <w:tab/>
      </w: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2817BE" w:rsidRPr="00472512" w:rsidRDefault="00577C64" w:rsidP="00577C64">
      <w:pPr>
        <w:pStyle w:val="12"/>
        <w:jc w:val="center"/>
        <w:rPr>
          <w:b/>
          <w:bCs/>
        </w:rPr>
      </w:pPr>
      <w:bookmarkStart w:id="23" w:name="__RefHeading___Toc518568455"/>
      <w:bookmarkStart w:id="24" w:name="_Toc527017161"/>
      <w:bookmarkEnd w:id="23"/>
      <w:r w:rsidRPr="00472512">
        <w:rPr>
          <w:b/>
        </w:rPr>
        <w:lastRenderedPageBreak/>
        <w:t>1.</w:t>
      </w:r>
      <w:r w:rsidRPr="00472512">
        <w:tab/>
      </w:r>
      <w:r w:rsidRPr="00472512">
        <w:rPr>
          <w:b/>
        </w:rPr>
        <w:t>Термины и определения</w:t>
      </w:r>
      <w:bookmarkEnd w:id="24"/>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r w:rsidRPr="00472512">
        <w:rPr>
          <w:rFonts w:ascii="Times New Roman" w:eastAsia="Times New Roman" w:hAnsi="Times New Roman"/>
          <w:b/>
          <w:bCs/>
          <w:sz w:val="24"/>
          <w:szCs w:val="24"/>
        </w:rPr>
        <w:t xml:space="preserve">Заказчик </w:t>
      </w:r>
      <w:r w:rsidRPr="00472512">
        <w:rPr>
          <w:rFonts w:ascii="Times New Roman" w:eastAsia="Times New Roman" w:hAnsi="Times New Roman"/>
          <w:bCs/>
          <w:sz w:val="24"/>
          <w:szCs w:val="24"/>
        </w:rPr>
        <w:t xml:space="preserve">– </w:t>
      </w:r>
      <w:r w:rsidRPr="00472512">
        <w:rPr>
          <w:rFonts w:ascii="Times New Roman" w:hAnsi="Times New Roman"/>
          <w:sz w:val="24"/>
          <w:szCs w:val="24"/>
        </w:rPr>
        <w:t>Акционерное общество «Мурманэнергосбыт» (АО «МЭС»)</w:t>
      </w:r>
      <w:r w:rsidRPr="00472512">
        <w:rPr>
          <w:rFonts w:ascii="Times New Roman" w:eastAsia="Times New Roman" w:hAnsi="Times New Roman"/>
          <w:bCs/>
          <w:sz w:val="24"/>
          <w:szCs w:val="24"/>
        </w:rPr>
        <w:t>.</w:t>
      </w:r>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proofErr w:type="gramStart"/>
      <w:r w:rsidRPr="00472512">
        <w:rPr>
          <w:rFonts w:ascii="Times New Roman" w:hAnsi="Times New Roman"/>
          <w:b/>
          <w:bCs/>
          <w:sz w:val="24"/>
          <w:szCs w:val="24"/>
        </w:rPr>
        <w:t>Участник закупки</w:t>
      </w:r>
      <w:r w:rsidRPr="00472512">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472512">
        <w:rPr>
          <w:rFonts w:ascii="Times New Roman" w:hAnsi="Times New Roman"/>
          <w:sz w:val="24"/>
          <w:szCs w:val="24"/>
          <w:shd w:val="clear" w:color="auto" w:fill="FFFFFF"/>
        </w:rPr>
        <w:t>Участника закупки.</w:t>
      </w:r>
      <w:proofErr w:type="gramEnd"/>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hAnsi="Times New Roman"/>
          <w:b/>
          <w:bCs/>
          <w:sz w:val="24"/>
          <w:szCs w:val="24"/>
        </w:rPr>
        <w:t>Исполнитель</w:t>
      </w:r>
      <w:r w:rsidR="00463F8D" w:rsidRPr="00472512">
        <w:rPr>
          <w:rFonts w:ascii="Times New Roman" w:hAnsi="Times New Roman"/>
          <w:b/>
          <w:bCs/>
          <w:sz w:val="24"/>
          <w:szCs w:val="24"/>
        </w:rPr>
        <w:t xml:space="preserve"> (Лизингодатель)</w:t>
      </w:r>
      <w:r w:rsidRPr="00472512">
        <w:rPr>
          <w:rFonts w:ascii="Times New Roman" w:hAnsi="Times New Roman"/>
          <w:b/>
          <w:bCs/>
          <w:sz w:val="24"/>
          <w:szCs w:val="24"/>
        </w:rPr>
        <w:t xml:space="preserve"> </w:t>
      </w:r>
      <w:r w:rsidRPr="00472512">
        <w:rPr>
          <w:rFonts w:ascii="Times New Roman" w:hAnsi="Times New Roman"/>
          <w:sz w:val="24"/>
          <w:szCs w:val="24"/>
        </w:rPr>
        <w:t xml:space="preserve">– </w:t>
      </w:r>
      <w:r w:rsidRPr="00472512">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472512">
        <w:rPr>
          <w:rFonts w:ascii="Times New Roman" w:hAnsi="Times New Roman"/>
          <w:sz w:val="24"/>
          <w:szCs w:val="24"/>
        </w:rPr>
        <w:t>.</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Комиссия по закупке</w:t>
      </w:r>
      <w:r w:rsidRPr="00472512">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Запрос предложений</w:t>
      </w:r>
      <w:r w:rsidRPr="00472512">
        <w:rPr>
          <w:rFonts w:ascii="Times New Roman" w:eastAsia="Times New Roman" w:hAnsi="Times New Roman"/>
          <w:bCs/>
          <w:sz w:val="24"/>
          <w:szCs w:val="24"/>
        </w:rPr>
        <w:t xml:space="preserve"> – </w:t>
      </w:r>
      <w:r w:rsidRPr="00472512">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72512">
        <w:rPr>
          <w:rFonts w:ascii="Times New Roman" w:eastAsia="Times New Roman" w:hAnsi="Times New Roman"/>
          <w:b/>
          <w:bCs/>
          <w:sz w:val="24"/>
          <w:szCs w:val="24"/>
        </w:rPr>
        <w:t xml:space="preserve">                  </w:t>
      </w:r>
      <w:proofErr w:type="gramEnd"/>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Извещение о проведении запроса предложений</w:t>
      </w:r>
      <w:r w:rsidRPr="00472512">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Документация о проведении запроса предложений</w:t>
      </w:r>
      <w:r w:rsidRPr="00472512">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w:t>
      </w:r>
      <w:proofErr w:type="gramEnd"/>
      <w:r w:rsidRPr="00472512">
        <w:rPr>
          <w:rFonts w:ascii="Times New Roman" w:eastAsia="Times New Roman" w:hAnsi="Times New Roman"/>
          <w:bCs/>
          <w:sz w:val="24"/>
          <w:szCs w:val="24"/>
        </w:rPr>
        <w:t xml:space="preserve">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b/>
          <w:bCs/>
          <w:sz w:val="24"/>
          <w:szCs w:val="24"/>
        </w:rPr>
        <w:t>Заявка на участие в запросе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bCs/>
          <w:sz w:val="24"/>
          <w:szCs w:val="24"/>
        </w:rPr>
        <w:t xml:space="preserve">(также по тексту – заявка) </w:t>
      </w:r>
      <w:r w:rsidRPr="00472512">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472512">
        <w:rPr>
          <w:rFonts w:ascii="Times New Roman" w:eastAsia="Times New Roman" w:hAnsi="Times New Roman"/>
          <w:sz w:val="24"/>
          <w:szCs w:val="24"/>
        </w:rPr>
        <w:t xml:space="preserve"> (</w:t>
      </w:r>
      <w:hyperlink r:id="rId9"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zakupki</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gov</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ru</w:t>
        </w:r>
        <w:proofErr w:type="spellEnd"/>
      </w:hyperlink>
      <w:r w:rsidRPr="00472512">
        <w:rPr>
          <w:rFonts w:ascii="Times New Roman" w:eastAsia="Times New Roman" w:hAnsi="Times New Roman"/>
          <w:sz w:val="24"/>
          <w:szCs w:val="24"/>
        </w:rPr>
        <w:t>)</w:t>
      </w:r>
      <w:r w:rsidRPr="00472512">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472512">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w:t>
      </w:r>
      <w:proofErr w:type="gramEnd"/>
      <w:r w:rsidRPr="00472512">
        <w:rPr>
          <w:rFonts w:ascii="Times New Roman" w:eastAsia="Times New Roman" w:hAnsi="Times New Roman"/>
          <w:sz w:val="24"/>
          <w:szCs w:val="24"/>
        </w:rPr>
        <w:t xml:space="preserve"> системе в сфере закупок товаров, работ, услуг для обеспечения государственных и муниципальных нужд. </w:t>
      </w: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 xml:space="preserve">Положением о закупке товаров, работ, услуг АО «МЭС» (ИНН 5190907139, ОГРН 1095190009111), размещается </w:t>
      </w:r>
      <w:r w:rsidRPr="00472512">
        <w:rPr>
          <w:rFonts w:ascii="Times New Roman" w:eastAsia="Times New Roman" w:hAnsi="Times New Roman"/>
          <w:sz w:val="24"/>
          <w:szCs w:val="24"/>
        </w:rPr>
        <w:lastRenderedPageBreak/>
        <w:t xml:space="preserve">Заказчиком на сайте Заказчика </w:t>
      </w:r>
      <w:hyperlink r:id="rId10" w:history="1">
        <w:r w:rsidRPr="00472512">
          <w:rPr>
            <w:rStyle w:val="af0"/>
            <w:rFonts w:ascii="Times New Roman" w:eastAsia="Times New Roman" w:hAnsi="Times New Roman"/>
            <w:color w:val="auto"/>
            <w:sz w:val="24"/>
            <w:szCs w:val="24"/>
          </w:rPr>
          <w:t>http://www.mures.ru/</w:t>
        </w:r>
      </w:hyperlink>
      <w:r w:rsidRPr="00472512">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472512">
        <w:rPr>
          <w:rFonts w:ascii="Times New Roman" w:eastAsia="Times New Roman" w:hAnsi="Times New Roman"/>
          <w:bCs/>
          <w:sz w:val="24"/>
          <w:szCs w:val="24"/>
        </w:rPr>
        <w:t>.</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7A3947" w:rsidP="007A3947">
      <w:pPr>
        <w:pStyle w:val="12"/>
        <w:numPr>
          <w:ilvl w:val="0"/>
          <w:numId w:val="23"/>
        </w:numPr>
        <w:jc w:val="center"/>
        <w:rPr>
          <w:b/>
          <w:bCs/>
        </w:rPr>
      </w:pPr>
      <w:bookmarkStart w:id="25" w:name="__RefHeading___Toc518568456"/>
      <w:bookmarkStart w:id="26" w:name="_Toc502233606"/>
      <w:bookmarkStart w:id="27" w:name="_Toc511976435"/>
      <w:bookmarkStart w:id="28" w:name="_Toc527017162"/>
      <w:bookmarkEnd w:id="25"/>
      <w:r w:rsidRPr="00472512">
        <w:rPr>
          <w:b/>
        </w:rPr>
        <w:t>Общие положения</w:t>
      </w:r>
      <w:bookmarkEnd w:id="26"/>
      <w:bookmarkEnd w:id="27"/>
      <w:bookmarkEnd w:id="28"/>
    </w:p>
    <w:p w:rsidR="002817BE" w:rsidRPr="00472512" w:rsidRDefault="002817BE" w:rsidP="00CA5BDE">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472512">
        <w:rPr>
          <w:rFonts w:ascii="Times New Roman" w:eastAsia="Times New Roman" w:hAnsi="Times New Roman"/>
          <w:b/>
          <w:bCs/>
          <w:sz w:val="24"/>
          <w:szCs w:val="24"/>
        </w:rPr>
        <w:t>Общие сведения о процедуре запроса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szCs w:val="24"/>
        </w:rPr>
      </w:pPr>
      <w:bookmarkStart w:id="29" w:name="_Ref55313246"/>
      <w:bookmarkStart w:id="30" w:name="_Ref56231140"/>
      <w:bookmarkStart w:id="31" w:name="_Ref56231144"/>
      <w:r w:rsidRPr="00472512">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2.1.1.</w:t>
      </w:r>
      <w:r w:rsidRPr="00472512">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Требования к </w:t>
      </w:r>
      <w:r w:rsidR="00C064F7" w:rsidRPr="00472512">
        <w:rPr>
          <w:rFonts w:ascii="Times New Roman" w:eastAsia="Times New Roman" w:hAnsi="Times New Roman"/>
          <w:bCs/>
          <w:sz w:val="24"/>
          <w:szCs w:val="24"/>
        </w:rPr>
        <w:t>предмету лизинга</w:t>
      </w:r>
      <w:r w:rsidRPr="00472512">
        <w:rPr>
          <w:rFonts w:ascii="Times New Roman" w:eastAsia="Times New Roman" w:hAnsi="Times New Roman"/>
          <w:bCs/>
          <w:sz w:val="24"/>
          <w:szCs w:val="24"/>
        </w:rPr>
        <w:t xml:space="preserve"> указаны в разделе 5 «Техническое задание» Документации. </w:t>
      </w:r>
    </w:p>
    <w:p w:rsidR="002817BE" w:rsidRPr="00472512" w:rsidRDefault="002817BE" w:rsidP="00CA5BDE">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472512">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472512"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8"/>
        </w:rPr>
        <w:t>2.1.3.</w:t>
      </w:r>
      <w:r w:rsidRPr="00472512">
        <w:rPr>
          <w:rFonts w:ascii="Times New Roman" w:eastAsia="Times New Roman" w:hAnsi="Times New Roman"/>
          <w:bCs/>
          <w:sz w:val="24"/>
          <w:szCs w:val="28"/>
        </w:rPr>
        <w:t xml:space="preserve"> </w:t>
      </w:r>
      <w:proofErr w:type="gramStart"/>
      <w:r w:rsidRPr="00472512">
        <w:rPr>
          <w:rFonts w:ascii="Times New Roman" w:eastAsia="Times New Roman" w:hAnsi="Times New Roman"/>
          <w:bCs/>
          <w:sz w:val="24"/>
          <w:szCs w:val="28"/>
        </w:rPr>
        <w:t xml:space="preserve">К этапу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своевременно подавший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соответствующую требованиями Документации.</w:t>
      </w:r>
      <w:proofErr w:type="gramEnd"/>
    </w:p>
    <w:p w:rsidR="002817BE" w:rsidRPr="00472512"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2.1.4.</w:t>
      </w:r>
      <w:r w:rsidRPr="00472512">
        <w:rPr>
          <w:rFonts w:ascii="Times New Roman" w:eastAsia="Times New Roman" w:hAnsi="Times New Roman"/>
          <w:bCs/>
          <w:sz w:val="24"/>
          <w:szCs w:val="24"/>
        </w:rPr>
        <w:t xml:space="preserve"> Решение о допуске Участников закупки</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bCs/>
          <w:sz w:val="24"/>
          <w:szCs w:val="24"/>
        </w:rPr>
        <w:t>2.1.5.</w:t>
      </w:r>
      <w:r w:rsidRPr="00472512">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472512">
        <w:rPr>
          <w:rFonts w:ascii="Times New Roman" w:eastAsia="Times New Roman" w:hAnsi="Times New Roman"/>
          <w:sz w:val="24"/>
          <w:szCs w:val="24"/>
        </w:rPr>
        <w:t>участия в запросе предложений</w:t>
      </w:r>
      <w:r w:rsidRPr="00472512">
        <w:rPr>
          <w:rFonts w:ascii="Times New Roman" w:eastAsia="Times New Roman" w:hAnsi="Times New Roman"/>
          <w:bCs/>
          <w:sz w:val="24"/>
          <w:szCs w:val="24"/>
        </w:rPr>
        <w:t xml:space="preserve"> на любом этапе.</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472512" w:rsidRDefault="002817BE" w:rsidP="00CA5BDE">
      <w:pPr>
        <w:keepNext/>
        <w:numPr>
          <w:ilvl w:val="1"/>
          <w:numId w:val="45"/>
        </w:numPr>
        <w:tabs>
          <w:tab w:val="left" w:pos="426"/>
        </w:tabs>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sz w:val="24"/>
          <w:szCs w:val="24"/>
        </w:rPr>
        <w:t xml:space="preserve">Правовой статус </w:t>
      </w:r>
      <w:r w:rsidRPr="00472512">
        <w:rPr>
          <w:rFonts w:ascii="Times New Roman" w:eastAsia="Times New Roman" w:hAnsi="Times New Roman"/>
          <w:b/>
          <w:bCs/>
          <w:sz w:val="24"/>
          <w:szCs w:val="24"/>
        </w:rPr>
        <w:t>запроса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sz w:val="24"/>
          <w:szCs w:val="24"/>
        </w:rPr>
        <w:t>и документов</w:t>
      </w:r>
      <w:bookmarkEnd w:id="29"/>
      <w:bookmarkEnd w:id="30"/>
      <w:bookmarkEnd w:id="31"/>
    </w:p>
    <w:p w:rsidR="002817BE" w:rsidRPr="00472512"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bCs/>
          <w:sz w:val="24"/>
          <w:szCs w:val="24"/>
        </w:rPr>
        <w:t>2.2.1.</w:t>
      </w:r>
      <w:r w:rsidR="002817BE" w:rsidRPr="00472512">
        <w:rPr>
          <w:rFonts w:ascii="Times New Roman" w:eastAsia="Times New Roman" w:hAnsi="Times New Roman"/>
          <w:b/>
          <w:bCs/>
          <w:sz w:val="24"/>
          <w:szCs w:val="24"/>
        </w:rPr>
        <w:t xml:space="preserve"> </w:t>
      </w:r>
      <w:r w:rsidR="002817BE" w:rsidRPr="00472512">
        <w:rPr>
          <w:rFonts w:ascii="Times New Roman" w:eastAsia="Times New Roman" w:hAnsi="Times New Roman"/>
          <w:bCs/>
          <w:sz w:val="24"/>
          <w:szCs w:val="24"/>
        </w:rPr>
        <w:t xml:space="preserve">Данный </w:t>
      </w:r>
      <w:r w:rsidR="002817BE" w:rsidRPr="00472512">
        <w:rPr>
          <w:rFonts w:ascii="Times New Roman" w:eastAsia="Times New Roman" w:hAnsi="Times New Roman"/>
          <w:sz w:val="24"/>
          <w:szCs w:val="24"/>
        </w:rPr>
        <w:t>запрос предложений</w:t>
      </w:r>
      <w:r w:rsidR="002817BE" w:rsidRPr="00472512">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472512">
        <w:rPr>
          <w:rFonts w:ascii="Times New Roman" w:hAnsi="Times New Roman"/>
          <w:bCs/>
          <w:sz w:val="24"/>
          <w:szCs w:val="24"/>
        </w:rPr>
        <w:t xml:space="preserve"> (ИНН 5190907139, ОГРН 1095190009111) в действующей редакции</w:t>
      </w:r>
      <w:r w:rsidR="002817BE"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472512" w:rsidRDefault="002817BE" w:rsidP="00CA5BDE">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472512">
        <w:rPr>
          <w:rFonts w:ascii="Times New Roman" w:eastAsia="Times New Roman" w:hAnsi="Times New Roman"/>
          <w:b/>
          <w:sz w:val="24"/>
          <w:szCs w:val="24"/>
        </w:rPr>
        <w:t>Затраты на участие в запросе предложений</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 xml:space="preserve">Участник закупки несет все расходы, связанные с участием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а также оснований их завершения. </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472512" w:rsidRDefault="002817BE" w:rsidP="00CA5BDE">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sidRPr="00991605">
        <w:rPr>
          <w:rFonts w:ascii="Times New Roman" w:eastAsia="Times New Roman" w:hAnsi="Times New Roman"/>
          <w:b/>
          <w:sz w:val="24"/>
          <w:szCs w:val="24"/>
        </w:rPr>
        <w:t>От</w:t>
      </w:r>
      <w:r w:rsidR="00814134" w:rsidRPr="00991605">
        <w:rPr>
          <w:rFonts w:ascii="Times New Roman" w:eastAsia="Times New Roman" w:hAnsi="Times New Roman"/>
          <w:b/>
          <w:sz w:val="24"/>
          <w:szCs w:val="24"/>
        </w:rPr>
        <w:t>мена</w:t>
      </w:r>
      <w:r w:rsidRPr="00472512">
        <w:rPr>
          <w:rFonts w:ascii="Times New Roman" w:eastAsia="Times New Roman" w:hAnsi="Times New Roman"/>
          <w:b/>
          <w:sz w:val="24"/>
          <w:szCs w:val="24"/>
        </w:rPr>
        <w:t xml:space="preserve"> запроса предложений</w:t>
      </w:r>
    </w:p>
    <w:p w:rsidR="002817BE" w:rsidRPr="00472512" w:rsidRDefault="00B766A5" w:rsidP="005D31CE">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З</w:t>
      </w:r>
      <w:r w:rsidR="002817BE" w:rsidRPr="00472512">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472512" w:rsidRDefault="002817BE" w:rsidP="00CF6244">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472512">
        <w:rPr>
          <w:rFonts w:ascii="Times New Roman" w:eastAsia="Times New Roman" w:hAnsi="Times New Roman"/>
          <w:bCs/>
          <w:sz w:val="24"/>
          <w:szCs w:val="24"/>
        </w:rPr>
        <w:t>Решение об отмене запроса предложений размещается в ЕИС в день принятия этого решения.</w:t>
      </w:r>
    </w:p>
    <w:p w:rsidR="002817BE" w:rsidRPr="00472512" w:rsidRDefault="00B766A5" w:rsidP="005D31CE">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472512">
        <w:rPr>
          <w:rFonts w:ascii="Times New Roman" w:eastAsia="Times New Roman" w:hAnsi="Times New Roman"/>
          <w:bCs/>
          <w:sz w:val="24"/>
          <w:szCs w:val="24"/>
          <w:shd w:val="clear" w:color="auto" w:fill="FFFFFF"/>
        </w:rPr>
        <w:lastRenderedPageBreak/>
        <w:t>П</w:t>
      </w:r>
      <w:r w:rsidR="002817BE" w:rsidRPr="00472512">
        <w:rPr>
          <w:rFonts w:ascii="Times New Roman" w:eastAsia="Times New Roman" w:hAnsi="Times New Roman"/>
          <w:bCs/>
          <w:sz w:val="24"/>
          <w:szCs w:val="24"/>
          <w:shd w:val="clear" w:color="auto" w:fill="FFFFFF"/>
        </w:rPr>
        <w:t xml:space="preserve">о истечении </w:t>
      </w:r>
      <w:proofErr w:type="gramStart"/>
      <w:r w:rsidR="002817BE" w:rsidRPr="00472512">
        <w:rPr>
          <w:rFonts w:ascii="Times New Roman" w:eastAsia="Times New Roman" w:hAnsi="Times New Roman"/>
          <w:bCs/>
          <w:sz w:val="24"/>
          <w:szCs w:val="24"/>
          <w:shd w:val="clear" w:color="auto" w:fill="FFFFFF"/>
        </w:rPr>
        <w:t>срока отмены запроса предложений</w:t>
      </w:r>
      <w:proofErr w:type="gramEnd"/>
      <w:r w:rsidR="002817BE" w:rsidRPr="00472512">
        <w:rPr>
          <w:rFonts w:ascii="Times New Roman" w:eastAsia="Times New Roman" w:hAnsi="Times New Roman"/>
          <w:bCs/>
          <w:sz w:val="24"/>
          <w:szCs w:val="24"/>
          <w:shd w:val="clear" w:color="auto" w:fill="FFFFFF"/>
        </w:rPr>
        <w:t xml:space="preserve"> в соответствии с первым абзацем пункта 2.4.1.</w:t>
      </w:r>
      <w:r w:rsidRPr="00472512">
        <w:rPr>
          <w:rFonts w:ascii="Times New Roman" w:eastAsia="Times New Roman" w:hAnsi="Times New Roman"/>
          <w:bCs/>
          <w:sz w:val="24"/>
          <w:szCs w:val="24"/>
          <w:shd w:val="clear" w:color="auto" w:fill="FFFFFF"/>
        </w:rPr>
        <w:t xml:space="preserve"> Документации</w:t>
      </w:r>
      <w:r w:rsidR="002817BE" w:rsidRPr="00472512">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472512">
        <w:rPr>
          <w:rFonts w:ascii="Times New Roman" w:eastAsia="Times New Roman" w:hAnsi="Times New Roman"/>
          <w:bCs/>
          <w:sz w:val="24"/>
          <w:szCs w:val="24"/>
          <w:shd w:val="clear" w:color="auto" w:fill="FFFF99"/>
        </w:rPr>
        <w:t xml:space="preserve"> </w:t>
      </w:r>
    </w:p>
    <w:p w:rsidR="002817BE" w:rsidRPr="00472512" w:rsidRDefault="002817BE">
      <w:pPr>
        <w:tabs>
          <w:tab w:val="left" w:pos="0"/>
          <w:tab w:val="left" w:pos="1134"/>
        </w:tabs>
        <w:spacing w:after="0" w:line="240" w:lineRule="auto"/>
        <w:ind w:left="426"/>
        <w:jc w:val="both"/>
        <w:rPr>
          <w:rFonts w:ascii="Times New Roman" w:eastAsia="Times New Roman" w:hAnsi="Times New Roman"/>
          <w:b/>
          <w:sz w:val="24"/>
          <w:szCs w:val="24"/>
        </w:rPr>
      </w:pPr>
      <w:r w:rsidRPr="00472512">
        <w:rPr>
          <w:rFonts w:ascii="Times New Roman" w:eastAsia="Times New Roman" w:hAnsi="Times New Roman"/>
          <w:sz w:val="24"/>
          <w:szCs w:val="24"/>
          <w:u w:val="single"/>
        </w:rPr>
        <w:t xml:space="preserve"> </w:t>
      </w:r>
    </w:p>
    <w:p w:rsidR="002817BE" w:rsidRPr="00472512" w:rsidRDefault="002817BE" w:rsidP="00CA5BDE">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472512">
        <w:rPr>
          <w:rFonts w:ascii="Times New Roman" w:eastAsia="Times New Roman" w:hAnsi="Times New Roman"/>
          <w:b/>
          <w:sz w:val="24"/>
          <w:szCs w:val="24"/>
        </w:rPr>
        <w:t>Возврат документов</w:t>
      </w:r>
    </w:p>
    <w:p w:rsidR="002817BE" w:rsidRPr="00472512" w:rsidRDefault="002817BE">
      <w:pPr>
        <w:tabs>
          <w:tab w:val="left" w:pos="0"/>
        </w:tabs>
        <w:spacing w:after="0" w:line="240" w:lineRule="auto"/>
        <w:ind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472512">
        <w:rPr>
          <w:rFonts w:ascii="Times New Roman" w:eastAsia="Times New Roman" w:hAnsi="Times New Roman"/>
          <w:sz w:val="24"/>
          <w:szCs w:val="24"/>
        </w:rPr>
        <w:t> причине возврата) (по письменному запросу Участника закупки).</w:t>
      </w:r>
    </w:p>
    <w:p w:rsidR="002817BE" w:rsidRPr="00472512" w:rsidRDefault="002817BE">
      <w:pPr>
        <w:tabs>
          <w:tab w:val="left" w:pos="0"/>
        </w:tabs>
        <w:spacing w:after="0" w:line="240" w:lineRule="auto"/>
        <w:ind w:firstLine="426"/>
        <w:jc w:val="both"/>
        <w:rPr>
          <w:rFonts w:ascii="Times New Roman" w:eastAsia="Times New Roman" w:hAnsi="Times New Roman"/>
          <w:b/>
          <w:bCs/>
          <w:iCs/>
          <w:sz w:val="24"/>
          <w:szCs w:val="24"/>
        </w:rPr>
      </w:pPr>
    </w:p>
    <w:p w:rsidR="002817BE" w:rsidRPr="00472512" w:rsidRDefault="00B766A5" w:rsidP="00B766A5">
      <w:pPr>
        <w:pStyle w:val="12"/>
        <w:jc w:val="center"/>
        <w:rPr>
          <w:b/>
        </w:rPr>
      </w:pPr>
      <w:bookmarkStart w:id="32" w:name="__RefHeading___Toc518568457"/>
      <w:bookmarkStart w:id="33" w:name="_Toc527017163"/>
      <w:bookmarkEnd w:id="32"/>
      <w:r w:rsidRPr="00472512">
        <w:rPr>
          <w:b/>
        </w:rPr>
        <w:t>3.</w:t>
      </w:r>
      <w:r w:rsidRPr="00472512">
        <w:t xml:space="preserve"> </w:t>
      </w:r>
      <w:r w:rsidR="002817BE" w:rsidRPr="00472512">
        <w:rPr>
          <w:b/>
        </w:rPr>
        <w:t>Требования к участникам закупки. Заявка и прилагаемые к ней документы</w:t>
      </w:r>
      <w:bookmarkEnd w:id="33"/>
    </w:p>
    <w:p w:rsidR="002817BE" w:rsidRPr="00472512" w:rsidRDefault="002817BE">
      <w:pPr>
        <w:pStyle w:val="2"/>
        <w:numPr>
          <w:ilvl w:val="0"/>
          <w:numId w:val="0"/>
        </w:numPr>
        <w:ind w:left="1134" w:hanging="1134"/>
        <w:rPr>
          <w:rFonts w:cs="Times New Roman"/>
          <w:szCs w:val="24"/>
        </w:rPr>
      </w:pPr>
      <w:bookmarkStart w:id="34" w:name="_Toc527017164"/>
      <w:r w:rsidRPr="00472512">
        <w:rPr>
          <w:rFonts w:cs="Times New Roman"/>
          <w:szCs w:val="24"/>
        </w:rPr>
        <w:t>3.1. К Участнику закупки предъявляются следующие обязательные требования:</w:t>
      </w:r>
      <w:bookmarkEnd w:id="34"/>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3.1.1.</w:t>
      </w:r>
      <w:r w:rsidRPr="00472512">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3.1.2.</w:t>
      </w:r>
      <w:r w:rsidRPr="00472512">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3.1.3</w:t>
      </w:r>
      <w:r w:rsidRPr="00472512">
        <w:rPr>
          <w:rFonts w:ascii="Times New Roman" w:hAnsi="Times New Roman"/>
          <w:sz w:val="24"/>
          <w:szCs w:val="24"/>
        </w:rPr>
        <w:t xml:space="preserve">. </w:t>
      </w:r>
      <w:proofErr w:type="gramStart"/>
      <w:r w:rsidRPr="00472512">
        <w:rPr>
          <w:rFonts w:ascii="Times New Roman" w:hAnsi="Times New Roman"/>
          <w:sz w:val="24"/>
          <w:szCs w:val="24"/>
        </w:rPr>
        <w:t>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72512">
        <w:rPr>
          <w:rFonts w:ascii="Times New Roman" w:hAnsi="Times New Roman"/>
          <w:sz w:val="24"/>
          <w:szCs w:val="24"/>
        </w:rPr>
        <w:t xml:space="preserve"> признании обязанности </w:t>
      </w:r>
      <w:proofErr w:type="gramStart"/>
      <w:r w:rsidRPr="00472512">
        <w:rPr>
          <w:rFonts w:ascii="Times New Roman" w:hAnsi="Times New Roman"/>
          <w:sz w:val="24"/>
          <w:szCs w:val="24"/>
        </w:rPr>
        <w:t>заявителя</w:t>
      </w:r>
      <w:proofErr w:type="gramEnd"/>
      <w:r w:rsidRPr="00472512">
        <w:rPr>
          <w:rFonts w:ascii="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72512">
        <w:rPr>
          <w:rFonts w:ascii="Times New Roman" w:hAnsi="Times New Roman"/>
          <w:sz w:val="24"/>
          <w:szCs w:val="24"/>
        </w:rPr>
        <w:t>указанных</w:t>
      </w:r>
      <w:proofErr w:type="gramEnd"/>
      <w:r w:rsidRPr="00472512">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w:t>
      </w:r>
      <w:r w:rsidRPr="00472512">
        <w:rPr>
          <w:rFonts w:ascii="Times New Roman" w:hAnsi="Times New Roman"/>
          <w:sz w:val="24"/>
          <w:szCs w:val="24"/>
        </w:rPr>
        <w:t xml:space="preserve"> У Участника закупки - физического лица либо у руководителя, членов </w:t>
      </w:r>
      <w:proofErr w:type="gramStart"/>
      <w:r w:rsidRPr="00472512">
        <w:rPr>
          <w:rFonts w:ascii="Times New Roman" w:hAnsi="Times New Roman"/>
          <w:sz w:val="24"/>
          <w:szCs w:val="24"/>
        </w:rPr>
        <w:t>коллегиального исполнительного</w:t>
      </w:r>
      <w:proofErr w:type="gramEnd"/>
      <w:r w:rsidRPr="00472512">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proofErr w:type="gramStart"/>
      <w:r w:rsidRPr="00472512">
        <w:rPr>
          <w:rFonts w:ascii="Times New Roman" w:hAnsi="Times New Roman"/>
          <w:sz w:val="24"/>
          <w:szCs w:val="24"/>
        </w:rPr>
        <w:t>виде</w:t>
      </w:r>
      <w:proofErr w:type="gramEnd"/>
      <w:r w:rsidRPr="00472512">
        <w:rPr>
          <w:rFonts w:ascii="Times New Roman" w:hAnsi="Times New Roman"/>
          <w:sz w:val="24"/>
          <w:szCs w:val="24"/>
        </w:rPr>
        <w:t xml:space="preserve">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3.1.4.1.</w:t>
      </w:r>
      <w:r w:rsidRPr="00472512">
        <w:rPr>
          <w:rFonts w:ascii="Times New Roman" w:hAnsi="Times New Roman"/>
          <w:sz w:val="24"/>
          <w:szCs w:val="24"/>
        </w:rPr>
        <w:t xml:space="preserve"> </w:t>
      </w:r>
      <w:proofErr w:type="gramStart"/>
      <w:r w:rsidRPr="00472512">
        <w:rPr>
          <w:rFonts w:ascii="Times New Roman" w:hAnsi="Times New Roman"/>
          <w:sz w:val="24"/>
          <w:szCs w:val="24"/>
        </w:rPr>
        <w:t>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w:t>
      </w:r>
      <w:r w:rsidR="00101788" w:rsidRPr="00472512">
        <w:rPr>
          <w:rFonts w:ascii="Times New Roman" w:hAnsi="Times New Roman"/>
          <w:b/>
          <w:sz w:val="24"/>
          <w:szCs w:val="24"/>
        </w:rPr>
        <w:t>5</w:t>
      </w:r>
      <w:r w:rsidRPr="00472512">
        <w:rPr>
          <w:rFonts w:ascii="Times New Roman" w:hAnsi="Times New Roman"/>
          <w:b/>
          <w:sz w:val="24"/>
          <w:szCs w:val="24"/>
        </w:rPr>
        <w:t>.</w:t>
      </w:r>
      <w:r w:rsidRPr="00472512">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w:t>
      </w:r>
      <w:r w:rsidRPr="00472512">
        <w:rPr>
          <w:rFonts w:ascii="Times New Roman" w:hAnsi="Times New Roman"/>
          <w:sz w:val="24"/>
          <w:szCs w:val="24"/>
        </w:rPr>
        <w:lastRenderedPageBreak/>
        <w:t xml:space="preserve">выгодоприобретателями, </w:t>
      </w:r>
      <w:proofErr w:type="gramStart"/>
      <w:r w:rsidRPr="00472512">
        <w:rPr>
          <w:rFonts w:ascii="Times New Roman" w:hAnsi="Times New Roman"/>
          <w:sz w:val="24"/>
          <w:szCs w:val="24"/>
        </w:rPr>
        <w:t>единоличным исполнительным</w:t>
      </w:r>
      <w:proofErr w:type="gramEnd"/>
      <w:r w:rsidRPr="00472512">
        <w:rPr>
          <w:rFonts w:ascii="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472512">
        <w:rPr>
          <w:rFonts w:ascii="Times New Roman" w:hAnsi="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3.1.6.</w:t>
      </w:r>
      <w:r w:rsidRPr="00472512">
        <w:rPr>
          <w:rFonts w:ascii="Times New Roman" w:hAnsi="Times New Roman"/>
          <w:sz w:val="24"/>
          <w:szCs w:val="24"/>
        </w:rPr>
        <w:t xml:space="preserve"> </w:t>
      </w:r>
      <w:proofErr w:type="gramStart"/>
      <w:r w:rsidRPr="00472512">
        <w:rPr>
          <w:rFonts w:ascii="Times New Roman" w:hAnsi="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2817BE" w:rsidRPr="00472512" w:rsidRDefault="002817BE">
      <w:pPr>
        <w:pStyle w:val="2"/>
        <w:numPr>
          <w:ilvl w:val="0"/>
          <w:numId w:val="0"/>
        </w:numPr>
        <w:ind w:left="1134" w:hanging="1134"/>
        <w:rPr>
          <w:rFonts w:cs="Times New Roman"/>
        </w:rPr>
      </w:pPr>
      <w:bookmarkStart w:id="35" w:name="_Toc527017165"/>
      <w:r w:rsidRPr="00472512">
        <w:rPr>
          <w:rFonts w:cs="Times New Roman"/>
          <w:bCs w:val="0"/>
          <w:szCs w:val="24"/>
        </w:rPr>
        <w:t xml:space="preserve">3.2. </w:t>
      </w:r>
      <w:r w:rsidRPr="00472512">
        <w:rPr>
          <w:rFonts w:cs="Times New Roman"/>
          <w:szCs w:val="24"/>
        </w:rPr>
        <w:t>Формирование заявки Участника закупки</w:t>
      </w:r>
      <w:bookmarkEnd w:id="35"/>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rPr>
        <w:t xml:space="preserve">Участник </w:t>
      </w:r>
      <w:r w:rsidRPr="00472512">
        <w:rPr>
          <w:rFonts w:ascii="Times New Roman" w:hAnsi="Times New Roman"/>
          <w:sz w:val="24"/>
          <w:szCs w:val="24"/>
        </w:rPr>
        <w:t>закупки</w:t>
      </w:r>
      <w:r w:rsidRPr="00472512">
        <w:t xml:space="preserve"> </w:t>
      </w:r>
      <w:r w:rsidRPr="00472512">
        <w:rPr>
          <w:rFonts w:ascii="Times New Roman" w:eastAsia="Times New Roman" w:hAnsi="Times New Roman"/>
          <w:bCs/>
          <w:sz w:val="24"/>
        </w:rPr>
        <w:t xml:space="preserve">предоставляет Заказчику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rPr>
        <w:t xml:space="preserve"> по форме и в соответствии с инструкциями, приведенными в Документации.</w:t>
      </w:r>
    </w:p>
    <w:p w:rsidR="002817BE" w:rsidRPr="00472512" w:rsidRDefault="002817BE">
      <w:pPr>
        <w:tabs>
          <w:tab w:val="left" w:pos="709"/>
        </w:tabs>
        <w:overflowPunct w:val="0"/>
        <w:autoSpaceDE w:val="0"/>
        <w:spacing w:after="0" w:line="240" w:lineRule="auto"/>
        <w:ind w:firstLine="709"/>
        <w:jc w:val="both"/>
        <w:rPr>
          <w:rFonts w:ascii="Times New Roman" w:hAnsi="Times New Roman"/>
          <w:sz w:val="24"/>
          <w:szCs w:val="24"/>
        </w:rPr>
      </w:pPr>
      <w:proofErr w:type="gramStart"/>
      <w:r w:rsidRPr="00472512">
        <w:rPr>
          <w:rFonts w:ascii="Times New Roman" w:eastAsia="Times New Roman" w:hAnsi="Times New Roman"/>
          <w:sz w:val="24"/>
          <w:szCs w:val="24"/>
        </w:rPr>
        <w:t>Согласно Постановления</w:t>
      </w:r>
      <w:proofErr w:type="gramEnd"/>
      <w:r w:rsidRPr="00472512">
        <w:rPr>
          <w:rFonts w:ascii="Times New Roman" w:eastAsia="Times New Roman" w:hAnsi="Times New Roman"/>
          <w:sz w:val="24"/>
          <w:szCs w:val="24"/>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roofErr w:type="gramStart"/>
      <w:r w:rsidRPr="00472512">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roofErr w:type="gramEnd"/>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472512" w:rsidRDefault="002817BE">
      <w:pPr>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rPr>
        <w:t>Заявка в обязательном порядке должна содержать следующие документы:</w:t>
      </w:r>
    </w:p>
    <w:p w:rsidR="002817BE" w:rsidRPr="00472512" w:rsidRDefault="002817BE">
      <w:pPr>
        <w:spacing w:after="0" w:line="240" w:lineRule="auto"/>
        <w:ind w:firstLine="426"/>
        <w:jc w:val="both"/>
        <w:rPr>
          <w:rFonts w:ascii="Times New Roman" w:eastAsia="Times New Roman" w:hAnsi="Times New Roman"/>
          <w:bCs/>
          <w:sz w:val="24"/>
        </w:rPr>
      </w:pPr>
      <w:r w:rsidRPr="00472512">
        <w:rPr>
          <w:rFonts w:ascii="Times New Roman" w:eastAsia="Times New Roman" w:hAnsi="Times New Roman"/>
          <w:bCs/>
          <w:sz w:val="24"/>
        </w:rPr>
        <w:t xml:space="preserve"> </w:t>
      </w: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w:t>
      </w:r>
      <w:r w:rsidRPr="00472512">
        <w:rPr>
          <w:rFonts w:ascii="Times New Roman" w:eastAsia="Times New Roman" w:hAnsi="Times New Roman"/>
          <w:b/>
          <w:bCs/>
          <w:sz w:val="24"/>
        </w:rPr>
        <w:t xml:space="preserve"> опись документов </w:t>
      </w:r>
      <w:r w:rsidRPr="00472512">
        <w:rPr>
          <w:rFonts w:ascii="Times New Roman" w:eastAsia="Times New Roman" w:hAnsi="Times New Roman"/>
          <w:bCs/>
          <w:sz w:val="24"/>
        </w:rPr>
        <w:t>(</w:t>
      </w:r>
      <w:r w:rsidR="00B36BF5" w:rsidRPr="00472512">
        <w:rPr>
          <w:rFonts w:ascii="Times New Roman" w:eastAsia="Times New Roman" w:hAnsi="Times New Roman"/>
          <w:bCs/>
          <w:sz w:val="24"/>
        </w:rPr>
        <w:t>приложение №7</w:t>
      </w:r>
      <w:r w:rsidRPr="00472512">
        <w:rPr>
          <w:rFonts w:ascii="Times New Roman" w:eastAsia="Times New Roman" w:hAnsi="Times New Roman"/>
          <w:bCs/>
          <w:sz w:val="24"/>
        </w:rPr>
        <w:t xml:space="preserve"> к Документации);</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hyperlink r:id="rId11" w:anchor="_Приложение_№_1_1" w:history="1">
        <w:r w:rsidRPr="00472512">
          <w:rPr>
            <w:rStyle w:val="af0"/>
            <w:rFonts w:ascii="Times New Roman" w:eastAsia="Times New Roman" w:hAnsi="Times New Roman"/>
            <w:b/>
            <w:bCs/>
            <w:color w:val="auto"/>
            <w:sz w:val="24"/>
          </w:rPr>
          <w:t>приложение №1</w:t>
        </w:r>
      </w:hyperlink>
      <w:r w:rsidRPr="00472512">
        <w:rPr>
          <w:rFonts w:ascii="Times New Roman" w:eastAsia="Times New Roman" w:hAnsi="Times New Roman"/>
          <w:b/>
          <w:bCs/>
          <w:sz w:val="24"/>
        </w:rPr>
        <w:t xml:space="preserve"> к Документации, формы 1 – 5 </w:t>
      </w:r>
      <w:hyperlink r:id="rId12" w:anchor="_Приложение_№_5" w:history="1">
        <w:r w:rsidRPr="00472512">
          <w:rPr>
            <w:rStyle w:val="af0"/>
            <w:rFonts w:ascii="Times New Roman" w:eastAsia="Times New Roman" w:hAnsi="Times New Roman"/>
            <w:b/>
            <w:bCs/>
            <w:color w:val="auto"/>
            <w:sz w:val="24"/>
          </w:rPr>
          <w:t>Приложения №1</w:t>
        </w:r>
      </w:hyperlink>
      <w:r w:rsidRPr="00472512">
        <w:rPr>
          <w:rFonts w:ascii="Times New Roman" w:eastAsia="Times New Roman" w:hAnsi="Times New Roman"/>
          <w:b/>
          <w:bCs/>
          <w:sz w:val="24"/>
        </w:rPr>
        <w:t xml:space="preserve"> к Документации </w:t>
      </w:r>
    </w:p>
    <w:p w:rsidR="002817BE" w:rsidRPr="00472512" w:rsidRDefault="002817BE">
      <w:pPr>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w:t>
      </w:r>
      <w:r w:rsidRPr="00472512">
        <w:rPr>
          <w:rFonts w:ascii="Times New Roman" w:eastAsia="Times New Roman" w:hAnsi="Times New Roman"/>
          <w:b/>
          <w:bCs/>
          <w:sz w:val="24"/>
        </w:rPr>
        <w:t>Форму 4</w:t>
      </w:r>
      <w:r w:rsidRPr="00472512">
        <w:rPr>
          <w:rFonts w:ascii="Times New Roman" w:eastAsia="Times New Roman" w:hAnsi="Times New Roman"/>
          <w:bCs/>
          <w:sz w:val="24"/>
        </w:rPr>
        <w:t xml:space="preserve"> предоставляет </w:t>
      </w:r>
      <w:r w:rsidRPr="00472512">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472512">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472512">
        <w:rPr>
          <w:rFonts w:ascii="Times New Roman" w:eastAsia="Times New Roman" w:hAnsi="Times New Roman"/>
          <w:bCs/>
          <w:sz w:val="24"/>
          <w:u w:val="single"/>
        </w:rPr>
        <w:t>относящийся к категории субъекта малого или среднего предпринимательства</w:t>
      </w:r>
      <w:r w:rsidRPr="00472512">
        <w:rPr>
          <w:rFonts w:ascii="Times New Roman" w:eastAsia="Times New Roman" w:hAnsi="Times New Roman"/>
          <w:bCs/>
          <w:sz w:val="24"/>
        </w:rPr>
        <w:t xml:space="preserve"> в соответствии со статьей 4 Федерального закона от 24 июля 2007 № 209-ФЗ «О развитии малого</w:t>
      </w:r>
      <w:proofErr w:type="gramEnd"/>
      <w:r w:rsidRPr="00472512">
        <w:rPr>
          <w:rFonts w:ascii="Times New Roman" w:eastAsia="Times New Roman" w:hAnsi="Times New Roman"/>
          <w:bCs/>
          <w:sz w:val="24"/>
        </w:rPr>
        <w:t xml:space="preserve"> и среднего предпринимательства в Российской Федерации».</w:t>
      </w:r>
    </w:p>
    <w:p w:rsidR="002817BE" w:rsidRPr="00472512" w:rsidRDefault="002817BE">
      <w:pPr>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472512">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472512">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472512">
        <w:rPr>
          <w:rFonts w:ascii="Times New Roman" w:eastAsia="Times New Roman" w:hAnsi="Times New Roman"/>
          <w:b/>
          <w:bCs/>
          <w:sz w:val="24"/>
        </w:rPr>
        <w:t xml:space="preserve"> среднего предпринимательства в Российской Федерации»</w:t>
      </w: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rPr>
        <w:t>содержащих</w:t>
      </w:r>
      <w:proofErr w:type="gramEnd"/>
      <w:r w:rsidRPr="00472512">
        <w:rPr>
          <w:rFonts w:ascii="Times New Roman" w:eastAsia="Times New Roman" w:hAnsi="Times New Roman"/>
          <w:bCs/>
          <w:sz w:val="24"/>
        </w:rPr>
        <w:t xml:space="preserve"> информацию об Участнике закупки</w:t>
      </w:r>
      <w:r w:rsidR="00483A3C" w:rsidRPr="00472512">
        <w:rPr>
          <w:rFonts w:ascii="Times New Roman" w:eastAsia="Times New Roman" w:hAnsi="Times New Roman"/>
          <w:bCs/>
          <w:sz w:val="24"/>
        </w:rPr>
        <w:t>.</w:t>
      </w:r>
    </w:p>
    <w:p w:rsidR="002817BE" w:rsidRPr="00472512" w:rsidRDefault="002817BE">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b/>
          <w:bCs/>
          <w:sz w:val="24"/>
        </w:rPr>
        <w:lastRenderedPageBreak/>
        <w:t>Форма 5</w:t>
      </w:r>
      <w:r w:rsidRPr="00472512">
        <w:rPr>
          <w:rFonts w:ascii="Times New Roman" w:eastAsia="Times New Roman" w:hAnsi="Times New Roman"/>
          <w:bCs/>
          <w:sz w:val="24"/>
        </w:rPr>
        <w:t xml:space="preserve"> предоставляется на усмотрение Участника закупки для оценки по критерию «</w:t>
      </w:r>
      <w:r w:rsidRPr="00472512">
        <w:rPr>
          <w:rFonts w:ascii="Times New Roman" w:eastAsia="Times New Roman" w:hAnsi="Times New Roman" w:cs="Arial"/>
          <w:bCs/>
          <w:sz w:val="24"/>
          <w:szCs w:val="24"/>
        </w:rPr>
        <w:t>Наличие опыта по успешному оказанию финансовых услуг (лизинга)</w:t>
      </w:r>
      <w:r w:rsidRPr="00472512">
        <w:rPr>
          <w:rFonts w:ascii="Times New Roman" w:eastAsia="Times New Roman" w:hAnsi="Times New Roman"/>
          <w:bCs/>
          <w:sz w:val="24"/>
        </w:rPr>
        <w:t>»</w:t>
      </w:r>
      <w:r w:rsidR="00483A3C" w:rsidRPr="00472512">
        <w:rPr>
          <w:rFonts w:ascii="Times New Roman" w:eastAsia="Times New Roman" w:hAnsi="Times New Roman"/>
          <w:bCs/>
          <w:sz w:val="24"/>
        </w:rPr>
        <w:t>)</w:t>
      </w:r>
      <w:r w:rsidRPr="00472512">
        <w:rPr>
          <w:rFonts w:ascii="Times New Roman" w:eastAsia="Times New Roman" w:hAnsi="Times New Roman"/>
          <w:bCs/>
          <w:sz w:val="24"/>
        </w:rPr>
        <w:t>;</w:t>
      </w:r>
      <w:proofErr w:type="gramEnd"/>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для подтверждения соответствия Участника закупки обязательным треб</w:t>
      </w:r>
      <w:r w:rsidR="0086579C" w:rsidRPr="00472512">
        <w:rPr>
          <w:rFonts w:ascii="Times New Roman" w:eastAsia="Times New Roman" w:hAnsi="Times New Roman"/>
          <w:bCs/>
          <w:sz w:val="24"/>
        </w:rPr>
        <w:t>ованиям, установленным</w:t>
      </w:r>
      <w:r w:rsidRPr="00472512">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472512">
        <w:rPr>
          <w:rFonts w:ascii="Times New Roman" w:eastAsia="Times New Roman" w:hAnsi="Times New Roman"/>
          <w:b/>
          <w:bCs/>
          <w:sz w:val="24"/>
        </w:rPr>
        <w:t>Приложения № 2 к Документации</w:t>
      </w:r>
      <w:r w:rsidRPr="00472512">
        <w:rPr>
          <w:rFonts w:ascii="Times New Roman" w:eastAsia="Times New Roman" w:hAnsi="Times New Roman"/>
          <w:bCs/>
          <w:sz w:val="24"/>
        </w:rPr>
        <w:t>;</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 xml:space="preserve">- </w:t>
      </w:r>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индивидуального предпринимателя</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ab/>
      </w:r>
      <w:proofErr w:type="gramStart"/>
      <w:r w:rsidRPr="00472512">
        <w:rPr>
          <w:rFonts w:ascii="Times New Roman" w:eastAsia="Times New Roman" w:hAnsi="Times New Roman"/>
          <w:bCs/>
          <w:sz w:val="24"/>
          <w:szCs w:val="24"/>
          <w:u w:val="single"/>
        </w:rPr>
        <w:t>Для иностранных лиц</w:t>
      </w:r>
      <w:r w:rsidRPr="00472512">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
          <w:bCs/>
          <w:sz w:val="24"/>
        </w:rPr>
        <w:t xml:space="preserve"> </w:t>
      </w:r>
      <w:r w:rsidRPr="00472512">
        <w:rPr>
          <w:rFonts w:ascii="Times New Roman" w:eastAsia="Times New Roman" w:hAnsi="Times New Roman"/>
          <w:bCs/>
          <w:sz w:val="24"/>
          <w:szCs w:val="24"/>
        </w:rPr>
        <w:t>до дня размещения в ЕИС извещения о проведении закупки;</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spacing w:after="0" w:line="240" w:lineRule="auto"/>
        <w:jc w:val="both"/>
        <w:rPr>
          <w:rFonts w:ascii="Times New Roman" w:eastAsia="Times New Roman" w:hAnsi="Times New Roman"/>
          <w:b/>
          <w:bCs/>
          <w:sz w:val="24"/>
        </w:rPr>
      </w:pP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документы, подтверждающие полномочия лица</w:t>
      </w:r>
      <w:r w:rsidRPr="00472512">
        <w:rPr>
          <w:rFonts w:ascii="Times New Roman" w:eastAsia="Times New Roman" w:hAnsi="Times New Roman"/>
          <w:bCs/>
          <w:sz w:val="24"/>
        </w:rPr>
        <w:t xml:space="preserve"> на осуществление действий от имени Участника закупки: </w:t>
      </w:r>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решения о назначении или об избрании (продлении полномочий) лица на должность</w:t>
      </w:r>
      <w:r w:rsidRPr="00472512">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472512">
        <w:rPr>
          <w:rFonts w:ascii="Times New Roman" w:eastAsia="Times New Roman" w:hAnsi="Times New Roman"/>
          <w:b/>
          <w:bCs/>
          <w:sz w:val="24"/>
        </w:rPr>
        <w:t>и срок полномочий такого лица не истек</w:t>
      </w:r>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472512">
        <w:rPr>
          <w:rFonts w:ascii="Times New Roman" w:eastAsia="Times New Roman" w:hAnsi="Times New Roman"/>
          <w:bCs/>
          <w:sz w:val="24"/>
        </w:rPr>
        <w:t xml:space="preserve">. </w:t>
      </w:r>
      <w:proofErr w:type="gramEnd"/>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sz w:val="24"/>
          <w:szCs w:val="24"/>
        </w:rPr>
        <w:tab/>
      </w:r>
      <w:proofErr w:type="gramStart"/>
      <w:r w:rsidRPr="00472512">
        <w:rPr>
          <w:rFonts w:ascii="Times New Roman" w:eastAsia="Times New Roman" w:hAnsi="Times New Roman"/>
          <w:sz w:val="24"/>
          <w:szCs w:val="24"/>
        </w:rPr>
        <w:t xml:space="preserve">В случае если от имени юридического лица действует </w:t>
      </w:r>
      <w:r w:rsidR="00322A6B" w:rsidRPr="00472512">
        <w:rPr>
          <w:rFonts w:ascii="Times New Roman" w:eastAsia="Times New Roman" w:hAnsi="Times New Roman"/>
          <w:sz w:val="24"/>
          <w:szCs w:val="24"/>
        </w:rPr>
        <w:t xml:space="preserve">иное </w:t>
      </w:r>
      <w:r w:rsidRPr="00472512">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472512">
        <w:rPr>
          <w:rFonts w:ascii="Times New Roman" w:eastAsia="Times New Roman" w:hAnsi="Times New Roman"/>
          <w:b/>
          <w:sz w:val="24"/>
          <w:szCs w:val="24"/>
        </w:rPr>
        <w:t>оригинал доверенности</w:t>
      </w:r>
      <w:r w:rsidRPr="00472512">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72512">
        <w:rPr>
          <w:rFonts w:ascii="Times New Roman" w:eastAsia="Times New Roman" w:hAnsi="Times New Roman"/>
          <w:b/>
          <w:bCs/>
          <w:sz w:val="24"/>
        </w:rPr>
        <w:t>(возможная форма приведена в Приложении № 3</w:t>
      </w:r>
      <w:proofErr w:type="gramEnd"/>
      <w:r w:rsidRPr="00472512">
        <w:rPr>
          <w:rFonts w:ascii="Times New Roman" w:eastAsia="Times New Roman" w:hAnsi="Times New Roman"/>
          <w:b/>
          <w:bCs/>
          <w:sz w:val="24"/>
        </w:rPr>
        <w:t xml:space="preserve"> к Документации)</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физического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всех страниц паспорта</w:t>
      </w:r>
      <w:r w:rsidRPr="00472512">
        <w:rPr>
          <w:rFonts w:ascii="Times New Roman" w:eastAsia="Times New Roman" w:hAnsi="Times New Roman"/>
          <w:bCs/>
          <w:sz w:val="24"/>
        </w:rPr>
        <w:t xml:space="preserve"> гражданина,</w:t>
      </w:r>
      <w:r w:rsidRPr="00472512">
        <w:rPr>
          <w:rFonts w:ascii="Times New Roman" w:eastAsia="Times New Roman" w:hAnsi="Times New Roman"/>
          <w:sz w:val="24"/>
          <w:szCs w:val="24"/>
        </w:rPr>
        <w:t xml:space="preserve"> заверенная физическим лицом (</w:t>
      </w:r>
      <w:r w:rsidRPr="00472512">
        <w:rPr>
          <w:rFonts w:ascii="Times New Roman" w:eastAsia="Times New Roman" w:hAnsi="Times New Roman"/>
          <w:bCs/>
          <w:sz w:val="24"/>
        </w:rPr>
        <w:t>индивидуальным предпринимателем).</w:t>
      </w: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472512">
        <w:rPr>
          <w:rFonts w:ascii="Times New Roman" w:eastAsia="Times New Roman" w:hAnsi="Times New Roman"/>
          <w:b/>
          <w:bCs/>
          <w:sz w:val="24"/>
        </w:rPr>
        <w:t xml:space="preserve">оригинал </w:t>
      </w:r>
      <w:r w:rsidRPr="00472512">
        <w:rPr>
          <w:rFonts w:ascii="Times New Roman" w:eastAsia="Times New Roman" w:hAnsi="Times New Roman"/>
          <w:b/>
          <w:bCs/>
          <w:sz w:val="24"/>
        </w:rPr>
        <w:lastRenderedPageBreak/>
        <w:t xml:space="preserve">доверенности </w:t>
      </w:r>
      <w:r w:rsidRPr="00472512">
        <w:rPr>
          <w:rFonts w:ascii="Times New Roman" w:eastAsia="Times New Roman" w:hAnsi="Times New Roman"/>
          <w:bCs/>
          <w:sz w:val="24"/>
        </w:rPr>
        <w:t xml:space="preserve">на осуществление действий от имени Участника закупки </w:t>
      </w:r>
      <w:r w:rsidRPr="00472512">
        <w:rPr>
          <w:rFonts w:ascii="Times New Roman" w:eastAsia="Times New Roman" w:hAnsi="Times New Roman"/>
          <w:b/>
          <w:bCs/>
          <w:sz w:val="24"/>
        </w:rPr>
        <w:t>(возможная форма приведена в Приложении № 3 к Документации)</w:t>
      </w:r>
      <w:r w:rsidRPr="00472512">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472512">
        <w:rPr>
          <w:rFonts w:ascii="Times New Roman" w:eastAsia="Times New Roman" w:hAnsi="Times New Roman"/>
          <w:b/>
          <w:bCs/>
          <w:sz w:val="24"/>
        </w:rPr>
        <w:t>оригинал</w:t>
      </w:r>
      <w:r w:rsidRPr="00472512">
        <w:rPr>
          <w:rFonts w:ascii="Times New Roman" w:eastAsia="Times New Roman" w:hAnsi="Times New Roman"/>
          <w:bCs/>
          <w:sz w:val="24"/>
        </w:rPr>
        <w:t xml:space="preserve"> доверенности, </w:t>
      </w:r>
      <w:r w:rsidRPr="00472512">
        <w:rPr>
          <w:rFonts w:ascii="Times New Roman" w:eastAsia="Times New Roman" w:hAnsi="Times New Roman"/>
          <w:b/>
          <w:bCs/>
          <w:sz w:val="24"/>
        </w:rPr>
        <w:t>удостоверенной нотариусом</w:t>
      </w:r>
      <w:r w:rsidRPr="00472512">
        <w:rPr>
          <w:rFonts w:ascii="Times New Roman" w:eastAsia="Times New Roman" w:hAnsi="Times New Roman"/>
          <w:bCs/>
          <w:sz w:val="24"/>
        </w:rPr>
        <w:t xml:space="preserve">, либо </w:t>
      </w:r>
      <w:r w:rsidRPr="00472512">
        <w:rPr>
          <w:rFonts w:ascii="Times New Roman" w:eastAsia="Times New Roman" w:hAnsi="Times New Roman"/>
          <w:b/>
          <w:bCs/>
          <w:sz w:val="24"/>
        </w:rPr>
        <w:t>нотариально удостоверенную копию</w:t>
      </w:r>
      <w:r w:rsidRPr="00472512">
        <w:rPr>
          <w:rFonts w:ascii="Times New Roman" w:eastAsia="Times New Roman" w:hAnsi="Times New Roman"/>
          <w:bCs/>
          <w:sz w:val="24"/>
        </w:rPr>
        <w:t xml:space="preserve"> такой доверенности;</w:t>
      </w:r>
      <w:proofErr w:type="gramEnd"/>
    </w:p>
    <w:p w:rsidR="002817BE" w:rsidRPr="00472512" w:rsidRDefault="002817BE">
      <w:pPr>
        <w:overflowPunct w:val="0"/>
        <w:autoSpaceDE w:val="0"/>
        <w:spacing w:after="0" w:line="240" w:lineRule="auto"/>
        <w:ind w:firstLine="420"/>
        <w:jc w:val="both"/>
        <w:rPr>
          <w:rFonts w:ascii="Times New Roman" w:eastAsia="Times New Roman" w:hAnsi="Times New Roman"/>
          <w:bCs/>
          <w:sz w:val="24"/>
        </w:rPr>
      </w:pP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sz w:val="24"/>
          <w:szCs w:val="24"/>
        </w:rPr>
        <w:t xml:space="preserve">заверенные уполномоченным лицом </w:t>
      </w:r>
      <w:proofErr w:type="gramStart"/>
      <w:r w:rsidRPr="00472512">
        <w:rPr>
          <w:rFonts w:ascii="Times New Roman" w:eastAsia="Times New Roman" w:hAnsi="Times New Roman"/>
          <w:b/>
          <w:sz w:val="24"/>
          <w:szCs w:val="24"/>
        </w:rPr>
        <w:t xml:space="preserve">Участника закупки копии </w:t>
      </w:r>
      <w:r w:rsidRPr="00472512">
        <w:rPr>
          <w:rFonts w:ascii="Times New Roman" w:eastAsia="Times New Roman" w:hAnsi="Times New Roman"/>
          <w:sz w:val="24"/>
          <w:szCs w:val="24"/>
        </w:rPr>
        <w:t>учредительных документов Участника</w:t>
      </w:r>
      <w:proofErr w:type="gramEnd"/>
      <w:r w:rsidRPr="00472512">
        <w:rPr>
          <w:rFonts w:ascii="Times New Roman" w:eastAsia="Times New Roman" w:hAnsi="Times New Roman"/>
          <w:sz w:val="24"/>
          <w:szCs w:val="24"/>
        </w:rPr>
        <w:t xml:space="preserve"> закупки</w:t>
      </w:r>
      <w:r w:rsidRPr="00472512">
        <w:rPr>
          <w:rFonts w:ascii="Times New Roman" w:eastAsia="Times New Roman" w:hAnsi="Times New Roman"/>
          <w:b/>
          <w:sz w:val="24"/>
          <w:szCs w:val="24"/>
        </w:rPr>
        <w:t xml:space="preserve"> (Устав) </w:t>
      </w:r>
      <w:r w:rsidRPr="00472512">
        <w:rPr>
          <w:rFonts w:ascii="Times New Roman" w:eastAsia="Times New Roman" w:hAnsi="Times New Roman"/>
          <w:sz w:val="24"/>
          <w:szCs w:val="24"/>
        </w:rPr>
        <w:t>(для юридического лица)</w:t>
      </w:r>
      <w:r w:rsidRPr="00472512">
        <w:rPr>
          <w:rFonts w:ascii="Times New Roman" w:eastAsia="Times New Roman" w:hAnsi="Times New Roman"/>
          <w:bCs/>
          <w:sz w:val="24"/>
        </w:rPr>
        <w:t>;</w:t>
      </w:r>
    </w:p>
    <w:p w:rsidR="002817BE" w:rsidRPr="00472512" w:rsidRDefault="002817BE">
      <w:pPr>
        <w:overflowPunct w:val="0"/>
        <w:autoSpaceDE w:val="0"/>
        <w:spacing w:after="0" w:line="240" w:lineRule="auto"/>
        <w:jc w:val="both"/>
        <w:rPr>
          <w:rFonts w:ascii="Times New Roman" w:eastAsia="Times New Roman" w:hAnsi="Times New Roman"/>
          <w:bCs/>
          <w:sz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 xml:space="preserve">оригинал </w:t>
      </w:r>
      <w:r w:rsidRPr="00472512">
        <w:rPr>
          <w:rFonts w:ascii="Times New Roman" w:eastAsia="Times New Roman" w:hAnsi="Times New Roman"/>
          <w:b/>
          <w:sz w:val="24"/>
          <w:szCs w:val="24"/>
        </w:rPr>
        <w:t>решения об одобрении крупной сделки</w:t>
      </w:r>
      <w:r w:rsidRPr="00472512">
        <w:rPr>
          <w:rFonts w:ascii="Times New Roman" w:eastAsia="Times New Roman" w:hAnsi="Times New Roman"/>
          <w:sz w:val="24"/>
          <w:szCs w:val="24"/>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472512">
        <w:rPr>
          <w:rFonts w:ascii="Times New Roman" w:eastAsia="Times New Roman" w:hAnsi="Times New Roman"/>
          <w:sz w:val="24"/>
          <w:szCs w:val="24"/>
        </w:rPr>
        <w:t>оказание Услуг, являющихся</w:t>
      </w:r>
      <w:r w:rsidRPr="00472512">
        <w:rPr>
          <w:rFonts w:ascii="Times New Roman" w:eastAsia="Times New Roman" w:hAnsi="Times New Roman"/>
          <w:sz w:val="24"/>
          <w:szCs w:val="24"/>
        </w:rPr>
        <w:t xml:space="preserve"> предметом договора, является крупной сделкой.</w:t>
      </w:r>
      <w:proofErr w:type="gramEnd"/>
    </w:p>
    <w:p w:rsidR="002817BE" w:rsidRPr="00472512" w:rsidRDefault="002817BE">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472512">
        <w:rPr>
          <w:rFonts w:ascii="Times New Roman" w:eastAsia="Times New Roman" w:hAnsi="Times New Roman"/>
          <w:sz w:val="24"/>
          <w:szCs w:val="24"/>
        </w:rPr>
        <w:tab/>
      </w:r>
      <w:r w:rsidRPr="00472512">
        <w:rPr>
          <w:rFonts w:ascii="Times New Roman" w:eastAsia="Times New Roman" w:hAnsi="Times New Roman"/>
          <w:sz w:val="24"/>
          <w:szCs w:val="24"/>
          <w:u w:val="single"/>
        </w:rPr>
        <w:t xml:space="preserve">В случае, если получение указанного решения до истечения срока подачи заявок на участие в закупке для Участника </w:t>
      </w:r>
      <w:proofErr w:type="gramStart"/>
      <w:r w:rsidRPr="00472512">
        <w:rPr>
          <w:rFonts w:ascii="Times New Roman" w:eastAsia="Times New Roman" w:hAnsi="Times New Roman"/>
          <w:sz w:val="24"/>
          <w:szCs w:val="24"/>
          <w:u w:val="single"/>
        </w:rPr>
        <w:t>закупки</w:t>
      </w:r>
      <w:proofErr w:type="gramEnd"/>
      <w:r w:rsidRPr="00472512">
        <w:rPr>
          <w:rFonts w:ascii="Times New Roman" w:eastAsia="Times New Roman" w:hAnsi="Times New Roman"/>
          <w:sz w:val="24"/>
          <w:szCs w:val="24"/>
          <w:u w:val="single"/>
        </w:rPr>
        <w:t xml:space="preserve"> невозможно</w:t>
      </w:r>
      <w:r w:rsidRPr="00472512">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72512">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472512">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472512" w:rsidRDefault="002817BE">
      <w:pPr>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sz w:val="24"/>
          <w:szCs w:val="24"/>
          <w:u w:val="single"/>
        </w:rPr>
        <w:t>В случае</w:t>
      </w:r>
      <w:proofErr w:type="gramStart"/>
      <w:r w:rsidRPr="00472512">
        <w:rPr>
          <w:rFonts w:ascii="Times New Roman" w:eastAsia="Times New Roman" w:hAnsi="Times New Roman"/>
          <w:sz w:val="24"/>
          <w:szCs w:val="24"/>
          <w:u w:val="single"/>
        </w:rPr>
        <w:t>,</w:t>
      </w:r>
      <w:proofErr w:type="gramEnd"/>
      <w:r w:rsidRPr="00472512">
        <w:rPr>
          <w:rFonts w:ascii="Times New Roman" w:eastAsia="Times New Roman" w:hAnsi="Times New Roman"/>
          <w:sz w:val="24"/>
          <w:szCs w:val="24"/>
          <w:u w:val="single"/>
        </w:rPr>
        <w:t xml:space="preserve"> если для Участника закупки </w:t>
      </w:r>
      <w:r w:rsidR="00034260" w:rsidRPr="00472512">
        <w:rPr>
          <w:rFonts w:ascii="Times New Roman" w:eastAsia="Times New Roman" w:hAnsi="Times New Roman"/>
          <w:sz w:val="24"/>
          <w:szCs w:val="24"/>
          <w:u w:val="single"/>
        </w:rPr>
        <w:t>оказание Услуг</w:t>
      </w:r>
      <w:r w:rsidRPr="00472512">
        <w:rPr>
          <w:rFonts w:ascii="Times New Roman" w:eastAsia="Times New Roman" w:hAnsi="Times New Roman"/>
          <w:sz w:val="24"/>
          <w:szCs w:val="24"/>
          <w:u w:val="single"/>
        </w:rPr>
        <w:t>, являющ</w:t>
      </w:r>
      <w:r w:rsidR="00034260" w:rsidRPr="00472512">
        <w:rPr>
          <w:rFonts w:ascii="Times New Roman" w:eastAsia="Times New Roman" w:hAnsi="Times New Roman"/>
          <w:sz w:val="24"/>
          <w:szCs w:val="24"/>
          <w:u w:val="single"/>
        </w:rPr>
        <w:t>ихся</w:t>
      </w:r>
      <w:r w:rsidRPr="00472512">
        <w:rPr>
          <w:rFonts w:ascii="Times New Roman" w:eastAsia="Times New Roman" w:hAnsi="Times New Roman"/>
          <w:sz w:val="24"/>
          <w:szCs w:val="24"/>
          <w:u w:val="single"/>
        </w:rPr>
        <w:t xml:space="preserve"> предметом договора, не является крупной сделкой</w:t>
      </w:r>
      <w:r w:rsidRPr="00472512">
        <w:rPr>
          <w:rFonts w:ascii="Times New Roman" w:eastAsia="Times New Roman" w:hAnsi="Times New Roman"/>
          <w:sz w:val="24"/>
          <w:szCs w:val="24"/>
        </w:rPr>
        <w:t xml:space="preserve">, такой Участник закупки </w:t>
      </w:r>
      <w:r w:rsidRPr="00472512">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b/>
          <w:bCs/>
          <w:sz w:val="24"/>
        </w:rPr>
      </w:pPr>
    </w:p>
    <w:p w:rsidR="002817BE" w:rsidRPr="00472512" w:rsidRDefault="002817BE">
      <w:pPr>
        <w:tabs>
          <w:tab w:val="left" w:pos="709"/>
        </w:tabs>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 xml:space="preserve">- заверенные уполномоченным лицом Участника закупки </w:t>
      </w:r>
      <w:r w:rsidRPr="00472512">
        <w:rPr>
          <w:rFonts w:ascii="Times New Roman" w:eastAsia="Times New Roman" w:hAnsi="Times New Roman"/>
          <w:b/>
          <w:bCs/>
          <w:sz w:val="24"/>
        </w:rPr>
        <w:t>копии бухгалтерского баланса и отчета о финансовых результатах</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за 2017 год,</w:t>
      </w:r>
      <w:r w:rsidRPr="00472512">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472512">
        <w:rPr>
          <w:rFonts w:ascii="Times New Roman" w:eastAsia="Times New Roman" w:hAnsi="Times New Roman"/>
          <w:b/>
          <w:bCs/>
          <w:sz w:val="24"/>
        </w:rPr>
        <w:t xml:space="preserve"> </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472512">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Некоммерческие организации</w:t>
      </w:r>
      <w:r w:rsidRPr="00472512">
        <w:rPr>
          <w:rFonts w:ascii="Times New Roman" w:eastAsia="Times New Roman" w:hAnsi="Times New Roman"/>
          <w:bCs/>
          <w:sz w:val="24"/>
        </w:rPr>
        <w:t xml:space="preserve"> предоставляют заверенные уполномоченным лицом </w:t>
      </w:r>
      <w:proofErr w:type="gramStart"/>
      <w:r w:rsidRPr="00472512">
        <w:rPr>
          <w:rFonts w:ascii="Times New Roman" w:eastAsia="Times New Roman" w:hAnsi="Times New Roman"/>
          <w:bCs/>
          <w:sz w:val="24"/>
        </w:rPr>
        <w:t xml:space="preserve">Участника закупки </w:t>
      </w:r>
      <w:r w:rsidRPr="00472512">
        <w:rPr>
          <w:rFonts w:ascii="Times New Roman" w:eastAsia="Times New Roman" w:hAnsi="Times New Roman"/>
          <w:b/>
          <w:bCs/>
          <w:sz w:val="24"/>
        </w:rPr>
        <w:t>копии баланса</w:t>
      </w:r>
      <w:proofErr w:type="gramEnd"/>
      <w:r w:rsidRPr="00472512">
        <w:rPr>
          <w:rFonts w:ascii="Times New Roman" w:eastAsia="Times New Roman" w:hAnsi="Times New Roman"/>
          <w:b/>
          <w:bCs/>
          <w:sz w:val="24"/>
        </w:rPr>
        <w:t xml:space="preserve"> и отчета о целевом использовании средств. </w:t>
      </w: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Организации, зарегистрированные после 1 января 2018 года</w:t>
      </w:r>
      <w:r w:rsidRPr="00472512">
        <w:rPr>
          <w:rFonts w:ascii="Times New Roman" w:eastAsia="Times New Roman" w:hAnsi="Times New Roman"/>
          <w:bCs/>
          <w:sz w:val="24"/>
        </w:rPr>
        <w:t xml:space="preserve">,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Индивидуальные предприниматели</w:t>
      </w:r>
      <w:r w:rsidRPr="00472512">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p>
    <w:p w:rsidR="002817BE" w:rsidRPr="00472512" w:rsidRDefault="002817BE" w:rsidP="00CA5BDE">
      <w:pPr>
        <w:numPr>
          <w:ilvl w:val="0"/>
          <w:numId w:val="39"/>
        </w:numPr>
        <w:tabs>
          <w:tab w:val="clear" w:pos="720"/>
        </w:tabs>
        <w:spacing w:after="0" w:line="240" w:lineRule="auto"/>
        <w:ind w:left="0" w:firstLine="0"/>
        <w:jc w:val="both"/>
        <w:rPr>
          <w:rFonts w:ascii="Times New Roman" w:hAnsi="Times New Roman" w:cs="Arial"/>
          <w:i/>
          <w:sz w:val="24"/>
          <w:szCs w:val="24"/>
        </w:rPr>
      </w:pPr>
      <w:proofErr w:type="gramStart"/>
      <w:r w:rsidRPr="00472512">
        <w:rPr>
          <w:rFonts w:ascii="Times New Roman" w:hAnsi="Times New Roman"/>
          <w:sz w:val="24"/>
          <w:szCs w:val="24"/>
        </w:rPr>
        <w:t xml:space="preserve">заверенные </w:t>
      </w:r>
      <w:r w:rsidRPr="00472512">
        <w:rPr>
          <w:rFonts w:ascii="Times New Roman" w:hAnsi="Times New Roman"/>
          <w:bCs/>
          <w:sz w:val="24"/>
          <w:szCs w:val="24"/>
        </w:rPr>
        <w:t>уполномоченным лицом Участника</w:t>
      </w:r>
      <w:r w:rsidRPr="00472512">
        <w:rPr>
          <w:rFonts w:ascii="Times New Roman" w:hAnsi="Times New Roman"/>
          <w:b/>
          <w:sz w:val="24"/>
          <w:szCs w:val="24"/>
        </w:rPr>
        <w:t xml:space="preserve"> </w:t>
      </w:r>
      <w:r w:rsidRPr="00472512">
        <w:rPr>
          <w:rFonts w:ascii="Times New Roman" w:eastAsia="Times New Roman" w:hAnsi="Times New Roman"/>
          <w:bCs/>
          <w:sz w:val="24"/>
        </w:rPr>
        <w:t xml:space="preserve">закупки </w:t>
      </w:r>
      <w:r w:rsidRPr="00472512">
        <w:rPr>
          <w:rFonts w:ascii="Times New Roman" w:hAnsi="Times New Roman"/>
          <w:b/>
          <w:sz w:val="24"/>
          <w:szCs w:val="24"/>
        </w:rPr>
        <w:t xml:space="preserve">копии </w:t>
      </w:r>
      <w:r w:rsidRPr="00472512">
        <w:rPr>
          <w:rFonts w:ascii="Times New Roman" w:hAnsi="Times New Roman" w:cs="Arial"/>
          <w:b/>
          <w:sz w:val="24"/>
          <w:szCs w:val="24"/>
        </w:rPr>
        <w:t xml:space="preserve">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Pr="00472512">
        <w:rPr>
          <w:rFonts w:ascii="Times New Roman" w:hAnsi="Times New Roman"/>
          <w:b/>
          <w:bCs/>
          <w:sz w:val="24"/>
          <w:szCs w:val="24"/>
        </w:rPr>
        <w:t>(форма 5</w:t>
      </w:r>
      <w:r w:rsidRPr="00472512">
        <w:rPr>
          <w:rFonts w:ascii="Times New Roman" w:hAnsi="Times New Roman"/>
          <w:b/>
          <w:sz w:val="24"/>
          <w:szCs w:val="24"/>
        </w:rPr>
        <w:t xml:space="preserve"> Приложения № 1 к Документации) </w:t>
      </w:r>
      <w:r w:rsidRPr="00472512">
        <w:rPr>
          <w:rFonts w:ascii="Times New Roman" w:hAnsi="Times New Roman"/>
          <w:sz w:val="24"/>
          <w:szCs w:val="24"/>
        </w:rPr>
        <w:t>(</w:t>
      </w:r>
      <w:r w:rsidRPr="00472512">
        <w:rPr>
          <w:rFonts w:ascii="Times New Roman" w:hAnsi="Times New Roman"/>
          <w:i/>
          <w:sz w:val="24"/>
          <w:szCs w:val="24"/>
        </w:rPr>
        <w:t xml:space="preserve">на усмотрение Участника закупки для оценки по критерию </w:t>
      </w:r>
      <w:r w:rsidRPr="00472512">
        <w:rPr>
          <w:rFonts w:ascii="Times New Roman" w:hAnsi="Times New Roman" w:cs="Arial"/>
          <w:i/>
          <w:sz w:val="24"/>
          <w:szCs w:val="24"/>
        </w:rPr>
        <w:t>«Наличие опыта по успешному оказанию финансовых услуг</w:t>
      </w:r>
      <w:proofErr w:type="gramEnd"/>
      <w:r w:rsidRPr="00472512">
        <w:rPr>
          <w:rFonts w:ascii="Times New Roman" w:hAnsi="Times New Roman" w:cs="Arial"/>
          <w:i/>
          <w:sz w:val="24"/>
          <w:szCs w:val="24"/>
        </w:rPr>
        <w:t xml:space="preserve"> (</w:t>
      </w:r>
      <w:proofErr w:type="gramStart"/>
      <w:r w:rsidRPr="00472512">
        <w:rPr>
          <w:rFonts w:ascii="Times New Roman" w:hAnsi="Times New Roman" w:cs="Arial"/>
          <w:i/>
          <w:sz w:val="24"/>
          <w:szCs w:val="24"/>
        </w:rPr>
        <w:t>лизинга)»</w:t>
      </w:r>
      <w:r w:rsidR="00165D0B">
        <w:rPr>
          <w:rFonts w:ascii="Times New Roman" w:hAnsi="Times New Roman" w:cs="Arial"/>
          <w:i/>
          <w:sz w:val="24"/>
          <w:szCs w:val="24"/>
        </w:rPr>
        <w:t>)</w:t>
      </w:r>
      <w:r w:rsidRPr="00472512">
        <w:rPr>
          <w:rFonts w:ascii="Times New Roman" w:hAnsi="Times New Roman" w:cs="Arial"/>
          <w:i/>
          <w:sz w:val="24"/>
          <w:szCs w:val="24"/>
        </w:rPr>
        <w:t>.</w:t>
      </w:r>
      <w:proofErr w:type="gramEnd"/>
    </w:p>
    <w:p w:rsidR="002817BE" w:rsidRPr="00472512" w:rsidRDefault="002817BE" w:rsidP="006A5D70">
      <w:pPr>
        <w:spacing w:after="0" w:line="240" w:lineRule="atLeast"/>
        <w:ind w:firstLine="709"/>
        <w:jc w:val="both"/>
      </w:pPr>
      <w:r w:rsidRPr="00472512">
        <w:rPr>
          <w:rFonts w:ascii="Times New Roman" w:hAnsi="Times New Roman" w:cs="Arial"/>
          <w:i/>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p w:rsidR="002817BE" w:rsidRPr="00472512" w:rsidRDefault="002817BE">
      <w:pPr>
        <w:spacing w:after="0" w:line="240" w:lineRule="auto"/>
        <w:jc w:val="both"/>
      </w:pPr>
    </w:p>
    <w:p w:rsidR="002817BE" w:rsidRPr="00472512" w:rsidRDefault="002817BE" w:rsidP="00B27F97">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r w:rsidRPr="00472512">
        <w:rPr>
          <w:rFonts w:ascii="Times New Roman" w:eastAsia="Times New Roman" w:hAnsi="Times New Roman"/>
          <w:bCs/>
          <w:sz w:val="24"/>
        </w:rPr>
        <w:t>.</w:t>
      </w:r>
      <w:proofErr w:type="gramEnd"/>
    </w:p>
    <w:p w:rsidR="002817BE" w:rsidRPr="00472512" w:rsidRDefault="002817BE" w:rsidP="00B27F97">
      <w:pPr>
        <w:spacing w:after="0" w:line="240" w:lineRule="auto"/>
        <w:ind w:firstLine="709"/>
        <w:jc w:val="both"/>
        <w:rPr>
          <w:rFonts w:ascii="Times New Roman" w:eastAsia="Times New Roman" w:hAnsi="Times New Roman"/>
          <w:bCs/>
          <w:sz w:val="24"/>
        </w:rPr>
      </w:pPr>
    </w:p>
    <w:p w:rsidR="002817BE" w:rsidRDefault="002817BE" w:rsidP="00B27F97">
      <w:pPr>
        <w:pStyle w:val="12"/>
        <w:numPr>
          <w:ilvl w:val="0"/>
          <w:numId w:val="34"/>
        </w:numPr>
        <w:jc w:val="center"/>
        <w:rPr>
          <w:b/>
          <w:lang w:val="en-US"/>
        </w:rPr>
      </w:pPr>
      <w:bookmarkStart w:id="36" w:name="__RefHeading___Toc518568460"/>
      <w:bookmarkStart w:id="37" w:name="_Toc527017166"/>
      <w:bookmarkEnd w:id="36"/>
      <w:r w:rsidRPr="00472512">
        <w:rPr>
          <w:b/>
        </w:rPr>
        <w:t>Порядок проведения запроса предложений</w:t>
      </w:r>
      <w:bookmarkEnd w:id="37"/>
    </w:p>
    <w:p w:rsidR="00B27F97" w:rsidRPr="00B27F97" w:rsidRDefault="00B27F97" w:rsidP="00B27F97">
      <w:pPr>
        <w:spacing w:after="0" w:line="240" w:lineRule="auto"/>
        <w:rPr>
          <w:lang w:val="en-US"/>
        </w:rPr>
      </w:pPr>
    </w:p>
    <w:p w:rsidR="002817BE" w:rsidRPr="00472512" w:rsidRDefault="002817BE" w:rsidP="00B27F97">
      <w:pPr>
        <w:pStyle w:val="2"/>
        <w:numPr>
          <w:ilvl w:val="1"/>
          <w:numId w:val="34"/>
        </w:numPr>
        <w:spacing w:before="0" w:after="0"/>
        <w:ind w:hanging="1996"/>
        <w:rPr>
          <w:rFonts w:cs="Times New Roman"/>
          <w:szCs w:val="24"/>
        </w:rPr>
      </w:pPr>
      <w:bookmarkStart w:id="38" w:name="_Toc527017167"/>
      <w:r w:rsidRPr="00472512">
        <w:rPr>
          <w:rFonts w:cs="Times New Roman"/>
          <w:szCs w:val="24"/>
        </w:rPr>
        <w:t>Порядок предоставления Документации Участнику закупки</w:t>
      </w:r>
      <w:bookmarkEnd w:id="38"/>
    </w:p>
    <w:p w:rsidR="00483A3C" w:rsidRPr="006323AA"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B27F97" w:rsidRPr="006323AA"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p>
    <w:p w:rsidR="002817BE" w:rsidRPr="00472512" w:rsidRDefault="002817BE" w:rsidP="00B27F97">
      <w:pPr>
        <w:pStyle w:val="2"/>
        <w:numPr>
          <w:ilvl w:val="1"/>
          <w:numId w:val="34"/>
        </w:numPr>
        <w:spacing w:before="0" w:after="0"/>
        <w:ind w:hanging="1996"/>
      </w:pPr>
      <w:bookmarkStart w:id="39" w:name="_Toc527017168"/>
      <w:r w:rsidRPr="00472512">
        <w:t>Разъяснение положений Документации</w:t>
      </w:r>
      <w:bookmarkEnd w:id="39"/>
    </w:p>
    <w:p w:rsidR="002817BE" w:rsidRPr="006323AA" w:rsidRDefault="002817BE" w:rsidP="00B27F97">
      <w:pPr>
        <w:tabs>
          <w:tab w:val="left" w:pos="0"/>
          <w:tab w:val="left" w:pos="851"/>
          <w:tab w:val="left" w:pos="1134"/>
        </w:tabs>
        <w:spacing w:after="0" w:line="240" w:lineRule="auto"/>
        <w:ind w:firstLine="709"/>
        <w:jc w:val="both"/>
        <w:rPr>
          <w:rFonts w:ascii="Times New Roman" w:hAnsi="Times New Roman"/>
          <w:sz w:val="24"/>
          <w:szCs w:val="24"/>
        </w:rPr>
      </w:pPr>
      <w:r w:rsidRPr="00472512">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B27F97" w:rsidRPr="006323AA" w:rsidRDefault="00B27F97" w:rsidP="00B27F97">
      <w:pPr>
        <w:tabs>
          <w:tab w:val="left" w:pos="0"/>
          <w:tab w:val="left" w:pos="851"/>
          <w:tab w:val="left" w:pos="1134"/>
        </w:tabs>
        <w:spacing w:after="0" w:line="240" w:lineRule="auto"/>
        <w:ind w:firstLine="709"/>
        <w:jc w:val="both"/>
        <w:rPr>
          <w:rFonts w:ascii="Times New Roman" w:hAnsi="Times New Roman"/>
          <w:sz w:val="24"/>
          <w:szCs w:val="24"/>
        </w:rPr>
      </w:pPr>
    </w:p>
    <w:p w:rsidR="002817BE" w:rsidRPr="00472512" w:rsidRDefault="002817BE" w:rsidP="00B27F97">
      <w:pPr>
        <w:pStyle w:val="2"/>
        <w:numPr>
          <w:ilvl w:val="1"/>
          <w:numId w:val="34"/>
        </w:numPr>
        <w:spacing w:before="0" w:after="0"/>
        <w:ind w:hanging="1996"/>
      </w:pPr>
      <w:bookmarkStart w:id="40" w:name="_Toc527017169"/>
      <w:r w:rsidRPr="00472512">
        <w:t>Внесение изменений в Документацию</w:t>
      </w:r>
      <w:bookmarkEnd w:id="40"/>
      <w:r w:rsidRPr="00472512">
        <w:t xml:space="preserve"> </w:t>
      </w:r>
    </w:p>
    <w:p w:rsidR="002817BE" w:rsidRPr="00472512" w:rsidRDefault="002817BE" w:rsidP="00B27F97">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472512" w:rsidRDefault="002817BE" w:rsidP="00CA5BDE">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472512" w:rsidRDefault="002817BE" w:rsidP="005D31CE">
      <w:pPr>
        <w:shd w:val="clear" w:color="auto" w:fill="FFFFFF"/>
        <w:tabs>
          <w:tab w:val="left" w:pos="720"/>
          <w:tab w:val="left" w:pos="1276"/>
          <w:tab w:val="left" w:pos="1418"/>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472512">
        <w:rPr>
          <w:rFonts w:ascii="Times New Roman" w:eastAsia="Times New Roman" w:hAnsi="Times New Roman"/>
          <w:sz w:val="24"/>
          <w:szCs w:val="24"/>
          <w:shd w:val="clear" w:color="auto" w:fill="FFFFFF"/>
        </w:rPr>
        <w:t>таким образом,</w:t>
      </w:r>
      <w:r w:rsidRPr="00472512">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w:t>
      </w:r>
      <w:proofErr w:type="gramEnd"/>
      <w:r w:rsidRPr="00472512">
        <w:rPr>
          <w:rFonts w:ascii="Times New Roman" w:eastAsia="Times New Roman" w:hAnsi="Times New Roman"/>
          <w:sz w:val="24"/>
          <w:szCs w:val="24"/>
          <w:shd w:val="clear" w:color="auto" w:fill="FFFFFF"/>
        </w:rPr>
        <w:t xml:space="preserve"> Документации</w:t>
      </w:r>
      <w:r w:rsidRPr="00472512">
        <w:rPr>
          <w:rFonts w:ascii="Times New Roman" w:eastAsia="Times New Roman" w:hAnsi="Times New Roman"/>
          <w:sz w:val="24"/>
          <w:szCs w:val="24"/>
        </w:rPr>
        <w:t>.</w:t>
      </w:r>
    </w:p>
    <w:p w:rsidR="002817BE" w:rsidRPr="00472512" w:rsidRDefault="002817BE" w:rsidP="00CA5BDE">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Если Участник закупки подал заявку </w:t>
      </w:r>
      <w:proofErr w:type="gramStart"/>
      <w:r w:rsidRPr="00472512">
        <w:rPr>
          <w:rFonts w:ascii="Times New Roman" w:eastAsia="Times New Roman" w:hAnsi="Times New Roman"/>
          <w:sz w:val="24"/>
          <w:szCs w:val="24"/>
        </w:rPr>
        <w:t>на участие в запросе предложений до внесения Заказчиком изменений в извещение</w:t>
      </w:r>
      <w:proofErr w:type="gramEnd"/>
      <w:r w:rsidRPr="00472512">
        <w:rPr>
          <w:rFonts w:ascii="Times New Roman" w:eastAsia="Times New Roman" w:hAnsi="Times New Roman"/>
          <w:sz w:val="24"/>
          <w:szCs w:val="24"/>
        </w:rPr>
        <w:t xml:space="preserve"> и Документацию, то такой Участник закупки имеет право предоставить изменения к своей заявке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4.9.2. п. 4.9. Документации.</w:t>
      </w:r>
    </w:p>
    <w:p w:rsidR="002817BE" w:rsidRPr="00AC0901" w:rsidRDefault="002817BE" w:rsidP="00CA5BDE">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на</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участие в запросе предложений.</w:t>
      </w:r>
      <w:proofErr w:type="gramEnd"/>
      <w:r w:rsidRPr="00472512">
        <w:rPr>
          <w:rFonts w:ascii="Times New Roman" w:eastAsia="Times New Roman" w:hAnsi="Times New Roman"/>
          <w:sz w:val="24"/>
          <w:szCs w:val="24"/>
        </w:rPr>
        <w:t xml:space="preserve">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AC0901" w:rsidRPr="00472512" w:rsidRDefault="00AC0901" w:rsidP="00AC0901">
      <w:pPr>
        <w:tabs>
          <w:tab w:val="left" w:pos="0"/>
          <w:tab w:val="left" w:pos="720"/>
          <w:tab w:val="left" w:pos="1418"/>
        </w:tabs>
        <w:spacing w:after="0" w:line="240" w:lineRule="auto"/>
        <w:ind w:left="709"/>
        <w:jc w:val="both"/>
        <w:rPr>
          <w:rFonts w:ascii="Times New Roman" w:eastAsia="Times New Roman" w:hAnsi="Times New Roman"/>
          <w:b/>
          <w:sz w:val="24"/>
          <w:szCs w:val="24"/>
        </w:rPr>
      </w:pPr>
    </w:p>
    <w:p w:rsidR="002817BE" w:rsidRPr="00472512" w:rsidRDefault="002817BE" w:rsidP="00AC0901">
      <w:pPr>
        <w:pStyle w:val="2"/>
        <w:numPr>
          <w:ilvl w:val="1"/>
          <w:numId w:val="36"/>
        </w:numPr>
        <w:spacing w:before="0" w:after="0"/>
        <w:rPr>
          <w:szCs w:val="24"/>
        </w:rPr>
      </w:pPr>
      <w:bookmarkStart w:id="41" w:name="_Toc527017170"/>
      <w:r w:rsidRPr="00472512">
        <w:rPr>
          <w:szCs w:val="24"/>
        </w:rPr>
        <w:t>Общие требования к заявке на участие в запросе предложений</w:t>
      </w:r>
      <w:bookmarkEnd w:id="41"/>
      <w:r w:rsidRPr="00472512">
        <w:rPr>
          <w:szCs w:val="24"/>
        </w:rPr>
        <w:t xml:space="preserve">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roofErr w:type="gramEnd"/>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lastRenderedPageBreak/>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472512">
        <w:rPr>
          <w:rFonts w:ascii="Times New Roman" w:eastAsia="Times New Roman" w:hAnsi="Times New Roman"/>
          <w:sz w:val="24"/>
          <w:szCs w:val="24"/>
        </w:rPr>
        <w:t>исправленному</w:t>
      </w:r>
      <w:proofErr w:type="gramEnd"/>
      <w:r w:rsidRPr="00472512">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Документы, предусмотренные Документацией в составе заявки, должны содержать достоверные и не противоречащие между собой сведения.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472512">
          <w:rPr>
            <w:rStyle w:val="af0"/>
            <w:rFonts w:ascii="Times New Roman" w:eastAsia="Times New Roman" w:hAnsi="Times New Roman"/>
            <w:color w:val="auto"/>
            <w:sz w:val="24"/>
            <w:szCs w:val="24"/>
          </w:rPr>
          <w:t>Приложение № </w:t>
        </w:r>
      </w:hyperlink>
      <w:r w:rsidR="0054045F" w:rsidRPr="00472512">
        <w:rPr>
          <w:rFonts w:ascii="Times New Roman" w:hAnsi="Times New Roman"/>
        </w:rPr>
        <w:t>7</w:t>
      </w:r>
      <w:r w:rsidRPr="00472512">
        <w:rPr>
          <w:rFonts w:ascii="Times New Roman" w:eastAsia="Times New Roman" w:hAnsi="Times New Roman"/>
          <w:sz w:val="24"/>
          <w:szCs w:val="24"/>
        </w:rPr>
        <w:t>), а также все приложенные документы (указанные в п. 3.</w:t>
      </w:r>
      <w:r w:rsidR="00B80361" w:rsidRPr="00472512">
        <w:rPr>
          <w:rFonts w:ascii="Times New Roman" w:eastAsia="Times New Roman" w:hAnsi="Times New Roman"/>
          <w:sz w:val="24"/>
          <w:szCs w:val="24"/>
        </w:rPr>
        <w:t>2</w:t>
      </w:r>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472512">
        <w:rPr>
          <w:rFonts w:ascii="Times New Roman" w:eastAsia="Times New Roman" w:hAnsi="Times New Roman"/>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472512" w:rsidRDefault="002817BE" w:rsidP="00402323">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472512" w:rsidRDefault="002817BE" w:rsidP="00402323">
      <w:pPr>
        <w:spacing w:after="0" w:line="240" w:lineRule="auto"/>
        <w:ind w:left="709"/>
        <w:jc w:val="both"/>
        <w:rPr>
          <w:rFonts w:ascii="Times New Roman" w:eastAsia="Times New Roman" w:hAnsi="Times New Roman"/>
          <w:sz w:val="24"/>
          <w:szCs w:val="24"/>
        </w:rPr>
      </w:pPr>
    </w:p>
    <w:p w:rsidR="002817BE" w:rsidRPr="00472512" w:rsidRDefault="002817BE" w:rsidP="00402323">
      <w:pPr>
        <w:pStyle w:val="2"/>
        <w:numPr>
          <w:ilvl w:val="1"/>
          <w:numId w:val="36"/>
        </w:numPr>
        <w:spacing w:before="0" w:after="0"/>
        <w:rPr>
          <w:szCs w:val="24"/>
        </w:rPr>
      </w:pPr>
      <w:bookmarkStart w:id="42" w:name="_Toc527017171"/>
      <w:r w:rsidRPr="00472512">
        <w:rPr>
          <w:szCs w:val="24"/>
        </w:rPr>
        <w:t>Официальный язык запроса предложений</w:t>
      </w:r>
      <w:bookmarkEnd w:id="42"/>
    </w:p>
    <w:p w:rsidR="002817BE" w:rsidRPr="00472512" w:rsidRDefault="002817BE" w:rsidP="00402323">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472512" w:rsidRDefault="002817BE" w:rsidP="00FC62E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proofErr w:type="gramEnd"/>
    </w:p>
    <w:p w:rsidR="002817BE" w:rsidRPr="00472512"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472512" w:rsidRDefault="002817BE" w:rsidP="00FC62E9">
      <w:pPr>
        <w:pStyle w:val="2"/>
        <w:numPr>
          <w:ilvl w:val="1"/>
          <w:numId w:val="20"/>
        </w:numPr>
        <w:spacing w:before="0" w:after="0"/>
        <w:rPr>
          <w:szCs w:val="24"/>
        </w:rPr>
      </w:pPr>
      <w:bookmarkStart w:id="43" w:name="_Toc527017172"/>
      <w:r w:rsidRPr="00472512">
        <w:rPr>
          <w:szCs w:val="24"/>
        </w:rPr>
        <w:t>Валюта запроса предложений</w:t>
      </w:r>
      <w:bookmarkEnd w:id="43"/>
    </w:p>
    <w:p w:rsidR="002817BE" w:rsidRPr="00472512" w:rsidRDefault="002817BE" w:rsidP="00FC62E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Все суммы денежных сре</w:t>
      </w:r>
      <w:proofErr w:type="gramStart"/>
      <w:r w:rsidRPr="00472512">
        <w:rPr>
          <w:rFonts w:ascii="Times New Roman" w:eastAsia="Times New Roman" w:hAnsi="Times New Roman"/>
          <w:sz w:val="24"/>
          <w:szCs w:val="24"/>
        </w:rPr>
        <w:t>дств в з</w:t>
      </w:r>
      <w:proofErr w:type="gramEnd"/>
      <w:r w:rsidRPr="00472512">
        <w:rPr>
          <w:rFonts w:ascii="Times New Roman" w:eastAsia="Times New Roman" w:hAnsi="Times New Roman"/>
          <w:sz w:val="24"/>
          <w:szCs w:val="24"/>
        </w:rPr>
        <w:t>аявке должны быть выражены в валюте - российский рубль.</w:t>
      </w:r>
    </w:p>
    <w:p w:rsidR="002817BE" w:rsidRPr="00472512" w:rsidRDefault="002817BE" w:rsidP="00F63A84">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472512">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472512" w:rsidRDefault="002817BE" w:rsidP="00F63A84">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472512" w:rsidRDefault="002817BE" w:rsidP="00F63A84">
      <w:pPr>
        <w:pStyle w:val="2"/>
        <w:numPr>
          <w:ilvl w:val="1"/>
          <w:numId w:val="20"/>
        </w:numPr>
        <w:spacing w:before="0" w:after="0"/>
        <w:rPr>
          <w:b w:val="0"/>
          <w:szCs w:val="24"/>
        </w:rPr>
      </w:pPr>
      <w:bookmarkStart w:id="44" w:name="_Toc527017173"/>
      <w:r w:rsidRPr="00472512">
        <w:rPr>
          <w:szCs w:val="24"/>
        </w:rPr>
        <w:t>Сведения о цене Договора</w:t>
      </w:r>
      <w:bookmarkEnd w:id="44"/>
      <w:r w:rsidRPr="00472512">
        <w:rPr>
          <w:szCs w:val="24"/>
        </w:rPr>
        <w:t xml:space="preserve"> </w:t>
      </w:r>
    </w:p>
    <w:p w:rsidR="002817BE" w:rsidRPr="00472512" w:rsidRDefault="002817BE" w:rsidP="00140005">
      <w:pPr>
        <w:numPr>
          <w:ilvl w:val="2"/>
          <w:numId w:val="20"/>
        </w:numPr>
        <w:tabs>
          <w:tab w:val="clear" w:pos="708"/>
          <w:tab w:val="num" w:pos="0"/>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Начальная (максимальная) цена Договора:</w:t>
      </w:r>
      <w:r w:rsidRPr="00472512">
        <w:rPr>
          <w:rFonts w:ascii="Times New Roman" w:eastAsia="Times New Roman" w:hAnsi="Times New Roman"/>
          <w:sz w:val="24"/>
          <w:szCs w:val="24"/>
        </w:rPr>
        <w:t xml:space="preserve"> </w:t>
      </w:r>
      <w:r w:rsidR="00DA63F9" w:rsidRPr="00DA63F9">
        <w:rPr>
          <w:rFonts w:ascii="Times New Roman" w:hAnsi="Times New Roman"/>
          <w:sz w:val="24"/>
          <w:szCs w:val="24"/>
        </w:rPr>
        <w:t>6 675 207 (Шесть миллионов шестьсот семьдесят пять тысяч двести семь</w:t>
      </w:r>
      <w:r w:rsidR="00505CD1" w:rsidRPr="00DA63F9">
        <w:rPr>
          <w:rFonts w:ascii="Times New Roman" w:hAnsi="Times New Roman"/>
          <w:sz w:val="24"/>
          <w:szCs w:val="24"/>
        </w:rPr>
        <w:t>)</w:t>
      </w:r>
      <w:r w:rsidR="00DA63F9" w:rsidRPr="00DA63F9">
        <w:rPr>
          <w:rFonts w:ascii="Times New Roman" w:hAnsi="Times New Roman"/>
          <w:sz w:val="24"/>
          <w:szCs w:val="24"/>
        </w:rPr>
        <w:t xml:space="preserve"> рублей 78 копеек</w:t>
      </w:r>
      <w:r w:rsidRPr="00472512">
        <w:rPr>
          <w:rFonts w:ascii="Times New Roman" w:hAnsi="Times New Roman"/>
          <w:sz w:val="24"/>
          <w:szCs w:val="24"/>
        </w:rPr>
        <w:t>.</w:t>
      </w:r>
    </w:p>
    <w:p w:rsidR="002817BE" w:rsidRPr="00472512" w:rsidRDefault="002817BE">
      <w:pPr>
        <w:tabs>
          <w:tab w:val="left" w:pos="6987"/>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w:t>
      </w:r>
      <w:r w:rsidR="00DA63F9">
        <w:rPr>
          <w:rFonts w:ascii="Times New Roman" w:eastAsia="Times New Roman" w:hAnsi="Times New Roman"/>
          <w:sz w:val="24"/>
          <w:szCs w:val="24"/>
        </w:rPr>
        <w:t>.</w:t>
      </w:r>
    </w:p>
    <w:p w:rsidR="002817BE" w:rsidRPr="00472512" w:rsidRDefault="002817BE" w:rsidP="00CA5BDE">
      <w:pPr>
        <w:numPr>
          <w:ilvl w:val="2"/>
          <w:numId w:val="20"/>
        </w:numPr>
        <w:tabs>
          <w:tab w:val="left" w:pos="142"/>
        </w:tabs>
        <w:spacing w:after="0" w:line="240" w:lineRule="auto"/>
        <w:ind w:hanging="11"/>
        <w:jc w:val="both"/>
        <w:rPr>
          <w:rFonts w:ascii="Times New Roman" w:hAnsi="Times New Roman"/>
          <w:sz w:val="24"/>
          <w:szCs w:val="24"/>
        </w:rPr>
      </w:pPr>
      <w:r w:rsidRPr="00472512">
        <w:rPr>
          <w:rFonts w:ascii="Times New Roman" w:eastAsia="Times New Roman" w:hAnsi="Times New Roman"/>
          <w:b/>
          <w:sz w:val="24"/>
          <w:szCs w:val="24"/>
        </w:rPr>
        <w:t>Порядок формирования цены</w:t>
      </w:r>
      <w:r w:rsidRPr="00472512">
        <w:rPr>
          <w:rFonts w:ascii="Times New Roman" w:eastAsia="Times New Roman" w:hAnsi="Times New Roman"/>
          <w:sz w:val="24"/>
          <w:szCs w:val="24"/>
        </w:rPr>
        <w:t xml:space="preserve"> </w:t>
      </w:r>
    </w:p>
    <w:p w:rsidR="002817BE" w:rsidRPr="00472512" w:rsidRDefault="00140005" w:rsidP="00140005">
      <w:pPr>
        <w:spacing w:after="0" w:line="240" w:lineRule="auto"/>
        <w:ind w:firstLine="709"/>
        <w:jc w:val="both"/>
        <w:rPr>
          <w:rFonts w:ascii="Times New Roman" w:hAnsi="Times New Roman"/>
          <w:sz w:val="24"/>
          <w:szCs w:val="24"/>
        </w:rPr>
      </w:pPr>
      <w:r w:rsidRPr="00140005">
        <w:rPr>
          <w:rFonts w:ascii="Times New Roman" w:hAnsi="Times New Roman"/>
          <w:sz w:val="24"/>
          <w:szCs w:val="24"/>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2817BE" w:rsidRPr="00472512">
        <w:rPr>
          <w:rFonts w:ascii="Times New Roman" w:hAnsi="Times New Roman"/>
          <w:sz w:val="24"/>
          <w:szCs w:val="24"/>
        </w:rPr>
        <w:t>.</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Общая сумма лизинговых платежей состоит из следующих частей:</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 расходы (издержки) Лизингодателя, связанные с приобретением Имущества;</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lastRenderedPageBreak/>
        <w:t xml:space="preserve">- расходы на оказание дополнительных услуг, оказанных Лизингодателем Лизингополучателю по письменной заявке Лизингополучателя;  </w:t>
      </w:r>
    </w:p>
    <w:p w:rsidR="00140005" w:rsidRPr="00140005" w:rsidRDefault="00140005" w:rsidP="00140005">
      <w:pPr>
        <w:tabs>
          <w:tab w:val="left" w:pos="6987"/>
        </w:tabs>
        <w:autoSpaceDE w:val="0"/>
        <w:spacing w:after="0" w:line="240" w:lineRule="auto"/>
        <w:ind w:firstLine="709"/>
        <w:jc w:val="both"/>
        <w:rPr>
          <w:rFonts w:ascii="Times New Roman" w:hAnsi="Times New Roman"/>
          <w:sz w:val="24"/>
          <w:szCs w:val="24"/>
        </w:rPr>
      </w:pPr>
      <w:r w:rsidRPr="00140005">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472512" w:rsidRDefault="00140005" w:rsidP="00140005">
      <w:pPr>
        <w:tabs>
          <w:tab w:val="left" w:pos="6987"/>
        </w:tabs>
        <w:autoSpaceDE w:val="0"/>
        <w:spacing w:after="0" w:line="240" w:lineRule="auto"/>
        <w:ind w:firstLine="709"/>
        <w:jc w:val="both"/>
        <w:rPr>
          <w:rFonts w:ascii="Times New Roman" w:eastAsia="Times New Roman" w:hAnsi="Times New Roman"/>
          <w:sz w:val="24"/>
          <w:szCs w:val="24"/>
        </w:rPr>
      </w:pPr>
      <w:r w:rsidRPr="00140005">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r w:rsidR="002817BE" w:rsidRPr="00472512">
        <w:rPr>
          <w:rFonts w:ascii="Times New Roman" w:hAnsi="Times New Roman"/>
          <w:sz w:val="24"/>
          <w:szCs w:val="24"/>
        </w:rPr>
        <w:t>.</w:t>
      </w:r>
    </w:p>
    <w:p w:rsidR="002817BE" w:rsidRPr="00472512" w:rsidRDefault="002817BE" w:rsidP="00140005">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sz w:val="24"/>
          <w:szCs w:val="24"/>
        </w:rPr>
        <w:t xml:space="preserve">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472512">
        <w:rPr>
          <w:rFonts w:ascii="Times New Roman" w:eastAsia="Times New Roman" w:hAnsi="Times New Roman"/>
          <w:bCs/>
          <w:sz w:val="24"/>
          <w:szCs w:val="24"/>
        </w:rPr>
        <w:t xml:space="preserve">(в случае, когда Участниками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p w:rsidR="002817BE" w:rsidRPr="00472512" w:rsidRDefault="002817BE" w:rsidP="00F30FAF">
      <w:pPr>
        <w:spacing w:after="0" w:line="240" w:lineRule="auto"/>
        <w:ind w:firstLine="709"/>
        <w:jc w:val="both"/>
        <w:rPr>
          <w:rFonts w:ascii="Times New Roman" w:eastAsia="Times New Roman" w:hAnsi="Times New Roman"/>
          <w:sz w:val="24"/>
          <w:szCs w:val="24"/>
        </w:rPr>
      </w:pPr>
    </w:p>
    <w:p w:rsidR="002817BE" w:rsidRPr="00472512" w:rsidRDefault="002817BE" w:rsidP="00F30FAF">
      <w:pPr>
        <w:pStyle w:val="2"/>
        <w:numPr>
          <w:ilvl w:val="0"/>
          <w:numId w:val="0"/>
        </w:numPr>
        <w:spacing w:before="0" w:after="0"/>
        <w:ind w:left="1134" w:hanging="1134"/>
        <w:rPr>
          <w:szCs w:val="24"/>
        </w:rPr>
      </w:pPr>
      <w:bookmarkStart w:id="45" w:name="_Toc527017174"/>
      <w:r w:rsidRPr="00472512">
        <w:rPr>
          <w:szCs w:val="24"/>
        </w:rPr>
        <w:t>4.8. Порядок подачи заявок</w:t>
      </w:r>
      <w:bookmarkEnd w:id="45"/>
      <w:r w:rsidRPr="00472512">
        <w:rPr>
          <w:szCs w:val="24"/>
        </w:rPr>
        <w:t xml:space="preserve"> </w:t>
      </w:r>
    </w:p>
    <w:p w:rsidR="002817BE" w:rsidRPr="00472512" w:rsidRDefault="002817BE" w:rsidP="002556CD">
      <w:pPr>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472512" w:rsidRDefault="002817BE" w:rsidP="002556CD">
      <w:pPr>
        <w:spacing w:after="0" w:line="240" w:lineRule="auto"/>
        <w:ind w:firstLine="709"/>
        <w:jc w:val="both"/>
        <w:rPr>
          <w:rFonts w:ascii="Times New Roman" w:hAnsi="Times New Roman"/>
          <w:sz w:val="24"/>
          <w:szCs w:val="24"/>
        </w:rPr>
      </w:pPr>
    </w:p>
    <w:p w:rsidR="002817BE" w:rsidRPr="00472512" w:rsidRDefault="002817BE" w:rsidP="002556CD">
      <w:pPr>
        <w:pStyle w:val="2"/>
        <w:numPr>
          <w:ilvl w:val="0"/>
          <w:numId w:val="0"/>
        </w:numPr>
        <w:spacing w:before="0" w:after="0"/>
        <w:ind w:left="1134" w:hanging="1134"/>
        <w:rPr>
          <w:b w:val="0"/>
          <w:szCs w:val="24"/>
        </w:rPr>
      </w:pPr>
      <w:bookmarkStart w:id="46" w:name="_Toc527017175"/>
      <w:r w:rsidRPr="00472512">
        <w:rPr>
          <w:szCs w:val="24"/>
        </w:rPr>
        <w:t>4.9. Изменение и отзыв заявок</w:t>
      </w:r>
      <w:bookmarkEnd w:id="46"/>
    </w:p>
    <w:p w:rsidR="00113FFE" w:rsidRPr="00472512" w:rsidRDefault="002817BE" w:rsidP="002556CD">
      <w:pPr>
        <w:shd w:val="clear" w:color="auto" w:fill="FFFFFF"/>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4.9.1.</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Участник закупки, подавший заявку на участие в запросе предложений, вправе изменить или отозвать заявку</w:t>
      </w:r>
      <w:r w:rsidRPr="00472512">
        <w:t xml:space="preserve"> </w:t>
      </w:r>
      <w:r w:rsidRPr="00472512">
        <w:rPr>
          <w:rFonts w:ascii="Times New Roman" w:eastAsia="Times New Roman" w:hAnsi="Times New Roman"/>
          <w:sz w:val="24"/>
          <w:szCs w:val="24"/>
        </w:rPr>
        <w:t xml:space="preserve">на участие в запросе предложений </w:t>
      </w:r>
      <w:r w:rsidR="00113FFE" w:rsidRPr="00472512">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roofErr w:type="gramEnd"/>
    </w:p>
    <w:p w:rsidR="002817BE" w:rsidRPr="00472512" w:rsidRDefault="002817BE" w:rsidP="002556CD">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4.9.2.</w:t>
      </w:r>
      <w:r w:rsidRPr="00472512">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Изменения предоставляются, так же как и заявка на бумажном носителе, в запечатанном конверте,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наименование, адрес Заказчика,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полное фирменное наименование Участника закупки, его почтовый адрес,</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Изменения </w:t>
      </w:r>
      <w:proofErr w:type="gramStart"/>
      <w:r w:rsidRPr="00472512">
        <w:rPr>
          <w:rFonts w:ascii="Times New Roman" w:eastAsia="Times New Roman" w:hAnsi="Times New Roman"/>
          <w:sz w:val="24"/>
          <w:szCs w:val="24"/>
        </w:rPr>
        <w:t>к</w:t>
      </w:r>
      <w:proofErr w:type="gramEnd"/>
      <w:r w:rsidRPr="00472512">
        <w:rPr>
          <w:rFonts w:ascii="Times New Roman" w:eastAsia="Times New Roman" w:hAnsi="Times New Roman"/>
          <w:sz w:val="24"/>
          <w:szCs w:val="24"/>
        </w:rPr>
        <w:t xml:space="preserve"> …(наименование закупки и дата подачи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Запечатанный конверт </w:t>
      </w:r>
      <w:proofErr w:type="gramStart"/>
      <w:r w:rsidRPr="00472512">
        <w:rPr>
          <w:rFonts w:ascii="Times New Roman" w:eastAsia="Times New Roman" w:hAnsi="Times New Roman"/>
          <w:sz w:val="24"/>
          <w:szCs w:val="24"/>
        </w:rPr>
        <w:t>с изменениями к заявке на участие в запросе</w:t>
      </w:r>
      <w:proofErr w:type="gramEnd"/>
      <w:r w:rsidRPr="00472512">
        <w:rPr>
          <w:rFonts w:ascii="Times New Roman" w:eastAsia="Times New Roman" w:hAnsi="Times New Roman"/>
          <w:sz w:val="24"/>
          <w:szCs w:val="24"/>
        </w:rPr>
        <w:t xml:space="preserve"> предложений должен быть предоставлен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Комиссия по закупке рассматривает такую заявку Участника закупки с учетом изменений.</w:t>
      </w:r>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4.9.3.</w:t>
      </w:r>
      <w:r w:rsidRPr="00472512">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w:t>
      </w:r>
      <w:proofErr w:type="gramStart"/>
      <w:r w:rsidRPr="00472512">
        <w:rPr>
          <w:rFonts w:ascii="Times New Roman" w:eastAsia="Times New Roman" w:hAnsi="Times New Roman"/>
          <w:sz w:val="24"/>
          <w:szCs w:val="24"/>
        </w:rPr>
        <w:t xml:space="preserve">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lastRenderedPageBreak/>
        <w:t>4.9.4.</w:t>
      </w:r>
      <w:r w:rsidRPr="00472512">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472512" w:rsidRDefault="002817BE" w:rsidP="004729E1">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4.9.5.</w:t>
      </w:r>
      <w:r w:rsidRPr="00472512">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472512" w:rsidRDefault="002817BE" w:rsidP="004729E1">
      <w:pPr>
        <w:spacing w:after="0" w:line="240" w:lineRule="auto"/>
        <w:ind w:firstLine="709"/>
        <w:jc w:val="both"/>
        <w:rPr>
          <w:rFonts w:ascii="Times New Roman" w:eastAsia="Times New Roman" w:hAnsi="Times New Roman"/>
          <w:sz w:val="24"/>
          <w:szCs w:val="24"/>
        </w:rPr>
      </w:pPr>
    </w:p>
    <w:p w:rsidR="002817BE" w:rsidRPr="00472512" w:rsidRDefault="002817BE" w:rsidP="004729E1">
      <w:pPr>
        <w:pStyle w:val="2"/>
        <w:numPr>
          <w:ilvl w:val="0"/>
          <w:numId w:val="0"/>
        </w:numPr>
        <w:spacing w:before="0" w:after="0"/>
        <w:jc w:val="both"/>
        <w:rPr>
          <w:b w:val="0"/>
          <w:szCs w:val="24"/>
        </w:rPr>
      </w:pPr>
      <w:bookmarkStart w:id="47" w:name="_Toc527017176"/>
      <w:r w:rsidRPr="00472512">
        <w:rPr>
          <w:szCs w:val="24"/>
        </w:rPr>
        <w:t>4.10. Вскрытие конвертов с заявками на участие в запросе предложений и рассмотрение заявок</w:t>
      </w:r>
      <w:bookmarkEnd w:id="47"/>
      <w:r w:rsidRPr="00472512">
        <w:rPr>
          <w:szCs w:val="24"/>
        </w:rPr>
        <w:t xml:space="preserve"> </w:t>
      </w:r>
      <w:bookmarkStart w:id="48" w:name="_Ref125771274"/>
    </w:p>
    <w:p w:rsidR="002817BE" w:rsidRPr="00472512" w:rsidRDefault="002817BE" w:rsidP="004729E1">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4.10.1.</w:t>
      </w:r>
      <w:r w:rsidRPr="00472512">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4.10.2.</w:t>
      </w:r>
      <w:r w:rsidRPr="00472512">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проверяет:</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Участников закупки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наличие существенных ошибок в данных при расчетах;</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472512">
        <w:rPr>
          <w:rFonts w:ascii="Times New Roman" w:eastAsia="Times New Roman" w:hAnsi="Times New Roman"/>
          <w:sz w:val="24"/>
          <w:szCs w:val="24"/>
        </w:rPr>
        <w:t>не обращать внимание</w:t>
      </w:r>
      <w:proofErr w:type="gramEnd"/>
      <w:r w:rsidRPr="00472512">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результатам рассмотрения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имеет право </w:t>
      </w:r>
      <w:r w:rsidRPr="00472512">
        <w:rPr>
          <w:rFonts w:ascii="Times New Roman" w:eastAsia="Times New Roman" w:hAnsi="Times New Roman"/>
          <w:b/>
          <w:sz w:val="24"/>
          <w:szCs w:val="24"/>
        </w:rPr>
        <w:t>отклонить</w:t>
      </w:r>
      <w:r w:rsidRPr="00472512">
        <w:rPr>
          <w:rFonts w:ascii="Times New Roman" w:eastAsia="Times New Roman" w:hAnsi="Times New Roman"/>
          <w:sz w:val="24"/>
          <w:szCs w:val="24"/>
        </w:rPr>
        <w:t xml:space="preserve"> заявку в случае:</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a) непредставления документов, установленных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 либо наличия в документах недостоверных сведений;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несоответствия заявки на участие требованиям Документации</w:t>
      </w:r>
      <w:r w:rsidR="00440239" w:rsidRPr="00472512">
        <w:t xml:space="preserve"> </w:t>
      </w:r>
      <w:r w:rsidR="00440239" w:rsidRPr="00472512">
        <w:rPr>
          <w:rFonts w:ascii="Times New Roman" w:eastAsia="Times New Roman" w:hAnsi="Times New Roman"/>
          <w:sz w:val="24"/>
          <w:szCs w:val="24"/>
        </w:rPr>
        <w:t>и (или) извещения</w:t>
      </w:r>
      <w:r w:rsidRPr="00472512">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roofErr w:type="gramEnd"/>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
    <w:p w:rsidR="002817BE" w:rsidRPr="00472512" w:rsidRDefault="001841A5" w:rsidP="001841A5">
      <w:pPr>
        <w:pStyle w:val="2"/>
        <w:numPr>
          <w:ilvl w:val="0"/>
          <w:numId w:val="0"/>
        </w:numPr>
        <w:spacing w:before="0" w:after="0"/>
        <w:ind w:left="1134" w:hanging="1134"/>
        <w:rPr>
          <w:szCs w:val="24"/>
        </w:rPr>
      </w:pPr>
      <w:bookmarkStart w:id="49" w:name="_Toc527017177"/>
      <w:bookmarkEnd w:id="48"/>
      <w:r>
        <w:rPr>
          <w:szCs w:val="24"/>
        </w:rPr>
        <w:t>4.11.</w:t>
      </w:r>
      <w:r w:rsidR="002817BE" w:rsidRPr="00472512">
        <w:rPr>
          <w:szCs w:val="24"/>
        </w:rPr>
        <w:t xml:space="preserve"> Опоздавшие заявки</w:t>
      </w:r>
      <w:bookmarkEnd w:id="49"/>
      <w:r w:rsidR="002817BE" w:rsidRPr="00472512">
        <w:rPr>
          <w:szCs w:val="24"/>
        </w:rPr>
        <w:t xml:space="preserve"> </w:t>
      </w:r>
    </w:p>
    <w:p w:rsidR="002817BE" w:rsidRPr="00472512" w:rsidRDefault="002817BE" w:rsidP="001841A5">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472512">
        <w:rPr>
          <w:rFonts w:ascii="Times New Roman" w:eastAsia="Times New Roman" w:hAnsi="Times New Roman"/>
          <w:sz w:val="24"/>
          <w:szCs w:val="24"/>
        </w:rPr>
        <w:t>не р</w:t>
      </w:r>
      <w:r w:rsidR="00050B0F" w:rsidRPr="00472512">
        <w:rPr>
          <w:rFonts w:ascii="Times New Roman" w:eastAsia="Times New Roman" w:hAnsi="Times New Roman"/>
          <w:sz w:val="24"/>
          <w:szCs w:val="24"/>
        </w:rPr>
        <w:t>ассма</w:t>
      </w:r>
      <w:r w:rsidR="00024E3F" w:rsidRPr="00472512">
        <w:rPr>
          <w:rFonts w:ascii="Times New Roman" w:eastAsia="Times New Roman" w:hAnsi="Times New Roman"/>
          <w:sz w:val="24"/>
          <w:szCs w:val="24"/>
        </w:rPr>
        <w:t>тривается</w:t>
      </w:r>
      <w:r w:rsidRPr="00472512">
        <w:rPr>
          <w:rFonts w:ascii="Times New Roman" w:eastAsia="Times New Roman" w:hAnsi="Times New Roman"/>
          <w:sz w:val="24"/>
          <w:szCs w:val="24"/>
        </w:rPr>
        <w:t xml:space="preserve"> Заказчиком. </w:t>
      </w:r>
      <w:proofErr w:type="gramStart"/>
      <w:r w:rsidRPr="00472512">
        <w:rPr>
          <w:rFonts w:ascii="Times New Roman" w:eastAsia="Times New Roman" w:hAnsi="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472512">
        <w:rPr>
          <w:rFonts w:ascii="Times New Roman" w:eastAsia="Times New Roman" w:hAnsi="Times New Roman"/>
          <w:sz w:val="24"/>
          <w:szCs w:val="24"/>
        </w:rPr>
        <w:lastRenderedPageBreak/>
        <w:t>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472512">
        <w:rPr>
          <w:rFonts w:ascii="Times New Roman" w:eastAsia="Times New Roman" w:hAnsi="Times New Roman"/>
          <w:sz w:val="24"/>
          <w:szCs w:val="24"/>
        </w:rPr>
        <w:t xml:space="preserve"> о вручении (с отметкой об отказе в приеме). </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14163E"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r w:rsidRPr="00472512">
        <w:rPr>
          <w:rFonts w:ascii="Times New Roman" w:eastAsia="Times New Roman" w:hAnsi="Times New Roman"/>
          <w:bCs/>
          <w:sz w:val="24"/>
          <w:szCs w:val="24"/>
        </w:rPr>
        <w:t>.</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740874" w:rsidRDefault="00740874" w:rsidP="00740874">
      <w:pPr>
        <w:pStyle w:val="affff"/>
        <w:keepNext/>
        <w:numPr>
          <w:ilvl w:val="1"/>
          <w:numId w:val="47"/>
        </w:numPr>
        <w:tabs>
          <w:tab w:val="left" w:pos="567"/>
        </w:tabs>
        <w:spacing w:after="0" w:line="240" w:lineRule="auto"/>
        <w:outlineLvl w:val="1"/>
        <w:rPr>
          <w:rFonts w:ascii="Times New Roman" w:eastAsia="Times New Roman" w:hAnsi="Times New Roman"/>
          <w:b/>
          <w:sz w:val="24"/>
          <w:szCs w:val="24"/>
        </w:rPr>
      </w:pPr>
      <w:r>
        <w:rPr>
          <w:rFonts w:ascii="Times New Roman" w:eastAsia="Times New Roman" w:hAnsi="Times New Roman"/>
          <w:b/>
          <w:sz w:val="24"/>
          <w:szCs w:val="24"/>
        </w:rPr>
        <w:t xml:space="preserve"> </w:t>
      </w:r>
      <w:bookmarkStart w:id="50" w:name="_Toc527017178"/>
      <w:r w:rsidR="002817BE" w:rsidRPr="00740874">
        <w:rPr>
          <w:rFonts w:ascii="Times New Roman" w:eastAsia="Times New Roman" w:hAnsi="Times New Roman"/>
          <w:b/>
          <w:sz w:val="24"/>
          <w:szCs w:val="24"/>
        </w:rPr>
        <w:t xml:space="preserve">Оценка заявок и </w:t>
      </w:r>
      <w:r w:rsidR="002817BE" w:rsidRPr="00740874">
        <w:rPr>
          <w:rFonts w:ascii="Times New Roman" w:eastAsia="Times New Roman" w:hAnsi="Times New Roman"/>
          <w:b/>
          <w:iCs/>
          <w:sz w:val="24"/>
          <w:szCs w:val="24"/>
        </w:rPr>
        <w:t>оформление окончательного решения Комиссии по закупке</w:t>
      </w:r>
      <w:bookmarkEnd w:id="50"/>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4.12.1. Оценка заявок</w:t>
      </w:r>
    </w:p>
    <w:p w:rsidR="002817BE" w:rsidRPr="00472512" w:rsidRDefault="002817BE">
      <w:pPr>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по закупке.</w:t>
      </w:r>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Критерии оценки заявки по запросу предложений, значимость критерия</w:t>
            </w:r>
            <w:proofErr w:type="gramStart"/>
            <w:r w:rsidRPr="00472512">
              <w:rPr>
                <w:rFonts w:ascii="Times New Roman" w:eastAsia="Times New Roman" w:hAnsi="Times New Roman"/>
                <w:bCs/>
                <w:sz w:val="24"/>
                <w:szCs w:val="24"/>
              </w:rPr>
              <w:t xml:space="preserve"> (%).</w:t>
            </w:r>
            <w:proofErr w:type="gramEnd"/>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center"/>
            </w:pPr>
            <w:r w:rsidRPr="00472512">
              <w:rPr>
                <w:rFonts w:ascii="Times New Roman" w:eastAsia="Times New Roman" w:hAnsi="Times New Roman"/>
                <w:bCs/>
                <w:sz w:val="24"/>
                <w:szCs w:val="24"/>
              </w:rPr>
              <w:t>Порядок оценки:</w:t>
            </w:r>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
                <w:bCs/>
                <w:sz w:val="24"/>
                <w:szCs w:val="24"/>
              </w:rPr>
            </w:pPr>
            <w:r w:rsidRPr="00472512">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472512" w:rsidRDefault="002817BE">
            <w:pPr>
              <w:spacing w:after="0" w:line="240" w:lineRule="auto"/>
              <w:jc w:val="both"/>
            </w:pPr>
            <w:r w:rsidRPr="00472512">
              <w:rPr>
                <w:rFonts w:ascii="Times New Roman" w:eastAsia="Times New Roman" w:hAnsi="Times New Roman"/>
                <w:bCs/>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bCs/>
                <w:sz w:val="24"/>
                <w:szCs w:val="24"/>
              </w:rPr>
              <w:t>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cs="Arial"/>
                <w:b/>
                <w:bCs/>
                <w:sz w:val="24"/>
                <w:szCs w:val="24"/>
              </w:rPr>
            </w:pPr>
            <w:r w:rsidRPr="00472512">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hAnsi="Times New Roman" w:cs="Arial"/>
                <w:sz w:val="24"/>
                <w:szCs w:val="24"/>
              </w:rPr>
            </w:pPr>
            <w:r w:rsidRPr="00472512">
              <w:rPr>
                <w:rFonts w:ascii="Times New Roman" w:hAnsi="Times New Roman" w:cs="Arial"/>
                <w:b/>
                <w:bCs/>
                <w:sz w:val="24"/>
                <w:szCs w:val="24"/>
              </w:rPr>
              <w:t>Наличие опыта по 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rsidP="00BA1C67">
            <w:pPr>
              <w:spacing w:after="0" w:line="240" w:lineRule="atLeast"/>
              <w:ind w:firstLine="34"/>
              <w:jc w:val="both"/>
              <w:rPr>
                <w:rFonts w:ascii="Times New Roman" w:hAnsi="Times New Roman" w:cs="Arial"/>
                <w:sz w:val="24"/>
                <w:szCs w:val="24"/>
              </w:rPr>
            </w:pPr>
            <w:proofErr w:type="gramStart"/>
            <w:r w:rsidRPr="00472512">
              <w:rPr>
                <w:rFonts w:ascii="Times New Roman" w:hAnsi="Times New Roman" w:cs="Arial"/>
                <w:sz w:val="24"/>
                <w:szCs w:val="24"/>
              </w:rPr>
              <w:t xml:space="preserve">Оценка заявок по критерию «Наличие опыта по успешному оказанию финансовых услуг (лизинга)» осуществляется на 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roofErr w:type="gramEnd"/>
          </w:p>
          <w:p w:rsidR="002817BE" w:rsidRPr="00472512" w:rsidRDefault="002817BE" w:rsidP="00F01759">
            <w:pPr>
              <w:spacing w:after="0" w:line="240" w:lineRule="atLeast"/>
              <w:jc w:val="both"/>
              <w:rPr>
                <w:rFonts w:ascii="Times New Roman" w:hAnsi="Times New Roman" w:cs="Arial"/>
                <w:sz w:val="24"/>
                <w:szCs w:val="24"/>
              </w:rPr>
            </w:pPr>
            <w:r w:rsidRPr="00472512">
              <w:rPr>
                <w:rFonts w:ascii="Times New Roman" w:hAnsi="Times New Roman" w:cs="Arial"/>
                <w:sz w:val="24"/>
                <w:szCs w:val="24"/>
              </w:rPr>
              <w:t xml:space="preserve">5 баллов – 5 договоров и более; </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4 балла – 4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3 балла – 3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2 балла – 2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t>1 балл – 1 договора;</w:t>
            </w:r>
          </w:p>
          <w:p w:rsidR="002817BE" w:rsidRPr="00472512" w:rsidRDefault="002817BE" w:rsidP="004A79B7">
            <w:pPr>
              <w:spacing w:after="0"/>
              <w:jc w:val="both"/>
              <w:rPr>
                <w:rFonts w:ascii="Times New Roman" w:hAnsi="Times New Roman" w:cs="Arial"/>
                <w:sz w:val="24"/>
                <w:szCs w:val="24"/>
              </w:rPr>
            </w:pPr>
            <w:r w:rsidRPr="00472512">
              <w:rPr>
                <w:rFonts w:ascii="Times New Roman" w:hAnsi="Times New Roman" w:cs="Arial"/>
                <w:sz w:val="24"/>
                <w:szCs w:val="24"/>
              </w:rPr>
              <w:lastRenderedPageBreak/>
              <w:t>0 баллов – 0 договоров.</w:t>
            </w:r>
          </w:p>
          <w:p w:rsidR="002817BE" w:rsidRPr="00472512" w:rsidRDefault="002817BE" w:rsidP="00440239">
            <w:pPr>
              <w:spacing w:after="0" w:line="240" w:lineRule="auto"/>
              <w:jc w:val="both"/>
              <w:rPr>
                <w:rFonts w:ascii="Times New Roman" w:eastAsia="Times New Roman" w:hAnsi="Times New Roman" w:cs="Arial"/>
                <w:bCs/>
                <w:sz w:val="24"/>
                <w:szCs w:val="24"/>
              </w:rPr>
            </w:pPr>
            <w:proofErr w:type="gramStart"/>
            <w:r w:rsidRPr="00472512">
              <w:rPr>
                <w:rFonts w:ascii="Times New Roman" w:hAnsi="Times New Roman" w:cs="Arial"/>
                <w:sz w:val="24"/>
                <w:szCs w:val="24"/>
              </w:rPr>
              <w:t>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будет присуждаться 0 баллов по данному критерию.</w:t>
            </w:r>
            <w:proofErr w:type="gramEnd"/>
          </w:p>
          <w:p w:rsidR="002817BE" w:rsidRPr="00472512" w:rsidRDefault="002817BE" w:rsidP="00440239">
            <w:pPr>
              <w:spacing w:after="0" w:line="240" w:lineRule="atLeast"/>
              <w:jc w:val="both"/>
            </w:pPr>
            <w:r w:rsidRPr="00472512">
              <w:rPr>
                <w:rFonts w:ascii="Times New Roman" w:eastAsia="Times New Roman" w:hAnsi="Times New Roman" w:cs="Arial"/>
                <w:bCs/>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tc>
      </w:tr>
    </w:tbl>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lastRenderedPageBreak/>
        <w:t>Оценка заявок осуществляется в следующем порядке:</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w:t>
      </w:r>
      <w:proofErr w:type="gramStart"/>
      <w:r w:rsidRPr="00472512">
        <w:rPr>
          <w:rFonts w:ascii="Times New Roman" w:hAnsi="Times New Roman"/>
          <w:sz w:val="24"/>
          <w:szCs w:val="24"/>
        </w:rPr>
        <w:t>критерию оценки</w:t>
      </w:r>
      <w:proofErr w:type="gramEnd"/>
      <w:r w:rsidRPr="00472512">
        <w:rPr>
          <w:rFonts w:ascii="Times New Roman" w:hAnsi="Times New Roman"/>
          <w:sz w:val="24"/>
          <w:szCs w:val="24"/>
        </w:rPr>
        <w:t xml:space="preserve"> заявки.</w:t>
      </w:r>
    </w:p>
    <w:p w:rsidR="002817BE" w:rsidRPr="00472512" w:rsidRDefault="002817BE">
      <w:pPr>
        <w:tabs>
          <w:tab w:val="left" w:pos="851"/>
        </w:tabs>
        <w:spacing w:after="0" w:line="240" w:lineRule="auto"/>
        <w:ind w:firstLine="709"/>
        <w:jc w:val="both"/>
        <w:rPr>
          <w:rFonts w:ascii="Times New Roman" w:hAnsi="Times New Roman"/>
          <w:sz w:val="24"/>
          <w:szCs w:val="24"/>
        </w:rPr>
      </w:pPr>
      <w:proofErr w:type="gramStart"/>
      <w:r w:rsidRPr="00472512">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roofErr w:type="gramEnd"/>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472512" w:rsidRDefault="002817BE">
      <w:pPr>
        <w:tabs>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hAnsi="Times New Roman"/>
          <w:sz w:val="24"/>
          <w:szCs w:val="24"/>
        </w:rPr>
        <w:t>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w:t>
      </w:r>
      <w:proofErr w:type="gramEnd"/>
      <w:r w:rsidRPr="00472512">
        <w:rPr>
          <w:rFonts w:ascii="Times New Roman" w:hAnsi="Times New Roman"/>
          <w:sz w:val="24"/>
          <w:szCs w:val="24"/>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472512">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472512">
        <w:rPr>
          <w:rFonts w:ascii="Times New Roman" w:hAnsi="Times New Roman"/>
          <w:sz w:val="24"/>
          <w:szCs w:val="24"/>
        </w:rPr>
        <w:t>В случае</w:t>
      </w:r>
      <w:proofErr w:type="gramStart"/>
      <w:r w:rsidRPr="00472512">
        <w:rPr>
          <w:rFonts w:ascii="Times New Roman" w:hAnsi="Times New Roman"/>
          <w:sz w:val="24"/>
          <w:szCs w:val="24"/>
        </w:rPr>
        <w:t>,</w:t>
      </w:r>
      <w:proofErr w:type="gramEnd"/>
      <w:r w:rsidRPr="00472512">
        <w:rPr>
          <w:rFonts w:ascii="Times New Roman" w:hAnsi="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472512">
        <w:rPr>
          <w:rFonts w:ascii="Times New Roman" w:hAnsi="Times New Roman"/>
          <w:sz w:val="24"/>
          <w:szCs w:val="24"/>
        </w:rPr>
        <w:t xml:space="preserve"> </w:t>
      </w:r>
    </w:p>
    <w:p w:rsidR="002817BE" w:rsidRPr="00472512" w:rsidRDefault="002817BE">
      <w:pPr>
        <w:tabs>
          <w:tab w:val="left" w:pos="851"/>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472512" w:rsidRDefault="002817BE">
      <w:pPr>
        <w:tabs>
          <w:tab w:val="left" w:pos="851"/>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4.12.2.</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 xml:space="preserve">Предоставление приоритета </w:t>
      </w:r>
      <w:proofErr w:type="gramStart"/>
      <w:r w:rsidRPr="00472512">
        <w:rPr>
          <w:rFonts w:ascii="Times New Roman" w:eastAsia="Times New Roman" w:hAnsi="Times New Roman"/>
          <w:b/>
          <w:sz w:val="24"/>
          <w:szCs w:val="24"/>
        </w:rPr>
        <w:t>согласно Постановления</w:t>
      </w:r>
      <w:proofErr w:type="gramEnd"/>
      <w:r w:rsidRPr="00472512">
        <w:rPr>
          <w:rFonts w:ascii="Times New Roman" w:eastAsia="Times New Roman" w:hAnsi="Times New Roman"/>
          <w:b/>
          <w:sz w:val="24"/>
          <w:szCs w:val="24"/>
        </w:rPr>
        <w:t xml:space="preserve"> № 925</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proofErr w:type="gramStart"/>
      <w:r w:rsidRPr="00472512">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Приоритет не предоставляется в случаях, если: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а) закупка признана </w:t>
      </w:r>
      <w:proofErr w:type="gramStart"/>
      <w:r w:rsidRPr="00472512">
        <w:rPr>
          <w:rFonts w:ascii="Times New Roman" w:eastAsia="Times New Roman" w:hAnsi="Times New Roman"/>
          <w:bCs/>
          <w:sz w:val="24"/>
          <w:szCs w:val="24"/>
        </w:rPr>
        <w:t>несостоявшейся</w:t>
      </w:r>
      <w:proofErr w:type="gramEnd"/>
      <w:r w:rsidRPr="00472512">
        <w:rPr>
          <w:rFonts w:ascii="Times New Roman" w:eastAsia="Times New Roman" w:hAnsi="Times New Roman"/>
          <w:bCs/>
          <w:sz w:val="24"/>
          <w:szCs w:val="24"/>
        </w:rPr>
        <w:t xml:space="preserve"> и договор заключается с единственным участником закупки;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r w:rsidRPr="00472512">
        <w:rPr>
          <w:rFonts w:ascii="Times New Roman" w:eastAsia="Times New Roman" w:hAnsi="Times New Roman"/>
          <w:bCs/>
          <w:sz w:val="24"/>
          <w:szCs w:val="24"/>
        </w:rPr>
        <w:lastRenderedPageBreak/>
        <w:t>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472512">
        <w:rPr>
          <w:rFonts w:ascii="Times New Roman" w:eastAsia="Times New Roman" w:hAnsi="Times New Roman"/>
          <w:bCs/>
          <w:sz w:val="24"/>
          <w:szCs w:val="24"/>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472512">
        <w:rPr>
          <w:rFonts w:ascii="Times New Roman" w:eastAsia="Times New Roman" w:hAnsi="Times New Roman"/>
          <w:bCs/>
          <w:sz w:val="24"/>
          <w:szCs w:val="24"/>
        </w:rPr>
        <w:t xml:space="preserve"> деления цены договора, по которой заключается договор, на начальную (максимальную) цену договора.  </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roofErr w:type="gramEnd"/>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4.12.3. Оформление окончательного решения Комиссии по закупке</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 xml:space="preserve">Комиссия по закупке в течение одного рабочего дня, следующего за днем </w:t>
      </w:r>
      <w:proofErr w:type="gramStart"/>
      <w:r w:rsidRPr="00472512">
        <w:rPr>
          <w:rFonts w:ascii="Times New Roman" w:eastAsia="Times New Roman" w:hAnsi="Times New Roman"/>
          <w:sz w:val="24"/>
          <w:szCs w:val="24"/>
        </w:rPr>
        <w:t>окончания срока подачи заявок</w:t>
      </w:r>
      <w:proofErr w:type="gramEnd"/>
      <w:r w:rsidRPr="00472512">
        <w:rPr>
          <w:rFonts w:ascii="Times New Roman" w:eastAsia="Times New Roman" w:hAnsi="Times New Roman"/>
          <w:sz w:val="24"/>
          <w:szCs w:val="24"/>
        </w:rPr>
        <w:t xml:space="preserve">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472512" w:rsidRDefault="000F62E1">
      <w:pPr>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472512" w:rsidRDefault="002817BE">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472512">
        <w:rPr>
          <w:rFonts w:ascii="Times New Roman" w:eastAsia="Times New Roman" w:hAnsi="Times New Roman"/>
          <w:sz w:val="24"/>
          <w:szCs w:val="24"/>
          <w:shd w:val="clear" w:color="auto" w:fill="FFFFFF"/>
        </w:rPr>
        <w:t xml:space="preserve">подведения итогов </w:t>
      </w:r>
      <w:r w:rsidRPr="00472512">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72512">
        <w:rPr>
          <w:rFonts w:ascii="Times New Roman" w:eastAsia="Times New Roman" w:hAnsi="Times New Roman"/>
          <w:sz w:val="24"/>
          <w:szCs w:val="24"/>
        </w:rPr>
        <w:t>решении</w:t>
      </w:r>
      <w:proofErr w:type="gramEnd"/>
      <w:r w:rsidRPr="00472512">
        <w:rPr>
          <w:rFonts w:ascii="Times New Roman" w:eastAsia="Times New Roman" w:hAnsi="Times New Roman"/>
          <w:sz w:val="24"/>
          <w:szCs w:val="24"/>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72512">
        <w:rPr>
          <w:rFonts w:ascii="Times New Roman" w:eastAsia="Times New Roman" w:hAnsi="Times New Roman"/>
          <w:sz w:val="24"/>
          <w:szCs w:val="24"/>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72512">
        <w:rPr>
          <w:rFonts w:ascii="Times New Roman" w:eastAsia="Times New Roman" w:hAnsi="Times New Roman"/>
          <w:sz w:val="24"/>
          <w:szCs w:val="24"/>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72512">
        <w:rPr>
          <w:rFonts w:ascii="Times New Roman" w:eastAsia="Times New Roman" w:hAnsi="Times New Roman"/>
          <w:bCs/>
          <w:sz w:val="24"/>
          <w:szCs w:val="24"/>
        </w:rPr>
        <w:t>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 xml:space="preserve">4.12.4. </w:t>
      </w:r>
      <w:r w:rsidRPr="00472512">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proofErr w:type="gramStart"/>
      <w:r w:rsidRPr="00472512">
        <w:rPr>
          <w:rFonts w:ascii="Times New Roman" w:eastAsia="Times New Roman" w:hAnsi="Times New Roman"/>
          <w:sz w:val="24"/>
          <w:szCs w:val="24"/>
        </w:rPr>
        <w:t xml:space="preserve">При наличии единственного Участника запроса предложений его заявка </w:t>
      </w:r>
      <w:r w:rsidRPr="00472512">
        <w:rPr>
          <w:rFonts w:ascii="Times New Roman" w:eastAsia="Times New Roman" w:hAnsi="Times New Roman"/>
          <w:sz w:val="24"/>
          <w:szCs w:val="24"/>
          <w:shd w:val="clear" w:color="auto" w:fill="FFFFFF"/>
        </w:rPr>
        <w:t>рассматривается</w:t>
      </w:r>
      <w:r w:rsidRPr="00472512">
        <w:rPr>
          <w:rFonts w:ascii="Times New Roman" w:eastAsia="Times New Roman" w:hAnsi="Times New Roman"/>
          <w:sz w:val="24"/>
          <w:szCs w:val="24"/>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72512">
        <w:rPr>
          <w:rFonts w:ascii="Times New Roman" w:eastAsia="Times New Roman" w:hAnsi="Times New Roman"/>
          <w:sz w:val="24"/>
          <w:szCs w:val="24"/>
          <w:shd w:val="clear" w:color="auto" w:fill="FFFFFF"/>
        </w:rPr>
        <w:t>заключает</w:t>
      </w:r>
      <w:r w:rsidRPr="00472512">
        <w:rPr>
          <w:rFonts w:ascii="Times New Roman" w:eastAsia="Times New Roman" w:hAnsi="Times New Roman"/>
          <w:sz w:val="24"/>
          <w:szCs w:val="24"/>
        </w:rPr>
        <w:t xml:space="preserve"> Договор. </w:t>
      </w:r>
      <w:proofErr w:type="gramEnd"/>
    </w:p>
    <w:p w:rsidR="0036645E" w:rsidRPr="00472512" w:rsidRDefault="0036645E">
      <w:pPr>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w:t>
      </w:r>
      <w:r w:rsidRPr="00472512">
        <w:rPr>
          <w:rFonts w:ascii="Times New Roman" w:eastAsia="Times New Roman" w:hAnsi="Times New Roman"/>
          <w:sz w:val="24"/>
          <w:szCs w:val="24"/>
        </w:rPr>
        <w:lastRenderedPageBreak/>
        <w:t>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2817BE" w:rsidRPr="00472512" w:rsidRDefault="002817BE" w:rsidP="00705CEC">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w:t>
      </w:r>
      <w:proofErr w:type="gramStart"/>
      <w:r w:rsidRPr="00472512">
        <w:rPr>
          <w:rFonts w:ascii="Times New Roman" w:eastAsia="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472512">
        <w:rPr>
          <w:rFonts w:ascii="Times New Roman" w:eastAsia="Times New Roman" w:hAnsi="Times New Roman"/>
          <w:sz w:val="24"/>
          <w:szCs w:val="24"/>
        </w:rPr>
        <w:t>3</w:t>
      </w:r>
      <w:r w:rsidRPr="00472512">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roofErr w:type="gramEnd"/>
    </w:p>
    <w:p w:rsidR="00934842" w:rsidRPr="00472512" w:rsidRDefault="00934842" w:rsidP="00705CEC">
      <w:pPr>
        <w:spacing w:after="0" w:line="240" w:lineRule="auto"/>
        <w:ind w:firstLine="709"/>
        <w:jc w:val="both"/>
        <w:rPr>
          <w:rFonts w:ascii="Times New Roman" w:eastAsia="Times New Roman" w:hAnsi="Times New Roman"/>
          <w:sz w:val="24"/>
          <w:szCs w:val="24"/>
        </w:rPr>
      </w:pPr>
    </w:p>
    <w:p w:rsidR="002817BE" w:rsidRPr="00472512" w:rsidRDefault="002817BE" w:rsidP="00705CEC">
      <w:pPr>
        <w:pStyle w:val="2"/>
        <w:numPr>
          <w:ilvl w:val="0"/>
          <w:numId w:val="0"/>
        </w:numPr>
        <w:spacing w:before="0" w:after="0"/>
        <w:ind w:left="709" w:hanging="709"/>
        <w:rPr>
          <w:b w:val="0"/>
          <w:szCs w:val="24"/>
        </w:rPr>
      </w:pPr>
      <w:bookmarkStart w:id="51" w:name="_Toc527017179"/>
      <w:r w:rsidRPr="00472512">
        <w:rPr>
          <w:szCs w:val="24"/>
        </w:rPr>
        <w:t>4.13.</w:t>
      </w:r>
      <w:r w:rsidRPr="00472512">
        <w:rPr>
          <w:szCs w:val="24"/>
        </w:rPr>
        <w:tab/>
        <w:t>Заключение Договора</w:t>
      </w:r>
      <w:bookmarkEnd w:id="51"/>
    </w:p>
    <w:p w:rsidR="002817BE" w:rsidRPr="00472512" w:rsidRDefault="002817BE" w:rsidP="00705CEC">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4.13.1.</w:t>
      </w:r>
      <w:r w:rsidRPr="00472512">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4.13.2.</w:t>
      </w:r>
      <w:r w:rsidRPr="00472512">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472512" w:rsidRDefault="002817BE" w:rsidP="00CA5BDE">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proofErr w:type="gramEnd"/>
      <w:r w:rsidRPr="00472512">
        <w:rPr>
          <w:rFonts w:ascii="Times New Roman" w:eastAsia="Times New Roman" w:hAnsi="Times New Roman"/>
          <w:sz w:val="24"/>
          <w:szCs w:val="24"/>
        </w:rPr>
        <w:t xml:space="preserve"> Заказчик </w:t>
      </w:r>
      <w:r w:rsidR="009F216E" w:rsidRPr="00472512">
        <w:rPr>
          <w:rFonts w:ascii="Times New Roman" w:eastAsia="Times New Roman" w:hAnsi="Times New Roman"/>
          <w:sz w:val="24"/>
          <w:szCs w:val="24"/>
        </w:rPr>
        <w:t>не позднее</w:t>
      </w:r>
      <w:r w:rsidRPr="00472512">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472512">
        <w:rPr>
          <w:rFonts w:ascii="Times New Roman" w:eastAsia="Times New Roman" w:hAnsi="Times New Roman"/>
          <w:sz w:val="24"/>
          <w:szCs w:val="24"/>
          <w:shd w:val="clear" w:color="auto" w:fill="FFFFFF"/>
        </w:rPr>
        <w:t xml:space="preserve">Участника </w:t>
      </w:r>
      <w:r w:rsidR="009F216E" w:rsidRPr="00472512">
        <w:rPr>
          <w:rFonts w:ascii="Times New Roman" w:eastAsia="Times New Roman" w:hAnsi="Times New Roman"/>
          <w:sz w:val="24"/>
          <w:szCs w:val="24"/>
          <w:shd w:val="clear" w:color="auto" w:fill="FFFFFF"/>
        </w:rPr>
        <w:t>закупки</w:t>
      </w:r>
      <w:r w:rsidRPr="00472512">
        <w:rPr>
          <w:rFonts w:ascii="Times New Roman" w:eastAsia="Times New Roman" w:hAnsi="Times New Roman"/>
          <w:sz w:val="24"/>
          <w:szCs w:val="24"/>
        </w:rPr>
        <w:t>, обязанного заключить Договор</w:t>
      </w:r>
      <w:r w:rsidR="009F216E" w:rsidRPr="00472512">
        <w:rPr>
          <w:rFonts w:ascii="Times New Roman" w:eastAsia="Times New Roman" w:hAnsi="Times New Roman"/>
          <w:sz w:val="24"/>
          <w:szCs w:val="24"/>
        </w:rPr>
        <w:t xml:space="preserve"> (согласно п. 4.13.2.)</w:t>
      </w:r>
      <w:r w:rsidRPr="00472512">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2512">
        <w:rPr>
          <w:rFonts w:ascii="Times New Roman" w:eastAsia="Times New Roman" w:hAnsi="Times New Roman"/>
          <w:sz w:val="24"/>
          <w:szCs w:val="24"/>
        </w:rPr>
        <w:t xml:space="preserve"> 2 (Двух) экземплярах по почте.</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не позднее 3 (Трех) рабочих дней со дня </w:t>
      </w:r>
      <w:proofErr w:type="gramStart"/>
      <w:r w:rsidRPr="00472512">
        <w:rPr>
          <w:rFonts w:ascii="Times New Roman" w:eastAsia="Times New Roman" w:hAnsi="Times New Roman"/>
          <w:sz w:val="24"/>
          <w:szCs w:val="24"/>
        </w:rPr>
        <w:t>получения оригиналов проекта Договора</w:t>
      </w:r>
      <w:proofErr w:type="gramEnd"/>
      <w:r w:rsidRPr="00472512">
        <w:rPr>
          <w:rFonts w:ascii="Times New Roman" w:eastAsia="Times New Roman" w:hAnsi="Times New Roman"/>
          <w:sz w:val="24"/>
          <w:szCs w:val="24"/>
        </w:rPr>
        <w:t xml:space="preserve">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4.13.4.</w:t>
      </w:r>
      <w:r w:rsidRPr="00472512">
        <w:rPr>
          <w:rFonts w:ascii="Times New Roman" w:eastAsia="Times New Roman" w:hAnsi="Times New Roman"/>
          <w:sz w:val="24"/>
          <w:szCs w:val="24"/>
        </w:rPr>
        <w:t xml:space="preserve"> В случае</w:t>
      </w:r>
      <w:proofErr w:type="gramStart"/>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предложений признается </w:t>
      </w:r>
      <w:proofErr w:type="gramStart"/>
      <w:r w:rsidRPr="00472512">
        <w:rPr>
          <w:rFonts w:ascii="Times New Roman" w:eastAsia="Times New Roman" w:hAnsi="Times New Roman"/>
          <w:sz w:val="24"/>
          <w:szCs w:val="24"/>
        </w:rPr>
        <w:t>Заказчиком</w:t>
      </w:r>
      <w:proofErr w:type="gramEnd"/>
      <w:r w:rsidRPr="00472512">
        <w:rPr>
          <w:rFonts w:ascii="Times New Roman" w:eastAsia="Times New Roman" w:hAnsi="Times New Roman"/>
          <w:sz w:val="24"/>
          <w:szCs w:val="24"/>
        </w:rPr>
        <w:t xml:space="preserve"> уклонившимся от заключения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случае если Участник запроса предложений (согласно п. 4.13.2.) предоставил Заказчику в срок, указанный в пункте 4.13.3. </w:t>
      </w:r>
      <w:proofErr w:type="gramStart"/>
      <w:r w:rsidRPr="00472512">
        <w:rPr>
          <w:rFonts w:ascii="Times New Roman" w:eastAsia="Times New Roman" w:hAnsi="Times New Roman"/>
          <w:sz w:val="24"/>
          <w:szCs w:val="24"/>
        </w:rPr>
        <w:t>Документации, подписанный им договор с протоколом разногласий (кроме случая, предусмотренного пунктом 4.13.7.</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w:t>
      </w:r>
      <w:r w:rsidR="00C323B3">
        <w:rPr>
          <w:rFonts w:ascii="Times New Roman" w:eastAsia="Times New Roman" w:hAnsi="Times New Roman"/>
          <w:sz w:val="24"/>
          <w:szCs w:val="24"/>
        </w:rPr>
        <w:t>)</w:t>
      </w:r>
      <w:r w:rsidRPr="00472512">
        <w:rPr>
          <w:rFonts w:ascii="Times New Roman" w:eastAsia="Times New Roman" w:hAnsi="Times New Roman"/>
          <w:sz w:val="24"/>
          <w:szCs w:val="24"/>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roofErr w:type="gramEnd"/>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Согласно статьи</w:t>
      </w:r>
      <w:proofErr w:type="gramEnd"/>
      <w:r w:rsidRPr="00472512">
        <w:rPr>
          <w:rFonts w:ascii="Times New Roman" w:eastAsia="Times New Roman" w:hAnsi="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4.13.5</w:t>
      </w:r>
      <w:r w:rsidR="009574F0" w:rsidRPr="00472512">
        <w:rPr>
          <w:rFonts w:ascii="Times New Roman" w:eastAsia="Times New Roman" w:hAnsi="Times New Roman"/>
          <w:b/>
          <w:sz w:val="24"/>
          <w:szCs w:val="24"/>
        </w:rPr>
        <w:t>.</w:t>
      </w:r>
      <w:r w:rsidR="009574F0" w:rsidRPr="00472512">
        <w:rPr>
          <w:rFonts w:ascii="Times New Roman" w:eastAsia="Times New Roman" w:hAnsi="Times New Roman"/>
          <w:sz w:val="24"/>
          <w:szCs w:val="24"/>
        </w:rPr>
        <w:t xml:space="preserve"> В случае</w:t>
      </w:r>
      <w:proofErr w:type="gramStart"/>
      <w:r w:rsidR="009574F0" w:rsidRPr="00472512">
        <w:rPr>
          <w:rFonts w:ascii="Times New Roman" w:eastAsia="Times New Roman" w:hAnsi="Times New Roman"/>
          <w:sz w:val="24"/>
          <w:szCs w:val="24"/>
        </w:rPr>
        <w:t>,</w:t>
      </w:r>
      <w:proofErr w:type="gramEnd"/>
      <w:r w:rsidR="009574F0" w:rsidRPr="00472512">
        <w:rPr>
          <w:rFonts w:ascii="Times New Roman" w:eastAsia="Times New Roman" w:hAnsi="Times New Roman"/>
          <w:sz w:val="24"/>
          <w:szCs w:val="24"/>
        </w:rPr>
        <w:t xml:space="preserve"> если Победитель признан уклонившимся от заключения Договора, Заказчик вправе заключить Договор с Участником запроса предложений, заявке на участие в </w:t>
      </w:r>
      <w:r w:rsidR="009574F0" w:rsidRPr="00472512">
        <w:rPr>
          <w:rFonts w:ascii="Times New Roman" w:eastAsia="Times New Roman" w:hAnsi="Times New Roman"/>
          <w:sz w:val="24"/>
          <w:szCs w:val="24"/>
        </w:rPr>
        <w:lastRenderedPageBreak/>
        <w:t xml:space="preserve">закупке, которого присвоен следующий порядковый номер. </w:t>
      </w:r>
      <w:proofErr w:type="gramStart"/>
      <w:r w:rsidR="009574F0" w:rsidRPr="00472512">
        <w:rPr>
          <w:rFonts w:ascii="Times New Roman" w:eastAsia="Times New Roman" w:hAnsi="Times New Roman"/>
          <w:sz w:val="24"/>
          <w:szCs w:val="24"/>
        </w:rPr>
        <w:t xml:space="preserve">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472512">
        <w:rPr>
          <w:rFonts w:ascii="Times New Roman" w:eastAsia="Times New Roman" w:hAnsi="Times New Roman"/>
          <w:sz w:val="24"/>
          <w:szCs w:val="24"/>
          <w:lang w:eastAsia="ru-RU"/>
        </w:rPr>
        <w:t>Участником закупки, обязанным заключить договор</w:t>
      </w:r>
      <w:r w:rsidR="009574F0" w:rsidRPr="00472512">
        <w:rPr>
          <w:rFonts w:ascii="Times New Roman" w:eastAsia="Times New Roman" w:hAnsi="Times New Roman"/>
          <w:sz w:val="24"/>
          <w:szCs w:val="24"/>
          <w:lang w:eastAsia="ru-RU"/>
        </w:rPr>
        <w:t xml:space="preserve"> </w:t>
      </w:r>
      <w:r w:rsidR="009574F0" w:rsidRPr="00472512">
        <w:rPr>
          <w:rFonts w:ascii="Times New Roman" w:eastAsia="Times New Roman" w:hAnsi="Times New Roman"/>
          <w:sz w:val="24"/>
          <w:szCs w:val="24"/>
        </w:rPr>
        <w:t>(согласно п. 4.13.2.).</w:t>
      </w:r>
      <w:proofErr w:type="gramEnd"/>
      <w:r w:rsidR="009574F0" w:rsidRPr="00472512">
        <w:rPr>
          <w:rFonts w:ascii="Times New Roman" w:eastAsia="Times New Roman" w:hAnsi="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4.13.6.</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472512">
        <w:rPr>
          <w:rFonts w:ascii="Times New Roman" w:eastAsia="Times New Roman" w:hAnsi="Times New Roman"/>
          <w:sz w:val="24"/>
          <w:szCs w:val="24"/>
        </w:rPr>
        <w:t xml:space="preserve"> Документации.</w:t>
      </w:r>
    </w:p>
    <w:p w:rsidR="00C358BA" w:rsidRPr="00472512" w:rsidRDefault="002817BE" w:rsidP="002677B6">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472512">
        <w:rPr>
          <w:rFonts w:ascii="Times New Roman" w:eastAsia="Times New Roman" w:hAnsi="Times New Roman"/>
          <w:b/>
          <w:sz w:val="24"/>
          <w:szCs w:val="24"/>
        </w:rPr>
        <w:t>4.13.7.</w:t>
      </w:r>
      <w:r w:rsidRPr="00472512">
        <w:rPr>
          <w:rFonts w:ascii="Times New Roman" w:eastAsia="Times New Roman" w:hAnsi="Times New Roman"/>
          <w:sz w:val="24"/>
          <w:szCs w:val="24"/>
        </w:rPr>
        <w:t xml:space="preserve"> </w:t>
      </w:r>
      <w:r w:rsidR="00C358BA" w:rsidRPr="00472512">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472512">
        <w:rPr>
          <w:rFonts w:ascii="Times New Roman" w:eastAsia="Times New Roman" w:hAnsi="Times New Roman"/>
          <w:sz w:val="24"/>
          <w:szCs w:val="24"/>
        </w:rPr>
        <w:t>(согласно п. 4.13.2.)</w:t>
      </w:r>
      <w:r w:rsidR="00C358BA" w:rsidRPr="00472512">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472512">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472512">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472512">
        <w:rPr>
          <w:rFonts w:ascii="Times New Roman" w:eastAsia="Times New Roman" w:hAnsi="Times New Roman"/>
          <w:sz w:val="24"/>
          <w:szCs w:val="24"/>
        </w:rPr>
        <w:t>запроса предложений</w:t>
      </w:r>
      <w:r w:rsidR="00C358BA" w:rsidRPr="00472512">
        <w:rPr>
          <w:rFonts w:ascii="Times New Roman" w:eastAsia="Times New Roman" w:hAnsi="Times New Roman"/>
          <w:sz w:val="24"/>
          <w:szCs w:val="24"/>
          <w:lang w:eastAsia="ru-RU"/>
        </w:rPr>
        <w:t xml:space="preserve"> уклонившимся от заключения Договора.</w:t>
      </w:r>
    </w:p>
    <w:p w:rsidR="002817BE" w:rsidRPr="00472512" w:rsidRDefault="002817BE" w:rsidP="002677B6">
      <w:pPr>
        <w:tabs>
          <w:tab w:val="left" w:pos="425"/>
          <w:tab w:val="left" w:pos="567"/>
          <w:tab w:val="left" w:pos="709"/>
          <w:tab w:val="left" w:pos="851"/>
        </w:tabs>
        <w:spacing w:after="0" w:line="240" w:lineRule="auto"/>
        <w:ind w:firstLine="709"/>
        <w:jc w:val="both"/>
        <w:rPr>
          <w:rFonts w:ascii="Times New Roman" w:hAnsi="Times New Roman"/>
          <w:b/>
        </w:rPr>
      </w:pPr>
    </w:p>
    <w:p w:rsidR="002817BE" w:rsidRPr="00472512" w:rsidRDefault="002817BE" w:rsidP="002677B6">
      <w:pPr>
        <w:pStyle w:val="2"/>
        <w:numPr>
          <w:ilvl w:val="0"/>
          <w:numId w:val="0"/>
        </w:numPr>
        <w:spacing w:before="0" w:after="0"/>
        <w:ind w:left="1134" w:hanging="1134"/>
        <w:rPr>
          <w:bCs w:val="0"/>
          <w:szCs w:val="24"/>
        </w:rPr>
      </w:pPr>
      <w:bookmarkStart w:id="52" w:name="_Toc527017180"/>
      <w:r w:rsidRPr="00472512">
        <w:rPr>
          <w:szCs w:val="24"/>
        </w:rPr>
        <w:t>4.14. Обеспечение</w:t>
      </w:r>
      <w:bookmarkEnd w:id="52"/>
      <w:r w:rsidRPr="00472512">
        <w:rPr>
          <w:szCs w:val="24"/>
        </w:rPr>
        <w:t xml:space="preserve"> </w:t>
      </w:r>
    </w:p>
    <w:p w:rsidR="002677B6" w:rsidRDefault="002817BE" w:rsidP="002677B6">
      <w:pPr>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w:t>
      </w:r>
      <w:proofErr w:type="gramEnd"/>
    </w:p>
    <w:p w:rsidR="002817BE" w:rsidRPr="00472512" w:rsidRDefault="002817BE" w:rsidP="002677B6">
      <w:pPr>
        <w:spacing w:after="0" w:line="240" w:lineRule="auto"/>
        <w:ind w:firstLine="709"/>
        <w:jc w:val="both"/>
        <w:rPr>
          <w:rFonts w:ascii="Times New Roman" w:hAnsi="Times New Roman"/>
          <w:sz w:val="24"/>
          <w:szCs w:val="24"/>
        </w:rPr>
      </w:pPr>
      <w:r w:rsidRPr="00472512">
        <w:rPr>
          <w:rFonts w:ascii="Times New Roman" w:eastAsia="Times New Roman" w:hAnsi="Times New Roman"/>
          <w:bCs/>
          <w:sz w:val="24"/>
          <w:szCs w:val="24"/>
        </w:rPr>
        <w:t xml:space="preserve"> </w:t>
      </w:r>
    </w:p>
    <w:p w:rsidR="002817BE" w:rsidRPr="00472512" w:rsidRDefault="002817BE" w:rsidP="002677B6">
      <w:pPr>
        <w:pStyle w:val="2"/>
        <w:numPr>
          <w:ilvl w:val="0"/>
          <w:numId w:val="0"/>
        </w:numPr>
        <w:spacing w:before="0" w:after="0"/>
        <w:ind w:left="1134" w:hanging="1134"/>
        <w:rPr>
          <w:rFonts w:cs="Times New Roman"/>
          <w:szCs w:val="24"/>
        </w:rPr>
      </w:pPr>
      <w:bookmarkStart w:id="53" w:name="_Toc527017181"/>
      <w:r w:rsidRPr="00472512">
        <w:rPr>
          <w:rFonts w:cs="Times New Roman"/>
          <w:szCs w:val="24"/>
        </w:rPr>
        <w:t>4.15</w:t>
      </w:r>
      <w:r w:rsidRPr="00472512">
        <w:rPr>
          <w:rFonts w:cs="Times New Roman"/>
          <w:i/>
          <w:szCs w:val="24"/>
        </w:rPr>
        <w:t xml:space="preserve">. </w:t>
      </w:r>
      <w:r w:rsidRPr="00472512">
        <w:rPr>
          <w:rFonts w:cs="Times New Roman"/>
          <w:szCs w:val="24"/>
        </w:rPr>
        <w:t>Переторжка</w:t>
      </w:r>
      <w:bookmarkEnd w:id="53"/>
      <w:r w:rsidRPr="00472512">
        <w:rPr>
          <w:rFonts w:cs="Times New Roman"/>
          <w:i/>
          <w:szCs w:val="24"/>
        </w:rPr>
        <w:t xml:space="preserve"> </w:t>
      </w:r>
    </w:p>
    <w:p w:rsidR="002817BE" w:rsidRPr="00472512" w:rsidRDefault="002817BE" w:rsidP="002677B6">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Заказчиком в рамках Документации переторжка не предусмотрена.</w:t>
      </w:r>
    </w:p>
    <w:p w:rsidR="002817BE" w:rsidRPr="00472512" w:rsidRDefault="002817BE" w:rsidP="002677B6">
      <w:pPr>
        <w:spacing w:after="0" w:line="240" w:lineRule="auto"/>
        <w:ind w:firstLine="426"/>
        <w:jc w:val="both"/>
        <w:rPr>
          <w:rFonts w:ascii="Times New Roman" w:eastAsia="Times New Roman" w:hAnsi="Times New Roman"/>
          <w:b/>
          <w:sz w:val="24"/>
          <w:szCs w:val="24"/>
        </w:rPr>
      </w:pPr>
    </w:p>
    <w:p w:rsidR="002817BE" w:rsidRPr="00472512" w:rsidRDefault="002817BE" w:rsidP="002677B6">
      <w:pPr>
        <w:pStyle w:val="2"/>
        <w:numPr>
          <w:ilvl w:val="0"/>
          <w:numId w:val="0"/>
        </w:numPr>
        <w:spacing w:before="0" w:after="0"/>
        <w:ind w:left="1134" w:hanging="1134"/>
        <w:rPr>
          <w:b w:val="0"/>
          <w:szCs w:val="24"/>
        </w:rPr>
      </w:pPr>
      <w:bookmarkStart w:id="54" w:name="_Toc527017182"/>
      <w:r w:rsidRPr="00472512">
        <w:rPr>
          <w:szCs w:val="24"/>
        </w:rPr>
        <w:t>4.16. П</w:t>
      </w:r>
      <w:r w:rsidRPr="00472512">
        <w:rPr>
          <w:spacing w:val="1"/>
          <w:szCs w:val="24"/>
        </w:rPr>
        <w:t>р</w:t>
      </w:r>
      <w:r w:rsidRPr="00472512">
        <w:rPr>
          <w:szCs w:val="24"/>
        </w:rPr>
        <w:t>авовое</w:t>
      </w:r>
      <w:r w:rsidRPr="00472512">
        <w:rPr>
          <w:spacing w:val="-1"/>
          <w:szCs w:val="24"/>
        </w:rPr>
        <w:t xml:space="preserve"> </w:t>
      </w:r>
      <w:r w:rsidRPr="00472512">
        <w:rPr>
          <w:spacing w:val="1"/>
          <w:szCs w:val="24"/>
        </w:rPr>
        <w:t>р</w:t>
      </w:r>
      <w:r w:rsidRPr="00472512">
        <w:rPr>
          <w:spacing w:val="-1"/>
          <w:szCs w:val="24"/>
        </w:rPr>
        <w:t>ег</w:t>
      </w:r>
      <w:r w:rsidRPr="00472512">
        <w:rPr>
          <w:szCs w:val="24"/>
        </w:rPr>
        <w:t>ул</w:t>
      </w:r>
      <w:r w:rsidRPr="00472512">
        <w:rPr>
          <w:spacing w:val="1"/>
          <w:szCs w:val="24"/>
        </w:rPr>
        <w:t>ир</w:t>
      </w:r>
      <w:r w:rsidRPr="00472512">
        <w:rPr>
          <w:szCs w:val="24"/>
        </w:rPr>
        <w:t>ова</w:t>
      </w:r>
      <w:r w:rsidRPr="00472512">
        <w:rPr>
          <w:spacing w:val="1"/>
          <w:szCs w:val="24"/>
        </w:rPr>
        <w:t>ни</w:t>
      </w:r>
      <w:r w:rsidRPr="00472512">
        <w:rPr>
          <w:szCs w:val="24"/>
        </w:rPr>
        <w:t>е</w:t>
      </w:r>
      <w:bookmarkEnd w:id="54"/>
    </w:p>
    <w:p w:rsidR="002817BE" w:rsidRPr="00472512" w:rsidRDefault="002817BE" w:rsidP="002677B6">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4.16.1.</w:t>
      </w:r>
      <w:r w:rsidRPr="00472512">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4.16.2.</w:t>
      </w:r>
      <w:r w:rsidRPr="00472512">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472512">
        <w:rPr>
          <w:rFonts w:ascii="Times New Roman" w:eastAsia="Times New Roman" w:hAnsi="Times New Roman"/>
          <w:b/>
          <w:sz w:val="24"/>
          <w:szCs w:val="24"/>
        </w:rPr>
        <w:t>4.16.3.</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Л</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 xml:space="preserve">бые </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оры,</w:t>
      </w:r>
      <w:r w:rsidRPr="00472512">
        <w:rPr>
          <w:rFonts w:ascii="Times New Roman" w:eastAsia="Times New Roman" w:hAnsi="Times New Roman"/>
          <w:spacing w:val="4"/>
          <w:sz w:val="24"/>
          <w:szCs w:val="24"/>
        </w:rPr>
        <w:t xml:space="preserve"> </w:t>
      </w:r>
      <w:r w:rsidRPr="00472512">
        <w:rPr>
          <w:rFonts w:ascii="Times New Roman" w:eastAsia="Times New Roman" w:hAnsi="Times New Roman"/>
          <w:sz w:val="24"/>
          <w:szCs w:val="24"/>
        </w:rPr>
        <w:t>о</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т</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щ</w:t>
      </w:r>
      <w:r w:rsidRPr="00472512">
        <w:rPr>
          <w:rFonts w:ascii="Times New Roman" w:eastAsia="Times New Roman" w:hAnsi="Times New Roman"/>
          <w:spacing w:val="1"/>
          <w:sz w:val="24"/>
          <w:szCs w:val="24"/>
        </w:rPr>
        <w:t>и</w:t>
      </w:r>
      <w:r w:rsidRPr="00472512">
        <w:rPr>
          <w:rFonts w:ascii="Times New Roman" w:eastAsia="Times New Roman" w:hAnsi="Times New Roman"/>
          <w:spacing w:val="-1"/>
          <w:sz w:val="24"/>
          <w:szCs w:val="24"/>
        </w:rPr>
        <w:t>ес</w:t>
      </w:r>
      <w:r w:rsidRPr="00472512">
        <w:rPr>
          <w:rFonts w:ascii="Times New Roman" w:eastAsia="Times New Roman" w:hAnsi="Times New Roman"/>
          <w:sz w:val="24"/>
          <w:szCs w:val="24"/>
        </w:rPr>
        <w:t>я</w:t>
      </w:r>
      <w:r w:rsidRPr="00472512">
        <w:rPr>
          <w:rFonts w:ascii="Times New Roman" w:eastAsia="Times New Roman" w:hAnsi="Times New Roman"/>
          <w:spacing w:val="1"/>
          <w:sz w:val="24"/>
          <w:szCs w:val="24"/>
        </w:rPr>
        <w:t xml:space="preserve"> н</w:t>
      </w:r>
      <w:r w:rsidRPr="00472512">
        <w:rPr>
          <w:rFonts w:ascii="Times New Roman" w:eastAsia="Times New Roman" w:hAnsi="Times New Roman"/>
          <w:spacing w:val="4"/>
          <w:sz w:val="24"/>
          <w:szCs w:val="24"/>
        </w:rPr>
        <w:t>е</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pacing w:val="5"/>
          <w:sz w:val="24"/>
          <w:szCs w:val="24"/>
        </w:rPr>
        <w:t>г</w:t>
      </w:r>
      <w:r w:rsidRPr="00472512">
        <w:rPr>
          <w:rFonts w:ascii="Times New Roman" w:eastAsia="Times New Roman" w:hAnsi="Times New Roman"/>
          <w:spacing w:val="-5"/>
          <w:sz w:val="24"/>
          <w:szCs w:val="24"/>
        </w:rPr>
        <w:t>у</w:t>
      </w:r>
      <w:r w:rsidRPr="00472512">
        <w:rPr>
          <w:rFonts w:ascii="Times New Roman" w:eastAsia="Times New Roman" w:hAnsi="Times New Roman"/>
          <w:spacing w:val="3"/>
          <w:sz w:val="24"/>
          <w:szCs w:val="24"/>
        </w:rPr>
        <w:t>л</w:t>
      </w:r>
      <w:r w:rsidRPr="00472512">
        <w:rPr>
          <w:rFonts w:ascii="Times New Roman" w:eastAsia="Times New Roman" w:hAnsi="Times New Roman"/>
          <w:spacing w:val="1"/>
          <w:sz w:val="24"/>
          <w:szCs w:val="24"/>
        </w:rPr>
        <w:t>и</w:t>
      </w:r>
      <w:r w:rsidRPr="00472512">
        <w:rPr>
          <w:rFonts w:ascii="Times New Roman" w:eastAsia="Times New Roman" w:hAnsi="Times New Roman"/>
          <w:sz w:val="24"/>
          <w:szCs w:val="24"/>
        </w:rPr>
        <w:t>ров</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нн</w:t>
      </w:r>
      <w:r w:rsidRPr="00472512">
        <w:rPr>
          <w:rFonts w:ascii="Times New Roman" w:eastAsia="Times New Roman" w:hAnsi="Times New Roman"/>
          <w:sz w:val="24"/>
          <w:szCs w:val="24"/>
        </w:rPr>
        <w:t>ы</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и</w:t>
      </w:r>
      <w:r w:rsidRPr="00472512">
        <w:rPr>
          <w:rFonts w:ascii="Times New Roman" w:eastAsia="Times New Roman" w:hAnsi="Times New Roman"/>
          <w:spacing w:val="3"/>
          <w:sz w:val="24"/>
          <w:szCs w:val="24"/>
        </w:rPr>
        <w:t xml:space="preserve"> </w:t>
      </w:r>
      <w:r w:rsidRPr="00472512">
        <w:rPr>
          <w:rFonts w:ascii="Times New Roman" w:eastAsia="Times New Roman" w:hAnsi="Times New Roman"/>
          <w:sz w:val="24"/>
          <w:szCs w:val="24"/>
        </w:rPr>
        <w:t>во</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в</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е</w:t>
      </w:r>
      <w:r w:rsidRPr="00472512">
        <w:rPr>
          <w:rFonts w:ascii="Times New Roman" w:eastAsia="Times New Roman" w:hAnsi="Times New Roman"/>
          <w:spacing w:val="4"/>
          <w:sz w:val="24"/>
          <w:szCs w:val="24"/>
        </w:rPr>
        <w:t>с</w:t>
      </w:r>
      <w:r w:rsidRPr="00472512">
        <w:rPr>
          <w:rFonts w:ascii="Times New Roman" w:eastAsia="Times New Roman" w:hAnsi="Times New Roman"/>
          <w:spacing w:val="-2"/>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р</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з</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ш</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ют</w:t>
      </w:r>
      <w:r w:rsidRPr="00472512">
        <w:rPr>
          <w:rFonts w:ascii="Times New Roman" w:eastAsia="Times New Roman" w:hAnsi="Times New Roman"/>
          <w:spacing w:val="-1"/>
          <w:sz w:val="24"/>
          <w:szCs w:val="24"/>
        </w:rPr>
        <w:t>с</w:t>
      </w:r>
      <w:r w:rsidRPr="00472512">
        <w:rPr>
          <w:rFonts w:ascii="Times New Roman" w:eastAsia="Times New Roman" w:hAnsi="Times New Roman"/>
          <w:sz w:val="24"/>
          <w:szCs w:val="24"/>
        </w:rPr>
        <w:t xml:space="preserve">я в </w:t>
      </w:r>
      <w:r w:rsidRPr="00472512">
        <w:rPr>
          <w:rFonts w:ascii="Times New Roman" w:eastAsia="Times New Roman" w:hAnsi="Times New Roman"/>
          <w:spacing w:val="4"/>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pacing w:val="2"/>
          <w:sz w:val="24"/>
          <w:szCs w:val="24"/>
        </w:rPr>
        <w:t>о</w:t>
      </w:r>
      <w:r w:rsidRPr="00472512">
        <w:rPr>
          <w:rFonts w:ascii="Times New Roman" w:eastAsia="Times New Roman" w:hAnsi="Times New Roman"/>
          <w:sz w:val="24"/>
          <w:szCs w:val="24"/>
        </w:rPr>
        <w:t>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xml:space="preserve"> в Арб</w:t>
      </w:r>
      <w:r w:rsidRPr="00472512">
        <w:rPr>
          <w:rFonts w:ascii="Times New Roman" w:eastAsia="Times New Roman" w:hAnsi="Times New Roman"/>
          <w:spacing w:val="1"/>
          <w:sz w:val="24"/>
          <w:szCs w:val="24"/>
        </w:rPr>
        <w:t>ит</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а</w:t>
      </w:r>
      <w:r w:rsidRPr="00472512">
        <w:rPr>
          <w:rFonts w:ascii="Times New Roman" w:eastAsia="Times New Roman" w:hAnsi="Times New Roman"/>
          <w:sz w:val="24"/>
          <w:szCs w:val="24"/>
        </w:rPr>
        <w:t>ж</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де</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ма</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z w:val="24"/>
          <w:szCs w:val="24"/>
        </w:rPr>
        <w:t>ой</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обл</w:t>
      </w:r>
      <w:r w:rsidRPr="00472512">
        <w:rPr>
          <w:rFonts w:ascii="Times New Roman" w:eastAsia="Times New Roman" w:hAnsi="Times New Roman"/>
          <w:spacing w:val="-1"/>
          <w:sz w:val="24"/>
          <w:szCs w:val="24"/>
        </w:rPr>
        <w:t>ас</w:t>
      </w:r>
      <w:r w:rsidRPr="00472512">
        <w:rPr>
          <w:rFonts w:ascii="Times New Roman" w:eastAsia="Times New Roman" w:hAnsi="Times New Roman"/>
          <w:spacing w:val="1"/>
          <w:sz w:val="24"/>
          <w:szCs w:val="24"/>
        </w:rPr>
        <w:t>ти.</w:t>
      </w:r>
    </w:p>
    <w:p w:rsidR="005A73D9" w:rsidRPr="00472512" w:rsidRDefault="005A73D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472512" w:rsidRDefault="002817BE" w:rsidP="00CA5BDE">
      <w:pPr>
        <w:pStyle w:val="12"/>
        <w:numPr>
          <w:ilvl w:val="0"/>
          <w:numId w:val="33"/>
        </w:numPr>
        <w:jc w:val="center"/>
        <w:rPr>
          <w:rFonts w:eastAsia="MS Mincho"/>
          <w:b/>
        </w:rPr>
      </w:pPr>
      <w:bookmarkStart w:id="55" w:name="_Toc527017183"/>
      <w:bookmarkStart w:id="56" w:name="__RefHeading___Toc518568476"/>
      <w:bookmarkStart w:id="57" w:name="_Ref55336310"/>
      <w:bookmarkStart w:id="58" w:name="_Ref34763774"/>
      <w:bookmarkStart w:id="59" w:name="_Ref89649494"/>
      <w:bookmarkStart w:id="60" w:name="_Ref93264992"/>
      <w:bookmarkStart w:id="61" w:name="_Ref93265116"/>
      <w:r w:rsidRPr="00472512">
        <w:rPr>
          <w:rFonts w:eastAsia="MS Mincho"/>
          <w:b/>
        </w:rPr>
        <w:t>Техническое задание</w:t>
      </w:r>
      <w:bookmarkEnd w:id="55"/>
      <w:r w:rsidRPr="00472512">
        <w:rPr>
          <w:rFonts w:eastAsia="MS Mincho"/>
          <w:b/>
        </w:rPr>
        <w:t xml:space="preserve"> </w:t>
      </w:r>
      <w:bookmarkEnd w:id="56"/>
    </w:p>
    <w:p w:rsidR="002817BE" w:rsidRPr="00472512" w:rsidRDefault="002817BE" w:rsidP="00BC78FC">
      <w:pPr>
        <w:numPr>
          <w:ilvl w:val="1"/>
          <w:numId w:val="41"/>
        </w:numPr>
        <w:tabs>
          <w:tab w:val="clear" w:pos="1080"/>
          <w:tab w:val="num" w:pos="426"/>
        </w:tabs>
        <w:ind w:left="0" w:firstLine="0"/>
        <w:jc w:val="both"/>
        <w:rPr>
          <w:rFonts w:ascii="Times New Roman" w:hAnsi="Times New Roman"/>
          <w:b/>
          <w:sz w:val="24"/>
          <w:szCs w:val="24"/>
        </w:rPr>
      </w:pPr>
      <w:r w:rsidRPr="00472512">
        <w:rPr>
          <w:rFonts w:ascii="Times New Roman" w:eastAsia="MS Mincho" w:hAnsi="Times New Roman"/>
          <w:b/>
          <w:sz w:val="24"/>
          <w:szCs w:val="24"/>
        </w:rPr>
        <w:t xml:space="preserve">Основные условия оказания услуг финансовой аренды (лизинга) </w:t>
      </w:r>
      <w:r w:rsidR="005F4EA3">
        <w:rPr>
          <w:rFonts w:ascii="Times New Roman" w:eastAsia="MS Mincho" w:hAnsi="Times New Roman"/>
          <w:b/>
          <w:sz w:val="24"/>
          <w:szCs w:val="24"/>
        </w:rPr>
        <w:t>автотранспортного средства HYUNDAI H-1 (или эквивалент)</w:t>
      </w:r>
      <w:r w:rsidR="004407F1" w:rsidRPr="00472512">
        <w:rPr>
          <w:rFonts w:ascii="Times New Roman" w:eastAsia="MS Mincho" w:hAnsi="Times New Roman"/>
          <w:b/>
          <w:sz w:val="24"/>
          <w:szCs w:val="24"/>
        </w:rPr>
        <w:t xml:space="preserve"> </w:t>
      </w:r>
      <w:r w:rsidRPr="00472512">
        <w:rPr>
          <w:rFonts w:ascii="Times New Roman" w:eastAsia="MS Mincho" w:hAnsi="Times New Roman"/>
          <w:b/>
          <w:sz w:val="24"/>
          <w:szCs w:val="24"/>
        </w:rPr>
        <w:t>указаны в разделе 3 Информационной карты Документации.</w:t>
      </w:r>
    </w:p>
    <w:p w:rsidR="002A1C83" w:rsidRPr="00472512" w:rsidRDefault="00162F65" w:rsidP="002A1C83">
      <w:pPr>
        <w:tabs>
          <w:tab w:val="left" w:pos="6987"/>
        </w:tabs>
        <w:autoSpaceDE w:val="0"/>
        <w:spacing w:after="0" w:line="240" w:lineRule="auto"/>
        <w:jc w:val="both"/>
        <w:rPr>
          <w:rFonts w:ascii="Times New Roman" w:hAnsi="Times New Roman"/>
          <w:sz w:val="24"/>
          <w:szCs w:val="24"/>
        </w:rPr>
      </w:pPr>
      <w:r>
        <w:rPr>
          <w:rFonts w:ascii="Times New Roman" w:hAnsi="Times New Roman"/>
          <w:b/>
          <w:sz w:val="24"/>
          <w:szCs w:val="24"/>
        </w:rPr>
        <w:t xml:space="preserve">5.2. </w:t>
      </w:r>
      <w:r w:rsidR="002A1C83" w:rsidRPr="00472512">
        <w:rPr>
          <w:rFonts w:ascii="Times New Roman" w:hAnsi="Times New Roman"/>
          <w:b/>
          <w:sz w:val="24"/>
          <w:szCs w:val="24"/>
        </w:rPr>
        <w:t xml:space="preserve">Иные условия Поставщика: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Поставщик – ООО «Автоцентр Максимум» (Общество с Ограниченной Ответственностью), ИНН 7814425414, ОГРН 1089848062952.</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Сумма Договора купли-продажи (поставки) Имущества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A76AB3">
        <w:rPr>
          <w:rFonts w:ascii="Times New Roman" w:hAnsi="Times New Roman"/>
          <w:sz w:val="24"/>
          <w:szCs w:val="24"/>
          <w:lang w:eastAsia="ru-RU"/>
        </w:rPr>
        <w:t>подготовку</w:t>
      </w:r>
      <w:proofErr w:type="gramEnd"/>
      <w:r w:rsidRPr="00A76AB3">
        <w:rPr>
          <w:rFonts w:ascii="Times New Roman" w:hAnsi="Times New Roman"/>
          <w:sz w:val="24"/>
          <w:szCs w:val="24"/>
          <w:lang w:eastAsia="ru-RU"/>
        </w:rPr>
        <w:t xml:space="preserve"> и выполнение Поставщиком гарантийных обязательств.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lastRenderedPageBreak/>
        <w:t xml:space="preserve">- ТЕХНИКА не должна иметь повреждений, поставляется в технически исправном состоянии, </w:t>
      </w:r>
      <w:proofErr w:type="gramStart"/>
      <w:r w:rsidRPr="00A76AB3">
        <w:rPr>
          <w:rFonts w:ascii="Times New Roman" w:hAnsi="Times New Roman"/>
          <w:sz w:val="24"/>
          <w:szCs w:val="24"/>
          <w:lang w:eastAsia="ru-RU"/>
        </w:rPr>
        <w:t>готовым</w:t>
      </w:r>
      <w:proofErr w:type="gramEnd"/>
      <w:r w:rsidRPr="00A76AB3">
        <w:rPr>
          <w:rFonts w:ascii="Times New Roman" w:hAnsi="Times New Roman"/>
          <w:sz w:val="24"/>
          <w:szCs w:val="24"/>
          <w:lang w:eastAsia="ru-RU"/>
        </w:rPr>
        <w:t xml:space="preserve"> к эксплуатации;</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A76AB3">
        <w:rPr>
          <w:rFonts w:ascii="Times New Roman" w:hAnsi="Times New Roman"/>
          <w:sz w:val="24"/>
          <w:szCs w:val="24"/>
          <w:lang w:eastAsia="ru-RU"/>
        </w:rPr>
        <w:t>ТР</w:t>
      </w:r>
      <w:proofErr w:type="gramEnd"/>
      <w:r w:rsidRPr="00A76AB3">
        <w:rPr>
          <w:rFonts w:ascii="Times New Roman" w:hAnsi="Times New Roman"/>
          <w:sz w:val="24"/>
          <w:szCs w:val="24"/>
          <w:lang w:eastAsia="ru-RU"/>
        </w:rPr>
        <w:t xml:space="preserve"> ТС 018/2011 от 9 декабря 2011 г. № 877 «О безопасности колесных транспортных средств»;</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на автомобиле не должны быть заменены узлы и агрегаты, а также не произведен их ремонт.</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A76AB3">
        <w:rPr>
          <w:rFonts w:ascii="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проекту Договора купли-продажи (поставки) Имущества)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A76AB3">
        <w:rPr>
          <w:rFonts w:ascii="Times New Roman" w:hAnsi="Times New Roman"/>
          <w:sz w:val="24"/>
          <w:szCs w:val="24"/>
          <w:lang w:eastAsia="ru-RU"/>
        </w:rPr>
        <w:t>правопредшественниками</w:t>
      </w:r>
      <w:proofErr w:type="spellEnd"/>
      <w:r w:rsidRPr="00A76AB3">
        <w:rPr>
          <w:rFonts w:ascii="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A76AB3">
        <w:rPr>
          <w:rFonts w:ascii="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A76AB3">
        <w:rPr>
          <w:rFonts w:ascii="Times New Roman" w:hAnsi="Times New Roman"/>
          <w:sz w:val="24"/>
          <w:szCs w:val="24"/>
          <w:lang w:eastAsia="ru-RU"/>
        </w:rPr>
        <w:t>дств в р</w:t>
      </w:r>
      <w:proofErr w:type="gramEnd"/>
      <w:r w:rsidRPr="00A76AB3">
        <w:rPr>
          <w:rFonts w:ascii="Times New Roman" w:hAnsi="Times New Roman"/>
          <w:sz w:val="24"/>
          <w:szCs w:val="24"/>
          <w:lang w:eastAsia="ru-RU"/>
        </w:rPr>
        <w:t>азмере стоимости фактически поставленной техники (пункт 5.2 проекта Договора купли-продажи (поставки) Имущества).</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roofErr w:type="gramStart"/>
      <w:r w:rsidRPr="00A76AB3">
        <w:rPr>
          <w:rFonts w:ascii="Times New Roman" w:hAnsi="Times New Roman"/>
          <w:sz w:val="24"/>
          <w:szCs w:val="24"/>
          <w:lang w:eastAsia="ru-RU"/>
        </w:rPr>
        <w:t>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подписания Сторонами акта приема-передачи (пункт 4.3.4  проекта Договора купли-продажи (поставки) Имущества).</w:t>
      </w:r>
      <w:proofErr w:type="gramEnd"/>
      <w:r w:rsidRPr="00A76AB3">
        <w:rPr>
          <w:rFonts w:ascii="Times New Roman" w:hAnsi="Times New Roman"/>
          <w:sz w:val="24"/>
          <w:szCs w:val="24"/>
          <w:lang w:eastAsia="ru-RU"/>
        </w:rPr>
        <w:t xml:space="preserve"> Поставщик гарантирует исправную работу ТЕХНИКИ, 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Продавца или на СТО, рекомендованных Поставщиком письменно. </w:t>
      </w:r>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roofErr w:type="gramStart"/>
      <w:r w:rsidRPr="00A76AB3">
        <w:rPr>
          <w:rFonts w:ascii="Times New Roman" w:hAnsi="Times New Roman"/>
          <w:sz w:val="24"/>
          <w:szCs w:val="24"/>
          <w:lang w:eastAsia="ru-RU"/>
        </w:rPr>
        <w:t xml:space="preserve">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w:t>
      </w:r>
      <w:r w:rsidRPr="00A76AB3">
        <w:rPr>
          <w:rFonts w:ascii="Times New Roman" w:hAnsi="Times New Roman"/>
          <w:sz w:val="24"/>
          <w:szCs w:val="24"/>
          <w:lang w:eastAsia="ru-RU"/>
        </w:rPr>
        <w:lastRenderedPageBreak/>
        <w:t>после составления Лизингополучателем или Покупателем акта обнаружения дефекта с участием представителя Поставщика.</w:t>
      </w:r>
      <w:proofErr w:type="gramEnd"/>
    </w:p>
    <w:p w:rsidR="002A1C83" w:rsidRPr="00A76AB3" w:rsidRDefault="002A1C83"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A76AB3">
        <w:rPr>
          <w:rFonts w:ascii="Times New Roman" w:hAnsi="Times New Roman"/>
          <w:sz w:val="24"/>
          <w:szCs w:val="24"/>
          <w:lang w:eastAsia="ru-RU"/>
        </w:rPr>
        <w:t>Гарантия теряется в случае несоблюдения условий эксплуатации ТЕХНИКИ.</w:t>
      </w:r>
    </w:p>
    <w:p w:rsidR="002A1C83" w:rsidRDefault="002A1C83" w:rsidP="002A1C83">
      <w:pPr>
        <w:tabs>
          <w:tab w:val="left" w:pos="1276"/>
        </w:tabs>
        <w:spacing w:after="0" w:line="240" w:lineRule="auto"/>
        <w:jc w:val="both"/>
        <w:rPr>
          <w:rFonts w:ascii="Times New Roman" w:hAnsi="Times New Roman"/>
          <w:b/>
          <w:sz w:val="24"/>
          <w:szCs w:val="24"/>
        </w:rPr>
      </w:pPr>
      <w:r w:rsidRPr="00A76AB3">
        <w:rPr>
          <w:rFonts w:ascii="Times New Roman" w:hAnsi="Times New Roman"/>
          <w:sz w:val="24"/>
          <w:szCs w:val="24"/>
          <w:lang w:eastAsia="ru-RU"/>
        </w:rPr>
        <w:t>Поставщик обязуется подписать акт обнаружения дефекта в течение пяти рабочих дней после осмотра ТЕХНИКИ представителем Поставщика или предоставить мотивированный письменный отказ.</w:t>
      </w:r>
    </w:p>
    <w:p w:rsidR="002A1C83" w:rsidRDefault="002A1C83" w:rsidP="002A1C83">
      <w:pPr>
        <w:tabs>
          <w:tab w:val="left" w:pos="1276"/>
        </w:tabs>
        <w:spacing w:after="0" w:line="240" w:lineRule="auto"/>
        <w:jc w:val="both"/>
        <w:rPr>
          <w:rFonts w:ascii="Times New Roman" w:hAnsi="Times New Roman"/>
          <w:b/>
          <w:sz w:val="24"/>
          <w:szCs w:val="24"/>
        </w:rPr>
      </w:pPr>
    </w:p>
    <w:p w:rsidR="002817BE" w:rsidRPr="002A1C83" w:rsidRDefault="002817BE" w:rsidP="002A1C83">
      <w:pPr>
        <w:pStyle w:val="affff"/>
        <w:numPr>
          <w:ilvl w:val="0"/>
          <w:numId w:val="41"/>
        </w:numPr>
        <w:tabs>
          <w:tab w:val="left" w:pos="1276"/>
        </w:tabs>
        <w:spacing w:after="0" w:line="240" w:lineRule="auto"/>
        <w:jc w:val="center"/>
        <w:outlineLvl w:val="0"/>
        <w:rPr>
          <w:rFonts w:ascii="Times New Roman" w:hAnsi="Times New Roman"/>
          <w:b/>
          <w:kern w:val="1"/>
          <w:sz w:val="24"/>
          <w:szCs w:val="24"/>
        </w:rPr>
      </w:pPr>
      <w:r w:rsidRPr="002A1C83">
        <w:rPr>
          <w:rFonts w:ascii="Times New Roman" w:hAnsi="Times New Roman"/>
          <w:b/>
          <w:sz w:val="24"/>
          <w:szCs w:val="24"/>
        </w:rPr>
        <w:t>Технические</w:t>
      </w:r>
      <w:r w:rsidR="00F35ADD" w:rsidRPr="002A1C83">
        <w:rPr>
          <w:rFonts w:ascii="Times New Roman" w:hAnsi="Times New Roman"/>
          <w:b/>
          <w:sz w:val="24"/>
          <w:szCs w:val="24"/>
        </w:rPr>
        <w:t xml:space="preserve"> </w:t>
      </w:r>
      <w:r w:rsidRPr="002A1C83">
        <w:rPr>
          <w:rFonts w:ascii="Times New Roman" w:hAnsi="Times New Roman"/>
          <w:b/>
          <w:sz w:val="24"/>
          <w:szCs w:val="24"/>
        </w:rPr>
        <w:t xml:space="preserve">характеристики предметов лизинга </w:t>
      </w:r>
      <w:r w:rsidR="00F35ADD" w:rsidRPr="002A1C83">
        <w:rPr>
          <w:rFonts w:ascii="Times New Roman" w:eastAsia="Times New Roman" w:hAnsi="Times New Roman"/>
          <w:b/>
          <w:sz w:val="24"/>
          <w:szCs w:val="24"/>
          <w:lang w:eastAsia="ru-RU"/>
        </w:rPr>
        <w:t>(параметры эквивалентности):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111"/>
        <w:gridCol w:w="3969"/>
      </w:tblGrid>
      <w:tr w:rsidR="00D51C4D" w:rsidTr="00BC78FC">
        <w:trPr>
          <w:trHeight w:val="266"/>
        </w:trPr>
        <w:tc>
          <w:tcPr>
            <w:tcW w:w="5954" w:type="dxa"/>
            <w:gridSpan w:val="2"/>
            <w:tcBorders>
              <w:top w:val="single" w:sz="4" w:space="0" w:color="auto"/>
              <w:left w:val="single" w:sz="4" w:space="0" w:color="auto"/>
              <w:bottom w:val="single" w:sz="4" w:space="0" w:color="auto"/>
              <w:right w:val="single" w:sz="4" w:space="0" w:color="auto"/>
            </w:tcBorders>
            <w:vAlign w:val="center"/>
            <w:hideMark/>
          </w:tcPr>
          <w:p w:rsidR="00D51C4D" w:rsidRDefault="00D51C4D" w:rsidP="00D51C4D">
            <w:pPr>
              <w:widowControl w:val="0"/>
              <w:autoSpaceDE w:val="0"/>
              <w:autoSpaceDN w:val="0"/>
              <w:adjustRightInd w:val="0"/>
              <w:spacing w:after="0" w:line="240" w:lineRule="auto"/>
              <w:jc w:val="center"/>
              <w:rPr>
                <w:b/>
                <w:bCs/>
                <w:color w:val="000000"/>
                <w:sz w:val="20"/>
                <w:szCs w:val="20"/>
              </w:rPr>
            </w:pPr>
            <w:r w:rsidRPr="00282801">
              <w:rPr>
                <w:rFonts w:ascii="Times New Roman" w:hAnsi="Times New Roman"/>
                <w:b/>
                <w:bCs/>
                <w:sz w:val="24"/>
                <w:szCs w:val="24"/>
              </w:rPr>
              <w:t>Автотранспортное средство HYUNDAI H-1</w:t>
            </w:r>
            <w:r>
              <w:rPr>
                <w:rFonts w:ascii="Times New Roman" w:hAnsi="Times New Roman"/>
                <w:b/>
                <w:bCs/>
                <w:sz w:val="24"/>
                <w:szCs w:val="24"/>
              </w:rPr>
              <w:t xml:space="preserve"> </w:t>
            </w:r>
            <w:r w:rsidRPr="005A0FDD">
              <w:rPr>
                <w:rFonts w:ascii="Times New Roman" w:hAnsi="Times New Roman"/>
                <w:b/>
                <w:bCs/>
                <w:sz w:val="24"/>
                <w:szCs w:val="24"/>
              </w:rPr>
              <w:t>(или эквивалент)</w:t>
            </w:r>
          </w:p>
        </w:tc>
        <w:tc>
          <w:tcPr>
            <w:tcW w:w="3969" w:type="dxa"/>
            <w:tcBorders>
              <w:top w:val="single" w:sz="4" w:space="0" w:color="auto"/>
              <w:left w:val="single" w:sz="4" w:space="0" w:color="auto"/>
              <w:bottom w:val="single" w:sz="4" w:space="0" w:color="auto"/>
              <w:right w:val="single" w:sz="4" w:space="0" w:color="auto"/>
            </w:tcBorders>
            <w:vAlign w:val="center"/>
            <w:hideMark/>
          </w:tcPr>
          <w:p w:rsidR="00D51C4D" w:rsidRDefault="00D51C4D" w:rsidP="00D51C4D">
            <w:pPr>
              <w:widowControl w:val="0"/>
              <w:autoSpaceDE w:val="0"/>
              <w:autoSpaceDN w:val="0"/>
              <w:adjustRightInd w:val="0"/>
              <w:spacing w:after="0" w:line="240" w:lineRule="auto"/>
              <w:jc w:val="center"/>
              <w:rPr>
                <w:b/>
                <w:bCs/>
                <w:color w:val="000000"/>
                <w:sz w:val="20"/>
                <w:szCs w:val="20"/>
              </w:rPr>
            </w:pPr>
            <w:r w:rsidRPr="005A0FDD">
              <w:rPr>
                <w:rFonts w:ascii="Times New Roman" w:hAnsi="Times New Roman"/>
                <w:b/>
                <w:bCs/>
                <w:sz w:val="24"/>
                <w:szCs w:val="24"/>
              </w:rPr>
              <w:t>Параметры эквивалентности</w:t>
            </w:r>
          </w:p>
        </w:tc>
      </w:tr>
      <w:tr w:rsidR="00D51C4D" w:rsidRPr="00322643" w:rsidTr="00BC78FC">
        <w:trPr>
          <w:trHeight w:val="266"/>
        </w:trPr>
        <w:tc>
          <w:tcPr>
            <w:tcW w:w="1843"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jc w:val="center"/>
              <w:rPr>
                <w:rFonts w:ascii="Times New Roman" w:hAnsi="Times New Roman"/>
                <w:bCs/>
                <w:sz w:val="24"/>
                <w:szCs w:val="24"/>
                <w:lang w:eastAsia="ru-RU"/>
              </w:rPr>
            </w:pPr>
            <w:r w:rsidRPr="00282801">
              <w:rPr>
                <w:rFonts w:ascii="Times New Roman" w:hAnsi="Times New Roman"/>
                <w:bCs/>
                <w:sz w:val="24"/>
                <w:szCs w:val="24"/>
                <w:lang w:eastAsia="ru-RU"/>
              </w:rPr>
              <w:t>Комплектация</w:t>
            </w:r>
          </w:p>
        </w:tc>
        <w:tc>
          <w:tcPr>
            <w:tcW w:w="4111"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proofErr w:type="spellStart"/>
            <w:r w:rsidRPr="00282801">
              <w:rPr>
                <w:rFonts w:ascii="Times New Roman" w:hAnsi="Times New Roman"/>
                <w:bCs/>
                <w:sz w:val="24"/>
                <w:szCs w:val="24"/>
                <w:lang w:eastAsia="ru-RU"/>
              </w:rPr>
              <w:t>Business</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jc w:val="center"/>
              <w:rPr>
                <w:rFonts w:ascii="Times New Roman" w:hAnsi="Times New Roman"/>
                <w:bCs/>
                <w:sz w:val="24"/>
                <w:szCs w:val="24"/>
                <w:lang w:eastAsia="ru-RU"/>
              </w:rPr>
            </w:pP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Тип кузова: </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Микроавтобус</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Микроавтобус</w:t>
            </w: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Цвет кузова</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proofErr w:type="gramStart"/>
            <w:r w:rsidRPr="00282801">
              <w:rPr>
                <w:rFonts w:ascii="Times New Roman" w:hAnsi="Times New Roman"/>
                <w:bCs/>
                <w:sz w:val="24"/>
                <w:szCs w:val="24"/>
                <w:lang w:eastAsia="ru-RU"/>
              </w:rPr>
              <w:t>Черный</w:t>
            </w:r>
            <w:proofErr w:type="gramEnd"/>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proofErr w:type="gramStart"/>
            <w:r w:rsidRPr="00282801">
              <w:rPr>
                <w:rFonts w:ascii="Times New Roman" w:hAnsi="Times New Roman"/>
                <w:bCs/>
                <w:sz w:val="24"/>
                <w:szCs w:val="24"/>
                <w:lang w:eastAsia="ru-RU"/>
              </w:rPr>
              <w:t>Черный</w:t>
            </w:r>
            <w:proofErr w:type="gramEnd"/>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Трансмиссия: </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AT </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AT</w:t>
            </w:r>
          </w:p>
        </w:tc>
      </w:tr>
      <w:tr w:rsidR="00D51C4D" w:rsidRPr="00FB7D24"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val="en-US" w:eastAsia="ru-RU"/>
              </w:rPr>
            </w:pPr>
            <w:r w:rsidRPr="00282801">
              <w:rPr>
                <w:rFonts w:ascii="Times New Roman" w:hAnsi="Times New Roman"/>
                <w:bCs/>
                <w:sz w:val="24"/>
                <w:szCs w:val="24"/>
                <w:lang w:eastAsia="ru-RU"/>
              </w:rPr>
              <w:t>Двигатель</w:t>
            </w:r>
            <w:r>
              <w:rPr>
                <w:rFonts w:ascii="Times New Roman" w:hAnsi="Times New Roman"/>
                <w:bCs/>
                <w:sz w:val="24"/>
                <w:szCs w:val="24"/>
                <w:lang w:val="en-US" w:eastAsia="ru-RU"/>
              </w:rPr>
              <w:t>:</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2,5 D л. (170 </w:t>
            </w:r>
            <w:proofErr w:type="spellStart"/>
            <w:r w:rsidRPr="00282801">
              <w:rPr>
                <w:rFonts w:ascii="Times New Roman" w:hAnsi="Times New Roman"/>
                <w:bCs/>
                <w:sz w:val="24"/>
                <w:szCs w:val="24"/>
                <w:lang w:eastAsia="ru-RU"/>
              </w:rPr>
              <w:t>л.</w:t>
            </w:r>
            <w:proofErr w:type="gramStart"/>
            <w:r w:rsidRPr="00282801">
              <w:rPr>
                <w:rFonts w:ascii="Times New Roman" w:hAnsi="Times New Roman"/>
                <w:bCs/>
                <w:sz w:val="24"/>
                <w:szCs w:val="24"/>
                <w:lang w:eastAsia="ru-RU"/>
              </w:rPr>
              <w:t>с</w:t>
            </w:r>
            <w:proofErr w:type="spellEnd"/>
            <w:proofErr w:type="gramEnd"/>
            <w:r w:rsidRPr="00282801">
              <w:rPr>
                <w:rFonts w:ascii="Times New Roman" w:hAnsi="Times New Roman"/>
                <w:bCs/>
                <w:sz w:val="24"/>
                <w:szCs w:val="24"/>
                <w:lang w:eastAsia="ru-RU"/>
              </w:rPr>
              <w:t>.)</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Не менее 2,5 D л. (170 </w:t>
            </w:r>
            <w:proofErr w:type="spellStart"/>
            <w:r w:rsidRPr="00282801">
              <w:rPr>
                <w:rFonts w:ascii="Times New Roman" w:hAnsi="Times New Roman"/>
                <w:bCs/>
                <w:sz w:val="24"/>
                <w:szCs w:val="24"/>
                <w:lang w:eastAsia="ru-RU"/>
              </w:rPr>
              <w:t>л.</w:t>
            </w:r>
            <w:proofErr w:type="gramStart"/>
            <w:r w:rsidRPr="00282801">
              <w:rPr>
                <w:rFonts w:ascii="Times New Roman" w:hAnsi="Times New Roman"/>
                <w:bCs/>
                <w:sz w:val="24"/>
                <w:szCs w:val="24"/>
                <w:lang w:eastAsia="ru-RU"/>
              </w:rPr>
              <w:t>с</w:t>
            </w:r>
            <w:proofErr w:type="spellEnd"/>
            <w:proofErr w:type="gramEnd"/>
            <w:r w:rsidRPr="00282801">
              <w:rPr>
                <w:rFonts w:ascii="Times New Roman" w:hAnsi="Times New Roman"/>
                <w:bCs/>
                <w:sz w:val="24"/>
                <w:szCs w:val="24"/>
                <w:lang w:eastAsia="ru-RU"/>
              </w:rPr>
              <w:t>.)</w:t>
            </w:r>
          </w:p>
        </w:tc>
      </w:tr>
      <w:tr w:rsidR="00D51C4D" w:rsidRPr="00FB7D24" w:rsidTr="00C55F26">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Привод:</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2WD</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2WD</w:t>
            </w:r>
          </w:p>
        </w:tc>
      </w:tr>
      <w:tr w:rsidR="00D51C4D" w:rsidRPr="00FB7D24" w:rsidTr="00BC78FC">
        <w:trPr>
          <w:trHeight w:val="175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D51C4D">
            <w:pPr>
              <w:widowControl w:val="0"/>
              <w:autoSpaceDE w:val="0"/>
              <w:autoSpaceDN w:val="0"/>
              <w:adjustRightInd w:val="0"/>
              <w:spacing w:after="0" w:line="240" w:lineRule="auto"/>
              <w:rPr>
                <w:rFonts w:ascii="Times New Roman" w:hAnsi="Times New Roman"/>
                <w:bCs/>
                <w:sz w:val="24"/>
                <w:szCs w:val="24"/>
                <w:lang w:val="en-US" w:eastAsia="ru-RU"/>
              </w:rPr>
            </w:pPr>
            <w:r w:rsidRPr="00282801">
              <w:rPr>
                <w:rFonts w:ascii="Times New Roman" w:hAnsi="Times New Roman"/>
                <w:bCs/>
                <w:sz w:val="24"/>
                <w:szCs w:val="24"/>
                <w:lang w:eastAsia="ru-RU"/>
              </w:rPr>
              <w:t>Комплектация</w:t>
            </w:r>
            <w:r>
              <w:rPr>
                <w:rFonts w:ascii="Times New Roman" w:hAnsi="Times New Roman"/>
                <w:bCs/>
                <w:sz w:val="24"/>
                <w:szCs w:val="24"/>
                <w:lang w:val="en-US" w:eastAsia="ru-RU"/>
              </w:rPr>
              <w:t>:</w:t>
            </w:r>
          </w:p>
        </w:tc>
        <w:tc>
          <w:tcPr>
            <w:tcW w:w="4111" w:type="dxa"/>
            <w:tcBorders>
              <w:top w:val="single" w:sz="4" w:space="0" w:color="auto"/>
              <w:left w:val="single" w:sz="4" w:space="0" w:color="auto"/>
              <w:bottom w:val="single" w:sz="4" w:space="0" w:color="auto"/>
              <w:right w:val="single" w:sz="4" w:space="0" w:color="auto"/>
            </w:tcBorders>
          </w:tcPr>
          <w:p w:rsidR="00D51C4D" w:rsidRPr="00282801" w:rsidRDefault="00D51C4D" w:rsidP="00C55F26">
            <w:pPr>
              <w:spacing w:after="0" w:line="10" w:lineRule="atLeast"/>
              <w:ind w:right="-108"/>
              <w:rPr>
                <w:rFonts w:ascii="Times New Roman" w:hAnsi="Times New Roman"/>
                <w:bCs/>
                <w:sz w:val="24"/>
                <w:szCs w:val="24"/>
                <w:lang w:eastAsia="ru-RU"/>
              </w:rPr>
            </w:pPr>
            <w:r w:rsidRPr="00282801">
              <w:rPr>
                <w:rFonts w:ascii="Times New Roman" w:hAnsi="Times New Roman"/>
                <w:bCs/>
                <w:sz w:val="24"/>
                <w:szCs w:val="24"/>
                <w:lang w:eastAsia="ru-RU"/>
              </w:rPr>
              <w:t>ABS (Антиблокировочная система)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EBD (электронная система распределения тормозных усилий)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ESP (электронная система стабилизации)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Автоматическая блокировка заднего дифференциала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Аккумуляторная батарея повышенной емкости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Аудиосистема 2 DIN (радио/CD/MP3) с 6 динамиками, </w:t>
            </w:r>
            <w:proofErr w:type="spellStart"/>
            <w:r w:rsidRPr="00282801">
              <w:rPr>
                <w:rFonts w:ascii="Times New Roman" w:hAnsi="Times New Roman"/>
                <w:bCs/>
                <w:sz w:val="24"/>
                <w:szCs w:val="24"/>
                <w:lang w:eastAsia="ru-RU"/>
              </w:rPr>
              <w:t>Bluetooth</w:t>
            </w:r>
            <w:proofErr w:type="spellEnd"/>
            <w:r w:rsidRPr="00282801">
              <w:rPr>
                <w:rFonts w:ascii="Times New Roman" w:hAnsi="Times New Roman"/>
                <w:bCs/>
                <w:sz w:val="24"/>
                <w:szCs w:val="24"/>
                <w:lang w:eastAsia="ru-RU"/>
              </w:rPr>
              <w:t>, USB, AUX</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Боковой </w:t>
            </w:r>
            <w:proofErr w:type="gramStart"/>
            <w:r w:rsidRPr="00282801">
              <w:rPr>
                <w:rFonts w:ascii="Times New Roman" w:hAnsi="Times New Roman"/>
                <w:bCs/>
                <w:sz w:val="24"/>
                <w:szCs w:val="24"/>
                <w:lang w:eastAsia="ru-RU"/>
              </w:rPr>
              <w:t>защитный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Гидроусилитель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Датчики парковки сзади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Двухцветная окраска кузова (</w:t>
            </w:r>
            <w:proofErr w:type="gramStart"/>
            <w:r w:rsidRPr="00282801">
              <w:rPr>
                <w:rFonts w:ascii="Times New Roman" w:hAnsi="Times New Roman"/>
                <w:bCs/>
                <w:sz w:val="24"/>
                <w:szCs w:val="24"/>
                <w:lang w:eastAsia="ru-RU"/>
              </w:rPr>
              <w:t>окрашенный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r w:rsidRPr="00282801">
              <w:rPr>
                <w:rFonts w:ascii="Times New Roman" w:hAnsi="Times New Roman"/>
                <w:bCs/>
                <w:sz w:val="24"/>
                <w:szCs w:val="24"/>
                <w:lang w:eastAsia="ru-RU"/>
              </w:rPr>
              <w:t>)</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Дневные ходовые огни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gramStart"/>
            <w:r w:rsidRPr="00282801">
              <w:rPr>
                <w:rFonts w:ascii="Times New Roman" w:hAnsi="Times New Roman"/>
                <w:bCs/>
                <w:sz w:val="24"/>
                <w:szCs w:val="24"/>
                <w:lang w:eastAsia="ru-RU"/>
              </w:rPr>
              <w:t>Дополнительный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отопитель</w:t>
            </w:r>
            <w:proofErr w:type="spellEnd"/>
            <w:r w:rsidRPr="00282801">
              <w:rPr>
                <w:rFonts w:ascii="Times New Roman" w:hAnsi="Times New Roman"/>
                <w:bCs/>
                <w:sz w:val="24"/>
                <w:szCs w:val="24"/>
                <w:lang w:eastAsia="ru-RU"/>
              </w:rPr>
              <w:t xml:space="preserve">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Дополнительный стоп-сигнал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Задние дисковые тормоза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Зеркала с электроприводом и обогревом</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Иммобилайзер</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Климат-контроль с раздельным управлением (кабина/салон)</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Комбинация натуральной и искусственной кожи в отделке сидений (бежевый цвет)</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Круиз-контроль</w:t>
            </w:r>
          </w:p>
          <w:p w:rsidR="00432EF5" w:rsidRDefault="00432EF5"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Легкосплавные</w:t>
            </w:r>
            <w:proofErr w:type="spellEnd"/>
            <w:r w:rsidRPr="00282801">
              <w:rPr>
                <w:rFonts w:ascii="Times New Roman" w:hAnsi="Times New Roman"/>
                <w:bCs/>
                <w:sz w:val="24"/>
                <w:szCs w:val="24"/>
                <w:lang w:eastAsia="ru-RU"/>
              </w:rPr>
              <w:t xml:space="preserve"> диски 17" с шинами 215/65R17XL, полноразмерное запасное колесо на </w:t>
            </w:r>
            <w:proofErr w:type="spellStart"/>
            <w:r w:rsidRPr="00282801">
              <w:rPr>
                <w:rFonts w:ascii="Times New Roman" w:hAnsi="Times New Roman"/>
                <w:bCs/>
                <w:sz w:val="24"/>
                <w:szCs w:val="24"/>
                <w:lang w:eastAsia="ru-RU"/>
              </w:rPr>
              <w:t>легкосплавном</w:t>
            </w:r>
            <w:proofErr w:type="spellEnd"/>
            <w:r w:rsidRPr="00282801">
              <w:rPr>
                <w:rFonts w:ascii="Times New Roman" w:hAnsi="Times New Roman"/>
                <w:bCs/>
                <w:sz w:val="24"/>
                <w:szCs w:val="24"/>
                <w:lang w:eastAsia="ru-RU"/>
              </w:rPr>
              <w:t xml:space="preserve"> диске</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Маршрутный компьютер</w:t>
            </w:r>
          </w:p>
          <w:p w:rsidR="00C7222A" w:rsidRDefault="00C7222A"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руля и КПП кожей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центральной консоли под металл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Охлаждаемый перчаточный ящик</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Передние противотуманные фары</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Передние </w:t>
            </w:r>
            <w:proofErr w:type="spellStart"/>
            <w:r w:rsidRPr="00282801">
              <w:rPr>
                <w:rFonts w:ascii="Times New Roman" w:hAnsi="Times New Roman"/>
                <w:bCs/>
                <w:sz w:val="24"/>
                <w:szCs w:val="24"/>
                <w:lang w:eastAsia="ru-RU"/>
              </w:rPr>
              <w:t>электростеклоподъёмники</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Плафон освещения задней части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сидения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топливного фильтра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переднего пассажира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Преднатяжители</w:t>
            </w:r>
            <w:proofErr w:type="spellEnd"/>
            <w:r w:rsidRPr="00282801">
              <w:rPr>
                <w:rFonts w:ascii="Times New Roman" w:hAnsi="Times New Roman"/>
                <w:bCs/>
                <w:sz w:val="24"/>
                <w:szCs w:val="24"/>
                <w:lang w:eastAsia="ru-RU"/>
              </w:rPr>
              <w:t xml:space="preserve"> передних ремней безопасности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Пульт управления центральным замком в раскладном ключе + сигнализация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Раздельные кресла переднего ряда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Регулировка руля по высоте</w:t>
            </w:r>
          </w:p>
        </w:tc>
        <w:tc>
          <w:tcPr>
            <w:tcW w:w="3969" w:type="dxa"/>
            <w:tcBorders>
              <w:top w:val="single" w:sz="4" w:space="0" w:color="auto"/>
              <w:left w:val="single" w:sz="4" w:space="0" w:color="auto"/>
              <w:bottom w:val="single" w:sz="4" w:space="0" w:color="auto"/>
              <w:right w:val="single" w:sz="4" w:space="0" w:color="auto"/>
            </w:tcBorders>
          </w:tcPr>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lastRenderedPageBreak/>
              <w:t>ABS (Антиблокировочная система)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EBD (электронная система распределения тормозных усилий)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ESP (электронная система стабилизации)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Автоматическая блокировка заднего дифференциала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Аккумуляторная батарея повышенной емкости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Аудиосистема 2 DIN (радио/CD/MP3) с 6 динамиками, </w:t>
            </w:r>
            <w:proofErr w:type="spellStart"/>
            <w:r w:rsidRPr="00282801">
              <w:rPr>
                <w:rFonts w:ascii="Times New Roman" w:hAnsi="Times New Roman"/>
                <w:bCs/>
                <w:sz w:val="24"/>
                <w:szCs w:val="24"/>
                <w:lang w:eastAsia="ru-RU"/>
              </w:rPr>
              <w:t>Bluetooth</w:t>
            </w:r>
            <w:proofErr w:type="spellEnd"/>
            <w:r w:rsidRPr="00282801">
              <w:rPr>
                <w:rFonts w:ascii="Times New Roman" w:hAnsi="Times New Roman"/>
                <w:bCs/>
                <w:sz w:val="24"/>
                <w:szCs w:val="24"/>
                <w:lang w:eastAsia="ru-RU"/>
              </w:rPr>
              <w:t>, USB, AUX</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 xml:space="preserve">Боковой </w:t>
            </w:r>
            <w:proofErr w:type="gramStart"/>
            <w:r w:rsidRPr="00282801">
              <w:rPr>
                <w:rFonts w:ascii="Times New Roman" w:hAnsi="Times New Roman"/>
                <w:bCs/>
                <w:sz w:val="24"/>
                <w:szCs w:val="24"/>
                <w:lang w:eastAsia="ru-RU"/>
              </w:rPr>
              <w:t>защитный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Гидроусилитель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Датчики парковки сзади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Двухцветная окраска кузова (</w:t>
            </w:r>
            <w:proofErr w:type="gramStart"/>
            <w:r w:rsidRPr="00282801">
              <w:rPr>
                <w:rFonts w:ascii="Times New Roman" w:hAnsi="Times New Roman"/>
                <w:bCs/>
                <w:sz w:val="24"/>
                <w:szCs w:val="24"/>
                <w:lang w:eastAsia="ru-RU"/>
              </w:rPr>
              <w:t>окрашенный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молдинг</w:t>
            </w:r>
            <w:proofErr w:type="spellEnd"/>
            <w:r w:rsidRPr="00282801">
              <w:rPr>
                <w:rFonts w:ascii="Times New Roman" w:hAnsi="Times New Roman"/>
                <w:bCs/>
                <w:sz w:val="24"/>
                <w:szCs w:val="24"/>
                <w:lang w:eastAsia="ru-RU"/>
              </w:rPr>
              <w:t>)</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Дневные ходовые огни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gramStart"/>
            <w:r w:rsidRPr="00282801">
              <w:rPr>
                <w:rFonts w:ascii="Times New Roman" w:hAnsi="Times New Roman"/>
                <w:bCs/>
                <w:sz w:val="24"/>
                <w:szCs w:val="24"/>
                <w:lang w:eastAsia="ru-RU"/>
              </w:rPr>
              <w:t>Дополнительный</w:t>
            </w:r>
            <w:proofErr w:type="gramEnd"/>
            <w:r w:rsidRPr="00282801">
              <w:rPr>
                <w:rFonts w:ascii="Times New Roman" w:hAnsi="Times New Roman"/>
                <w:bCs/>
                <w:sz w:val="24"/>
                <w:szCs w:val="24"/>
                <w:lang w:eastAsia="ru-RU"/>
              </w:rPr>
              <w:t xml:space="preserve"> </w:t>
            </w:r>
            <w:proofErr w:type="spellStart"/>
            <w:r w:rsidRPr="00282801">
              <w:rPr>
                <w:rFonts w:ascii="Times New Roman" w:hAnsi="Times New Roman"/>
                <w:bCs/>
                <w:sz w:val="24"/>
                <w:szCs w:val="24"/>
                <w:lang w:eastAsia="ru-RU"/>
              </w:rPr>
              <w:t>отопитель</w:t>
            </w:r>
            <w:proofErr w:type="spellEnd"/>
            <w:r w:rsidRPr="00282801">
              <w:rPr>
                <w:rFonts w:ascii="Times New Roman" w:hAnsi="Times New Roman"/>
                <w:bCs/>
                <w:sz w:val="24"/>
                <w:szCs w:val="24"/>
                <w:lang w:eastAsia="ru-RU"/>
              </w:rPr>
              <w:t xml:space="preserve">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Дополнительный стоп-сигнал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Задние дисковые тормоза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Зеркала с электроприводом и обогревом</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Иммобилайзер</w:t>
            </w:r>
            <w:proofErr w:type="spellEnd"/>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Климат-контроль с раздельным управлением (кабина/салон)</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Комбинация натуральной и искусственной кожи в отделке сидений (бежевый цвет)</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Круиз-контроль</w:t>
            </w:r>
          </w:p>
          <w:p w:rsidR="00432EF5" w:rsidRDefault="00432EF5"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Легкосплавные</w:t>
            </w:r>
            <w:proofErr w:type="spellEnd"/>
            <w:r w:rsidRPr="00282801">
              <w:rPr>
                <w:rFonts w:ascii="Times New Roman" w:hAnsi="Times New Roman"/>
                <w:bCs/>
                <w:sz w:val="24"/>
                <w:szCs w:val="24"/>
                <w:lang w:eastAsia="ru-RU"/>
              </w:rPr>
              <w:t xml:space="preserve"> диски 17" с шинами 215/65R17XL, полноразмерное запасное колесо на </w:t>
            </w:r>
            <w:proofErr w:type="spellStart"/>
            <w:r w:rsidRPr="00282801">
              <w:rPr>
                <w:rFonts w:ascii="Times New Roman" w:hAnsi="Times New Roman"/>
                <w:bCs/>
                <w:sz w:val="24"/>
                <w:szCs w:val="24"/>
                <w:lang w:eastAsia="ru-RU"/>
              </w:rPr>
              <w:t>легкосплавном</w:t>
            </w:r>
            <w:proofErr w:type="spellEnd"/>
            <w:r w:rsidRPr="00282801">
              <w:rPr>
                <w:rFonts w:ascii="Times New Roman" w:hAnsi="Times New Roman"/>
                <w:bCs/>
                <w:sz w:val="24"/>
                <w:szCs w:val="24"/>
                <w:lang w:eastAsia="ru-RU"/>
              </w:rPr>
              <w:t xml:space="preserve"> диске</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Маршрутный компьютер</w:t>
            </w:r>
          </w:p>
          <w:p w:rsidR="00C7222A" w:rsidRDefault="00C7222A"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руля и КПП кожей</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Отделка центральной консоли под металл</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Охлаждаемый перчаточный ящик</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Передние противотуманные фары</w:t>
            </w:r>
          </w:p>
          <w:p w:rsidR="00D51C4D" w:rsidRDefault="00D51C4D" w:rsidP="00C55F26">
            <w:pPr>
              <w:spacing w:after="0" w:line="10" w:lineRule="atLeast"/>
              <w:rPr>
                <w:rFonts w:ascii="Times New Roman" w:hAnsi="Times New Roman"/>
                <w:bCs/>
                <w:sz w:val="24"/>
                <w:szCs w:val="24"/>
                <w:lang w:eastAsia="ru-RU"/>
              </w:rPr>
            </w:pPr>
          </w:p>
          <w:p w:rsidR="00D51C4D" w:rsidRDefault="00D51C4D" w:rsidP="00C55F26">
            <w:pPr>
              <w:spacing w:after="0" w:line="10" w:lineRule="atLeast"/>
              <w:ind w:right="-108"/>
              <w:rPr>
                <w:rFonts w:ascii="Times New Roman" w:hAnsi="Times New Roman"/>
                <w:bCs/>
                <w:sz w:val="24"/>
                <w:szCs w:val="24"/>
                <w:lang w:eastAsia="ru-RU"/>
              </w:rPr>
            </w:pPr>
            <w:r w:rsidRPr="00282801">
              <w:rPr>
                <w:rFonts w:ascii="Times New Roman" w:hAnsi="Times New Roman"/>
                <w:bCs/>
                <w:sz w:val="24"/>
                <w:szCs w:val="24"/>
                <w:lang w:eastAsia="ru-RU"/>
              </w:rPr>
              <w:t xml:space="preserve">Передние </w:t>
            </w:r>
            <w:proofErr w:type="spellStart"/>
            <w:r w:rsidRPr="00282801">
              <w:rPr>
                <w:rFonts w:ascii="Times New Roman" w:hAnsi="Times New Roman"/>
                <w:bCs/>
                <w:sz w:val="24"/>
                <w:szCs w:val="24"/>
                <w:lang w:eastAsia="ru-RU"/>
              </w:rPr>
              <w:t>электростеклоподъёмники</w:t>
            </w:r>
            <w:proofErr w:type="spellEnd"/>
          </w:p>
          <w:p w:rsidR="00D51C4D" w:rsidRPr="00282801" w:rsidRDefault="00D51C4D" w:rsidP="00C55F26">
            <w:pPr>
              <w:spacing w:after="0" w:line="10" w:lineRule="atLeast"/>
              <w:ind w:right="-108"/>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Плафон освещения задней части салона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руля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сидения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Подогрев топливного фильтра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водителя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Подушка безопасности переднего пассажира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proofErr w:type="spellStart"/>
            <w:r w:rsidRPr="00282801">
              <w:rPr>
                <w:rFonts w:ascii="Times New Roman" w:hAnsi="Times New Roman"/>
                <w:bCs/>
                <w:sz w:val="24"/>
                <w:szCs w:val="24"/>
                <w:lang w:eastAsia="ru-RU"/>
              </w:rPr>
              <w:t>Преднатяжители</w:t>
            </w:r>
            <w:proofErr w:type="spellEnd"/>
            <w:r w:rsidRPr="00282801">
              <w:rPr>
                <w:rFonts w:ascii="Times New Roman" w:hAnsi="Times New Roman"/>
                <w:bCs/>
                <w:sz w:val="24"/>
                <w:szCs w:val="24"/>
                <w:lang w:eastAsia="ru-RU"/>
              </w:rPr>
              <w:t xml:space="preserve"> передних ремней безопасности</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Пульт управления центральным замком в раскладном ключе + сигнализация</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Раздельные кресла переднего ряда</w:t>
            </w:r>
          </w:p>
          <w:p w:rsidR="00D51C4D" w:rsidRDefault="00D51C4D" w:rsidP="00C55F26">
            <w:pPr>
              <w:spacing w:after="0" w:line="10" w:lineRule="atLeast"/>
              <w:rPr>
                <w:rFonts w:ascii="Times New Roman" w:hAnsi="Times New Roman"/>
                <w:bCs/>
                <w:sz w:val="24"/>
                <w:szCs w:val="24"/>
                <w:lang w:eastAsia="ru-RU"/>
              </w:rPr>
            </w:pPr>
          </w:p>
          <w:p w:rsidR="00D51C4D" w:rsidRPr="00282801" w:rsidRDefault="00D51C4D" w:rsidP="00C55F26">
            <w:pPr>
              <w:spacing w:after="0" w:line="10" w:lineRule="atLeast"/>
              <w:rPr>
                <w:rFonts w:ascii="Times New Roman" w:hAnsi="Times New Roman"/>
                <w:bCs/>
                <w:sz w:val="24"/>
                <w:szCs w:val="24"/>
                <w:lang w:eastAsia="ru-RU"/>
              </w:rPr>
            </w:pPr>
            <w:r w:rsidRPr="00282801">
              <w:rPr>
                <w:rFonts w:ascii="Times New Roman" w:hAnsi="Times New Roman"/>
                <w:bCs/>
                <w:sz w:val="24"/>
                <w:szCs w:val="24"/>
                <w:lang w:eastAsia="ru-RU"/>
              </w:rPr>
              <w:t>Регулировка руля по высоте</w:t>
            </w:r>
          </w:p>
        </w:tc>
      </w:tr>
      <w:tr w:rsidR="00D51C4D" w:rsidRPr="00DE6315" w:rsidTr="00BC78FC">
        <w:trPr>
          <w:trHeight w:val="266"/>
        </w:trPr>
        <w:tc>
          <w:tcPr>
            <w:tcW w:w="1843" w:type="dxa"/>
            <w:tcBorders>
              <w:top w:val="single" w:sz="4" w:space="0" w:color="auto"/>
              <w:left w:val="single" w:sz="4" w:space="0" w:color="auto"/>
              <w:bottom w:val="single" w:sz="4" w:space="0" w:color="auto"/>
              <w:right w:val="single" w:sz="4" w:space="0" w:color="auto"/>
            </w:tcBorders>
          </w:tcPr>
          <w:p w:rsidR="00D51C4D" w:rsidRPr="00282801" w:rsidRDefault="00D51C4D" w:rsidP="00BC78FC">
            <w:pPr>
              <w:widowControl w:val="0"/>
              <w:autoSpaceDE w:val="0"/>
              <w:autoSpaceDN w:val="0"/>
              <w:adjustRightInd w:val="0"/>
              <w:spacing w:after="0" w:line="240" w:lineRule="auto"/>
              <w:ind w:right="-108"/>
              <w:rPr>
                <w:rFonts w:ascii="Times New Roman" w:hAnsi="Times New Roman"/>
                <w:bCs/>
                <w:sz w:val="24"/>
                <w:szCs w:val="24"/>
                <w:lang w:eastAsia="ru-RU"/>
              </w:rPr>
            </w:pPr>
            <w:r w:rsidRPr="00282801">
              <w:rPr>
                <w:rFonts w:ascii="Times New Roman" w:hAnsi="Times New Roman"/>
                <w:bCs/>
                <w:sz w:val="24"/>
                <w:szCs w:val="24"/>
                <w:lang w:eastAsia="ru-RU"/>
              </w:rPr>
              <w:lastRenderedPageBreak/>
              <w:t>Дополнительное оборудование:</w:t>
            </w:r>
          </w:p>
        </w:tc>
        <w:tc>
          <w:tcPr>
            <w:tcW w:w="4111"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Зимняя резина </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Защита ка</w:t>
            </w:r>
            <w:r w:rsidR="00F14358" w:rsidRPr="00282801">
              <w:rPr>
                <w:rFonts w:ascii="Times New Roman" w:hAnsi="Times New Roman"/>
                <w:bCs/>
                <w:sz w:val="24"/>
                <w:szCs w:val="24"/>
                <w:lang w:eastAsia="ru-RU"/>
              </w:rPr>
              <w:t>р</w:t>
            </w:r>
            <w:r w:rsidRPr="00282801">
              <w:rPr>
                <w:rFonts w:ascii="Times New Roman" w:hAnsi="Times New Roman"/>
                <w:bCs/>
                <w:sz w:val="24"/>
                <w:szCs w:val="24"/>
                <w:lang w:eastAsia="ru-RU"/>
              </w:rPr>
              <w:t>тера</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Видеорегистратор </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xml:space="preserve">• Карта памяти 32 </w:t>
            </w:r>
            <w:proofErr w:type="spellStart"/>
            <w:r w:rsidRPr="00282801">
              <w:rPr>
                <w:rFonts w:ascii="Times New Roman" w:hAnsi="Times New Roman"/>
                <w:bCs/>
                <w:sz w:val="24"/>
                <w:szCs w:val="24"/>
                <w:lang w:eastAsia="ru-RU"/>
              </w:rPr>
              <w:t>Gb</w:t>
            </w:r>
            <w:proofErr w:type="spellEnd"/>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Коврики в салон (резина)</w:t>
            </w:r>
          </w:p>
          <w:p w:rsidR="00D51C4D" w:rsidRPr="00282801" w:rsidRDefault="00D51C4D" w:rsidP="00D51C4D">
            <w:pPr>
              <w:widowControl w:val="0"/>
              <w:spacing w:after="0" w:line="240" w:lineRule="auto"/>
              <w:rPr>
                <w:rFonts w:ascii="Times New Roman" w:hAnsi="Times New Roman"/>
                <w:bCs/>
                <w:sz w:val="24"/>
                <w:szCs w:val="24"/>
                <w:lang w:eastAsia="ru-RU"/>
              </w:rPr>
            </w:pPr>
            <w:r w:rsidRPr="00282801">
              <w:rPr>
                <w:rFonts w:ascii="Times New Roman" w:hAnsi="Times New Roman"/>
                <w:bCs/>
                <w:sz w:val="24"/>
                <w:szCs w:val="24"/>
                <w:lang w:eastAsia="ru-RU"/>
              </w:rPr>
              <w:t>• Коврик в багажник (резина)</w:t>
            </w:r>
          </w:p>
        </w:tc>
        <w:tc>
          <w:tcPr>
            <w:tcW w:w="3969" w:type="dxa"/>
            <w:tcBorders>
              <w:top w:val="single" w:sz="4" w:space="0" w:color="auto"/>
              <w:left w:val="single" w:sz="4" w:space="0" w:color="auto"/>
              <w:bottom w:val="single" w:sz="4" w:space="0" w:color="auto"/>
              <w:right w:val="single" w:sz="4" w:space="0" w:color="auto"/>
            </w:tcBorders>
            <w:vAlign w:val="center"/>
          </w:tcPr>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Зимняя резина</w:t>
            </w:r>
            <w:r>
              <w:rPr>
                <w:rFonts w:ascii="Times New Roman" w:hAnsi="Times New Roman"/>
                <w:bCs/>
                <w:sz w:val="24"/>
                <w:szCs w:val="24"/>
                <w:lang w:eastAsia="ru-RU"/>
              </w:rPr>
              <w:t xml:space="preserve"> </w:t>
            </w:r>
            <w:r w:rsidRPr="00282801">
              <w:rPr>
                <w:rFonts w:ascii="Times New Roman" w:hAnsi="Times New Roman"/>
                <w:bCs/>
                <w:sz w:val="24"/>
                <w:szCs w:val="24"/>
                <w:lang w:eastAsia="ru-RU"/>
              </w:rPr>
              <w:t xml:space="preserve"> </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Защита ка</w:t>
            </w:r>
            <w:r w:rsidR="00F14358" w:rsidRPr="00282801">
              <w:rPr>
                <w:rFonts w:ascii="Times New Roman" w:hAnsi="Times New Roman"/>
                <w:bCs/>
                <w:sz w:val="24"/>
                <w:szCs w:val="24"/>
                <w:lang w:eastAsia="ru-RU"/>
              </w:rPr>
              <w:t>р</w:t>
            </w:r>
            <w:r w:rsidRPr="00282801">
              <w:rPr>
                <w:rFonts w:ascii="Times New Roman" w:hAnsi="Times New Roman"/>
                <w:bCs/>
                <w:sz w:val="24"/>
                <w:szCs w:val="24"/>
                <w:lang w:eastAsia="ru-RU"/>
              </w:rPr>
              <w:t>тера</w:t>
            </w:r>
          </w:p>
          <w:p w:rsidR="00D51C4D"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xml:space="preserve">• Видеорегистратор </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xml:space="preserve">• Карта памяти не менее 32 </w:t>
            </w:r>
            <w:proofErr w:type="spellStart"/>
            <w:r w:rsidRPr="00282801">
              <w:rPr>
                <w:rFonts w:ascii="Times New Roman" w:hAnsi="Times New Roman"/>
                <w:bCs/>
                <w:sz w:val="24"/>
                <w:szCs w:val="24"/>
                <w:lang w:eastAsia="ru-RU"/>
              </w:rPr>
              <w:t>Gb</w:t>
            </w:r>
            <w:proofErr w:type="spellEnd"/>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Коврики в салон (резина)</w:t>
            </w:r>
          </w:p>
          <w:p w:rsidR="00D51C4D" w:rsidRPr="00282801" w:rsidRDefault="00D51C4D" w:rsidP="00D51C4D">
            <w:pPr>
              <w:widowControl w:val="0"/>
              <w:autoSpaceDE w:val="0"/>
              <w:autoSpaceDN w:val="0"/>
              <w:adjustRightInd w:val="0"/>
              <w:spacing w:after="0" w:line="240" w:lineRule="auto"/>
              <w:ind w:left="720" w:hanging="687"/>
              <w:contextualSpacing/>
              <w:jc w:val="both"/>
              <w:rPr>
                <w:rFonts w:ascii="Times New Roman" w:hAnsi="Times New Roman"/>
                <w:bCs/>
                <w:sz w:val="24"/>
                <w:szCs w:val="24"/>
                <w:lang w:eastAsia="ru-RU"/>
              </w:rPr>
            </w:pPr>
            <w:r w:rsidRPr="00282801">
              <w:rPr>
                <w:rFonts w:ascii="Times New Roman" w:hAnsi="Times New Roman"/>
                <w:bCs/>
                <w:sz w:val="24"/>
                <w:szCs w:val="24"/>
                <w:lang w:eastAsia="ru-RU"/>
              </w:rPr>
              <w:t>• Коврик в багажник (резина)</w:t>
            </w:r>
          </w:p>
        </w:tc>
      </w:tr>
    </w:tbl>
    <w:p w:rsidR="00087FCD" w:rsidRDefault="00087FCD" w:rsidP="00BC78FC">
      <w:pPr>
        <w:tabs>
          <w:tab w:val="left" w:pos="6987"/>
        </w:tabs>
        <w:autoSpaceDE w:val="0"/>
        <w:spacing w:after="0" w:line="240" w:lineRule="auto"/>
        <w:jc w:val="both"/>
        <w:rPr>
          <w:rFonts w:ascii="Times New Roman" w:hAnsi="Times New Roman"/>
          <w:b/>
          <w:sz w:val="24"/>
          <w:szCs w:val="24"/>
        </w:rPr>
      </w:pPr>
    </w:p>
    <w:p w:rsidR="002A1C83" w:rsidRPr="00A76AB3" w:rsidRDefault="002A1C83" w:rsidP="002A1C83">
      <w:pPr>
        <w:tabs>
          <w:tab w:val="left" w:pos="6987"/>
        </w:tabs>
        <w:autoSpaceDE w:val="0"/>
        <w:spacing w:after="0" w:line="240" w:lineRule="auto"/>
        <w:jc w:val="both"/>
        <w:rPr>
          <w:rFonts w:ascii="Times New Roman" w:hAnsi="Times New Roman"/>
          <w:sz w:val="24"/>
          <w:szCs w:val="24"/>
          <w:lang w:eastAsia="ru-RU"/>
        </w:rPr>
      </w:pPr>
    </w:p>
    <w:p w:rsidR="00A76AB3" w:rsidRPr="00A76AB3" w:rsidRDefault="00A76AB3" w:rsidP="00A76AB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p>
    <w:p w:rsidR="00D555A0" w:rsidRPr="00D555A0" w:rsidRDefault="00D555A0" w:rsidP="00A76AB3">
      <w:pPr>
        <w:tabs>
          <w:tab w:val="left" w:pos="425"/>
          <w:tab w:val="left" w:pos="567"/>
          <w:tab w:val="left" w:pos="709"/>
          <w:tab w:val="left" w:pos="6987"/>
        </w:tabs>
        <w:autoSpaceDE w:val="0"/>
        <w:autoSpaceDN w:val="0"/>
        <w:adjustRightInd w:val="0"/>
        <w:spacing w:after="0"/>
        <w:ind w:right="-2" w:firstLine="709"/>
        <w:jc w:val="both"/>
        <w:rPr>
          <w:rFonts w:ascii="Times New Roman" w:eastAsia="Times New Roman" w:hAnsi="Times New Roman"/>
          <w:sz w:val="24"/>
          <w:szCs w:val="24"/>
          <w:lang w:eastAsia="ru-RU"/>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63C42" w:rsidRDefault="00263C4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2A1C83" w:rsidRDefault="002A1C8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00433" w:rsidRDefault="00C0043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Pr="00472512" w:rsidRDefault="0073179E" w:rsidP="0073179E">
      <w:pPr>
        <w:keepNext/>
        <w:spacing w:after="0" w:line="240" w:lineRule="auto"/>
        <w:ind w:left="5387"/>
        <w:outlineLvl w:val="0"/>
        <w:rPr>
          <w:rFonts w:ascii="Times New Roman" w:hAnsi="Times New Roman"/>
          <w:b/>
          <w:iCs/>
          <w:sz w:val="24"/>
          <w:szCs w:val="24"/>
        </w:rPr>
      </w:pPr>
      <w:bookmarkStart w:id="62" w:name="__RefHeading___Toc518568478"/>
      <w:bookmarkStart w:id="63" w:name="_Toc527017184"/>
      <w:bookmarkEnd w:id="62"/>
      <w:r w:rsidRPr="00472512">
        <w:rPr>
          <w:rFonts w:ascii="Times New Roman" w:eastAsia="Times New Roman" w:hAnsi="Times New Roman"/>
          <w:b/>
          <w:iCs/>
          <w:sz w:val="24"/>
          <w:szCs w:val="24"/>
        </w:rPr>
        <w:lastRenderedPageBreak/>
        <w:t xml:space="preserve">Приложение № </w:t>
      </w:r>
      <w:r>
        <w:rPr>
          <w:rFonts w:ascii="Times New Roman" w:eastAsia="Times New Roman" w:hAnsi="Times New Roman"/>
          <w:b/>
          <w:iCs/>
          <w:sz w:val="24"/>
          <w:szCs w:val="24"/>
        </w:rPr>
        <w:t>1</w:t>
      </w:r>
      <w:r w:rsidRPr="00472512">
        <w:rPr>
          <w:rFonts w:ascii="Times New Roman" w:eastAsia="Times New Roman" w:hAnsi="Times New Roman"/>
          <w:b/>
          <w:iCs/>
          <w:sz w:val="24"/>
          <w:szCs w:val="24"/>
        </w:rPr>
        <w:t xml:space="preserve"> </w:t>
      </w:r>
      <w:r w:rsidRPr="00472512">
        <w:rPr>
          <w:rFonts w:ascii="Times New Roman" w:hAnsi="Times New Roman"/>
          <w:b/>
          <w:iCs/>
          <w:sz w:val="24"/>
          <w:szCs w:val="24"/>
        </w:rPr>
        <w:t>к Документации</w:t>
      </w:r>
      <w:bookmarkEnd w:id="63"/>
    </w:p>
    <w:p w:rsidR="002817BE" w:rsidRDefault="0073179E" w:rsidP="0073179E">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p>
    <w:p w:rsidR="00E861D9" w:rsidRPr="00472512" w:rsidRDefault="00E861D9" w:rsidP="0073179E">
      <w:pPr>
        <w:spacing w:after="0" w:line="240" w:lineRule="auto"/>
        <w:ind w:left="5387"/>
        <w:jc w:val="both"/>
        <w:rPr>
          <w:rFonts w:ascii="Times New Roman" w:eastAsia="Times New Roman" w:hAnsi="Times New Roman"/>
          <w:b/>
          <w:sz w:val="24"/>
          <w:szCs w:val="24"/>
        </w:rPr>
      </w:pPr>
    </w:p>
    <w:bookmarkEnd w:id="57"/>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r w:rsidRPr="00472512">
        <w:rPr>
          <w:rFonts w:ascii="Times New Roman" w:eastAsia="Times New Roman" w:hAnsi="Times New Roman"/>
          <w:sz w:val="24"/>
          <w:szCs w:val="24"/>
        </w:rPr>
        <w:t>Форма письма о подаче оферты</w:t>
      </w:r>
    </w:p>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p>
    <w:p w:rsidR="002817BE" w:rsidRPr="00472512" w:rsidRDefault="002817BE">
      <w:pPr>
        <w:pBdr>
          <w:top w:val="single" w:sz="4" w:space="0" w:color="000000"/>
        </w:pBdr>
        <w:shd w:val="clear" w:color="auto" w:fill="E0E0E0"/>
        <w:spacing w:after="0" w:line="360" w:lineRule="auto"/>
        <w:ind w:right="21"/>
        <w:jc w:val="center"/>
        <w:rPr>
          <w:rFonts w:ascii="Times New Roman" w:eastAsia="Times New Roman" w:hAnsi="Times New Roman"/>
          <w:sz w:val="24"/>
          <w:szCs w:val="20"/>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ind w:right="5243"/>
        <w:jc w:val="both"/>
        <w:rPr>
          <w:rFonts w:ascii="Times New Roman" w:eastAsia="Times New Roman" w:hAnsi="Times New Roman"/>
          <w:sz w:val="24"/>
          <w:szCs w:val="20"/>
        </w:rPr>
      </w:pPr>
    </w:p>
    <w:bookmarkEnd w:id="58"/>
    <w:bookmarkEnd w:id="59"/>
    <w:bookmarkEnd w:id="60"/>
    <w:bookmarkEnd w:id="61"/>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 года</w:t>
      </w:r>
    </w:p>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№________________________</w:t>
      </w:r>
    </w:p>
    <w:p w:rsidR="002817BE" w:rsidRPr="00472512" w:rsidRDefault="002817BE">
      <w:pPr>
        <w:spacing w:after="0" w:line="240" w:lineRule="auto"/>
        <w:ind w:firstLine="567"/>
        <w:jc w:val="both"/>
        <w:rPr>
          <w:rFonts w:ascii="Times New Roman" w:eastAsia="Times New Roman" w:hAnsi="Times New Roman"/>
          <w:sz w:val="24"/>
          <w:szCs w:val="20"/>
        </w:rPr>
      </w:pPr>
    </w:p>
    <w:p w:rsidR="002817BE" w:rsidRPr="00472512" w:rsidRDefault="002817BE">
      <w:pPr>
        <w:tabs>
          <w:tab w:val="left" w:pos="851"/>
        </w:tabs>
        <w:spacing w:after="0" w:line="240" w:lineRule="auto"/>
        <w:jc w:val="center"/>
        <w:rPr>
          <w:rFonts w:ascii="Times New Roman" w:eastAsia="Times New Roman" w:hAnsi="Times New Roman"/>
          <w:sz w:val="24"/>
          <w:szCs w:val="24"/>
        </w:rPr>
      </w:pPr>
      <w:bookmarkStart w:id="64" w:name="_Ref96861029"/>
      <w:r w:rsidRPr="00472512">
        <w:rPr>
          <w:rFonts w:ascii="Times New Roman" w:eastAsia="Times New Roman" w:hAnsi="Times New Roman"/>
          <w:b/>
          <w:sz w:val="24"/>
          <w:szCs w:val="24"/>
        </w:rPr>
        <w:t>Письмо о подаче оферты</w:t>
      </w:r>
    </w:p>
    <w:p w:rsidR="002817BE" w:rsidRPr="00472512" w:rsidRDefault="002817BE">
      <w:pPr>
        <w:spacing w:after="0" w:line="240" w:lineRule="auto"/>
        <w:ind w:firstLine="567"/>
        <w:jc w:val="center"/>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3"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.zakupki.gov.ru</w:t>
        </w:r>
      </w:hyperlink>
      <w:r w:rsidRPr="00472512">
        <w:rPr>
          <w:rFonts w:ascii="Times New Roman" w:eastAsia="Times New Roman" w:hAnsi="Times New Roman"/>
          <w:sz w:val="24"/>
          <w:szCs w:val="24"/>
          <w:u w:val="single"/>
        </w:rPr>
        <w:t>)</w:t>
      </w:r>
      <w:r w:rsidRPr="00472512">
        <w:rPr>
          <w:rFonts w:ascii="Times New Roman" w:eastAsia="Times New Roman" w:hAnsi="Times New Roman"/>
          <w:sz w:val="24"/>
          <w:szCs w:val="24"/>
        </w:rPr>
        <w:t xml:space="preserve"> и Документацию</w:t>
      </w:r>
      <w:r w:rsidRPr="00472512">
        <w:rPr>
          <w:rFonts w:ascii="Times New Roman" w:hAnsi="Times New Roman"/>
          <w:sz w:val="24"/>
          <w:szCs w:val="24"/>
        </w:rPr>
        <w:t xml:space="preserve"> </w:t>
      </w:r>
      <w:r w:rsidRPr="00472512">
        <w:rPr>
          <w:rFonts w:ascii="Times New Roman" w:eastAsia="Times New Roman" w:hAnsi="Times New Roman"/>
          <w:sz w:val="24"/>
          <w:szCs w:val="24"/>
        </w:rPr>
        <w:t xml:space="preserve">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Pr="00472512">
        <w:rPr>
          <w:rFonts w:ascii="Times New Roman" w:eastAsia="Times New Roman" w:hAnsi="Times New Roman"/>
          <w:sz w:val="24"/>
          <w:szCs w:val="24"/>
        </w:rPr>
        <w:t>, и принимая установленные в них требования и условия запроса предложений,</w:t>
      </w:r>
      <w:proofErr w:type="gramEnd"/>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472512" w:rsidRDefault="002817BE">
      <w:pPr>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зарегистрированное</w:t>
      </w:r>
      <w:proofErr w:type="gramEnd"/>
      <w:r w:rsidRPr="00472512">
        <w:rPr>
          <w:rFonts w:ascii="Times New Roman" w:eastAsia="Times New Roman" w:hAnsi="Times New Roman"/>
          <w:sz w:val="24"/>
          <w:szCs w:val="24"/>
        </w:rPr>
        <w:t xml:space="preserve"> по адресу:</w:t>
      </w: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(юридический адрес Участника)</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472512">
        <w:rPr>
          <w:rFonts w:ascii="Times New Roman" w:hAnsi="Times New Roman"/>
          <w:sz w:val="24"/>
          <w:szCs w:val="24"/>
        </w:rPr>
        <w:t>договор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2817BE" w:rsidRPr="00472512" w:rsidRDefault="002817BE">
      <w:pPr>
        <w:spacing w:after="0" w:line="240" w:lineRule="auto"/>
        <w:jc w:val="both"/>
        <w:rPr>
          <w:rFonts w:ascii="Times New Roman" w:eastAsia="Times New Roman" w:hAnsi="Times New Roman"/>
          <w:sz w:val="24"/>
          <w:szCs w:val="24"/>
        </w:rPr>
      </w:pPr>
    </w:p>
    <w:tbl>
      <w:tblPr>
        <w:tblW w:w="0" w:type="auto"/>
        <w:tblLayout w:type="fixed"/>
        <w:tblLook w:val="0000" w:firstRow="0" w:lastRow="0" w:firstColumn="0" w:lastColumn="0" w:noHBand="0" w:noVBand="0"/>
      </w:tblPr>
      <w:tblGrid>
        <w:gridCol w:w="5184"/>
        <w:gridCol w:w="5184"/>
      </w:tblGrid>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Стоимость заявки без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sz w:val="24"/>
                <w:szCs w:val="24"/>
                <w:vertAlign w:val="superscript"/>
              </w:rPr>
              <w:t>(стоимость, рублей, без НДС)</w:t>
            </w:r>
          </w:p>
        </w:tc>
      </w:tr>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Кроме того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sz w:val="24"/>
                <w:szCs w:val="24"/>
                <w:vertAlign w:val="superscript"/>
              </w:rPr>
              <w:t>(НДС по стоимости, рублей)</w:t>
            </w:r>
          </w:p>
        </w:tc>
      </w:tr>
      <w:tr w:rsidR="002817BE" w:rsidRPr="00472512">
        <w:trPr>
          <w:cantSplit/>
        </w:trPr>
        <w:tc>
          <w:tcPr>
            <w:tcW w:w="5184" w:type="dxa"/>
            <w:shd w:val="clear" w:color="auto" w:fill="auto"/>
          </w:tcPr>
          <w:p w:rsidR="002817BE" w:rsidRPr="00472512" w:rsidRDefault="002817BE">
            <w:pPr>
              <w:spacing w:after="0" w:line="240" w:lineRule="auto"/>
              <w:rPr>
                <w:rFonts w:ascii="Times New Roman" w:eastAsia="Times New Roman" w:hAnsi="Times New Roman"/>
                <w:b/>
                <w:bCs/>
                <w:sz w:val="24"/>
                <w:szCs w:val="24"/>
              </w:rPr>
            </w:pPr>
            <w:r w:rsidRPr="00472512">
              <w:rPr>
                <w:rFonts w:ascii="Times New Roman" w:eastAsia="Times New Roman" w:hAnsi="Times New Roman"/>
                <w:b/>
                <w:bCs/>
                <w:sz w:val="24"/>
                <w:szCs w:val="24"/>
              </w:rPr>
              <w:t>Итоговая стоимость заявки с НДС, руб.</w:t>
            </w:r>
          </w:p>
        </w:tc>
        <w:tc>
          <w:tcPr>
            <w:tcW w:w="5184" w:type="dxa"/>
            <w:shd w:val="clear" w:color="auto" w:fill="auto"/>
          </w:tcPr>
          <w:p w:rsidR="002817BE" w:rsidRPr="00472512" w:rsidRDefault="002817BE">
            <w:pPr>
              <w:spacing w:after="0" w:line="240" w:lineRule="auto"/>
              <w:rPr>
                <w:rFonts w:ascii="Times New Roman" w:eastAsia="Times New Roman" w:hAnsi="Times New Roman"/>
                <w:b/>
                <w:bCs/>
                <w:sz w:val="24"/>
                <w:szCs w:val="24"/>
                <w:vertAlign w:val="superscript"/>
              </w:rPr>
            </w:pPr>
            <w:r w:rsidRPr="00472512">
              <w:rPr>
                <w:rFonts w:ascii="Times New Roman" w:eastAsia="Times New Roman" w:hAnsi="Times New Roman"/>
                <w:b/>
                <w:bCs/>
                <w:sz w:val="24"/>
                <w:szCs w:val="24"/>
              </w:rPr>
              <w:t>___________________________________</w:t>
            </w:r>
          </w:p>
          <w:p w:rsidR="002817BE" w:rsidRPr="00472512" w:rsidRDefault="002817BE">
            <w:pPr>
              <w:spacing w:after="0" w:line="240" w:lineRule="auto"/>
            </w:pPr>
            <w:r w:rsidRPr="00472512">
              <w:rPr>
                <w:rFonts w:ascii="Times New Roman" w:eastAsia="Times New Roman" w:hAnsi="Times New Roman"/>
                <w:b/>
                <w:bCs/>
                <w:sz w:val="24"/>
                <w:szCs w:val="24"/>
                <w:vertAlign w:val="superscript"/>
              </w:rPr>
              <w:t>(полная итоговая стоимость, рублей, с НДС)</w:t>
            </w: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r w:rsidRPr="00472512">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Коммерческое предложение (форма 1)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B56E2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65" w:name="_Ref214869421"/>
      <w:r w:rsidRPr="00472512">
        <w:rPr>
          <w:rFonts w:ascii="Times New Roman" w:eastAsia="Times New Roman" w:hAnsi="Times New Roman"/>
          <w:sz w:val="24"/>
          <w:szCs w:val="24"/>
        </w:rPr>
        <w:t>Техническое предложение</w:t>
      </w:r>
      <w:r w:rsidR="00EC61E8" w:rsidRPr="00472512">
        <w:rPr>
          <w:rFonts w:ascii="Times New Roman" w:eastAsia="Times New Roman" w:hAnsi="Times New Roman"/>
          <w:sz w:val="24"/>
          <w:szCs w:val="24"/>
        </w:rPr>
        <w:t xml:space="preserve"> </w:t>
      </w:r>
      <w:r w:rsidR="00E006A3" w:rsidRPr="00472512">
        <w:rPr>
          <w:rFonts w:ascii="Times New Roman" w:eastAsia="Times New Roman" w:hAnsi="Times New Roman"/>
          <w:sz w:val="24"/>
          <w:szCs w:val="24"/>
        </w:rPr>
        <w:t xml:space="preserve">(форма 2) </w:t>
      </w:r>
      <w:r w:rsidR="002817BE" w:rsidRPr="00472512">
        <w:rPr>
          <w:rFonts w:ascii="Times New Roman" w:eastAsia="Times New Roman" w:hAnsi="Times New Roman"/>
          <w:sz w:val="24"/>
          <w:szCs w:val="24"/>
        </w:rPr>
        <w:t xml:space="preserve"> – на ____ </w:t>
      </w:r>
      <w:proofErr w:type="gramStart"/>
      <w:r w:rsidR="002817BE" w:rsidRPr="00472512">
        <w:rPr>
          <w:rFonts w:ascii="Times New Roman" w:eastAsia="Times New Roman" w:hAnsi="Times New Roman"/>
          <w:sz w:val="24"/>
          <w:szCs w:val="24"/>
        </w:rPr>
        <w:t>л</w:t>
      </w:r>
      <w:proofErr w:type="gramEnd"/>
      <w:r w:rsidR="002817BE" w:rsidRPr="00472512">
        <w:rPr>
          <w:rFonts w:ascii="Times New Roman" w:eastAsia="Times New Roman" w:hAnsi="Times New Roman"/>
          <w:sz w:val="24"/>
          <w:szCs w:val="24"/>
        </w:rPr>
        <w:t>.;</w:t>
      </w:r>
      <w:bookmarkStart w:id="66" w:name="_Ref214869451"/>
      <w:bookmarkEnd w:id="65"/>
    </w:p>
    <w:p w:rsidR="002817BE"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Анкета Участника закупки (форма 3)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cs="Arial"/>
          <w:sz w:val="24"/>
          <w:szCs w:val="24"/>
        </w:rPr>
      </w:pPr>
      <w:r w:rsidRPr="00472512">
        <w:rPr>
          <w:rFonts w:ascii="Times New Roman" w:eastAsia="Times New Roman" w:hAnsi="Times New Roman"/>
          <w:sz w:val="24"/>
          <w:szCs w:val="24"/>
        </w:rPr>
        <w:t xml:space="preserve">Сведения из единого реестра субъектов малого и среднего предпринимательства или Декларация (форма 4) (по необходимости)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cs="Arial"/>
          <w:sz w:val="24"/>
          <w:szCs w:val="24"/>
        </w:rPr>
        <w:t xml:space="preserve">Справка о перечне и объемах оказания финансовых услуг (лизинга) по договорам, исполненным в 2016-2017 годах </w:t>
      </w:r>
      <w:r w:rsidRPr="00472512">
        <w:rPr>
          <w:rFonts w:ascii="Times New Roman" w:eastAsia="Times New Roman" w:hAnsi="Times New Roman"/>
          <w:sz w:val="24"/>
          <w:szCs w:val="24"/>
        </w:rPr>
        <w:t xml:space="preserve">(форма 5) </w:t>
      </w:r>
      <w:r w:rsidRPr="00472512">
        <w:rPr>
          <w:rFonts w:ascii="Times New Roman" w:eastAsia="Times New Roman" w:hAnsi="Times New Roman"/>
          <w:i/>
          <w:sz w:val="24"/>
          <w:szCs w:val="24"/>
        </w:rPr>
        <w:t>(на усмотрение участника закупки для оценки по критерию «</w:t>
      </w:r>
      <w:r w:rsidRPr="00472512">
        <w:rPr>
          <w:rFonts w:ascii="Times New Roman" w:eastAsia="Times New Roman" w:hAnsi="Times New Roman" w:cs="Arial"/>
          <w:i/>
          <w:sz w:val="24"/>
          <w:szCs w:val="24"/>
        </w:rPr>
        <w:t>Наличие опыта по успешному оказанию финансовых услуг (лизинга)</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67" w:name="_Ref55335818"/>
      <w:bookmarkStart w:id="68" w:name="_Ref55336334"/>
      <w:bookmarkEnd w:id="66"/>
      <w:r w:rsidRPr="00472512">
        <w:rPr>
          <w:rFonts w:ascii="Times New Roman" w:eastAsia="Times New Roman" w:hAnsi="Times New Roman"/>
          <w:sz w:val="24"/>
          <w:szCs w:val="24"/>
        </w:rPr>
        <w:t xml:space="preserve">Прочие документы (перечислить)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E006A3">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pPr>
        <w:spacing w:after="0" w:line="240" w:lineRule="auto"/>
        <w:jc w:val="both"/>
        <w:rPr>
          <w:rFonts w:ascii="Times New Roman" w:eastAsia="Times New Roman" w:hAnsi="Times New Roman"/>
          <w:sz w:val="20"/>
          <w:szCs w:val="20"/>
        </w:rPr>
      </w:pPr>
      <w:bookmarkStart w:id="69" w:name="_Ref55335823"/>
      <w:bookmarkStart w:id="70" w:name="_Ref55336359"/>
      <w:bookmarkEnd w:id="67"/>
      <w:bookmarkEnd w:id="68"/>
      <w:r w:rsidRPr="00472512">
        <w:rPr>
          <w:rFonts w:ascii="Times New Roman" w:eastAsia="Times New Roman" w:hAnsi="Times New Roman"/>
          <w:sz w:val="20"/>
          <w:szCs w:val="20"/>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w:t>
      </w:r>
      <w:r w:rsidRPr="00472512">
        <w:t xml:space="preserve"> </w:t>
      </w:r>
      <w:r w:rsidRPr="00472512">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ХХХ</w:t>
      </w:r>
      <w:proofErr w:type="gramStart"/>
      <w:r w:rsidRPr="00472512">
        <w:rPr>
          <w:rFonts w:ascii="Times New Roman" w:eastAsia="Times New Roman" w:hAnsi="Times New Roman"/>
          <w:sz w:val="20"/>
          <w:szCs w:val="20"/>
        </w:rPr>
        <w:t>,Х</w:t>
      </w:r>
      <w:proofErr w:type="gramEnd"/>
      <w:r w:rsidRPr="00472512">
        <w:rPr>
          <w:rFonts w:ascii="Times New Roman" w:eastAsia="Times New Roman" w:hAnsi="Times New Roman"/>
          <w:sz w:val="20"/>
          <w:szCs w:val="20"/>
        </w:rPr>
        <w:t xml:space="preserve">Х руб., например: «1 234 567,89 руб. (Один миллион двести тридцать четыре тысячи пятьсот шестьдесят семь рублей 89 копеек)». </w:t>
      </w:r>
      <w:r w:rsidRPr="00472512">
        <w:rPr>
          <w:rFonts w:ascii="Times New Roman" w:eastAsia="Times New Roman" w:hAnsi="Times New Roman"/>
          <w:b/>
          <w:sz w:val="20"/>
          <w:szCs w:val="20"/>
        </w:rPr>
        <w:t xml:space="preserve">Цена не должна превышать значение начальной (максимальной) цены, указанной в Документации. </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6. Письмо должно быть подписано и скреплено печатью (при наличии).</w:t>
      </w: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Default="002817BE"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Pr="00472512" w:rsidRDefault="00C00433"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672A0D" w:rsidRPr="00472512" w:rsidRDefault="00672A0D" w:rsidP="0073179E">
      <w:pPr>
        <w:pStyle w:val="2"/>
        <w:numPr>
          <w:ilvl w:val="0"/>
          <w:numId w:val="0"/>
        </w:numPr>
        <w:ind w:left="1134"/>
        <w:jc w:val="right"/>
      </w:pPr>
      <w:bookmarkStart w:id="71" w:name="__RefHeading___Toc518568479"/>
      <w:bookmarkStart w:id="72" w:name="_%2525D0%25259A%2525D0%2525BE%2525D0%252"/>
      <w:bookmarkStart w:id="73" w:name="_Toc527017185"/>
      <w:bookmarkStart w:id="74" w:name="_Ref214868178"/>
      <w:bookmarkEnd w:id="71"/>
      <w:bookmarkEnd w:id="72"/>
      <w:r w:rsidRPr="00472512">
        <w:lastRenderedPageBreak/>
        <w:t xml:space="preserve">Коммерческое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1</w:t>
      </w:r>
      <w:r w:rsidR="004943A6">
        <w:rPr>
          <w:noProof/>
        </w:rPr>
        <w:fldChar w:fldCharType="end"/>
      </w:r>
      <w:r w:rsidRPr="00472512">
        <w:t>)</w:t>
      </w:r>
      <w:bookmarkEnd w:id="73"/>
    </w:p>
    <w:p w:rsidR="002817BE" w:rsidRPr="00472512" w:rsidRDefault="002817BE" w:rsidP="00672A0D">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bCs/>
          <w:sz w:val="24"/>
          <w:szCs w:val="24"/>
        </w:rPr>
        <w:t>Форма коммерческого предложения</w:t>
      </w:r>
      <w:bookmarkEnd w:id="74"/>
    </w:p>
    <w:p w:rsidR="002817BE" w:rsidRPr="00472512" w:rsidRDefault="002817BE" w:rsidP="00672A0D">
      <w:pP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1</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sz w:val="24"/>
          <w:szCs w:val="24"/>
        </w:rPr>
      </w:pPr>
      <w:bookmarkStart w:id="75" w:name="_Ref55335821"/>
      <w:bookmarkStart w:id="76" w:name="_Ref55336345"/>
      <w:r w:rsidRPr="00472512">
        <w:rPr>
          <w:rFonts w:ascii="Times New Roman" w:eastAsia="Times New Roman" w:hAnsi="Times New Roman"/>
          <w:b/>
          <w:sz w:val="24"/>
          <w:szCs w:val="24"/>
        </w:rPr>
        <w:t xml:space="preserve">Коммерческое предложение </w:t>
      </w:r>
    </w:p>
    <w:p w:rsidR="002817BE" w:rsidRPr="00472512" w:rsidRDefault="002817BE"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0E1FD2" w:rsidRDefault="003026EA"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lang w:eastAsia="ru-RU"/>
        </w:rPr>
        <w:t>Условия лизинга</w:t>
      </w:r>
      <w:r w:rsidR="00705ACF" w:rsidRPr="00472512">
        <w:rPr>
          <w:rFonts w:ascii="Times New Roman" w:eastAsia="Times New Roman" w:hAnsi="Times New Roman"/>
          <w:sz w:val="24"/>
          <w:szCs w:val="24"/>
          <w:lang w:eastAsia="ru-RU"/>
        </w:rPr>
        <w:t>:</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1450F0" w:rsidRPr="00097E57"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097E57" w:rsidRDefault="001450F0" w:rsidP="00805E0C">
            <w:pPr>
              <w:tabs>
                <w:tab w:val="left" w:pos="0"/>
              </w:tabs>
              <w:spacing w:after="0" w:line="240" w:lineRule="auto"/>
              <w:jc w:val="both"/>
              <w:rPr>
                <w:rFonts w:ascii="Times New Roman" w:eastAsia="Times New Roman" w:hAnsi="Times New Roman"/>
                <w:sz w:val="20"/>
                <w:szCs w:val="20"/>
                <w:lang w:eastAsia="ru-RU"/>
              </w:rPr>
            </w:pPr>
            <w:r w:rsidRPr="00097E57">
              <w:rPr>
                <w:rFonts w:ascii="Times New Roman" w:eastAsia="Times New Roman" w:hAnsi="Times New Roman"/>
                <w:sz w:val="20"/>
                <w:szCs w:val="20"/>
                <w:lang w:eastAsia="ru-RU"/>
              </w:rPr>
              <w:t>Автотранспортное средство HYUNDAI H-1</w:t>
            </w:r>
            <w:r w:rsidR="00056413" w:rsidRPr="00097E57">
              <w:rPr>
                <w:rFonts w:ascii="Times New Roman" w:eastAsia="Times New Roman" w:hAnsi="Times New Roman"/>
                <w:sz w:val="20"/>
                <w:szCs w:val="20"/>
                <w:lang w:eastAsia="ru-RU"/>
              </w:rPr>
              <w:t xml:space="preserve"> или эквивалент*</w:t>
            </w:r>
            <w:r w:rsidRPr="00097E57">
              <w:rPr>
                <w:rFonts w:ascii="Times New Roman" w:eastAsia="Times New Roman" w:hAnsi="Times New Roman"/>
                <w:sz w:val="20"/>
                <w:szCs w:val="20"/>
                <w:lang w:eastAsia="ru-RU"/>
              </w:rPr>
              <w:t>.</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Общество с ограниченной ответственностью  "Автоцентр Максимум"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197374, г Санкт-Петербург, дор </w:t>
            </w:r>
            <w:proofErr w:type="gramStart"/>
            <w:r w:rsidRPr="00740078">
              <w:rPr>
                <w:rFonts w:ascii="Times New Roman" w:eastAsia="Times New Roman" w:hAnsi="Times New Roman"/>
                <w:sz w:val="20"/>
                <w:szCs w:val="20"/>
                <w:lang w:eastAsia="ru-RU"/>
              </w:rPr>
              <w:t>Торфяная</w:t>
            </w:r>
            <w:proofErr w:type="gramEnd"/>
            <w:r w:rsidRPr="00740078">
              <w:rPr>
                <w:rFonts w:ascii="Times New Roman" w:eastAsia="Times New Roman" w:hAnsi="Times New Roman"/>
                <w:sz w:val="20"/>
                <w:szCs w:val="20"/>
                <w:lang w:eastAsia="ru-RU"/>
              </w:rPr>
              <w:t>, дом 8, корп. 3, офис лит. 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1089848062952</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7814425414</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15</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1905253303"/>
            <w:placeholder>
              <w:docPart w:val="271F564764834FBBAB0CA4D5C5B95B3C"/>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1450F0" w:rsidRPr="00740078" w:rsidRDefault="001450F0" w:rsidP="009C3446">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1450F0" w:rsidRPr="00740078" w:rsidRDefault="001450F0"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1450F0"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1450F0" w:rsidRPr="00740078"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1450F0" w:rsidRDefault="001450F0"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p w:rsidR="00A158A6" w:rsidRPr="00740078" w:rsidRDefault="00A158A6"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p>
        </w:tc>
      </w:tr>
    </w:tbl>
    <w:p w:rsidR="001450F0" w:rsidRDefault="001450F0" w:rsidP="00943246">
      <w:pPr>
        <w:tabs>
          <w:tab w:val="left" w:pos="284"/>
          <w:tab w:val="left" w:pos="1494"/>
        </w:tabs>
        <w:suppressAutoHyphens w:val="0"/>
        <w:spacing w:after="0" w:line="240" w:lineRule="atLeast"/>
        <w:jc w:val="both"/>
        <w:rPr>
          <w:rFonts w:ascii="Times New Roman" w:hAnsi="Times New Roman"/>
          <w:b/>
          <w:sz w:val="18"/>
          <w:szCs w:val="18"/>
          <w:lang w:eastAsia="en-US"/>
        </w:rPr>
      </w:pPr>
    </w:p>
    <w:p w:rsidR="008521D0" w:rsidRPr="008521D0" w:rsidRDefault="00C403C5" w:rsidP="00943246">
      <w:pPr>
        <w:tabs>
          <w:tab w:val="left" w:pos="284"/>
          <w:tab w:val="left" w:pos="1494"/>
        </w:tabs>
        <w:suppressAutoHyphens w:val="0"/>
        <w:spacing w:after="0" w:line="240" w:lineRule="atLeast"/>
        <w:jc w:val="both"/>
        <w:rPr>
          <w:rFonts w:ascii="Times New Roman" w:hAnsi="Times New Roman"/>
          <w:b/>
          <w:sz w:val="24"/>
          <w:szCs w:val="24"/>
          <w:lang w:eastAsia="en-US"/>
        </w:rPr>
      </w:pPr>
      <w:r>
        <w:rPr>
          <w:rFonts w:ascii="Times New Roman" w:hAnsi="Times New Roman"/>
          <w:b/>
          <w:sz w:val="24"/>
          <w:szCs w:val="24"/>
          <w:lang w:eastAsia="en-US"/>
        </w:rPr>
        <w:t>*</w:t>
      </w:r>
      <w:r w:rsidR="008521D0" w:rsidRPr="008521D0">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8521D0">
        <w:rPr>
          <w:rFonts w:ascii="Times New Roman" w:hAnsi="Times New Roman"/>
          <w:b/>
          <w:sz w:val="24"/>
          <w:szCs w:val="24"/>
          <w:lang w:eastAsia="ru-RU"/>
        </w:rPr>
        <w:t>.</w:t>
      </w:r>
    </w:p>
    <w:p w:rsidR="00943246" w:rsidRPr="00943246" w:rsidRDefault="00943246" w:rsidP="00943246">
      <w:pPr>
        <w:tabs>
          <w:tab w:val="left" w:pos="284"/>
          <w:tab w:val="left" w:pos="1494"/>
        </w:tabs>
        <w:suppressAutoHyphens w:val="0"/>
        <w:spacing w:after="0" w:line="240" w:lineRule="atLeast"/>
        <w:jc w:val="both"/>
        <w:rPr>
          <w:rFonts w:ascii="Times New Roman" w:eastAsia="Times New Roman" w:hAnsi="Times New Roman"/>
          <w:sz w:val="24"/>
          <w:szCs w:val="24"/>
        </w:rPr>
      </w:pPr>
    </w:p>
    <w:p w:rsidR="002B6B6D" w:rsidRPr="002B6B6D" w:rsidRDefault="002B6B6D" w:rsidP="002B6B6D">
      <w:pPr>
        <w:suppressAutoHyphens w:val="0"/>
        <w:jc w:val="center"/>
        <w:rPr>
          <w:rFonts w:ascii="Palatino Linotype" w:hAnsi="Palatino Linotype" w:cs="Microsoft Sans Serif"/>
          <w:sz w:val="20"/>
          <w:szCs w:val="20"/>
          <w:lang w:eastAsia="en-US"/>
        </w:rPr>
      </w:pPr>
      <w:r w:rsidRPr="002B6B6D">
        <w:rPr>
          <w:rFonts w:ascii="Palatino Linotype" w:hAnsi="Palatino Linotype" w:cs="Microsoft Sans Serif"/>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559"/>
        <w:gridCol w:w="1418"/>
        <w:gridCol w:w="1417"/>
        <w:gridCol w:w="1417"/>
      </w:tblGrid>
      <w:tr w:rsidR="002B6B6D" w:rsidRPr="002B6B6D"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уплате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163"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начислению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Общая сумма досрочного исполнения обязательств по внесению лизинговых платежей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lang w:eastAsia="en-US"/>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r>
      <w:tr w:rsidR="002B6B6D" w:rsidRPr="002B6B6D" w:rsidTr="002B6B6D">
        <w:trPr>
          <w:trHeight w:val="393"/>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2B6B6D" w:rsidTr="002B6B6D">
        <w:trPr>
          <w:trHeight w:val="1585"/>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proofErr w:type="gramStart"/>
            <w:r w:rsidRPr="002B6B6D">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руб.,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bl>
    <w:p w:rsidR="002B6B6D" w:rsidRPr="002B6B6D" w:rsidRDefault="002B6B6D" w:rsidP="002B6B6D">
      <w:pPr>
        <w:suppressAutoHyphens w:val="0"/>
        <w:spacing w:after="0" w:line="228" w:lineRule="auto"/>
        <w:ind w:right="284"/>
        <w:rPr>
          <w:rFonts w:ascii="Times New Roman" w:eastAsia="Times New Roman" w:hAnsi="Times New Roman"/>
          <w:sz w:val="20"/>
          <w:szCs w:val="20"/>
          <w:lang w:eastAsia="ru-RU"/>
        </w:rPr>
      </w:pPr>
    </w:p>
    <w:tbl>
      <w:tblPr>
        <w:tblW w:w="10628" w:type="dxa"/>
        <w:tblLook w:val="01E0" w:firstRow="1" w:lastRow="1" w:firstColumn="1" w:lastColumn="1" w:noHBand="0" w:noVBand="0"/>
      </w:tblPr>
      <w:tblGrid>
        <w:gridCol w:w="10031"/>
        <w:gridCol w:w="597"/>
      </w:tblGrid>
      <w:tr w:rsidR="002B6B6D" w:rsidRPr="002B6B6D" w:rsidTr="0078049B">
        <w:trPr>
          <w:trHeight w:val="499"/>
        </w:trPr>
        <w:tc>
          <w:tcPr>
            <w:tcW w:w="10031" w:type="dxa"/>
            <w:vAlign w:val="bottom"/>
            <w:hideMark/>
          </w:tcPr>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 xml:space="preserve"> </w:t>
            </w:r>
          </w:p>
        </w:tc>
        <w:tc>
          <w:tcPr>
            <w:tcW w:w="597" w:type="dxa"/>
            <w:vAlign w:val="bottom"/>
            <w:hideMark/>
          </w:tcPr>
          <w:p w:rsidR="002B6B6D" w:rsidRPr="002B6B6D" w:rsidRDefault="002B6B6D" w:rsidP="002B6B6D">
            <w:pPr>
              <w:suppressAutoHyphens w:val="0"/>
              <w:rPr>
                <w:rFonts w:ascii="Times New Roman" w:eastAsia="Times New Roman" w:hAnsi="Times New Roman"/>
                <w:kern w:val="2"/>
                <w:sz w:val="20"/>
                <w:szCs w:val="20"/>
                <w:lang w:eastAsia="ru-RU"/>
              </w:rPr>
            </w:pPr>
          </w:p>
        </w:tc>
      </w:tr>
    </w:tbl>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ind w:right="3684" w:firstLine="567"/>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(подпись, М.П.)</w:t>
      </w:r>
    </w:p>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D06549" w:rsidP="00D06549">
      <w:pPr>
        <w:spacing w:after="0" w:line="240" w:lineRule="auto"/>
        <w:ind w:right="3684"/>
        <w:rPr>
          <w:rFonts w:ascii="Times New Roman" w:eastAsia="Times New Roman" w:hAnsi="Times New Roman"/>
          <w:b/>
          <w:spacing w:val="36"/>
          <w:sz w:val="24"/>
          <w:szCs w:val="24"/>
        </w:rPr>
      </w:pPr>
      <w:r>
        <w:rPr>
          <w:rFonts w:ascii="Times New Roman" w:eastAsia="Times New Roman" w:hAnsi="Times New Roman"/>
          <w:sz w:val="24"/>
          <w:szCs w:val="24"/>
          <w:vertAlign w:val="superscript"/>
        </w:rPr>
        <w:t xml:space="preserve">                      </w:t>
      </w:r>
      <w:r w:rsidR="002817BE" w:rsidRPr="00472512">
        <w:rPr>
          <w:rFonts w:ascii="Times New Roman" w:eastAsia="Times New Roman" w:hAnsi="Times New Roman"/>
          <w:sz w:val="24"/>
          <w:szCs w:val="24"/>
          <w:vertAlign w:val="superscript"/>
        </w:rPr>
        <w:t xml:space="preserve">(фамилия, имя, отчество </w:t>
      </w:r>
      <w:proofErr w:type="gramStart"/>
      <w:r w:rsidR="002817BE" w:rsidRPr="00472512">
        <w:rPr>
          <w:rFonts w:ascii="Times New Roman" w:eastAsia="Times New Roman" w:hAnsi="Times New Roman"/>
          <w:sz w:val="24"/>
          <w:szCs w:val="24"/>
          <w:vertAlign w:val="superscript"/>
        </w:rPr>
        <w:t>подписавшего</w:t>
      </w:r>
      <w:proofErr w:type="gramEnd"/>
      <w:r w:rsidR="002817BE" w:rsidRPr="00472512">
        <w:rPr>
          <w:rFonts w:ascii="Times New Roman" w:eastAsia="Times New Roman" w:hAnsi="Times New Roman"/>
          <w:sz w:val="24"/>
          <w:szCs w:val="24"/>
          <w:vertAlign w:val="superscript"/>
        </w:rPr>
        <w:t>, должность)</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rsidP="00CA5BDE">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 xml:space="preserve">Участник закупки приводит номер и дату письма о подаче оферты, </w:t>
      </w:r>
      <w:proofErr w:type="gramStart"/>
      <w:r w:rsidRPr="00472512">
        <w:rPr>
          <w:rFonts w:ascii="Times New Roman" w:hAnsi="Times New Roman"/>
          <w:sz w:val="20"/>
          <w:szCs w:val="20"/>
        </w:rPr>
        <w:t>приложением</w:t>
      </w:r>
      <w:proofErr w:type="gramEnd"/>
      <w:r w:rsidRPr="00472512">
        <w:rPr>
          <w:rFonts w:ascii="Times New Roman" w:hAnsi="Times New Roman"/>
          <w:sz w:val="20"/>
          <w:szCs w:val="20"/>
        </w:rPr>
        <w:t xml:space="preserve"> к которому является данное коммерческое предложение.</w:t>
      </w:r>
    </w:p>
    <w:p w:rsidR="002817BE" w:rsidRPr="00472512"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lastRenderedPageBreak/>
        <w:t>Участник закупки указывает свое фирменное наименование (в т. ч. организационно-правовую форму) и свой адрес.</w:t>
      </w:r>
    </w:p>
    <w:p w:rsidR="002817BE" w:rsidRPr="00472512"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В таблице приводится расчет стоимости Услуг на основании данных п. 3. Информационной карты Документации.</w:t>
      </w:r>
    </w:p>
    <w:p w:rsidR="007C2135" w:rsidRPr="00472512" w:rsidRDefault="007C2135" w:rsidP="00CA5BDE">
      <w:pPr>
        <w:numPr>
          <w:ilvl w:val="0"/>
          <w:numId w:val="37"/>
        </w:numPr>
        <w:tabs>
          <w:tab w:val="left" w:pos="284"/>
          <w:tab w:val="left" w:pos="1494"/>
        </w:tabs>
        <w:spacing w:after="0" w:line="240" w:lineRule="auto"/>
        <w:jc w:val="both"/>
        <w:rPr>
          <w:rFonts w:ascii="Times New Roman" w:hAnsi="Times New Roman"/>
          <w:sz w:val="20"/>
          <w:szCs w:val="20"/>
        </w:rPr>
      </w:pPr>
      <w:r w:rsidRPr="00472512">
        <w:rPr>
          <w:rFonts w:ascii="Times New Roman" w:hAnsi="Times New Roman"/>
          <w:sz w:val="20"/>
          <w:szCs w:val="20"/>
        </w:rPr>
        <w:t>Дополнительное вознаграждение за рассмотрение и согласование перенайма Имущества: не более 5 000,00 руб.</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eastAsia="Times New Roman" w:hAnsi="Times New Roman"/>
          <w:sz w:val="20"/>
          <w:szCs w:val="20"/>
        </w:rPr>
        <w:t>5.</w:t>
      </w:r>
      <w:r w:rsidRPr="00472512">
        <w:rPr>
          <w:rFonts w:ascii="Times New Roman" w:eastAsia="Times New Roman" w:hAnsi="Times New Roman"/>
          <w:b/>
          <w:sz w:val="20"/>
          <w:szCs w:val="20"/>
        </w:rPr>
        <w:t xml:space="preserve"> </w:t>
      </w:r>
      <w:r w:rsidRPr="00472512">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472512">
        <w:rPr>
          <w:rFonts w:ascii="Times New Roman" w:hAnsi="Times New Roman"/>
          <w:b/>
          <w:sz w:val="20"/>
          <w:szCs w:val="20"/>
        </w:rPr>
        <w:t xml:space="preserve"> </w:t>
      </w:r>
      <w:r w:rsidRPr="00472512">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hAnsi="Times New Roman"/>
          <w:sz w:val="20"/>
          <w:szCs w:val="20"/>
        </w:rPr>
        <w:t>Общая сумма лизинговых платежей состоит из следующих частей:</w:t>
      </w:r>
    </w:p>
    <w:bookmarkEnd w:id="75"/>
    <w:bookmarkEnd w:id="76"/>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(издержки) Лизингодателя, связанные с приобретением Имущества;</w:t>
      </w:r>
    </w:p>
    <w:p w:rsid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на выплату процентов за пользование кредитными, заемными и прочи</w:t>
      </w:r>
      <w:r>
        <w:rPr>
          <w:rFonts w:ascii="Times New Roman" w:hAnsi="Times New Roman"/>
          <w:sz w:val="20"/>
          <w:szCs w:val="20"/>
        </w:rPr>
        <w:t xml:space="preserve">ми средствами, направленными на </w:t>
      </w:r>
      <w:r w:rsidRPr="00EB7E0D">
        <w:rPr>
          <w:rFonts w:ascii="Times New Roman" w:hAnsi="Times New Roman"/>
          <w:sz w:val="20"/>
          <w:szCs w:val="20"/>
        </w:rPr>
        <w:t>финансирование и (или) рефинансирование расходов Лизингодателя по договору;</w:t>
      </w:r>
    </w:p>
    <w:p w:rsidR="007F7099" w:rsidRPr="00472512" w:rsidRDefault="00EB7E0D" w:rsidP="00EB7E0D">
      <w:pPr>
        <w:spacing w:after="0" w:line="240" w:lineRule="auto"/>
        <w:rPr>
          <w:rFonts w:ascii="Times New Roman" w:eastAsia="Times New Roman" w:hAnsi="Times New Roman"/>
          <w:b/>
          <w:bCs/>
          <w:iCs/>
          <w:sz w:val="24"/>
          <w:szCs w:val="24"/>
        </w:rPr>
      </w:pPr>
      <w:r w:rsidRPr="00EB7E0D">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Default="00642AD0"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Pr="00472512" w:rsidRDefault="002C5072" w:rsidP="007F7099">
      <w:pPr>
        <w:spacing w:after="0" w:line="240" w:lineRule="auto"/>
        <w:jc w:val="right"/>
        <w:rPr>
          <w:rFonts w:ascii="Times New Roman" w:eastAsia="Times New Roman" w:hAnsi="Times New Roman"/>
          <w:b/>
          <w:bCs/>
          <w:iCs/>
          <w:sz w:val="24"/>
          <w:szCs w:val="24"/>
        </w:rPr>
      </w:pPr>
    </w:p>
    <w:p w:rsidR="00642AD0" w:rsidRDefault="00642AD0" w:rsidP="00943246">
      <w:pPr>
        <w:spacing w:after="0" w:line="240" w:lineRule="auto"/>
        <w:rPr>
          <w:rFonts w:ascii="Times New Roman" w:eastAsia="Times New Roman" w:hAnsi="Times New Roman"/>
          <w:b/>
          <w:bCs/>
          <w:iCs/>
          <w:sz w:val="24"/>
          <w:szCs w:val="24"/>
        </w:rPr>
      </w:pPr>
    </w:p>
    <w:p w:rsidR="00C64FAE" w:rsidRDefault="00C64FAE" w:rsidP="00943246">
      <w:pPr>
        <w:spacing w:after="0" w:line="240" w:lineRule="auto"/>
        <w:rPr>
          <w:rFonts w:ascii="Times New Roman" w:eastAsia="Times New Roman" w:hAnsi="Times New Roman"/>
          <w:b/>
          <w:bCs/>
          <w:iCs/>
          <w:sz w:val="24"/>
          <w:szCs w:val="24"/>
        </w:rPr>
      </w:pPr>
    </w:p>
    <w:p w:rsidR="00F0324F" w:rsidRDefault="00F0324F" w:rsidP="00943246">
      <w:pPr>
        <w:spacing w:after="0" w:line="240" w:lineRule="auto"/>
        <w:rPr>
          <w:rFonts w:ascii="Times New Roman" w:eastAsia="Times New Roman" w:hAnsi="Times New Roman"/>
          <w:b/>
          <w:bCs/>
          <w:iCs/>
          <w:sz w:val="24"/>
          <w:szCs w:val="24"/>
        </w:rPr>
      </w:pPr>
    </w:p>
    <w:p w:rsidR="00F0324F" w:rsidRPr="00472512" w:rsidRDefault="00F0324F" w:rsidP="00943246">
      <w:pPr>
        <w:spacing w:after="0" w:line="240" w:lineRule="auto"/>
        <w:rPr>
          <w:rFonts w:ascii="Times New Roman" w:eastAsia="Times New Roman" w:hAnsi="Times New Roman"/>
          <w:b/>
          <w:bCs/>
          <w:iCs/>
          <w:sz w:val="24"/>
          <w:szCs w:val="24"/>
        </w:rPr>
      </w:pPr>
    </w:p>
    <w:p w:rsidR="007F7099" w:rsidRPr="00472512" w:rsidRDefault="007F7099" w:rsidP="0073179E">
      <w:pPr>
        <w:pStyle w:val="2"/>
        <w:numPr>
          <w:ilvl w:val="0"/>
          <w:numId w:val="0"/>
        </w:numPr>
        <w:ind w:left="1134"/>
        <w:jc w:val="right"/>
      </w:pPr>
      <w:bookmarkStart w:id="77" w:name="_Toc527017186"/>
      <w:r w:rsidRPr="00472512">
        <w:lastRenderedPageBreak/>
        <w:t xml:space="preserve">Техническое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2</w:t>
      </w:r>
      <w:r w:rsidR="004943A6">
        <w:rPr>
          <w:noProof/>
        </w:rPr>
        <w:fldChar w:fldCharType="end"/>
      </w:r>
      <w:r w:rsidRPr="00472512">
        <w:t>)</w:t>
      </w:r>
      <w:bookmarkEnd w:id="77"/>
    </w:p>
    <w:p w:rsidR="00ED5231" w:rsidRPr="00472512" w:rsidRDefault="00ED5231">
      <w:pPr>
        <w:spacing w:after="0" w:line="240" w:lineRule="auto"/>
        <w:jc w:val="center"/>
        <w:rPr>
          <w:rFonts w:ascii="Times New Roman" w:hAnsi="Times New Roman"/>
          <w:sz w:val="24"/>
          <w:szCs w:val="24"/>
        </w:rPr>
      </w:pPr>
    </w:p>
    <w:p w:rsidR="002817BE" w:rsidRPr="00472512" w:rsidRDefault="002817BE">
      <w:pPr>
        <w:spacing w:after="0" w:line="240" w:lineRule="auto"/>
        <w:jc w:val="center"/>
        <w:rPr>
          <w:rFonts w:ascii="Times New Roman" w:eastAsia="Times New Roman" w:hAnsi="Times New Roman"/>
          <w:b/>
          <w:spacing w:val="36"/>
          <w:sz w:val="24"/>
          <w:szCs w:val="24"/>
        </w:rPr>
      </w:pPr>
      <w:r w:rsidRPr="00472512">
        <w:rPr>
          <w:rFonts w:ascii="Times New Roman" w:hAnsi="Times New Roman"/>
          <w:sz w:val="24"/>
          <w:szCs w:val="24"/>
        </w:rPr>
        <w:t>Форма Технического предложения</w:t>
      </w:r>
    </w:p>
    <w:p w:rsidR="002817BE" w:rsidRPr="00472512" w:rsidRDefault="002817BE">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2</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b/>
          <w:sz w:val="24"/>
          <w:szCs w:val="24"/>
        </w:rPr>
      </w:pPr>
    </w:p>
    <w:p w:rsidR="002817BE" w:rsidRPr="00472512" w:rsidRDefault="002817BE">
      <w:pPr>
        <w:spacing w:after="0" w:line="36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Техническое предложение</w:t>
      </w: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_________________________________</w:t>
      </w:r>
    </w:p>
    <w:p w:rsidR="002817BE" w:rsidRPr="00472512" w:rsidRDefault="002817BE">
      <w:pPr>
        <w:spacing w:after="0" w:line="240" w:lineRule="auto"/>
        <w:ind w:firstLine="709"/>
        <w:jc w:val="both"/>
      </w:pPr>
      <w:proofErr w:type="gramStart"/>
      <w:r w:rsidRPr="00472512">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472512">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roofErr w:type="gramEnd"/>
    </w:p>
    <w:p w:rsidR="002817BE" w:rsidRPr="00472512" w:rsidRDefault="00341FBB">
      <w:pPr>
        <w:tabs>
          <w:tab w:val="left" w:pos="0"/>
          <w:tab w:val="left" w:pos="284"/>
        </w:tabs>
        <w:spacing w:after="0" w:line="240" w:lineRule="auto"/>
        <w:jc w:val="both"/>
        <w:rPr>
          <w:rFonts w:ascii="Times New Roman" w:eastAsia="Times New Roman" w:hAnsi="Times New Roman"/>
          <w:sz w:val="24"/>
          <w:szCs w:val="24"/>
        </w:rPr>
      </w:pPr>
      <w:r w:rsidRPr="00472512">
        <w:rPr>
          <w:noProof/>
          <w:lang w:eastAsia="ru-RU"/>
        </w:rPr>
        <mc:AlternateContent>
          <mc:Choice Requires="wps">
            <w:drawing>
              <wp:anchor distT="0" distB="0" distL="114300" distR="114300" simplePos="0" relativeHeight="251657728" behindDoc="0" locked="0" layoutInCell="1" allowOverlap="1" wp14:anchorId="4CBB80A0" wp14:editId="5042657F">
                <wp:simplePos x="0" y="0"/>
                <wp:positionH relativeFrom="margin">
                  <wp:align>center</wp:align>
                </wp:positionH>
                <wp:positionV relativeFrom="paragraph">
                  <wp:posOffset>203200</wp:posOffset>
                </wp:positionV>
                <wp:extent cx="6374130" cy="915035"/>
                <wp:effectExtent l="9525" t="3175" r="7620" b="57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915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6pt;width:501.9pt;height:72.0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" stroked="f">
                <v:fill opacity="0"/>
                <v:textbox inset="0,0,0,0">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v:textbox>
                <w10:wrap type="square" anchorx="margin"/>
              </v:shape>
            </w:pict>
          </mc:Fallback>
        </mc:AlternateConten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1.</w:t>
      </w:r>
      <w:r w:rsidR="002817BE" w:rsidRPr="00472512">
        <w:rPr>
          <w:rFonts w:ascii="Times New Roman" w:eastAsia="Times New Roman" w:hAnsi="Times New Roman"/>
          <w:sz w:val="20"/>
          <w:szCs w:val="20"/>
        </w:rPr>
        <w:t xml:space="preserve">Участник закупки приводит номер и дату письма о подаче оферты, </w:t>
      </w:r>
      <w:proofErr w:type="gramStart"/>
      <w:r w:rsidR="002817BE" w:rsidRPr="00472512">
        <w:rPr>
          <w:rFonts w:ascii="Times New Roman" w:eastAsia="Times New Roman" w:hAnsi="Times New Roman"/>
          <w:sz w:val="20"/>
          <w:szCs w:val="20"/>
        </w:rPr>
        <w:t>приложением</w:t>
      </w:r>
      <w:proofErr w:type="gramEnd"/>
      <w:r w:rsidR="002817BE" w:rsidRPr="00472512">
        <w:rPr>
          <w:rFonts w:ascii="Times New Roman" w:eastAsia="Times New Roman" w:hAnsi="Times New Roman"/>
          <w:sz w:val="20"/>
          <w:szCs w:val="20"/>
        </w:rPr>
        <w:t xml:space="preserve"> к которому является данное техническое предложение.</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w:t>
      </w:r>
      <w:r w:rsidR="002817BE" w:rsidRPr="00472512">
        <w:rPr>
          <w:rFonts w:ascii="Times New Roman" w:eastAsia="Times New Roman" w:hAnsi="Times New Roman"/>
          <w:sz w:val="20"/>
          <w:szCs w:val="20"/>
        </w:rPr>
        <w:t xml:space="preserve">Участник закупки указывает свое фирменное наименование (в </w:t>
      </w:r>
      <w:proofErr w:type="spellStart"/>
      <w:r w:rsidR="002817BE" w:rsidRPr="00472512">
        <w:rPr>
          <w:rFonts w:ascii="Times New Roman" w:eastAsia="Times New Roman" w:hAnsi="Times New Roman"/>
          <w:sz w:val="20"/>
          <w:szCs w:val="20"/>
        </w:rPr>
        <w:t>т.ч</w:t>
      </w:r>
      <w:proofErr w:type="spellEnd"/>
      <w:r w:rsidR="002817BE" w:rsidRPr="00472512">
        <w:rPr>
          <w:rFonts w:ascii="Times New Roman" w:eastAsia="Times New Roman" w:hAnsi="Times New Roman"/>
          <w:sz w:val="20"/>
          <w:szCs w:val="20"/>
        </w:rPr>
        <w:t>. организационно-правовую форму) и свой адрес.</w:t>
      </w:r>
    </w:p>
    <w:p w:rsidR="002817BE" w:rsidRPr="00472512" w:rsidRDefault="002817BE"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F43A9D" w:rsidRPr="00472512" w:rsidRDefault="00F43A9D">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472512" w:rsidRDefault="00C00433">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472512" w:rsidRDefault="002817BE" w:rsidP="0073179E">
      <w:pPr>
        <w:pStyle w:val="2"/>
        <w:numPr>
          <w:ilvl w:val="0"/>
          <w:numId w:val="0"/>
        </w:numPr>
        <w:ind w:left="1134"/>
        <w:jc w:val="right"/>
      </w:pPr>
      <w:bookmarkStart w:id="78" w:name="__RefHeading___Toc518568481"/>
      <w:bookmarkStart w:id="79" w:name="_%2525D0%252590%2525D0%2525BD%2525D0%252"/>
      <w:bookmarkStart w:id="80" w:name="_Ref214869550"/>
      <w:bookmarkStart w:id="81" w:name="_Toc527017187"/>
      <w:bookmarkEnd w:id="78"/>
      <w:bookmarkEnd w:id="79"/>
      <w:r w:rsidRPr="00472512">
        <w:lastRenderedPageBreak/>
        <w:t>Анкета Участника закупки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3</w:t>
      </w:r>
      <w:r w:rsidR="004943A6">
        <w:rPr>
          <w:noProof/>
        </w:rPr>
        <w:fldChar w:fldCharType="end"/>
      </w:r>
      <w:r w:rsidRPr="00472512">
        <w:t>)</w:t>
      </w:r>
      <w:bookmarkEnd w:id="69"/>
      <w:bookmarkEnd w:id="70"/>
      <w:bookmarkEnd w:id="80"/>
      <w:bookmarkEnd w:id="81"/>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Анкеты Участника закупки</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3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Анкета Участника </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472512">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keepNext/>
              <w:spacing w:after="0" w:line="240" w:lineRule="auto"/>
              <w:jc w:val="center"/>
            </w:pPr>
            <w:r w:rsidRPr="00472512">
              <w:rPr>
                <w:rFonts w:ascii="Times New Roman" w:eastAsia="Times New Roman" w:hAnsi="Times New Roman"/>
                <w:sz w:val="24"/>
                <w:szCs w:val="24"/>
              </w:rPr>
              <w:t>Сведения об Участнике закупки</w:t>
            </w: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proofErr w:type="gramStart"/>
            <w:r w:rsidRPr="00472512">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roofErr w:type="gramEnd"/>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lastRenderedPageBreak/>
        <w:t>Инструкции по заполнению</w:t>
      </w:r>
    </w:p>
    <w:p w:rsidR="002817BE" w:rsidRPr="00472512" w:rsidRDefault="002817BE">
      <w:pPr>
        <w:tabs>
          <w:tab w:val="left" w:pos="0"/>
        </w:tabs>
        <w:spacing w:after="0"/>
        <w:ind w:left="426" w:hanging="426"/>
        <w:jc w:val="both"/>
        <w:rPr>
          <w:rFonts w:ascii="Times New Roman" w:eastAsia="Times New Roman" w:hAnsi="Times New Roman"/>
          <w:sz w:val="20"/>
          <w:szCs w:val="20"/>
        </w:rPr>
      </w:pP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1.    Участник закупки приводит номер и дату письма о подаче оферты, </w:t>
      </w:r>
      <w:proofErr w:type="gramStart"/>
      <w:r w:rsidRPr="00472512">
        <w:rPr>
          <w:rFonts w:ascii="Times New Roman" w:eastAsia="Times New Roman" w:hAnsi="Times New Roman"/>
          <w:sz w:val="20"/>
          <w:szCs w:val="20"/>
        </w:rPr>
        <w:t>приложением</w:t>
      </w:r>
      <w:proofErr w:type="gramEnd"/>
      <w:r w:rsidRPr="00472512">
        <w:rPr>
          <w:rFonts w:ascii="Times New Roman" w:eastAsia="Times New Roman" w:hAnsi="Times New Roman"/>
          <w:sz w:val="20"/>
          <w:szCs w:val="20"/>
        </w:rPr>
        <w:t xml:space="preserve"> к которому является данная анкета.</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2.    Участник закупки указывает свое фирменное наименование (в </w:t>
      </w:r>
      <w:proofErr w:type="spellStart"/>
      <w:r w:rsidRPr="00472512">
        <w:rPr>
          <w:rFonts w:ascii="Times New Roman" w:eastAsia="Times New Roman" w:hAnsi="Times New Roman"/>
          <w:sz w:val="20"/>
          <w:szCs w:val="20"/>
        </w:rPr>
        <w:t>т.ч</w:t>
      </w:r>
      <w:proofErr w:type="spellEnd"/>
      <w:r w:rsidRPr="00472512">
        <w:rPr>
          <w:rFonts w:ascii="Times New Roman" w:eastAsia="Times New Roman" w:hAnsi="Times New Roman"/>
          <w:sz w:val="20"/>
          <w:szCs w:val="20"/>
        </w:rPr>
        <w:t>. организационно-правовую форму) и свой адрес.</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472512" w:rsidRDefault="002817BE">
      <w:pPr>
        <w:tabs>
          <w:tab w:val="left" w:pos="0"/>
        </w:tabs>
        <w:spacing w:after="0" w:line="240" w:lineRule="auto"/>
        <w:ind w:left="426" w:hanging="426"/>
        <w:jc w:val="both"/>
        <w:rPr>
          <w:rFonts w:ascii="Times New Roman" w:eastAsia="Times New Roman" w:hAnsi="Times New Roman"/>
          <w:sz w:val="20"/>
          <w:szCs w:val="20"/>
        </w:rPr>
      </w:pPr>
    </w:p>
    <w:p w:rsidR="002817BE" w:rsidRPr="00472512" w:rsidRDefault="002817BE">
      <w:pPr>
        <w:tabs>
          <w:tab w:val="left" w:pos="0"/>
        </w:tabs>
        <w:spacing w:after="0"/>
        <w:jc w:val="both"/>
        <w:rPr>
          <w:rFonts w:ascii="Times New Roman" w:eastAsia="Times New Roman" w:hAnsi="Times New Roman"/>
          <w:sz w:val="20"/>
          <w:szCs w:val="20"/>
        </w:rPr>
      </w:pPr>
    </w:p>
    <w:p w:rsidR="002817BE" w:rsidRDefault="002817B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F43A9D" w:rsidRDefault="00F43A9D">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C73A02" w:rsidRDefault="00C73A02">
      <w:pPr>
        <w:tabs>
          <w:tab w:val="left" w:pos="0"/>
        </w:tabs>
        <w:spacing w:after="0"/>
        <w:ind w:left="426" w:hanging="426"/>
        <w:jc w:val="both"/>
        <w:rPr>
          <w:rFonts w:ascii="Times New Roman" w:eastAsia="Times New Roman" w:hAnsi="Times New Roman"/>
          <w:sz w:val="20"/>
          <w:szCs w:val="20"/>
        </w:rPr>
      </w:pPr>
    </w:p>
    <w:p w:rsidR="00C73A02" w:rsidRPr="00472512" w:rsidRDefault="00C73A02">
      <w:pPr>
        <w:tabs>
          <w:tab w:val="left" w:pos="0"/>
        </w:tabs>
        <w:spacing w:after="0"/>
        <w:ind w:left="426" w:hanging="426"/>
        <w:jc w:val="both"/>
        <w:rPr>
          <w:rFonts w:ascii="Times New Roman" w:eastAsia="Times New Roman" w:hAnsi="Times New Roman"/>
          <w:sz w:val="20"/>
          <w:szCs w:val="20"/>
        </w:rPr>
      </w:pPr>
    </w:p>
    <w:p w:rsidR="002817BE" w:rsidRPr="0073179E" w:rsidRDefault="002817BE" w:rsidP="0073179E">
      <w:pPr>
        <w:pStyle w:val="2"/>
        <w:numPr>
          <w:ilvl w:val="0"/>
          <w:numId w:val="0"/>
        </w:numPr>
        <w:spacing w:after="0"/>
        <w:jc w:val="right"/>
        <w:rPr>
          <w:rFonts w:cs="Times New Roman"/>
          <w:szCs w:val="24"/>
        </w:rPr>
      </w:pPr>
      <w:bookmarkStart w:id="82" w:name="__RefHeading___Toc518568482"/>
      <w:bookmarkStart w:id="83" w:name="_Toc527017188"/>
      <w:bookmarkEnd w:id="82"/>
      <w:r w:rsidRPr="0073179E">
        <w:rPr>
          <w:rFonts w:cs="Times New Roman"/>
          <w:szCs w:val="24"/>
        </w:rPr>
        <w:lastRenderedPageBreak/>
        <w:t>Декларация о соответствии Участника закупки</w:t>
      </w:r>
      <w:bookmarkEnd w:id="83"/>
    </w:p>
    <w:p w:rsidR="002817BE" w:rsidRPr="00472512" w:rsidRDefault="002817BE">
      <w:pPr>
        <w:spacing w:after="0" w:line="240" w:lineRule="auto"/>
        <w:jc w:val="right"/>
        <w:rPr>
          <w:rFonts w:ascii="Times New Roman" w:eastAsia="Times New Roman" w:hAnsi="Times New Roman"/>
          <w:b/>
          <w:bCs/>
          <w:iCs/>
          <w:sz w:val="24"/>
          <w:szCs w:val="24"/>
        </w:rPr>
      </w:pPr>
      <w:r w:rsidRPr="00472512">
        <w:rPr>
          <w:rFonts w:ascii="Times New Roman" w:eastAsia="Times New Roman" w:hAnsi="Times New Roman"/>
          <w:b/>
          <w:bCs/>
          <w:iCs/>
          <w:sz w:val="24"/>
          <w:szCs w:val="24"/>
        </w:rPr>
        <w:t xml:space="preserve">                  критериям отнесения к субъектам малого</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b/>
          <w:bCs/>
          <w:iCs/>
          <w:sz w:val="24"/>
          <w:szCs w:val="24"/>
        </w:rPr>
        <w:t xml:space="preserve">                      и среднего предпринимательства (форма 4)</w:t>
      </w:r>
    </w:p>
    <w:p w:rsidR="002817BE" w:rsidRPr="00472512" w:rsidRDefault="002817BE">
      <w:pPr>
        <w:tabs>
          <w:tab w:val="left" w:pos="1494"/>
        </w:tabs>
        <w:spacing w:after="120" w:line="240" w:lineRule="auto"/>
        <w:jc w:val="center"/>
        <w:rPr>
          <w:rFonts w:ascii="Times New Roman" w:eastAsia="Times New Roman" w:hAnsi="Times New Roman"/>
          <w:sz w:val="24"/>
          <w:szCs w:val="24"/>
        </w:rPr>
      </w:pPr>
    </w:p>
    <w:p w:rsidR="002817BE" w:rsidRPr="00472512" w:rsidRDefault="002817BE">
      <w:pPr>
        <w:tabs>
          <w:tab w:val="left" w:pos="0"/>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472512" w:rsidRDefault="002817BE">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Courier New" w:hAnsi="Courier New" w:cs="Courier New"/>
          <w:sz w:val="20"/>
          <w:szCs w:val="20"/>
        </w:rPr>
      </w:pPr>
      <w:r w:rsidRPr="00472512">
        <w:rPr>
          <w:rFonts w:ascii="Times New Roman" w:eastAsia="Times New Roman" w:hAnsi="Times New Roman"/>
          <w:sz w:val="24"/>
          <w:szCs w:val="24"/>
        </w:rPr>
        <w:t>Приложение 4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autoSpaceDE w:val="0"/>
        <w:spacing w:after="0" w:line="240" w:lineRule="auto"/>
        <w:jc w:val="both"/>
        <w:rPr>
          <w:rFonts w:ascii="Courier New" w:hAnsi="Courier New" w:cs="Courier New"/>
          <w:sz w:val="20"/>
          <w:szCs w:val="20"/>
        </w:rPr>
      </w:pPr>
      <w:r w:rsidRPr="00472512">
        <w:rPr>
          <w:rFonts w:ascii="Courier New" w:hAnsi="Courier New" w:cs="Courier New"/>
          <w:sz w:val="20"/>
          <w:szCs w:val="20"/>
        </w:rPr>
        <w:t xml:space="preserve"> </w:t>
      </w: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b/>
          <w:sz w:val="28"/>
          <w:szCs w:val="28"/>
        </w:rPr>
        <w:t xml:space="preserve">Декларация </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о соответствии участника закупки критериям отнесения к субъектам малого</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и среднего предпринимательства</w:t>
      </w:r>
    </w:p>
    <w:p w:rsidR="002817BE" w:rsidRPr="00472512" w:rsidRDefault="002817BE">
      <w:pPr>
        <w:autoSpaceDE w:val="0"/>
        <w:spacing w:after="0" w:line="240" w:lineRule="auto"/>
        <w:jc w:val="center"/>
        <w:rPr>
          <w:rFonts w:ascii="Times New Roman" w:hAnsi="Times New Roman"/>
          <w:sz w:val="24"/>
          <w:szCs w:val="24"/>
        </w:rPr>
      </w:pPr>
    </w:p>
    <w:p w:rsidR="002817BE" w:rsidRPr="00472512" w:rsidRDefault="002817BE">
      <w:pPr>
        <w:spacing w:after="0" w:line="240" w:lineRule="auto"/>
        <w:rPr>
          <w:rFonts w:ascii="Times New Roman" w:hAnsi="Times New Roman"/>
          <w:sz w:val="24"/>
          <w:szCs w:val="24"/>
        </w:rPr>
      </w:pPr>
    </w:p>
    <w:p w:rsidR="002817BE" w:rsidRPr="00472512" w:rsidRDefault="002817BE">
      <w:pPr>
        <w:autoSpaceDE w:val="0"/>
        <w:ind w:firstLine="567"/>
        <w:rPr>
          <w:rFonts w:ascii="Times New Roman" w:eastAsia="Times New Roman" w:hAnsi="Times New Roman"/>
          <w:sz w:val="20"/>
          <w:szCs w:val="20"/>
        </w:rPr>
      </w:pPr>
      <w:r w:rsidRPr="00472512">
        <w:rPr>
          <w:rFonts w:ascii="Times New Roman" w:hAnsi="Times New Roman"/>
          <w:sz w:val="24"/>
          <w:szCs w:val="24"/>
        </w:rPr>
        <w:t xml:space="preserve">Подтверждаем, </w:t>
      </w:r>
      <w:r w:rsidRPr="00472512">
        <w:rPr>
          <w:rFonts w:ascii="Times New Roman" w:eastAsia="Times New Roman" w:hAnsi="Times New Roman"/>
          <w:sz w:val="24"/>
          <w:szCs w:val="24"/>
        </w:rPr>
        <w:t xml:space="preserve">что  </w:t>
      </w:r>
    </w:p>
    <w:p w:rsidR="002817BE" w:rsidRPr="00472512" w:rsidRDefault="002817BE">
      <w:pPr>
        <w:pBdr>
          <w:top w:val="single" w:sz="4" w:space="1" w:color="000000"/>
        </w:pBdr>
        <w:tabs>
          <w:tab w:val="left" w:pos="709"/>
        </w:tabs>
        <w:autoSpaceDE w:val="0"/>
        <w:spacing w:after="120" w:line="240" w:lineRule="auto"/>
        <w:ind w:left="2637"/>
        <w:jc w:val="center"/>
        <w:rPr>
          <w:rFonts w:ascii="Times New Roman" w:eastAsia="Times New Roman" w:hAnsi="Times New Roman"/>
          <w:sz w:val="24"/>
          <w:szCs w:val="24"/>
        </w:rPr>
      </w:pPr>
      <w:r w:rsidRPr="00472512">
        <w:rPr>
          <w:rFonts w:ascii="Times New Roman" w:eastAsia="Times New Roman" w:hAnsi="Times New Roman"/>
          <w:sz w:val="20"/>
          <w:szCs w:val="20"/>
        </w:rPr>
        <w:t>(указывается наименование участника закупки)</w:t>
      </w:r>
    </w:p>
    <w:p w:rsidR="002817BE" w:rsidRPr="00472512" w:rsidRDefault="002817BE">
      <w:pPr>
        <w:tabs>
          <w:tab w:val="left" w:pos="709"/>
        </w:tabs>
        <w:autoSpaceDE w:val="0"/>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472512" w:rsidRDefault="002817BE">
      <w:pPr>
        <w:pBdr>
          <w:top w:val="single" w:sz="4" w:space="1" w:color="000000"/>
        </w:pBdr>
        <w:tabs>
          <w:tab w:val="left" w:pos="709"/>
        </w:tabs>
        <w:autoSpaceDE w:val="0"/>
        <w:spacing w:after="120" w:line="240" w:lineRule="auto"/>
        <w:ind w:left="2665"/>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472512" w:rsidRDefault="002817BE">
      <w:pPr>
        <w:tabs>
          <w:tab w:val="left" w:pos="709"/>
        </w:tabs>
        <w:autoSpaceDE w:val="0"/>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предпринимательства, и сообщаем следующую информацию:</w:t>
      </w:r>
    </w:p>
    <w:p w:rsidR="002817BE" w:rsidRPr="00472512" w:rsidRDefault="002817BE">
      <w:pPr>
        <w:tabs>
          <w:tab w:val="left" w:pos="709"/>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1. Адрес местонахождения (юридический адрес):  </w:t>
      </w:r>
    </w:p>
    <w:p w:rsidR="002817BE" w:rsidRPr="00472512" w:rsidRDefault="002817BE">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472512" w:rsidRDefault="002817BE">
      <w:pPr>
        <w:tabs>
          <w:tab w:val="right" w:pos="9923"/>
        </w:tabs>
        <w:autoSpaceDE w:val="0"/>
        <w:spacing w:after="0" w:line="240" w:lineRule="auto"/>
        <w:rPr>
          <w:rFonts w:ascii="Times New Roman" w:eastAsia="Times New Roman" w:hAnsi="Times New Roman"/>
          <w:sz w:val="2"/>
          <w:szCs w:val="2"/>
        </w:rPr>
      </w:pP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472512" w:rsidRDefault="002817BE">
      <w:pPr>
        <w:tabs>
          <w:tab w:val="right" w:pos="9923"/>
        </w:tabs>
        <w:autoSpaceDE w:val="0"/>
        <w:spacing w:after="0" w:line="240" w:lineRule="auto"/>
        <w:ind w:left="567"/>
        <w:rPr>
          <w:rFonts w:ascii="Times New Roman" w:eastAsia="Times New Roman" w:hAnsi="Times New Roman"/>
          <w:i/>
          <w:sz w:val="24"/>
          <w:szCs w:val="24"/>
          <w:vertAlign w:val="superscript"/>
        </w:rPr>
      </w:pPr>
      <w:r w:rsidRPr="00472512">
        <w:rPr>
          <w:rFonts w:ascii="Times New Roman" w:eastAsia="Times New Roman" w:hAnsi="Times New Roman"/>
          <w:sz w:val="24"/>
          <w:szCs w:val="24"/>
        </w:rPr>
        <w:t>2.</w:t>
      </w:r>
      <w:r w:rsidRPr="00472512">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ИНН/КПП: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472512">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472512" w:rsidRDefault="002817BE">
      <w:pPr>
        <w:tabs>
          <w:tab w:val="right" w:pos="9923"/>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3. ОГРН: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472512" w:rsidRDefault="002817BE">
      <w:pPr>
        <w:tabs>
          <w:tab w:val="left" w:pos="709"/>
        </w:tabs>
        <w:autoSpaceDE w:val="0"/>
        <w:spacing w:after="0" w:line="240" w:lineRule="auto"/>
        <w:ind w:right="113" w:firstLine="567"/>
        <w:jc w:val="both"/>
        <w:rPr>
          <w:rFonts w:ascii="Times New Roman" w:eastAsia="Times New Roman" w:hAnsi="Times New Roman"/>
        </w:rPr>
      </w:pPr>
      <w:r w:rsidRPr="00472512">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472512">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 </w:t>
            </w:r>
            <w:proofErr w:type="gramStart"/>
            <w:r w:rsidRPr="00472512">
              <w:rPr>
                <w:rFonts w:ascii="Times New Roman" w:eastAsia="Times New Roman" w:hAnsi="Times New Roman"/>
              </w:rPr>
              <w:t>п</w:t>
            </w:r>
            <w:proofErr w:type="gramEnd"/>
            <w:r w:rsidRPr="00472512">
              <w:rPr>
                <w:rFonts w:ascii="Times New Roman" w:eastAsia="Times New Roman" w:hAnsi="Times New Roman"/>
              </w:rPr>
              <w:t>/п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Показатель</w:t>
            </w:r>
          </w:p>
        </w:tc>
      </w:tr>
      <w:tr w:rsidR="002817BE" w:rsidRPr="00472512">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rPr>
                <w:rFonts w:ascii="Times New Roman" w:eastAsia="Times New Roman" w:hAnsi="Times New Roman"/>
              </w:rPr>
            </w:pPr>
            <w:r w:rsidRPr="00472512">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r w:rsidRPr="00472512">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72512">
              <w:rPr>
                <w:rFonts w:ascii="Times New Roman" w:eastAsia="Times New Roman" w:hAnsi="Times New Roman"/>
              </w:rPr>
              <w:t>Сколково</w:t>
            </w:r>
            <w:proofErr w:type="spellEnd"/>
            <w:r w:rsidRPr="00472512">
              <w:rPr>
                <w:rFonts w:ascii="Times New Roman" w:eastAsia="Times New Roman" w:hAnsi="Times New Roman"/>
              </w:rPr>
              <w:t>»</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количество человек</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до 15 – </w:t>
            </w:r>
            <w:proofErr w:type="spellStart"/>
            <w:r w:rsidRPr="00472512">
              <w:rPr>
                <w:rFonts w:ascii="Times New Roman" w:eastAsia="Times New Roman" w:hAnsi="Times New Roman"/>
              </w:rPr>
              <w:t>микропред</w:t>
            </w:r>
            <w:r w:rsidRPr="00472512">
              <w:rPr>
                <w:rFonts w:ascii="Times New Roman" w:eastAsia="Times New Roman" w:hAnsi="Times New Roman"/>
              </w:rPr>
              <w:softHyphen/>
              <w:t>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в млн. рублей</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120 в год – </w:t>
            </w:r>
            <w:proofErr w:type="spellStart"/>
            <w:r w:rsidRPr="00472512">
              <w:rPr>
                <w:rFonts w:ascii="Times New Roman" w:eastAsia="Times New Roman" w:hAnsi="Times New Roman"/>
              </w:rPr>
              <w:t>микро</w:t>
            </w:r>
            <w:r w:rsidRPr="00472512">
              <w:rPr>
                <w:rFonts w:ascii="Times New Roman" w:eastAsia="Times New Roman" w:hAnsi="Times New Roman"/>
              </w:rPr>
              <w:softHyphen/>
              <w:t>предприятие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472512">
                <w:rPr>
                  <w:rStyle w:val="af0"/>
                  <w:rFonts w:ascii="Times New Roman" w:eastAsia="Times New Roman" w:hAnsi="Times New Roman"/>
                  <w:color w:val="auto"/>
                  <w:sz w:val="24"/>
                  <w:szCs w:val="24"/>
                </w:rPr>
                <w:t>ОКВЭД</w:t>
              </w:r>
              <w:proofErr w:type="gramStart"/>
              <w:r w:rsidRPr="00472512">
                <w:rPr>
                  <w:rStyle w:val="af0"/>
                  <w:rFonts w:ascii="Times New Roman" w:eastAsia="Times New Roman" w:hAnsi="Times New Roman"/>
                  <w:color w:val="auto"/>
                  <w:sz w:val="24"/>
                  <w:szCs w:val="24"/>
                </w:rPr>
                <w:t>2</w:t>
              </w:r>
              <w:proofErr w:type="gramEnd"/>
            </w:hyperlink>
            <w:r w:rsidRPr="00472512">
              <w:rPr>
                <w:rFonts w:ascii="Times New Roman" w:eastAsia="Times New Roman" w:hAnsi="Times New Roman"/>
              </w:rPr>
              <w:t xml:space="preserve"> и ОКПД/</w:t>
            </w:r>
            <w:hyperlink r:id="rId15" w:history="1">
              <w:r w:rsidRPr="00472512">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472512">
                <w:rPr>
                  <w:rStyle w:val="af0"/>
                  <w:rFonts w:ascii="Times New Roman" w:eastAsia="Times New Roman" w:hAnsi="Times New Roman"/>
                  <w:color w:val="auto"/>
                </w:rPr>
                <w:t>ОКВЭД</w:t>
              </w:r>
              <w:proofErr w:type="gramStart"/>
              <w:r w:rsidRPr="00472512">
                <w:rPr>
                  <w:rStyle w:val="af0"/>
                  <w:rFonts w:ascii="Times New Roman" w:eastAsia="Times New Roman" w:hAnsi="Times New Roman"/>
                  <w:color w:val="auto"/>
                </w:rPr>
                <w:t>2</w:t>
              </w:r>
              <w:proofErr w:type="gramEnd"/>
            </w:hyperlink>
            <w:r w:rsidRPr="00472512">
              <w:rPr>
                <w:rFonts w:ascii="Times New Roman" w:eastAsia="Times New Roman" w:hAnsi="Times New Roman"/>
              </w:rPr>
              <w:t xml:space="preserve"> и ОКПД/</w:t>
            </w:r>
            <w:hyperlink r:id="rId17" w:history="1">
              <w:r w:rsidRPr="00472512">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(в случае участия </w:t>
            </w:r>
            <w:r w:rsidRPr="00472512">
              <w:rPr>
                <w:rFonts w:ascii="Symbol" w:hAnsi="Symbol" w:cs="Symbol"/>
              </w:rPr>
              <w:t></w:t>
            </w:r>
            <w:r w:rsidRPr="00472512">
              <w:rPr>
                <w:rFonts w:ascii="Times New Roman" w:eastAsia="Times New Roman" w:hAnsi="Times New Roman"/>
              </w:rPr>
              <w:t xml:space="preserve"> наименование заказчика, реализующего программу партнерства)</w:t>
            </w:r>
          </w:p>
        </w:tc>
      </w:tr>
      <w:tr w:rsidR="002817BE" w:rsidRPr="00472512">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proofErr w:type="gramStart"/>
            <w:r w:rsidRPr="00472512">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(при наличии </w:t>
            </w:r>
            <w:r w:rsidRPr="00472512">
              <w:rPr>
                <w:rFonts w:ascii="Symbol" w:hAnsi="Symbol" w:cs="Symbol"/>
              </w:rPr>
              <w:t></w:t>
            </w:r>
            <w:r w:rsidRPr="00472512">
              <w:rPr>
                <w:rFonts w:ascii="Times New Roman" w:eastAsia="Times New Roman" w:hAnsi="Times New Roman"/>
              </w:rPr>
              <w:t xml:space="preserve"> количество исполненных контрактов или договоров и общая сумма)</w:t>
            </w:r>
          </w:p>
        </w:tc>
      </w:tr>
      <w:tr w:rsidR="002817BE" w:rsidRPr="00472512">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 xml:space="preserve">Сведения о том, что руководитель, члены </w:t>
            </w:r>
            <w:proofErr w:type="gramStart"/>
            <w:r w:rsidRPr="00472512">
              <w:rPr>
                <w:rFonts w:ascii="Times New Roman" w:eastAsia="Times New Roman" w:hAnsi="Times New Roman"/>
              </w:rPr>
              <w:t>коллегиального исполнительного</w:t>
            </w:r>
            <w:proofErr w:type="gramEnd"/>
            <w:r w:rsidRPr="00472512">
              <w:rPr>
                <w:rFonts w:ascii="Times New Roman" w:eastAsia="Times New Roman" w:hAnsi="Times New Roman"/>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472512">
              <w:rPr>
                <w:rFonts w:ascii="Times New Roman" w:eastAsia="Times New Roman" w:hAnsi="Times New Roman"/>
              </w:rPr>
              <w:t>виде</w:t>
            </w:r>
            <w:proofErr w:type="gramEnd"/>
            <w:r w:rsidRPr="00472512">
              <w:rPr>
                <w:rFonts w:ascii="Times New Roman" w:eastAsia="Times New Roman" w:hAnsi="Times New Roman"/>
              </w:rPr>
              <w:t xml:space="preserve">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bl>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br/>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hAnsi="Times New Roman"/>
          <w:sz w:val="18"/>
          <w:szCs w:val="18"/>
        </w:rPr>
      </w:pPr>
      <w:r w:rsidRPr="00472512">
        <w:rPr>
          <w:rFonts w:ascii="Times New Roman" w:eastAsia="Times New Roman" w:hAnsi="Times New Roman"/>
          <w:sz w:val="24"/>
          <w:szCs w:val="24"/>
        </w:rPr>
        <w:t>Инструкции по заполнению</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18"/>
          <w:szCs w:val="18"/>
        </w:rPr>
        <w:t xml:space="preserve">1. </w:t>
      </w:r>
      <w:proofErr w:type="gramStart"/>
      <w:r w:rsidRPr="00472512">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472512">
        <w:rPr>
          <w:rFonts w:ascii="Times New Roman" w:eastAsia="Times New Roman" w:hAnsi="Times New Roman"/>
          <w:b/>
          <w:sz w:val="20"/>
          <w:szCs w:val="20"/>
        </w:rPr>
        <w:t>в случае, если относится</w:t>
      </w:r>
      <w:r w:rsidRPr="00472512">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472512">
        <w:rPr>
          <w:rFonts w:ascii="Times New Roman" w:eastAsia="Times New Roman" w:hAnsi="Times New Roman"/>
          <w:sz w:val="20"/>
          <w:szCs w:val="20"/>
        </w:rPr>
        <w:t xml:space="preserve"> статьи 4 Федерального закона от 24.07.2007 № 209-ФЗ «О развитии малого и среднего предпринимательства в Российской Федерации»</w:t>
      </w:r>
      <w:r w:rsidRPr="00472512">
        <w:rPr>
          <w:rFonts w:ascii="Times New Roman" w:hAnsi="Times New Roman"/>
          <w:sz w:val="20"/>
          <w:szCs w:val="20"/>
        </w:rPr>
        <w:t>.</w:t>
      </w:r>
    </w:p>
    <w:p w:rsidR="002817BE" w:rsidRPr="00472512" w:rsidRDefault="002817BE">
      <w:pPr>
        <w:tabs>
          <w:tab w:val="left" w:pos="0"/>
          <w:tab w:val="left" w:pos="425"/>
          <w:tab w:val="left" w:pos="567"/>
          <w:tab w:val="left" w:pos="709"/>
        </w:tabs>
        <w:spacing w:after="0" w:line="240" w:lineRule="auto"/>
        <w:jc w:val="both"/>
        <w:rPr>
          <w:rFonts w:ascii="Times New Roman" w:hAnsi="Times New Roman"/>
          <w:sz w:val="20"/>
          <w:szCs w:val="20"/>
        </w:rPr>
      </w:pPr>
      <w:r w:rsidRPr="00472512">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20"/>
          <w:szCs w:val="20"/>
        </w:rPr>
        <w:t xml:space="preserve">3.  </w:t>
      </w:r>
      <w:proofErr w:type="gramStart"/>
      <w:r w:rsidRPr="00472512">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472512">
        <w:rPr>
          <w:rFonts w:ascii="Times New Roman" w:eastAsia="Times New Roman" w:hAnsi="Times New Roman"/>
          <w:sz w:val="20"/>
          <w:szCs w:val="20"/>
        </w:rPr>
        <w:t xml:space="preserve"> Федерации»</w:t>
      </w:r>
      <w:r w:rsidRPr="00472512">
        <w:rPr>
          <w:rFonts w:ascii="Times New Roman" w:hAnsi="Times New Roman"/>
          <w:sz w:val="20"/>
          <w:szCs w:val="20"/>
        </w:rPr>
        <w:t>.</w:t>
      </w:r>
    </w:p>
    <w:p w:rsidR="002817BE" w:rsidRPr="00472512" w:rsidRDefault="002817BE">
      <w:pPr>
        <w:tabs>
          <w:tab w:val="left" w:pos="709"/>
        </w:tabs>
        <w:spacing w:after="0"/>
        <w:jc w:val="both"/>
        <w:rPr>
          <w:rFonts w:ascii="Times New Roman" w:eastAsia="Times New Roman" w:hAnsi="Times New Roman"/>
          <w:sz w:val="20"/>
          <w:szCs w:val="20"/>
        </w:rPr>
      </w:pPr>
      <w:r w:rsidRPr="00472512">
        <w:rPr>
          <w:rFonts w:ascii="Times New Roman" w:hAnsi="Times New Roman"/>
          <w:sz w:val="20"/>
          <w:szCs w:val="20"/>
        </w:rPr>
        <w:t>4. Пункты 1 - 11 являются обязательными для заполнения.</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0"/>
          <w:szCs w:val="20"/>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90433A" w:rsidRPr="00472512" w:rsidRDefault="0090433A">
      <w:pPr>
        <w:spacing w:after="0" w:line="240" w:lineRule="auto"/>
        <w:jc w:val="right"/>
        <w:rPr>
          <w:rFonts w:ascii="Times New Roman" w:eastAsia="Times New Roman" w:hAnsi="Times New Roman"/>
          <w:sz w:val="24"/>
          <w:szCs w:val="24"/>
        </w:rPr>
      </w:pPr>
    </w:p>
    <w:p w:rsidR="002817BE" w:rsidRPr="00472512" w:rsidRDefault="002817BE" w:rsidP="004E3021">
      <w:pPr>
        <w:pStyle w:val="2"/>
        <w:numPr>
          <w:ilvl w:val="0"/>
          <w:numId w:val="0"/>
        </w:numPr>
        <w:jc w:val="right"/>
      </w:pPr>
      <w:bookmarkStart w:id="84" w:name="_Ref553363781"/>
      <w:bookmarkStart w:id="85" w:name="_Toc527017189"/>
      <w:r w:rsidRPr="00472512">
        <w:lastRenderedPageBreak/>
        <w:t>Справка о перечне и объемах оказания финансовы</w:t>
      </w:r>
      <w:r w:rsidR="0073179E">
        <w:t>х услуг (лизинга) по договорам, и</w:t>
      </w:r>
      <w:r w:rsidRPr="00472512">
        <w:t>сполненным в 2016-2017 годах (форма 5)</w:t>
      </w:r>
      <w:bookmarkEnd w:id="84"/>
      <w:bookmarkEnd w:id="85"/>
    </w:p>
    <w:p w:rsidR="002817BE" w:rsidRPr="00472512" w:rsidRDefault="002817BE">
      <w:pPr>
        <w:tabs>
          <w:tab w:val="left" w:pos="1494"/>
        </w:tabs>
        <w:spacing w:after="0" w:line="240" w:lineRule="auto"/>
        <w:jc w:val="center"/>
        <w:rPr>
          <w:rFonts w:ascii="Times New Roman" w:eastAsia="Times New Roman" w:hAnsi="Times New Roman"/>
          <w:sz w:val="24"/>
          <w:szCs w:val="24"/>
        </w:rPr>
      </w:pPr>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5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4E3021" w:rsidRDefault="004E3021">
      <w:pPr>
        <w:spacing w:after="0" w:line="240" w:lineRule="auto"/>
        <w:rPr>
          <w:rFonts w:ascii="Times New Roman" w:eastAsia="Times New Roman" w:hAnsi="Times New Roman"/>
          <w:sz w:val="24"/>
          <w:szCs w:val="24"/>
        </w:rPr>
      </w:pPr>
    </w:p>
    <w:p w:rsidR="004E3021" w:rsidRPr="004E3021" w:rsidRDefault="004E3021" w:rsidP="004E3021">
      <w:pPr>
        <w:spacing w:after="0" w:line="240" w:lineRule="auto"/>
        <w:jc w:val="center"/>
        <w:rPr>
          <w:rFonts w:ascii="Times New Roman" w:eastAsia="Times New Roman" w:hAnsi="Times New Roman"/>
          <w:b/>
          <w:sz w:val="24"/>
          <w:szCs w:val="24"/>
        </w:rPr>
      </w:pPr>
      <w:r w:rsidRPr="00B748A6">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4E3021" w:rsidRDefault="004E3021">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w:t>
            </w:r>
          </w:p>
          <w:p w:rsidR="002817BE" w:rsidRPr="00472512" w:rsidRDefault="002817BE">
            <w:pPr>
              <w:keepNext/>
              <w:spacing w:after="0" w:line="240" w:lineRule="auto"/>
              <w:jc w:val="center"/>
              <w:rPr>
                <w:rFonts w:ascii="Times New Roman" w:eastAsia="Times New Roman" w:hAnsi="Times New Roman"/>
                <w:sz w:val="24"/>
                <w:szCs w:val="24"/>
              </w:rPr>
            </w:pP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Заказчик </w:t>
            </w:r>
            <w:r w:rsidRPr="00472512">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right="-114"/>
              <w:jc w:val="center"/>
              <w:rPr>
                <w:rFonts w:ascii="Times New Roman" w:eastAsia="Times New Roman" w:hAnsi="Times New Roman"/>
                <w:sz w:val="24"/>
                <w:szCs w:val="24"/>
              </w:rPr>
            </w:pPr>
            <w:r w:rsidRPr="00472512">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104" w:right="175"/>
              <w:jc w:val="center"/>
            </w:pPr>
            <w:r w:rsidRPr="00472512">
              <w:rPr>
                <w:rFonts w:ascii="Times New Roman" w:eastAsia="Times New Roman" w:hAnsi="Times New Roman"/>
                <w:sz w:val="24"/>
                <w:szCs w:val="24"/>
              </w:rPr>
              <w:t xml:space="preserve">Номер договора </w:t>
            </w: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spellStart"/>
            <w:r w:rsidRPr="00472512">
              <w:rPr>
                <w:rFonts w:ascii="Times New Roman" w:eastAsia="Times New Roman" w:hAnsi="Times New Roman"/>
                <w:b/>
                <w:sz w:val="24"/>
                <w:szCs w:val="24"/>
              </w:rPr>
              <w:t>с_____г</w:t>
            </w:r>
            <w:proofErr w:type="spellEnd"/>
            <w:r w:rsidRPr="00472512">
              <w:rPr>
                <w:rFonts w:ascii="Times New Roman" w:eastAsia="Times New Roman" w:hAnsi="Times New Roman"/>
                <w:b/>
                <w:sz w:val="24"/>
                <w:szCs w:val="24"/>
              </w:rPr>
              <w:t xml:space="preserve">.  по_____ </w:t>
            </w:r>
            <w:proofErr w:type="gramStart"/>
            <w:r w:rsidRPr="00472512">
              <w:rPr>
                <w:rFonts w:ascii="Times New Roman" w:eastAsia="Times New Roman" w:hAnsi="Times New Roman"/>
                <w:b/>
                <w:sz w:val="24"/>
                <w:szCs w:val="24"/>
              </w:rPr>
              <w:t>г</w:t>
            </w:r>
            <w:proofErr w:type="gramEnd"/>
            <w:r w:rsidRPr="00472512">
              <w:rPr>
                <w:rFonts w:ascii="Times New Roman" w:eastAsia="Times New Roman" w:hAnsi="Times New Roman"/>
                <w:b/>
                <w:sz w:val="24"/>
                <w:szCs w:val="24"/>
              </w:rPr>
              <w:t xml:space="preserve">. </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472512">
        <w:rPr>
          <w:rFonts w:ascii="Times New Roman" w:eastAsia="Times New Roman" w:hAnsi="Times New Roman"/>
          <w:sz w:val="24"/>
          <w:szCs w:val="24"/>
        </w:rPr>
        <w:t>Инструкции по заполнению</w:t>
      </w:r>
    </w:p>
    <w:p w:rsidR="002817BE" w:rsidRPr="00472512" w:rsidRDefault="002817BE" w:rsidP="00D87A59">
      <w:pPr>
        <w:tabs>
          <w:tab w:val="left" w:pos="284"/>
          <w:tab w:val="left" w:pos="315"/>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1. Участник закупки приводит номер и дату письма о подаче оферты, </w:t>
      </w:r>
      <w:proofErr w:type="gramStart"/>
      <w:r w:rsidRPr="00472512">
        <w:rPr>
          <w:rFonts w:ascii="Times New Roman" w:eastAsia="Times New Roman" w:hAnsi="Times New Roman"/>
          <w:szCs w:val="24"/>
        </w:rPr>
        <w:t>приложением</w:t>
      </w:r>
      <w:proofErr w:type="gramEnd"/>
      <w:r w:rsidRPr="00472512">
        <w:rPr>
          <w:rFonts w:ascii="Times New Roman" w:eastAsia="Times New Roman" w:hAnsi="Times New Roman"/>
          <w:szCs w:val="24"/>
        </w:rPr>
        <w:t xml:space="preserve"> к которому является данная справка.</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2. Участник закупки указывает свое фирменное наименование (в </w:t>
      </w:r>
      <w:proofErr w:type="spellStart"/>
      <w:r w:rsidRPr="00472512">
        <w:rPr>
          <w:rFonts w:ascii="Times New Roman" w:eastAsia="Times New Roman" w:hAnsi="Times New Roman"/>
          <w:szCs w:val="24"/>
        </w:rPr>
        <w:t>т.ч</w:t>
      </w:r>
      <w:proofErr w:type="spellEnd"/>
      <w:r w:rsidRPr="00472512">
        <w:rPr>
          <w:rFonts w:ascii="Times New Roman" w:eastAsia="Times New Roman" w:hAnsi="Times New Roman"/>
          <w:szCs w:val="24"/>
        </w:rPr>
        <w:t>. организационно-правовую форму) и свой адрес.</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szCs w:val="24"/>
        </w:rPr>
        <w:t xml:space="preserve">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w:t>
      </w:r>
      <w:r w:rsidRPr="00472512">
        <w:rPr>
          <w:rFonts w:ascii="Times New Roman" w:eastAsia="Times New Roman" w:hAnsi="Times New Roman"/>
          <w:szCs w:val="24"/>
        </w:rPr>
        <w:lastRenderedPageBreak/>
        <w:t>Данные сведения будут использованы для оценки Участника закупки по критерию «Наличие опыта по успешному оказанию финансовых услуг (лизинга)».</w:t>
      </w:r>
      <w:r w:rsidRPr="00472512">
        <w:rPr>
          <w:rFonts w:ascii="Times New Roman" w:eastAsia="Times New Roman" w:hAnsi="Times New Roman"/>
          <w:b/>
          <w:szCs w:val="24"/>
        </w:rPr>
        <w:t xml:space="preserve"> </w:t>
      </w:r>
    </w:p>
    <w:p w:rsidR="002817BE"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b/>
          <w:bCs/>
          <w:i/>
          <w:sz w:val="20"/>
          <w:szCs w:val="24"/>
        </w:rPr>
        <w:t xml:space="preserve">4. В случае не </w:t>
      </w:r>
      <w:r w:rsidRPr="00B429DA">
        <w:rPr>
          <w:rFonts w:ascii="Times New Roman" w:eastAsia="Times New Roman" w:hAnsi="Times New Roman"/>
          <w:b/>
          <w:bCs/>
          <w:i/>
          <w:sz w:val="20"/>
          <w:szCs w:val="24"/>
        </w:rPr>
        <w:t xml:space="preserve">указания </w:t>
      </w:r>
      <w:r w:rsidR="00224635" w:rsidRPr="00B429DA">
        <w:rPr>
          <w:rFonts w:ascii="Times New Roman" w:eastAsia="Times New Roman" w:hAnsi="Times New Roman"/>
          <w:b/>
          <w:bCs/>
          <w:i/>
          <w:sz w:val="20"/>
          <w:szCs w:val="24"/>
        </w:rPr>
        <w:t xml:space="preserve">в настоящей справке </w:t>
      </w:r>
      <w:r w:rsidRPr="00B429DA">
        <w:rPr>
          <w:rFonts w:ascii="Times New Roman" w:eastAsia="Times New Roman" w:hAnsi="Times New Roman"/>
          <w:b/>
          <w:bCs/>
          <w:i/>
          <w:sz w:val="20"/>
          <w:szCs w:val="24"/>
        </w:rPr>
        <w:t>сведений по договорам</w:t>
      </w:r>
      <w:r w:rsidRPr="00472512">
        <w:rPr>
          <w:rFonts w:ascii="Times New Roman" w:eastAsia="Times New Roman" w:hAnsi="Times New Roman"/>
          <w:b/>
          <w:bCs/>
          <w:i/>
          <w:sz w:val="20"/>
          <w:szCs w:val="24"/>
        </w:rPr>
        <w:t>, исполненным в 2016-2017</w:t>
      </w:r>
      <w:r w:rsidR="001E5FBB" w:rsidRPr="00472512">
        <w:rPr>
          <w:rFonts w:ascii="Times New Roman" w:eastAsia="Times New Roman" w:hAnsi="Times New Roman"/>
          <w:b/>
          <w:bCs/>
          <w:i/>
          <w:sz w:val="20"/>
          <w:szCs w:val="24"/>
        </w:rPr>
        <w:t xml:space="preserve"> </w:t>
      </w:r>
      <w:r w:rsidRPr="00472512">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Pr="00472512"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9C3446" w:rsidRDefault="00D87A59" w:rsidP="009C3446">
      <w:pPr>
        <w:pStyle w:val="12"/>
        <w:ind w:left="5387"/>
        <w:jc w:val="both"/>
      </w:pPr>
      <w:bookmarkStart w:id="86" w:name="__RefHeading___Toc518568484"/>
      <w:bookmarkStart w:id="87" w:name="_%2525D0%2525A1%2525D0%2525BF%2525D1%252"/>
      <w:bookmarkStart w:id="88" w:name="_Toc527017190"/>
      <w:bookmarkStart w:id="89" w:name="_%2525D0%25259F%2525D1%252580%2525D0%252"/>
      <w:bookmarkEnd w:id="64"/>
      <w:bookmarkEnd w:id="86"/>
      <w:bookmarkEnd w:id="87"/>
      <w:r w:rsidRPr="00472512">
        <w:rPr>
          <w:b/>
        </w:rPr>
        <w:lastRenderedPageBreak/>
        <w:t>Приложение № 2 к Документации</w:t>
      </w:r>
      <w:bookmarkEnd w:id="88"/>
      <w:r w:rsidRPr="00472512">
        <w:t xml:space="preserve"> </w:t>
      </w:r>
    </w:p>
    <w:p w:rsidR="00D87A59" w:rsidRPr="009C3446" w:rsidRDefault="00D87A59" w:rsidP="009C3446">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5F4EA3" w:rsidRPr="009C3446">
        <w:rPr>
          <w:rFonts w:ascii="Times New Roman" w:hAnsi="Times New Roman"/>
          <w:sz w:val="24"/>
          <w:szCs w:val="24"/>
        </w:rPr>
        <w:t>автотранспортного средства HYUNDAI H-1 (или эквивалент)</w:t>
      </w:r>
      <w:r w:rsidR="009674E6" w:rsidRPr="009C3446">
        <w:rPr>
          <w:rFonts w:ascii="Times New Roman" w:hAnsi="Times New Roman"/>
          <w:sz w:val="24"/>
          <w:szCs w:val="24"/>
        </w:rPr>
        <w:t xml:space="preserve"> </w:t>
      </w:r>
    </w:p>
    <w:p w:rsidR="00D87A59" w:rsidRPr="00472512" w:rsidRDefault="00D87A59" w:rsidP="009C3446">
      <w:pPr>
        <w:keepNext/>
        <w:spacing w:after="0" w:line="240" w:lineRule="auto"/>
        <w:ind w:left="4962" w:right="-2" w:hanging="1"/>
        <w:rPr>
          <w:rFonts w:ascii="Times New Roman" w:eastAsia="Times New Roman" w:hAnsi="Times New Roman"/>
          <w:b/>
          <w:sz w:val="24"/>
          <w:szCs w:val="24"/>
        </w:rPr>
      </w:pPr>
    </w:p>
    <w:p w:rsidR="002817BE" w:rsidRPr="00472512" w:rsidRDefault="002817BE">
      <w:pPr>
        <w:spacing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Наименование организации</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ИНН КПП ОГРН</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Юридический адрес</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i/>
          <w:sz w:val="24"/>
          <w:szCs w:val="24"/>
        </w:rPr>
        <w:t xml:space="preserve">Телефон/факс/ </w:t>
      </w:r>
      <w:r w:rsidRPr="00472512">
        <w:rPr>
          <w:rFonts w:ascii="Times New Roman" w:eastAsia="Times New Roman" w:hAnsi="Times New Roman"/>
          <w:i/>
          <w:sz w:val="24"/>
          <w:szCs w:val="24"/>
          <w:lang w:val="en-US" w:eastAsia="en-US" w:bidi="en-US"/>
        </w:rPr>
        <w:t>e</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lang w:val="en-US" w:eastAsia="en-US" w:bidi="en-US"/>
        </w:rPr>
        <w:t>mail</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4"/>
          <w:szCs w:val="24"/>
        </w:rPr>
      </w:pP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472512">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472512" w:rsidRDefault="002817BE">
      <w:pPr>
        <w:widowControl w:val="0"/>
        <w:tabs>
          <w:tab w:val="left" w:pos="284"/>
        </w:tabs>
        <w:spacing w:after="0"/>
        <w:ind w:left="23"/>
        <w:jc w:val="center"/>
        <w:rPr>
          <w:rFonts w:ascii="Times New Roman" w:eastAsia="Times New Roman" w:hAnsi="Times New Roman"/>
          <w:b/>
          <w:i/>
          <w:sz w:val="24"/>
          <w:szCs w:val="24"/>
          <w:lang w:eastAsia="en-US" w:bidi="en-US"/>
        </w:rPr>
      </w:pPr>
      <w:r w:rsidRPr="00472512">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472512">
        <w:rPr>
          <w:rFonts w:ascii="Times New Roman" w:hAnsi="Times New Roman"/>
          <w:b/>
          <w:i/>
          <w:sz w:val="24"/>
          <w:szCs w:val="24"/>
          <w:lang w:eastAsia="en-US" w:bidi="en-US"/>
        </w:rPr>
        <w:t>договора на оказание услуг</w:t>
      </w:r>
      <w:r w:rsidRPr="00472512">
        <w:rPr>
          <w:rFonts w:ascii="Times New Roman" w:eastAsia="Times New Roman" w:hAnsi="Times New Roman"/>
          <w:b/>
          <w:i/>
          <w:sz w:val="24"/>
          <w:szCs w:val="24"/>
          <w:lang w:eastAsia="en-US" w:bidi="en-US"/>
        </w:rPr>
        <w:t xml:space="preserve"> финансовой аренды (лизинга) </w:t>
      </w:r>
      <w:r w:rsidR="005F4EA3">
        <w:rPr>
          <w:rFonts w:ascii="Times New Roman" w:eastAsia="Times New Roman" w:hAnsi="Times New Roman"/>
          <w:b/>
          <w:i/>
          <w:sz w:val="24"/>
          <w:szCs w:val="24"/>
          <w:lang w:eastAsia="en-US" w:bidi="en-US"/>
        </w:rPr>
        <w:t>автотранспортного средства HYUNDAI H-1 (или эквивалент)</w:t>
      </w:r>
      <w:r w:rsidR="009674E6" w:rsidRPr="00472512">
        <w:rPr>
          <w:rFonts w:ascii="Times New Roman" w:eastAsia="Times New Roman" w:hAnsi="Times New Roman"/>
          <w:b/>
          <w:i/>
          <w:sz w:val="24"/>
          <w:szCs w:val="24"/>
          <w:lang w:eastAsia="en-US" w:bidi="en-US"/>
        </w:rPr>
        <w:t xml:space="preserve"> </w:t>
      </w: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 xml:space="preserve">с целью участия в__________________________________ </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shd w:val="clear" w:color="auto" w:fill="D9D9D9"/>
          <w:lang w:eastAsia="en-US" w:bidi="en-US"/>
        </w:rPr>
        <w:t>указать способ и предмет закупки</w:t>
      </w:r>
      <w:r w:rsidRPr="00472512">
        <w:rPr>
          <w:rFonts w:ascii="Times New Roman" w:eastAsia="Times New Roman" w:hAnsi="Times New Roman"/>
          <w:sz w:val="24"/>
          <w:szCs w:val="24"/>
          <w:lang w:eastAsia="en-US" w:bidi="en-US"/>
        </w:rPr>
        <w:t xml:space="preserve">), извещение №________________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номер извещения</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xml:space="preserve">, _________________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наименование Участника закупки</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1. в отношении ____________ (</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проводится ликвидация и отсутствует </w:t>
      </w:r>
      <w:r w:rsidRPr="00472512">
        <w:rPr>
          <w:rFonts w:ascii="Times New Roman" w:hAnsi="Times New Roman"/>
          <w:sz w:val="24"/>
          <w:szCs w:val="24"/>
        </w:rPr>
        <w:t>решение арбитражного суда о признании</w:t>
      </w:r>
      <w:r w:rsidRPr="00472512">
        <w:rPr>
          <w:rFonts w:ascii="Times New Roman" w:eastAsia="Times New Roman" w:hAnsi="Times New Roman"/>
          <w:sz w:val="24"/>
          <w:szCs w:val="24"/>
        </w:rPr>
        <w:t xml:space="preserve">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 xml:space="preserve"> </w:t>
      </w:r>
      <w:r w:rsidRPr="00472512">
        <w:rPr>
          <w:rFonts w:ascii="Times New Roman" w:hAnsi="Times New Roman"/>
          <w:sz w:val="24"/>
          <w:szCs w:val="24"/>
        </w:rPr>
        <w:t>несостоятельным (банкротом) и об открытии конкурсного производства</w:t>
      </w:r>
      <w:r w:rsidRPr="00472512">
        <w:rPr>
          <w:rFonts w:ascii="Times New Roman" w:eastAsia="Times New Roman" w:hAnsi="Times New Roman"/>
          <w:sz w:val="24"/>
          <w:szCs w:val="24"/>
        </w:rPr>
        <w:t>;</w:t>
      </w: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2. в отношении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3.  у ____________ </w:t>
      </w:r>
      <w:r w:rsidRPr="00472512">
        <w:rPr>
          <w:rFonts w:ascii="Times New Roman" w:eastAsia="Times New Roman" w:hAnsi="Times New Roman"/>
          <w:i/>
          <w:sz w:val="24"/>
          <w:szCs w:val="24"/>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472512">
        <w:rPr>
          <w:rFonts w:ascii="Times New Roman" w:eastAsia="Times New Roman" w:hAnsi="Times New Roman"/>
          <w:sz w:val="24"/>
          <w:szCs w:val="24"/>
        </w:rPr>
        <w:t xml:space="preserve"> о признании обязанности </w:t>
      </w:r>
      <w:proofErr w:type="gramStart"/>
      <w:r w:rsidRPr="00472512">
        <w:rPr>
          <w:rFonts w:ascii="Times New Roman" w:eastAsia="Times New Roman" w:hAnsi="Times New Roman"/>
          <w:sz w:val="24"/>
          <w:szCs w:val="24"/>
        </w:rPr>
        <w:t>заявителя</w:t>
      </w:r>
      <w:proofErr w:type="gramEnd"/>
      <w:r w:rsidRPr="00472512">
        <w:rPr>
          <w:rFonts w:ascii="Times New Roman" w:eastAsia="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472512">
        <w:rPr>
          <w:rStyle w:val="aff8"/>
          <w:rFonts w:ascii="Symbol" w:hAnsi="Symbol" w:cs="Symbol"/>
          <w:sz w:val="24"/>
          <w:szCs w:val="24"/>
        </w:rPr>
        <w:footnoteReference w:customMarkFollows="1" w:id="1"/>
        <w:t></w:t>
      </w:r>
      <w:r w:rsidRPr="00472512">
        <w:rPr>
          <w:rFonts w:ascii="Times New Roman" w:eastAsia="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4. у ____________ </w:t>
      </w:r>
      <w:r w:rsidRPr="005A73AB">
        <w:rPr>
          <w:rFonts w:ascii="Times New Roman" w:eastAsia="Times New Roman" w:hAnsi="Times New Roman"/>
          <w:i/>
          <w:sz w:val="24"/>
          <w:szCs w:val="24"/>
          <w:highlight w:val="lightGray"/>
        </w:rPr>
        <w:t xml:space="preserve">(указать ФИО Участника закупки - физического лица либо ФИО руководителя, членов </w:t>
      </w:r>
      <w:proofErr w:type="gramStart"/>
      <w:r w:rsidRPr="005A73AB">
        <w:rPr>
          <w:rFonts w:ascii="Times New Roman" w:eastAsia="Times New Roman" w:hAnsi="Times New Roman"/>
          <w:i/>
          <w:sz w:val="24"/>
          <w:szCs w:val="24"/>
          <w:highlight w:val="lightGray"/>
        </w:rPr>
        <w:t>коллегиального исполнительного</w:t>
      </w:r>
      <w:proofErr w:type="gramEnd"/>
      <w:r w:rsidRPr="005A73AB">
        <w:rPr>
          <w:rFonts w:ascii="Times New Roman" w:eastAsia="Times New Roman" w:hAnsi="Times New Roman"/>
          <w:i/>
          <w:sz w:val="24"/>
          <w:szCs w:val="24"/>
          <w:highlight w:val="lightGray"/>
        </w:rPr>
        <w:t xml:space="preserve"> органа и главного бухгалтера </w:t>
      </w:r>
      <w:r w:rsidRPr="005A73AB">
        <w:rPr>
          <w:rFonts w:ascii="Times New Roman" w:eastAsia="Times New Roman" w:hAnsi="Times New Roman"/>
          <w:i/>
          <w:sz w:val="24"/>
          <w:szCs w:val="24"/>
          <w:highlight w:val="lightGray"/>
        </w:rPr>
        <w:lastRenderedPageBreak/>
        <w:t>юридического лица - Участника закупки)</w:t>
      </w:r>
      <w:r w:rsidRPr="00472512">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Pr="00472512">
        <w:rPr>
          <w:rFonts w:ascii="Times New Roman" w:eastAsia="Times New Roman" w:hAnsi="Times New Roman"/>
          <w:sz w:val="24"/>
          <w:szCs w:val="24"/>
        </w:rPr>
        <w:t>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817BE" w:rsidRPr="00472512" w:rsidRDefault="002817BE">
      <w:pPr>
        <w:overflowPunct w:val="0"/>
        <w:autoSpaceDE w:val="0"/>
        <w:spacing w:after="0" w:line="240" w:lineRule="auto"/>
        <w:ind w:firstLine="709"/>
        <w:jc w:val="both"/>
        <w:rPr>
          <w:rFonts w:ascii="Times New Roman" w:hAnsi="Times New Roman"/>
          <w:sz w:val="24"/>
          <w:szCs w:val="24"/>
        </w:rPr>
      </w:pPr>
      <w:proofErr w:type="gramStart"/>
      <w:r w:rsidRPr="00472512">
        <w:rPr>
          <w:rFonts w:ascii="Times New Roman" w:eastAsia="Times New Roman" w:hAnsi="Times New Roman"/>
          <w:sz w:val="24"/>
          <w:szCs w:val="24"/>
        </w:rPr>
        <w:t xml:space="preserve">4.1. ____________ </w:t>
      </w:r>
      <w:r w:rsidRPr="005A73AB">
        <w:rPr>
          <w:rFonts w:ascii="Times New Roman" w:eastAsia="Times New Roman" w:hAnsi="Times New Roman"/>
          <w:i/>
          <w:sz w:val="24"/>
          <w:szCs w:val="24"/>
          <w:highlight w:val="lightGray"/>
        </w:rPr>
        <w:t>(указать наименование Участника закупк</w:t>
      </w:r>
      <w:r w:rsidRPr="005A73AB">
        <w:rPr>
          <w:rFonts w:ascii="Times New Roman" w:eastAsia="Times New Roman" w:hAnsi="Times New Roman"/>
          <w:i/>
          <w:sz w:val="24"/>
          <w:szCs w:val="24"/>
          <w:highlight w:val="lightGray"/>
          <w:shd w:val="clear" w:color="auto" w:fill="D9D9D9"/>
        </w:rPr>
        <w:t>и</w:t>
      </w:r>
      <w:r w:rsidRPr="005A73AB">
        <w:rPr>
          <w:rFonts w:ascii="Times New Roman" w:eastAsia="Times New Roman" w:hAnsi="Times New Roman"/>
          <w:i/>
          <w:sz w:val="24"/>
          <w:szCs w:val="24"/>
          <w:highlight w:val="lightGray"/>
        </w:rPr>
        <w:t xml:space="preserve"> </w:t>
      </w:r>
      <w:r w:rsidRPr="005A73AB">
        <w:rPr>
          <w:rFonts w:ascii="Times New Roman" w:hAnsi="Times New Roman"/>
          <w:i/>
          <w:sz w:val="24"/>
          <w:szCs w:val="24"/>
          <w:highlight w:val="lightGray"/>
        </w:rPr>
        <w:t>- юридического лица)</w:t>
      </w:r>
      <w:r w:rsidRPr="00472512">
        <w:rPr>
          <w:rFonts w:ascii="Times New Roman" w:hAnsi="Times New Roman"/>
          <w:i/>
          <w:sz w:val="24"/>
          <w:szCs w:val="24"/>
        </w:rPr>
        <w:t>,</w:t>
      </w:r>
      <w:r w:rsidRPr="0047251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 xml:space="preserve">5. </w:t>
      </w:r>
      <w:r w:rsidRPr="00472512">
        <w:rPr>
          <w:rFonts w:ascii="Times New Roman" w:eastAsia="Times New Roman" w:hAnsi="Times New Roman"/>
          <w:sz w:val="24"/>
          <w:szCs w:val="24"/>
        </w:rPr>
        <w:t xml:space="preserve">между _______________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472512">
        <w:rPr>
          <w:rFonts w:ascii="Times New Roman" w:eastAsia="Times New Roman" w:hAnsi="Times New Roman"/>
          <w:sz w:val="24"/>
          <w:szCs w:val="24"/>
        </w:rPr>
        <w:t>единоличным исполнительным</w:t>
      </w:r>
      <w:proofErr w:type="gramEnd"/>
      <w:r w:rsidRPr="00472512">
        <w:rPr>
          <w:rFonts w:ascii="Times New Roman" w:eastAsia="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472512">
        <w:rPr>
          <w:rFonts w:ascii="Times New Roman" w:eastAsia="Times New Roman" w:hAnsi="Times New Roman"/>
          <w:sz w:val="24"/>
          <w:szCs w:val="24"/>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72512">
        <w:rPr>
          <w:rFonts w:ascii="Times New Roman" w:eastAsia="Times New Roman" w:hAnsi="Times New Roman"/>
          <w:sz w:val="24"/>
          <w:szCs w:val="24"/>
        </w:rPr>
        <w:t>неполнородными</w:t>
      </w:r>
      <w:proofErr w:type="spellEnd"/>
      <w:r w:rsidRPr="00472512">
        <w:rPr>
          <w:rFonts w:ascii="Times New Roman" w:eastAsia="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eastAsia="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6. </w:t>
      </w:r>
      <w:r w:rsidRPr="00472512">
        <w:rPr>
          <w:rFonts w:ascii="Times New Roman" w:eastAsia="Times New Roman" w:hAnsi="Times New Roman"/>
          <w:sz w:val="24"/>
          <w:szCs w:val="24"/>
        </w:rPr>
        <w:tab/>
        <w:t xml:space="preserve">сведения о 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rsidP="00CA5BDE">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сведения о____________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before="120" w:after="120" w:line="240" w:lineRule="auto"/>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Достоверность сведений подтверждаю.</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«____» ___________ 201_ года.</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(Руководитель) _________________________________ М.П.</w:t>
      </w:r>
    </w:p>
    <w:p w:rsidR="0090433A" w:rsidRPr="00472512" w:rsidRDefault="002817BE" w:rsidP="00902B48">
      <w:pPr>
        <w:tabs>
          <w:tab w:val="left" w:pos="425"/>
          <w:tab w:val="left" w:pos="567"/>
          <w:tab w:val="left" w:pos="709"/>
        </w:tabs>
        <w:spacing w:after="0" w:line="240" w:lineRule="auto"/>
        <w:jc w:val="both"/>
        <w:rPr>
          <w:b/>
          <w:iCs/>
        </w:rPr>
      </w:pPr>
      <w:r w:rsidRPr="00472512">
        <w:rPr>
          <w:b/>
          <w:iCs/>
        </w:rPr>
        <w:t xml:space="preserve">                                                             </w:t>
      </w:r>
      <w:bookmarkStart w:id="90" w:name="__RefHeading___Toc518568485"/>
      <w:bookmarkEnd w:id="90"/>
      <w:r w:rsidR="00902B48" w:rsidRPr="00472512">
        <w:rPr>
          <w:b/>
          <w:iCs/>
        </w:rPr>
        <w:t xml:space="preserve">                                     </w:t>
      </w:r>
    </w:p>
    <w:p w:rsidR="0090433A" w:rsidRPr="00472512" w:rsidRDefault="0090433A"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9F216E" w:rsidRDefault="009F216E" w:rsidP="00902B48">
      <w:pPr>
        <w:tabs>
          <w:tab w:val="left" w:pos="425"/>
          <w:tab w:val="left" w:pos="567"/>
          <w:tab w:val="left" w:pos="709"/>
        </w:tabs>
        <w:spacing w:after="0" w:line="240" w:lineRule="auto"/>
        <w:jc w:val="both"/>
        <w:rPr>
          <w:b/>
          <w:iCs/>
        </w:rPr>
      </w:pPr>
    </w:p>
    <w:p w:rsidR="0073179E" w:rsidRDefault="0073179E" w:rsidP="00902B48">
      <w:pPr>
        <w:tabs>
          <w:tab w:val="left" w:pos="425"/>
          <w:tab w:val="left" w:pos="567"/>
          <w:tab w:val="left" w:pos="709"/>
        </w:tabs>
        <w:spacing w:after="0" w:line="240" w:lineRule="auto"/>
        <w:jc w:val="both"/>
        <w:rPr>
          <w:b/>
          <w:iCs/>
        </w:rPr>
      </w:pPr>
    </w:p>
    <w:p w:rsidR="0073179E" w:rsidRPr="00472512" w:rsidRDefault="0073179E"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2817BE" w:rsidRPr="0073179E" w:rsidRDefault="002817BE" w:rsidP="002B1214">
      <w:pPr>
        <w:pStyle w:val="12"/>
        <w:ind w:left="5387"/>
        <w:jc w:val="left"/>
        <w:rPr>
          <w:b/>
        </w:rPr>
      </w:pPr>
      <w:bookmarkStart w:id="91" w:name="_Toc527017191"/>
      <w:r w:rsidRPr="0073179E">
        <w:rPr>
          <w:b/>
        </w:rPr>
        <w:lastRenderedPageBreak/>
        <w:t>Приложение № 3 к Документации</w:t>
      </w:r>
      <w:bookmarkEnd w:id="91"/>
    </w:p>
    <w:p w:rsidR="002817BE" w:rsidRPr="00472512" w:rsidRDefault="002817BE" w:rsidP="002B1214">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line="240" w:lineRule="auto"/>
        <w:ind w:left="5387"/>
        <w:jc w:val="both"/>
        <w:rPr>
          <w:rFonts w:ascii="Times New Roman" w:eastAsia="Times New Roman" w:hAnsi="Times New Roman"/>
          <w:sz w:val="24"/>
          <w:szCs w:val="24"/>
        </w:rPr>
      </w:pPr>
    </w:p>
    <w:p w:rsidR="005A73AB" w:rsidRPr="00565238" w:rsidRDefault="005A73AB" w:rsidP="005A73AB">
      <w:pPr>
        <w:spacing w:line="240" w:lineRule="auto"/>
        <w:jc w:val="center"/>
        <w:rPr>
          <w:rFonts w:ascii="Times New Roman" w:eastAsia="Times New Roman" w:hAnsi="Times New Roman"/>
          <w:sz w:val="24"/>
          <w:szCs w:val="24"/>
        </w:rPr>
      </w:pPr>
      <w:r w:rsidRPr="00565238">
        <w:rPr>
          <w:rFonts w:ascii="Times New Roman" w:hAnsi="Times New Roman"/>
          <w:b/>
          <w:color w:val="AEAAAA"/>
          <w:sz w:val="24"/>
          <w:szCs w:val="24"/>
        </w:rPr>
        <w:t>(при необходимости)</w:t>
      </w:r>
    </w:p>
    <w:p w:rsidR="002817BE" w:rsidRPr="00472512" w:rsidRDefault="002817BE">
      <w:pPr>
        <w:tabs>
          <w:tab w:val="left" w:pos="2054"/>
        </w:tabs>
        <w:spacing w:after="0" w:line="240" w:lineRule="auto"/>
        <w:jc w:val="center"/>
        <w:rPr>
          <w:rFonts w:ascii="Times New Roman" w:eastAsia="Times New Roman" w:hAnsi="Times New Roman"/>
          <w:b/>
          <w:sz w:val="24"/>
          <w:szCs w:val="24"/>
        </w:rPr>
      </w:pP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 О В Е Р Е Н </w:t>
      </w:r>
      <w:proofErr w:type="spellStart"/>
      <w:proofErr w:type="gramStart"/>
      <w:r w:rsidRPr="00472512">
        <w:rPr>
          <w:rFonts w:ascii="Times New Roman" w:eastAsia="Times New Roman" w:hAnsi="Times New Roman"/>
          <w:b/>
          <w:sz w:val="24"/>
          <w:szCs w:val="24"/>
        </w:rPr>
        <w:t>Н</w:t>
      </w:r>
      <w:proofErr w:type="spellEnd"/>
      <w:proofErr w:type="gramEnd"/>
      <w:r w:rsidRPr="00472512">
        <w:rPr>
          <w:rFonts w:ascii="Times New Roman" w:eastAsia="Times New Roman" w:hAnsi="Times New Roman"/>
          <w:b/>
          <w:sz w:val="24"/>
          <w:szCs w:val="24"/>
        </w:rPr>
        <w:t xml:space="preserve"> О С Т Ь №_______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p>
    <w:p w:rsidR="002817BE" w:rsidRPr="00472512" w:rsidRDefault="002817BE">
      <w:pPr>
        <w:tabs>
          <w:tab w:val="left" w:pos="2054"/>
        </w:tabs>
        <w:spacing w:after="0" w:line="240" w:lineRule="auto"/>
        <w:jc w:val="center"/>
        <w:rPr>
          <w:rFonts w:ascii="Times New Roman" w:eastAsia="Times New Roman" w:hAnsi="Times New Roman"/>
          <w:b/>
          <w:sz w:val="24"/>
          <w:szCs w:val="24"/>
        </w:rPr>
      </w:pPr>
      <w:r w:rsidRPr="00472512">
        <w:rPr>
          <w:rFonts w:ascii="Times New Roman" w:eastAsia="Times New Roman" w:hAnsi="Times New Roman"/>
          <w:b/>
          <w:sz w:val="24"/>
          <w:szCs w:val="24"/>
        </w:rPr>
        <w:t>Российская Федерация, _________ область, город ___________,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две тысячи ________________ год, _______ </w:t>
      </w:r>
    </w:p>
    <w:p w:rsidR="002817BE" w:rsidRPr="00472512" w:rsidRDefault="002817BE">
      <w:pPr>
        <w:tabs>
          <w:tab w:val="left" w:pos="2054"/>
        </w:tabs>
        <w:spacing w:after="0" w:line="240" w:lineRule="auto"/>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Организационно – правовая форма организации </w:t>
      </w:r>
      <w:r w:rsidRPr="00472512">
        <w:t xml:space="preserve">– </w:t>
      </w:r>
      <w:r w:rsidRPr="00472512">
        <w:rPr>
          <w:rFonts w:ascii="Times New Roman" w:eastAsia="Times New Roman" w:hAnsi="Times New Roman"/>
          <w:sz w:val="24"/>
          <w:szCs w:val="24"/>
        </w:rPr>
        <w:t>Участника закупки «____________________»  в лице (</w:t>
      </w:r>
      <w:r w:rsidRPr="00472512">
        <w:rPr>
          <w:rFonts w:ascii="Times New Roman" w:eastAsia="Times New Roman" w:hAnsi="Times New Roman"/>
          <w:i/>
          <w:sz w:val="24"/>
          <w:szCs w:val="24"/>
          <w:u w:val="single"/>
          <w:shd w:val="clear" w:color="auto" w:fill="D9D9D9"/>
        </w:rPr>
        <w:t>должность Руководителя, ФИО Руководителя)</w:t>
      </w:r>
      <w:r w:rsidRPr="00472512">
        <w:rPr>
          <w:rFonts w:ascii="Times New Roman" w:eastAsia="Times New Roman" w:hAnsi="Times New Roman"/>
          <w:i/>
          <w:sz w:val="24"/>
          <w:szCs w:val="24"/>
          <w:shd w:val="clear" w:color="auto" w:fill="FFFFFF"/>
        </w:rPr>
        <w:t>,</w:t>
      </w:r>
      <w:r w:rsidRPr="00472512">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472512">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паспорт серии ________ номер_______</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 xml:space="preserve">выдан </w:t>
      </w:r>
      <w:r w:rsidRPr="00472512">
        <w:rPr>
          <w:rFonts w:ascii="Times New Roman" w:eastAsia="Times New Roman" w:hAnsi="Times New Roman"/>
          <w:i/>
          <w:sz w:val="24"/>
          <w:szCs w:val="24"/>
        </w:rPr>
        <w:t>___________</w:t>
      </w:r>
      <w:r w:rsidRPr="00472512">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 целях выполнения данного поручения (</w:t>
      </w:r>
      <w:r w:rsidRPr="00472512">
        <w:rPr>
          <w:rFonts w:ascii="Times New Roman" w:eastAsia="Times New Roman" w:hAnsi="Times New Roman"/>
          <w:i/>
          <w:sz w:val="24"/>
          <w:szCs w:val="24"/>
          <w:u w:val="single"/>
          <w:shd w:val="clear" w:color="auto" w:fill="D9D9D9"/>
        </w:rPr>
        <w:t>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472512">
        <w:rPr>
          <w:rFonts w:ascii="Times New Roman" w:hAnsi="Times New Roman"/>
          <w:sz w:val="24"/>
          <w:szCs w:val="24"/>
        </w:rPr>
        <w:t xml:space="preserve"> оказание Услуг</w:t>
      </w:r>
      <w:r w:rsidRPr="00472512">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Подпись </w:t>
      </w:r>
      <w:r w:rsidRPr="00472512">
        <w:rPr>
          <w:rFonts w:ascii="Times New Roman" w:eastAsia="Times New Roman" w:hAnsi="Times New Roman"/>
          <w:i/>
          <w:sz w:val="24"/>
          <w:szCs w:val="24"/>
          <w:shd w:val="clear" w:color="auto" w:fill="D9D9D9"/>
        </w:rPr>
        <w:t>ФИО уполномоченного лица</w:t>
      </w:r>
      <w:r w:rsidRPr="00472512">
        <w:rPr>
          <w:rFonts w:ascii="Times New Roman" w:eastAsia="Times New Roman" w:hAnsi="Times New Roman"/>
          <w:sz w:val="24"/>
          <w:szCs w:val="24"/>
        </w:rPr>
        <w:t xml:space="preserve">  _______________________удостоверяю.</w:t>
      </w: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Доверенность действительна по «___» ________ 201_ года</w:t>
      </w: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w:t>
      </w:r>
      <w:r w:rsidRPr="00472512">
        <w:rPr>
          <w:rFonts w:ascii="Times New Roman" w:eastAsia="Times New Roman" w:hAnsi="Times New Roman"/>
          <w:i/>
          <w:sz w:val="24"/>
          <w:szCs w:val="24"/>
          <w:shd w:val="clear" w:color="auto" w:fill="D9D9D9"/>
        </w:rPr>
        <w:t>должность Руководителя</w:t>
      </w:r>
      <w:r w:rsidRPr="00472512">
        <w:rPr>
          <w:rFonts w:ascii="Times New Roman" w:eastAsia="Times New Roman" w:hAnsi="Times New Roman"/>
          <w:sz w:val="24"/>
          <w:szCs w:val="24"/>
        </w:rPr>
        <w:t>)__________________________________М.П.</w:t>
      </w: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9F116F" w:rsidRDefault="009F116F" w:rsidP="009F116F">
      <w:pPr>
        <w:pStyle w:val="12"/>
        <w:ind w:left="5387"/>
        <w:jc w:val="both"/>
      </w:pPr>
      <w:bookmarkStart w:id="92" w:name="__RefHeading___Toc518568486"/>
      <w:bookmarkStart w:id="93" w:name="_Toc527017192"/>
      <w:bookmarkEnd w:id="89"/>
      <w:bookmarkEnd w:id="92"/>
      <w:r w:rsidRPr="00472512">
        <w:rPr>
          <w:b/>
        </w:rPr>
        <w:t xml:space="preserve">Приложение № </w:t>
      </w:r>
      <w:r>
        <w:rPr>
          <w:b/>
        </w:rPr>
        <w:t>4</w:t>
      </w:r>
      <w:r w:rsidRPr="00472512">
        <w:rPr>
          <w:b/>
        </w:rPr>
        <w:t xml:space="preserve"> к Документации</w:t>
      </w:r>
      <w:bookmarkEnd w:id="93"/>
      <w:r w:rsidRPr="00472512">
        <w:t xml:space="preserve"> </w:t>
      </w:r>
    </w:p>
    <w:p w:rsidR="00C87CE8" w:rsidRPr="009F116F" w:rsidRDefault="009F116F" w:rsidP="009F116F">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автотранспортного средства HYUNDAI H-1 (или эквивалент) </w:t>
      </w:r>
      <w:r w:rsidR="009674E6" w:rsidRPr="009F116F">
        <w:rPr>
          <w:rFonts w:ascii="Times New Roman" w:hAnsi="Times New Roman"/>
          <w:sz w:val="24"/>
          <w:szCs w:val="24"/>
        </w:rPr>
        <w:t xml:space="preserve"> </w:t>
      </w:r>
    </w:p>
    <w:p w:rsidR="00C87CE8" w:rsidRPr="00472512" w:rsidRDefault="00C87CE8" w:rsidP="00C87CE8">
      <w:pPr>
        <w:keepNext/>
        <w:spacing w:after="0" w:line="240" w:lineRule="auto"/>
        <w:ind w:left="4962" w:right="-2" w:hanging="1"/>
        <w:rPr>
          <w:rFonts w:ascii="Times New Roman" w:hAnsi="Times New Roman"/>
          <w:sz w:val="24"/>
          <w:szCs w:val="24"/>
        </w:rPr>
      </w:pPr>
    </w:p>
    <w:p w:rsidR="002817BE" w:rsidRDefault="002817BE" w:rsidP="00C87CE8">
      <w:pPr>
        <w:autoSpaceDE w:val="0"/>
        <w:spacing w:after="0" w:line="240" w:lineRule="auto"/>
        <w:ind w:firstLine="426"/>
        <w:jc w:val="right"/>
        <w:rPr>
          <w:rFonts w:ascii="Times New Roman" w:eastAsia="Times New Roman" w:hAnsi="Times New Roman"/>
          <w:sz w:val="24"/>
          <w:szCs w:val="24"/>
        </w:rPr>
      </w:pPr>
    </w:p>
    <w:p w:rsidR="00C87CE8" w:rsidRDefault="00C87CE8" w:rsidP="00C87CE8">
      <w:pPr>
        <w:spacing w:after="0" w:line="240" w:lineRule="auto"/>
        <w:rPr>
          <w:rFonts w:ascii="Times New Roman" w:eastAsia="Times New Roman" w:hAnsi="Times New Roman"/>
          <w:kern w:val="2"/>
          <w:sz w:val="20"/>
          <w:szCs w:val="20"/>
          <w:lang w:eastAsia="ru-RU"/>
        </w:rPr>
      </w:pPr>
    </w:p>
    <w:p w:rsidR="00381324" w:rsidRDefault="00381324" w:rsidP="00381324">
      <w:pPr>
        <w:spacing w:after="0" w:line="213" w:lineRule="auto"/>
        <w:jc w:val="center"/>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ДОГОВОР ОБ ОКАЗАНИИ ФИНАНСОВО</w:t>
      </w:r>
      <w:r>
        <w:rPr>
          <w:rFonts w:ascii="Times New Roman" w:eastAsia="Times New Roman" w:hAnsi="Times New Roman"/>
          <w:sz w:val="20"/>
          <w:szCs w:val="20"/>
          <w:lang w:eastAsia="ru-RU"/>
        </w:rPr>
        <w:t>Й</w:t>
      </w:r>
      <w:r w:rsidRPr="00E51404">
        <w:rPr>
          <w:rFonts w:ascii="Times New Roman" w:eastAsia="Times New Roman" w:hAnsi="Times New Roman"/>
          <w:sz w:val="20"/>
          <w:szCs w:val="20"/>
          <w:lang w:eastAsia="ru-RU"/>
        </w:rPr>
        <w:t xml:space="preserve"> УСЛУГИ ЛИЗИНГА № ________________</w:t>
      </w:r>
    </w:p>
    <w:p w:rsidR="00381324" w:rsidRPr="00E51404" w:rsidRDefault="00381324" w:rsidP="00381324">
      <w:pPr>
        <w:spacing w:after="0" w:line="213" w:lineRule="auto"/>
        <w:jc w:val="center"/>
        <w:rPr>
          <w:rFonts w:ascii="Times New Roman" w:eastAsia="Times New Roman" w:hAnsi="Times New Roman"/>
          <w:sz w:val="20"/>
          <w:szCs w:val="20"/>
          <w:lang w:eastAsia="ru-RU"/>
        </w:rPr>
      </w:pPr>
    </w:p>
    <w:p w:rsidR="00381324" w:rsidRPr="00E51404" w:rsidRDefault="00381324" w:rsidP="00381324">
      <w:pPr>
        <w:tabs>
          <w:tab w:val="right" w:pos="9600"/>
        </w:tabs>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“____” ________________ 201__ г.</w:t>
      </w:r>
      <w:r w:rsidRPr="00E51404">
        <w:rPr>
          <w:rFonts w:ascii="Times New Roman" w:eastAsia="Times New Roman" w:hAnsi="Times New Roman"/>
          <w:sz w:val="20"/>
          <w:szCs w:val="20"/>
          <w:lang w:eastAsia="ru-RU"/>
        </w:rPr>
        <w:tab/>
      </w:r>
      <w:proofErr w:type="gramStart"/>
      <w:r w:rsidRPr="00E51404">
        <w:rPr>
          <w:rFonts w:ascii="Times New Roman" w:eastAsia="Times New Roman" w:hAnsi="Times New Roman"/>
          <w:sz w:val="20"/>
          <w:szCs w:val="20"/>
          <w:lang w:eastAsia="ru-RU"/>
        </w:rPr>
        <w:t>г</w:t>
      </w:r>
      <w:proofErr w:type="gramEnd"/>
      <w:r w:rsidRPr="00E51404">
        <w:rPr>
          <w:rFonts w:ascii="Times New Roman" w:eastAsia="Times New Roman" w:hAnsi="Times New Roman"/>
          <w:sz w:val="20"/>
          <w:szCs w:val="20"/>
          <w:lang w:eastAsia="ru-RU"/>
        </w:rPr>
        <w:t>. _______________________________</w:t>
      </w:r>
    </w:p>
    <w:p w:rsidR="00381324" w:rsidRPr="00E51404" w:rsidRDefault="00381324" w:rsidP="00381324">
      <w:pPr>
        <w:spacing w:after="0" w:line="213" w:lineRule="auto"/>
        <w:rPr>
          <w:rFonts w:ascii="Times New Roman" w:eastAsia="Times New Roman" w:hAnsi="Times New Roman"/>
          <w:sz w:val="20"/>
          <w:szCs w:val="20"/>
          <w:lang w:eastAsia="ru-RU"/>
        </w:rPr>
      </w:pPr>
    </w:p>
    <w:p w:rsidR="00381324" w:rsidRPr="00E51404" w:rsidRDefault="00381324" w:rsidP="00381324">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w:t>
      </w:r>
      <w:r>
        <w:rPr>
          <w:rFonts w:ascii="Times New Roman" w:eastAsia="Times New Roman" w:hAnsi="Times New Roman"/>
          <w:sz w:val="20"/>
          <w:szCs w:val="20"/>
          <w:lang w:eastAsia="ru-RU"/>
        </w:rPr>
        <w:t>_______________________</w:t>
      </w:r>
      <w:r w:rsidRPr="00E51404">
        <w:rPr>
          <w:rFonts w:ascii="Times New Roman" w:eastAsia="Times New Roman" w:hAnsi="Times New Roman"/>
          <w:sz w:val="20"/>
          <w:szCs w:val="20"/>
          <w:lang w:eastAsia="ru-RU"/>
        </w:rPr>
        <w:t>__в лице _______________________________________</w:t>
      </w:r>
      <w:r>
        <w:rPr>
          <w:rFonts w:ascii="Times New Roman" w:eastAsia="Times New Roman" w:hAnsi="Times New Roman"/>
          <w:sz w:val="20"/>
          <w:szCs w:val="20"/>
          <w:lang w:eastAsia="ru-RU"/>
        </w:rPr>
        <w:t>__</w:t>
      </w:r>
      <w:r w:rsidRPr="00E51404">
        <w:rPr>
          <w:rFonts w:ascii="Times New Roman" w:eastAsia="Times New Roman" w:hAnsi="Times New Roman"/>
          <w:sz w:val="20"/>
          <w:szCs w:val="20"/>
          <w:lang w:eastAsia="ru-RU"/>
        </w:rPr>
        <w:t>_______, действующего на основании ____________________, в дальнейшем именуемое “Лизингодатель”, с одной стороны, и</w:t>
      </w:r>
      <w:proofErr w:type="gramEnd"/>
    </w:p>
    <w:p w:rsidR="00381324" w:rsidRPr="00E51404" w:rsidRDefault="00381324" w:rsidP="00381324">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_____________________________________</w:t>
      </w:r>
      <w:r>
        <w:rPr>
          <w:rFonts w:ascii="Times New Roman" w:eastAsia="Times New Roman" w:hAnsi="Times New Roman"/>
          <w:sz w:val="20"/>
          <w:szCs w:val="20"/>
          <w:lang w:eastAsia="ru-RU"/>
        </w:rPr>
        <w:t>_______________</w:t>
      </w:r>
      <w:r w:rsidRPr="00E51404">
        <w:rPr>
          <w:rFonts w:ascii="Times New Roman" w:eastAsia="Times New Roman" w:hAnsi="Times New Roman"/>
          <w:sz w:val="20"/>
          <w:szCs w:val="20"/>
          <w:lang w:eastAsia="ru-RU"/>
        </w:rPr>
        <w:t>_ в лице</w:t>
      </w:r>
      <w:r>
        <w:rPr>
          <w:rFonts w:ascii="Times New Roman" w:eastAsia="Times New Roman" w:hAnsi="Times New Roman"/>
          <w:sz w:val="20"/>
          <w:szCs w:val="20"/>
          <w:lang w:eastAsia="ru-RU"/>
        </w:rPr>
        <w:t xml:space="preserve"> _____</w:t>
      </w:r>
      <w:r w:rsidRPr="00E51404">
        <w:rPr>
          <w:rFonts w:ascii="Times New Roman" w:eastAsia="Times New Roman" w:hAnsi="Times New Roman"/>
          <w:sz w:val="20"/>
          <w:szCs w:val="20"/>
          <w:lang w:eastAsia="ru-RU"/>
        </w:rPr>
        <w:t>___________________________________________, действующего на основании ___________________, в дальнейшем именуемое “Лизингополучатель”, с другой стороны,</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w:t>
      </w:r>
      <w:proofErr w:type="gramEnd"/>
    </w:p>
    <w:p w:rsidR="00381324" w:rsidRPr="00E51404" w:rsidRDefault="00381324" w:rsidP="00381324">
      <w:pPr>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 xml:space="preserve">действуя </w:t>
      </w:r>
      <w:proofErr w:type="gramStart"/>
      <w:r w:rsidRPr="00E51404">
        <w:rPr>
          <w:rFonts w:ascii="Times New Roman" w:eastAsia="Times New Roman" w:hAnsi="Times New Roman"/>
          <w:sz w:val="20"/>
          <w:szCs w:val="20"/>
          <w:lang w:eastAsia="ru-RU"/>
        </w:rPr>
        <w:t>исходя из своих разумно понимаемых интересов,</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заключили</w:t>
      </w:r>
      <w:proofErr w:type="gramEnd"/>
      <w:r w:rsidRPr="00E51404">
        <w:rPr>
          <w:rFonts w:ascii="Times New Roman" w:eastAsia="Times New Roman" w:hAnsi="Times New Roman"/>
          <w:sz w:val="20"/>
          <w:szCs w:val="20"/>
          <w:lang w:eastAsia="ru-RU"/>
        </w:rPr>
        <w:t xml:space="preserve"> настоящий договор о возмездном оказании финансовой услуги лизинга (далее — Договор), достигнув соглашения по всем следующим условиям:</w:t>
      </w:r>
    </w:p>
    <w:p w:rsidR="00381324" w:rsidRPr="003C69CD" w:rsidRDefault="00381324" w:rsidP="00381324">
      <w:pPr>
        <w:spacing w:after="0" w:line="211" w:lineRule="auto"/>
        <w:jc w:val="both"/>
        <w:rPr>
          <w:rFonts w:ascii="Times New Roman" w:eastAsia="Times New Roman" w:hAnsi="Times New Roman"/>
          <w:lang w:eastAsia="ru-RU"/>
        </w:rPr>
      </w:pP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 Предмет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Лизингополучатель обязуется: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w:t>
      </w:r>
      <w:proofErr w:type="gramEnd"/>
      <w:r w:rsidRPr="00740078">
        <w:rPr>
          <w:rFonts w:ascii="Times New Roman" w:eastAsia="Times New Roman" w:hAnsi="Times New Roman"/>
          <w:sz w:val="20"/>
          <w:szCs w:val="20"/>
          <w:lang w:eastAsia="ru-RU"/>
        </w:rPr>
        <w:t>, в соответствии с графиком лизинговых платежей, согласованным Сторонами в приложении № 1 к настоящему Договору (далее — График).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w:t>
      </w:r>
      <w:proofErr w:type="gramStart"/>
      <w:r w:rsidRPr="00740078">
        <w:rPr>
          <w:rFonts w:ascii="Times New Roman" w:eastAsia="Times New Roman" w:hAnsi="Times New Roman"/>
          <w:sz w:val="20"/>
          <w:szCs w:val="20"/>
          <w:lang w:eastAsia="ru-RU"/>
        </w:rPr>
        <w:t>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roofErr w:type="gramEnd"/>
    </w:p>
    <w:p w:rsidR="00381324" w:rsidRPr="00740078" w:rsidRDefault="00381324" w:rsidP="0038132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__.______________.2018.</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Условия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Автотранспортное средство HYUNDAI H-1 (или эквивалент).</w:t>
            </w:r>
          </w:p>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Общество с ограниченной ответственностью  "Автоцентр Максимум"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197374, г Санкт-Петербург, дор </w:t>
            </w:r>
            <w:proofErr w:type="gramStart"/>
            <w:r w:rsidRPr="00740078">
              <w:rPr>
                <w:rFonts w:ascii="Times New Roman" w:eastAsia="Times New Roman" w:hAnsi="Times New Roman"/>
                <w:sz w:val="20"/>
                <w:szCs w:val="20"/>
                <w:lang w:eastAsia="ru-RU"/>
              </w:rPr>
              <w:t>Торфяная</w:t>
            </w:r>
            <w:proofErr w:type="gramEnd"/>
            <w:r w:rsidRPr="00740078">
              <w:rPr>
                <w:rFonts w:ascii="Times New Roman" w:eastAsia="Times New Roman" w:hAnsi="Times New Roman"/>
                <w:sz w:val="20"/>
                <w:szCs w:val="20"/>
                <w:lang w:eastAsia="ru-RU"/>
              </w:rPr>
              <w:t xml:space="preserve">, дом 8, корп. 3, офис </w:t>
            </w:r>
            <w:r w:rsidRPr="00740078">
              <w:rPr>
                <w:rFonts w:ascii="Times New Roman" w:eastAsia="Times New Roman" w:hAnsi="Times New Roman"/>
                <w:sz w:val="20"/>
                <w:szCs w:val="20"/>
                <w:lang w:eastAsia="ru-RU"/>
              </w:rPr>
              <w:lastRenderedPageBreak/>
              <w:t>лит. 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1089848062952</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7814425414</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15</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561995844"/>
            <w:placeholder>
              <w:docPart w:val="DC759FEEEAC64F25A8E2500BC53B1B61"/>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381324" w:rsidRPr="00740078" w:rsidRDefault="00381324" w:rsidP="009C3446">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381324" w:rsidRPr="00740078" w:rsidRDefault="00381324" w:rsidP="009C3446">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381324" w:rsidRPr="00740078" w:rsidRDefault="00381324" w:rsidP="009C3446">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 Права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 Лизингополучатель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3.2.1. требовать от Поставщика </w:t>
      </w:r>
      <w:proofErr w:type="gramStart"/>
      <w:r w:rsidRPr="00740078">
        <w:rPr>
          <w:rFonts w:ascii="Times New Roman" w:eastAsia="Times New Roman" w:hAnsi="Times New Roman"/>
          <w:sz w:val="20"/>
          <w:szCs w:val="20"/>
          <w:lang w:eastAsia="ru-RU"/>
        </w:rPr>
        <w:t>подтверждения фактов исполнения обязательств</w:t>
      </w:r>
      <w:proofErr w:type="gramEnd"/>
      <w:r w:rsidRPr="00740078">
        <w:rPr>
          <w:rFonts w:ascii="Times New Roman" w:eastAsia="Times New Roman" w:hAnsi="Times New Roman"/>
          <w:sz w:val="20"/>
          <w:szCs w:val="20"/>
          <w:lang w:eastAsia="ru-RU"/>
        </w:rPr>
        <w:t xml:space="preserve"> по Контракту, включая поставку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3.2.3. требовать от Поставщика уплаты неустойки и иных санкций за нарушение Контракта в случае просрочки передачи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3.2.5. истребовать Имущество из чужого незаконного владения;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3.4.1. сдавать Имущество в субаренду, </w:t>
      </w:r>
      <w:proofErr w:type="spellStart"/>
      <w:r w:rsidRPr="00740078">
        <w:rPr>
          <w:rFonts w:ascii="Times New Roman" w:eastAsia="Times New Roman" w:hAnsi="Times New Roman"/>
          <w:sz w:val="20"/>
          <w:szCs w:val="20"/>
          <w:lang w:eastAsia="ru-RU"/>
        </w:rPr>
        <w:t>сублизинг</w:t>
      </w:r>
      <w:proofErr w:type="spellEnd"/>
      <w:r w:rsidRPr="00740078">
        <w:rPr>
          <w:rFonts w:ascii="Times New Roman" w:eastAsia="Times New Roman" w:hAnsi="Times New Roman"/>
          <w:sz w:val="20"/>
          <w:szCs w:val="20"/>
          <w:lang w:eastAsia="ru-RU"/>
        </w:rPr>
        <w:t>, поднаем;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3.4.3. предоставлять Имущество в безвозмездное пользование (ссуду).</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 Приобретение и предоставление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4.1.1. заключает с Поставщиком договор Контракт;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4.1.2. предоставляет Лизингополучателю </w:t>
      </w:r>
      <w:proofErr w:type="gramStart"/>
      <w:r w:rsidRPr="00740078">
        <w:rPr>
          <w:rFonts w:ascii="Times New Roman" w:eastAsia="Times New Roman" w:hAnsi="Times New Roman"/>
          <w:sz w:val="20"/>
          <w:szCs w:val="20"/>
          <w:lang w:eastAsia="ru-RU"/>
        </w:rPr>
        <w:t>финансирование</w:t>
      </w:r>
      <w:proofErr w:type="gramEnd"/>
      <w:r w:rsidRPr="00740078">
        <w:rPr>
          <w:rFonts w:ascii="Times New Roman" w:eastAsia="Times New Roman" w:hAnsi="Times New Roman"/>
          <w:sz w:val="20"/>
          <w:szCs w:val="20"/>
          <w:lang w:eastAsia="ru-RU"/>
        </w:rPr>
        <w:t xml:space="preserve">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4.2. </w:t>
      </w:r>
      <w:proofErr w:type="gramStart"/>
      <w:r w:rsidRPr="00740078">
        <w:rPr>
          <w:rFonts w:ascii="Times New Roman" w:eastAsia="Times New Roman" w:hAnsi="Times New Roman"/>
          <w:sz w:val="20"/>
          <w:szCs w:val="20"/>
          <w:lang w:eastAsia="ru-RU"/>
        </w:rPr>
        <w:t>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 При оплате Имущества Лизингодатель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4.7. </w:t>
      </w:r>
      <w:proofErr w:type="gramStart"/>
      <w:r w:rsidRPr="00740078">
        <w:rPr>
          <w:rFonts w:ascii="Times New Roman" w:eastAsia="Times New Roman" w:hAnsi="Times New Roman"/>
          <w:sz w:val="20"/>
          <w:szCs w:val="20"/>
          <w:lang w:eastAsia="ru-RU"/>
        </w:rPr>
        <w:t>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4.7.1. Акт приема-передачи Имущества в лизинг подписывается Сторонами одновременно </w:t>
      </w:r>
      <w:proofErr w:type="gramStart"/>
      <w:r w:rsidRPr="00740078">
        <w:rPr>
          <w:rFonts w:ascii="Times New Roman" w:eastAsia="Times New Roman" w:hAnsi="Times New Roman"/>
          <w:sz w:val="20"/>
          <w:szCs w:val="20"/>
          <w:lang w:eastAsia="ru-RU"/>
        </w:rPr>
        <w:t>с получением Имущества по акту приема-передачи по Контракту в зафиксированном в нем состоянии</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 Затраты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5.1.1. расходы (издержки) Лизингодателя, связанные с приобретением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5.3. </w:t>
      </w:r>
      <w:proofErr w:type="gramStart"/>
      <w:r w:rsidRPr="00740078">
        <w:rPr>
          <w:rFonts w:ascii="Times New Roman" w:eastAsia="Times New Roman" w:hAnsi="Times New Roman"/>
          <w:sz w:val="20"/>
          <w:szCs w:val="20"/>
          <w:lang w:eastAsia="ru-RU"/>
        </w:rPr>
        <w:t>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roofErr w:type="gramEnd"/>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 Лизинговые платежи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6.1.1. от получения Имущества во владение; а равно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6.1.2. от фактического использования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6.2. Лизингополучатель обязан: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6.2.1.1. уплатить Лизингодателю вознаграждение (комиссию) за организацию лизинговой операции в сумме, указанной в пункте 2.6; а также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6.2.2. своевременно вносить периодические лизинговые платежи в соответствии с Графиком.</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745DDF">
        <w:rPr>
          <w:rFonts w:ascii="Times New Roman" w:eastAsia="Times New Roman" w:hAnsi="Times New Roman"/>
          <w:sz w:val="20"/>
          <w:szCs w:val="20"/>
          <w:lang w:eastAsia="ru-RU"/>
        </w:rPr>
        <w:t>6</w:t>
      </w:r>
      <w:r w:rsidRPr="00FC3627">
        <w:rPr>
          <w:rFonts w:ascii="Times New Roman" w:eastAsia="Times New Roman" w:hAnsi="Times New Roman"/>
          <w:sz w:val="20"/>
          <w:szCs w:val="20"/>
          <w:lang w:eastAsia="ru-RU"/>
        </w:rPr>
        <w:t xml:space="preserve">.3. </w:t>
      </w:r>
      <w:proofErr w:type="gramStart"/>
      <w:r w:rsidRPr="00FC3627">
        <w:rPr>
          <w:rFonts w:ascii="Times New Roman" w:eastAsia="Times New Roman" w:hAnsi="Times New Roman"/>
          <w:sz w:val="20"/>
          <w:szCs w:val="20"/>
          <w:lang w:eastAsia="ru-RU"/>
        </w:rPr>
        <w:t>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w:t>
      </w:r>
      <w:proofErr w:type="gramEnd"/>
      <w:r w:rsidRPr="00FC3627">
        <w:rPr>
          <w:rFonts w:ascii="Times New Roman" w:eastAsia="Times New Roman" w:hAnsi="Times New Roman"/>
          <w:sz w:val="20"/>
          <w:szCs w:val="20"/>
          <w:lang w:eastAsia="ru-RU"/>
        </w:rPr>
        <w:t xml:space="preserve"> соответствующего лизингового платежа;</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381324" w:rsidRPr="00FC3627" w:rsidRDefault="00381324" w:rsidP="00381324">
      <w:pPr>
        <w:spacing w:after="0" w:line="240"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 xml:space="preserve">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w:t>
      </w:r>
      <w:proofErr w:type="spellStart"/>
      <w:r w:rsidRPr="00FC3627">
        <w:rPr>
          <w:rFonts w:ascii="Times New Roman" w:eastAsia="Times New Roman" w:hAnsi="Times New Roman"/>
          <w:sz w:val="20"/>
          <w:szCs w:val="20"/>
          <w:lang w:eastAsia="ru-RU"/>
        </w:rPr>
        <w:t>т.ч</w:t>
      </w:r>
      <w:proofErr w:type="spellEnd"/>
      <w:r w:rsidRPr="00FC3627">
        <w:rPr>
          <w:rFonts w:ascii="Times New Roman" w:eastAsia="Times New Roman" w:hAnsi="Times New Roman"/>
          <w:sz w:val="20"/>
          <w:szCs w:val="20"/>
          <w:lang w:eastAsia="ru-RU"/>
        </w:rPr>
        <w:t>. НДС” Графика. Лизингодатель обязан выставлять счета-фактуры Лизингополучателю в соответствии с Законодательством РФ.</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6.5. Авансовые выплаты, осуществленные Лизингополучателем в соответствии с пунктами 2.7 и 6.2.1.2: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6.5.1. не являются средствами, предоставленными в качестве коммерческого кредита;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6.8. </w:t>
      </w:r>
      <w:proofErr w:type="gramStart"/>
      <w:r w:rsidRPr="00740078">
        <w:rPr>
          <w:rFonts w:ascii="Times New Roman" w:eastAsia="Times New Roman" w:hAnsi="Times New Roman"/>
          <w:sz w:val="20"/>
          <w:szCs w:val="20"/>
          <w:lang w:eastAsia="ru-RU"/>
        </w:rPr>
        <w:t>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w:t>
      </w:r>
      <w:proofErr w:type="gramEnd"/>
      <w:r w:rsidRPr="00740078">
        <w:rPr>
          <w:rFonts w:ascii="Times New Roman" w:eastAsia="Times New Roman" w:hAnsi="Times New Roman"/>
          <w:sz w:val="20"/>
          <w:szCs w:val="20"/>
          <w:lang w:eastAsia="ru-RU"/>
        </w:rPr>
        <w:t>” (далее — общая сумма досрочного исполнения обязательств).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7. Расчеты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7.4. </w:t>
      </w:r>
      <w:proofErr w:type="gramStart"/>
      <w:r w:rsidRPr="00740078">
        <w:rPr>
          <w:rFonts w:ascii="Times New Roman" w:eastAsia="Times New Roman" w:hAnsi="Times New Roman"/>
          <w:sz w:val="20"/>
          <w:szCs w:val="20"/>
          <w:lang w:eastAsia="ru-RU"/>
        </w:rPr>
        <w:t>Лизингополучатель</w:t>
      </w:r>
      <w:proofErr w:type="gramEnd"/>
      <w:r w:rsidRPr="00740078">
        <w:rPr>
          <w:rFonts w:ascii="Times New Roman" w:eastAsia="Times New Roman" w:hAnsi="Times New Roman"/>
          <w:sz w:val="20"/>
          <w:szCs w:val="20"/>
          <w:lang w:eastAsia="ru-RU"/>
        </w:rPr>
        <w:t xml:space="preserve">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 Эксплуатация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 Лизингополучатель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8.2. Изменения Имущества, за исключением </w:t>
      </w:r>
      <w:proofErr w:type="gramStart"/>
      <w:r w:rsidRPr="00740078">
        <w:rPr>
          <w:rFonts w:ascii="Times New Roman" w:eastAsia="Times New Roman" w:hAnsi="Times New Roman"/>
          <w:sz w:val="20"/>
          <w:szCs w:val="20"/>
          <w:lang w:eastAsia="ru-RU"/>
        </w:rPr>
        <w:t>необходимых</w:t>
      </w:r>
      <w:proofErr w:type="gramEnd"/>
      <w:r w:rsidRPr="00740078">
        <w:rPr>
          <w:rFonts w:ascii="Times New Roman" w:eastAsia="Times New Roman" w:hAnsi="Times New Roman"/>
          <w:sz w:val="20"/>
          <w:szCs w:val="20"/>
          <w:lang w:eastAsia="ru-RU"/>
        </w:rPr>
        <w:t xml:space="preserve"> для поддержания Имущества в исправном техническом состоянии, допускаются только с письменного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8.3. В случае, когда Лизингополучатель произвел улучшения или иные изменения Имущества, </w:t>
      </w:r>
      <w:proofErr w:type="gramStart"/>
      <w:r w:rsidRPr="00740078">
        <w:rPr>
          <w:rFonts w:ascii="Times New Roman" w:eastAsia="Times New Roman" w:hAnsi="Times New Roman"/>
          <w:sz w:val="20"/>
          <w:szCs w:val="20"/>
          <w:lang w:eastAsia="ru-RU"/>
        </w:rPr>
        <w:t>не отделимые</w:t>
      </w:r>
      <w:proofErr w:type="gramEnd"/>
      <w:r w:rsidRPr="00740078">
        <w:rPr>
          <w:rFonts w:ascii="Times New Roman" w:eastAsia="Times New Roman" w:hAnsi="Times New Roman"/>
          <w:sz w:val="20"/>
          <w:szCs w:val="20"/>
          <w:lang w:eastAsia="ru-RU"/>
        </w:rPr>
        <w:t xml:space="preserve"> без вреда для Имущества, Лизингополучатель не имеет права на возмещение стоимости этих улучшений или иных изменений.</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 Риски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9.3. Лизингополучатель не вправе выдвигать против требования Лизингодателя о внесении лизинговых </w:t>
      </w:r>
      <w:proofErr w:type="gramStart"/>
      <w:r w:rsidRPr="00740078">
        <w:rPr>
          <w:rFonts w:ascii="Times New Roman" w:eastAsia="Times New Roman" w:hAnsi="Times New Roman"/>
          <w:sz w:val="20"/>
          <w:szCs w:val="20"/>
          <w:lang w:eastAsia="ru-RU"/>
        </w:rPr>
        <w:t>платежей</w:t>
      </w:r>
      <w:proofErr w:type="gramEnd"/>
      <w:r w:rsidRPr="00740078">
        <w:rPr>
          <w:rFonts w:ascii="Times New Roman" w:eastAsia="Times New Roman" w:hAnsi="Times New Roman"/>
          <w:sz w:val="20"/>
          <w:szCs w:val="20"/>
          <w:lang w:eastAsia="ru-RU"/>
        </w:rPr>
        <w:t xml:space="preserve"> какие бы то ни было возражения или требования (в том числе встречные), в частности связанные: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9.4. </w:t>
      </w:r>
      <w:proofErr w:type="gramStart"/>
      <w:r w:rsidRPr="00740078">
        <w:rPr>
          <w:rFonts w:ascii="Times New Roman" w:eastAsia="Times New Roman" w:hAnsi="Times New Roman"/>
          <w:sz w:val="20"/>
          <w:szCs w:val="20"/>
          <w:lang w:eastAsia="ru-RU"/>
        </w:rPr>
        <w:t>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9.5. </w:t>
      </w:r>
      <w:proofErr w:type="gramStart"/>
      <w:r w:rsidRPr="00740078">
        <w:rPr>
          <w:rFonts w:ascii="Times New Roman" w:eastAsia="Times New Roman" w:hAnsi="Times New Roman"/>
          <w:sz w:val="20"/>
          <w:szCs w:val="20"/>
          <w:lang w:eastAsia="ru-RU"/>
        </w:rPr>
        <w:t>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Имущества в лизинг), который составлен ранее.</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w:t>
      </w:r>
      <w:proofErr w:type="gramStart"/>
      <w:r w:rsidRPr="00740078">
        <w:rPr>
          <w:rFonts w:ascii="Times New Roman" w:eastAsia="Times New Roman" w:hAnsi="Times New Roman"/>
          <w:sz w:val="20"/>
          <w:szCs w:val="20"/>
          <w:lang w:eastAsia="ru-RU"/>
        </w:rPr>
        <w:t xml:space="preserve">или) </w:t>
      </w:r>
      <w:proofErr w:type="gramEnd"/>
      <w:r w:rsidRPr="00740078">
        <w:rPr>
          <w:rFonts w:ascii="Times New Roman" w:eastAsia="Times New Roman" w:hAnsi="Times New Roman"/>
          <w:sz w:val="20"/>
          <w:szCs w:val="20"/>
          <w:lang w:eastAsia="ru-RU"/>
        </w:rPr>
        <w:t>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10. Страхование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10.1.1. Имущество должно быть застраховано в течение всего срока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 Договор страхования Имущества подлежит заключению в пользу: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10.3.1. Лизингодателя — в части страхования рисков утраты (хищения, угона, гибели) каждой отдельной единицы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10.5. Лизингополучатель обязан за свой счет обеспечить страхование </w:t>
      </w:r>
      <w:proofErr w:type="gramStart"/>
      <w:r w:rsidRPr="00740078">
        <w:rPr>
          <w:rFonts w:ascii="Times New Roman" w:eastAsia="Times New Roman" w:hAnsi="Times New Roman"/>
          <w:sz w:val="20"/>
          <w:szCs w:val="20"/>
          <w:lang w:eastAsia="ru-RU"/>
        </w:rPr>
        <w:t>в пользу Лизингодателя Имущества в полной его стоимости от всех рисков на весь период</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 Лизингополучатель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10.6.1. при заключении составить, подписать и </w:t>
      </w:r>
      <w:proofErr w:type="gramStart"/>
      <w:r w:rsidRPr="00740078">
        <w:rPr>
          <w:rFonts w:ascii="Times New Roman" w:eastAsia="Times New Roman" w:hAnsi="Times New Roman"/>
          <w:sz w:val="20"/>
          <w:szCs w:val="20"/>
          <w:lang w:eastAsia="ru-RU"/>
        </w:rPr>
        <w:t>предоставить Лизингодателю документ</w:t>
      </w:r>
      <w:proofErr w:type="gramEnd"/>
      <w:r w:rsidRPr="00740078">
        <w:rPr>
          <w:rFonts w:ascii="Times New Roman" w:eastAsia="Times New Roman" w:hAnsi="Times New Roman"/>
          <w:sz w:val="20"/>
          <w:szCs w:val="20"/>
          <w:lang w:eastAsia="ru-RU"/>
        </w:rPr>
        <w:t>,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10.6.3. за свой счет </w:t>
      </w:r>
      <w:proofErr w:type="gramStart"/>
      <w:r w:rsidRPr="00740078">
        <w:rPr>
          <w:rFonts w:ascii="Times New Roman" w:eastAsia="Times New Roman" w:hAnsi="Times New Roman"/>
          <w:sz w:val="20"/>
          <w:szCs w:val="20"/>
          <w:lang w:eastAsia="ru-RU"/>
        </w:rPr>
        <w:t>нести все обязанности</w:t>
      </w:r>
      <w:proofErr w:type="gramEnd"/>
      <w:r w:rsidRPr="00740078">
        <w:rPr>
          <w:rFonts w:ascii="Times New Roman" w:eastAsia="Times New Roman" w:hAnsi="Times New Roman"/>
          <w:sz w:val="20"/>
          <w:szCs w:val="20"/>
          <w:lang w:eastAsia="ru-RU"/>
        </w:rPr>
        <w:t xml:space="preserve">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w:t>
      </w:r>
      <w:proofErr w:type="gramStart"/>
      <w:r w:rsidRPr="00740078">
        <w:rPr>
          <w:rFonts w:ascii="Times New Roman" w:eastAsia="Times New Roman" w:hAnsi="Times New Roman"/>
          <w:sz w:val="20"/>
          <w:szCs w:val="20"/>
          <w:lang w:eastAsia="ru-RU"/>
        </w:rPr>
        <w:t>ств пр</w:t>
      </w:r>
      <w:proofErr w:type="gramEnd"/>
      <w:r w:rsidRPr="00740078">
        <w:rPr>
          <w:rFonts w:ascii="Times New Roman" w:eastAsia="Times New Roman" w:hAnsi="Times New Roman"/>
          <w:sz w:val="20"/>
          <w:szCs w:val="20"/>
          <w:lang w:eastAsia="ru-RU"/>
        </w:rPr>
        <w:t>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 По истечении срока лизинга: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10.8.1. Лизингодатель не обязан, но вправе страховать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10.8.2. Лизингополучатель обязан возместить Лизингодателю расходы </w:t>
      </w:r>
      <w:proofErr w:type="gramStart"/>
      <w:r w:rsidRPr="00740078">
        <w:rPr>
          <w:rFonts w:ascii="Times New Roman" w:eastAsia="Times New Roman" w:hAnsi="Times New Roman"/>
          <w:sz w:val="20"/>
          <w:szCs w:val="20"/>
          <w:lang w:eastAsia="ru-RU"/>
        </w:rPr>
        <w:t>на уплату страховой премии в случае страхования Имущества в соответствии с пунктом</w:t>
      </w:r>
      <w:proofErr w:type="gramEnd"/>
      <w:r w:rsidRPr="00740078">
        <w:rPr>
          <w:rFonts w:ascii="Times New Roman" w:eastAsia="Times New Roman" w:hAnsi="Times New Roman"/>
          <w:sz w:val="20"/>
          <w:szCs w:val="20"/>
          <w:lang w:eastAsia="ru-RU"/>
        </w:rPr>
        <w:t xml:space="preserve"> 10.8.1.</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Последствия повреждения и утраты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w:t>
      </w:r>
      <w:proofErr w:type="gramEnd"/>
      <w:r w:rsidRPr="00740078">
        <w:rPr>
          <w:rFonts w:ascii="Times New Roman" w:eastAsia="Times New Roman" w:hAnsi="Times New Roman"/>
          <w:sz w:val="20"/>
          <w:szCs w:val="20"/>
          <w:lang w:eastAsia="ru-RU"/>
        </w:rPr>
        <w:t xml:space="preserve"> (без учета налога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11.6. </w:t>
      </w:r>
      <w:proofErr w:type="gramStart"/>
      <w:r w:rsidRPr="00740078">
        <w:rPr>
          <w:rFonts w:ascii="Times New Roman" w:eastAsia="Times New Roman" w:hAnsi="Times New Roman"/>
          <w:sz w:val="20"/>
          <w:szCs w:val="20"/>
          <w:lang w:eastAsia="ru-RU"/>
        </w:rPr>
        <w:t xml:space="preserve">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11.7. </w:t>
      </w:r>
      <w:proofErr w:type="gramStart"/>
      <w:r w:rsidRPr="00740078">
        <w:rPr>
          <w:rFonts w:ascii="Times New Roman" w:eastAsia="Times New Roman" w:hAnsi="Times New Roman"/>
          <w:sz w:val="20"/>
          <w:szCs w:val="20"/>
          <w:lang w:eastAsia="ru-RU"/>
        </w:rPr>
        <w:t>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11.8. </w:t>
      </w:r>
      <w:proofErr w:type="gramStart"/>
      <w:r w:rsidRPr="00740078">
        <w:rPr>
          <w:rFonts w:ascii="Times New Roman" w:eastAsia="Times New Roman" w:hAnsi="Times New Roman"/>
          <w:sz w:val="20"/>
          <w:szCs w:val="20"/>
          <w:lang w:eastAsia="ru-RU"/>
        </w:rPr>
        <w:t>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11.8.1. уплачивать Лизингодателю проценты по двукратной ставке рефинансирования Банка России на сумму, указанную в пункте 11.4, увеличенную на сумму </w:t>
      </w:r>
      <w:proofErr w:type="gramStart"/>
      <w:r w:rsidRPr="00740078">
        <w:rPr>
          <w:rFonts w:ascii="Times New Roman" w:eastAsia="Times New Roman" w:hAnsi="Times New Roman"/>
          <w:sz w:val="20"/>
          <w:szCs w:val="20"/>
          <w:lang w:eastAsia="ru-RU"/>
        </w:rPr>
        <w:t>налога</w:t>
      </w:r>
      <w:proofErr w:type="gramEnd"/>
      <w:r w:rsidRPr="00740078">
        <w:rPr>
          <w:rFonts w:ascii="Times New Roman" w:eastAsia="Times New Roman" w:hAnsi="Times New Roman"/>
          <w:sz w:val="20"/>
          <w:szCs w:val="20"/>
          <w:lang w:eastAsia="ru-RU"/>
        </w:rPr>
        <w:t xml:space="preserve"> на добавленную стоимость;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11.8.2. возмещать Лизингодателю суммы имущественных налогов.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11.9.2. </w:t>
      </w:r>
      <w:proofErr w:type="gramStart"/>
      <w:r w:rsidRPr="00740078">
        <w:rPr>
          <w:rFonts w:ascii="Times New Roman" w:eastAsia="Times New Roman" w:hAnsi="Times New Roman"/>
          <w:sz w:val="20"/>
          <w:szCs w:val="20"/>
          <w:lang w:eastAsia="ru-RU"/>
        </w:rPr>
        <w:t>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11.10. </w:t>
      </w:r>
      <w:proofErr w:type="gramStart"/>
      <w:r w:rsidRPr="00740078">
        <w:rPr>
          <w:rFonts w:ascii="Times New Roman" w:eastAsia="Times New Roman" w:hAnsi="Times New Roman"/>
          <w:sz w:val="20"/>
          <w:szCs w:val="20"/>
          <w:lang w:eastAsia="ru-RU"/>
        </w:rPr>
        <w:t>При отказе страховщика в выплате страхового возмещения в связи с утратой</w:t>
      </w:r>
      <w:proofErr w:type="gramEnd"/>
      <w:r w:rsidRPr="00740078">
        <w:rPr>
          <w:rFonts w:ascii="Times New Roman" w:eastAsia="Times New Roman" w:hAnsi="Times New Roman"/>
          <w:sz w:val="20"/>
          <w:szCs w:val="20"/>
          <w:lang w:eastAsia="ru-RU"/>
        </w:rPr>
        <w:t xml:space="preserve">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Контроль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Переход права собственности на Имущество к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13.1. </w:t>
      </w:r>
      <w:proofErr w:type="gramStart"/>
      <w:r w:rsidRPr="00740078">
        <w:rPr>
          <w:rFonts w:ascii="Times New Roman" w:eastAsia="Times New Roman" w:hAnsi="Times New Roman"/>
          <w:sz w:val="20"/>
          <w:szCs w:val="20"/>
          <w:lang w:eastAsia="ru-RU"/>
        </w:rPr>
        <w:t>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 Заключение Основного договора настоящим обусловливается наступлением обоих следующих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13.3. По </w:t>
      </w:r>
      <w:proofErr w:type="gramStart"/>
      <w:r w:rsidRPr="00740078">
        <w:rPr>
          <w:rFonts w:ascii="Times New Roman" w:eastAsia="Times New Roman" w:hAnsi="Times New Roman"/>
          <w:sz w:val="20"/>
          <w:szCs w:val="20"/>
          <w:lang w:eastAsia="ru-RU"/>
        </w:rPr>
        <w:t>наступлении</w:t>
      </w:r>
      <w:proofErr w:type="gramEnd"/>
      <w:r w:rsidRPr="00740078">
        <w:rPr>
          <w:rFonts w:ascii="Times New Roman" w:eastAsia="Times New Roman" w:hAnsi="Times New Roman"/>
          <w:sz w:val="20"/>
          <w:szCs w:val="20"/>
          <w:lang w:eastAsia="ru-RU"/>
        </w:rPr>
        <w:t xml:space="preserve"> обоих обстоятельств, предусмотренных пунктом 13.2, Основной договор подлежит заключению в следующие сроки: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13.4.1. </w:t>
      </w:r>
      <w:proofErr w:type="gramStart"/>
      <w:r w:rsidRPr="00740078">
        <w:rPr>
          <w:rFonts w:ascii="Times New Roman" w:eastAsia="Times New Roman" w:hAnsi="Times New Roman"/>
          <w:sz w:val="20"/>
          <w:szCs w:val="20"/>
          <w:lang w:eastAsia="ru-RU"/>
        </w:rPr>
        <w:t>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13.4.2. Размер выкупной цены Имущества определен Сторонами в пункте 2.9.</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13.4.8. </w:t>
      </w:r>
      <w:proofErr w:type="gramStart"/>
      <w:r w:rsidRPr="00740078">
        <w:rPr>
          <w:rFonts w:ascii="Times New Roman" w:eastAsia="Times New Roman" w:hAnsi="Times New Roman"/>
          <w:sz w:val="20"/>
          <w:szCs w:val="20"/>
          <w:lang w:eastAsia="ru-RU"/>
        </w:rPr>
        <w:t>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13.5. </w:t>
      </w:r>
      <w:proofErr w:type="gramStart"/>
      <w:r w:rsidRPr="00740078">
        <w:rPr>
          <w:rFonts w:ascii="Times New Roman" w:eastAsia="Times New Roman" w:hAnsi="Times New Roman"/>
          <w:sz w:val="20"/>
          <w:szCs w:val="20"/>
          <w:lang w:eastAsia="ru-RU"/>
        </w:rPr>
        <w:t>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13.6. </w:t>
      </w:r>
      <w:proofErr w:type="gramStart"/>
      <w:r w:rsidRPr="00740078">
        <w:rPr>
          <w:rFonts w:ascii="Times New Roman" w:eastAsia="Times New Roman" w:hAnsi="Times New Roman"/>
          <w:sz w:val="20"/>
          <w:szCs w:val="20"/>
          <w:lang w:eastAsia="ru-RU"/>
        </w:rPr>
        <w:t>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13.7. </w:t>
      </w:r>
      <w:proofErr w:type="gramStart"/>
      <w:r w:rsidRPr="00740078">
        <w:rPr>
          <w:rFonts w:ascii="Times New Roman" w:eastAsia="Times New Roman" w:hAnsi="Times New Roman"/>
          <w:sz w:val="20"/>
          <w:szCs w:val="20"/>
          <w:lang w:eastAsia="ru-RU"/>
        </w:rPr>
        <w:t xml:space="preserve">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w:t>
      </w:r>
      <w:r w:rsidRPr="00740078">
        <w:rPr>
          <w:rFonts w:ascii="Times New Roman" w:eastAsia="Times New Roman" w:hAnsi="Times New Roman"/>
          <w:sz w:val="20"/>
          <w:szCs w:val="20"/>
          <w:lang w:eastAsia="ru-RU"/>
        </w:rPr>
        <w:lastRenderedPageBreak/>
        <w:t>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13.9. </w:t>
      </w:r>
      <w:proofErr w:type="gramStart"/>
      <w:r w:rsidRPr="00740078">
        <w:rPr>
          <w:rFonts w:ascii="Times New Roman" w:eastAsia="Times New Roman" w:hAnsi="Times New Roman"/>
          <w:sz w:val="20"/>
          <w:szCs w:val="20"/>
          <w:lang w:eastAsia="ru-RU"/>
        </w:rPr>
        <w:t>В случае уклонения Лизингополучателя от оформления перехода права собственности на Имущество при наступлении</w:t>
      </w:r>
      <w:proofErr w:type="gramEnd"/>
      <w:r w:rsidRPr="00740078">
        <w:rPr>
          <w:rFonts w:ascii="Times New Roman" w:eastAsia="Times New Roman" w:hAnsi="Times New Roman"/>
          <w:sz w:val="20"/>
          <w:szCs w:val="20"/>
          <w:lang w:eastAsia="ru-RU"/>
        </w:rPr>
        <w:t xml:space="preserve"> оснований, предусмотренных в пункте 13.2: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 Изменение и расторжение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740078">
        <w:rPr>
          <w:rFonts w:ascii="Times New Roman" w:eastAsia="Times New Roman" w:hAnsi="Times New Roman"/>
          <w:sz w:val="20"/>
          <w:szCs w:val="20"/>
          <w:lang w:eastAsia="ru-RU"/>
        </w:rPr>
        <w:t>MosPrime</w:t>
      </w:r>
      <w:proofErr w:type="spellEnd"/>
      <w:r w:rsidRPr="00740078">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по условиям Контракта) плановой, указанной в Графике;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14.1.6. завершения формирования первоначальной стоимости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14.1.7. изменения условий страхования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w:t>
      </w:r>
      <w:proofErr w:type="gramStart"/>
      <w:r w:rsidRPr="00740078">
        <w:rPr>
          <w:rFonts w:ascii="Times New Roman" w:eastAsia="Times New Roman" w:hAnsi="Times New Roman"/>
          <w:sz w:val="20"/>
          <w:szCs w:val="20"/>
          <w:lang w:eastAsia="ru-RU"/>
        </w:rPr>
        <w:t>позднее</w:t>
      </w:r>
      <w:proofErr w:type="gramEnd"/>
      <w:r w:rsidRPr="00740078">
        <w:rPr>
          <w:rFonts w:ascii="Times New Roman" w:eastAsia="Times New Roman" w:hAnsi="Times New Roman"/>
          <w:sz w:val="20"/>
          <w:szCs w:val="20"/>
          <w:lang w:eastAsia="ru-RU"/>
        </w:rPr>
        <w:t xml:space="preserve"> чем за 15 (пятнадцать) дней до даты внесения первого измененного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14.6.1. вправе отказаться от предоставления Лизингополучателю предусмотренного Договором финансирования полностью или частично;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15. Действие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w:t>
      </w:r>
      <w:proofErr w:type="gramStart"/>
      <w:r w:rsidRPr="00740078">
        <w:rPr>
          <w:rFonts w:ascii="Times New Roman" w:eastAsia="Times New Roman" w:hAnsi="Times New Roman"/>
          <w:sz w:val="20"/>
          <w:szCs w:val="20"/>
          <w:lang w:eastAsia="ru-RU"/>
        </w:rPr>
        <w:t>минимальному</w:t>
      </w:r>
      <w:proofErr w:type="gramEnd"/>
      <w:r w:rsidRPr="00740078">
        <w:rPr>
          <w:rFonts w:ascii="Times New Roman" w:eastAsia="Times New Roman" w:hAnsi="Times New Roman"/>
          <w:sz w:val="20"/>
          <w:szCs w:val="20"/>
          <w:lang w:eastAsia="ru-RU"/>
        </w:rPr>
        <w:t xml:space="preserve"> для амортизационной группы, к которой оно относится.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 Настоящий Договор прекращается: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15.2.1. по истечении срока, на который настоящий Договор заключен (пункт 2.3);</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15.2.3. при расторжении.</w:t>
      </w:r>
    </w:p>
    <w:p w:rsidR="00381324" w:rsidRPr="00FC3627"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w:t>
      </w:r>
      <w:r w:rsidRPr="00FC3627">
        <w:rPr>
          <w:rFonts w:ascii="Times New Roman" w:eastAsia="Times New Roman" w:hAnsi="Times New Roman"/>
          <w:sz w:val="20"/>
          <w:szCs w:val="20"/>
          <w:lang w:eastAsia="ru-RU"/>
        </w:rPr>
        <w:t>внесения выкупной цены Имущества, предусмотренной пунктом 2.9, в случаях: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FC3627">
        <w:rPr>
          <w:rFonts w:ascii="Times New Roman" w:eastAsia="Times New Roman" w:hAnsi="Times New Roman"/>
          <w:sz w:val="20"/>
          <w:szCs w:val="20"/>
          <w:lang w:eastAsia="ru-RU"/>
        </w:rPr>
        <w:t>15.3.1. </w:t>
      </w:r>
      <w:proofErr w:type="gramStart"/>
      <w:r w:rsidRPr="00FC3627">
        <w:rPr>
          <w:rFonts w:ascii="Times New Roman" w:eastAsia="Times New Roman" w:hAnsi="Times New Roman"/>
          <w:sz w:val="20"/>
          <w:szCs w:val="20"/>
          <w:lang w:eastAsia="ru-RU"/>
        </w:rPr>
        <w:t>предусмотренных</w:t>
      </w:r>
      <w:proofErr w:type="gramEnd"/>
      <w:r w:rsidRPr="00FC3627">
        <w:rPr>
          <w:rFonts w:ascii="Times New Roman" w:eastAsia="Times New Roman" w:hAnsi="Times New Roman"/>
          <w:sz w:val="20"/>
          <w:szCs w:val="20"/>
          <w:lang w:eastAsia="ru-RU"/>
        </w:rPr>
        <w:t xml:space="preserve"> пунктами 14.5.1—14.5.6;</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 Последствия неисполнения Поставщиком обязательств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 Возврат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17.3.2. Право выбора оценщика принадлежит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17.5.2. самостоятельно изъять Имущество (вступить во владение Имуществом);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17.7. Лизингополучатель не вправе удерживать Имущество в </w:t>
      </w:r>
      <w:proofErr w:type="gramStart"/>
      <w:r w:rsidRPr="00740078">
        <w:rPr>
          <w:rFonts w:ascii="Times New Roman" w:eastAsia="Times New Roman" w:hAnsi="Times New Roman"/>
          <w:sz w:val="20"/>
          <w:szCs w:val="20"/>
          <w:lang w:eastAsia="ru-RU"/>
        </w:rPr>
        <w:t>обеспечение</w:t>
      </w:r>
      <w:proofErr w:type="gramEnd"/>
      <w:r w:rsidRPr="00740078">
        <w:rPr>
          <w:rFonts w:ascii="Times New Roman" w:eastAsia="Times New Roman" w:hAnsi="Times New Roman"/>
          <w:sz w:val="20"/>
          <w:szCs w:val="20"/>
          <w:lang w:eastAsia="ru-RU"/>
        </w:rPr>
        <w:t xml:space="preserve"> каких бы то ни было своих требований к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17.8.3. устранение недостатков Имущества, проведение его предпродажной подготовки, вызванной превышением нормальной степени износа Имущества и (или) </w:t>
      </w:r>
      <w:proofErr w:type="spellStart"/>
      <w:r w:rsidRPr="00740078">
        <w:rPr>
          <w:rFonts w:ascii="Times New Roman" w:eastAsia="Times New Roman" w:hAnsi="Times New Roman"/>
          <w:sz w:val="20"/>
          <w:szCs w:val="20"/>
          <w:lang w:eastAsia="ru-RU"/>
        </w:rPr>
        <w:t>непрохождением</w:t>
      </w:r>
      <w:proofErr w:type="spellEnd"/>
      <w:r w:rsidRPr="00740078">
        <w:rPr>
          <w:rFonts w:ascii="Times New Roman" w:eastAsia="Times New Roman" w:hAnsi="Times New Roman"/>
          <w:sz w:val="20"/>
          <w:szCs w:val="20"/>
          <w:lang w:eastAsia="ru-RU"/>
        </w:rPr>
        <w:t xml:space="preserve"> (отсутствием подтверждения прохождения) им регулярного технического обслуживания;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 Последствия прекращения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 за Лизингополучателем сохраняются денежные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w:t>
      </w:r>
      <w:proofErr w:type="gramEnd"/>
      <w:r w:rsidRPr="00740078">
        <w:rPr>
          <w:rFonts w:ascii="Times New Roman" w:eastAsia="Times New Roman" w:hAnsi="Times New Roman"/>
          <w:sz w:val="20"/>
          <w:szCs w:val="20"/>
          <w:lang w:eastAsia="ru-RU"/>
        </w:rPr>
        <w:t>,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18.2. </w:t>
      </w:r>
      <w:proofErr w:type="gramStart"/>
      <w:r w:rsidRPr="00740078">
        <w:rPr>
          <w:rFonts w:ascii="Times New Roman" w:eastAsia="Times New Roman" w:hAnsi="Times New Roman"/>
          <w:sz w:val="20"/>
          <w:szCs w:val="20"/>
          <w:lang w:eastAsia="ru-RU"/>
        </w:rPr>
        <w:t>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w:t>
      </w:r>
      <w:r w:rsidRPr="00740078">
        <w:rPr>
          <w:rFonts w:ascii="Times New Roman" w:eastAsia="Times New Roman" w:hAnsi="Times New Roman"/>
          <w:sz w:val="20"/>
          <w:szCs w:val="20"/>
          <w:lang w:eastAsia="ru-RU"/>
        </w:rPr>
        <w:lastRenderedPageBreak/>
        <w:t>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18.7. </w:t>
      </w:r>
      <w:proofErr w:type="gramStart"/>
      <w:r w:rsidRPr="00740078">
        <w:rPr>
          <w:rFonts w:ascii="Times New Roman" w:eastAsia="Times New Roman" w:hAnsi="Times New Roman"/>
          <w:sz w:val="20"/>
          <w:szCs w:val="20"/>
          <w:lang w:eastAsia="ru-RU"/>
        </w:rPr>
        <w:t>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18.7.1. фактическое покрытие требований Лизингодателя; 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18.7.2. фактическое получение сре</w:t>
      </w:r>
      <w:proofErr w:type="gramStart"/>
      <w:r w:rsidRPr="00740078">
        <w:rPr>
          <w:rFonts w:ascii="Times New Roman" w:eastAsia="Times New Roman" w:hAnsi="Times New Roman"/>
          <w:sz w:val="20"/>
          <w:szCs w:val="20"/>
          <w:lang w:eastAsia="ru-RU"/>
        </w:rPr>
        <w:t>дств св</w:t>
      </w:r>
      <w:proofErr w:type="gramEnd"/>
      <w:r w:rsidRPr="00740078">
        <w:rPr>
          <w:rFonts w:ascii="Times New Roman" w:eastAsia="Times New Roman" w:hAnsi="Times New Roman"/>
          <w:sz w:val="20"/>
          <w:szCs w:val="20"/>
          <w:lang w:eastAsia="ru-RU"/>
        </w:rPr>
        <w:t>ерх таких требований.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18.8. </w:t>
      </w:r>
      <w:proofErr w:type="gramStart"/>
      <w:r w:rsidRPr="00740078">
        <w:rPr>
          <w:rFonts w:ascii="Times New Roman" w:eastAsia="Times New Roman" w:hAnsi="Times New Roman"/>
          <w:sz w:val="20"/>
          <w:szCs w:val="20"/>
          <w:lang w:eastAsia="ru-RU"/>
        </w:rPr>
        <w:t>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w:t>
      </w:r>
      <w:proofErr w:type="gramEnd"/>
      <w:r w:rsidRPr="00740078">
        <w:rPr>
          <w:rFonts w:ascii="Times New Roman" w:eastAsia="Times New Roman" w:hAnsi="Times New Roman"/>
          <w:sz w:val="20"/>
          <w:szCs w:val="20"/>
          <w:lang w:eastAsia="ru-RU"/>
        </w:rPr>
        <w:t xml:space="preserve">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 Ответственность</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19.1. Лизингополучатель обязан уплачивать Лизингодателю проценты </w:t>
      </w:r>
      <w:proofErr w:type="gramStart"/>
      <w:r w:rsidRPr="00740078">
        <w:rPr>
          <w:rFonts w:ascii="Times New Roman" w:eastAsia="Times New Roman" w:hAnsi="Times New Roman"/>
          <w:sz w:val="20"/>
          <w:szCs w:val="20"/>
          <w:lang w:eastAsia="ru-RU"/>
        </w:rPr>
        <w:t>за пользование чужими денежными средствами вследствие просрочки в уплате лизинговых платежей в размере</w:t>
      </w:r>
      <w:proofErr w:type="gramEnd"/>
      <w:r w:rsidRPr="00740078">
        <w:rPr>
          <w:rFonts w:ascii="Times New Roman" w:eastAsia="Times New Roman" w:hAnsi="Times New Roman"/>
          <w:sz w:val="20"/>
          <w:szCs w:val="20"/>
          <w:lang w:eastAsia="ru-RU"/>
        </w:rPr>
        <w:t xml:space="preserve"> 0,1% (ноль целых одна десятая процента) просроченной суммы за каждый день просрочки.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19.3. Уплата неустойки не освобождает от исполнения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19.5.1. </w:t>
      </w:r>
      <w:proofErr w:type="spellStart"/>
      <w:r w:rsidRPr="00740078">
        <w:rPr>
          <w:rFonts w:ascii="Times New Roman" w:eastAsia="Times New Roman" w:hAnsi="Times New Roman"/>
          <w:sz w:val="20"/>
          <w:szCs w:val="20"/>
          <w:lang w:eastAsia="ru-RU"/>
        </w:rPr>
        <w:t>неперечисление</w:t>
      </w:r>
      <w:proofErr w:type="spellEnd"/>
      <w:r w:rsidRPr="00740078">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19.5.2. неуплату (неполную уплату) двух лизинговых платежей подряд;</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19.5.4. нарушение условия, предусмотренного пунктом 2.18;</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w:t>
      </w:r>
      <w:proofErr w:type="gramEnd"/>
      <w:r w:rsidRPr="00740078">
        <w:rPr>
          <w:rFonts w:ascii="Times New Roman" w:eastAsia="Times New Roman" w:hAnsi="Times New Roman"/>
          <w:sz w:val="20"/>
          <w:szCs w:val="20"/>
          <w:lang w:eastAsia="ru-RU"/>
        </w:rPr>
        <w:t xml:space="preserve"> их неполном </w:t>
      </w:r>
      <w:proofErr w:type="gramStart"/>
      <w:r w:rsidRPr="00740078">
        <w:rPr>
          <w:rFonts w:ascii="Times New Roman" w:eastAsia="Times New Roman" w:hAnsi="Times New Roman"/>
          <w:sz w:val="20"/>
          <w:szCs w:val="20"/>
          <w:lang w:eastAsia="ru-RU"/>
        </w:rPr>
        <w:t>внесении</w:t>
      </w:r>
      <w:proofErr w:type="gram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19.9. </w:t>
      </w:r>
      <w:proofErr w:type="gramStart"/>
      <w:r w:rsidRPr="00740078">
        <w:rPr>
          <w:rFonts w:ascii="Times New Roman" w:eastAsia="Times New Roman" w:hAnsi="Times New Roman"/>
          <w:sz w:val="20"/>
          <w:szCs w:val="20"/>
          <w:lang w:eastAsia="ru-RU"/>
        </w:rPr>
        <w:t>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roofErr w:type="gramEnd"/>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 Корреспонденция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20.1. </w:t>
      </w:r>
      <w:proofErr w:type="gramStart"/>
      <w:r w:rsidRPr="00740078">
        <w:rPr>
          <w:rFonts w:ascii="Times New Roman" w:eastAsia="Times New Roman" w:hAnsi="Times New Roman"/>
          <w:sz w:val="20"/>
          <w:szCs w:val="20"/>
          <w:lang w:eastAsia="ru-RU"/>
        </w:rPr>
        <w:t>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20.3. </w:t>
      </w:r>
      <w:proofErr w:type="gramStart"/>
      <w:r w:rsidRPr="00740078">
        <w:rPr>
          <w:rFonts w:ascii="Times New Roman" w:eastAsia="Times New Roman" w:hAnsi="Times New Roman"/>
          <w:sz w:val="20"/>
          <w:szCs w:val="20"/>
          <w:lang w:eastAsia="ru-RU"/>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20.4.1. следующий день после истечения контрольного срока пересылки </w:t>
      </w:r>
      <w:proofErr w:type="gramStart"/>
      <w:r w:rsidRPr="00740078">
        <w:rPr>
          <w:rFonts w:ascii="Times New Roman" w:eastAsia="Times New Roman" w:hAnsi="Times New Roman"/>
          <w:sz w:val="20"/>
          <w:szCs w:val="20"/>
          <w:lang w:eastAsia="ru-RU"/>
        </w:rPr>
        <w:t>письменной корреспонденции</w:t>
      </w:r>
      <w:proofErr w:type="gramEnd"/>
      <w:r w:rsidRPr="00740078">
        <w:rPr>
          <w:rFonts w:ascii="Times New Roman" w:eastAsia="Times New Roman" w:hAnsi="Times New Roman"/>
          <w:sz w:val="20"/>
          <w:szCs w:val="20"/>
          <w:lang w:eastAsia="ru-RU"/>
        </w:rPr>
        <w:t>,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20.5. По обязательству Лизингодателя </w:t>
      </w:r>
      <w:proofErr w:type="gramStart"/>
      <w:r w:rsidRPr="00740078">
        <w:rPr>
          <w:rFonts w:ascii="Times New Roman" w:eastAsia="Times New Roman" w:hAnsi="Times New Roman"/>
          <w:sz w:val="20"/>
          <w:szCs w:val="20"/>
          <w:lang w:eastAsia="ru-RU"/>
        </w:rPr>
        <w:t>предоставить Лизингополучателю документы</w:t>
      </w:r>
      <w:proofErr w:type="gramEnd"/>
      <w:r w:rsidRPr="00740078">
        <w:rPr>
          <w:rFonts w:ascii="Times New Roman" w:eastAsia="Times New Roman" w:hAnsi="Times New Roman"/>
          <w:sz w:val="20"/>
          <w:szCs w:val="20"/>
          <w:lang w:eastAsia="ru-RU"/>
        </w:rPr>
        <w:t>,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осуществляется: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на имя Стороны, указанной в пункте 2.20.1;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 Подлинник паспорта Имущества хранится у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21.4.1. По письменному запросу Лизингополучателя Лизингодатель может предоставить ему паспорт Имущества.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21.4.2. Лизингополучатель обязан возвратить выданный паспорт Имущества Лизингодателю в течение пяти рабочих дней.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21.5. </w:t>
      </w:r>
      <w:proofErr w:type="gramStart"/>
      <w:r w:rsidRPr="00740078">
        <w:rPr>
          <w:rFonts w:ascii="Times New Roman" w:eastAsia="Times New Roman" w:hAnsi="Times New Roman"/>
          <w:sz w:val="20"/>
          <w:szCs w:val="20"/>
          <w:lang w:eastAsia="ru-RU"/>
        </w:rPr>
        <w:t xml:space="preserve">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и при изменении регистрационных данных или снятии</w:t>
      </w:r>
      <w:proofErr w:type="gramEnd"/>
      <w:r w:rsidRPr="00740078">
        <w:rPr>
          <w:rFonts w:ascii="Times New Roman" w:eastAsia="Times New Roman" w:hAnsi="Times New Roman"/>
          <w:sz w:val="20"/>
          <w:szCs w:val="20"/>
          <w:lang w:eastAsia="ru-RU"/>
        </w:rPr>
        <w:t xml:space="preserve"> Имущества с учета.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w:t>
      </w:r>
      <w:proofErr w:type="gramStart"/>
      <w:r w:rsidRPr="00740078">
        <w:rPr>
          <w:rFonts w:ascii="Times New Roman" w:eastAsia="Times New Roman" w:hAnsi="Times New Roman"/>
          <w:sz w:val="20"/>
          <w:szCs w:val="20"/>
          <w:lang w:eastAsia="ru-RU"/>
        </w:rPr>
        <w:t>предоставлять Лизингодателю документ</w:t>
      </w:r>
      <w:proofErr w:type="gramEnd"/>
      <w:r w:rsidRPr="00740078">
        <w:rPr>
          <w:rFonts w:ascii="Times New Roman" w:eastAsia="Times New Roman" w:hAnsi="Times New Roman"/>
          <w:sz w:val="20"/>
          <w:szCs w:val="20"/>
          <w:lang w:eastAsia="ru-RU"/>
        </w:rPr>
        <w:t>, свидетельствующий о прохождении Имуществом технического осмотра.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21.7. </w:t>
      </w:r>
      <w:proofErr w:type="gramStart"/>
      <w:r w:rsidRPr="00740078">
        <w:rPr>
          <w:rFonts w:ascii="Times New Roman" w:eastAsia="Times New Roman" w:hAnsi="Times New Roman"/>
          <w:sz w:val="20"/>
          <w:szCs w:val="20"/>
          <w:lang w:eastAsia="ru-RU"/>
        </w:rPr>
        <w:t>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 Изменения, информация о которых подлежит внесению в паспорт Имущества, подлежат обязательному согласованию с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21.10. </w:t>
      </w:r>
      <w:proofErr w:type="gramStart"/>
      <w:r w:rsidRPr="00740078">
        <w:rPr>
          <w:rFonts w:ascii="Times New Roman" w:eastAsia="Times New Roman" w:hAnsi="Times New Roman"/>
          <w:sz w:val="20"/>
          <w:szCs w:val="20"/>
          <w:lang w:eastAsia="ru-RU"/>
        </w:rPr>
        <w:t xml:space="preserve">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В случае временной регистрации за Лизингополучателем Имущества, не зарегистрированного за Лизингодателем: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одновременно с представлением Лизингополучателем других необходимых документов.</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w:t>
      </w:r>
      <w:proofErr w:type="gramStart"/>
      <w:r w:rsidRPr="00740078">
        <w:rPr>
          <w:rFonts w:ascii="Times New Roman" w:eastAsia="Times New Roman" w:hAnsi="Times New Roman"/>
          <w:sz w:val="20"/>
          <w:szCs w:val="20"/>
          <w:lang w:eastAsia="ru-RU"/>
        </w:rPr>
        <w:t xml:space="preserve">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w:t>
      </w:r>
      <w:r w:rsidRPr="00740078">
        <w:rPr>
          <w:rFonts w:ascii="Times New Roman" w:eastAsia="Times New Roman" w:hAnsi="Times New Roman"/>
          <w:sz w:val="20"/>
          <w:szCs w:val="20"/>
          <w:lang w:eastAsia="ru-RU"/>
        </w:rPr>
        <w:lastRenderedPageBreak/>
        <w:t xml:space="preserve">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21.13. </w:t>
      </w:r>
      <w:proofErr w:type="gramStart"/>
      <w:r w:rsidRPr="00740078">
        <w:rPr>
          <w:rFonts w:ascii="Times New Roman" w:eastAsia="Times New Roman" w:hAnsi="Times New Roman"/>
          <w:sz w:val="20"/>
          <w:szCs w:val="20"/>
          <w:lang w:eastAsia="ru-RU"/>
        </w:rPr>
        <w:t xml:space="preserve">В течение двух рабочих дней после изменения регистрационных данных или снятия Имущества с 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Лизингополучатель обязан передать Лизингодателю заверенную копию паспорта Имущества, содержащую отметки об указанных регистрационных действиях.</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21.14. Лизингодатель вправе потребовать </w:t>
      </w:r>
      <w:proofErr w:type="gramStart"/>
      <w:r w:rsidRPr="00740078">
        <w:rPr>
          <w:rFonts w:ascii="Times New Roman" w:eastAsia="Times New Roman" w:hAnsi="Times New Roman"/>
          <w:sz w:val="20"/>
          <w:szCs w:val="20"/>
          <w:lang w:eastAsia="ru-RU"/>
        </w:rPr>
        <w:t>от Лизингополучателя возмещения расходов на уплату имущественных налогов за период по истечении</w:t>
      </w:r>
      <w:proofErr w:type="gramEnd"/>
      <w:r w:rsidRPr="00740078">
        <w:rPr>
          <w:rFonts w:ascii="Times New Roman" w:eastAsia="Times New Roman" w:hAnsi="Times New Roman"/>
          <w:sz w:val="20"/>
          <w:szCs w:val="20"/>
          <w:lang w:eastAsia="ru-RU"/>
        </w:rPr>
        <w:t xml:space="preserve"> срока лизинга, а также уплаты неустойки в сумме 10 000 (десять тысяч) рублей за каждый полный и неполный календарный месяц просрочки в случае:</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21.14.1. несвоевременного совершения Лизингополучателем действий, предусмотренных пунктом 21.12;</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21.15.1. </w:t>
      </w:r>
      <w:proofErr w:type="gramStart"/>
      <w:r w:rsidRPr="00740078">
        <w:rPr>
          <w:rFonts w:ascii="Times New Roman" w:eastAsia="Times New Roman" w:hAnsi="Times New Roman"/>
          <w:sz w:val="20"/>
          <w:szCs w:val="20"/>
          <w:lang w:eastAsia="ru-RU"/>
        </w:rPr>
        <w:t>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21.16. Пункт 10.6.1 не применяется.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 Заверения и гарантии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22.1.2. положения об обособленном подразделении Лизингополучателя;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22.3. компетентным органом Лизингополучателя (высшим органом, коллегиальным органом управления или </w:t>
      </w:r>
      <w:proofErr w:type="gramStart"/>
      <w:r w:rsidRPr="00740078">
        <w:rPr>
          <w:rFonts w:ascii="Times New Roman" w:eastAsia="Times New Roman" w:hAnsi="Times New Roman"/>
          <w:sz w:val="20"/>
          <w:szCs w:val="20"/>
          <w:lang w:eastAsia="ru-RU"/>
        </w:rPr>
        <w:t>коллегиальным исполнительным</w:t>
      </w:r>
      <w:proofErr w:type="gramEnd"/>
      <w:r w:rsidRPr="00740078">
        <w:rPr>
          <w:rFonts w:ascii="Times New Roman" w:eastAsia="Times New Roman" w:hAnsi="Times New Roman"/>
          <w:sz w:val="20"/>
          <w:szCs w:val="20"/>
          <w:lang w:eastAsia="ru-RU"/>
        </w:rPr>
        <w:t xml:space="preserve">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 Заключительные положения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23.5.1. </w:t>
      </w:r>
      <w:proofErr w:type="gramStart"/>
      <w:r w:rsidRPr="00740078">
        <w:rPr>
          <w:rFonts w:ascii="Times New Roman" w:eastAsia="Times New Roman" w:hAnsi="Times New Roman"/>
          <w:sz w:val="20"/>
          <w:szCs w:val="20"/>
          <w:lang w:eastAsia="ru-RU"/>
        </w:rPr>
        <w:t>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соответствии</w:t>
      </w:r>
      <w:proofErr w:type="gramEnd"/>
      <w:r w:rsidRPr="00740078">
        <w:rPr>
          <w:rFonts w:ascii="Times New Roman" w:eastAsia="Times New Roman" w:hAnsi="Times New Roman"/>
          <w:sz w:val="20"/>
          <w:szCs w:val="20"/>
          <w:lang w:eastAsia="ru-RU"/>
        </w:rPr>
        <w:t xml:space="preserve"> с условиями Договора.</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23.5.2. </w:t>
      </w:r>
      <w:proofErr w:type="gramStart"/>
      <w:r w:rsidRPr="00740078">
        <w:rPr>
          <w:rFonts w:ascii="Times New Roman" w:eastAsia="Times New Roman" w:hAnsi="Times New Roman"/>
          <w:sz w:val="20"/>
          <w:szCs w:val="20"/>
          <w:lang w:eastAsia="ru-RU"/>
        </w:rPr>
        <w:t>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23.6. </w:t>
      </w:r>
      <w:proofErr w:type="gramStart"/>
      <w:r w:rsidRPr="00740078">
        <w:rPr>
          <w:rFonts w:ascii="Times New Roman" w:eastAsia="Times New Roman" w:hAnsi="Times New Roman"/>
          <w:sz w:val="20"/>
          <w:szCs w:val="20"/>
          <w:lang w:eastAsia="ru-RU"/>
        </w:rPr>
        <w:t xml:space="preserve">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w:t>
      </w:r>
      <w:r w:rsidRPr="00740078">
        <w:rPr>
          <w:rFonts w:ascii="Times New Roman" w:eastAsia="Times New Roman" w:hAnsi="Times New Roman"/>
          <w:sz w:val="20"/>
          <w:szCs w:val="20"/>
          <w:lang w:eastAsia="ru-RU"/>
        </w:rPr>
        <w:lastRenderedPageBreak/>
        <w:t>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23.6.2. применяются даже в случае расторжения настоящего Договора, признания его </w:t>
      </w:r>
      <w:proofErr w:type="gramStart"/>
      <w:r w:rsidRPr="00740078">
        <w:rPr>
          <w:rFonts w:ascii="Times New Roman" w:eastAsia="Times New Roman" w:hAnsi="Times New Roman"/>
          <w:sz w:val="20"/>
          <w:szCs w:val="20"/>
          <w:lang w:eastAsia="ru-RU"/>
        </w:rPr>
        <w:t>недействительным</w:t>
      </w:r>
      <w:proofErr w:type="gramEnd"/>
      <w:r w:rsidRPr="00740078">
        <w:rPr>
          <w:rFonts w:ascii="Times New Roman" w:eastAsia="Times New Roman" w:hAnsi="Times New Roman"/>
          <w:sz w:val="20"/>
          <w:szCs w:val="20"/>
          <w:lang w:eastAsia="ru-RU"/>
        </w:rPr>
        <w:t xml:space="preserve"> или незаключенным.</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23.7. </w:t>
      </w:r>
      <w:proofErr w:type="gramStart"/>
      <w:r w:rsidRPr="00740078">
        <w:rPr>
          <w:rFonts w:ascii="Times New Roman" w:eastAsia="Times New Roman" w:hAnsi="Times New Roman"/>
          <w:sz w:val="20"/>
          <w:szCs w:val="20"/>
          <w:lang w:eastAsia="ru-RU"/>
        </w:rPr>
        <w:t xml:space="preserve">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740078">
        <w:rPr>
          <w:rFonts w:ascii="Times New Roman" w:eastAsia="Times New Roman" w:hAnsi="Times New Roman"/>
          <w:sz w:val="20"/>
          <w:szCs w:val="20"/>
          <w:lang w:eastAsia="ru-RU"/>
        </w:rPr>
        <w:t>незаключенности</w:t>
      </w:r>
      <w:proofErr w:type="spellEnd"/>
      <w:r w:rsidRPr="00740078">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roofErr w:type="gramEnd"/>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23.9. Настоящий Договор подписан в трех подлинных экземплярах — по одному для каждой из Сторон и для органов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1 – График лизинговых платежей;</w:t>
      </w:r>
    </w:p>
    <w:p w:rsidR="00381324" w:rsidRPr="00740078" w:rsidRDefault="00381324" w:rsidP="00381324">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2 – Спецификация Имущества.</w:t>
      </w:r>
    </w:p>
    <w:p w:rsidR="00381324" w:rsidRPr="00740078" w:rsidRDefault="00381324" w:rsidP="00381324">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r>
    </w:tbl>
    <w:p w:rsidR="00381324" w:rsidRPr="00E51404" w:rsidRDefault="00381324" w:rsidP="00381324">
      <w:pPr>
        <w:autoSpaceDE w:val="0"/>
        <w:autoSpaceDN w:val="0"/>
        <w:adjustRightInd w:val="0"/>
        <w:spacing w:after="0" w:line="213" w:lineRule="auto"/>
        <w:ind w:firstLine="567"/>
        <w:jc w:val="both"/>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381324" w:rsidRPr="00740078" w:rsidRDefault="00381324" w:rsidP="009C3446">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381324" w:rsidRPr="00740078" w:rsidTr="009C3446">
        <w:trPr>
          <w:trHeight w:val="20"/>
        </w:trPr>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381324" w:rsidRPr="00740078" w:rsidRDefault="00381324" w:rsidP="009C3446">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E51404" w:rsidRDefault="00381324" w:rsidP="00381324">
      <w:pPr>
        <w:spacing w:after="0" w:line="240" w:lineRule="auto"/>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Default="00381324" w:rsidP="00381324">
      <w:pPr>
        <w:spacing w:after="0" w:line="228" w:lineRule="auto"/>
        <w:ind w:left="5761"/>
        <w:rPr>
          <w:rFonts w:ascii="Times New Roman" w:eastAsia="Times New Roman" w:hAnsi="Times New Roman"/>
          <w:sz w:val="20"/>
          <w:szCs w:val="20"/>
          <w:lang w:eastAsia="ru-RU"/>
        </w:rPr>
      </w:pPr>
    </w:p>
    <w:p w:rsidR="00381324" w:rsidRPr="00740078" w:rsidRDefault="00381324" w:rsidP="00381324">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1</w:t>
      </w:r>
    </w:p>
    <w:p w:rsidR="00381324" w:rsidRPr="00740078" w:rsidRDefault="00381324" w:rsidP="00381324">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r w:rsidRPr="00740078">
        <w:rPr>
          <w:rFonts w:ascii="Times New Roman" w:eastAsia="Times New Roman" w:hAnsi="Times New Roman"/>
          <w:sz w:val="20"/>
          <w:szCs w:val="20"/>
          <w:lang w:eastAsia="ru-RU"/>
        </w:rPr>
        <w:br/>
      </w:r>
      <w:proofErr w:type="gramStart"/>
      <w:r w:rsidRPr="00740078">
        <w:rPr>
          <w:rFonts w:ascii="Times New Roman" w:eastAsia="Times New Roman" w:hAnsi="Times New Roman"/>
          <w:sz w:val="20"/>
          <w:szCs w:val="20"/>
          <w:lang w:eastAsia="ru-RU"/>
        </w:rPr>
        <w:t>об</w:t>
      </w:r>
      <w:proofErr w:type="gramEnd"/>
      <w:r w:rsidRPr="00740078">
        <w:rPr>
          <w:rFonts w:ascii="Times New Roman" w:eastAsia="Times New Roman" w:hAnsi="Times New Roman"/>
          <w:sz w:val="20"/>
          <w:szCs w:val="20"/>
          <w:lang w:eastAsia="ru-RU"/>
        </w:rPr>
        <w:t xml:space="preserve"> оказании финансовой услуги лизинга</w:t>
      </w:r>
    </w:p>
    <w:p w:rsidR="00381324" w:rsidRPr="003E75E5" w:rsidRDefault="00381324" w:rsidP="00381324">
      <w:pPr>
        <w:spacing w:after="0" w:line="228" w:lineRule="auto"/>
        <w:jc w:val="center"/>
        <w:rPr>
          <w:rFonts w:ascii="Times New Roman" w:eastAsia="Times New Roman" w:hAnsi="Times New Roman"/>
          <w:sz w:val="20"/>
          <w:szCs w:val="20"/>
          <w:lang w:eastAsia="ru-RU"/>
        </w:rPr>
      </w:pPr>
    </w:p>
    <w:p w:rsidR="00381324" w:rsidRPr="003E75E5" w:rsidRDefault="00381324" w:rsidP="00381324">
      <w:pPr>
        <w:spacing w:after="0" w:line="228" w:lineRule="auto"/>
        <w:jc w:val="center"/>
        <w:rPr>
          <w:rFonts w:ascii="Times New Roman" w:eastAsia="Times New Roman" w:hAnsi="Times New Roman"/>
          <w:sz w:val="20"/>
          <w:szCs w:val="20"/>
          <w:lang w:eastAsia="ru-RU"/>
        </w:rPr>
      </w:pPr>
    </w:p>
    <w:p w:rsidR="00381324" w:rsidRPr="00740078" w:rsidRDefault="00381324" w:rsidP="00381324">
      <w:pPr>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381324" w:rsidRPr="00740078" w:rsidTr="009C3446">
        <w:tc>
          <w:tcPr>
            <w:tcW w:w="534"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платежа</w:t>
            </w:r>
          </w:p>
        </w:tc>
        <w:tc>
          <w:tcPr>
            <w:tcW w:w="1275" w:type="dxa"/>
            <w:gridSpan w:val="2"/>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уплате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163" w:type="dxa"/>
            <w:gridSpan w:val="2"/>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559"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Лизинговые платежи к уплате (без НДС)</w:t>
            </w: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начислению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p w:rsidR="00381324" w:rsidRPr="00740078" w:rsidRDefault="00381324" w:rsidP="009C3446">
            <w:pPr>
              <w:spacing w:line="204" w:lineRule="auto"/>
              <w:jc w:val="center"/>
              <w:rPr>
                <w:rFonts w:ascii="Times New Roman" w:eastAsia="Times New Roman" w:hAnsi="Times New Roman"/>
                <w:sz w:val="20"/>
                <w:szCs w:val="20"/>
                <w:lang w:eastAsia="ru-RU"/>
              </w:rPr>
            </w:pP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417" w:type="dxa"/>
            <w:vAlign w:val="center"/>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досрочного исполнения обязательств по внесению лизинговых платежей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Borders>
              <w:bottom w:val="single" w:sz="4" w:space="0" w:color="auto"/>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NN</w:t>
            </w:r>
          </w:p>
        </w:tc>
        <w:tc>
          <w:tcPr>
            <w:tcW w:w="1021"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c>
          <w:tcPr>
            <w:tcW w:w="534" w:type="dxa"/>
            <w:tcBorders>
              <w:bottom w:val="single" w:sz="4" w:space="0" w:color="auto"/>
            </w:tcBorders>
          </w:tcPr>
          <w:p w:rsidR="00381324" w:rsidRPr="00740078" w:rsidRDefault="00381324" w:rsidP="009C3446">
            <w:pPr>
              <w:spacing w:line="204" w:lineRule="auto"/>
              <w:rPr>
                <w:rFonts w:ascii="Times New Roman" w:eastAsia="Times New Roman" w:hAnsi="Times New Roman"/>
                <w:sz w:val="20"/>
                <w:szCs w:val="20"/>
                <w:lang w:eastAsia="ru-RU"/>
              </w:rPr>
            </w:pPr>
          </w:p>
        </w:tc>
        <w:tc>
          <w:tcPr>
            <w:tcW w:w="1021"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итого***</w:t>
            </w:r>
          </w:p>
        </w:tc>
        <w:tc>
          <w:tcPr>
            <w:tcW w:w="1275"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381324" w:rsidRPr="00740078" w:rsidTr="009C3446">
        <w:tc>
          <w:tcPr>
            <w:tcW w:w="1701" w:type="dxa"/>
            <w:gridSpan w:val="3"/>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1417" w:type="dxa"/>
            <w:gridSpan w:val="2"/>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c>
          <w:tcPr>
            <w:tcW w:w="6686" w:type="dxa"/>
            <w:gridSpan w:val="5"/>
            <w:tcBorders>
              <w:top w:val="single" w:sz="4" w:space="0" w:color="auto"/>
              <w:left w:val="nil"/>
              <w:bottom w:val="nil"/>
              <w:right w:val="nil"/>
            </w:tcBorders>
          </w:tcPr>
          <w:p w:rsidR="00381324" w:rsidRPr="00740078" w:rsidRDefault="00381324" w:rsidP="009C3446">
            <w:pPr>
              <w:spacing w:line="204" w:lineRule="auto"/>
              <w:jc w:val="center"/>
              <w:rPr>
                <w:rFonts w:ascii="Times New Roman" w:eastAsia="Times New Roman" w:hAnsi="Times New Roman"/>
                <w:sz w:val="20"/>
                <w:szCs w:val="20"/>
                <w:lang w:eastAsia="ru-RU"/>
              </w:rPr>
            </w:pPr>
          </w:p>
        </w:tc>
      </w:tr>
      <w:tr w:rsidR="00381324" w:rsidRPr="00740078" w:rsidTr="009C3446">
        <w:trPr>
          <w:trHeight w:val="393"/>
        </w:trPr>
        <w:tc>
          <w:tcPr>
            <w:tcW w:w="534" w:type="dxa"/>
            <w:tcBorders>
              <w:top w:val="nil"/>
              <w:left w:val="nil"/>
              <w:bottom w:val="nil"/>
              <w:right w:val="nil"/>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381324" w:rsidRPr="00740078" w:rsidRDefault="00381324" w:rsidP="009C3446">
            <w:pPr>
              <w:spacing w:line="204"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381324" w:rsidRPr="00740078" w:rsidTr="009C3446">
        <w:trPr>
          <w:trHeight w:val="1585"/>
        </w:trPr>
        <w:tc>
          <w:tcPr>
            <w:tcW w:w="534" w:type="dxa"/>
            <w:tcBorders>
              <w:top w:val="nil"/>
              <w:left w:val="nil"/>
              <w:bottom w:val="nil"/>
              <w:right w:val="nil"/>
            </w:tcBorders>
          </w:tcPr>
          <w:p w:rsidR="00381324" w:rsidRPr="00740078" w:rsidRDefault="00381324" w:rsidP="009C3446">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381324" w:rsidRPr="00740078" w:rsidRDefault="00381324" w:rsidP="009C3446">
            <w:pPr>
              <w:spacing w:line="204"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381324" w:rsidRPr="00740078" w:rsidRDefault="00381324" w:rsidP="009C3446">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руб.,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bl>
    <w:p w:rsidR="00381324" w:rsidRPr="00C81860" w:rsidRDefault="00381324" w:rsidP="00381324">
      <w:pPr>
        <w:spacing w:after="0" w:line="228"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381324" w:rsidRPr="00740078" w:rsidTr="009C3446">
        <w:trPr>
          <w:gridAfter w:val="2"/>
          <w:wAfter w:w="85" w:type="dxa"/>
        </w:trPr>
        <w:tc>
          <w:tcPr>
            <w:tcW w:w="10031" w:type="dxa"/>
            <w:gridSpan w:val="3"/>
            <w:vAlign w:val="bottom"/>
            <w:hideMark/>
          </w:tcPr>
          <w:p w:rsidR="00381324" w:rsidRPr="00740078" w:rsidRDefault="00381324" w:rsidP="009C3446">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381324" w:rsidRPr="00740078" w:rsidRDefault="00381324" w:rsidP="009C3446">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w:t>
            </w:r>
          </w:p>
        </w:tc>
        <w:tc>
          <w:tcPr>
            <w:tcW w:w="597" w:type="dxa"/>
            <w:vAlign w:val="bottom"/>
            <w:hideMark/>
          </w:tcPr>
          <w:p w:rsidR="00381324" w:rsidRPr="00740078" w:rsidRDefault="00381324" w:rsidP="009C3446">
            <w:pPr>
              <w:spacing w:after="0" w:line="228" w:lineRule="auto"/>
              <w:ind w:right="284"/>
              <w:rPr>
                <w:rFonts w:ascii="Times New Roman" w:eastAsia="Times New Roman" w:hAnsi="Times New Roman"/>
                <w:sz w:val="20"/>
                <w:szCs w:val="20"/>
                <w:lang w:eastAsia="ru-RU"/>
              </w:rPr>
            </w:pPr>
          </w:p>
        </w:tc>
      </w:tr>
      <w:tr w:rsidR="00381324" w:rsidRPr="00740078" w:rsidTr="009C3446">
        <w:tc>
          <w:tcPr>
            <w:tcW w:w="8750" w:type="dxa"/>
            <w:gridSpan w:val="2"/>
            <w:vAlign w:val="bottom"/>
          </w:tcPr>
          <w:p w:rsidR="00381324" w:rsidRPr="00740078" w:rsidRDefault="00381324" w:rsidP="009C3446">
            <w:pPr>
              <w:spacing w:after="0" w:line="228" w:lineRule="auto"/>
              <w:jc w:val="both"/>
              <w:rPr>
                <w:rFonts w:ascii="Times New Roman" w:eastAsia="Times New Roman" w:hAnsi="Times New Roman"/>
                <w:sz w:val="20"/>
                <w:szCs w:val="20"/>
                <w:lang w:eastAsia="ru-RU"/>
              </w:rPr>
            </w:pPr>
          </w:p>
        </w:tc>
        <w:tc>
          <w:tcPr>
            <w:tcW w:w="1963" w:type="dxa"/>
            <w:gridSpan w:val="4"/>
            <w:vAlign w:val="bottom"/>
            <w:hideMark/>
          </w:tcPr>
          <w:p w:rsidR="00381324" w:rsidRPr="00740078" w:rsidRDefault="00381324" w:rsidP="009C3446">
            <w:pPr>
              <w:spacing w:after="0" w:line="228" w:lineRule="auto"/>
              <w:jc w:val="both"/>
              <w:rPr>
                <w:rFonts w:ascii="Times New Roman" w:eastAsia="Times New Roman" w:hAnsi="Times New Roman"/>
                <w:sz w:val="20"/>
                <w:szCs w:val="20"/>
                <w:lang w:eastAsia="ru-RU"/>
              </w:rPr>
            </w:pPr>
          </w:p>
        </w:tc>
      </w:tr>
      <w:tr w:rsidR="00381324" w:rsidRPr="00740078" w:rsidTr="009C3446">
        <w:trPr>
          <w:gridAfter w:val="1"/>
          <w:wAfter w:w="8" w:type="dxa"/>
        </w:trPr>
        <w:tc>
          <w:tcPr>
            <w:tcW w:w="10705" w:type="dxa"/>
            <w:gridSpan w:val="5"/>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c>
          <w:tcPr>
            <w:tcW w:w="5784" w:type="dxa"/>
            <w:gridSpan w:val="4"/>
          </w:tcPr>
          <w:p w:rsidR="00381324" w:rsidRPr="00740078" w:rsidRDefault="00381324" w:rsidP="009C3446">
            <w:pPr>
              <w:spacing w:after="0" w:line="228" w:lineRule="auto"/>
              <w:jc w:val="center"/>
              <w:rPr>
                <w:rFonts w:ascii="Times New Roman" w:eastAsia="Times New Roman" w:hAnsi="Times New Roman"/>
                <w:sz w:val="20"/>
                <w:szCs w:val="20"/>
                <w:lang w:eastAsia="ru-RU"/>
              </w:rPr>
            </w:pP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gridAfter w:val="1"/>
          <w:wAfter w:w="8" w:type="dxa"/>
        </w:trPr>
        <w:tc>
          <w:tcPr>
            <w:tcW w:w="4921" w:type="dxa"/>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5784" w:type="dxa"/>
            <w:gridSpan w:val="4"/>
            <w:hideMark/>
          </w:tcPr>
          <w:p w:rsidR="00381324" w:rsidRPr="00740078" w:rsidRDefault="00381324" w:rsidP="009C3446">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740078" w:rsidRDefault="00381324" w:rsidP="00381324">
      <w:pPr>
        <w:spacing w:after="0" w:line="240" w:lineRule="auto"/>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A55DAE" w:rsidRDefault="00A55DAE" w:rsidP="00381324">
      <w:pPr>
        <w:spacing w:after="0" w:line="240" w:lineRule="auto"/>
        <w:ind w:left="5664" w:firstLine="148"/>
        <w:rPr>
          <w:rFonts w:ascii="Times New Roman" w:eastAsia="Times New Roman" w:hAnsi="Times New Roman"/>
          <w:sz w:val="20"/>
          <w:szCs w:val="20"/>
          <w:lang w:eastAsia="ru-RU"/>
        </w:rPr>
      </w:pPr>
    </w:p>
    <w:p w:rsidR="00381324" w:rsidRPr="00740078" w:rsidRDefault="00381324" w:rsidP="00381324">
      <w:pPr>
        <w:spacing w:after="0" w:line="240" w:lineRule="auto"/>
        <w:ind w:left="5664" w:firstLine="148"/>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381324" w:rsidRPr="00740078" w:rsidTr="009C3446">
        <w:tc>
          <w:tcPr>
            <w:tcW w:w="4926" w:type="dxa"/>
          </w:tcPr>
          <w:p w:rsidR="00381324" w:rsidRPr="00740078" w:rsidRDefault="00381324" w:rsidP="009C3446">
            <w:pPr>
              <w:rPr>
                <w:rFonts w:ascii="Times New Roman" w:eastAsia="Times New Roman" w:hAnsi="Times New Roman"/>
                <w:sz w:val="20"/>
                <w:szCs w:val="20"/>
                <w:lang w:eastAsia="ru-RU"/>
              </w:rPr>
            </w:pPr>
          </w:p>
        </w:tc>
        <w:tc>
          <w:tcPr>
            <w:tcW w:w="4927" w:type="dxa"/>
            <w:hideMark/>
          </w:tcPr>
          <w:p w:rsidR="00381324" w:rsidRPr="00740078" w:rsidRDefault="00381324" w:rsidP="009C3446">
            <w:pPr>
              <w:spacing w:after="0" w:line="240" w:lineRule="auto"/>
              <w:ind w:left="834"/>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w:t>
            </w:r>
            <w:r w:rsidRPr="00E51404">
              <w:rPr>
                <w:rFonts w:ascii="Times New Roman" w:eastAsia="Times New Roman" w:hAnsi="Times New Roman"/>
                <w:sz w:val="20"/>
                <w:szCs w:val="20"/>
                <w:lang w:eastAsia="ru-RU"/>
              </w:rPr>
              <w:t xml:space="preserve">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hideMark/>
          </w:tcPr>
          <w:p w:rsidR="00381324" w:rsidRPr="00E51404" w:rsidRDefault="00381324" w:rsidP="009C3446">
            <w:pPr>
              <w:spacing w:after="0" w:line="240" w:lineRule="auto"/>
              <w:ind w:left="834"/>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об оказании финансовой услуги лизинга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СПЕЦИФИКАЦИЯ ИМУЩЕСТВА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В качестве объекта финансовой аренды (</w:t>
            </w:r>
            <w:r w:rsidRPr="00740078">
              <w:rPr>
                <w:rFonts w:ascii="Times New Roman" w:eastAsia="Times New Roman" w:hAnsi="Times New Roman"/>
                <w:sz w:val="20"/>
                <w:szCs w:val="20"/>
                <w:lang w:eastAsia="ru-RU"/>
              </w:rPr>
              <w:t>предмета лизинга) Лизингополучатель указал следующее Имущество:</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вид Имущества</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тип Имущества</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381324" w:rsidRPr="00740078" w:rsidTr="009C3446">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марка, модель</w:t>
            </w:r>
          </w:p>
        </w:tc>
        <w:tc>
          <w:tcPr>
            <w:tcW w:w="4927" w:type="dxa"/>
            <w:hideMark/>
          </w:tcPr>
          <w:p w:rsidR="00381324" w:rsidRPr="00740078" w:rsidRDefault="00381324" w:rsidP="009C3446">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Имущества:</w:t>
            </w:r>
          </w:p>
        </w:tc>
      </w:tr>
      <w:tr w:rsidR="00381324" w:rsidRPr="00740078" w:rsidTr="009C3446">
        <w:tc>
          <w:tcPr>
            <w:tcW w:w="4926"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w:t>
            </w:r>
          </w:p>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Стоимость Имущества при его приобретении Лизингодателем у Поставщика составляет:</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том числе налог на добавленную стоимость (по ставке 18 процентов):</w:t>
            </w:r>
          </w:p>
        </w:tc>
      </w:tr>
      <w:tr w:rsidR="00381324" w:rsidRPr="00740078" w:rsidTr="009C3446">
        <w:tc>
          <w:tcPr>
            <w:tcW w:w="9853" w:type="dxa"/>
            <w:gridSpan w:val="2"/>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381324" w:rsidRPr="00740078" w:rsidTr="009C3446">
        <w:tc>
          <w:tcPr>
            <w:tcW w:w="9853" w:type="dxa"/>
            <w:gridSpan w:val="2"/>
          </w:tcPr>
          <w:p w:rsidR="00381324" w:rsidRPr="00740078" w:rsidRDefault="00381324" w:rsidP="009C3446">
            <w:pPr>
              <w:spacing w:after="0" w:line="240" w:lineRule="auto"/>
              <w:jc w:val="both"/>
              <w:rPr>
                <w:rFonts w:ascii="Times New Roman" w:eastAsia="Times New Roman" w:hAnsi="Times New Roman"/>
                <w:sz w:val="20"/>
                <w:szCs w:val="20"/>
                <w:lang w:eastAsia="ru-RU"/>
              </w:rPr>
            </w:pPr>
          </w:p>
        </w:tc>
      </w:tr>
      <w:tr w:rsidR="00381324" w:rsidRPr="00740078" w:rsidTr="009C3446">
        <w:tc>
          <w:tcPr>
            <w:tcW w:w="9853" w:type="dxa"/>
            <w:gridSpan w:val="2"/>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381324" w:rsidRPr="00740078" w:rsidTr="009C3446">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381324" w:rsidRPr="00740078" w:rsidTr="009C3446">
        <w:trPr>
          <w:trHeight w:val="20"/>
        </w:trPr>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c>
          <w:tcPr>
            <w:tcW w:w="4927" w:type="dxa"/>
          </w:tcPr>
          <w:p w:rsidR="00381324" w:rsidRPr="00740078" w:rsidRDefault="00381324" w:rsidP="009C3446">
            <w:pPr>
              <w:spacing w:after="0" w:line="240" w:lineRule="auto"/>
              <w:jc w:val="center"/>
              <w:rPr>
                <w:rFonts w:ascii="Times New Roman" w:eastAsia="Times New Roman" w:hAnsi="Times New Roman"/>
                <w:sz w:val="20"/>
                <w:szCs w:val="20"/>
                <w:lang w:eastAsia="ru-RU"/>
              </w:rPr>
            </w:pPr>
          </w:p>
        </w:tc>
      </w:tr>
      <w:tr w:rsidR="00381324" w:rsidRPr="00740078" w:rsidTr="009C3446">
        <w:trPr>
          <w:trHeight w:val="20"/>
        </w:trPr>
        <w:tc>
          <w:tcPr>
            <w:tcW w:w="4926"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381324" w:rsidRPr="00740078" w:rsidRDefault="00381324" w:rsidP="009C3446">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381324" w:rsidRPr="00740078" w:rsidTr="009C3446">
        <w:trPr>
          <w:trHeight w:val="20"/>
        </w:trPr>
        <w:tc>
          <w:tcPr>
            <w:tcW w:w="4926"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381324" w:rsidRPr="00740078" w:rsidRDefault="00381324" w:rsidP="009C3446">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204916" w:rsidRPr="00472512" w:rsidRDefault="00204916" w:rsidP="00C87CE8">
      <w:pPr>
        <w:spacing w:after="0" w:line="240" w:lineRule="auto"/>
        <w:rPr>
          <w:rFonts w:ascii="Times New Roman" w:eastAsia="Times New Roman" w:hAnsi="Times New Roman"/>
          <w:kern w:val="2"/>
          <w:sz w:val="20"/>
          <w:szCs w:val="20"/>
          <w:lang w:eastAsia="ru-RU"/>
        </w:rPr>
        <w:sectPr w:rsidR="00204916" w:rsidRPr="00472512" w:rsidSect="0059275C">
          <w:headerReference w:type="default" r:id="rId18"/>
          <w:pgSz w:w="11905" w:h="16838"/>
          <w:pgMar w:top="851" w:right="848" w:bottom="851" w:left="1134" w:header="425" w:footer="425" w:gutter="0"/>
          <w:cols w:space="720"/>
          <w:titlePg/>
          <w:docGrid w:linePitch="299"/>
        </w:sectPr>
      </w:pPr>
    </w:p>
    <w:p w:rsidR="001116B1" w:rsidRPr="00472512" w:rsidRDefault="001116B1" w:rsidP="001116B1">
      <w:pPr>
        <w:keepNext/>
        <w:spacing w:after="0" w:line="240" w:lineRule="auto"/>
        <w:ind w:left="5387"/>
        <w:jc w:val="both"/>
        <w:outlineLvl w:val="0"/>
        <w:rPr>
          <w:rFonts w:ascii="Times New Roman" w:hAnsi="Times New Roman"/>
          <w:b/>
          <w:iCs/>
          <w:sz w:val="24"/>
          <w:szCs w:val="24"/>
        </w:rPr>
      </w:pPr>
      <w:bookmarkStart w:id="94" w:name="_Toc482873235"/>
      <w:bookmarkStart w:id="95" w:name="_Toc527017193"/>
      <w:r w:rsidRPr="00472512">
        <w:rPr>
          <w:rFonts w:ascii="Times New Roman" w:eastAsia="Times New Roman" w:hAnsi="Times New Roman"/>
          <w:b/>
          <w:iCs/>
          <w:sz w:val="24"/>
          <w:szCs w:val="24"/>
        </w:rPr>
        <w:lastRenderedPageBreak/>
        <w:t xml:space="preserve">Приложение № 5 </w:t>
      </w:r>
      <w:r w:rsidRPr="00472512">
        <w:rPr>
          <w:rFonts w:ascii="Times New Roman" w:hAnsi="Times New Roman"/>
          <w:b/>
          <w:iCs/>
          <w:sz w:val="24"/>
          <w:szCs w:val="24"/>
        </w:rPr>
        <w:t>к Документации</w:t>
      </w:r>
      <w:bookmarkEnd w:id="94"/>
      <w:bookmarkEnd w:id="95"/>
    </w:p>
    <w:p w:rsidR="002817BE" w:rsidRDefault="001116B1" w:rsidP="001116B1">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C45D45" w:rsidRPr="0089032D" w:rsidRDefault="00C45D45" w:rsidP="00C45D45">
      <w:pPr>
        <w:spacing w:after="0" w:line="240" w:lineRule="auto"/>
        <w:jc w:val="center"/>
        <w:rPr>
          <w:rFonts w:ascii="Times New Roman" w:hAnsi="Times New Roman"/>
          <w:b/>
          <w:snapToGrid w:val="0"/>
          <w:sz w:val="24"/>
          <w:szCs w:val="24"/>
          <w:lang w:eastAsia="ru-RU"/>
        </w:rPr>
      </w:pPr>
      <w:bookmarkStart w:id="96" w:name="__RefHeading___Toc518568489"/>
      <w:bookmarkStart w:id="97" w:name="_Toc470854896"/>
      <w:bookmarkEnd w:id="96"/>
      <w:r w:rsidRPr="0089032D">
        <w:rPr>
          <w:rFonts w:ascii="Times New Roman" w:hAnsi="Times New Roman"/>
          <w:b/>
          <w:snapToGrid w:val="0"/>
          <w:sz w:val="24"/>
          <w:szCs w:val="24"/>
          <w:lang w:eastAsia="ru-RU"/>
        </w:rPr>
        <w:t>ДОГОВОР</w:t>
      </w:r>
      <w:bookmarkStart w:id="98" w:name="_Toc470854897"/>
      <w:bookmarkEnd w:id="97"/>
    </w:p>
    <w:p w:rsidR="00C45D45" w:rsidRPr="0089032D" w:rsidRDefault="00C45D45" w:rsidP="00C45D45">
      <w:pPr>
        <w:spacing w:after="0" w:line="240" w:lineRule="auto"/>
        <w:jc w:val="center"/>
        <w:rPr>
          <w:rFonts w:ascii="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купли-продажи (поставки) Имущества № </w:t>
      </w:r>
      <w:bookmarkEnd w:id="98"/>
      <w:r w:rsidRPr="0089032D">
        <w:rPr>
          <w:rFonts w:ascii="Times New Roman" w:eastAsia="Times New Roman" w:hAnsi="Times New Roman"/>
          <w:b/>
          <w:snapToGrid w:val="0"/>
          <w:sz w:val="24"/>
          <w:szCs w:val="24"/>
          <w:lang w:eastAsia="ru-RU"/>
        </w:rPr>
        <w:t>_______________</w:t>
      </w:r>
    </w:p>
    <w:tbl>
      <w:tblPr>
        <w:tblW w:w="10287" w:type="dxa"/>
        <w:tblLook w:val="01E0" w:firstRow="1" w:lastRow="1" w:firstColumn="1" w:lastColumn="1" w:noHBand="0" w:noVBand="0"/>
      </w:tblPr>
      <w:tblGrid>
        <w:gridCol w:w="5146"/>
        <w:gridCol w:w="5141"/>
      </w:tblGrid>
      <w:tr w:rsidR="00C45D45" w:rsidRPr="0089032D" w:rsidTr="004943A6">
        <w:trPr>
          <w:trHeight w:val="31"/>
        </w:trPr>
        <w:tc>
          <w:tcPr>
            <w:tcW w:w="5146" w:type="dxa"/>
            <w:hideMark/>
          </w:tcPr>
          <w:p w:rsidR="00C45D45" w:rsidRPr="0089032D" w:rsidRDefault="00C45D45" w:rsidP="004943A6">
            <w:pPr>
              <w:spacing w:after="0" w:line="240"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__.__.20___ г.</w:t>
            </w:r>
          </w:p>
        </w:tc>
        <w:tc>
          <w:tcPr>
            <w:tcW w:w="5141" w:type="dxa"/>
            <w:hideMark/>
          </w:tcPr>
          <w:p w:rsidR="00C45D45" w:rsidRPr="0089032D" w:rsidRDefault="00C45D45" w:rsidP="004943A6">
            <w:pPr>
              <w:tabs>
                <w:tab w:val="left" w:pos="4919"/>
              </w:tabs>
              <w:spacing w:after="0" w:line="240" w:lineRule="auto"/>
              <w:ind w:right="6"/>
              <w:jc w:val="center"/>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г. Мурманск</w:t>
            </w:r>
          </w:p>
        </w:tc>
      </w:tr>
      <w:tr w:rsidR="00C45D45" w:rsidRPr="0089032D" w:rsidTr="004943A6">
        <w:trPr>
          <w:trHeight w:val="31"/>
        </w:trPr>
        <w:tc>
          <w:tcPr>
            <w:tcW w:w="10287" w:type="dxa"/>
            <w:gridSpan w:val="2"/>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bl>
    <w:bookmarkStart w:id="99" w:name="GxBKqY7zFLzITJd4RItB"/>
    <w:p w:rsidR="00C45D45" w:rsidRPr="0089032D" w:rsidRDefault="001E0079" w:rsidP="00C45D45">
      <w:pPr>
        <w:spacing w:after="0" w:line="240" w:lineRule="auto"/>
        <w:ind w:firstLine="567"/>
        <w:jc w:val="both"/>
        <w:rPr>
          <w:rFonts w:ascii="Times New Roman" w:eastAsia="Times New Roman" w:hAnsi="Times New Roman"/>
          <w:sz w:val="24"/>
          <w:szCs w:val="24"/>
          <w:lang w:eastAsia="ru-RU"/>
        </w:rPr>
      </w:pPr>
      <w:sdt>
        <w:sdtPr>
          <w:rPr>
            <w:rFonts w:ascii="Times New Roman" w:eastAsia="Times New Roman" w:hAnsi="Times New Roman"/>
            <w:sz w:val="24"/>
            <w:szCs w:val="24"/>
            <w:lang w:eastAsia="ru-RU"/>
          </w:rPr>
          <w:alias w:val="CompanyNameWithLegalFull"/>
          <w:tag w:val="n0:_-crmost_-zsupplycontractReadResponse/n0:Output/n0:Zsupplycontract/n0:Docflowofsupplycontract/n0:Leasecontract/n0:Partnersofleasecontract/n0:Lessorpartnerdl/n0:Businesspartner/n0:CompanyNameWithLegalFull/"/>
          <w:id w:val="1571465178"/>
          <w:placeholder>
            <w:docPart w:val="93375CAC0316425090A352308F464029"/>
          </w:placeholder>
        </w:sdtPr>
        <w:sdtEndPr/>
        <w:sdtContent>
          <w:r w:rsidR="00C45D45">
            <w:rPr>
              <w:rFonts w:ascii="Times New Roman" w:eastAsia="Times New Roman" w:hAnsi="Times New Roman"/>
              <w:sz w:val="24"/>
              <w:szCs w:val="24"/>
              <w:lang w:eastAsia="ru-RU"/>
            </w:rPr>
            <w:t>_____________________________________________________</w:t>
          </w:r>
        </w:sdtContent>
      </w:sdt>
      <w:r w:rsidR="00C45D45" w:rsidRPr="0089032D">
        <w:rPr>
          <w:rFonts w:ascii="Times New Roman" w:eastAsia="Times New Roman" w:hAnsi="Times New Roman"/>
          <w:sz w:val="24"/>
          <w:szCs w:val="24"/>
          <w:lang w:eastAsia="ru-RU"/>
        </w:rPr>
        <w:t xml:space="preserve">, от </w:t>
      </w:r>
      <w:proofErr w:type="gramStart"/>
      <w:r w:rsidR="00C45D45" w:rsidRPr="0089032D">
        <w:rPr>
          <w:rFonts w:ascii="Times New Roman" w:eastAsia="Times New Roman" w:hAnsi="Times New Roman"/>
          <w:sz w:val="24"/>
          <w:szCs w:val="24"/>
          <w:lang w:eastAsia="ru-RU"/>
        </w:rPr>
        <w:t>имени</w:t>
      </w:r>
      <w:proofErr w:type="gramEnd"/>
      <w:r w:rsidR="00C45D45" w:rsidRPr="0089032D">
        <w:rPr>
          <w:rFonts w:ascii="Times New Roman" w:eastAsia="Times New Roman" w:hAnsi="Times New Roman"/>
          <w:sz w:val="24"/>
          <w:szCs w:val="24"/>
          <w:lang w:eastAsia="ru-RU"/>
        </w:rPr>
        <w:t xml:space="preserve"> которого действует </w:t>
      </w:r>
      <w:sdt>
        <w:sdtPr>
          <w:rPr>
            <w:rFonts w:ascii="Times New Roman" w:eastAsia="Times New Roman" w:hAnsi="Times New Roman"/>
            <w:sz w:val="24"/>
            <w:szCs w:val="24"/>
            <w:lang w:eastAsia="ru-RU"/>
          </w:rPr>
          <w:alias w:val="EmployeePosition"/>
          <w:tag w:val="n0:_-crmost_-zsupplycontractReadResponse/n0:Output/n0:Zsupplycontract/n0:Docflowofsupplycontract/n0:Leasecontract/n0:Partnersofleasecontract/n0:Leasersigner/n0:EmployeePosition/"/>
          <w:id w:val="382300909"/>
          <w:placeholder>
            <w:docPart w:val="93375CAC0316425090A352308F464029"/>
          </w:placeholder>
        </w:sdtPr>
        <w:sdtEndPr/>
        <w:sdtContent>
          <w:r w:rsidR="00C45D45" w:rsidRPr="0089032D">
            <w:rPr>
              <w:rFonts w:ascii="Times New Roman" w:eastAsia="Times New Roman" w:hAnsi="Times New Roman"/>
              <w:sz w:val="24"/>
              <w:szCs w:val="24"/>
              <w:lang w:eastAsia="ru-RU"/>
            </w:rPr>
            <w:t>_________________</w:t>
          </w:r>
        </w:sdtContent>
      </w:sdt>
      <w:r w:rsidR="00C45D45" w:rsidRPr="0089032D">
        <w:rPr>
          <w:rFonts w:ascii="Times New Roman" w:eastAsia="Times New Roman" w:hAnsi="Times New Roman"/>
          <w:sz w:val="24"/>
          <w:szCs w:val="24"/>
          <w:lang w:eastAsia="ru-RU"/>
        </w:rPr>
        <w:t xml:space="preserve"> ____________________ на основании </w:t>
      </w:r>
      <w:sdt>
        <w:sdtPr>
          <w:rPr>
            <w:rFonts w:ascii="Times New Roman" w:eastAsia="Times New Roman" w:hAnsi="Times New Roman"/>
            <w:sz w:val="24"/>
            <w:szCs w:val="24"/>
            <w:lang w:eastAsia="ru-RU"/>
          </w:rPr>
          <w:alias w:val="ActsOnTheBasis"/>
          <w:tag w:val="n0:_-crmost_-zsupplycontractReadResponse/n0:Output/n0:Zsupplycontract/n0:Docflowofsupplycontract/n0:Leasecontract/n0:Partnersofleasecontract/n0:Leasersigner/n0:ActsOnTheBasis/"/>
          <w:id w:val="598136607"/>
          <w:placeholder>
            <w:docPart w:val="93375CAC0316425090A352308F464029"/>
          </w:placeholder>
        </w:sdtPr>
        <w:sdtEndPr/>
        <w:sdtContent>
          <w:r w:rsidR="00C45D45">
            <w:rPr>
              <w:rFonts w:ascii="Times New Roman" w:eastAsia="Times New Roman" w:hAnsi="Times New Roman"/>
              <w:sz w:val="24"/>
              <w:szCs w:val="24"/>
              <w:lang w:eastAsia="ru-RU"/>
            </w:rPr>
            <w:t>__________________</w:t>
          </w:r>
          <w:r w:rsidR="00C45D45" w:rsidRPr="0089032D">
            <w:rPr>
              <w:rFonts w:ascii="Times New Roman" w:eastAsia="Times New Roman" w:hAnsi="Times New Roman"/>
              <w:sz w:val="24"/>
              <w:szCs w:val="24"/>
              <w:lang w:eastAsia="ru-RU"/>
            </w:rPr>
            <w:t>от __________г.</w:t>
          </w:r>
        </w:sdtContent>
      </w:sdt>
      <w:r w:rsidR="00C45D45" w:rsidRPr="0089032D">
        <w:rPr>
          <w:rFonts w:ascii="Times New Roman" w:eastAsia="Times New Roman" w:hAnsi="Times New Roman"/>
          <w:sz w:val="24"/>
          <w:szCs w:val="24"/>
          <w:lang w:eastAsia="ru-RU"/>
        </w:rPr>
        <w:t>, именуемое в дальнейшем “Покупатель”, с одной стороны,</w:t>
      </w:r>
    </w:p>
    <w:bookmarkEnd w:id="99"/>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Общество с ограниченной ответственностью  "Автоцентр Максимум", от имени которого действует Ведущий специалист по работе с ключевыми клиентам Никифоров Алексей Владимирович на основании </w:t>
      </w:r>
      <w:r w:rsidRPr="0089032D">
        <w:rPr>
          <w:rFonts w:ascii="Times New Roman" w:hAnsi="Times New Roman"/>
          <w:snapToGrid w:val="0"/>
          <w:sz w:val="24"/>
          <w:szCs w:val="24"/>
        </w:rPr>
        <w:t xml:space="preserve">Доверенности </w:t>
      </w:r>
      <w:r w:rsidRPr="0089032D">
        <w:rPr>
          <w:rFonts w:ascii="Times New Roman" w:hAnsi="Times New Roman"/>
          <w:sz w:val="24"/>
          <w:szCs w:val="24"/>
        </w:rPr>
        <w:t>№ АЦМ14 от 10.01.2018г</w:t>
      </w:r>
      <w:r w:rsidRPr="0089032D">
        <w:rPr>
          <w:rFonts w:ascii="Times New Roman" w:eastAsia="Times New Roman" w:hAnsi="Times New Roman"/>
          <w:sz w:val="24"/>
          <w:szCs w:val="24"/>
          <w:lang w:eastAsia="ru-RU"/>
        </w:rPr>
        <w:t>, именуемое в дальнейшем “Поставщик”, с другой стороны, 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 xml:space="preserve">Акционерное общество  "Мурманэнергосбыт", от имени которого действует </w:t>
      </w:r>
      <w:r>
        <w:rPr>
          <w:rFonts w:ascii="Times New Roman" w:eastAsia="Times New Roman" w:hAnsi="Times New Roman"/>
          <w:sz w:val="24"/>
          <w:szCs w:val="24"/>
          <w:lang w:eastAsia="ru-RU"/>
        </w:rPr>
        <w:t>_________________________________________________</w:t>
      </w:r>
      <w:r w:rsidRPr="0089032D">
        <w:rPr>
          <w:rFonts w:ascii="Times New Roman" w:eastAsia="Times New Roman" w:hAnsi="Times New Roman"/>
          <w:sz w:val="24"/>
          <w:szCs w:val="24"/>
          <w:lang w:eastAsia="ru-RU"/>
        </w:rPr>
        <w:t xml:space="preserve"> на основании </w:t>
      </w:r>
      <w:r>
        <w:rPr>
          <w:rFonts w:ascii="Times New Roman" w:eastAsia="Times New Roman" w:hAnsi="Times New Roman"/>
          <w:sz w:val="24"/>
          <w:szCs w:val="24"/>
          <w:lang w:eastAsia="ru-RU"/>
        </w:rPr>
        <w:t>_________________________</w:t>
      </w:r>
      <w:r w:rsidRPr="0089032D">
        <w:rPr>
          <w:rFonts w:ascii="Times New Roman" w:eastAsia="Times New Roman" w:hAnsi="Times New Roman"/>
          <w:sz w:val="24"/>
          <w:szCs w:val="24"/>
          <w:lang w:eastAsia="ru-RU"/>
        </w:rPr>
        <w:t>, именуемое в дальнейшем “Лизингополучатель”, с третьей стороны, совместно или порознь в дальнейшем также именуемые соответственно “Стороны” или “Сторона”, заключили настоящий договор поставки (далее – Договор) о нижеследующем:</w:t>
      </w:r>
      <w:proofErr w:type="gramEnd"/>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 ПРЕДМЕТ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1.1. </w:t>
      </w:r>
      <w:proofErr w:type="gramStart"/>
      <w:r w:rsidRPr="0089032D">
        <w:rPr>
          <w:rFonts w:ascii="Times New Roman" w:eastAsia="Times New Roman" w:hAnsi="Times New Roman"/>
          <w:sz w:val="24"/>
          <w:szCs w:val="24"/>
          <w:lang w:eastAsia="ru-RU"/>
        </w:rPr>
        <w:t xml:space="preserve">Поставщик обязуется передать автотранспортное средство </w:t>
      </w:r>
      <w:r w:rsidRPr="0089032D">
        <w:rPr>
          <w:rFonts w:ascii="Times New Roman" w:eastAsia="Times New Roman" w:hAnsi="Times New Roman"/>
          <w:b/>
          <w:sz w:val="24"/>
          <w:szCs w:val="24"/>
          <w:lang w:eastAsia="ru-RU"/>
        </w:rPr>
        <w:t>HYUNDAI H-1</w:t>
      </w:r>
      <w:r>
        <w:rPr>
          <w:rFonts w:ascii="Times New Roman" w:eastAsia="Times New Roman" w:hAnsi="Times New Roman"/>
          <w:b/>
          <w:sz w:val="24"/>
          <w:szCs w:val="24"/>
          <w:lang w:eastAsia="ru-RU"/>
        </w:rPr>
        <w:t xml:space="preserve"> (или эквивалент)</w:t>
      </w:r>
      <w:r w:rsidRPr="0089032D">
        <w:rPr>
          <w:rFonts w:ascii="Times New Roman" w:eastAsia="Times New Roman" w:hAnsi="Times New Roman"/>
          <w:b/>
          <w:sz w:val="24"/>
          <w:szCs w:val="24"/>
          <w:lang w:eastAsia="ru-RU"/>
        </w:rPr>
        <w:t>,</w:t>
      </w:r>
      <w:r w:rsidRPr="0089032D">
        <w:rPr>
          <w:rFonts w:ascii="Times New Roman" w:hAnsi="Times New Roman"/>
          <w:b/>
          <w:bCs/>
          <w:color w:val="000000"/>
          <w:sz w:val="24"/>
          <w:szCs w:val="24"/>
          <w:lang w:eastAsia="ru-RU"/>
        </w:rPr>
        <w:t xml:space="preserve"> </w:t>
      </w:r>
      <w:r w:rsidRPr="0089032D">
        <w:rPr>
          <w:rFonts w:ascii="Times New Roman" w:eastAsia="Times New Roman" w:hAnsi="Times New Roman"/>
          <w:sz w:val="24"/>
          <w:szCs w:val="24"/>
          <w:lang w:eastAsia="ru-RU"/>
        </w:rPr>
        <w:t xml:space="preserve">2018 г. изготовления, в количестве 2 </w:t>
      </w:r>
      <w:r w:rsidRPr="0089032D">
        <w:rPr>
          <w:rFonts w:ascii="Times New Roman" w:eastAsia="Times New Roman" w:hAnsi="Times New Roman"/>
          <w:color w:val="000000"/>
          <w:sz w:val="24"/>
          <w:szCs w:val="24"/>
          <w:lang w:eastAsia="ru-RU"/>
        </w:rPr>
        <w:t xml:space="preserve">штуки </w:t>
      </w:r>
      <w:r w:rsidRPr="0089032D">
        <w:rPr>
          <w:rFonts w:ascii="Times New Roman" w:eastAsia="Times New Roman" w:hAnsi="Times New Roman"/>
          <w:sz w:val="24"/>
          <w:szCs w:val="24"/>
          <w:lang w:eastAsia="ru-RU"/>
        </w:rPr>
        <w:t>(в дальнейшем – ТЕХНИКА) в соответствии со Спецификацией (приложение № 1, являющееся неотъемлемой частью настоящего Договора) в собственность Покупателю, а Покупатель обязуется уплатить за ТЕХНИКУ денежную сумму, определенную в пункте 3.1.2 настоящего Договора.</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1.2. Лизингополучатель имеет права и </w:t>
      </w:r>
      <w:proofErr w:type="gramStart"/>
      <w:r w:rsidRPr="0089032D">
        <w:rPr>
          <w:rFonts w:ascii="Times New Roman" w:eastAsia="Times New Roman" w:hAnsi="Times New Roman"/>
          <w:sz w:val="24"/>
          <w:szCs w:val="24"/>
          <w:lang w:eastAsia="ru-RU"/>
        </w:rPr>
        <w:t>несет обязанности</w:t>
      </w:r>
      <w:proofErr w:type="gramEnd"/>
      <w:r w:rsidRPr="0089032D">
        <w:rPr>
          <w:rFonts w:ascii="Times New Roman" w:eastAsia="Times New Roman" w:hAnsi="Times New Roman"/>
          <w:sz w:val="24"/>
          <w:szCs w:val="24"/>
          <w:lang w:eastAsia="ru-RU"/>
        </w:rPr>
        <w:t xml:space="preserve"> по настоящему Договору, связанные с приемкой ТЕХНИКИ по качеству, комплектации, гарантийным обслуживанием и ремонтом.</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1.3. Право требования исполнения Поставщиком своих обязательств по настоящему Договору имеют как Покупатель, так и Лизингополучатель.</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1.4. ТЕХНИКА приобретается Покупателем для последующей передачи в лизинг Лизингополучателю на условиях договора лизинга от __.__.2018 № _______ (далее – Договор лизинга).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1.5. Лизингополучатель самостоятельно определил ТЕХНИКУ и выбрал Поставщика, не полагаясь на опыт и суждение Покупателя.</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2. КАЧЕСТВО</w:t>
      </w:r>
    </w:p>
    <w:p w:rsidR="00C45D45" w:rsidRPr="0089032D" w:rsidRDefault="00C45D45" w:rsidP="00C45D45">
      <w:pPr>
        <w:spacing w:after="0" w:line="240" w:lineRule="auto"/>
        <w:ind w:firstLine="567"/>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2.1. ТЕХНИКА должна быть поставлена в укомплектованном, работоспособном состоянии и сопровождаться технической документацией: </w:t>
      </w:r>
      <w:r w:rsidRPr="00ED0BD0">
        <w:rPr>
          <w:rFonts w:ascii="Times New Roman" w:eastAsia="Arial" w:hAnsi="Times New Roman"/>
          <w:sz w:val="24"/>
          <w:szCs w:val="24"/>
        </w:rPr>
        <w:t>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2.2. Качество приобретаемой Покупателем ТЕХНИКИ должно соответствовать техническим условиям изготовителя.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2.3. Поставщик гарантирует, что поставляемая ТЕХНИКА является новой и ранее не находилась в эксплуатации.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не должна иметь повреждений, поставляется в технически исправном состоянии, готовым к эксплуатации;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 xml:space="preserve">- ТЕХНИКА поставляется в соответствии с требованиями технического регламента таможенного союза </w:t>
      </w:r>
      <w:proofErr w:type="gramStart"/>
      <w:r w:rsidRPr="0089032D">
        <w:rPr>
          <w:rFonts w:ascii="Times New Roman" w:eastAsia="Times New Roman" w:hAnsi="Times New Roman"/>
          <w:sz w:val="24"/>
          <w:szCs w:val="24"/>
          <w:lang w:eastAsia="ru-RU"/>
        </w:rPr>
        <w:t>ТР</w:t>
      </w:r>
      <w:proofErr w:type="gramEnd"/>
      <w:r w:rsidRPr="0089032D">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C45D45" w:rsidRPr="0089032D" w:rsidRDefault="00C45D45" w:rsidP="00C45D45">
      <w:pPr>
        <w:spacing w:after="0" w:line="240" w:lineRule="auto"/>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         2.4. Поставщик гарантирует, что ТЕХНИКА имеет </w:t>
      </w:r>
      <w:r w:rsidRPr="0089032D">
        <w:rPr>
          <w:rFonts w:ascii="Times New Roman" w:eastAsia="Arial" w:hAnsi="Times New Roman"/>
          <w:sz w:val="24"/>
          <w:szCs w:val="24"/>
        </w:rPr>
        <w:t>сертификат одобрения типа транспортного средства</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3. СУММА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 Цена ТЕХНИКИ составляет 4</w:t>
      </w:r>
      <w:r w:rsidRPr="0089032D">
        <w:rPr>
          <w:rFonts w:ascii="Times New Roman" w:eastAsia="Times New Roman" w:hAnsi="Times New Roman"/>
          <w:sz w:val="24"/>
          <w:szCs w:val="24"/>
          <w:lang w:val="en-US" w:eastAsia="ru-RU"/>
        </w:rPr>
        <w:t> </w:t>
      </w:r>
      <w:r w:rsidRPr="0089032D">
        <w:rPr>
          <w:rFonts w:ascii="Times New Roman" w:eastAsia="Times New Roman" w:hAnsi="Times New Roman"/>
          <w:sz w:val="24"/>
          <w:szCs w:val="24"/>
          <w:lang w:eastAsia="ru-RU"/>
        </w:rPr>
        <w:t>041</w:t>
      </w:r>
      <w:r w:rsidRPr="0089032D">
        <w:rPr>
          <w:rFonts w:ascii="Times New Roman" w:eastAsia="Times New Roman" w:hAnsi="Times New Roman"/>
          <w:sz w:val="24"/>
          <w:szCs w:val="24"/>
          <w:lang w:val="en-US" w:eastAsia="ru-RU"/>
        </w:rPr>
        <w:t> </w:t>
      </w:r>
      <w:r w:rsidRPr="0089032D">
        <w:rPr>
          <w:rFonts w:ascii="Times New Roman" w:eastAsia="Times New Roman" w:hAnsi="Times New Roman"/>
          <w:sz w:val="24"/>
          <w:szCs w:val="24"/>
          <w:lang w:eastAsia="ru-RU"/>
        </w:rPr>
        <w:t>864 (Четыре миллиона сорок одна тысяча восемьсот шестьдесят четыре) руб. 41 коп.</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3.1.1. Налог на добавленную стоимость составляет 727 535 (Семьсот двадцать семь тысяч пятьсот тридцать пять) руб. 59 коп.</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3.1.2. Итого сумма Договора составляет 4 769 400 (Четыре миллиона семьсот шестьдесят девять тысяч четыреста) рублей 00 копеек.</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3.2. Сумма Договора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89032D">
        <w:rPr>
          <w:rFonts w:ascii="Times New Roman" w:eastAsia="Times New Roman" w:hAnsi="Times New Roman"/>
          <w:sz w:val="24"/>
          <w:szCs w:val="24"/>
          <w:lang w:eastAsia="ru-RU"/>
        </w:rPr>
        <w:t>подготовку</w:t>
      </w:r>
      <w:proofErr w:type="gramEnd"/>
      <w:r w:rsidRPr="0089032D">
        <w:rPr>
          <w:rFonts w:ascii="Times New Roman" w:eastAsia="Times New Roman" w:hAnsi="Times New Roman"/>
          <w:sz w:val="24"/>
          <w:szCs w:val="24"/>
          <w:lang w:eastAsia="ru-RU"/>
        </w:rPr>
        <w:t xml:space="preserve"> и выполнение Поставщиком гарантийных обязательств.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3.3. Указанная в </w:t>
      </w:r>
      <w:bookmarkStart w:id="100" w:name="OCRUncertain010"/>
      <w:r w:rsidRPr="0089032D">
        <w:rPr>
          <w:rFonts w:ascii="Times New Roman" w:eastAsia="Times New Roman" w:hAnsi="Times New Roman"/>
          <w:sz w:val="24"/>
          <w:szCs w:val="24"/>
          <w:lang w:eastAsia="ru-RU"/>
        </w:rPr>
        <w:t>п</w:t>
      </w:r>
      <w:bookmarkEnd w:id="100"/>
      <w:r w:rsidRPr="0089032D">
        <w:rPr>
          <w:rFonts w:ascii="Times New Roman" w:eastAsia="Times New Roman" w:hAnsi="Times New Roman"/>
          <w:sz w:val="24"/>
          <w:szCs w:val="24"/>
          <w:lang w:eastAsia="ru-RU"/>
        </w:rPr>
        <w:t>ункте 3.1.2 сумма Договора является фиксированной в течение всего времени действия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3.4. Поставщик оплачивает все связанные с поставкой ТЕХНИКИ налоги, таможенные сборы и пошлины на территории Российской Федерации, если они будут иметь место.</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4. ПОСТАВКА И ПРИЕМКА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4.1. Поставщик обязан передать ТЕХНИКУ в течение 10 (десяти) рабочих дней после внесения Покупателем суммы авансового платежа, предусмотренного пунктом 5.1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4.2. Датой передачи ТЕХНИКИ признается фактическая дата подписания акта приема-передачи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 Поставка и передача ТЕХНИКИ производятся в следующем порядке:</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4.3.1. Поставщик доставляет ТЕХНИКУ на </w:t>
      </w:r>
      <w:r w:rsidRPr="0089032D">
        <w:rPr>
          <w:rFonts w:ascii="Times New Roman" w:hAnsi="Times New Roman"/>
          <w:snapToGrid w:val="0"/>
          <w:sz w:val="24"/>
          <w:szCs w:val="24"/>
        </w:rPr>
        <w:t xml:space="preserve">склад Лизингополучателя в г. Мурманск </w:t>
      </w:r>
      <w:r w:rsidRPr="0089032D">
        <w:rPr>
          <w:rFonts w:ascii="Times New Roman" w:eastAsia="Times New Roman" w:hAnsi="Times New Roman"/>
          <w:sz w:val="24"/>
          <w:szCs w:val="24"/>
          <w:lang w:eastAsia="ru-RU"/>
        </w:rPr>
        <w:t xml:space="preserve">в течение 6 (шести) рабочих дней после внесения Покупателем авансового платежа, предусмотренного пунктом 5.1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4.3.2. </w:t>
      </w:r>
      <w:r w:rsidRPr="0089032D">
        <w:rPr>
          <w:rFonts w:ascii="Times New Roman" w:hAnsi="Times New Roman"/>
          <w:snapToGrid w:val="0"/>
          <w:sz w:val="24"/>
          <w:szCs w:val="24"/>
        </w:rPr>
        <w:t>В течение 1 (одного) рабочего дня с момента получения Покупателем и Лизингополучателем официального уведомления Поставщика о поступлении ТЕХНИКИ</w:t>
      </w:r>
      <w:r w:rsidRPr="0089032D">
        <w:rPr>
          <w:rFonts w:ascii="Times New Roman" w:hAnsi="Times New Roman"/>
          <w:sz w:val="24"/>
          <w:szCs w:val="24"/>
        </w:rPr>
        <w:t xml:space="preserve"> </w:t>
      </w:r>
      <w:r w:rsidRPr="0089032D">
        <w:rPr>
          <w:rFonts w:ascii="Times New Roman" w:hAnsi="Times New Roman"/>
          <w:snapToGrid w:val="0"/>
          <w:sz w:val="24"/>
          <w:szCs w:val="24"/>
        </w:rPr>
        <w:t xml:space="preserve">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89032D">
        <w:rPr>
          <w:rFonts w:ascii="Times New Roman" w:hAnsi="Times New Roman"/>
          <w:snapToGrid w:val="0"/>
          <w:sz w:val="24"/>
          <w:szCs w:val="24"/>
        </w:rPr>
        <w:t xml:space="preserve">В данном Акте Лизингополучатель </w:t>
      </w:r>
      <w:r w:rsidRPr="0089032D">
        <w:rPr>
          <w:rFonts w:ascii="Times New Roman" w:eastAsia="Times New Roman" w:hAnsi="Times New Roman"/>
          <w:sz w:val="24"/>
          <w:szCs w:val="24"/>
          <w:lang w:eastAsia="ru-RU"/>
        </w:rPr>
        <w:t xml:space="preserve">подтверждает фактическое наличие ТЕХНИКИ на складе Лизингополучателя, ее соответствие Спецификации (приложение № 1 к настоящему Договору)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 оснований и допустимость</w:t>
      </w:r>
      <w:proofErr w:type="gramEnd"/>
      <w:r w:rsidRPr="0089032D">
        <w:rPr>
          <w:rFonts w:ascii="Times New Roman" w:eastAsia="Times New Roman" w:hAnsi="Times New Roman"/>
          <w:sz w:val="24"/>
          <w:szCs w:val="24"/>
          <w:lang w:eastAsia="ru-RU"/>
        </w:rPr>
        <w:t xml:space="preserve"> </w:t>
      </w:r>
      <w:proofErr w:type="gramStart"/>
      <w:r w:rsidRPr="0089032D">
        <w:rPr>
          <w:rFonts w:ascii="Times New Roman" w:eastAsia="Times New Roman" w:hAnsi="Times New Roman"/>
          <w:sz w:val="24"/>
          <w:szCs w:val="24"/>
          <w:lang w:eastAsia="ru-RU"/>
        </w:rPr>
        <w:t xml:space="preserve">внесения Покупателем окончательной </w:t>
      </w:r>
      <w:r w:rsidRPr="0089032D">
        <w:rPr>
          <w:rFonts w:ascii="Times New Roman" w:eastAsia="Times New Roman" w:hAnsi="Times New Roman"/>
          <w:sz w:val="24"/>
          <w:szCs w:val="24"/>
          <w:lang w:eastAsia="ru-RU"/>
        </w:rPr>
        <w:lastRenderedPageBreak/>
        <w:t>предварительной оплаты ТЕХНИКИ в соответствии с пунктом 5.2 настоящего Договора, а Покупатель – факт осмотра</w:t>
      </w:r>
      <w:r w:rsidRPr="0089032D">
        <w:rPr>
          <w:rFonts w:ascii="Times New Roman" w:hAnsi="Times New Roman"/>
          <w:snapToGrid w:val="0"/>
          <w:sz w:val="24"/>
          <w:szCs w:val="24"/>
        </w:rPr>
        <w:t xml:space="preserve"> и выбора ТЕХНИКИ</w:t>
      </w:r>
      <w:r w:rsidRPr="0089032D">
        <w:rPr>
          <w:rFonts w:ascii="Times New Roman" w:eastAsia="Times New Roman" w:hAnsi="Times New Roman"/>
          <w:sz w:val="24"/>
          <w:szCs w:val="24"/>
          <w:lang w:eastAsia="ru-RU"/>
        </w:rPr>
        <w:t xml:space="preserve"> Лизингополучателем.</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4.3.3. Поставщик несет риски утраты (гибели, хищения) и повреждения ТЕХНИКИ до подписания Сторонами акта приема-передачи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4.3.4. </w:t>
      </w:r>
      <w:r w:rsidRPr="0089032D">
        <w:rPr>
          <w:rFonts w:ascii="Times New Roman" w:hAnsi="Times New Roman"/>
          <w:sz w:val="24"/>
          <w:szCs w:val="24"/>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89032D">
        <w:rPr>
          <w:rFonts w:ascii="Times New Roman" w:hAnsi="Times New Roman"/>
          <w:sz w:val="24"/>
          <w:szCs w:val="24"/>
        </w:rPr>
        <w:t>дств в р</w:t>
      </w:r>
      <w:proofErr w:type="gramEnd"/>
      <w:r w:rsidRPr="0089032D">
        <w:rPr>
          <w:rFonts w:ascii="Times New Roman" w:hAnsi="Times New Roman"/>
          <w:sz w:val="24"/>
          <w:szCs w:val="24"/>
        </w:rPr>
        <w:t>азмере стоимости фактически поставленной техники (пункт 5.2 настоящего Договора)</w:t>
      </w:r>
      <w:r w:rsidRPr="0089032D">
        <w:rPr>
          <w:rFonts w:ascii="Times New Roman" w:eastAsia="Times New Roman" w:hAnsi="Times New Roman"/>
          <w:sz w:val="24"/>
          <w:szCs w:val="24"/>
          <w:lang w:eastAsia="ru-RU"/>
        </w:rPr>
        <w:t>.</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4.3.5. Поставщик обязан передать ТЕХНИКУ:</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4.3.5.1. </w:t>
      </w:r>
      <w:proofErr w:type="gramStart"/>
      <w:r w:rsidRPr="0089032D">
        <w:rPr>
          <w:rFonts w:ascii="Times New Roman" w:eastAsia="Times New Roman" w:hAnsi="Times New Roman"/>
          <w:sz w:val="24"/>
          <w:szCs w:val="24"/>
          <w:lang w:eastAsia="ru-RU"/>
        </w:rPr>
        <w:t>свободной</w:t>
      </w:r>
      <w:proofErr w:type="gramEnd"/>
      <w:r w:rsidRPr="0089032D">
        <w:rPr>
          <w:rFonts w:ascii="Times New Roman" w:eastAsia="Times New Roman" w:hAnsi="Times New Roman"/>
          <w:sz w:val="24"/>
          <w:szCs w:val="24"/>
          <w:lang w:eastAsia="ru-RU"/>
        </w:rPr>
        <w:t xml:space="preserve"> от любых прав и притязаний третьих лиц;</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4.3.5.2. свободной от обязанностей по уплате налогов, сборов (включая таможенные пошлины и утилизационный сбор), иных обязательных платежей;</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 С момента подписания акта приема-передачи ТЕХНИКИ (пункт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4.4.1. обязанность Поставщика передать ТЕХНИКУ Лизингополучателю признается исполненной;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4.4.2. риск утраты (гибели, хищения) и повреждения ТЕХНИКИ переходит с Поставщика на Лизингополучателя;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4.4.3. прекращается право собственности Поставщика на ТЕХНИКУ и возникает право собственности Покупателя на ТЕХНИКУ.</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4.5. 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w:t>
      </w:r>
      <w:r w:rsidRPr="0089032D">
        <w:rPr>
          <w:rFonts w:ascii="Times New Roman" w:hAnsi="Times New Roman"/>
          <w:sz w:val="24"/>
          <w:szCs w:val="24"/>
        </w:rPr>
        <w:t>счет-фактуру,</w:t>
      </w:r>
      <w:r w:rsidRPr="0089032D">
        <w:rPr>
          <w:rFonts w:ascii="Times New Roman" w:hAnsi="Times New Roman"/>
          <w:snapToGrid w:val="0"/>
          <w:sz w:val="24"/>
          <w:szCs w:val="24"/>
        </w:rPr>
        <w:t xml:space="preserve"> товарную накладную, товарно-транспортную накладную.</w:t>
      </w:r>
    </w:p>
    <w:tbl>
      <w:tblPr>
        <w:tblW w:w="9550" w:type="dxa"/>
        <w:tblLook w:val="01E0" w:firstRow="1" w:lastRow="1" w:firstColumn="1" w:lastColumn="1" w:noHBand="0" w:noVBand="0"/>
      </w:tblPr>
      <w:tblGrid>
        <w:gridCol w:w="9550"/>
      </w:tblGrid>
      <w:tr w:rsidR="00C45D45" w:rsidRPr="0089032D" w:rsidTr="004943A6">
        <w:trPr>
          <w:trHeight w:val="278"/>
        </w:trPr>
        <w:tc>
          <w:tcPr>
            <w:tcW w:w="9550" w:type="dxa"/>
            <w:hideMark/>
          </w:tcPr>
          <w:p w:rsidR="00C45D45" w:rsidRPr="0089032D" w:rsidRDefault="00C45D45" w:rsidP="004943A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4.6. Поставщик обязан указать в товарной накладной: </w:t>
            </w:r>
          </w:p>
        </w:tc>
      </w:tr>
      <w:tr w:rsidR="00C45D45" w:rsidRPr="0089032D" w:rsidTr="004943A6">
        <w:trPr>
          <w:trHeight w:val="1876"/>
        </w:trPr>
        <w:tc>
          <w:tcPr>
            <w:tcW w:w="9550" w:type="dxa"/>
            <w:hideMark/>
          </w:tcPr>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Грузополучатель и его адрес:</w:t>
            </w:r>
            <w:r w:rsidRPr="0089032D">
              <w:rPr>
                <w:rFonts w:ascii="Times New Roman" w:hAnsi="Times New Roman"/>
                <w:sz w:val="24"/>
                <w:szCs w:val="24"/>
              </w:rPr>
              <w:t xml:space="preserve"> </w:t>
            </w:r>
          </w:p>
          <w:p w:rsidR="00C45D45" w:rsidRDefault="00C45D45" w:rsidP="004943A6">
            <w:pPr>
              <w:spacing w:after="0" w:line="240" w:lineRule="auto"/>
              <w:ind w:firstLine="567"/>
              <w:jc w:val="both"/>
              <w:rPr>
                <w:rFonts w:ascii="Times New Roman" w:hAnsi="Times New Roman"/>
                <w:sz w:val="24"/>
                <w:szCs w:val="24"/>
              </w:rPr>
            </w:pPr>
          </w:p>
          <w:p w:rsidR="00C45D45" w:rsidRDefault="00C45D45" w:rsidP="004943A6">
            <w:pPr>
              <w:spacing w:after="0" w:line="240" w:lineRule="auto"/>
              <w:ind w:firstLine="567"/>
              <w:jc w:val="both"/>
              <w:rPr>
                <w:rFonts w:ascii="Times New Roman" w:hAnsi="Times New Roman"/>
                <w:b/>
                <w:sz w:val="24"/>
                <w:szCs w:val="24"/>
              </w:rPr>
            </w:pPr>
            <w:r w:rsidRPr="0089032D">
              <w:rPr>
                <w:rFonts w:ascii="Times New Roman" w:hAnsi="Times New Roman"/>
                <w:b/>
                <w:sz w:val="24"/>
                <w:szCs w:val="24"/>
              </w:rPr>
              <w:t xml:space="preserve">Плательщик: </w:t>
            </w:r>
          </w:p>
          <w:p w:rsidR="00C45D45" w:rsidRDefault="00C45D45" w:rsidP="004943A6">
            <w:pPr>
              <w:spacing w:after="0" w:line="240" w:lineRule="auto"/>
              <w:ind w:firstLine="567"/>
              <w:jc w:val="both"/>
              <w:rPr>
                <w:rFonts w:ascii="Times New Roman" w:hAnsi="Times New Roman"/>
                <w:b/>
                <w:sz w:val="24"/>
                <w:szCs w:val="24"/>
              </w:rPr>
            </w:pPr>
          </w:p>
          <w:p w:rsidR="00C45D45" w:rsidRPr="0089032D" w:rsidRDefault="00C45D45" w:rsidP="004943A6">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z w:val="24"/>
                <w:szCs w:val="24"/>
              </w:rPr>
              <w:t>В графе № 2 товарной накладной указать помимо наименования и маркировки ТЕХНИКИ  ее идентификационные  номера</w:t>
            </w:r>
          </w:p>
        </w:tc>
      </w:tr>
      <w:tr w:rsidR="00C45D45" w:rsidRPr="0089032D" w:rsidTr="004943A6">
        <w:trPr>
          <w:trHeight w:val="1570"/>
        </w:trPr>
        <w:tc>
          <w:tcPr>
            <w:tcW w:w="9550" w:type="dxa"/>
            <w:hideMark/>
          </w:tcPr>
          <w:p w:rsidR="00C45D45" w:rsidRPr="0089032D" w:rsidRDefault="00C45D45" w:rsidP="004943A6">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napToGrid w:val="0"/>
                <w:sz w:val="24"/>
                <w:szCs w:val="24"/>
              </w:rPr>
              <w:t>4.7.</w:t>
            </w:r>
            <w:r w:rsidRPr="0089032D">
              <w:rPr>
                <w:rFonts w:ascii="Times New Roman" w:eastAsia="Arial" w:hAnsi="Times New Roman"/>
                <w:snapToGrid w:val="0"/>
                <w:sz w:val="24"/>
                <w:szCs w:val="24"/>
                <w:lang w:val="en-US"/>
              </w:rPr>
              <w:t> </w:t>
            </w:r>
            <w:r w:rsidRPr="0089032D">
              <w:rPr>
                <w:rFonts w:ascii="Times New Roman" w:eastAsia="Arial" w:hAnsi="Times New Roman"/>
                <w:snapToGrid w:val="0"/>
                <w:sz w:val="24"/>
                <w:szCs w:val="24"/>
              </w:rPr>
              <w:t>Поставщик обязан указать в счете-фактуре:</w:t>
            </w:r>
          </w:p>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в строке «Грузополучатель и его адрес»</w:t>
            </w:r>
            <w:r w:rsidRPr="0089032D">
              <w:rPr>
                <w:rFonts w:ascii="Times New Roman" w:hAnsi="Times New Roman"/>
                <w:sz w:val="24"/>
                <w:szCs w:val="24"/>
              </w:rPr>
              <w:t xml:space="preserve"> </w:t>
            </w:r>
          </w:p>
          <w:p w:rsidR="00C45D45" w:rsidRDefault="00C45D45" w:rsidP="004943A6">
            <w:pPr>
              <w:spacing w:after="0" w:line="240" w:lineRule="auto"/>
              <w:ind w:firstLine="567"/>
              <w:jc w:val="both"/>
              <w:rPr>
                <w:rFonts w:ascii="Times New Roman" w:hAnsi="Times New Roman"/>
                <w:sz w:val="24"/>
                <w:szCs w:val="24"/>
              </w:rPr>
            </w:pPr>
          </w:p>
          <w:p w:rsidR="00C45D45" w:rsidRDefault="00C45D45" w:rsidP="004943A6">
            <w:pPr>
              <w:spacing w:after="0" w:line="240" w:lineRule="auto"/>
              <w:ind w:firstLine="567"/>
              <w:jc w:val="both"/>
              <w:rPr>
                <w:rFonts w:ascii="Times New Roman" w:hAnsi="Times New Roman"/>
                <w:snapToGrid w:val="0"/>
                <w:sz w:val="24"/>
                <w:szCs w:val="24"/>
              </w:rPr>
            </w:pPr>
            <w:r w:rsidRPr="0089032D">
              <w:rPr>
                <w:rFonts w:ascii="Times New Roman" w:hAnsi="Times New Roman"/>
                <w:b/>
                <w:sz w:val="24"/>
                <w:szCs w:val="24"/>
              </w:rPr>
              <w:t>в строке: «Покупатель»</w:t>
            </w:r>
            <w:r w:rsidRPr="0089032D">
              <w:rPr>
                <w:rFonts w:ascii="Times New Roman" w:hAnsi="Times New Roman"/>
                <w:sz w:val="24"/>
                <w:szCs w:val="24"/>
              </w:rPr>
              <w:t xml:space="preserve">  реквизиты </w:t>
            </w:r>
            <w:r w:rsidRPr="0089032D">
              <w:rPr>
                <w:rFonts w:ascii="Times New Roman" w:hAnsi="Times New Roman"/>
                <w:snapToGrid w:val="0"/>
                <w:sz w:val="24"/>
                <w:szCs w:val="24"/>
              </w:rPr>
              <w:t xml:space="preserve">-  </w:t>
            </w:r>
          </w:p>
          <w:p w:rsidR="00C45D45" w:rsidRDefault="00C45D45" w:rsidP="004943A6">
            <w:pPr>
              <w:spacing w:after="0" w:line="240" w:lineRule="auto"/>
              <w:ind w:firstLine="567"/>
              <w:jc w:val="both"/>
              <w:rPr>
                <w:rFonts w:ascii="Times New Roman" w:hAnsi="Times New Roman"/>
                <w:snapToGrid w:val="0"/>
                <w:sz w:val="24"/>
                <w:szCs w:val="24"/>
              </w:rPr>
            </w:pPr>
          </w:p>
          <w:p w:rsidR="00C45D45" w:rsidRDefault="00C45D45" w:rsidP="004943A6">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в строке: «ИНН/КПП покупателя»</w:t>
            </w:r>
            <w:r w:rsidRPr="0089032D">
              <w:rPr>
                <w:rFonts w:ascii="Times New Roman" w:hAnsi="Times New Roman"/>
                <w:sz w:val="24"/>
                <w:szCs w:val="24"/>
              </w:rPr>
              <w:t xml:space="preserve"> </w:t>
            </w:r>
          </w:p>
          <w:p w:rsidR="00C45D45" w:rsidRPr="0089032D" w:rsidRDefault="00C45D45" w:rsidP="004943A6">
            <w:pPr>
              <w:spacing w:after="0" w:line="240" w:lineRule="auto"/>
              <w:ind w:firstLine="567"/>
              <w:jc w:val="both"/>
              <w:rPr>
                <w:rFonts w:ascii="Times New Roman" w:eastAsia="Arial" w:hAnsi="Times New Roman"/>
                <w:snapToGrid w:val="0"/>
                <w:sz w:val="24"/>
                <w:szCs w:val="24"/>
              </w:rPr>
            </w:pPr>
          </w:p>
        </w:tc>
      </w:tr>
      <w:tr w:rsidR="00C45D45" w:rsidRPr="0089032D" w:rsidTr="004943A6">
        <w:tc>
          <w:tcPr>
            <w:tcW w:w="9550" w:type="dxa"/>
            <w:hideMark/>
          </w:tcPr>
          <w:p w:rsidR="00C45D45" w:rsidRPr="0089032D" w:rsidRDefault="00C45D45" w:rsidP="004943A6">
            <w:pPr>
              <w:widowControl w:val="0"/>
              <w:spacing w:after="0" w:line="240" w:lineRule="auto"/>
              <w:ind w:firstLine="567"/>
              <w:jc w:val="both"/>
              <w:rPr>
                <w:rFonts w:ascii="Times New Roman" w:eastAsia="Arial" w:hAnsi="Times New Roman"/>
                <w:snapToGrid w:val="0"/>
                <w:sz w:val="24"/>
                <w:szCs w:val="24"/>
              </w:rPr>
            </w:pPr>
          </w:p>
        </w:tc>
      </w:tr>
      <w:tr w:rsidR="00C45D45" w:rsidRPr="0089032D" w:rsidTr="004943A6">
        <w:trPr>
          <w:trHeight w:val="560"/>
        </w:trPr>
        <w:tc>
          <w:tcPr>
            <w:tcW w:w="9550" w:type="dxa"/>
            <w:hideMark/>
          </w:tcPr>
          <w:p w:rsidR="00C45D45" w:rsidRDefault="00C45D45" w:rsidP="004943A6">
            <w:pPr>
              <w:widowControl w:val="0"/>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b/>
                <w:snapToGrid w:val="0"/>
                <w:sz w:val="24"/>
                <w:szCs w:val="24"/>
              </w:rPr>
              <w:t xml:space="preserve">в графе «К </w:t>
            </w:r>
            <w:proofErr w:type="spellStart"/>
            <w:proofErr w:type="gramStart"/>
            <w:r w:rsidRPr="0089032D">
              <w:rPr>
                <w:rFonts w:ascii="Times New Roman" w:eastAsia="Arial" w:hAnsi="Times New Roman"/>
                <w:b/>
                <w:snapToGrid w:val="0"/>
                <w:sz w:val="24"/>
                <w:szCs w:val="24"/>
              </w:rPr>
              <w:t>платежно</w:t>
            </w:r>
            <w:proofErr w:type="spellEnd"/>
            <w:r w:rsidRPr="0089032D">
              <w:rPr>
                <w:rFonts w:ascii="Times New Roman" w:eastAsia="Arial" w:hAnsi="Times New Roman"/>
                <w:b/>
                <w:snapToGrid w:val="0"/>
                <w:sz w:val="24"/>
                <w:szCs w:val="24"/>
              </w:rPr>
              <w:t xml:space="preserve"> - расчетному</w:t>
            </w:r>
            <w:proofErr w:type="gramEnd"/>
            <w:r w:rsidRPr="0089032D">
              <w:rPr>
                <w:rFonts w:ascii="Times New Roman" w:eastAsia="Arial" w:hAnsi="Times New Roman"/>
                <w:b/>
                <w:snapToGrid w:val="0"/>
                <w:sz w:val="24"/>
                <w:szCs w:val="24"/>
              </w:rPr>
              <w:t xml:space="preserve"> документу» № _____ »</w:t>
            </w:r>
            <w:r w:rsidRPr="0089032D">
              <w:rPr>
                <w:rFonts w:ascii="Times New Roman" w:eastAsia="Arial" w:hAnsi="Times New Roman"/>
                <w:snapToGrid w:val="0"/>
                <w:sz w:val="24"/>
                <w:szCs w:val="24"/>
              </w:rPr>
              <w:t xml:space="preserve"> проставляется номер и дата платежного поручения. Черта около </w:t>
            </w:r>
            <w:proofErr w:type="gramStart"/>
            <w:r w:rsidRPr="0089032D">
              <w:rPr>
                <w:rFonts w:ascii="Times New Roman" w:eastAsia="Arial" w:hAnsi="Times New Roman"/>
                <w:snapToGrid w:val="0"/>
                <w:sz w:val="24"/>
                <w:szCs w:val="24"/>
              </w:rPr>
              <w:t>должностей, имеющих право подписи счетов-фактур не ставится</w:t>
            </w:r>
            <w:proofErr w:type="gramEnd"/>
            <w:r w:rsidRPr="0089032D">
              <w:rPr>
                <w:rFonts w:ascii="Times New Roman" w:eastAsia="Arial" w:hAnsi="Times New Roman"/>
                <w:snapToGrid w:val="0"/>
                <w:sz w:val="24"/>
                <w:szCs w:val="24"/>
              </w:rPr>
              <w:t>.</w:t>
            </w:r>
          </w:p>
          <w:p w:rsidR="00C45D45" w:rsidRDefault="00C45D45" w:rsidP="004943A6">
            <w:pPr>
              <w:widowControl w:val="0"/>
              <w:spacing w:after="0" w:line="240" w:lineRule="auto"/>
              <w:ind w:firstLine="567"/>
              <w:jc w:val="both"/>
              <w:rPr>
                <w:rFonts w:ascii="Times New Roman" w:hAnsi="Times New Roman"/>
                <w:snapToGrid w:val="0"/>
                <w:sz w:val="24"/>
                <w:szCs w:val="24"/>
              </w:rPr>
            </w:pPr>
            <w:r w:rsidRPr="008A0643">
              <w:rPr>
                <w:rFonts w:ascii="Times New Roman" w:eastAsia="Arial" w:hAnsi="Times New Roman"/>
                <w:snapToGrid w:val="0"/>
                <w:sz w:val="24"/>
                <w:szCs w:val="24"/>
              </w:rPr>
              <w:t>4.</w:t>
            </w:r>
            <w:r w:rsidRPr="008A0643">
              <w:rPr>
                <w:rFonts w:ascii="Times New Roman" w:hAnsi="Times New Roman"/>
                <w:snapToGrid w:val="0"/>
                <w:sz w:val="24"/>
                <w:szCs w:val="24"/>
              </w:rPr>
              <w:t xml:space="preserve">8. </w:t>
            </w:r>
            <w:proofErr w:type="gramStart"/>
            <w:r w:rsidRPr="008A0643">
              <w:rPr>
                <w:rFonts w:ascii="Times New Roman" w:hAnsi="Times New Roman"/>
                <w:snapToGrid w:val="0"/>
                <w:sz w:val="24"/>
                <w:szCs w:val="24"/>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w:t>
            </w:r>
            <w:proofErr w:type="gramEnd"/>
            <w:r w:rsidRPr="008A0643">
              <w:rPr>
                <w:rFonts w:ascii="Times New Roman" w:hAnsi="Times New Roman"/>
                <w:snapToGrid w:val="0"/>
                <w:sz w:val="24"/>
                <w:szCs w:val="24"/>
              </w:rPr>
              <w:t xml:space="preserve"> Указанные документы должны быть заверены оттиском печати организации за подписью руководителя и главного бухгалтера.</w:t>
            </w:r>
          </w:p>
          <w:p w:rsidR="00C45D45" w:rsidRPr="0089032D" w:rsidRDefault="00C45D45" w:rsidP="004943A6">
            <w:pPr>
              <w:widowControl w:val="0"/>
              <w:spacing w:after="0" w:line="240" w:lineRule="auto"/>
              <w:ind w:firstLine="567"/>
              <w:jc w:val="both"/>
              <w:rPr>
                <w:rFonts w:ascii="Times New Roman" w:eastAsia="Arial" w:hAnsi="Times New Roman"/>
                <w:snapToGrid w:val="0"/>
                <w:sz w:val="24"/>
                <w:szCs w:val="24"/>
              </w:rPr>
            </w:pPr>
          </w:p>
        </w:tc>
      </w:tr>
    </w:tbl>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5. УСЛОВИЯ ПЛАТЕЖА</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5.1. В течение пяти рабочих дней после письменного уведомления Покупателем </w:t>
      </w:r>
      <w:proofErr w:type="gramStart"/>
      <w:r w:rsidRPr="0089032D">
        <w:rPr>
          <w:rFonts w:ascii="Times New Roman" w:eastAsia="Times New Roman" w:hAnsi="Times New Roman"/>
          <w:sz w:val="24"/>
          <w:szCs w:val="24"/>
          <w:lang w:eastAsia="ru-RU"/>
        </w:rPr>
        <w:t>Поставщика</w:t>
      </w:r>
      <w:proofErr w:type="gramEnd"/>
      <w:r w:rsidRPr="0089032D">
        <w:rPr>
          <w:rFonts w:ascii="Times New Roman" w:eastAsia="Times New Roman" w:hAnsi="Times New Roman"/>
          <w:sz w:val="24"/>
          <w:szCs w:val="24"/>
          <w:lang w:eastAsia="ru-RU"/>
        </w:rPr>
        <w:t xml:space="preserve"> о предоставлении финансирующим банком</w:t>
      </w:r>
      <w:r w:rsidRPr="0089032D">
        <w:rPr>
          <w:rFonts w:ascii="Times New Roman" w:eastAsia="Times New Roman" w:hAnsi="Times New Roman"/>
          <w:noProof/>
          <w:sz w:val="24"/>
          <w:szCs w:val="24"/>
          <w:lang w:eastAsia="ru-RU"/>
        </w:rPr>
        <w:t xml:space="preserve"> </w:t>
      </w:r>
      <w:r w:rsidRPr="0089032D">
        <w:rPr>
          <w:rFonts w:ascii="Times New Roman" w:eastAsia="Times New Roman" w:hAnsi="Times New Roman"/>
          <w:sz w:val="24"/>
          <w:szCs w:val="24"/>
          <w:lang w:eastAsia="ru-RU"/>
        </w:rPr>
        <w:t xml:space="preserve">кредита на осуществление данной </w:t>
      </w:r>
      <w:r w:rsidRPr="0089032D">
        <w:rPr>
          <w:rFonts w:ascii="Times New Roman" w:eastAsia="Times New Roman" w:hAnsi="Times New Roman"/>
          <w:sz w:val="24"/>
          <w:szCs w:val="24"/>
          <w:lang w:eastAsia="ru-RU"/>
        </w:rPr>
        <w:lastRenderedPageBreak/>
        <w:t>лизинговой операции и о перечислении Лизингополучателем лизингового платежа согласно условиям Договора лизинга Покупатель вносит Поставщику частичную предварительную оплату (авансовый платеж) в размере 15</w:t>
      </w:r>
      <w:r w:rsidRPr="0089032D">
        <w:rPr>
          <w:rFonts w:ascii="Times New Roman" w:eastAsia="Times New Roman" w:hAnsi="Times New Roman"/>
          <w:noProof/>
          <w:sz w:val="24"/>
          <w:szCs w:val="24"/>
          <w:lang w:eastAsia="ru-RU"/>
        </w:rPr>
        <w:t> </w:t>
      </w:r>
      <w:r w:rsidRPr="0089032D">
        <w:rPr>
          <w:rFonts w:ascii="Times New Roman" w:eastAsia="Times New Roman" w:hAnsi="Times New Roman"/>
          <w:sz w:val="24"/>
          <w:szCs w:val="24"/>
          <w:lang w:eastAsia="ru-RU"/>
        </w:rPr>
        <w:t>% суммы Договора, то есть в сумме 715 410 руб.</w:t>
      </w:r>
      <w:r w:rsidRPr="0089032D">
        <w:rPr>
          <w:rFonts w:ascii="Times New Roman" w:eastAsia="Times New Roman" w:hAnsi="Times New Roman"/>
          <w:snapToGrid w:val="0"/>
          <w:sz w:val="24"/>
          <w:szCs w:val="24"/>
          <w:lang w:eastAsia="ru-RU"/>
        </w:rPr>
        <w:t xml:space="preserve">, в том числе налог на добавленную стоимость 109 130 </w:t>
      </w:r>
      <w:r w:rsidRPr="0089032D">
        <w:rPr>
          <w:rFonts w:ascii="Times New Roman" w:eastAsia="Times New Roman" w:hAnsi="Times New Roman"/>
          <w:sz w:val="24"/>
          <w:szCs w:val="24"/>
          <w:lang w:eastAsia="ru-RU"/>
        </w:rPr>
        <w:t>руб. 34 коп</w:t>
      </w:r>
      <w:r w:rsidRPr="0089032D">
        <w:rPr>
          <w:rFonts w:ascii="Times New Roman" w:eastAsia="Times New Roman" w:hAnsi="Times New Roman"/>
          <w:snapToGrid w:val="0"/>
          <w:sz w:val="24"/>
          <w:szCs w:val="24"/>
          <w:lang w:eastAsia="ru-RU"/>
        </w:rPr>
        <w:t>.</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5.2. </w:t>
      </w:r>
      <w:proofErr w:type="gramStart"/>
      <w:r w:rsidRPr="0089032D">
        <w:rPr>
          <w:rFonts w:ascii="Times New Roman" w:hAnsi="Times New Roman"/>
          <w:sz w:val="24"/>
          <w:szCs w:val="24"/>
        </w:rPr>
        <w:t>В течение двух</w:t>
      </w:r>
      <w:r w:rsidRPr="0089032D">
        <w:rPr>
          <w:rFonts w:ascii="Times New Roman" w:hAnsi="Times New Roman"/>
          <w:noProof/>
          <w:sz w:val="24"/>
          <w:szCs w:val="24"/>
        </w:rPr>
        <w:t xml:space="preserve"> </w:t>
      </w:r>
      <w:r w:rsidRPr="0089032D">
        <w:rPr>
          <w:rFonts w:ascii="Times New Roman" w:hAnsi="Times New Roman"/>
          <w:sz w:val="24"/>
          <w:szCs w:val="24"/>
        </w:rPr>
        <w:t xml:space="preserve">рабочих дней после </w:t>
      </w:r>
      <w:r w:rsidRPr="0089032D">
        <w:rPr>
          <w:rFonts w:ascii="Times New Roman" w:hAnsi="Times New Roman"/>
          <w:snapToGrid w:val="0"/>
          <w:sz w:val="24"/>
          <w:szCs w:val="24"/>
        </w:rPr>
        <w:t>подписания акта осмотра и проверки соответствия ТЕХНИКИ (пункт 4.3.2)</w:t>
      </w:r>
      <w:r w:rsidRPr="0089032D">
        <w:rPr>
          <w:rFonts w:ascii="Times New Roman" w:hAnsi="Times New Roman"/>
          <w:sz w:val="24"/>
          <w:szCs w:val="24"/>
        </w:rPr>
        <w:t xml:space="preserve"> Покупатель вносит Поставщику окончательную предварительную оплату (авансовый платеж) </w:t>
      </w:r>
      <w:r w:rsidRPr="0089032D">
        <w:rPr>
          <w:rFonts w:ascii="Times New Roman" w:eastAsia="Times New Roman" w:hAnsi="Times New Roman"/>
          <w:sz w:val="24"/>
          <w:szCs w:val="24"/>
          <w:lang w:eastAsia="ru-RU"/>
        </w:rPr>
        <w:t>в размере неоплаченной части (85</w:t>
      </w:r>
      <w:r w:rsidRPr="0089032D">
        <w:rPr>
          <w:rFonts w:ascii="Times New Roman" w:eastAsia="Times New Roman" w:hAnsi="Times New Roman"/>
          <w:b/>
          <w:noProof/>
          <w:sz w:val="24"/>
          <w:szCs w:val="24"/>
          <w:lang w:eastAsia="ru-RU"/>
        </w:rPr>
        <w:t> </w:t>
      </w:r>
      <w:r w:rsidRPr="0089032D">
        <w:rPr>
          <w:rFonts w:ascii="Times New Roman" w:eastAsia="Times New Roman" w:hAnsi="Times New Roman"/>
          <w:noProof/>
          <w:sz w:val="24"/>
          <w:szCs w:val="24"/>
          <w:lang w:eastAsia="ru-RU"/>
        </w:rPr>
        <w:t xml:space="preserve">%) стоимости </w:t>
      </w:r>
      <w:r w:rsidRPr="0089032D">
        <w:rPr>
          <w:rFonts w:ascii="Times New Roman" w:eastAsia="Times New Roman" w:hAnsi="Times New Roman"/>
          <w:sz w:val="24"/>
          <w:szCs w:val="24"/>
          <w:lang w:eastAsia="ru-RU"/>
        </w:rPr>
        <w:t>фактически поставленной ТЕХНИКИ</w:t>
      </w:r>
      <w:r w:rsidRPr="0089032D">
        <w:rPr>
          <w:rFonts w:ascii="Times New Roman" w:eastAsia="Times New Roman" w:hAnsi="Times New Roman"/>
          <w:noProof/>
          <w:sz w:val="24"/>
          <w:szCs w:val="24"/>
          <w:lang w:eastAsia="ru-RU"/>
        </w:rPr>
        <w:t xml:space="preserve">, то есть в сумме 4 053 990 </w:t>
      </w:r>
      <w:r w:rsidRPr="0089032D">
        <w:rPr>
          <w:rFonts w:ascii="Times New Roman" w:eastAsia="Times New Roman" w:hAnsi="Times New Roman"/>
          <w:sz w:val="24"/>
          <w:szCs w:val="24"/>
          <w:lang w:eastAsia="ru-RU"/>
        </w:rPr>
        <w:t>руб., в том числе налог на добавленную стоимость 618 405 руб. 25 коп.</w:t>
      </w:r>
      <w:proofErr w:type="gramEnd"/>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5.3. Покупатель вправе приостановить исполнение обязанности по внесению платежа, предусмотренного пунктом 5.2 настоящего Договора, до представления Поставщиком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w:t>
      </w:r>
    </w:p>
    <w:p w:rsidR="00C45D45" w:rsidRPr="0089032D" w:rsidRDefault="00C45D45" w:rsidP="00C45D45">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5.4. ТЕХНИКА не признается находящейся в залоге у Поставщика до ее полной оплаты.</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6. ГАРАНТИИ И РЕКЛАМАЦИИ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6.1. </w:t>
      </w:r>
      <w:r w:rsidRPr="0089032D">
        <w:rPr>
          <w:rFonts w:ascii="Times New Roman" w:eastAsia="Arial" w:hAnsi="Times New Roman"/>
          <w:sz w:val="24"/>
          <w:szCs w:val="24"/>
        </w:rPr>
        <w:t xml:space="preserve">Гарантийный срок на ТЕХНИКУ устанавливается в соответствии с условиями Производителя, но не менее 60 месяцев или 120 000 км пробега (в зависимости, что наступит ранее) с момента </w:t>
      </w:r>
      <w:r w:rsidRPr="0089032D">
        <w:rPr>
          <w:rFonts w:ascii="Times New Roman" w:eastAsia="Times New Roman" w:hAnsi="Times New Roman"/>
          <w:sz w:val="24"/>
          <w:szCs w:val="24"/>
          <w:lang w:eastAsia="ru-RU"/>
        </w:rPr>
        <w:t>подписания Сторонами акта приема-передачи (пункт 4.3.4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гарантирует исправную работу </w:t>
      </w:r>
      <w:proofErr w:type="gramStart"/>
      <w:r w:rsidRPr="0089032D">
        <w:rPr>
          <w:rFonts w:ascii="Times New Roman" w:eastAsia="Times New Roman" w:hAnsi="Times New Roman"/>
          <w:sz w:val="24"/>
          <w:szCs w:val="24"/>
          <w:lang w:eastAsia="ru-RU"/>
        </w:rPr>
        <w:t>ТЕХНИКИ при условии соблюдения правил эксплуатации</w:t>
      </w:r>
      <w:proofErr w:type="gramEnd"/>
      <w:r w:rsidRPr="0089032D">
        <w:rPr>
          <w:rFonts w:ascii="Times New Roman" w:eastAsia="Times New Roman" w:hAnsi="Times New Roman"/>
          <w:sz w:val="24"/>
          <w:szCs w:val="24"/>
          <w:lang w:eastAsia="ru-RU"/>
        </w:rPr>
        <w:t xml:space="preserve"> и ухода, указанных в инструкции по эксплуатации и прохождения всех установленных гарантийными нормами завода-изготовителя платных ТО на СТО </w:t>
      </w:r>
      <w:r>
        <w:rPr>
          <w:rFonts w:ascii="Times New Roman" w:eastAsia="Times New Roman" w:hAnsi="Times New Roman"/>
          <w:sz w:val="24"/>
          <w:szCs w:val="24"/>
          <w:lang w:eastAsia="ru-RU"/>
        </w:rPr>
        <w:t>Поставщика</w:t>
      </w:r>
      <w:r w:rsidRPr="0089032D">
        <w:rPr>
          <w:rFonts w:ascii="Times New Roman" w:eastAsia="Times New Roman" w:hAnsi="Times New Roman"/>
          <w:sz w:val="24"/>
          <w:szCs w:val="24"/>
          <w:lang w:eastAsia="ru-RU"/>
        </w:rPr>
        <w:t xml:space="preserve"> или на СТО, рекомендованных </w:t>
      </w:r>
      <w:r>
        <w:rPr>
          <w:rFonts w:ascii="Times New Roman" w:eastAsia="Times New Roman" w:hAnsi="Times New Roman"/>
          <w:sz w:val="24"/>
          <w:szCs w:val="24"/>
          <w:lang w:eastAsia="ru-RU"/>
        </w:rPr>
        <w:t>Поставщиком</w:t>
      </w:r>
      <w:r w:rsidRPr="0089032D">
        <w:rPr>
          <w:rFonts w:ascii="Times New Roman" w:eastAsia="Times New Roman" w:hAnsi="Times New Roman"/>
          <w:sz w:val="24"/>
          <w:szCs w:val="24"/>
          <w:lang w:eastAsia="ru-RU"/>
        </w:rPr>
        <w:t xml:space="preserve"> письменно.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6.1.1.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обязан </w:t>
      </w:r>
      <w:proofErr w:type="gramStart"/>
      <w:r w:rsidRPr="0089032D">
        <w:rPr>
          <w:rFonts w:ascii="Times New Roman" w:eastAsia="Times New Roman" w:hAnsi="Times New Roman"/>
          <w:sz w:val="24"/>
          <w:szCs w:val="24"/>
          <w:lang w:eastAsia="ru-RU"/>
        </w:rPr>
        <w:t>предоставить документы</w:t>
      </w:r>
      <w:proofErr w:type="gramEnd"/>
      <w:r w:rsidRPr="0089032D">
        <w:rPr>
          <w:rFonts w:ascii="Times New Roman" w:eastAsia="Times New Roman" w:hAnsi="Times New Roman"/>
          <w:sz w:val="24"/>
          <w:szCs w:val="24"/>
          <w:lang w:eastAsia="ru-RU"/>
        </w:rPr>
        <w:t>, подтверждающие обязательства завода-изготовителя.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6.1.2. Все виды дополнительного технического сопровождения и обслуживания ТЕХНИКИ в течение и по окончании гарантийного срока Лизингополучатель осуществляет за свой счет и по согласованию с Покупателем.</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6.2. </w:t>
      </w:r>
      <w:proofErr w:type="gramStart"/>
      <w:r w:rsidRPr="0089032D">
        <w:rPr>
          <w:rFonts w:ascii="Times New Roman" w:eastAsia="Times New Roman" w:hAnsi="Times New Roman"/>
          <w:sz w:val="24"/>
          <w:szCs w:val="24"/>
          <w:lang w:eastAsia="ru-RU"/>
        </w:rPr>
        <w:t xml:space="preserve">Если в течение </w:t>
      </w:r>
      <w:r>
        <w:rPr>
          <w:rFonts w:ascii="Times New Roman" w:eastAsia="Times New Roman" w:hAnsi="Times New Roman"/>
          <w:sz w:val="24"/>
          <w:szCs w:val="24"/>
          <w:lang w:eastAsia="ru-RU"/>
        </w:rPr>
        <w:t xml:space="preserve">гарантийного </w:t>
      </w:r>
      <w:r w:rsidRPr="0089032D">
        <w:rPr>
          <w:rFonts w:ascii="Times New Roman" w:eastAsia="Times New Roman" w:hAnsi="Times New Roman"/>
          <w:sz w:val="24"/>
          <w:szCs w:val="24"/>
          <w:lang w:eastAsia="ru-RU"/>
        </w:rPr>
        <w:t xml:space="preserve">срока ТЕХНИКА окажется дефектной,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 xml:space="preserve"> обязан за свой счет и по своему усмотрению устранить дефекты либо заменить дефектную ТЕХНИКУ новой</w:t>
      </w:r>
      <w:r>
        <w:rPr>
          <w:rFonts w:ascii="Times New Roman" w:eastAsia="Times New Roman" w:hAnsi="Times New Roman"/>
          <w:sz w:val="24"/>
          <w:szCs w:val="24"/>
          <w:lang w:eastAsia="ru-RU"/>
        </w:rPr>
        <w:t xml:space="preserve"> и надлежащего качества</w:t>
      </w:r>
      <w:r w:rsidRPr="0089032D">
        <w:rPr>
          <w:rFonts w:ascii="Times New Roman" w:eastAsia="Times New Roman" w:hAnsi="Times New Roman"/>
          <w:sz w:val="24"/>
          <w:szCs w:val="24"/>
          <w:lang w:eastAsia="ru-RU"/>
        </w:rPr>
        <w:t xml:space="preserve">, которая должна быть поставлена в срок не позднее </w:t>
      </w:r>
      <w:bookmarkStart w:id="101" w:name="ТекстовоеПоле1"/>
      <w:r w:rsidRPr="0089032D">
        <w:rPr>
          <w:rFonts w:ascii="Times New Roman" w:eastAsia="Arial" w:hAnsi="Times New Roman"/>
          <w:sz w:val="24"/>
          <w:szCs w:val="24"/>
          <w:lang w:val="en-US"/>
        </w:rPr>
        <w:fldChar w:fldCharType="begin">
          <w:ffData>
            <w:name w:val="ТекстовоеПоле1"/>
            <w:enabled/>
            <w:calcOnExit w:val="0"/>
            <w:textInput>
              <w:default w:val="сем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семи</w:t>
      </w:r>
      <w:r w:rsidRPr="0089032D">
        <w:rPr>
          <w:rFonts w:ascii="Times New Roman" w:eastAsia="Arial" w:hAnsi="Times New Roman"/>
          <w:sz w:val="24"/>
          <w:szCs w:val="24"/>
          <w:lang w:val="en-US"/>
        </w:rPr>
        <w:fldChar w:fldCharType="end"/>
      </w:r>
      <w:bookmarkEnd w:id="101"/>
      <w:r w:rsidRPr="0089032D">
        <w:rPr>
          <w:rFonts w:ascii="Times New Roman" w:eastAsia="Times New Roman" w:hAnsi="Times New Roman"/>
          <w:sz w:val="24"/>
          <w:szCs w:val="24"/>
          <w:lang w:eastAsia="ru-RU"/>
        </w:rPr>
        <w:t xml:space="preserve"> недель после составления Лизингополучателем или Покупателем акта обнаружения дефекта с участием представителя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6.3. Гарантия теряется в случае несоблюдения условий эксплуатации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6.4. </w:t>
      </w:r>
      <w:proofErr w:type="gramStart"/>
      <w:r w:rsidRPr="0089032D">
        <w:rPr>
          <w:rFonts w:ascii="Times New Roman" w:eastAsia="Times New Roman" w:hAnsi="Times New Roman"/>
          <w:sz w:val="24"/>
          <w:szCs w:val="24"/>
          <w:lang w:eastAsia="ru-RU"/>
        </w:rPr>
        <w:t>Для выполнения пункта 6.2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прислать своего представителя на площадку Лизингополучателя для осмотра ТЕХНИКИ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направления Лизингополучателем или Покупателем в адрес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 рекламации, содержащей следующие данные:</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наименование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номер настоящего Договора;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поставки;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начала эксплуатации;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время эксплуатации до возникновения дефекта или его обнаружения;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характеристика дефекта.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6.5.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подписать акт обнаружения дефекта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осмотра ТЕХНИКИ представителем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а или предоставить мотивированный письменный отказ.</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7. ОТВЕТСТВЕННОСТЬ СТОРОН</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7.1. В случае нарушения Поставщиком своих обязательств, предусмотренных пунктами 4.1, 4.3.1, 4.3.4 настоящего Договора, Поставщик выплачивает Покупателю проценты в размере 0,1% перечисленной Покупателем денежной суммы за каждый день просрочки.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7.2. Настоящим допускается односторонний отказ Покупателя от исполнения настоящего Договора полностью в случаях:</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7.2.1. просрочки поставки ТЕХНИКИ или ее доставки на склад Лизингополучателя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 истечении сроков, предусмотренных пунктами 4.1 или 4.3.1 настоящего Договора соответственно;</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7.2.2. просрочки передачи ТЕХНИКИ более пяти рабочих дней по истечении срока, предусмотренного пунктом 4.3.4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 xml:space="preserve">7.2.3. нарушения Поставщиком до момента подписания сторонами акта приема-передачи ТЕХНИКИ (пункт 4.3.4 настоящего Договора) обязательств по обеспечению сохранности и надлежащего состояния ТЕХНИКИ и ее комплектации, зафиксированных актом осмотра и проверки соответствия (пункт 4.3.2 настоящего Договора) и невозможности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привести ТЕХНИКУ в состояние, зафиксированное актом осмотра и проверки соответствия;</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7.2.4. непредставления Поставщиком ко времени осмотра ТЕХНИКИ доказательств уплаты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налогов, сборов (включая таможенных пошлины и утилизационного сбора), иных обязательных платежей в отношении ТЕХНИКИ;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7.2.5. выявления прав и (или) притязаний на ТЕХНИКУ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ТЕХНИКИ Покупателем и (или) Лизингополучателем.</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t>7.3. В случае одностороннего отказа Покупателя от исполнения настоящего Договора полностью, когда такой отказ допускается пунктом 7.2 и 10.3.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7.3.1. настоящий Договор считается расторгнутым со дня получения Поставщиком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7.3.2. </w:t>
      </w:r>
      <w:proofErr w:type="gramStart"/>
      <w:r w:rsidRPr="0089032D">
        <w:rPr>
          <w:rFonts w:ascii="Times New Roman" w:eastAsia="Times New Roman" w:hAnsi="Times New Roman"/>
          <w:sz w:val="24"/>
          <w:szCs w:val="24"/>
          <w:lang w:eastAsia="ru-RU"/>
        </w:rPr>
        <w:t>Поставщик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7.4. </w:t>
      </w:r>
      <w:proofErr w:type="gramStart"/>
      <w:r w:rsidRPr="0089032D">
        <w:rPr>
          <w:rFonts w:ascii="Times New Roman" w:eastAsia="Times New Roman" w:hAnsi="Times New Roman"/>
          <w:sz w:val="24"/>
          <w:szCs w:val="24"/>
          <w:lang w:eastAsia="ru-RU"/>
        </w:rPr>
        <w:t>В случае просрочки оплаты Покупателем ТЕХНИКИ в соответствии с пунктом 5.2 настоящего Договора Покупатель уплачивает Поставщику проценты в размере 0,1% просроченной суммы за каждый день просрочки.</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 Настоящим допускается односторонний отказ Поставщика от исполнения настоящего Договора полностью в случаях:</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7.5.1. просрочки оплаты Покупателем ТЕХНИКИ в соответствии с пунктом 5.2 настоящего Договора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7.5.2. необоснованного отказа Лизингополучателя от приемки ИМУЩЕСТВА после перечисления Покупателем денежных средств.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 В случае одностороннего отказа Поставщика от исполнения настоящего Договора полностью, когда такой отказ допускается пунктом 7.5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7.6.1. настоящий Договор считается расторгнутым со дня получения Покупателем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уменьшенные на сумму процентов, начисленных в соответствии с пунктом 7.4 настоящего Договора;</w:t>
      </w:r>
    </w:p>
    <w:p w:rsidR="00C45D45" w:rsidRDefault="00C45D45" w:rsidP="00C45D45">
      <w:pPr>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sz w:val="24"/>
          <w:szCs w:val="24"/>
          <w:lang w:eastAsia="ru-RU"/>
        </w:rPr>
        <w:t>7.6.3.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lastRenderedPageBreak/>
        <w:t>8. ОБСТОЯТЕЛЬСТВА НЕПРЕОДОЛИМОЙ СИЛЫ</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8.1. </w:t>
      </w:r>
      <w:proofErr w:type="gramStart"/>
      <w:r w:rsidRPr="0089032D">
        <w:rPr>
          <w:rFonts w:ascii="Times New Roman" w:eastAsia="Times New Roman" w:hAnsi="Times New Roman"/>
          <w:sz w:val="24"/>
          <w:szCs w:val="24"/>
          <w:lang w:eastAsia="ru-RU"/>
        </w:rPr>
        <w:t xml:space="preserve">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roofErr w:type="gramEnd"/>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89032D">
        <w:rPr>
          <w:rFonts w:ascii="Times New Roman" w:eastAsia="Arial" w:hAnsi="Times New Roman"/>
          <w:sz w:val="24"/>
          <w:szCs w:val="24"/>
          <w:lang w:val="en-US"/>
        </w:rPr>
        <w:fldChar w:fldCharType="begin">
          <w:ffData>
            <w:name w:val=""/>
            <w:enabled/>
            <w:calcOnExit w:val="0"/>
            <w:textInput>
              <w:default w:val="пять рабочих"/>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пять рабочих</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дней после их начала.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8.3. 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8.4. Настоящим допускается односторонний отказ любой из Сторон от исполнения настоящего Договора полностью в случаях, когда </w:t>
      </w:r>
      <w:proofErr w:type="gramStart"/>
      <w:r w:rsidRPr="0089032D">
        <w:rPr>
          <w:rFonts w:ascii="Times New Roman" w:eastAsia="Times New Roman" w:hAnsi="Times New Roman"/>
          <w:sz w:val="24"/>
          <w:szCs w:val="24"/>
          <w:lang w:eastAsia="ru-RU"/>
        </w:rPr>
        <w:t>вышеперечисленные непредвиденные</w:t>
      </w:r>
      <w:proofErr w:type="gramEnd"/>
      <w:r w:rsidRPr="0089032D">
        <w:rPr>
          <w:rFonts w:ascii="Times New Roman" w:eastAsia="Times New Roman" w:hAnsi="Times New Roman"/>
          <w:sz w:val="24"/>
          <w:szCs w:val="24"/>
          <w:lang w:eastAsia="ru-RU"/>
        </w:rPr>
        <w:t xml:space="preserve"> обстоятельства продлятся более трех месяцев.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8.5.1. настоящий Договор считается расторгнутым со дня получения другой Стороной соответствующего уведомления;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8.5.4. ни одна из Сторон не имеет права требовать возмещения убытков от другой Стороны.</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9. АРБИТРАЖ</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9.1.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Арбитражном суде </w:t>
      </w:r>
      <w:proofErr w:type="gramStart"/>
      <w:r w:rsidRPr="0089032D">
        <w:rPr>
          <w:rFonts w:ascii="Times New Roman" w:eastAsia="Times New Roman" w:hAnsi="Times New Roman"/>
          <w:sz w:val="24"/>
          <w:szCs w:val="24"/>
          <w:lang w:eastAsia="ru-RU"/>
        </w:rPr>
        <w:t>согласно требования</w:t>
      </w:r>
      <w:proofErr w:type="gramEnd"/>
      <w:r w:rsidRPr="0089032D">
        <w:rPr>
          <w:rFonts w:ascii="Times New Roman" w:eastAsia="Times New Roman" w:hAnsi="Times New Roman"/>
          <w:sz w:val="24"/>
          <w:szCs w:val="24"/>
          <w:lang w:eastAsia="ru-RU"/>
        </w:rPr>
        <w:t xml:space="preserve"> действующего законодательства.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9.3. </w:t>
      </w:r>
      <w:proofErr w:type="gramStart"/>
      <w:r w:rsidRPr="0089032D">
        <w:rPr>
          <w:rFonts w:ascii="Times New Roman" w:eastAsia="Times New Roman" w:hAnsi="Times New Roman"/>
          <w:sz w:val="24"/>
          <w:szCs w:val="24"/>
          <w:lang w:eastAsia="ru-RU"/>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w:t>
      </w:r>
      <w:proofErr w:type="gramEnd"/>
      <w:r w:rsidRPr="0089032D">
        <w:rPr>
          <w:rFonts w:ascii="Times New Roman" w:eastAsia="Times New Roman" w:hAnsi="Times New Roman"/>
          <w:sz w:val="24"/>
          <w:szCs w:val="24"/>
          <w:lang w:eastAsia="ru-RU"/>
        </w:rPr>
        <w:t xml:space="preserve"> месту нахождения Стороны-адресата, определенному в соответствии с условиями Договора.</w:t>
      </w:r>
    </w:p>
    <w:p w:rsidR="00C45D45" w:rsidRPr="0089032D" w:rsidRDefault="00C45D45" w:rsidP="00C45D45">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10. ОСОБЫЕ УСЛОВИЯ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10.2. Настоящим допускается односторонний отказ Покупателя от исполнения настоящего Договора полностью, если в течение </w:t>
      </w:r>
      <w:r w:rsidRPr="0089032D">
        <w:rPr>
          <w:rFonts w:ascii="Times New Roman" w:eastAsia="Arial" w:hAnsi="Times New Roman"/>
          <w:sz w:val="24"/>
          <w:szCs w:val="24"/>
          <w:lang w:val="en-US"/>
        </w:rPr>
        <w:fldChar w:fldCharType="begin">
          <w:ffData>
            <w:name w:val=""/>
            <w:enabled/>
            <w:calcOnExit w:val="0"/>
            <w:textInput>
              <w:default w:val="30 (три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30 (тридцати)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его подписания: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10.2.2. Покупатель не сможет привлечь финансирование на осуществление данной лизинговой операции.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t>10.3. Настоящим Покупатель в одностороннем порядке отказывается от исполнения настоящего Договора полностью, если поставка (подписание акта приема-передачи Техники) состоится позднее, чем 31.12.2018 г.</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4</w:t>
      </w:r>
      <w:r w:rsidRPr="0089032D">
        <w:rPr>
          <w:rFonts w:ascii="Times New Roman" w:eastAsia="Times New Roman" w:hAnsi="Times New Roman"/>
          <w:sz w:val="24"/>
          <w:szCs w:val="24"/>
          <w:lang w:eastAsia="ru-RU"/>
        </w:rPr>
        <w:t>. Настоящий Договор составлен в четырех тождественных подлинных экземплярах, имеющих равную юридическую силу, по одному для каждой из Сторон и для предоставления в орган Госавтоинспекции МВД России.</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5</w:t>
      </w:r>
      <w:r w:rsidRPr="0089032D">
        <w:rPr>
          <w:rFonts w:ascii="Times New Roman" w:eastAsia="Times New Roman" w:hAnsi="Times New Roman"/>
          <w:sz w:val="24"/>
          <w:szCs w:val="24"/>
          <w:lang w:eastAsia="ru-RU"/>
        </w:rPr>
        <w:t xml:space="preserve">. Между Сторонами не было заключено дополнительных устных соглашений. </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6</w:t>
      </w:r>
      <w:r w:rsidRPr="0089032D">
        <w:rPr>
          <w:rFonts w:ascii="Times New Roman" w:eastAsia="Times New Roman" w:hAnsi="Times New Roman"/>
          <w:sz w:val="24"/>
          <w:szCs w:val="24"/>
          <w:lang w:eastAsia="ru-RU"/>
        </w:rPr>
        <w:t>. Любые изменения настоящего Договора допустимы только в письменной форме.</w:t>
      </w:r>
    </w:p>
    <w:p w:rsidR="00C45D45" w:rsidRPr="0089032D" w:rsidRDefault="00C45D45" w:rsidP="00C45D45">
      <w:pPr>
        <w:spacing w:after="0" w:line="240" w:lineRule="auto"/>
        <w:ind w:firstLine="567"/>
        <w:jc w:val="both"/>
        <w:rPr>
          <w:rFonts w:ascii="Times New Roman" w:eastAsia="Times New Roman" w:hAnsi="Times New Roman"/>
          <w:color w:val="000000"/>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7</w:t>
      </w:r>
      <w:r w:rsidRPr="0089032D">
        <w:rPr>
          <w:rFonts w:ascii="Times New Roman" w:eastAsia="Times New Roman" w:hAnsi="Times New Roman"/>
          <w:sz w:val="24"/>
          <w:szCs w:val="24"/>
          <w:lang w:eastAsia="ru-RU"/>
        </w:rPr>
        <w:t xml:space="preserve">. Лизингополучатель не может изменить или расторгнуть Договор с Поставщиком без </w:t>
      </w:r>
      <w:r w:rsidRPr="0089032D">
        <w:rPr>
          <w:rFonts w:ascii="Times New Roman" w:eastAsia="Times New Roman" w:hAnsi="Times New Roman"/>
          <w:color w:val="000000"/>
          <w:sz w:val="24"/>
          <w:szCs w:val="24"/>
          <w:lang w:eastAsia="ru-RU"/>
        </w:rPr>
        <w:t>согласия Покупателя.</w:t>
      </w:r>
    </w:p>
    <w:p w:rsidR="00C45D45" w:rsidRPr="0089032D" w:rsidRDefault="00C45D45" w:rsidP="00C45D45">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color w:val="000000"/>
          <w:sz w:val="24"/>
          <w:szCs w:val="24"/>
          <w:lang w:eastAsia="ru-RU"/>
        </w:rPr>
        <w:t>10.</w:t>
      </w:r>
      <w:r w:rsidRPr="001F34C8">
        <w:rPr>
          <w:rFonts w:ascii="Times New Roman" w:eastAsia="Times New Roman" w:hAnsi="Times New Roman"/>
          <w:color w:val="000000"/>
          <w:sz w:val="24"/>
          <w:szCs w:val="24"/>
          <w:lang w:eastAsia="ru-RU"/>
        </w:rPr>
        <w:t>8</w:t>
      </w:r>
      <w:r w:rsidRPr="0089032D">
        <w:rPr>
          <w:rFonts w:ascii="Times New Roman" w:eastAsia="Times New Roman" w:hAnsi="Times New Roman"/>
          <w:color w:val="000000"/>
          <w:sz w:val="24"/>
          <w:szCs w:val="24"/>
          <w:lang w:eastAsia="ru-RU"/>
        </w:rPr>
        <w:t>. Неотъемлемой частью настоящего Договора является приложение</w:t>
      </w:r>
      <w:r w:rsidRPr="0089032D">
        <w:rPr>
          <w:rFonts w:ascii="Times New Roman" w:eastAsia="Times New Roman" w:hAnsi="Times New Roman"/>
          <w:sz w:val="24"/>
          <w:szCs w:val="24"/>
          <w:lang w:eastAsia="ru-RU"/>
        </w:rPr>
        <w:t xml:space="preserve"> № 1 к нему – Спецификация ТЕХНИКИ.</w:t>
      </w:r>
    </w:p>
    <w:tbl>
      <w:tblPr>
        <w:tblW w:w="9490" w:type="dxa"/>
        <w:tblLook w:val="01E0" w:firstRow="1" w:lastRow="1" w:firstColumn="1" w:lastColumn="1" w:noHBand="0" w:noVBand="0"/>
      </w:tblPr>
      <w:tblGrid>
        <w:gridCol w:w="3227"/>
        <w:gridCol w:w="3118"/>
        <w:gridCol w:w="3145"/>
      </w:tblGrid>
      <w:tr w:rsidR="00C45D45" w:rsidRPr="0089032D" w:rsidTr="004943A6">
        <w:trPr>
          <w:trHeight w:val="258"/>
        </w:trPr>
        <w:tc>
          <w:tcPr>
            <w:tcW w:w="9490" w:type="dxa"/>
            <w:gridSpan w:val="3"/>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440"/>
        </w:trPr>
        <w:tc>
          <w:tcPr>
            <w:tcW w:w="9490" w:type="dxa"/>
            <w:gridSpan w:val="3"/>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РЕКВИЗИТЫ СТОРОН</w:t>
            </w:r>
          </w:p>
        </w:tc>
      </w:tr>
      <w:tr w:rsidR="00C45D45" w:rsidRPr="0089032D" w:rsidTr="004943A6">
        <w:trPr>
          <w:trHeight w:val="243"/>
        </w:trPr>
        <w:tc>
          <w:tcPr>
            <w:tcW w:w="9490" w:type="dxa"/>
            <w:gridSpan w:val="3"/>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440"/>
        </w:trPr>
        <w:tc>
          <w:tcPr>
            <w:tcW w:w="3227"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Покупатель</w:t>
            </w:r>
          </w:p>
        </w:tc>
        <w:tc>
          <w:tcPr>
            <w:tcW w:w="3118"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Поставщик</w:t>
            </w:r>
          </w:p>
        </w:tc>
        <w:tc>
          <w:tcPr>
            <w:tcW w:w="3145" w:type="dxa"/>
            <w:hideMark/>
          </w:tcPr>
          <w:p w:rsidR="00C45D45" w:rsidRPr="0089032D" w:rsidRDefault="00C45D45" w:rsidP="004943A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Лизингополучатель</w:t>
            </w:r>
          </w:p>
        </w:tc>
      </w:tr>
      <w:tr w:rsidR="00C45D45" w:rsidRPr="0089032D" w:rsidTr="004943A6">
        <w:trPr>
          <w:trHeight w:val="850"/>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Общество с ограниченной ответственностью  "Автоцентр Максимум"</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Акционерное общество  "Мурманэнергосбыт"</w:t>
            </w:r>
          </w:p>
        </w:tc>
      </w:tr>
      <w:tr w:rsidR="00C45D45" w:rsidRPr="0089032D" w:rsidTr="004943A6">
        <w:trPr>
          <w:trHeight w:val="986"/>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Место нахождения: 197374, г Санкт-Петербург, дор Торфяная, дом 8, корп. 3, офис </w:t>
            </w:r>
            <w:proofErr w:type="spellStart"/>
            <w:r w:rsidRPr="0089032D">
              <w:rPr>
                <w:rFonts w:ascii="Times New Roman" w:eastAsia="Times New Roman" w:hAnsi="Times New Roman"/>
                <w:snapToGrid w:val="0"/>
                <w:sz w:val="24"/>
                <w:szCs w:val="24"/>
                <w:lang w:eastAsia="ru-RU"/>
              </w:rPr>
              <w:t>лит</w:t>
            </w:r>
            <w:proofErr w:type="gramStart"/>
            <w:r w:rsidRPr="0089032D">
              <w:rPr>
                <w:rFonts w:ascii="Times New Roman" w:eastAsia="Times New Roman" w:hAnsi="Times New Roman"/>
                <w:snapToGrid w:val="0"/>
                <w:sz w:val="24"/>
                <w:szCs w:val="24"/>
                <w:lang w:eastAsia="ru-RU"/>
              </w:rPr>
              <w:t>.А</w:t>
            </w:r>
            <w:proofErr w:type="spellEnd"/>
            <w:proofErr w:type="gramEnd"/>
            <w:r w:rsidRPr="0089032D">
              <w:rPr>
                <w:rFonts w:ascii="Times New Roman" w:eastAsia="Times New Roman" w:hAnsi="Times New Roman"/>
                <w:snapToGrid w:val="0"/>
                <w:sz w:val="24"/>
                <w:szCs w:val="24"/>
                <w:lang w:eastAsia="ru-RU"/>
              </w:rPr>
              <w:t>,</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759"/>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Почтовый адрес: 195299, г Санкт-Петербург, </w:t>
            </w:r>
            <w:proofErr w:type="spellStart"/>
            <w:proofErr w:type="gramStart"/>
            <w:r w:rsidRPr="0089032D">
              <w:rPr>
                <w:rFonts w:ascii="Times New Roman" w:eastAsia="Times New Roman" w:hAnsi="Times New Roman"/>
                <w:snapToGrid w:val="0"/>
                <w:sz w:val="24"/>
                <w:szCs w:val="24"/>
                <w:lang w:eastAsia="ru-RU"/>
              </w:rPr>
              <w:t>ул</w:t>
            </w:r>
            <w:proofErr w:type="spellEnd"/>
            <w:proofErr w:type="gramEnd"/>
            <w:r w:rsidRPr="0089032D">
              <w:rPr>
                <w:rFonts w:ascii="Times New Roman" w:eastAsia="Times New Roman" w:hAnsi="Times New Roman"/>
                <w:snapToGrid w:val="0"/>
                <w:sz w:val="24"/>
                <w:szCs w:val="24"/>
                <w:lang w:eastAsia="ru-RU"/>
              </w:rPr>
              <w:t xml:space="preserve"> Руставели, дом 53,</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ОГРН 1089848062952</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5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 xml:space="preserve">ИНН 7814425414 </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5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КПП 785150001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roofErr w:type="gramStart"/>
            <w:r w:rsidRPr="0089032D">
              <w:rPr>
                <w:rFonts w:ascii="Times New Roman" w:eastAsia="Times New Roman" w:hAnsi="Times New Roman"/>
                <w:snapToGrid w:val="0"/>
                <w:sz w:val="24"/>
                <w:szCs w:val="24"/>
                <w:lang w:eastAsia="ru-RU"/>
              </w:rPr>
              <w:t>р</w:t>
            </w:r>
            <w:proofErr w:type="gramEnd"/>
            <w:r w:rsidRPr="0089032D">
              <w:rPr>
                <w:rFonts w:ascii="Times New Roman" w:eastAsia="Times New Roman" w:hAnsi="Times New Roman"/>
                <w:snapToGrid w:val="0"/>
                <w:sz w:val="24"/>
                <w:szCs w:val="24"/>
                <w:lang w:eastAsia="ru-RU"/>
              </w:rPr>
              <w:t>/</w:t>
            </w:r>
            <w:proofErr w:type="spellStart"/>
            <w:r w:rsidRPr="0089032D">
              <w:rPr>
                <w:rFonts w:ascii="Times New Roman" w:eastAsia="Times New Roman" w:hAnsi="Times New Roman"/>
                <w:snapToGrid w:val="0"/>
                <w:sz w:val="24"/>
                <w:szCs w:val="24"/>
                <w:lang w:eastAsia="ru-RU"/>
              </w:rPr>
              <w:t>сч</w:t>
            </w:r>
            <w:proofErr w:type="spellEnd"/>
            <w:r w:rsidRPr="0089032D">
              <w:rPr>
                <w:rFonts w:ascii="Times New Roman" w:eastAsia="Times New Roman" w:hAnsi="Times New Roman"/>
                <w:snapToGrid w:val="0"/>
                <w:sz w:val="24"/>
                <w:szCs w:val="24"/>
                <w:lang w:eastAsia="ru-RU"/>
              </w:rPr>
              <w:t xml:space="preserve"> 40702810400000005006</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470"/>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в ОАО "АБ "РОССИЯ"</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43"/>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к/</w:t>
            </w:r>
            <w:proofErr w:type="spellStart"/>
            <w:r w:rsidRPr="0089032D">
              <w:rPr>
                <w:rFonts w:ascii="Times New Roman" w:eastAsia="Times New Roman" w:hAnsi="Times New Roman"/>
                <w:snapToGrid w:val="0"/>
                <w:sz w:val="24"/>
                <w:szCs w:val="24"/>
                <w:lang w:eastAsia="ru-RU"/>
              </w:rPr>
              <w:t>сч</w:t>
            </w:r>
            <w:proofErr w:type="spellEnd"/>
            <w:r w:rsidRPr="0089032D">
              <w:rPr>
                <w:rFonts w:ascii="Times New Roman" w:eastAsia="Times New Roman" w:hAnsi="Times New Roman"/>
                <w:snapToGrid w:val="0"/>
                <w:sz w:val="24"/>
                <w:szCs w:val="24"/>
                <w:lang w:eastAsia="ru-RU"/>
              </w:rPr>
              <w:t xml:space="preserve"> 30101810800000000861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r w:rsidR="00C45D45" w:rsidRPr="0089032D" w:rsidTr="004943A6">
        <w:trPr>
          <w:trHeight w:val="228"/>
        </w:trPr>
        <w:tc>
          <w:tcPr>
            <w:tcW w:w="3227" w:type="dxa"/>
          </w:tcPr>
          <w:p w:rsidR="00C45D45" w:rsidRPr="0089032D" w:rsidRDefault="00C45D45" w:rsidP="004943A6">
            <w:pPr>
              <w:keepNext/>
              <w:widowControl w:val="0"/>
              <w:spacing w:after="0" w:line="240" w:lineRule="auto"/>
              <w:rPr>
                <w:rFonts w:ascii="Times New Roman" w:eastAsia="Times New Roman" w:hAnsi="Times New Roman"/>
                <w:snapToGrid w:val="0"/>
                <w:sz w:val="24"/>
                <w:szCs w:val="24"/>
                <w:lang w:eastAsia="ru-RU"/>
              </w:rPr>
            </w:pPr>
          </w:p>
        </w:tc>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БИК 044030861</w:t>
            </w:r>
          </w:p>
        </w:tc>
        <w:tc>
          <w:tcPr>
            <w:tcW w:w="3145"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r>
    </w:tbl>
    <w:p w:rsidR="00C45D45" w:rsidRPr="0089032D" w:rsidRDefault="00C45D45" w:rsidP="00C45D45">
      <w:pPr>
        <w:spacing w:after="0" w:line="240" w:lineRule="auto"/>
        <w:rPr>
          <w:rFonts w:ascii="Times New Roman" w:hAnsi="Times New Roman"/>
          <w:sz w:val="24"/>
          <w:szCs w:val="24"/>
        </w:rPr>
      </w:pPr>
    </w:p>
    <w:p w:rsidR="00C45D45" w:rsidRPr="0089032D" w:rsidRDefault="00C45D45" w:rsidP="00C45D45">
      <w:pPr>
        <w:spacing w:after="0" w:line="240" w:lineRule="auto"/>
        <w:jc w:val="center"/>
        <w:rPr>
          <w:rFonts w:ascii="Times New Roman" w:hAnsi="Times New Roman"/>
          <w:sz w:val="24"/>
          <w:szCs w:val="24"/>
        </w:rPr>
      </w:pPr>
      <w:r w:rsidRPr="0089032D">
        <w:rPr>
          <w:rFonts w:ascii="Times New Roman" w:eastAsia="Times New Roman" w:hAnsi="Times New Roman"/>
          <w:b/>
          <w:snapToGrid w:val="0"/>
          <w:sz w:val="24"/>
          <w:szCs w:val="24"/>
          <w:lang w:eastAsia="ru-RU"/>
        </w:rPr>
        <w:t>ПОДПИСИ СТОРОН</w:t>
      </w:r>
    </w:p>
    <w:tbl>
      <w:tblPr>
        <w:tblW w:w="9821" w:type="dxa"/>
        <w:tblLook w:val="01E0" w:firstRow="1" w:lastRow="1" w:firstColumn="1" w:lastColumn="1" w:noHBand="0" w:noVBand="0"/>
      </w:tblPr>
      <w:tblGrid>
        <w:gridCol w:w="3273"/>
        <w:gridCol w:w="3274"/>
        <w:gridCol w:w="3274"/>
      </w:tblGrid>
      <w:tr w:rsidR="00C45D45" w:rsidRPr="0089032D" w:rsidTr="004943A6">
        <w:trPr>
          <w:trHeight w:val="391"/>
        </w:trPr>
        <w:tc>
          <w:tcPr>
            <w:tcW w:w="3273"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Покупателя</w:t>
            </w:r>
          </w:p>
        </w:tc>
        <w:tc>
          <w:tcPr>
            <w:tcW w:w="3274"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Поставщика</w:t>
            </w:r>
          </w:p>
        </w:tc>
        <w:tc>
          <w:tcPr>
            <w:tcW w:w="3274" w:type="dxa"/>
          </w:tcPr>
          <w:p w:rsidR="00C45D45" w:rsidRPr="0089032D" w:rsidRDefault="00C45D45" w:rsidP="004943A6">
            <w:pPr>
              <w:keepNext/>
              <w:widowControl w:val="0"/>
              <w:spacing w:after="0" w:line="240" w:lineRule="auto"/>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Лизингополучателя</w:t>
            </w:r>
          </w:p>
        </w:tc>
      </w:tr>
      <w:tr w:rsidR="00C45D45" w:rsidRPr="0089032D" w:rsidTr="004943A6">
        <w:trPr>
          <w:trHeight w:val="643"/>
        </w:trPr>
        <w:tc>
          <w:tcPr>
            <w:tcW w:w="3273"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Ведущий специалист по работе с </w:t>
            </w:r>
            <w:proofErr w:type="gramStart"/>
            <w:r w:rsidRPr="0089032D">
              <w:rPr>
                <w:rFonts w:ascii="Times New Roman" w:eastAsia="Times New Roman" w:hAnsi="Times New Roman"/>
                <w:sz w:val="24"/>
                <w:szCs w:val="24"/>
                <w:lang w:eastAsia="ru-RU"/>
              </w:rPr>
              <w:t>ключевыми</w:t>
            </w:r>
            <w:proofErr w:type="gramEnd"/>
            <w:r w:rsidRPr="0089032D">
              <w:rPr>
                <w:rFonts w:ascii="Times New Roman" w:eastAsia="Times New Roman" w:hAnsi="Times New Roman"/>
                <w:sz w:val="24"/>
                <w:szCs w:val="24"/>
                <w:lang w:eastAsia="ru-RU"/>
              </w:rPr>
              <w:t xml:space="preserve"> клиентам </w:t>
            </w:r>
          </w:p>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ООО "Автоцентр Максимум"</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210"/>
        </w:trPr>
        <w:tc>
          <w:tcPr>
            <w:tcW w:w="3273"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rPr>
          <w:trHeight w:val="224"/>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210"/>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jc w:val="right"/>
            </w:pPr>
            <w:r w:rsidRPr="0089032D">
              <w:rPr>
                <w:rFonts w:ascii="Times New Roman" w:eastAsia="Times New Roman" w:hAnsi="Times New Roman"/>
                <w:sz w:val="24"/>
                <w:szCs w:val="24"/>
                <w:lang w:eastAsia="ru-RU"/>
              </w:rPr>
              <w:t xml:space="preserve">Никифоров </w:t>
            </w: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196"/>
        </w:trPr>
        <w:tc>
          <w:tcPr>
            <w:tcW w:w="3273"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274" w:type="dxa"/>
          </w:tcPr>
          <w:p w:rsidR="00C45D45" w:rsidRPr="0089032D" w:rsidRDefault="00C45D45" w:rsidP="004943A6">
            <w:pPr>
              <w:jc w:val="right"/>
            </w:pPr>
            <w:r w:rsidRPr="0089032D">
              <w:rPr>
                <w:rFonts w:ascii="Times New Roman" w:eastAsia="Times New Roman" w:hAnsi="Times New Roman"/>
                <w:sz w:val="24"/>
                <w:szCs w:val="24"/>
                <w:lang w:eastAsia="ru-RU"/>
              </w:rPr>
              <w:t>Алексей Владимирович</w:t>
            </w:r>
          </w:p>
        </w:tc>
        <w:tc>
          <w:tcPr>
            <w:tcW w:w="3274"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196"/>
        </w:trPr>
        <w:tc>
          <w:tcPr>
            <w:tcW w:w="3273"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r>
    </w:tbl>
    <w:p w:rsidR="00C45D45" w:rsidRPr="0089032D" w:rsidRDefault="00C45D45" w:rsidP="00C45D45">
      <w:pPr>
        <w:pageBreakBefore/>
        <w:spacing w:before="240" w:after="0" w:line="223" w:lineRule="auto"/>
        <w:jc w:val="right"/>
        <w:rPr>
          <w:rFonts w:ascii="Times New Roman" w:eastAsia="Times New Roman" w:hAnsi="Times New Roman"/>
          <w:sz w:val="23"/>
          <w:szCs w:val="23"/>
          <w:lang w:eastAsia="ru-RU"/>
        </w:rPr>
      </w:pPr>
      <w:r w:rsidRPr="0089032D">
        <w:rPr>
          <w:rFonts w:ascii="Times New Roman" w:eastAsia="Times New Roman" w:hAnsi="Times New Roman"/>
          <w:sz w:val="23"/>
          <w:szCs w:val="23"/>
          <w:lang w:eastAsia="ru-RU"/>
        </w:rPr>
        <w:lastRenderedPageBreak/>
        <w:t>ПРИЛОЖЕНИЕ № 1</w:t>
      </w:r>
      <w:r w:rsidRPr="0089032D">
        <w:rPr>
          <w:rFonts w:ascii="Times New Roman" w:eastAsia="Times New Roman" w:hAnsi="Times New Roman"/>
          <w:sz w:val="23"/>
          <w:szCs w:val="23"/>
          <w:lang w:eastAsia="ru-RU"/>
        </w:rPr>
        <w:br/>
        <w:t>к договору поставки</w:t>
      </w:r>
      <w:r w:rsidRPr="0089032D">
        <w:rPr>
          <w:rFonts w:ascii="Times New Roman" w:eastAsia="Times New Roman" w:hAnsi="Times New Roman"/>
          <w:sz w:val="23"/>
          <w:szCs w:val="23"/>
          <w:lang w:eastAsia="ru-RU"/>
        </w:rPr>
        <w:br/>
        <w:t>от __.___.20___ г.  № ____________</w:t>
      </w:r>
    </w:p>
    <w:p w:rsidR="00C45D45" w:rsidRPr="0089032D" w:rsidRDefault="00C45D45" w:rsidP="00C45D45">
      <w:pPr>
        <w:spacing w:after="0" w:line="223" w:lineRule="auto"/>
        <w:rPr>
          <w:rFonts w:ascii="Times New Roman" w:eastAsia="Times New Roman" w:hAnsi="Times New Roman"/>
          <w:sz w:val="23"/>
          <w:szCs w:val="23"/>
          <w:lang w:eastAsia="ru-RU"/>
        </w:rPr>
      </w:pPr>
    </w:p>
    <w:p w:rsidR="00C45D45" w:rsidRPr="0089032D" w:rsidRDefault="00C45D45" w:rsidP="00C45D45">
      <w:pPr>
        <w:spacing w:after="0" w:line="223" w:lineRule="auto"/>
        <w:jc w:val="center"/>
        <w:rPr>
          <w:rFonts w:ascii="Times New Roman" w:eastAsia="Times New Roman" w:hAnsi="Times New Roman"/>
          <w:b/>
          <w:sz w:val="23"/>
          <w:szCs w:val="23"/>
          <w:lang w:eastAsia="ru-RU"/>
        </w:rPr>
      </w:pPr>
      <w:r w:rsidRPr="0089032D">
        <w:rPr>
          <w:rFonts w:ascii="Times New Roman" w:eastAsia="Times New Roman" w:hAnsi="Times New Roman"/>
          <w:b/>
          <w:sz w:val="23"/>
          <w:szCs w:val="23"/>
          <w:lang w:eastAsia="ru-RU"/>
        </w:rPr>
        <w:t>СПЕЦИФИКАЦИЯ ТЕХНИКИ</w:t>
      </w:r>
    </w:p>
    <w:p w:rsidR="00C45D45" w:rsidRPr="0089032D" w:rsidRDefault="00C45D45" w:rsidP="00C45D45">
      <w:pPr>
        <w:spacing w:after="0" w:line="240" w:lineRule="auto"/>
        <w:rPr>
          <w:rFonts w:ascii="Times New Roman" w:eastAsia="Times New Roman" w:hAnsi="Times New Roman"/>
          <w:sz w:val="24"/>
          <w:szCs w:val="24"/>
          <w:lang w:eastAsia="ru-RU"/>
        </w:rPr>
      </w:pPr>
    </w:p>
    <w:p w:rsidR="00C45D45" w:rsidRPr="0089032D" w:rsidRDefault="00C45D45" w:rsidP="00C45D45">
      <w:pPr>
        <w:spacing w:after="0" w:line="240" w:lineRule="auto"/>
        <w:ind w:firstLine="709"/>
        <w:jc w:val="center"/>
        <w:rPr>
          <w:rFonts w:ascii="Times New Roman" w:hAnsi="Times New Roman"/>
          <w:b/>
          <w:sz w:val="24"/>
          <w:szCs w:val="24"/>
        </w:rPr>
      </w:pPr>
      <w:r w:rsidRPr="0089032D">
        <w:rPr>
          <w:rFonts w:ascii="Times New Roman" w:eastAsia="Times New Roman" w:hAnsi="Times New Roman"/>
          <w:b/>
          <w:sz w:val="24"/>
          <w:szCs w:val="24"/>
        </w:rPr>
        <w:t xml:space="preserve">Технические характеристики </w:t>
      </w:r>
      <w:r w:rsidRPr="0089032D">
        <w:rPr>
          <w:rFonts w:ascii="Times New Roman" w:hAnsi="Times New Roman"/>
          <w:b/>
          <w:sz w:val="24"/>
          <w:szCs w:val="24"/>
        </w:rPr>
        <w:t>предмета лизинга</w:t>
      </w:r>
    </w:p>
    <w:p w:rsidR="00C45D45" w:rsidRPr="0089032D" w:rsidRDefault="00C45D45" w:rsidP="00C45D45">
      <w:pPr>
        <w:spacing w:after="0" w:line="240" w:lineRule="auto"/>
        <w:ind w:firstLine="709"/>
        <w:jc w:val="center"/>
        <w:rPr>
          <w:rFonts w:ascii="Times New Roman" w:hAnsi="Times New Roman"/>
          <w:b/>
          <w:sz w:val="24"/>
          <w:szCs w:val="24"/>
        </w:rPr>
      </w:pPr>
    </w:p>
    <w:p w:rsidR="00C45D45" w:rsidRPr="00B65F99" w:rsidRDefault="00C45D45" w:rsidP="00C45D45">
      <w:pPr>
        <w:spacing w:after="0" w:line="240" w:lineRule="auto"/>
        <w:ind w:firstLine="709"/>
        <w:jc w:val="center"/>
        <w:rPr>
          <w:rFonts w:ascii="Times New Roman" w:hAnsi="Times New Roman"/>
          <w:b/>
          <w:sz w:val="24"/>
          <w:szCs w:val="24"/>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Default="00C45D45" w:rsidP="00C45D45">
      <w:pPr>
        <w:spacing w:after="0" w:line="223" w:lineRule="auto"/>
        <w:jc w:val="both"/>
        <w:rPr>
          <w:rFonts w:ascii="Times New Roman" w:eastAsia="Times New Roman" w:hAnsi="Times New Roman"/>
          <w:sz w:val="24"/>
          <w:szCs w:val="24"/>
          <w:lang w:eastAsia="ru-RU"/>
        </w:rPr>
      </w:pPr>
    </w:p>
    <w:p w:rsidR="00C45D45" w:rsidRPr="0089032D" w:rsidRDefault="00C45D45" w:rsidP="00C45D45">
      <w:pPr>
        <w:spacing w:after="0" w:line="223"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Итого стоимость ТЕХНИКИ составляет:</w:t>
      </w:r>
    </w:p>
    <w:p w:rsidR="00C45D45" w:rsidRPr="0089032D" w:rsidRDefault="00C45D45" w:rsidP="00C45D45">
      <w:pPr>
        <w:spacing w:after="0" w:line="240"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4 769 400 (Четыре миллиона семьсот шестьдесят девять тысяч четыреста) рублей 00 копеек, в том числе налог на добавленную стоимость 727 535 (Семьсот двадцать семь тысяч пятьсот тридцать пять) руб. 59 коп.</w:t>
      </w:r>
    </w:p>
    <w:tbl>
      <w:tblPr>
        <w:tblW w:w="0" w:type="auto"/>
        <w:tblInd w:w="-318" w:type="dxa"/>
        <w:tblLook w:val="01E0" w:firstRow="1" w:lastRow="1" w:firstColumn="1" w:lastColumn="1" w:noHBand="0" w:noVBand="0"/>
      </w:tblPr>
      <w:tblGrid>
        <w:gridCol w:w="9890"/>
      </w:tblGrid>
      <w:tr w:rsidR="00C45D45" w:rsidRPr="00E578C1" w:rsidTr="00C45D45">
        <w:tc>
          <w:tcPr>
            <w:tcW w:w="9890" w:type="dxa"/>
          </w:tcPr>
          <w:p w:rsidR="00C45D45"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C45D45"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C45D45" w:rsidRPr="0089032D"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ПОДПИСИ СТОРОН</w:t>
            </w:r>
          </w:p>
          <w:p w:rsidR="00C45D45" w:rsidRPr="0089032D"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tbl>
            <w:tblPr>
              <w:tblW w:w="9674" w:type="dxa"/>
              <w:tblLook w:val="01E0" w:firstRow="1" w:lastRow="1" w:firstColumn="1" w:lastColumn="1" w:noHBand="0" w:noVBand="0"/>
            </w:tblPr>
            <w:tblGrid>
              <w:gridCol w:w="3118"/>
              <w:gridCol w:w="3437"/>
              <w:gridCol w:w="3119"/>
            </w:tblGrid>
            <w:tr w:rsidR="00C45D45" w:rsidRPr="0089032D" w:rsidTr="004943A6">
              <w:tc>
                <w:tcPr>
                  <w:tcW w:w="3118"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Покупателя</w:t>
                  </w:r>
                </w:p>
              </w:tc>
              <w:tc>
                <w:tcPr>
                  <w:tcW w:w="3437" w:type="dxa"/>
                </w:tcPr>
                <w:p w:rsidR="00C45D45" w:rsidRPr="0089032D" w:rsidRDefault="00C45D45" w:rsidP="004943A6">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Поставщика</w:t>
                  </w:r>
                </w:p>
              </w:tc>
              <w:tc>
                <w:tcPr>
                  <w:tcW w:w="3119" w:type="dxa"/>
                </w:tcPr>
                <w:p w:rsidR="00C45D45" w:rsidRPr="0089032D" w:rsidRDefault="00C45D45" w:rsidP="004943A6">
                  <w:pPr>
                    <w:keepNext/>
                    <w:widowControl w:val="0"/>
                    <w:spacing w:after="0" w:line="240" w:lineRule="auto"/>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Лизингополучателя</w:t>
                  </w:r>
                </w:p>
              </w:tc>
            </w:tr>
            <w:tr w:rsidR="00C45D45" w:rsidRPr="0089032D" w:rsidTr="004943A6">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Ведущий специалист по работе с </w:t>
                  </w:r>
                  <w:proofErr w:type="gramStart"/>
                  <w:r w:rsidRPr="0089032D">
                    <w:rPr>
                      <w:rFonts w:ascii="Times New Roman" w:eastAsia="Times New Roman" w:hAnsi="Times New Roman"/>
                      <w:sz w:val="24"/>
                      <w:szCs w:val="24"/>
                      <w:lang w:eastAsia="ru-RU"/>
                    </w:rPr>
                    <w:t>ключевыми</w:t>
                  </w:r>
                  <w:proofErr w:type="gramEnd"/>
                  <w:r w:rsidRPr="0089032D">
                    <w:rPr>
                      <w:rFonts w:ascii="Times New Roman" w:eastAsia="Times New Roman" w:hAnsi="Times New Roman"/>
                      <w:sz w:val="24"/>
                      <w:szCs w:val="24"/>
                      <w:lang w:eastAsia="ru-RU"/>
                    </w:rPr>
                    <w:t xml:space="preserve"> клиентам </w:t>
                  </w:r>
                </w:p>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r w:rsidRPr="0089032D">
                    <w:rPr>
                      <w:rFonts w:ascii="Times New Roman" w:eastAsia="Times New Roman" w:hAnsi="Times New Roman"/>
                      <w:snapToGrid w:val="0"/>
                      <w:sz w:val="24"/>
                      <w:szCs w:val="24"/>
                      <w:lang w:eastAsia="ru-RU"/>
                    </w:rPr>
                    <w:t>ООО "Автоцентр Максимум"</w:t>
                  </w:r>
                </w:p>
              </w:tc>
              <w:tc>
                <w:tcPr>
                  <w:tcW w:w="3119"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rPr>
                      <w:rFonts w:ascii="Times New Roman" w:eastAsia="Times New Roman" w:hAnsi="Times New Roman"/>
                      <w:snapToGrid w:val="0"/>
                      <w:sz w:val="24"/>
                      <w:szCs w:val="24"/>
                      <w:lang w:eastAsia="ru-RU"/>
                    </w:rPr>
                  </w:pPr>
                </w:p>
              </w:tc>
              <w:tc>
                <w:tcPr>
                  <w:tcW w:w="3119"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rPr>
                <w:trHeight w:val="293"/>
              </w:trPr>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jc w:val="right"/>
                  </w:pPr>
                  <w:r w:rsidRPr="0089032D">
                    <w:rPr>
                      <w:rFonts w:ascii="Times New Roman" w:eastAsia="Times New Roman" w:hAnsi="Times New Roman"/>
                      <w:sz w:val="24"/>
                      <w:szCs w:val="24"/>
                      <w:lang w:eastAsia="ru-RU"/>
                    </w:rPr>
                    <w:t>Никифоров</w:t>
                  </w: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89032D" w:rsidTr="004943A6">
              <w:tc>
                <w:tcPr>
                  <w:tcW w:w="3118"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c>
                <w:tcPr>
                  <w:tcW w:w="3437" w:type="dxa"/>
                </w:tcPr>
                <w:p w:rsidR="00C45D45" w:rsidRPr="0089032D" w:rsidRDefault="00C45D45" w:rsidP="004943A6">
                  <w:pPr>
                    <w:jc w:val="right"/>
                  </w:pPr>
                  <w:r w:rsidRPr="0089032D">
                    <w:rPr>
                      <w:rFonts w:ascii="Times New Roman" w:eastAsia="Times New Roman" w:hAnsi="Times New Roman"/>
                      <w:sz w:val="24"/>
                      <w:szCs w:val="24"/>
                      <w:lang w:eastAsia="ru-RU"/>
                    </w:rPr>
                    <w:t>Алексей Владимирович</w:t>
                  </w:r>
                </w:p>
              </w:tc>
              <w:tc>
                <w:tcPr>
                  <w:tcW w:w="3119" w:type="dxa"/>
                </w:tcPr>
                <w:p w:rsidR="00C45D45" w:rsidRPr="0089032D" w:rsidRDefault="00C45D45" w:rsidP="004943A6">
                  <w:pPr>
                    <w:widowControl w:val="0"/>
                    <w:spacing w:after="0" w:line="240" w:lineRule="auto"/>
                    <w:jc w:val="right"/>
                    <w:rPr>
                      <w:rFonts w:ascii="Times New Roman" w:eastAsia="Times New Roman" w:hAnsi="Times New Roman"/>
                      <w:snapToGrid w:val="0"/>
                      <w:sz w:val="24"/>
                      <w:szCs w:val="24"/>
                      <w:lang w:eastAsia="ru-RU"/>
                    </w:rPr>
                  </w:pPr>
                </w:p>
              </w:tc>
            </w:tr>
            <w:tr w:rsidR="00C45D45" w:rsidRPr="00E578C1" w:rsidTr="004943A6">
              <w:tc>
                <w:tcPr>
                  <w:tcW w:w="3118"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437" w:type="dxa"/>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119" w:type="dxa"/>
                </w:tcPr>
                <w:p w:rsidR="00C45D45" w:rsidRPr="006002C8" w:rsidRDefault="00C45D45" w:rsidP="004943A6">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r>
          </w:tbl>
          <w:p w:rsidR="00C45D45" w:rsidRPr="00E578C1" w:rsidRDefault="00C45D45" w:rsidP="004943A6">
            <w:pPr>
              <w:keepNext/>
              <w:widowControl w:val="0"/>
              <w:spacing w:after="0" w:line="240" w:lineRule="auto"/>
              <w:ind w:firstLine="567"/>
              <w:jc w:val="center"/>
              <w:rPr>
                <w:rFonts w:ascii="Times New Roman" w:eastAsia="Times New Roman" w:hAnsi="Times New Roman"/>
                <w:b/>
                <w:snapToGrid w:val="0"/>
                <w:sz w:val="24"/>
                <w:szCs w:val="24"/>
                <w:lang w:eastAsia="ru-RU"/>
              </w:rPr>
            </w:pPr>
          </w:p>
        </w:tc>
      </w:tr>
    </w:tbl>
    <w:p w:rsidR="00C45D45" w:rsidRDefault="00C45D45" w:rsidP="00C45D45"/>
    <w:p w:rsidR="00F65E83" w:rsidRPr="00472512" w:rsidRDefault="00F65E83" w:rsidP="00F65E83">
      <w:pPr>
        <w:keepNext/>
        <w:spacing w:after="0" w:line="240" w:lineRule="auto"/>
        <w:ind w:left="5387"/>
        <w:jc w:val="both"/>
        <w:outlineLvl w:val="0"/>
        <w:rPr>
          <w:rFonts w:ascii="Times New Roman" w:hAnsi="Times New Roman"/>
          <w:b/>
          <w:iCs/>
          <w:sz w:val="24"/>
          <w:szCs w:val="24"/>
        </w:rPr>
      </w:pPr>
      <w:bookmarkStart w:id="102" w:name="_Toc527017194"/>
      <w:r w:rsidRPr="00472512">
        <w:rPr>
          <w:rFonts w:ascii="Times New Roman" w:eastAsia="Times New Roman" w:hAnsi="Times New Roman"/>
          <w:b/>
          <w:iCs/>
          <w:sz w:val="24"/>
          <w:szCs w:val="24"/>
        </w:rPr>
        <w:lastRenderedPageBreak/>
        <w:t xml:space="preserve">Приложение № 6 </w:t>
      </w:r>
      <w:r w:rsidRPr="00472512">
        <w:rPr>
          <w:rFonts w:ascii="Times New Roman" w:hAnsi="Times New Roman"/>
          <w:b/>
          <w:iCs/>
          <w:sz w:val="24"/>
          <w:szCs w:val="24"/>
        </w:rPr>
        <w:t>к Документации</w:t>
      </w:r>
      <w:bookmarkEnd w:id="102"/>
    </w:p>
    <w:p w:rsidR="00F65E83" w:rsidRPr="00472512" w:rsidRDefault="00F65E83" w:rsidP="00F65E83">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472512" w:rsidTr="00C550DF">
        <w:trPr>
          <w:tblHeader/>
        </w:trPr>
        <w:tc>
          <w:tcPr>
            <w:tcW w:w="10172" w:type="dxa"/>
            <w:hideMark/>
          </w:tcPr>
          <w:p w:rsidR="00C550DF" w:rsidRPr="00472512" w:rsidRDefault="00C550DF" w:rsidP="00C550DF">
            <w:pPr>
              <w:suppressAutoHyphens w:val="0"/>
              <w:spacing w:after="0" w:line="220" w:lineRule="exact"/>
              <w:jc w:val="right"/>
              <w:rPr>
                <w:rFonts w:ascii="Microsoft Sans Serif" w:eastAsia="Times New Roman" w:hAnsi="Microsoft Sans Serif" w:cs="Microsoft Sans Serif"/>
                <w:kern w:val="2"/>
                <w:sz w:val="16"/>
                <w:szCs w:val="16"/>
                <w:lang w:eastAsia="ru-RU"/>
              </w:rPr>
            </w:pPr>
          </w:p>
        </w:tc>
      </w:tr>
    </w:tbl>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ДОГОВОР № __________</w:t>
            </w: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купли-продажи оборудования</w:t>
            </w:r>
          </w:p>
        </w:tc>
      </w:tr>
      <w:tr w:rsidR="002178EA" w:rsidRPr="002178EA" w:rsidTr="002178EA">
        <w:tc>
          <w:tcPr>
            <w:tcW w:w="10172" w:type="dxa"/>
            <w:gridSpan w:val="5"/>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p>
        </w:tc>
      </w:tr>
      <w:tr w:rsidR="002178EA" w:rsidRPr="002178EA" w:rsidTr="002178EA">
        <w:tc>
          <w:tcPr>
            <w:tcW w:w="6112" w:type="dxa"/>
            <w:gridSpan w:val="3"/>
            <w:hideMark/>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103" w:name="GtAHGOcRJ6mgMoTAvN8B"/>
            <w:r w:rsidRPr="002178EA">
              <w:rPr>
                <w:rFonts w:ascii="Times New Roman" w:eastAsia="Times New Roman" w:hAnsi="Times New Roman"/>
                <w:kern w:val="2"/>
                <w:sz w:val="20"/>
                <w:szCs w:val="20"/>
                <w:lang w:eastAsia="ru-RU"/>
              </w:rPr>
              <w:instrText xml:space="preserve"> FORMTEXT </w:instrText>
            </w:r>
            <w:r w:rsidRPr="002178EA">
              <w:rPr>
                <w:rFonts w:ascii="Times New Roman" w:eastAsia="Times New Roman" w:hAnsi="Times New Roman"/>
                <w:kern w:val="2"/>
                <w:sz w:val="20"/>
                <w:szCs w:val="20"/>
                <w:lang w:eastAsia="ru-RU"/>
              </w:rPr>
            </w:r>
            <w:r w:rsidRPr="002178EA">
              <w:rPr>
                <w:rFonts w:ascii="Times New Roman" w:eastAsia="Times New Roman" w:hAnsi="Times New Roman"/>
                <w:kern w:val="2"/>
                <w:sz w:val="20"/>
                <w:szCs w:val="20"/>
                <w:lang w:eastAsia="ru-RU"/>
              </w:rPr>
              <w:fldChar w:fldCharType="separate"/>
            </w:r>
            <w:r w:rsidRPr="002178EA">
              <w:rPr>
                <w:rFonts w:ascii="Times New Roman" w:eastAsia="Times New Roman" w:hAnsi="Times New Roman"/>
                <w:kern w:val="2"/>
                <w:sz w:val="20"/>
                <w:szCs w:val="20"/>
                <w:lang w:eastAsia="ru-RU"/>
              </w:rPr>
              <w:t>_______</w:t>
            </w:r>
            <w:r w:rsidRPr="002178EA">
              <w:rPr>
                <w:rFonts w:ascii="Times New Roman" w:eastAsia="Times New Roman" w:hAnsi="Times New Roman"/>
                <w:noProof/>
                <w:kern w:val="2"/>
                <w:sz w:val="20"/>
                <w:szCs w:val="20"/>
                <w:lang w:eastAsia="ru-RU"/>
              </w:rPr>
              <w:t>2018</w:t>
            </w:r>
            <w:r w:rsidRPr="002178EA">
              <w:rPr>
                <w:rFonts w:ascii="Times New Roman" w:eastAsia="Times New Roman" w:hAnsi="Times New Roman"/>
                <w:sz w:val="20"/>
                <w:szCs w:val="20"/>
                <w:lang w:eastAsia="ru-RU"/>
              </w:rPr>
              <w:fldChar w:fldCharType="end"/>
            </w:r>
            <w:bookmarkEnd w:id="103"/>
          </w:p>
        </w:tc>
        <w:tc>
          <w:tcPr>
            <w:tcW w:w="4060" w:type="dxa"/>
            <w:gridSpan w:val="2"/>
            <w:hideMark/>
          </w:tcPr>
          <w:p w:rsidR="002178EA" w:rsidRPr="002178EA" w:rsidRDefault="002178EA" w:rsidP="002178EA">
            <w:pPr>
              <w:suppressAutoHyphens w:val="0"/>
              <w:spacing w:after="0" w:line="220" w:lineRule="exact"/>
              <w:jc w:val="right"/>
              <w:rPr>
                <w:rFonts w:ascii="Times New Roman" w:eastAsia="Times New Roman" w:hAnsi="Times New Roman"/>
                <w:kern w:val="2"/>
                <w:sz w:val="20"/>
                <w:szCs w:val="20"/>
                <w:lang w:eastAsia="ru-RU"/>
              </w:rPr>
            </w:pPr>
            <w:proofErr w:type="gramStart"/>
            <w:r w:rsidRPr="002178EA">
              <w:rPr>
                <w:rFonts w:ascii="Times New Roman" w:eastAsia="Times New Roman" w:hAnsi="Times New Roman"/>
                <w:kern w:val="2"/>
                <w:sz w:val="20"/>
                <w:szCs w:val="20"/>
                <w:lang w:eastAsia="ru-RU"/>
              </w:rPr>
              <w:t>г</w:t>
            </w:r>
            <w:proofErr w:type="gramEnd"/>
            <w:r w:rsidRPr="002178EA">
              <w:rPr>
                <w:rFonts w:ascii="Times New Roman" w:eastAsia="Times New Roman" w:hAnsi="Times New Roman"/>
                <w:kern w:val="2"/>
                <w:sz w:val="20"/>
                <w:szCs w:val="20"/>
                <w:lang w:eastAsia="ru-RU"/>
              </w:rPr>
              <w:t>. ___________</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_____________________________________________________</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1988051085"/>
                <w:placeholder>
                  <w:docPart w:val="01A357B82B76421499A649A4EA9B0614"/>
                </w:placeholder>
              </w:sdtPr>
              <w:sdtEndPr/>
              <w:sdtContent>
                <w:r>
                  <w:rPr>
                    <w:rFonts w:ascii="Microsoft Sans Serif" w:hAnsi="Microsoft Sans Serif" w:cs="Microsoft Sans Serif"/>
                    <w:kern w:val="2"/>
                    <w:sz w:val="20"/>
                    <w:szCs w:val="20"/>
                  </w:rPr>
                  <w:t>______________________________</w:t>
                </w:r>
              </w:sdtContent>
            </w:sdt>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FullName"/>
                <w:tag w:val="n0:_-crmost_-zle009ReadResponse/n0:Output/n0:Zleasecontractclose/n0:Completedocumentpartners/n0:Leasersignerofcompldoc/n0:NominativeFullName/"/>
                <w:id w:val="-862897073"/>
                <w:placeholder>
                  <w:docPart w:val="01A357B82B76421499A649A4EA9B0614"/>
                </w:placeholder>
              </w:sdtPr>
              <w:sdtEndPr/>
              <w:sdtContent>
                <w:r>
                  <w:rPr>
                    <w:rFonts w:ascii="Microsoft Sans Serif" w:hAnsi="Microsoft Sans Serif" w:cs="Microsoft Sans Serif"/>
                    <w:kern w:val="2"/>
                    <w:sz w:val="20"/>
                    <w:szCs w:val="20"/>
                  </w:rPr>
                  <w:t>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на</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основании</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ActsOnTheBasis"/>
                <w:tag w:val="n0:_-crmost_-zle009ReadResponse/n0:Output/n0:Zleasecontractclose/n0:Completedocumentpartners/n0:Leasersignerofcompldoc/n0:ActsOnTheBasis/"/>
                <w:id w:val="-253126697"/>
                <w:placeholder>
                  <w:docPart w:val="01A357B82B76421499A649A4EA9B0614"/>
                </w:placeholder>
              </w:sdtPr>
              <w:sdtEndPr/>
              <w:sdtContent>
                <w:r>
                  <w:rPr>
                    <w:rFonts w:ascii="Microsoft Sans Serif" w:hAnsi="Microsoft Sans Serif" w:cs="Microsoft Sans Serif"/>
                    <w:kern w:val="2"/>
                    <w:sz w:val="20"/>
                    <w:szCs w:val="20"/>
                  </w:rPr>
                  <w:t>___________________________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в</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дальнейшем</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именуемое</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Продавец</w:t>
            </w:r>
            <w:r>
              <w:rPr>
                <w:rFonts w:ascii="Microsoft Sans Serif" w:hAnsi="Microsoft Sans Serif" w:cs="Microsoft Sans Serif"/>
                <w:kern w:val="2"/>
                <w:sz w:val="20"/>
                <w:szCs w:val="20"/>
              </w:rPr>
              <w:t>»</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одной</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стороны</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w:t>
            </w:r>
            <w:r w:rsidRPr="006D6C51">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6D6C51">
              <w:rPr>
                <w:rFonts w:ascii="Microsoft Sans Serif" w:hAnsi="Microsoft Sans Serif" w:cs="Microsoft Sans Serif"/>
                <w:kern w:val="2"/>
                <w:sz w:val="20"/>
                <w:szCs w:val="20"/>
              </w:rPr>
              <w:t xml:space="preserve"> </w:t>
            </w:r>
            <w:bookmarkStart w:id="104" w:name="GpPXy0k3zoEZma82f3KA"/>
            <w:r>
              <w:rPr>
                <w:rFonts w:ascii="Microsoft Sans Serif" w:hAnsi="Microsoft Sans Serif" w:cs="Microsoft Sans Serif"/>
                <w:kern w:val="2"/>
                <w:sz w:val="20"/>
                <w:szCs w:val="20"/>
              </w:rPr>
              <w:t xml:space="preserve">_____________________ </w:t>
            </w:r>
            <w:bookmarkEnd w:id="104"/>
            <w:r>
              <w:rPr>
                <w:rFonts w:ascii="Microsoft Sans Serif" w:hAnsi="Microsoft Sans Serif" w:cs="Microsoft Sans Serif"/>
                <w:kern w:val="2"/>
                <w:sz w:val="20"/>
                <w:szCs w:val="20"/>
              </w:rPr>
              <w:t>__________________________</w:t>
            </w:r>
            <w:r w:rsidRPr="006D6C51">
              <w:rPr>
                <w:rFonts w:ascii="Microsoft Sans Serif" w:hAnsi="Microsoft Sans Serif" w:cs="Microsoft Sans Serif"/>
                <w:kern w:val="2"/>
                <w:sz w:val="20"/>
                <w:szCs w:val="20"/>
              </w:rPr>
              <w:t xml:space="preserve"> на основании</w:t>
            </w:r>
            <w:r>
              <w:rPr>
                <w:rFonts w:ascii="Microsoft Sans Serif" w:hAnsi="Microsoft Sans Serif" w:cs="Microsoft Sans Serif"/>
                <w:kern w:val="2"/>
                <w:sz w:val="20"/>
                <w:szCs w:val="20"/>
              </w:rPr>
              <w:t xml:space="preserve"> ___________</w:t>
            </w:r>
            <w:r w:rsidRPr="006D6C51">
              <w:rPr>
                <w:rFonts w:ascii="Microsoft Sans Serif" w:hAnsi="Microsoft Sans Serif" w:cs="Microsoft Sans Serif"/>
                <w:kern w:val="2"/>
                <w:sz w:val="20"/>
                <w:szCs w:val="20"/>
              </w:rPr>
              <w:t>, в дальнейшем именуемое “Покупатель”, с другой стороны,</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совместно или порознь в дальнейшем также именуемые соответственно “Стороны” или “Сторона”,</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являясь также Сторонами (лизингодателем и лизингополучателем соответственно) договора лизинга </w:t>
            </w:r>
            <w:r w:rsidRPr="0069114D">
              <w:rPr>
                <w:rFonts w:ascii="Microsoft Sans Serif" w:hAnsi="Microsoft Sans Serif" w:cs="Microsoft Sans Serif"/>
                <w:b/>
                <w:kern w:val="2"/>
                <w:sz w:val="20"/>
                <w:szCs w:val="20"/>
              </w:rPr>
              <w:t xml:space="preserve">№ </w:t>
            </w:r>
            <w:r>
              <w:rPr>
                <w:rFonts w:ascii="Microsoft Sans Serif" w:hAnsi="Microsoft Sans Serif" w:cs="Microsoft Sans Serif"/>
                <w:b/>
                <w:kern w:val="2"/>
                <w:sz w:val="20"/>
                <w:szCs w:val="20"/>
              </w:rPr>
              <w:t xml:space="preserve">_________ </w:t>
            </w:r>
            <w:r w:rsidRPr="00BE2565">
              <w:rPr>
                <w:rFonts w:ascii="Microsoft Sans Serif" w:hAnsi="Microsoft Sans Serif" w:cs="Microsoft Sans Serif"/>
                <w:kern w:val="2"/>
                <w:sz w:val="20"/>
                <w:szCs w:val="20"/>
              </w:rPr>
              <w:t xml:space="preserve"> (далее — Договор лизинга), заключенного </w:t>
            </w:r>
            <w:r>
              <w:rPr>
                <w:rFonts w:ascii="Microsoft Sans Serif" w:hAnsi="Microsoft Sans Serif" w:cs="Microsoft Sans Serif"/>
                <w:kern w:val="2"/>
                <w:sz w:val="20"/>
                <w:szCs w:val="20"/>
              </w:rPr>
              <w:t>____________</w:t>
            </w:r>
            <w:r w:rsidRPr="00BE2565">
              <w:rPr>
                <w:rFonts w:ascii="Microsoft Sans Serif" w:hAnsi="Microsoft Sans Serif" w:cs="Microsoft Sans Serif"/>
                <w:kern w:val="2"/>
                <w:sz w:val="20"/>
                <w:szCs w:val="20"/>
              </w:rPr>
              <w:t xml:space="preserve"> в </w:t>
            </w:r>
            <w:proofErr w:type="gramStart"/>
            <w:r w:rsidRPr="00BE2565">
              <w:rPr>
                <w:rFonts w:ascii="Microsoft Sans Serif" w:hAnsi="Microsoft Sans Serif" w:cs="Microsoft Sans Serif"/>
                <w:kern w:val="2"/>
                <w:sz w:val="20"/>
                <w:szCs w:val="20"/>
              </w:rPr>
              <w:t>г</w:t>
            </w:r>
            <w:proofErr w:type="gramEnd"/>
            <w:r w:rsidRPr="00BE2565">
              <w:rPr>
                <w:rFonts w:ascii="Microsoft Sans Serif" w:hAnsi="Microsoft Sans Serif" w:cs="Microsoft Sans Serif"/>
                <w:kern w:val="2"/>
                <w:sz w:val="20"/>
                <w:szCs w:val="20"/>
              </w:rPr>
              <w:t>. </w:t>
            </w:r>
            <w:r>
              <w:rPr>
                <w:rFonts w:ascii="Microsoft Sans Serif" w:hAnsi="Microsoft Sans Serif" w:cs="Microsoft Sans Serif"/>
                <w:kern w:val="2"/>
                <w:sz w:val="20"/>
                <w:szCs w:val="20"/>
              </w:rPr>
              <w:t>_________</w:t>
            </w:r>
            <w:r w:rsidRPr="00BE2565">
              <w:rPr>
                <w:rFonts w:ascii="Microsoft Sans Serif" w:hAnsi="Microsoft Sans Serif" w:cs="Microsoft Sans Serif"/>
                <w:kern w:val="2"/>
                <w:sz w:val="20"/>
                <w:szCs w:val="20"/>
              </w:rPr>
              <w:t>,</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заключили настоящий договор купли-продажи </w:t>
            </w:r>
            <w:r>
              <w:rPr>
                <w:rFonts w:ascii="Microsoft Sans Serif" w:hAnsi="Microsoft Sans Serif" w:cs="Microsoft Sans Serif"/>
                <w:kern w:val="2"/>
                <w:sz w:val="20"/>
                <w:szCs w:val="20"/>
              </w:rPr>
              <w:t>Имущества</w:t>
            </w:r>
            <w:r w:rsidRPr="00BE2565">
              <w:rPr>
                <w:rFonts w:ascii="Microsoft Sans Serif" w:hAnsi="Microsoft Sans Serif" w:cs="Microsoft Sans Serif"/>
                <w:kern w:val="2"/>
                <w:sz w:val="20"/>
                <w:szCs w:val="20"/>
              </w:rPr>
              <w:t xml:space="preserve"> (далее — Договор) на следующих условиях:</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1. Предмет Договора</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1.1. По настоящему Договору Продавец обязуется передать право собственности на </w:t>
            </w:r>
            <w:r>
              <w:rPr>
                <w:rFonts w:ascii="Microsoft Sans Serif" w:hAnsi="Microsoft Sans Serif" w:cs="Microsoft Sans Serif"/>
                <w:kern w:val="2"/>
                <w:sz w:val="20"/>
                <w:szCs w:val="20"/>
              </w:rPr>
              <w:t>Имущество</w:t>
            </w:r>
            <w:r w:rsidRPr="00B70789">
              <w:rPr>
                <w:rFonts w:ascii="Microsoft Sans Serif" w:hAnsi="Microsoft Sans Serif" w:cs="Microsoft Sans Serif"/>
                <w:kern w:val="2"/>
                <w:sz w:val="20"/>
                <w:szCs w:val="20"/>
              </w:rPr>
              <w:t>,</w:t>
            </w:r>
            <w:r w:rsidRPr="00BE2565">
              <w:rPr>
                <w:rFonts w:ascii="Microsoft Sans Serif" w:hAnsi="Microsoft Sans Serif" w:cs="Microsoft Sans Serif"/>
                <w:kern w:val="2"/>
                <w:sz w:val="20"/>
                <w:szCs w:val="20"/>
              </w:rPr>
              <w:t xml:space="preserve"> указанное в пункте 1.2 настоящего Договора (далее — Имущество) Покупателю, а Покупатель обязуется уплатить за Имущество определенную денежную сумму (</w:t>
            </w:r>
            <w:r>
              <w:rPr>
                <w:rFonts w:ascii="Microsoft Sans Serif" w:hAnsi="Microsoft Sans Serif" w:cs="Microsoft Sans Serif"/>
                <w:kern w:val="2"/>
                <w:sz w:val="20"/>
                <w:szCs w:val="20"/>
              </w:rPr>
              <w:t xml:space="preserve">выкупную </w:t>
            </w:r>
            <w:r w:rsidRPr="00BE2565">
              <w:rPr>
                <w:rFonts w:ascii="Microsoft Sans Serif" w:hAnsi="Microsoft Sans Serif" w:cs="Microsoft Sans Serif"/>
                <w:kern w:val="2"/>
                <w:sz w:val="20"/>
                <w:szCs w:val="20"/>
              </w:rPr>
              <w:t>цену).</w:t>
            </w:r>
          </w:p>
        </w:tc>
      </w:tr>
      <w:tr w:rsidR="00343334" w:rsidRPr="002178EA" w:rsidTr="002178EA">
        <w:tc>
          <w:tcPr>
            <w:tcW w:w="10172" w:type="dxa"/>
            <w:gridSpan w:val="5"/>
            <w:hideMark/>
          </w:tcPr>
          <w:p w:rsidR="00343334" w:rsidRDefault="00343334" w:rsidP="00343334">
            <w:pPr>
              <w:spacing w:after="0" w:line="240" w:lineRule="auto"/>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           </w:t>
            </w:r>
            <w:r w:rsidRPr="00BE2565">
              <w:rPr>
                <w:rFonts w:ascii="Microsoft Sans Serif" w:hAnsi="Microsoft Sans Serif" w:cs="Microsoft Sans Serif"/>
                <w:kern w:val="2"/>
                <w:sz w:val="20"/>
                <w:szCs w:val="20"/>
              </w:rPr>
              <w:t>1.2. В собственность Покупателю по настоящему Договору подлежит передаче Имущество, имеющее следующие характеристики:</w:t>
            </w:r>
          </w:p>
          <w:p w:rsidR="00343334" w:rsidRDefault="00343334" w:rsidP="00343334">
            <w:pPr>
              <w:spacing w:after="0" w:line="240" w:lineRule="auto"/>
              <w:jc w:val="both"/>
              <w:rPr>
                <w:rFonts w:ascii="Microsoft Sans Serif" w:hAnsi="Microsoft Sans Serif" w:cs="Microsoft Sans Serif"/>
                <w:kern w:val="2"/>
                <w:sz w:val="20"/>
                <w:szCs w:val="20"/>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343334" w:rsidTr="004943A6">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proofErr w:type="gramStart"/>
                  <w:r>
                    <w:rPr>
                      <w:rFonts w:ascii="Microsoft Sans Serif" w:hAnsi="Microsoft Sans Serif" w:cs="Microsoft Sans Serif"/>
                      <w:kern w:val="2"/>
                      <w:sz w:val="20"/>
                      <w:szCs w:val="20"/>
                    </w:rPr>
                    <w:t>выдан</w:t>
                  </w:r>
                  <w:proofErr w:type="gramEnd"/>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rPr>
                      <w:rFonts w:ascii="Microsoft Sans Serif" w:hAnsi="Microsoft Sans Serif" w:cs="Microsoft Sans Serif"/>
                      <w:kern w:val="2"/>
                      <w:sz w:val="20"/>
                      <w:szCs w:val="20"/>
                    </w:rPr>
                  </w:pPr>
                  <w:proofErr w:type="spellStart"/>
                  <w:r>
                    <w:rPr>
                      <w:rFonts w:ascii="Microsoft Sans Serif" w:hAnsi="Microsoft Sans Serif" w:cs="Microsoft Sans Serif"/>
                      <w:kern w:val="2"/>
                      <w:sz w:val="20"/>
                      <w:szCs w:val="20"/>
                    </w:rPr>
                    <w:t>Св</w:t>
                  </w:r>
                  <w:proofErr w:type="spellEnd"/>
                  <w:r>
                    <w:rPr>
                      <w:rFonts w:ascii="Microsoft Sans Serif" w:hAnsi="Microsoft Sans Serif" w:cs="Microsoft Sans Serif"/>
                      <w:kern w:val="2"/>
                      <w:sz w:val="20"/>
                      <w:szCs w:val="20"/>
                    </w:rPr>
                    <w:t>-во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bl>
          <w:p w:rsidR="00343334" w:rsidRDefault="00343334" w:rsidP="004943A6">
            <w:pPr>
              <w:spacing w:line="220" w:lineRule="exact"/>
              <w:jc w:val="both"/>
              <w:rPr>
                <w:rFonts w:ascii="Microsoft Sans Serif" w:hAnsi="Microsoft Sans Serif" w:cs="Microsoft Sans Serif"/>
                <w:kern w:val="2"/>
                <w:sz w:val="20"/>
                <w:szCs w:val="20"/>
              </w:rPr>
            </w:pPr>
          </w:p>
          <w:p w:rsidR="00343334" w:rsidRPr="00BE2565" w:rsidRDefault="00343334" w:rsidP="004943A6">
            <w:pPr>
              <w:spacing w:line="220" w:lineRule="exact"/>
              <w:jc w:val="both"/>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lastRenderedPageBreak/>
              <w:t>2. Цена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2.1. </w:t>
            </w:r>
            <w:bookmarkStart w:id="105" w:name="_Ref251163369"/>
            <w:r w:rsidRPr="00BE2565">
              <w:rPr>
                <w:rFonts w:ascii="Microsoft Sans Serif" w:hAnsi="Microsoft Sans Serif" w:cs="Microsoft Sans Serif"/>
                <w:kern w:val="2"/>
                <w:sz w:val="20"/>
                <w:szCs w:val="20"/>
              </w:rPr>
              <w:t xml:space="preserve">В соответствии с условиями Договора лизинга размер цены Имущества признается равным </w:t>
            </w:r>
            <w:r>
              <w:rPr>
                <w:rFonts w:ascii="Microsoft Sans Serif" w:hAnsi="Microsoft Sans Serif" w:cs="Microsoft Sans Serif"/>
                <w:kern w:val="2"/>
                <w:sz w:val="20"/>
                <w:szCs w:val="20"/>
              </w:rPr>
              <w:t>_______________</w:t>
            </w:r>
            <w:r w:rsidRPr="002D6DB8">
              <w:rPr>
                <w:rFonts w:ascii="Microsoft Sans Serif" w:hAnsi="Microsoft Sans Serif" w:cs="Microsoft Sans Serif"/>
                <w:kern w:val="2"/>
                <w:sz w:val="20"/>
                <w:szCs w:val="20"/>
              </w:rPr>
              <w:t xml:space="preserve"> руб. (</w:t>
            </w:r>
            <w:r>
              <w:rPr>
                <w:rFonts w:ascii="Microsoft Sans Serif" w:hAnsi="Microsoft Sans Serif" w:cs="Microsoft Sans Serif"/>
                <w:kern w:val="2"/>
                <w:sz w:val="20"/>
                <w:szCs w:val="20"/>
              </w:rPr>
              <w:t>________________</w:t>
            </w:r>
            <w:r w:rsidRPr="002D6DB8">
              <w:rPr>
                <w:rFonts w:ascii="Microsoft Sans Serif" w:hAnsi="Microsoft Sans Serif" w:cs="Microsoft Sans Serif"/>
                <w:kern w:val="2"/>
                <w:sz w:val="20"/>
                <w:szCs w:val="20"/>
              </w:rPr>
              <w:t xml:space="preserve"> рублей </w:t>
            </w:r>
            <w:r>
              <w:rPr>
                <w:rFonts w:ascii="Microsoft Sans Serif" w:hAnsi="Microsoft Sans Serif" w:cs="Microsoft Sans Serif"/>
                <w:kern w:val="2"/>
                <w:sz w:val="20"/>
                <w:szCs w:val="20"/>
              </w:rPr>
              <w:t>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 xml:space="preserve"> в т.</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ч.</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 xml:space="preserve"> НДС </w:t>
            </w:r>
            <w:r w:rsidRPr="007E0839">
              <w:rPr>
                <w:rFonts w:ascii="Microsoft Sans Serif" w:hAnsi="Microsoft Sans Serif" w:cs="Microsoft Sans Serif"/>
                <w:kern w:val="2"/>
                <w:sz w:val="20"/>
                <w:szCs w:val="20"/>
              </w:rPr>
              <w:t xml:space="preserve">по ставке, установленной налоговым законодательством на дату заключения </w:t>
            </w:r>
            <w:r>
              <w:rPr>
                <w:rFonts w:ascii="Microsoft Sans Serif" w:hAnsi="Microsoft Sans Serif" w:cs="Microsoft Sans Serif"/>
                <w:kern w:val="2"/>
                <w:sz w:val="20"/>
                <w:szCs w:val="20"/>
              </w:rPr>
              <w:t>договора _____________</w:t>
            </w:r>
            <w:r w:rsidRPr="007E0839">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руб. (</w:t>
            </w:r>
            <w:r>
              <w:rPr>
                <w:rFonts w:ascii="Microsoft Sans Serif" w:hAnsi="Microsoft Sans Serif" w:cs="Microsoft Sans Serif"/>
                <w:kern w:val="2"/>
                <w:sz w:val="20"/>
                <w:szCs w:val="20"/>
              </w:rPr>
              <w:t>___________________</w:t>
            </w:r>
            <w:r w:rsidRPr="002D6DB8">
              <w:rPr>
                <w:rFonts w:ascii="Microsoft Sans Serif" w:hAnsi="Microsoft Sans Serif" w:cs="Microsoft Sans Serif"/>
                <w:kern w:val="2"/>
                <w:sz w:val="20"/>
                <w:szCs w:val="20"/>
              </w:rPr>
              <w:t>рубл</w:t>
            </w:r>
            <w:r>
              <w:rPr>
                <w:rFonts w:ascii="Microsoft Sans Serif" w:hAnsi="Microsoft Sans Serif" w:cs="Microsoft Sans Serif"/>
                <w:kern w:val="2"/>
                <w:sz w:val="20"/>
                <w:szCs w:val="20"/>
              </w:rPr>
              <w:t>ей</w:t>
            </w:r>
            <w:r w:rsidRPr="002D6DB8">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w:t>
            </w:r>
            <w:bookmarkEnd w:id="105"/>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2.2. </w:t>
            </w:r>
            <w:bookmarkStart w:id="106" w:name="_Ref281217763"/>
            <w:r w:rsidRPr="00BE2565">
              <w:rPr>
                <w:rFonts w:ascii="Microsoft Sans Serif" w:hAnsi="Microsoft Sans Serif" w:cs="Microsoft Sans Serif"/>
                <w:kern w:val="2"/>
                <w:sz w:val="20"/>
                <w:szCs w:val="20"/>
              </w:rPr>
              <w:t xml:space="preserve">Цена Имущества подлежит уплате Покупателем до </w:t>
            </w:r>
            <w:r>
              <w:rPr>
                <w:rFonts w:ascii="Microsoft Sans Serif" w:hAnsi="Microsoft Sans Serif" w:cs="Microsoft Sans Serif"/>
                <w:kern w:val="2"/>
                <w:sz w:val="20"/>
                <w:szCs w:val="20"/>
              </w:rPr>
              <w:t xml:space="preserve">окончания </w:t>
            </w:r>
            <w:proofErr w:type="gramStart"/>
            <w:r>
              <w:rPr>
                <w:rFonts w:ascii="Microsoft Sans Serif" w:hAnsi="Microsoft Sans Serif" w:cs="Microsoft Sans Serif"/>
                <w:kern w:val="2"/>
                <w:sz w:val="20"/>
                <w:szCs w:val="20"/>
              </w:rPr>
              <w:t>срока действия договора Лизинга</w:t>
            </w:r>
            <w:proofErr w:type="gramEnd"/>
            <w:r w:rsidRPr="00BE2565">
              <w:rPr>
                <w:rFonts w:ascii="Microsoft Sans Serif" w:hAnsi="Microsoft Sans Serif" w:cs="Microsoft Sans Serif"/>
                <w:kern w:val="2"/>
                <w:sz w:val="20"/>
                <w:szCs w:val="20"/>
              </w:rPr>
              <w:t>.</w:t>
            </w:r>
            <w:bookmarkEnd w:id="106"/>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2.3. </w:t>
            </w:r>
            <w:proofErr w:type="gramStart"/>
            <w:r w:rsidRPr="00BE2565">
              <w:rPr>
                <w:rFonts w:ascii="Microsoft Sans Serif" w:hAnsi="Microsoft Sans Serif" w:cs="Microsoft Sans Serif"/>
                <w:kern w:val="2"/>
                <w:sz w:val="20"/>
                <w:szCs w:val="20"/>
              </w:rPr>
              <w:t>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roofErr w:type="gramEnd"/>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 Передача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3.1. </w:t>
            </w:r>
            <w:bookmarkStart w:id="107" w:name="_Ref281217911"/>
            <w:r w:rsidRPr="00BE2565">
              <w:rPr>
                <w:rFonts w:ascii="Microsoft Sans Serif" w:hAnsi="Microsoft Sans Serif" w:cs="Microsoft Sans Serif"/>
                <w:kern w:val="2"/>
                <w:sz w:val="20"/>
                <w:szCs w:val="20"/>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7"/>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3.2.1. До заключения настоящего Договора Покупателем про</w:t>
            </w:r>
            <w:r w:rsidRPr="00BE2565">
              <w:rPr>
                <w:rFonts w:ascii="Microsoft Sans Serif" w:hAnsi="Microsoft Sans Serif" w:cs="Microsoft Sans Serif"/>
                <w:kern w:val="2"/>
                <w:sz w:val="20"/>
                <w:szCs w:val="20"/>
              </w:rPr>
              <w:softHyphen/>
              <w:t>из</w:t>
            </w:r>
            <w:r w:rsidRPr="00BE2565">
              <w:rPr>
                <w:rFonts w:ascii="Microsoft Sans Serif" w:hAnsi="Microsoft Sans Serif" w:cs="Microsoft Sans Serif"/>
                <w:kern w:val="2"/>
                <w:sz w:val="20"/>
                <w:szCs w:val="20"/>
              </w:rPr>
              <w:softHyphen/>
              <w:t>ве</w:t>
            </w:r>
            <w:r w:rsidRPr="00BE2565">
              <w:rPr>
                <w:rFonts w:ascii="Microsoft Sans Serif" w:hAnsi="Microsoft Sans Serif" w:cs="Microsoft Sans Serif"/>
                <w:kern w:val="2"/>
                <w:sz w:val="20"/>
                <w:szCs w:val="20"/>
              </w:rPr>
              <w:softHyphen/>
              <w:t>де</w:t>
            </w:r>
            <w:r w:rsidRPr="00BE2565">
              <w:rPr>
                <w:rFonts w:ascii="Microsoft Sans Serif" w:hAnsi="Microsoft Sans Serif" w:cs="Microsoft Sans Serif"/>
                <w:kern w:val="2"/>
                <w:sz w:val="20"/>
                <w:szCs w:val="20"/>
              </w:rPr>
              <w:softHyphen/>
              <w:t>ны осмотр Имущества и проверка его свойств, результаты которых удовлетворяют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3.2.2. Все относящиеся к Имуществу принадлежности и документы</w:t>
            </w:r>
            <w:r>
              <w:rPr>
                <w:rFonts w:ascii="Microsoft Sans Serif" w:hAnsi="Microsoft Sans Serif" w:cs="Microsoft Sans Serif"/>
                <w:kern w:val="2"/>
                <w:sz w:val="20"/>
                <w:szCs w:val="20"/>
              </w:rPr>
              <w:t xml:space="preserve"> (кроме паспорта транспортного средства, самоходной машины)</w:t>
            </w:r>
            <w:r w:rsidRPr="00BE2565">
              <w:rPr>
                <w:rFonts w:ascii="Microsoft Sans Serif" w:hAnsi="Microsoft Sans Serif" w:cs="Microsoft Sans Serif"/>
                <w:kern w:val="2"/>
                <w:sz w:val="20"/>
                <w:szCs w:val="20"/>
              </w:rPr>
              <w:t xml:space="preserve"> ко дню заключения настоящего Договора переданы Покупателю.</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3.3. </w:t>
            </w:r>
            <w:bookmarkStart w:id="108" w:name="_Ref306299315"/>
            <w:proofErr w:type="gramStart"/>
            <w:r w:rsidRPr="00BE2565">
              <w:rPr>
                <w:rFonts w:ascii="Microsoft Sans Serif" w:hAnsi="Microsoft Sans Serif" w:cs="Microsoft Sans Serif"/>
                <w:kern w:val="2"/>
                <w:sz w:val="20"/>
                <w:szCs w:val="20"/>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8"/>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3.5. </w:t>
            </w:r>
            <w:bookmarkStart w:id="109" w:name="_Ref248738931"/>
            <w:proofErr w:type="gramStart"/>
            <w:r w:rsidRPr="00BE2565">
              <w:rPr>
                <w:rFonts w:ascii="Microsoft Sans Serif" w:hAnsi="Microsoft Sans Serif" w:cs="Microsoft Sans Serif"/>
                <w:kern w:val="2"/>
                <w:sz w:val="20"/>
                <w:szCs w:val="20"/>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09"/>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3.6. К моменту составления акта, указанного в пункте 3.5 настоящего Договора, Имущество должно быть свободно от прав третьих лиц.</w:t>
            </w:r>
          </w:p>
        </w:tc>
      </w:tr>
      <w:tr w:rsidR="00866444" w:rsidRPr="002178EA" w:rsidTr="002178EA">
        <w:tc>
          <w:tcPr>
            <w:tcW w:w="10172" w:type="dxa"/>
            <w:gridSpan w:val="5"/>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2178EA" w:rsidTr="002178EA">
        <w:tc>
          <w:tcPr>
            <w:tcW w:w="10172" w:type="dxa"/>
            <w:gridSpan w:val="5"/>
            <w:hideMark/>
          </w:tcPr>
          <w:tbl>
            <w:tblPr>
              <w:tblW w:w="0" w:type="auto"/>
              <w:tblLook w:val="01E0" w:firstRow="1" w:lastRow="1" w:firstColumn="1" w:lastColumn="1" w:noHBand="0" w:noVBand="0"/>
            </w:tblPr>
            <w:tblGrid>
              <w:gridCol w:w="9854"/>
            </w:tblGrid>
            <w:tr w:rsidR="00866444" w:rsidRPr="006D6C51" w:rsidTr="004943A6">
              <w:tc>
                <w:tcPr>
                  <w:tcW w:w="9854" w:type="dxa"/>
                  <w:shd w:val="clear" w:color="auto" w:fill="auto"/>
                </w:tcPr>
                <w:p w:rsidR="00866444" w:rsidRPr="006D6C51" w:rsidRDefault="00866444" w:rsidP="00866444">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 Регистрация Имущества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4.1. </w:t>
                  </w:r>
                  <w:proofErr w:type="gramStart"/>
                  <w:r w:rsidRPr="006D6C51">
                    <w:rPr>
                      <w:rFonts w:ascii="Microsoft Sans Serif" w:hAnsi="Microsoft Sans Serif" w:cs="Microsoft Sans Serif"/>
                      <w:kern w:val="2"/>
                      <w:sz w:val="20"/>
                      <w:szCs w:val="20"/>
                    </w:rPr>
                    <w:t>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w:t>
                  </w:r>
                  <w:proofErr w:type="spellStart"/>
                  <w:r>
                    <w:rPr>
                      <w:rFonts w:ascii="Microsoft Sans Serif" w:hAnsi="Microsoft Sans Serif" w:cs="Microsoft Sans Serif"/>
                      <w:kern w:val="2"/>
                      <w:sz w:val="20"/>
                      <w:szCs w:val="20"/>
                    </w:rPr>
                    <w:t>Г</w:t>
                  </w:r>
                  <w:r w:rsidRPr="006D6C51">
                    <w:rPr>
                      <w:rFonts w:ascii="Microsoft Sans Serif" w:hAnsi="Microsoft Sans Serif" w:cs="Microsoft Sans Serif"/>
                      <w:kern w:val="2"/>
                      <w:sz w:val="20"/>
                      <w:szCs w:val="20"/>
                    </w:rPr>
                    <w:t>остехнадзора</w:t>
                  </w:r>
                  <w:proofErr w:type="spellEnd"/>
                  <w:r w:rsidRPr="006D6C51">
                    <w:rPr>
                      <w:rFonts w:ascii="Microsoft Sans Serif" w:hAnsi="Microsoft Sans Serif" w:cs="Microsoft Sans Serif"/>
                      <w:kern w:val="2"/>
                      <w:sz w:val="20"/>
                      <w:szCs w:val="20"/>
                    </w:rPr>
                    <w:t xml:space="preserve">)  в течение </w:t>
                  </w:r>
                  <w:r>
                    <w:rPr>
                      <w:rFonts w:ascii="Microsoft Sans Serif" w:hAnsi="Microsoft Sans Serif" w:cs="Microsoft Sans Serif"/>
                      <w:kern w:val="2"/>
                      <w:sz w:val="20"/>
                      <w:szCs w:val="20"/>
                    </w:rPr>
                    <w:t>десяти</w:t>
                  </w:r>
                  <w:r w:rsidRPr="006D6C51">
                    <w:rPr>
                      <w:rFonts w:ascii="Microsoft Sans Serif" w:hAnsi="Microsoft Sans Serif" w:cs="Microsoft Sans Serif"/>
                      <w:kern w:val="2"/>
                      <w:sz w:val="20"/>
                      <w:szCs w:val="20"/>
                    </w:rPr>
                    <w:t xml:space="preserve"> рабочих дней после составления Сторонами акта, указанного в пункте 3.5 настоящего Договора.</w:t>
                  </w:r>
                  <w:proofErr w:type="gramEnd"/>
                </w:p>
              </w:tc>
            </w:tr>
            <w:tr w:rsidR="00866444" w:rsidRPr="006D6C51" w:rsidTr="004943A6">
              <w:tc>
                <w:tcPr>
                  <w:tcW w:w="9854" w:type="dxa"/>
                  <w:shd w:val="clear" w:color="auto" w:fill="auto"/>
                </w:tcPr>
                <w:p w:rsidR="00866444" w:rsidRPr="006D6C51" w:rsidRDefault="00866444" w:rsidP="00866444">
                  <w:pPr>
                    <w:autoSpaceDE w:val="0"/>
                    <w:autoSpaceDN w:val="0"/>
                    <w:adjustRightInd w:val="0"/>
                    <w:spacing w:after="0" w:line="240" w:lineRule="auto"/>
                    <w:ind w:firstLine="540"/>
                    <w:jc w:val="both"/>
                    <w:rPr>
                      <w:rFonts w:ascii="Microsoft Sans Serif" w:hAnsi="Microsoft Sans Serif" w:cs="Microsoft Sans Serif"/>
                      <w:sz w:val="20"/>
                      <w:szCs w:val="20"/>
                    </w:rPr>
                  </w:pPr>
                  <w:r w:rsidRPr="006D6C51">
                    <w:rPr>
                      <w:rFonts w:ascii="Microsoft Sans Serif" w:hAnsi="Microsoft Sans Serif" w:cs="Microsoft Sans Serif"/>
                      <w:kern w:val="2"/>
                      <w:sz w:val="20"/>
                      <w:szCs w:val="20"/>
                    </w:rPr>
                    <w:t>4.2. </w:t>
                  </w:r>
                  <w:proofErr w:type="gramStart"/>
                  <w:r w:rsidRPr="006D6C51">
                    <w:rPr>
                      <w:rFonts w:ascii="Microsoft Sans Serif" w:hAnsi="Microsoft Sans Serif" w:cs="Microsoft Sans Serif"/>
                      <w:kern w:val="2"/>
                      <w:sz w:val="20"/>
                      <w:szCs w:val="20"/>
                    </w:rPr>
                    <w:t>Покупатель обязан представить Продавцу копию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на Имущество со сведениями о регистрации Имущества за Покупателем, заверенными </w:t>
                  </w:r>
                  <w:r w:rsidRPr="006D6C51">
                    <w:rPr>
                      <w:rFonts w:ascii="Microsoft Sans Serif" w:hAnsi="Microsoft Sans Serif" w:cs="Microsoft Sans Serif"/>
                      <w:sz w:val="20"/>
                      <w:szCs w:val="20"/>
                    </w:rPr>
                    <w:t xml:space="preserve">подписями должностных лиц подразделений </w:t>
                  </w:r>
                  <w:r w:rsidRPr="003C32BE">
                    <w:rPr>
                      <w:rFonts w:ascii="Microsoft Sans Serif" w:hAnsi="Microsoft Sans Serif" w:cs="Microsoft Sans Serif"/>
                      <w:sz w:val="20"/>
                      <w:szCs w:val="20"/>
                    </w:rPr>
                    <w:t>органах Госавтоинспекции МВД России</w:t>
                  </w:r>
                  <w:r>
                    <w:rPr>
                      <w:rFonts w:ascii="Microsoft Sans Serif" w:hAnsi="Microsoft Sans Serif" w:cs="Microsoft Sans Serif"/>
                      <w:sz w:val="20"/>
                      <w:szCs w:val="20"/>
                    </w:rPr>
                    <w:t xml:space="preserve"> (</w:t>
                  </w:r>
                  <w:proofErr w:type="spellStart"/>
                  <w:r>
                    <w:rPr>
                      <w:rFonts w:ascii="Microsoft Sans Serif" w:hAnsi="Microsoft Sans Serif" w:cs="Microsoft Sans Serif"/>
                      <w:sz w:val="20"/>
                      <w:szCs w:val="20"/>
                    </w:rPr>
                    <w:t>Гостехнадзора</w:t>
                  </w:r>
                  <w:proofErr w:type="spellEnd"/>
                  <w:r>
                    <w:rPr>
                      <w:rFonts w:ascii="Microsoft Sans Serif" w:hAnsi="Microsoft Sans Serif" w:cs="Microsoft Sans Serif"/>
                      <w:sz w:val="20"/>
                      <w:szCs w:val="20"/>
                    </w:rPr>
                    <w:t>)</w:t>
                  </w:r>
                  <w:r w:rsidRPr="006D6C51">
                    <w:rPr>
                      <w:rFonts w:ascii="Microsoft Sans Serif" w:hAnsi="Microsoft Sans Serif" w:cs="Microsoft Sans Serif"/>
                      <w:sz w:val="20"/>
                      <w:szCs w:val="20"/>
                    </w:rPr>
                    <w:t xml:space="preserve"> и оттисками печатей указанных подразделений, в течение </w:t>
                  </w:r>
                  <w:r w:rsidRPr="006D6C51">
                    <w:rPr>
                      <w:rFonts w:ascii="Microsoft Sans Serif" w:hAnsi="Microsoft Sans Serif" w:cs="Microsoft Sans Serif"/>
                      <w:kern w:val="2"/>
                      <w:sz w:val="20"/>
                      <w:szCs w:val="20"/>
                    </w:rPr>
                    <w:t>10 (десяти) суток после составления Сторонами акта, указанного в пункте 3.5 настоящего Договора</w:t>
                  </w:r>
                  <w:r w:rsidRPr="006D6C51">
                    <w:rPr>
                      <w:rFonts w:ascii="Microsoft Sans Serif" w:hAnsi="Microsoft Sans Serif" w:cs="Microsoft Sans Serif"/>
                      <w:sz w:val="20"/>
                      <w:szCs w:val="20"/>
                    </w:rPr>
                    <w:t>.</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4.3. </w:t>
                  </w:r>
                  <w:proofErr w:type="gramStart"/>
                  <w:r w:rsidRPr="006D6C51">
                    <w:rPr>
                      <w:rFonts w:ascii="Microsoft Sans Serif" w:hAnsi="Microsoft Sans Serif" w:cs="Microsoft Sans Serif"/>
                      <w:kern w:val="2"/>
                      <w:sz w:val="20"/>
                      <w:szCs w:val="20"/>
                    </w:rPr>
                    <w:t xml:space="preserve">В случае </w:t>
                  </w:r>
                  <w:proofErr w:type="spellStart"/>
                  <w:r w:rsidRPr="006D6C51">
                    <w:rPr>
                      <w:rFonts w:ascii="Microsoft Sans Serif" w:hAnsi="Microsoft Sans Serif" w:cs="Microsoft Sans Serif"/>
                      <w:kern w:val="2"/>
                      <w:sz w:val="20"/>
                      <w:szCs w:val="20"/>
                    </w:rPr>
                    <w:t>непредоставления</w:t>
                  </w:r>
                  <w:proofErr w:type="spellEnd"/>
                  <w:r w:rsidRPr="006D6C51">
                    <w:rPr>
                      <w:rFonts w:ascii="Microsoft Sans Serif" w:hAnsi="Microsoft Sans Serif" w:cs="Microsoft Sans Serif"/>
                      <w:kern w:val="2"/>
                      <w:sz w:val="20"/>
                      <w:szCs w:val="20"/>
                    </w:rPr>
                    <w:t xml:space="preserve"> Покупателем Продавцу копии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с указанными сведениями в установленный срок Продавец вправе обратиться в органы Госавтоинспекции МВД России</w:t>
                  </w:r>
                  <w:r>
                    <w:rPr>
                      <w:rFonts w:ascii="Microsoft Sans Serif" w:hAnsi="Microsoft Sans Serif" w:cs="Microsoft Sans Serif"/>
                      <w:kern w:val="2"/>
                      <w:sz w:val="20"/>
                      <w:szCs w:val="20"/>
                    </w:rPr>
                    <w:t xml:space="preserve">, </w:t>
                  </w:r>
                  <w:proofErr w:type="spellStart"/>
                  <w:r>
                    <w:rPr>
                      <w:rFonts w:ascii="Microsoft Sans Serif" w:hAnsi="Microsoft Sans Serif" w:cs="Microsoft Sans Serif"/>
                      <w:kern w:val="2"/>
                      <w:sz w:val="20"/>
                      <w:szCs w:val="20"/>
                    </w:rPr>
                    <w:t>Гостехнадзора</w:t>
                  </w:r>
                  <w:proofErr w:type="spellEnd"/>
                  <w:r w:rsidRPr="006D6C51">
                    <w:rPr>
                      <w:rFonts w:ascii="Microsoft Sans Serif" w:hAnsi="Microsoft Sans Serif" w:cs="Microsoft Sans Serif"/>
                      <w:kern w:val="2"/>
                      <w:sz w:val="20"/>
                      <w:szCs w:val="20"/>
                    </w:rPr>
                    <w:t xml:space="preserve"> с заявлением о прекращении регистрации Имущества.</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4.4. Покупатель обязан возместить Продавцу в течение трех рабочих дней после выставления им счета: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него к Покупателю;</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w:t>
                  </w:r>
                  <w:r w:rsidRPr="006D6C51">
                    <w:rPr>
                      <w:rFonts w:ascii="Microsoft Sans Serif" w:hAnsi="Microsoft Sans Serif" w:cs="Microsoft Sans Serif"/>
                      <w:kern w:val="2"/>
                      <w:sz w:val="20"/>
                      <w:szCs w:val="20"/>
                    </w:rPr>
                    <w:lastRenderedPageBreak/>
                    <w:t>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r>
                    <w:rPr>
                      <w:rFonts w:ascii="Microsoft Sans Serif" w:hAnsi="Microsoft Sans Serif" w:cs="Microsoft Sans Serif"/>
                      <w:kern w:val="2"/>
                      <w:sz w:val="20"/>
                      <w:szCs w:val="20"/>
                    </w:rPr>
                    <w:t xml:space="preserve"> за период нахождения Имущества в распоряжении Покупателя</w:t>
                  </w:r>
                  <w:r w:rsidRPr="006D6C51">
                    <w:rPr>
                      <w:rFonts w:ascii="Microsoft Sans Serif" w:hAnsi="Microsoft Sans Serif" w:cs="Microsoft Sans Serif"/>
                      <w:kern w:val="2"/>
                      <w:sz w:val="20"/>
                      <w:szCs w:val="20"/>
                    </w:rPr>
                    <w:t>.</w:t>
                  </w:r>
                  <w:proofErr w:type="gramEnd"/>
                </w:p>
              </w:tc>
            </w:tr>
          </w:tbl>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Pr="00BE2565" w:rsidRDefault="00866444" w:rsidP="00866444">
            <w:pPr>
              <w:keepNext/>
              <w:spacing w:after="0" w:line="240" w:lineRule="auto"/>
              <w:jc w:val="center"/>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5. </w:t>
            </w:r>
            <w:r w:rsidRPr="00BE2565">
              <w:rPr>
                <w:rFonts w:ascii="Microsoft Sans Serif" w:hAnsi="Microsoft Sans Serif" w:cs="Microsoft Sans Serif"/>
                <w:kern w:val="2"/>
                <w:sz w:val="20"/>
                <w:szCs w:val="20"/>
              </w:rPr>
              <w:t>Заключительные условия</w:t>
            </w:r>
          </w:p>
        </w:tc>
      </w:tr>
      <w:tr w:rsidR="00866444" w:rsidRPr="002178EA" w:rsidTr="002178EA">
        <w:tc>
          <w:tcPr>
            <w:tcW w:w="10172" w:type="dxa"/>
            <w:gridSpan w:val="5"/>
          </w:tcPr>
          <w:p w:rsidR="00866444" w:rsidRPr="00BE2565" w:rsidRDefault="00866444" w:rsidP="00866444">
            <w:pPr>
              <w:keepNext/>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w:t>
            </w:r>
            <w:r>
              <w:rPr>
                <w:rFonts w:ascii="Microsoft Sans Serif" w:hAnsi="Microsoft Sans Serif" w:cs="Microsoft Sans Serif"/>
                <w:kern w:val="2"/>
                <w:sz w:val="20"/>
                <w:szCs w:val="20"/>
              </w:rPr>
              <w:t>по месту нахождения Продавца</w:t>
            </w:r>
            <w:r w:rsidRPr="00BE2565">
              <w:rPr>
                <w:rFonts w:ascii="Microsoft Sans Serif" w:hAnsi="Microsoft Sans Serif" w:cs="Microsoft Sans Serif"/>
                <w:kern w:val="2"/>
                <w:sz w:val="20"/>
                <w:szCs w:val="20"/>
              </w:rPr>
              <w:t>.</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.4. Настоящий Договор составлен в </w:t>
            </w:r>
            <w:r>
              <w:rPr>
                <w:rFonts w:ascii="Microsoft Sans Serif" w:hAnsi="Microsoft Sans Serif" w:cs="Microsoft Sans Serif"/>
                <w:kern w:val="2"/>
                <w:sz w:val="20"/>
                <w:szCs w:val="20"/>
              </w:rPr>
              <w:t>тре</w:t>
            </w:r>
            <w:r w:rsidRPr="00BE2565">
              <w:rPr>
                <w:rFonts w:ascii="Microsoft Sans Serif" w:hAnsi="Microsoft Sans Serif" w:cs="Microsoft Sans Serif"/>
                <w:kern w:val="2"/>
                <w:sz w:val="20"/>
                <w:szCs w:val="20"/>
              </w:rPr>
              <w:t>х тождественных подлинных экземплярах, имеющих равную юридическую силу, по одному для каждой из Сторон</w:t>
            </w:r>
            <w:r>
              <w:rPr>
                <w:rFonts w:ascii="Microsoft Sans Serif" w:hAnsi="Microsoft Sans Serif" w:cs="Microsoft Sans Serif"/>
                <w:kern w:val="2"/>
                <w:sz w:val="20"/>
                <w:szCs w:val="20"/>
              </w:rPr>
              <w:t xml:space="preserve"> и один – для предоставления в органы Госавтоинспекции МВД России</w:t>
            </w:r>
            <w:r w:rsidRPr="00BE2565">
              <w:rPr>
                <w:rFonts w:ascii="Microsoft Sans Serif" w:hAnsi="Microsoft Sans Serif" w:cs="Microsoft Sans Serif"/>
                <w:kern w:val="2"/>
                <w:sz w:val="20"/>
                <w:szCs w:val="20"/>
              </w:rPr>
              <w:t>.</w:t>
            </w:r>
          </w:p>
        </w:tc>
      </w:tr>
      <w:tr w:rsidR="00866444" w:rsidRPr="002178EA" w:rsidTr="002178EA">
        <w:trPr>
          <w:trHeight w:val="537"/>
        </w:trPr>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E050D5" w:rsidRPr="002178EA" w:rsidTr="002178EA">
        <w:trPr>
          <w:trHeight w:val="244"/>
        </w:trPr>
        <w:tc>
          <w:tcPr>
            <w:tcW w:w="4962" w:type="dxa"/>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Продавец</w:t>
            </w:r>
          </w:p>
        </w:tc>
        <w:tc>
          <w:tcPr>
            <w:tcW w:w="5210" w:type="dxa"/>
            <w:gridSpan w:val="4"/>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Покупатель</w:t>
            </w:r>
          </w:p>
        </w:tc>
      </w:tr>
      <w:tr w:rsidR="00E050D5" w:rsidRPr="002178EA" w:rsidTr="002178EA">
        <w:trPr>
          <w:trHeight w:val="230"/>
        </w:trPr>
        <w:tc>
          <w:tcPr>
            <w:tcW w:w="6238" w:type="dxa"/>
            <w:gridSpan w:val="4"/>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3934" w:type="dxa"/>
          </w:tcPr>
          <w:p w:rsidR="00E050D5" w:rsidRPr="00B9117B"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w:t>
            </w:r>
          </w:p>
          <w:p w:rsidR="00E050D5" w:rsidRPr="00361E4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___________________________________-_____________________________________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 xml:space="preserve">ОГРН </w:t>
            </w:r>
            <w:sdt>
              <w:sdtPr>
                <w:rPr>
                  <w:rFonts w:ascii="Tahoma" w:hAnsi="Tahoma" w:cs="Tahoma"/>
                  <w:snapToGrid w:val="0"/>
                  <w:sz w:val="20"/>
                  <w:szCs w:val="20"/>
                </w:rPr>
                <w:alias w:val="Ogrn"/>
                <w:tag w:val="n0:_-crmost_-zsupplycontractReadResponse/n0:Output/n0:Zsupplycontract/n0:Docflowofsupplycontract/n0:Leasecontract/n0:Partnersofleasecontract/n0:Lessorpartnerdl/n0:Businesspartner/n0:Ogrn/"/>
                <w:id w:val="495384281"/>
                <w:placeholder>
                  <w:docPart w:val="65643FB188E540459577306E4FE66410"/>
                </w:placeholder>
              </w:sdtPr>
              <w:sdtEndPr/>
              <w:sdtContent>
                <w:r>
                  <w:rPr>
                    <w:rFonts w:ascii="Tahoma" w:hAnsi="Tahoma" w:cs="Tahoma"/>
                    <w:snapToGrid w:val="0"/>
                    <w:sz w:val="20"/>
                    <w:szCs w:val="20"/>
                  </w:rPr>
                  <w:t>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ОГРН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ИНН</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Inn"/>
                <w:tag w:val="n0:_-crmost_-zsupplycontractReadResponse/n0:Output/n0:Zsupplycontract/n0:Docflowofsupplycontract/n0:Leasecontract/n0:Partnersofleasecontract/n0:Lessorpartnerdl/n0:Businesspartner/n0:Inn/"/>
                <w:id w:val="-13684992"/>
                <w:placeholder>
                  <w:docPart w:val="FE412A633BF6405590FFFA1B2FCAA61E"/>
                </w:placeholder>
              </w:sdtPr>
              <w:sdtEndPr/>
              <w:sdtContent>
                <w:r>
                  <w:rPr>
                    <w:rFonts w:ascii="Tahoma" w:hAnsi="Tahoma" w:cs="Tahoma"/>
                    <w:snapToGrid w:val="0"/>
                    <w:sz w:val="20"/>
                    <w:szCs w:val="20"/>
                  </w:rPr>
                  <w:t>_____________</w:t>
                </w:r>
              </w:sdtContent>
            </w:sdt>
            <w:r w:rsidRPr="00B9117B">
              <w:rPr>
                <w:rFonts w:ascii="Microsoft Sans Serif" w:hAnsi="Microsoft Sans Serif" w:cs="Microsoft Sans Serif"/>
                <w:kern w:val="2"/>
                <w:sz w:val="20"/>
                <w:szCs w:val="20"/>
              </w:rPr>
              <w:t xml:space="preserve"> КПП </w:t>
            </w:r>
            <w:sdt>
              <w:sdtPr>
                <w:rPr>
                  <w:rFonts w:ascii="Tahoma" w:hAnsi="Tahoma" w:cs="Tahoma"/>
                  <w:snapToGrid w:val="0"/>
                  <w:sz w:val="20"/>
                  <w:szCs w:val="20"/>
                </w:rPr>
                <w:alias w:val="Kpp"/>
                <w:tag w:val="n0:_-crmost_-zsupplycontractReadResponse/n0:Output/n0:Zsupplycontract/n0:Docflowofsupplycontract/n0:Leasecontract/n0:Partnersofleasecontract/n0:Lessorpartnerdl/n0:Businesspartner/n0:Kpp/"/>
                <w:id w:val="-1429108936"/>
                <w:placeholder>
                  <w:docPart w:val="A0869B5E4DA04096A6EC711E0CDC2CD6"/>
                </w:placeholder>
              </w:sdtPr>
              <w:sdtEndPr/>
              <w:sdtContent>
                <w:r>
                  <w:rPr>
                    <w:rFonts w:ascii="Tahoma" w:hAnsi="Tahoma" w:cs="Tahoma"/>
                    <w:snapToGrid w:val="0"/>
                    <w:sz w:val="20"/>
                    <w:szCs w:val="20"/>
                  </w:rPr>
                  <w:t>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ИНН </w:t>
            </w:r>
            <w:r>
              <w:rPr>
                <w:rFonts w:ascii="Microsoft Sans Serif" w:hAnsi="Microsoft Sans Serif" w:cs="Microsoft Sans Serif"/>
                <w:kern w:val="2"/>
                <w:sz w:val="20"/>
                <w:szCs w:val="20"/>
              </w:rPr>
              <w:t>_______________</w:t>
            </w:r>
            <w:r w:rsidRPr="006D6C51">
              <w:rPr>
                <w:rFonts w:ascii="Microsoft Sans Serif" w:hAnsi="Microsoft Sans Serif" w:cs="Microsoft Sans Serif"/>
                <w:kern w:val="2"/>
                <w:sz w:val="20"/>
                <w:szCs w:val="20"/>
              </w:rPr>
              <w:t xml:space="preserve"> КПП </w:t>
            </w:r>
            <w:r>
              <w:rPr>
                <w:rFonts w:ascii="Microsoft Sans Serif" w:hAnsi="Microsoft Sans Serif" w:cs="Microsoft Sans Serif"/>
                <w:kern w:val="2"/>
                <w:sz w:val="20"/>
                <w:szCs w:val="20"/>
              </w:rPr>
              <w:t>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ме</w:t>
            </w:r>
            <w:r>
              <w:rPr>
                <w:rFonts w:ascii="Microsoft Sans Serif" w:hAnsi="Microsoft Sans Serif" w:cs="Microsoft Sans Serif"/>
                <w:kern w:val="2"/>
                <w:sz w:val="20"/>
                <w:szCs w:val="20"/>
              </w:rPr>
              <w:t>с</w:t>
            </w:r>
            <w:r w:rsidRPr="00361E4B">
              <w:rPr>
                <w:rFonts w:ascii="Microsoft Sans Serif" w:hAnsi="Microsoft Sans Serif" w:cs="Microsoft Sans Serif"/>
                <w:kern w:val="2"/>
                <w:sz w:val="20"/>
                <w:szCs w:val="20"/>
              </w:rPr>
              <w:t xml:space="preserve">то нахождения: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Legaladdress/n0:FullAddress/"/>
                <w:id w:val="-1007514188"/>
                <w:placeholder>
                  <w:docPart w:val="73C93F925D1547BE9D0D99BFE57CFDB0"/>
                </w:placeholder>
              </w:sdtPr>
              <w:sdtEndPr/>
              <w:sdtContent>
                <w:r>
                  <w:rPr>
                    <w:rFonts w:ascii="Tahoma" w:hAnsi="Tahoma" w:cs="Tahoma"/>
                    <w:snapToGrid w:val="0"/>
                    <w:sz w:val="20"/>
                    <w:szCs w:val="20"/>
                  </w:rPr>
                  <w:t>________</w:t>
                </w:r>
                <w:r w:rsidRPr="00361E4B">
                  <w:rPr>
                    <w:rFonts w:ascii="Tahoma" w:hAnsi="Tahoma" w:cs="Tahoma"/>
                    <w:snapToGrid w:val="0"/>
                    <w:sz w:val="20"/>
                    <w:szCs w:val="20"/>
                  </w:rPr>
                  <w:t xml:space="preserve">, </w:t>
                </w:r>
                <w:r>
                  <w:rPr>
                    <w:rFonts w:ascii="Tahoma" w:hAnsi="Tahoma" w:cs="Tahoma"/>
                    <w:snapToGrid w:val="0"/>
                    <w:sz w:val="20"/>
                    <w:szCs w:val="20"/>
                  </w:rPr>
                  <w:t>______________ ________________________________________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место нахождения: </w:t>
            </w:r>
            <w:r>
              <w:rPr>
                <w:rFonts w:ascii="Microsoft Sans Serif" w:hAnsi="Microsoft Sans Serif" w:cs="Microsoft Sans Serif"/>
                <w:kern w:val="2"/>
                <w:sz w:val="20"/>
                <w:szCs w:val="20"/>
              </w:rPr>
              <w:t>________________ _________________________________________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 xml:space="preserve">почтовый адрес: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Actualaddress/n0:FullAddress/"/>
                <w:id w:val="54054438"/>
                <w:placeholder>
                  <w:docPart w:val="71B3F3A4A6244BD0BC3A85E33063DCAC"/>
                </w:placeholder>
              </w:sdtPr>
              <w:sdtEndPr/>
              <w:sdtContent>
                <w:r>
                  <w:rPr>
                    <w:rFonts w:ascii="Tahoma" w:hAnsi="Tahoma" w:cs="Tahoma"/>
                    <w:snapToGrid w:val="0"/>
                    <w:sz w:val="20"/>
                    <w:szCs w:val="20"/>
                  </w:rPr>
                  <w:t>__________________________ 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почтовый адрес: </w:t>
            </w:r>
            <w:r>
              <w:rPr>
                <w:rFonts w:ascii="Microsoft Sans Serif" w:hAnsi="Microsoft Sans Serif" w:cs="Microsoft Sans Serif"/>
                <w:kern w:val="2"/>
                <w:sz w:val="20"/>
                <w:szCs w:val="20"/>
              </w:rPr>
              <w:t>____________________ 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gramStart"/>
            <w:r w:rsidRPr="00B9117B">
              <w:rPr>
                <w:rFonts w:ascii="Microsoft Sans Serif" w:hAnsi="Microsoft Sans Serif" w:cs="Microsoft Sans Serif"/>
                <w:kern w:val="2"/>
                <w:sz w:val="20"/>
                <w:szCs w:val="20"/>
              </w:rPr>
              <w:t>р</w:t>
            </w:r>
            <w:proofErr w:type="gramEnd"/>
            <w:r w:rsidRPr="00B9117B">
              <w:rPr>
                <w:rFonts w:ascii="Microsoft Sans Serif" w:hAnsi="Microsoft Sans Serif" w:cs="Microsoft Sans Serif"/>
                <w:kern w:val="2"/>
                <w:sz w:val="20"/>
                <w:szCs w:val="20"/>
              </w:rPr>
              <w:t>/</w:t>
            </w:r>
            <w:proofErr w:type="spellStart"/>
            <w:r w:rsidRPr="00B9117B">
              <w:rPr>
                <w:rFonts w:ascii="Microsoft Sans Serif" w:hAnsi="Microsoft Sans Serif" w:cs="Microsoft Sans Serif"/>
                <w:kern w:val="2"/>
                <w:sz w:val="20"/>
                <w:szCs w:val="20"/>
              </w:rPr>
              <w:t>сч</w:t>
            </w:r>
            <w:proofErr w:type="spellEnd"/>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AccountNumber"/>
                <w:tag w:val="n0:_-crmost_-zsupplycontractReadResponse/n0:Output/n0:Zsupplycontract/n0:Docflowofsupplycontract/n0:Leasecontract/n0:Partnersofleasecontract/n0:Lessorpartnerdl/n0:Mainbankaccount/n0:AccountNumber/"/>
                <w:id w:val="-356975600"/>
                <w:placeholder>
                  <w:docPart w:val="0EE21523CFB74C2C9593059F6A19D4EA"/>
                </w:placeholder>
              </w:sdtPr>
              <w:sdtEndPr/>
              <w:sdtContent>
                <w:r>
                  <w:rPr>
                    <w:rFonts w:ascii="Tahoma" w:hAnsi="Tahoma" w:cs="Tahoma"/>
                    <w:snapToGrid w:val="0"/>
                    <w:sz w:val="20"/>
                    <w:szCs w:val="20"/>
                  </w:rPr>
                  <w:t>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р</w:t>
            </w:r>
            <w:proofErr w:type="gramEnd"/>
            <w:r w:rsidRPr="006D6C51">
              <w:rPr>
                <w:rFonts w:ascii="Microsoft Sans Serif" w:hAnsi="Microsoft Sans Serif" w:cs="Microsoft Sans Serif"/>
                <w:kern w:val="2"/>
                <w:sz w:val="20"/>
                <w:szCs w:val="20"/>
              </w:rPr>
              <w:t>/</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Default="00E050D5" w:rsidP="00E050D5">
            <w:pPr>
              <w:spacing w:after="0" w:line="240" w:lineRule="auto"/>
              <w:rPr>
                <w:rFonts w:ascii="Tahoma" w:hAnsi="Tahoma" w:cs="Tahoma"/>
                <w:snapToGrid w:val="0"/>
                <w:sz w:val="20"/>
                <w:szCs w:val="20"/>
              </w:rPr>
            </w:pPr>
            <w:proofErr w:type="gramStart"/>
            <w:r w:rsidRPr="00B9117B">
              <w:rPr>
                <w:rFonts w:ascii="Microsoft Sans Serif" w:hAnsi="Microsoft Sans Serif" w:cs="Microsoft Sans Serif"/>
                <w:kern w:val="2"/>
                <w:sz w:val="20"/>
                <w:szCs w:val="20"/>
              </w:rPr>
              <w:t xml:space="preserve">в </w:t>
            </w:r>
            <w:r>
              <w:rPr>
                <w:rFonts w:ascii="Tahoma" w:hAnsi="Tahoma" w:cs="Tahoma"/>
                <w:snapToGrid w:val="0"/>
                <w:sz w:val="20"/>
                <w:szCs w:val="20"/>
              </w:rPr>
              <w:t>________________________</w:t>
            </w:r>
            <w:proofErr w:type="gramEnd"/>
          </w:p>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в </w:t>
            </w:r>
            <w:r>
              <w:rPr>
                <w:rFonts w:ascii="Microsoft Sans Serif" w:hAnsi="Microsoft Sans Serif" w:cs="Microsoft Sans Serif"/>
                <w:kern w:val="2"/>
                <w:sz w:val="20"/>
                <w:szCs w:val="20"/>
              </w:rPr>
              <w:t>______________________________________</w:t>
            </w:r>
            <w:r w:rsidRPr="006D6C51">
              <w:rPr>
                <w:rFonts w:ascii="Microsoft Sans Serif" w:hAnsi="Microsoft Sans Serif" w:cs="Microsoft Sans Serif"/>
                <w:kern w:val="2"/>
                <w:sz w:val="20"/>
                <w:szCs w:val="20"/>
              </w:rPr>
              <w:t xml:space="preserve"> </w:t>
            </w:r>
            <w:proofErr w:type="gramEnd"/>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к/</w:t>
            </w:r>
            <w:proofErr w:type="spellStart"/>
            <w:r w:rsidRPr="00B9117B">
              <w:rPr>
                <w:rFonts w:ascii="Microsoft Sans Serif" w:hAnsi="Microsoft Sans Serif" w:cs="Microsoft Sans Serif"/>
                <w:kern w:val="2"/>
                <w:sz w:val="20"/>
                <w:szCs w:val="20"/>
              </w:rPr>
              <w:t>сч</w:t>
            </w:r>
            <w:proofErr w:type="spellEnd"/>
            <w:r>
              <w:rPr>
                <w:rFonts w:ascii="Microsoft Sans Serif" w:hAnsi="Microsoft Sans Serif" w:cs="Microsoft Sans Serif"/>
                <w:kern w:val="2"/>
                <w:sz w:val="20"/>
                <w:szCs w:val="20"/>
              </w:rPr>
              <w:t xml:space="preserve"> </w:t>
            </w:r>
            <w:sdt>
              <w:sdtPr>
                <w:rPr>
                  <w:rFonts w:ascii="Tahoma" w:hAnsi="Tahoma" w:cs="Tahoma"/>
                  <w:snapToGrid w:val="0"/>
                  <w:sz w:val="20"/>
                  <w:szCs w:val="20"/>
                </w:rPr>
                <w:alias w:val="BankKorAccount"/>
                <w:tag w:val="n0:_-crmost_-zsupplycontractReadResponse/n0:Output/n0:Zsupplycontract/n0:Docflowofsupplycontract/n0:Leasecontract/n0:Partnersofleasecontract/n0:Lessorpartnerdl/n0:Mainbankaccount/n0:BankKorAccount/"/>
                <w:id w:val="-1322883429"/>
                <w:placeholder>
                  <w:docPart w:val="47A9E350F20F4FD28B412CEFE80439FE"/>
                </w:placeholder>
              </w:sdtPr>
              <w:sdtEndPr/>
              <w:sdtContent>
                <w:r>
                  <w:rPr>
                    <w:rFonts w:ascii="Tahoma" w:hAnsi="Tahoma" w:cs="Tahoma"/>
                    <w:snapToGrid w:val="0"/>
                    <w:sz w:val="20"/>
                    <w:szCs w:val="20"/>
                  </w:rPr>
                  <w:t>_______________________</w:t>
                </w:r>
              </w:sdtContent>
            </w:sdt>
            <w:r w:rsidRPr="00B9117B">
              <w:rPr>
                <w:rFonts w:ascii="Microsoft Sans Serif" w:hAnsi="Microsoft Sans Serif" w:cs="Microsoft Sans Serif"/>
                <w:kern w:val="2"/>
                <w:sz w:val="20"/>
                <w:szCs w:val="20"/>
              </w:rPr>
              <w:t xml:space="preserve">  БИК </w:t>
            </w:r>
            <w:sdt>
              <w:sdtPr>
                <w:rPr>
                  <w:rFonts w:ascii="Tahoma" w:hAnsi="Tahoma" w:cs="Tahoma"/>
                  <w:snapToGrid w:val="0"/>
                  <w:sz w:val="20"/>
                  <w:szCs w:val="20"/>
                </w:rPr>
                <w:alias w:val="Bik"/>
                <w:tag w:val="n0:_-crmost_-zsupplycontractReadResponse/n0:Output/n0:Zsupplycontract/n0:Docflowofsupplycontract/n0:Leasecontract/n0:Partnersofleasecontract/n0:Lessorpartnerdl/n0:Mainbankaccount/n0:Bik/"/>
                <w:id w:val="1248076126"/>
                <w:placeholder>
                  <w:docPart w:val="C4CA583827334D608CCEA0E7AABFA897"/>
                </w:placeholder>
              </w:sdtPr>
              <w:sdtEndPr/>
              <w:sdtContent>
                <w:r>
                  <w:rPr>
                    <w:rFonts w:ascii="Tahoma" w:hAnsi="Tahoma" w:cs="Tahoma"/>
                    <w:snapToGrid w:val="0"/>
                    <w:sz w:val="20"/>
                    <w:szCs w:val="20"/>
                  </w:rPr>
                  <w:t>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к/</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БИК </w:t>
            </w:r>
            <w:r>
              <w:rPr>
                <w:rFonts w:ascii="Microsoft Sans Serif" w:hAnsi="Microsoft Sans Serif" w:cs="Microsoft Sans Serif"/>
                <w:kern w:val="2"/>
                <w:sz w:val="20"/>
                <w:szCs w:val="20"/>
              </w:rPr>
              <w:t>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от Продавца</w:t>
            </w:r>
          </w:p>
        </w:tc>
        <w:tc>
          <w:tcPr>
            <w:tcW w:w="4784" w:type="dxa"/>
            <w:gridSpan w:val="3"/>
            <w:hideMark/>
          </w:tcPr>
          <w:p w:rsidR="00E050D5" w:rsidRPr="006D6C51" w:rsidRDefault="00E050D5" w:rsidP="00E050D5">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от Покупателя</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2091961899"/>
            <w:placeholder>
              <w:docPart w:val="C3C89B3F472643629AD37A99B0156C53"/>
            </w:placeholder>
          </w:sdtPr>
          <w:sdtEndPr/>
          <w:sdtContent>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sdtContent>
        </w:sdt>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NominativeSurname"/>
            <w:tag w:val="n0:_-crmost_-zle009ReadResponse/n0:Output/n0:Zleasecontractclose/n0:Completedocumentpartners/n0:Leasersignerofcompldoc/n0:NominativeSurname/"/>
            <w:id w:val="893864232"/>
            <w:placeholder>
              <w:docPart w:val="EBD02F37F6B04204BF9EACE6A7407E90"/>
            </w:placeholder>
          </w:sdtPr>
          <w:sdtEndPr/>
          <w:sdtContent>
            <w:tc>
              <w:tcPr>
                <w:tcW w:w="5388" w:type="dxa"/>
                <w:gridSpan w:val="2"/>
                <w:hideMark/>
              </w:tcPr>
              <w:p w:rsidR="00E050D5" w:rsidRPr="00B9117B"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w:t>
                </w:r>
              </w:p>
            </w:tc>
          </w:sdtContent>
        </w:sdt>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1E0079" w:rsidP="00E050D5">
            <w:pPr>
              <w:spacing w:after="0" w:line="240" w:lineRule="auto"/>
              <w:jc w:val="right"/>
              <w:rPr>
                <w:rFonts w:ascii="Microsoft Sans Serif" w:hAnsi="Microsoft Sans Serif" w:cs="Microsoft Sans Serif"/>
                <w:kern w:val="2"/>
                <w:sz w:val="20"/>
                <w:szCs w:val="20"/>
              </w:rPr>
            </w:pPr>
            <w:sdt>
              <w:sdtPr>
                <w:rPr>
                  <w:rFonts w:ascii="Microsoft Sans Serif" w:hAnsi="Microsoft Sans Serif" w:cs="Microsoft Sans Serif"/>
                  <w:kern w:val="2"/>
                  <w:sz w:val="20"/>
                  <w:szCs w:val="20"/>
                </w:rPr>
                <w:alias w:val="NominativeName"/>
                <w:tag w:val="n0:_-crmost_-zle009ReadResponse/n0:Output/n0:Zleasecontractclose/n0:Completedocumentpartners/n0:Leasersignerofcompldoc/n0:NominativeName/"/>
                <w:id w:val="-147828754"/>
                <w:placeholder>
                  <w:docPart w:val="67524F4DF2BD4FC7AF9C0E31A09FC23D"/>
                </w:placeholder>
              </w:sdtPr>
              <w:sdtEndPr/>
              <w:sdtContent>
                <w:r w:rsidR="00E050D5">
                  <w:rPr>
                    <w:rFonts w:ascii="Microsoft Sans Serif" w:hAnsi="Microsoft Sans Serif" w:cs="Microsoft Sans Serif"/>
                    <w:kern w:val="2"/>
                    <w:sz w:val="20"/>
                    <w:szCs w:val="20"/>
                  </w:rPr>
                  <w:t>_______________</w:t>
                </w:r>
              </w:sdtContent>
            </w:sdt>
            <w:r w:rsidR="00E050D5">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SecondName"/>
                <w:tag w:val="n0:_-crmost_-zle009ReadResponse/n0:Output/n0:Zleasecontractclose/n0:Completedocumentpartners/n0:Leasersignerofcompldoc/n0:NominativeSecondName/"/>
                <w:id w:val="1573783903"/>
                <w:placeholder>
                  <w:docPart w:val="67524F4DF2BD4FC7AF9C0E31A09FC23D"/>
                </w:placeholder>
              </w:sdtPr>
              <w:sdtEndPr/>
              <w:sdtContent>
                <w:r w:rsidR="00E050D5">
                  <w:rPr>
                    <w:rFonts w:ascii="Microsoft Sans Serif" w:hAnsi="Microsoft Sans Serif" w:cs="Microsoft Sans Serif"/>
                    <w:kern w:val="2"/>
                    <w:sz w:val="20"/>
                    <w:szCs w:val="20"/>
                  </w:rPr>
                  <w:t>________________</w:t>
                </w:r>
              </w:sdtContent>
            </w:sdt>
          </w:p>
        </w:tc>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 ________________</w:t>
            </w:r>
          </w:p>
        </w:tc>
      </w:tr>
      <w:tr w:rsidR="00E050D5" w:rsidRPr="002178EA" w:rsidTr="002178EA">
        <w:trPr>
          <w:trHeight w:val="230"/>
        </w:trPr>
        <w:tc>
          <w:tcPr>
            <w:tcW w:w="6238" w:type="dxa"/>
            <w:gridSpan w:val="4"/>
          </w:tcPr>
          <w:p w:rsidR="00E050D5" w:rsidRPr="00B9117B" w:rsidRDefault="00E050D5" w:rsidP="00E050D5">
            <w:pPr>
              <w:spacing w:after="0" w:line="240" w:lineRule="auto"/>
              <w:jc w:val="right"/>
              <w:rPr>
                <w:rFonts w:ascii="Microsoft Sans Serif" w:hAnsi="Microsoft Sans Serif" w:cs="Microsoft Sans Serif"/>
                <w:kern w:val="2"/>
                <w:sz w:val="20"/>
                <w:szCs w:val="20"/>
              </w:rPr>
            </w:pPr>
          </w:p>
        </w:tc>
        <w:tc>
          <w:tcPr>
            <w:tcW w:w="3934" w:type="dxa"/>
          </w:tcPr>
          <w:p w:rsidR="00E050D5" w:rsidRPr="00361E4B" w:rsidRDefault="00E050D5" w:rsidP="00E050D5">
            <w:pPr>
              <w:spacing w:after="0" w:line="240" w:lineRule="auto"/>
              <w:jc w:val="right"/>
              <w:rPr>
                <w:rFonts w:ascii="Microsoft Sans Serif" w:hAnsi="Microsoft Sans Serif" w:cs="Microsoft Sans Serif"/>
                <w:kern w:val="2"/>
                <w:sz w:val="20"/>
                <w:szCs w:val="20"/>
              </w:rPr>
            </w:pPr>
          </w:p>
        </w:tc>
      </w:tr>
      <w:tr w:rsidR="00E050D5" w:rsidRPr="002178EA" w:rsidTr="002178EA">
        <w:trPr>
          <w:trHeight w:val="230"/>
        </w:trPr>
        <w:tc>
          <w:tcPr>
            <w:tcW w:w="6238" w:type="dxa"/>
            <w:gridSpan w:val="4"/>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c>
          <w:tcPr>
            <w:tcW w:w="3934" w:type="dxa"/>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r>
    </w:tbl>
    <w:p w:rsidR="00A83784" w:rsidRDefault="00A83784" w:rsidP="00C550DF">
      <w:pPr>
        <w:keepNext/>
        <w:spacing w:after="0" w:line="240" w:lineRule="auto"/>
        <w:ind w:left="5387" w:right="-2" w:hanging="1"/>
        <w:jc w:val="both"/>
        <w:rPr>
          <w:rFonts w:ascii="Times New Roman" w:eastAsia="Times New Roman" w:hAnsi="Times New Roman"/>
          <w:b/>
          <w:sz w:val="24"/>
          <w:szCs w:val="24"/>
        </w:rPr>
      </w:pPr>
    </w:p>
    <w:p w:rsidR="00A83784" w:rsidRDefault="00A83784">
      <w:pPr>
        <w:suppressAutoHyphens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817BE" w:rsidRPr="00472512" w:rsidRDefault="002817BE" w:rsidP="006139C3">
      <w:pPr>
        <w:pStyle w:val="12"/>
        <w:tabs>
          <w:tab w:val="left" w:pos="5387"/>
        </w:tabs>
        <w:ind w:firstLine="5387"/>
        <w:jc w:val="left"/>
      </w:pPr>
      <w:bookmarkStart w:id="110" w:name="_Toc527017195"/>
      <w:r w:rsidRPr="00472512">
        <w:rPr>
          <w:b/>
        </w:rPr>
        <w:lastRenderedPageBreak/>
        <w:t xml:space="preserve">Приложение № </w:t>
      </w:r>
      <w:r w:rsidR="00F65E83" w:rsidRPr="00472512">
        <w:rPr>
          <w:b/>
        </w:rPr>
        <w:t>7</w:t>
      </w:r>
      <w:r w:rsidRPr="00472512">
        <w:rPr>
          <w:b/>
        </w:rPr>
        <w:t xml:space="preserve"> к </w:t>
      </w:r>
      <w:r w:rsidRPr="00472512">
        <w:rPr>
          <w:b/>
          <w:iCs w:val="0"/>
        </w:rPr>
        <w:t>Документации</w:t>
      </w:r>
      <w:bookmarkEnd w:id="110"/>
    </w:p>
    <w:p w:rsidR="002817BE" w:rsidRPr="00472512" w:rsidRDefault="002817BE" w:rsidP="00C550DF">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на право заключения </w:t>
      </w:r>
      <w:r w:rsidRPr="00472512">
        <w:rPr>
          <w:rFonts w:ascii="Times New Roman" w:eastAsia="Times New Roman" w:hAnsi="Times New Roman"/>
          <w:sz w:val="24"/>
          <w:szCs w:val="24"/>
        </w:rPr>
        <w:t xml:space="preserve">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5F4EA3">
        <w:rPr>
          <w:rFonts w:ascii="Times New Roman" w:eastAsia="Times New Roman" w:hAnsi="Times New Roman"/>
          <w:sz w:val="24"/>
          <w:szCs w:val="24"/>
        </w:rPr>
        <w:t>автотранспортного средства HYUNDAI H-1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ОПИСЬ ДОКУМЕНТОВ,</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ВХОДЯЩИХ В СОСТАВ ЗАЯВКИ НА УЧАСТИЕ </w:t>
      </w:r>
      <w:r w:rsidRPr="00472512">
        <w:rPr>
          <w:rFonts w:ascii="Times New Roman" w:eastAsia="Times New Roman" w:hAnsi="Times New Roman"/>
          <w:caps/>
          <w:sz w:val="24"/>
          <w:szCs w:val="24"/>
        </w:rPr>
        <w:t xml:space="preserve">В </w:t>
      </w:r>
      <w:r w:rsidRPr="00472512">
        <w:rPr>
          <w:rFonts w:ascii="Times New Roman" w:eastAsia="Times New Roman" w:hAnsi="Times New Roman"/>
          <w:sz w:val="24"/>
          <w:szCs w:val="24"/>
        </w:rPr>
        <w:t>ЗАПРОСЕ ПРЕДЛОЖЕНИЙ</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472512">
        <w:trPr>
          <w:gridAfter w:val="1"/>
          <w:wAfter w:w="10" w:type="dxa"/>
        </w:trPr>
        <w:tc>
          <w:tcPr>
            <w:tcW w:w="10171" w:type="dxa"/>
            <w:gridSpan w:val="5"/>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 xml:space="preserve">Наименование предмета закупки:____________________ </w:t>
            </w:r>
          </w:p>
          <w:p w:rsidR="002817BE" w:rsidRPr="00472512" w:rsidRDefault="002817BE">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472512" w:rsidRDefault="002817BE">
            <w:pPr>
              <w:snapToGrid w:val="0"/>
              <w:spacing w:after="0" w:line="240" w:lineRule="auto"/>
              <w:jc w:val="both"/>
              <w:rPr>
                <w:u w:val="single"/>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sz w:val="20"/>
                <w:szCs w:val="20"/>
              </w:rPr>
            </w:pPr>
            <w:r w:rsidRPr="00472512">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430FA0">
              <w:rPr>
                <w:rFonts w:ascii="Times New Roman" w:eastAsia="Times New Roman" w:hAnsi="Times New Roman"/>
                <w:bCs/>
                <w:i/>
                <w:sz w:val="24"/>
                <w:szCs w:val="24"/>
              </w:rPr>
              <w:t>(</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Приложение №3 Документации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Выписка из единого государственного реестра юридических лиц</w:t>
            </w:r>
            <w:r w:rsidRPr="00472512">
              <w:rPr>
                <w:rFonts w:ascii="Times New Roman" w:hAnsi="Times New Roman"/>
                <w:sz w:val="24"/>
                <w:szCs w:val="24"/>
              </w:rPr>
              <w:t xml:space="preserve"> (оригинал </w:t>
            </w:r>
            <w:r w:rsidRPr="00472512">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rsidP="009F216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sz w:val="24"/>
                <w:szCs w:val="24"/>
              </w:rPr>
            </w:pPr>
            <w:r w:rsidRPr="00472512">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hAnsi="Times New Roman"/>
                <w:sz w:val="24"/>
                <w:szCs w:val="24"/>
              </w:rPr>
              <w:t xml:space="preserve">Копия Устава, заверенная </w:t>
            </w:r>
            <w:r w:rsidRPr="00472512">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Решение Участника закупки об одобрении сделки, (оригинал или копия,</w:t>
            </w:r>
            <w:r w:rsidRPr="00472512">
              <w:rPr>
                <w:rFonts w:ascii="Times New Roman" w:hAnsi="Times New Roman"/>
                <w:sz w:val="24"/>
                <w:szCs w:val="24"/>
              </w:rPr>
              <w:t xml:space="preserve"> заверенная </w:t>
            </w:r>
            <w:r w:rsidRPr="00472512">
              <w:rPr>
                <w:rFonts w:ascii="Times New Roman" w:eastAsia="Times New Roman" w:hAnsi="Times New Roman"/>
                <w:sz w:val="24"/>
                <w:szCs w:val="24"/>
              </w:rPr>
              <w:t>уполномоченным лицом Участника закупки</w:t>
            </w:r>
            <w:r w:rsidRPr="00472512">
              <w:rPr>
                <w:rFonts w:ascii="Times New Roman" w:hAnsi="Times New Roman"/>
                <w:sz w:val="24"/>
                <w:szCs w:val="24"/>
              </w:rPr>
              <w:t>)</w:t>
            </w:r>
            <w:r w:rsidRPr="00472512">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lastRenderedPageBreak/>
              <w:t>15.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Копии бухгалтерского баланса</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и отчета о финансовых результатах</w:t>
            </w:r>
            <w:r w:rsidRPr="00472512">
              <w:rPr>
                <w:rFonts w:ascii="Times New Roman" w:eastAsia="Times New Roman" w:hAnsi="Times New Roman"/>
                <w:sz w:val="24"/>
                <w:szCs w:val="24"/>
              </w:rPr>
              <w:t xml:space="preserve"> за</w:t>
            </w:r>
            <w:bookmarkStart w:id="111" w:name="%2525D0%25259E%2525D1%252582%2525D1%2525"/>
            <w:r w:rsidRPr="00472512">
              <w:rPr>
                <w:rFonts w:eastAsia="Times New Roman"/>
                <w:sz w:val="24"/>
                <w:szCs w:val="24"/>
              </w:rPr>
              <w:fldChar w:fldCharType="begin">
                <w:ffData>
                  <w:name w:val="ОтчетностьЗаПрошлый2"/>
                  <w:enabled/>
                  <w:calcOnExit w:val="0"/>
                  <w:textInput/>
                </w:ffData>
              </w:fldChar>
            </w:r>
            <w:r w:rsidRPr="00472512">
              <w:instrText xml:space="preserve"> FORMTEXT </w:instrText>
            </w:r>
            <w:r w:rsidR="001E0079">
              <w:rPr>
                <w:rFonts w:eastAsia="Times New Roman"/>
                <w:sz w:val="24"/>
                <w:szCs w:val="24"/>
              </w:rPr>
            </w:r>
            <w:r w:rsidR="001E0079">
              <w:rPr>
                <w:rFonts w:eastAsia="Times New Roman"/>
                <w:sz w:val="24"/>
                <w:szCs w:val="24"/>
              </w:rPr>
              <w:fldChar w:fldCharType="separate"/>
            </w:r>
            <w:r w:rsidRPr="00472512">
              <w:rPr>
                <w:rFonts w:eastAsia="Times New Roman"/>
                <w:sz w:val="24"/>
                <w:szCs w:val="24"/>
              </w:rPr>
              <w:fldChar w:fldCharType="end"/>
            </w:r>
            <w:bookmarkEnd w:id="111"/>
            <w:r w:rsidRPr="00472512">
              <w:rPr>
                <w:rFonts w:ascii="Times New Roman" w:eastAsia="Times New Roman" w:hAnsi="Times New Roman"/>
                <w:sz w:val="24"/>
                <w:szCs w:val="24"/>
              </w:rPr>
              <w:t xml:space="preserve"> 2017 год</w:t>
            </w:r>
            <w:r w:rsidRPr="00472512">
              <w:rPr>
                <w:rFonts w:ascii="Times New Roman" w:eastAsia="Times New Roman" w:hAnsi="Times New Roman"/>
                <w:bCs/>
                <w:sz w:val="24"/>
                <w:szCs w:val="24"/>
              </w:rPr>
              <w:t xml:space="preserve"> с отметкой налоговой инспекции </w:t>
            </w:r>
            <w:r w:rsidRPr="00472512">
              <w:rPr>
                <w:rFonts w:ascii="Times New Roman" w:eastAsia="Times New Roman" w:hAnsi="Times New Roman"/>
                <w:bCs/>
                <w:sz w:val="24"/>
              </w:rPr>
              <w:t>о приеме</w:t>
            </w:r>
            <w:r w:rsidRPr="00472512">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bCs/>
                <w:sz w:val="24"/>
                <w:szCs w:val="24"/>
              </w:rPr>
            </w:pPr>
            <w:r w:rsidRPr="00472512">
              <w:rPr>
                <w:rFonts w:ascii="Times New Roman" w:eastAsia="Times New Roman" w:hAnsi="Times New Roman"/>
                <w:sz w:val="24"/>
                <w:szCs w:val="24"/>
              </w:rPr>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jc w:val="both"/>
              <w:rPr>
                <w:rFonts w:ascii="Times New Roman" w:eastAsia="Times New Roman" w:hAnsi="Times New Roman"/>
                <w:sz w:val="24"/>
                <w:szCs w:val="24"/>
              </w:rPr>
            </w:pPr>
            <w:r w:rsidRPr="00430FA0">
              <w:rPr>
                <w:rFonts w:ascii="Times New Roman" w:eastAsia="Times New Roman" w:hAnsi="Times New Roman"/>
                <w:bCs/>
                <w:sz w:val="24"/>
                <w:szCs w:val="24"/>
              </w:rPr>
              <w:t>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лицом Участника закупки</w:t>
            </w:r>
            <w:r w:rsidRPr="00430FA0">
              <w:rPr>
                <w:rFonts w:ascii="Times New Roman" w:eastAsia="Times New Roman" w:hAnsi="Times New Roman"/>
                <w:bCs/>
                <w:i/>
                <w:sz w:val="24"/>
                <w:szCs w:val="24"/>
              </w:rPr>
              <w:t xml:space="preserve"> (</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bl>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Дата «_____»______________20__ г.</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rPr>
      </w:pPr>
      <w:r w:rsidRPr="00472512">
        <w:rPr>
          <w:rFonts w:ascii="Times New Roman" w:eastAsia="Times New Roman" w:hAnsi="Times New Roman"/>
        </w:rPr>
        <w:t xml:space="preserve">Примечание: </w:t>
      </w:r>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proofErr w:type="gramStart"/>
      <w:r w:rsidRPr="00472512">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xml:space="preserve"> Документации.</w:t>
      </w:r>
      <w:proofErr w:type="gramEnd"/>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472512">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настоящей Документации.</w:t>
      </w:r>
    </w:p>
    <w:p w:rsidR="002817BE" w:rsidRPr="00472512" w:rsidRDefault="002817BE" w:rsidP="00B80361">
      <w:pPr>
        <w:spacing w:after="0"/>
        <w:jc w:val="both"/>
        <w:rPr>
          <w:sz w:val="20"/>
          <w:szCs w:val="20"/>
        </w:rPr>
      </w:pPr>
      <w:r w:rsidRPr="00472512">
        <w:rPr>
          <w:rFonts w:ascii="Times New Roman" w:eastAsia="Times New Roman" w:hAnsi="Times New Roman"/>
        </w:rPr>
        <w:t xml:space="preserve">3) Документы должны быть подшиты в том (требование </w:t>
      </w:r>
      <w:proofErr w:type="spellStart"/>
      <w:r w:rsidRPr="00472512">
        <w:rPr>
          <w:rFonts w:ascii="Times New Roman" w:eastAsia="Times New Roman" w:hAnsi="Times New Roman"/>
        </w:rPr>
        <w:t>п.п</w:t>
      </w:r>
      <w:proofErr w:type="spellEnd"/>
      <w:r w:rsidRPr="00472512">
        <w:rPr>
          <w:rFonts w:ascii="Times New Roman" w:eastAsia="Times New Roman" w:hAnsi="Times New Roman"/>
        </w:rPr>
        <w:t xml:space="preserve">. 4.4.6. п. 4.4. </w:t>
      </w:r>
      <w:proofErr w:type="gramStart"/>
      <w:r w:rsidRPr="00472512">
        <w:rPr>
          <w:rFonts w:ascii="Times New Roman" w:eastAsia="Times New Roman" w:hAnsi="Times New Roman"/>
        </w:rPr>
        <w:t>Документации, пронумерованы согласно описи).</w:t>
      </w:r>
      <w:proofErr w:type="gramEnd"/>
    </w:p>
    <w:p w:rsidR="002817BE" w:rsidRPr="00472512" w:rsidRDefault="002817BE">
      <w:pPr>
        <w:spacing w:after="0" w:line="240" w:lineRule="auto"/>
        <w:jc w:val="center"/>
      </w:pPr>
    </w:p>
    <w:sectPr w:rsidR="002817BE" w:rsidRPr="0047251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B3" w:rsidRDefault="00C323B3">
      <w:pPr>
        <w:spacing w:after="0" w:line="240" w:lineRule="auto"/>
      </w:pPr>
      <w:r>
        <w:separator/>
      </w:r>
    </w:p>
  </w:endnote>
  <w:endnote w:type="continuationSeparator" w:id="0">
    <w:p w:rsidR="00C323B3" w:rsidRDefault="00C32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0"/>
      <w:jc w:val="right"/>
    </w:pPr>
  </w:p>
  <w:p w:rsidR="00C323B3" w:rsidRDefault="00C323B3">
    <w:pPr>
      <w:pStyle w:val="afff0"/>
    </w:pPr>
  </w:p>
  <w:p w:rsidR="00C323B3" w:rsidRDefault="00C323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B3" w:rsidRDefault="00C323B3">
      <w:pPr>
        <w:spacing w:after="0" w:line="240" w:lineRule="auto"/>
      </w:pPr>
      <w:r>
        <w:separator/>
      </w:r>
    </w:p>
  </w:footnote>
  <w:footnote w:type="continuationSeparator" w:id="0">
    <w:p w:rsidR="00C323B3" w:rsidRDefault="00C323B3">
      <w:pPr>
        <w:spacing w:after="0" w:line="240" w:lineRule="auto"/>
      </w:pPr>
      <w:r>
        <w:continuationSeparator/>
      </w:r>
    </w:p>
  </w:footnote>
  <w:footnote w:id="1">
    <w:p w:rsidR="00C323B3" w:rsidRDefault="00C323B3" w:rsidP="009F216E">
      <w:r>
        <w:rPr>
          <w:rStyle w:val="afd"/>
          <w:rFonts w:ascii="Symbol" w:hAnsi="Symbol"/>
        </w:rPr>
        <w:t></w:t>
      </w:r>
    </w:p>
    <w:p w:rsidR="00C323B3" w:rsidRDefault="00C323B3">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0"/>
        </w:rPr>
        <w:t>указанных</w:t>
      </w:r>
      <w:proofErr w:type="gramEnd"/>
      <w:r>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
      <w:jc w:val="center"/>
    </w:pPr>
    <w:r>
      <w:fldChar w:fldCharType="begin"/>
    </w:r>
    <w:r>
      <w:instrText>PAGE   \* MERGEFORMAT</w:instrText>
    </w:r>
    <w:r>
      <w:fldChar w:fldCharType="separate"/>
    </w:r>
    <w:r w:rsidR="001E0079">
      <w:rPr>
        <w:noProof/>
      </w:rPr>
      <w:t>3</w:t>
    </w:r>
    <w:r>
      <w:fldChar w:fldCharType="end"/>
    </w:r>
  </w:p>
  <w:p w:rsidR="00C323B3" w:rsidRDefault="00C323B3">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 w:rsidR="00C323B3" w:rsidRDefault="00C323B3"/>
  <w:p w:rsidR="00C323B3" w:rsidRDefault="00C323B3"/>
  <w:p w:rsidR="00C323B3" w:rsidRDefault="00C323B3"/>
  <w:p w:rsidR="00C323B3" w:rsidRDefault="00C323B3"/>
  <w:p w:rsidR="00C323B3" w:rsidRDefault="00C323B3"/>
  <w:p w:rsidR="00C323B3" w:rsidRDefault="00C323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
      <w:jc w:val="center"/>
    </w:pPr>
    <w:r>
      <w:fldChar w:fldCharType="begin"/>
    </w:r>
    <w:r>
      <w:instrText xml:space="preserve"> PAGE </w:instrText>
    </w:r>
    <w:r>
      <w:fldChar w:fldCharType="separate"/>
    </w:r>
    <w:r w:rsidR="00A95047">
      <w:rPr>
        <w:noProof/>
      </w:rPr>
      <w:t>73</w:t>
    </w:r>
    <w:r>
      <w:rPr>
        <w:noProof/>
      </w:rPr>
      <w:fldChar w:fldCharType="end"/>
    </w:r>
  </w:p>
  <w:p w:rsidR="00C323B3" w:rsidRDefault="00C323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nsid w:val="00000029"/>
    <w:multiLevelType w:val="multilevel"/>
    <w:tmpl w:val="00000029"/>
    <w:name w:val="WW8Num43"/>
    <w:lvl w:ilvl="0">
      <w:start w:val="1"/>
      <w:numFmt w:val="decimal"/>
      <w:lvlText w:val="%1."/>
      <w:lvlJc w:val="left"/>
      <w:pPr>
        <w:tabs>
          <w:tab w:val="num" w:pos="1134"/>
        </w:tabs>
        <w:ind w:left="1134" w:hanging="1134"/>
      </w:pPr>
      <w:rPr>
        <w:rFonts w:ascii="Symbol" w:hAnsi="Symbol" w:cs="Symbol"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EA9712C"/>
    <w:multiLevelType w:val="hybridMultilevel"/>
    <w:tmpl w:val="E646C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2">
    <w:nsid w:val="79823DCA"/>
    <w:multiLevelType w:val="hybridMultilevel"/>
    <w:tmpl w:val="61A6B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50"/>
  </w:num>
  <w:num w:numId="47">
    <w:abstractNumId w:val="48"/>
  </w:num>
  <w:num w:numId="48">
    <w:abstractNumId w:val="49"/>
  </w:num>
  <w:num w:numId="49">
    <w:abstractNumId w:val="5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12C5F"/>
    <w:rsid w:val="00015892"/>
    <w:rsid w:val="00024469"/>
    <w:rsid w:val="00024E3F"/>
    <w:rsid w:val="00034260"/>
    <w:rsid w:val="00050B0F"/>
    <w:rsid w:val="00053E6B"/>
    <w:rsid w:val="00056413"/>
    <w:rsid w:val="00076E31"/>
    <w:rsid w:val="0008782C"/>
    <w:rsid w:val="00087FCD"/>
    <w:rsid w:val="000950D4"/>
    <w:rsid w:val="00097E57"/>
    <w:rsid w:val="000C1D27"/>
    <w:rsid w:val="000E1FD2"/>
    <w:rsid w:val="000F62E1"/>
    <w:rsid w:val="00101788"/>
    <w:rsid w:val="00104B32"/>
    <w:rsid w:val="001116B1"/>
    <w:rsid w:val="00113FFE"/>
    <w:rsid w:val="00124F4E"/>
    <w:rsid w:val="00140005"/>
    <w:rsid w:val="0014163E"/>
    <w:rsid w:val="001450F0"/>
    <w:rsid w:val="00146FFF"/>
    <w:rsid w:val="00162F65"/>
    <w:rsid w:val="00165D0B"/>
    <w:rsid w:val="00183357"/>
    <w:rsid w:val="001841A5"/>
    <w:rsid w:val="00195B94"/>
    <w:rsid w:val="001B070A"/>
    <w:rsid w:val="001B3C45"/>
    <w:rsid w:val="001B4144"/>
    <w:rsid w:val="001D248F"/>
    <w:rsid w:val="001D46AE"/>
    <w:rsid w:val="001E0079"/>
    <w:rsid w:val="001E11D2"/>
    <w:rsid w:val="001E5FBB"/>
    <w:rsid w:val="001E6D13"/>
    <w:rsid w:val="001F0EC3"/>
    <w:rsid w:val="001F4CFF"/>
    <w:rsid w:val="00204916"/>
    <w:rsid w:val="002178EA"/>
    <w:rsid w:val="00224635"/>
    <w:rsid w:val="002306D1"/>
    <w:rsid w:val="00241254"/>
    <w:rsid w:val="002556CD"/>
    <w:rsid w:val="00263C42"/>
    <w:rsid w:val="002677B6"/>
    <w:rsid w:val="00267C77"/>
    <w:rsid w:val="002817BE"/>
    <w:rsid w:val="00282C67"/>
    <w:rsid w:val="00283FF5"/>
    <w:rsid w:val="002A1C83"/>
    <w:rsid w:val="002A2BB4"/>
    <w:rsid w:val="002A33EC"/>
    <w:rsid w:val="002B1214"/>
    <w:rsid w:val="002B6B6D"/>
    <w:rsid w:val="002C5072"/>
    <w:rsid w:val="002D6332"/>
    <w:rsid w:val="002E0579"/>
    <w:rsid w:val="003026EA"/>
    <w:rsid w:val="00314EBE"/>
    <w:rsid w:val="0031749F"/>
    <w:rsid w:val="00322A6B"/>
    <w:rsid w:val="0032579F"/>
    <w:rsid w:val="00330322"/>
    <w:rsid w:val="003401F0"/>
    <w:rsid w:val="00341FBB"/>
    <w:rsid w:val="00343334"/>
    <w:rsid w:val="00347E57"/>
    <w:rsid w:val="00350188"/>
    <w:rsid w:val="00354B30"/>
    <w:rsid w:val="003555F4"/>
    <w:rsid w:val="0036645E"/>
    <w:rsid w:val="00371997"/>
    <w:rsid w:val="00376390"/>
    <w:rsid w:val="003773FA"/>
    <w:rsid w:val="00381324"/>
    <w:rsid w:val="00385529"/>
    <w:rsid w:val="003B42B2"/>
    <w:rsid w:val="003C0700"/>
    <w:rsid w:val="003C65BB"/>
    <w:rsid w:val="003F1488"/>
    <w:rsid w:val="00402323"/>
    <w:rsid w:val="00404602"/>
    <w:rsid w:val="00424453"/>
    <w:rsid w:val="00430FA0"/>
    <w:rsid w:val="00432EF5"/>
    <w:rsid w:val="0043337D"/>
    <w:rsid w:val="0043464C"/>
    <w:rsid w:val="00440239"/>
    <w:rsid w:val="004407F1"/>
    <w:rsid w:val="0045678B"/>
    <w:rsid w:val="00456D4C"/>
    <w:rsid w:val="00463F8D"/>
    <w:rsid w:val="00472512"/>
    <w:rsid w:val="00472578"/>
    <w:rsid w:val="004729E1"/>
    <w:rsid w:val="00475B18"/>
    <w:rsid w:val="004833D7"/>
    <w:rsid w:val="00483A3C"/>
    <w:rsid w:val="004943A6"/>
    <w:rsid w:val="004A19D0"/>
    <w:rsid w:val="004A2EB9"/>
    <w:rsid w:val="004A79B7"/>
    <w:rsid w:val="004B1D06"/>
    <w:rsid w:val="004C0A4E"/>
    <w:rsid w:val="004E3021"/>
    <w:rsid w:val="004E66DD"/>
    <w:rsid w:val="004F14ED"/>
    <w:rsid w:val="004F2C70"/>
    <w:rsid w:val="005001D9"/>
    <w:rsid w:val="00505CD1"/>
    <w:rsid w:val="005108C3"/>
    <w:rsid w:val="005120D6"/>
    <w:rsid w:val="00515661"/>
    <w:rsid w:val="0052765D"/>
    <w:rsid w:val="00527ABA"/>
    <w:rsid w:val="0054045F"/>
    <w:rsid w:val="00543B18"/>
    <w:rsid w:val="00555F29"/>
    <w:rsid w:val="005646EA"/>
    <w:rsid w:val="00577C64"/>
    <w:rsid w:val="00585312"/>
    <w:rsid w:val="00586110"/>
    <w:rsid w:val="0059275C"/>
    <w:rsid w:val="005A0D1A"/>
    <w:rsid w:val="005A5820"/>
    <w:rsid w:val="005A73AB"/>
    <w:rsid w:val="005A73D9"/>
    <w:rsid w:val="005D1D34"/>
    <w:rsid w:val="005D31CE"/>
    <w:rsid w:val="005D7BC1"/>
    <w:rsid w:val="005E0C36"/>
    <w:rsid w:val="005F0BB8"/>
    <w:rsid w:val="005F2260"/>
    <w:rsid w:val="005F4EA3"/>
    <w:rsid w:val="00603EB9"/>
    <w:rsid w:val="00605205"/>
    <w:rsid w:val="006103FC"/>
    <w:rsid w:val="006139C3"/>
    <w:rsid w:val="00622A25"/>
    <w:rsid w:val="006323AA"/>
    <w:rsid w:val="006325ED"/>
    <w:rsid w:val="00642AD0"/>
    <w:rsid w:val="00652501"/>
    <w:rsid w:val="00654F39"/>
    <w:rsid w:val="00660483"/>
    <w:rsid w:val="00671D0C"/>
    <w:rsid w:val="00672A0D"/>
    <w:rsid w:val="00680BEF"/>
    <w:rsid w:val="006A5D70"/>
    <w:rsid w:val="006B4C6A"/>
    <w:rsid w:val="006B6AB9"/>
    <w:rsid w:val="006C156E"/>
    <w:rsid w:val="00705ACF"/>
    <w:rsid w:val="00705CEC"/>
    <w:rsid w:val="007308E9"/>
    <w:rsid w:val="0073179E"/>
    <w:rsid w:val="00736C87"/>
    <w:rsid w:val="00740874"/>
    <w:rsid w:val="007511E7"/>
    <w:rsid w:val="0075758A"/>
    <w:rsid w:val="00761F9B"/>
    <w:rsid w:val="00774A33"/>
    <w:rsid w:val="0078049B"/>
    <w:rsid w:val="007A0979"/>
    <w:rsid w:val="007A3947"/>
    <w:rsid w:val="007C2135"/>
    <w:rsid w:val="007C6B91"/>
    <w:rsid w:val="007F7099"/>
    <w:rsid w:val="00805E0C"/>
    <w:rsid w:val="00814134"/>
    <w:rsid w:val="00814F80"/>
    <w:rsid w:val="008214FB"/>
    <w:rsid w:val="0082549E"/>
    <w:rsid w:val="00844BDB"/>
    <w:rsid w:val="008521D0"/>
    <w:rsid w:val="0086084B"/>
    <w:rsid w:val="008645AA"/>
    <w:rsid w:val="0086579C"/>
    <w:rsid w:val="00866444"/>
    <w:rsid w:val="00881449"/>
    <w:rsid w:val="00892DF0"/>
    <w:rsid w:val="0089713E"/>
    <w:rsid w:val="008B3D62"/>
    <w:rsid w:val="008D770B"/>
    <w:rsid w:val="008E5ED5"/>
    <w:rsid w:val="00902B48"/>
    <w:rsid w:val="0090433A"/>
    <w:rsid w:val="00910FFB"/>
    <w:rsid w:val="00920A4E"/>
    <w:rsid w:val="00922FD0"/>
    <w:rsid w:val="00934842"/>
    <w:rsid w:val="00936380"/>
    <w:rsid w:val="00943246"/>
    <w:rsid w:val="00950E86"/>
    <w:rsid w:val="00954473"/>
    <w:rsid w:val="009574F0"/>
    <w:rsid w:val="00961E33"/>
    <w:rsid w:val="009674E6"/>
    <w:rsid w:val="00972B51"/>
    <w:rsid w:val="00974ABB"/>
    <w:rsid w:val="00985E6B"/>
    <w:rsid w:val="00991605"/>
    <w:rsid w:val="009A0FA6"/>
    <w:rsid w:val="009B2029"/>
    <w:rsid w:val="009C3446"/>
    <w:rsid w:val="009E0803"/>
    <w:rsid w:val="009F116F"/>
    <w:rsid w:val="009F216E"/>
    <w:rsid w:val="00A04B77"/>
    <w:rsid w:val="00A04FD4"/>
    <w:rsid w:val="00A07B50"/>
    <w:rsid w:val="00A119B2"/>
    <w:rsid w:val="00A12735"/>
    <w:rsid w:val="00A158A6"/>
    <w:rsid w:val="00A501AE"/>
    <w:rsid w:val="00A55DAE"/>
    <w:rsid w:val="00A577C2"/>
    <w:rsid w:val="00A75B33"/>
    <w:rsid w:val="00A76AB3"/>
    <w:rsid w:val="00A83784"/>
    <w:rsid w:val="00A85CDE"/>
    <w:rsid w:val="00A85F48"/>
    <w:rsid w:val="00A93ECE"/>
    <w:rsid w:val="00A95047"/>
    <w:rsid w:val="00A95096"/>
    <w:rsid w:val="00AB4ECC"/>
    <w:rsid w:val="00AC0901"/>
    <w:rsid w:val="00AC6135"/>
    <w:rsid w:val="00AD49F1"/>
    <w:rsid w:val="00AE68EF"/>
    <w:rsid w:val="00AE6E04"/>
    <w:rsid w:val="00AF0015"/>
    <w:rsid w:val="00AF22A7"/>
    <w:rsid w:val="00B06004"/>
    <w:rsid w:val="00B17695"/>
    <w:rsid w:val="00B20B36"/>
    <w:rsid w:val="00B27F97"/>
    <w:rsid w:val="00B36BF5"/>
    <w:rsid w:val="00B429DA"/>
    <w:rsid w:val="00B4334B"/>
    <w:rsid w:val="00B56E2E"/>
    <w:rsid w:val="00B748A6"/>
    <w:rsid w:val="00B766A5"/>
    <w:rsid w:val="00B767B4"/>
    <w:rsid w:val="00B80361"/>
    <w:rsid w:val="00BA1C67"/>
    <w:rsid w:val="00BA68F1"/>
    <w:rsid w:val="00BC3D27"/>
    <w:rsid w:val="00BC4955"/>
    <w:rsid w:val="00BC706A"/>
    <w:rsid w:val="00BC78FC"/>
    <w:rsid w:val="00BF0A14"/>
    <w:rsid w:val="00BF6D97"/>
    <w:rsid w:val="00C00433"/>
    <w:rsid w:val="00C064F7"/>
    <w:rsid w:val="00C1702A"/>
    <w:rsid w:val="00C323B3"/>
    <w:rsid w:val="00C358BA"/>
    <w:rsid w:val="00C403C5"/>
    <w:rsid w:val="00C42252"/>
    <w:rsid w:val="00C45D45"/>
    <w:rsid w:val="00C5005C"/>
    <w:rsid w:val="00C522D0"/>
    <w:rsid w:val="00C550DF"/>
    <w:rsid w:val="00C55F26"/>
    <w:rsid w:val="00C64FAE"/>
    <w:rsid w:val="00C66264"/>
    <w:rsid w:val="00C70E6B"/>
    <w:rsid w:val="00C7222A"/>
    <w:rsid w:val="00C73A02"/>
    <w:rsid w:val="00C84D83"/>
    <w:rsid w:val="00C853A5"/>
    <w:rsid w:val="00C87CE8"/>
    <w:rsid w:val="00C91F7C"/>
    <w:rsid w:val="00C93236"/>
    <w:rsid w:val="00C94713"/>
    <w:rsid w:val="00C96ABA"/>
    <w:rsid w:val="00CA0DF3"/>
    <w:rsid w:val="00CA5BDE"/>
    <w:rsid w:val="00CB62E8"/>
    <w:rsid w:val="00CC6B48"/>
    <w:rsid w:val="00CE1D29"/>
    <w:rsid w:val="00CF6244"/>
    <w:rsid w:val="00D02569"/>
    <w:rsid w:val="00D06549"/>
    <w:rsid w:val="00D22B76"/>
    <w:rsid w:val="00D51C4D"/>
    <w:rsid w:val="00D555A0"/>
    <w:rsid w:val="00D7116B"/>
    <w:rsid w:val="00D87A59"/>
    <w:rsid w:val="00DA2215"/>
    <w:rsid w:val="00DA63F9"/>
    <w:rsid w:val="00DB6D59"/>
    <w:rsid w:val="00DC04EA"/>
    <w:rsid w:val="00DC5895"/>
    <w:rsid w:val="00DE2749"/>
    <w:rsid w:val="00DE6861"/>
    <w:rsid w:val="00DE70CA"/>
    <w:rsid w:val="00E006A3"/>
    <w:rsid w:val="00E050D5"/>
    <w:rsid w:val="00E515AE"/>
    <w:rsid w:val="00E861D9"/>
    <w:rsid w:val="00E87E2E"/>
    <w:rsid w:val="00EB2E94"/>
    <w:rsid w:val="00EB7E0D"/>
    <w:rsid w:val="00EC61E8"/>
    <w:rsid w:val="00EC7E6E"/>
    <w:rsid w:val="00ED3228"/>
    <w:rsid w:val="00ED332C"/>
    <w:rsid w:val="00ED5231"/>
    <w:rsid w:val="00F01759"/>
    <w:rsid w:val="00F0324F"/>
    <w:rsid w:val="00F07A91"/>
    <w:rsid w:val="00F14358"/>
    <w:rsid w:val="00F15D59"/>
    <w:rsid w:val="00F30FAF"/>
    <w:rsid w:val="00F35ADD"/>
    <w:rsid w:val="00F43A9D"/>
    <w:rsid w:val="00F516EE"/>
    <w:rsid w:val="00F51B66"/>
    <w:rsid w:val="00F63A84"/>
    <w:rsid w:val="00F65E83"/>
    <w:rsid w:val="00F95F4D"/>
    <w:rsid w:val="00FC62E9"/>
    <w:rsid w:val="00FD150E"/>
    <w:rsid w:val="00FD4F58"/>
    <w:rsid w:val="00FE3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4.xml"/><Relationship Id="rId10" Type="http://schemas.openxmlformats.org/officeDocument/2006/relationships/hyperlink" Target="http://www.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1F564764834FBBAB0CA4D5C5B95B3C"/>
        <w:category>
          <w:name w:val="Общие"/>
          <w:gallery w:val="placeholder"/>
        </w:category>
        <w:types>
          <w:type w:val="bbPlcHdr"/>
        </w:types>
        <w:behaviors>
          <w:behavior w:val="content"/>
        </w:behaviors>
        <w:guid w:val="{72EC46AF-63F6-4578-820B-8817644B7FF1}"/>
      </w:docPartPr>
      <w:docPartBody>
        <w:p w:rsidR="006F726D" w:rsidRDefault="006F726D" w:rsidP="006F726D">
          <w:pPr>
            <w:pStyle w:val="271F564764834FBBAB0CA4D5C5B95B3C"/>
          </w:pPr>
          <w:r w:rsidRPr="00357816">
            <w:rPr>
              <w:rStyle w:val="a3"/>
            </w:rPr>
            <w:t>Место для ввода текста.</w:t>
          </w:r>
        </w:p>
      </w:docPartBody>
    </w:docPart>
    <w:docPart>
      <w:docPartPr>
        <w:name w:val="DC759FEEEAC64F25A8E2500BC53B1B61"/>
        <w:category>
          <w:name w:val="Общие"/>
          <w:gallery w:val="placeholder"/>
        </w:category>
        <w:types>
          <w:type w:val="bbPlcHdr"/>
        </w:types>
        <w:behaviors>
          <w:behavior w:val="content"/>
        </w:behaviors>
        <w:guid w:val="{22D31EF2-7B2F-4E3C-9A36-2478E6624F00}"/>
      </w:docPartPr>
      <w:docPartBody>
        <w:p w:rsidR="006F726D" w:rsidRDefault="006F726D" w:rsidP="006F726D">
          <w:pPr>
            <w:pStyle w:val="DC759FEEEAC64F25A8E2500BC53B1B61"/>
          </w:pPr>
          <w:r w:rsidRPr="00357816">
            <w:rPr>
              <w:rStyle w:val="a3"/>
            </w:rPr>
            <w:t>Место для ввода текста.</w:t>
          </w:r>
        </w:p>
      </w:docPartBody>
    </w:docPart>
    <w:docPart>
      <w:docPartPr>
        <w:name w:val="93375CAC0316425090A352308F464029"/>
        <w:category>
          <w:name w:val="Общие"/>
          <w:gallery w:val="placeholder"/>
        </w:category>
        <w:types>
          <w:type w:val="bbPlcHdr"/>
        </w:types>
        <w:behaviors>
          <w:behavior w:val="content"/>
        </w:behaviors>
        <w:guid w:val="{C9C167FC-2A78-4808-BB23-BA08C794D625}"/>
      </w:docPartPr>
      <w:docPartBody>
        <w:p w:rsidR="00D73DCE" w:rsidRDefault="006F726D" w:rsidP="006F726D">
          <w:pPr>
            <w:pStyle w:val="93375CAC0316425090A352308F464029"/>
          </w:pPr>
          <w:r w:rsidRPr="0048143A">
            <w:rPr>
              <w:rStyle w:val="a3"/>
            </w:rPr>
            <w:t>Место для ввода текста.</w:t>
          </w:r>
        </w:p>
      </w:docPartBody>
    </w:docPart>
    <w:docPart>
      <w:docPartPr>
        <w:name w:val="01A357B82B76421499A649A4EA9B0614"/>
        <w:category>
          <w:name w:val="Общие"/>
          <w:gallery w:val="placeholder"/>
        </w:category>
        <w:types>
          <w:type w:val="bbPlcHdr"/>
        </w:types>
        <w:behaviors>
          <w:behavior w:val="content"/>
        </w:behaviors>
        <w:guid w:val="{B3B2DDC8-DC6A-4823-9E0A-4EEC200330AF}"/>
      </w:docPartPr>
      <w:docPartBody>
        <w:p w:rsidR="00D73DCE" w:rsidRDefault="006F726D" w:rsidP="006F726D">
          <w:pPr>
            <w:pStyle w:val="01A357B82B76421499A649A4EA9B0614"/>
          </w:pPr>
          <w:r w:rsidRPr="004F5A18">
            <w:rPr>
              <w:rStyle w:val="a3"/>
            </w:rPr>
            <w:t>Место для ввода текста.</w:t>
          </w:r>
        </w:p>
      </w:docPartBody>
    </w:docPart>
    <w:docPart>
      <w:docPartPr>
        <w:name w:val="65643FB188E540459577306E4FE66410"/>
        <w:category>
          <w:name w:val="Общие"/>
          <w:gallery w:val="placeholder"/>
        </w:category>
        <w:types>
          <w:type w:val="bbPlcHdr"/>
        </w:types>
        <w:behaviors>
          <w:behavior w:val="content"/>
        </w:behaviors>
        <w:guid w:val="{4232A717-4B71-4ED4-8DB3-3EAC07F55F5C}"/>
      </w:docPartPr>
      <w:docPartBody>
        <w:p w:rsidR="00D73DCE" w:rsidRDefault="006F726D" w:rsidP="006F726D">
          <w:pPr>
            <w:pStyle w:val="65643FB188E540459577306E4FE66410"/>
          </w:pPr>
          <w:r w:rsidRPr="003D6E6E">
            <w:rPr>
              <w:rStyle w:val="a3"/>
            </w:rPr>
            <w:t>Место для ввода текста.</w:t>
          </w:r>
        </w:p>
      </w:docPartBody>
    </w:docPart>
    <w:docPart>
      <w:docPartPr>
        <w:name w:val="FE412A633BF6405590FFFA1B2FCAA61E"/>
        <w:category>
          <w:name w:val="Общие"/>
          <w:gallery w:val="placeholder"/>
        </w:category>
        <w:types>
          <w:type w:val="bbPlcHdr"/>
        </w:types>
        <w:behaviors>
          <w:behavior w:val="content"/>
        </w:behaviors>
        <w:guid w:val="{DD880FB0-D105-46C0-9F83-911F71D9C419}"/>
      </w:docPartPr>
      <w:docPartBody>
        <w:p w:rsidR="00D73DCE" w:rsidRDefault="006F726D" w:rsidP="006F726D">
          <w:pPr>
            <w:pStyle w:val="FE412A633BF6405590FFFA1B2FCAA61E"/>
          </w:pPr>
          <w:r w:rsidRPr="003D6E6E">
            <w:rPr>
              <w:rStyle w:val="a3"/>
            </w:rPr>
            <w:t>Место для ввода текста.</w:t>
          </w:r>
        </w:p>
      </w:docPartBody>
    </w:docPart>
    <w:docPart>
      <w:docPartPr>
        <w:name w:val="A0869B5E4DA04096A6EC711E0CDC2CD6"/>
        <w:category>
          <w:name w:val="Общие"/>
          <w:gallery w:val="placeholder"/>
        </w:category>
        <w:types>
          <w:type w:val="bbPlcHdr"/>
        </w:types>
        <w:behaviors>
          <w:behavior w:val="content"/>
        </w:behaviors>
        <w:guid w:val="{FCD354D0-7F3B-4210-9280-0D708619C70D}"/>
      </w:docPartPr>
      <w:docPartBody>
        <w:p w:rsidR="00D73DCE" w:rsidRDefault="006F726D" w:rsidP="006F726D">
          <w:pPr>
            <w:pStyle w:val="A0869B5E4DA04096A6EC711E0CDC2CD6"/>
          </w:pPr>
          <w:r w:rsidRPr="003D6E6E">
            <w:rPr>
              <w:rStyle w:val="a3"/>
            </w:rPr>
            <w:t>Место для ввода текста.</w:t>
          </w:r>
        </w:p>
      </w:docPartBody>
    </w:docPart>
    <w:docPart>
      <w:docPartPr>
        <w:name w:val="73C93F925D1547BE9D0D99BFE57CFDB0"/>
        <w:category>
          <w:name w:val="Общие"/>
          <w:gallery w:val="placeholder"/>
        </w:category>
        <w:types>
          <w:type w:val="bbPlcHdr"/>
        </w:types>
        <w:behaviors>
          <w:behavior w:val="content"/>
        </w:behaviors>
        <w:guid w:val="{413EDE3F-DDFF-4A65-9A88-8EEEC567D8F1}"/>
      </w:docPartPr>
      <w:docPartBody>
        <w:p w:rsidR="00D73DCE" w:rsidRDefault="006F726D" w:rsidP="006F726D">
          <w:pPr>
            <w:pStyle w:val="73C93F925D1547BE9D0D99BFE57CFDB0"/>
          </w:pPr>
          <w:r w:rsidRPr="003D6E6E">
            <w:rPr>
              <w:rStyle w:val="a3"/>
            </w:rPr>
            <w:t>Место для ввода текста.</w:t>
          </w:r>
        </w:p>
      </w:docPartBody>
    </w:docPart>
    <w:docPart>
      <w:docPartPr>
        <w:name w:val="71B3F3A4A6244BD0BC3A85E33063DCAC"/>
        <w:category>
          <w:name w:val="Общие"/>
          <w:gallery w:val="placeholder"/>
        </w:category>
        <w:types>
          <w:type w:val="bbPlcHdr"/>
        </w:types>
        <w:behaviors>
          <w:behavior w:val="content"/>
        </w:behaviors>
        <w:guid w:val="{D19170F1-60D7-429F-B0D0-69986A488F64}"/>
      </w:docPartPr>
      <w:docPartBody>
        <w:p w:rsidR="00D73DCE" w:rsidRDefault="006F726D" w:rsidP="006F726D">
          <w:pPr>
            <w:pStyle w:val="71B3F3A4A6244BD0BC3A85E33063DCAC"/>
          </w:pPr>
          <w:r w:rsidRPr="003D6E6E">
            <w:rPr>
              <w:rStyle w:val="a3"/>
            </w:rPr>
            <w:t>Место для ввода текста.</w:t>
          </w:r>
        </w:p>
      </w:docPartBody>
    </w:docPart>
    <w:docPart>
      <w:docPartPr>
        <w:name w:val="0EE21523CFB74C2C9593059F6A19D4EA"/>
        <w:category>
          <w:name w:val="Общие"/>
          <w:gallery w:val="placeholder"/>
        </w:category>
        <w:types>
          <w:type w:val="bbPlcHdr"/>
        </w:types>
        <w:behaviors>
          <w:behavior w:val="content"/>
        </w:behaviors>
        <w:guid w:val="{D542EC47-A20B-458C-9030-FF9BDC3EC68D}"/>
      </w:docPartPr>
      <w:docPartBody>
        <w:p w:rsidR="00D73DCE" w:rsidRDefault="006F726D" w:rsidP="006F726D">
          <w:pPr>
            <w:pStyle w:val="0EE21523CFB74C2C9593059F6A19D4EA"/>
          </w:pPr>
          <w:r w:rsidRPr="003D6E6E">
            <w:rPr>
              <w:rStyle w:val="a3"/>
            </w:rPr>
            <w:t>Место для ввода текста.</w:t>
          </w:r>
        </w:p>
      </w:docPartBody>
    </w:docPart>
    <w:docPart>
      <w:docPartPr>
        <w:name w:val="47A9E350F20F4FD28B412CEFE80439FE"/>
        <w:category>
          <w:name w:val="Общие"/>
          <w:gallery w:val="placeholder"/>
        </w:category>
        <w:types>
          <w:type w:val="bbPlcHdr"/>
        </w:types>
        <w:behaviors>
          <w:behavior w:val="content"/>
        </w:behaviors>
        <w:guid w:val="{570A37DC-C071-4CFF-A889-45E609CB9720}"/>
      </w:docPartPr>
      <w:docPartBody>
        <w:p w:rsidR="00D73DCE" w:rsidRDefault="006F726D" w:rsidP="006F726D">
          <w:pPr>
            <w:pStyle w:val="47A9E350F20F4FD28B412CEFE80439FE"/>
          </w:pPr>
          <w:r w:rsidRPr="003D6E6E">
            <w:rPr>
              <w:rStyle w:val="a3"/>
            </w:rPr>
            <w:t>Место для ввода текста.</w:t>
          </w:r>
        </w:p>
      </w:docPartBody>
    </w:docPart>
    <w:docPart>
      <w:docPartPr>
        <w:name w:val="C4CA583827334D608CCEA0E7AABFA897"/>
        <w:category>
          <w:name w:val="Общие"/>
          <w:gallery w:val="placeholder"/>
        </w:category>
        <w:types>
          <w:type w:val="bbPlcHdr"/>
        </w:types>
        <w:behaviors>
          <w:behavior w:val="content"/>
        </w:behaviors>
        <w:guid w:val="{812533B8-F693-4A94-8340-235136E7174E}"/>
      </w:docPartPr>
      <w:docPartBody>
        <w:p w:rsidR="00D73DCE" w:rsidRDefault="006F726D" w:rsidP="006F726D">
          <w:pPr>
            <w:pStyle w:val="C4CA583827334D608CCEA0E7AABFA897"/>
          </w:pPr>
          <w:r w:rsidRPr="003D6E6E">
            <w:rPr>
              <w:rStyle w:val="a3"/>
            </w:rPr>
            <w:t>Место для ввода текста.</w:t>
          </w:r>
        </w:p>
      </w:docPartBody>
    </w:docPart>
    <w:docPart>
      <w:docPartPr>
        <w:name w:val="C3C89B3F472643629AD37A99B0156C53"/>
        <w:category>
          <w:name w:val="Общие"/>
          <w:gallery w:val="placeholder"/>
        </w:category>
        <w:types>
          <w:type w:val="bbPlcHdr"/>
        </w:types>
        <w:behaviors>
          <w:behavior w:val="content"/>
        </w:behaviors>
        <w:guid w:val="{9FC25E59-5905-4424-B52C-7BA4C0F802DD}"/>
      </w:docPartPr>
      <w:docPartBody>
        <w:p w:rsidR="00D73DCE" w:rsidRDefault="006F726D" w:rsidP="006F726D">
          <w:pPr>
            <w:pStyle w:val="C3C89B3F472643629AD37A99B0156C53"/>
          </w:pPr>
          <w:r w:rsidRPr="004F5A18">
            <w:rPr>
              <w:rStyle w:val="a3"/>
            </w:rPr>
            <w:t>Место для ввода текста.</w:t>
          </w:r>
        </w:p>
      </w:docPartBody>
    </w:docPart>
    <w:docPart>
      <w:docPartPr>
        <w:name w:val="EBD02F37F6B04204BF9EACE6A7407E90"/>
        <w:category>
          <w:name w:val="Общие"/>
          <w:gallery w:val="placeholder"/>
        </w:category>
        <w:types>
          <w:type w:val="bbPlcHdr"/>
        </w:types>
        <w:behaviors>
          <w:behavior w:val="content"/>
        </w:behaviors>
        <w:guid w:val="{F9E12BBC-147E-459D-86C6-157DAE659416}"/>
      </w:docPartPr>
      <w:docPartBody>
        <w:p w:rsidR="00D73DCE" w:rsidRDefault="006F726D" w:rsidP="006F726D">
          <w:pPr>
            <w:pStyle w:val="EBD02F37F6B04204BF9EACE6A7407E90"/>
          </w:pPr>
          <w:r w:rsidRPr="004F5A18">
            <w:rPr>
              <w:rStyle w:val="a3"/>
            </w:rPr>
            <w:t>Место для ввода текста.</w:t>
          </w:r>
        </w:p>
      </w:docPartBody>
    </w:docPart>
    <w:docPart>
      <w:docPartPr>
        <w:name w:val="67524F4DF2BD4FC7AF9C0E31A09FC23D"/>
        <w:category>
          <w:name w:val="Общие"/>
          <w:gallery w:val="placeholder"/>
        </w:category>
        <w:types>
          <w:type w:val="bbPlcHdr"/>
        </w:types>
        <w:behaviors>
          <w:behavior w:val="content"/>
        </w:behaviors>
        <w:guid w:val="{CD73D714-EA58-484E-A7D8-D82058589986}"/>
      </w:docPartPr>
      <w:docPartBody>
        <w:p w:rsidR="00D73DCE" w:rsidRDefault="006F726D" w:rsidP="006F726D">
          <w:pPr>
            <w:pStyle w:val="67524F4DF2BD4FC7AF9C0E31A09FC23D"/>
          </w:pPr>
          <w:r w:rsidRPr="004F5A1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59262A"/>
    <w:rsid w:val="006F726D"/>
    <w:rsid w:val="007C3BDB"/>
    <w:rsid w:val="007D00DB"/>
    <w:rsid w:val="007D281D"/>
    <w:rsid w:val="00D7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726D"/>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726D"/>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3C591-03E0-44CA-80B7-40AD417C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73</Pages>
  <Words>33276</Words>
  <Characters>189676</Characters>
  <Application>Microsoft Office Word</Application>
  <DocSecurity>0</DocSecurity>
  <Lines>1580</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222507</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Анна В. Руснак</cp:lastModifiedBy>
  <cp:revision>139</cp:revision>
  <cp:lastPrinted>2018-08-07T14:45:00Z</cp:lastPrinted>
  <dcterms:created xsi:type="dcterms:W3CDTF">2018-08-22T11:50:00Z</dcterms:created>
  <dcterms:modified xsi:type="dcterms:W3CDTF">2018-10-16T14:34:00Z</dcterms:modified>
</cp:coreProperties>
</file>