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714D90" w14:textId="77777777"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14:paraId="6FB957B7" w14:textId="77777777"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14:paraId="3466EF7B" w14:textId="77777777" w:rsidR="003A2F0D" w:rsidRPr="00BB433B"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sidRPr="00BB433B">
        <w:rPr>
          <w:rFonts w:ascii="Times New Roman" w:eastAsia="Times New Roman" w:hAnsi="Times New Roman" w:cs="Times New Roman"/>
          <w:sz w:val="24"/>
          <w:szCs w:val="24"/>
          <w:lang w:eastAsia="ar-SA"/>
        </w:rPr>
        <w:t>А.Ю. Филиппов</w:t>
      </w:r>
    </w:p>
    <w:p w14:paraId="6BFE2004" w14:textId="10294804" w:rsid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BB433B">
        <w:rPr>
          <w:rFonts w:ascii="Times New Roman" w:eastAsia="Times New Roman" w:hAnsi="Times New Roman" w:cs="Times New Roman"/>
          <w:sz w:val="24"/>
          <w:szCs w:val="24"/>
          <w:lang w:eastAsia="ar-SA"/>
        </w:rPr>
        <w:t xml:space="preserve">Приказ № </w:t>
      </w:r>
      <w:r w:rsidR="000918E5" w:rsidRPr="00BB433B">
        <w:rPr>
          <w:rFonts w:ascii="Times New Roman" w:eastAsia="Times New Roman" w:hAnsi="Times New Roman" w:cs="Times New Roman"/>
          <w:sz w:val="24"/>
          <w:szCs w:val="24"/>
          <w:lang w:eastAsia="ar-SA"/>
        </w:rPr>
        <w:t>3</w:t>
      </w:r>
      <w:r w:rsidR="00BB433B" w:rsidRPr="00BB433B">
        <w:rPr>
          <w:rFonts w:ascii="Times New Roman" w:eastAsia="Times New Roman" w:hAnsi="Times New Roman" w:cs="Times New Roman"/>
          <w:sz w:val="24"/>
          <w:szCs w:val="24"/>
          <w:lang w:eastAsia="ar-SA"/>
        </w:rPr>
        <w:t>12</w:t>
      </w:r>
      <w:r w:rsidRPr="00BB433B">
        <w:rPr>
          <w:rFonts w:ascii="Times New Roman" w:eastAsia="Times New Roman" w:hAnsi="Times New Roman" w:cs="Times New Roman"/>
          <w:sz w:val="24"/>
          <w:szCs w:val="24"/>
          <w:lang w:eastAsia="ar-SA"/>
        </w:rPr>
        <w:t xml:space="preserve">-з от </w:t>
      </w:r>
      <w:r w:rsidR="00BB433B" w:rsidRPr="00BB433B">
        <w:rPr>
          <w:rFonts w:ascii="Times New Roman" w:eastAsia="Times New Roman" w:hAnsi="Times New Roman" w:cs="Times New Roman"/>
          <w:sz w:val="24"/>
          <w:szCs w:val="24"/>
          <w:lang w:eastAsia="ar-SA"/>
        </w:rPr>
        <w:t>05</w:t>
      </w:r>
      <w:r w:rsidR="002C2709" w:rsidRPr="00BB433B">
        <w:rPr>
          <w:rFonts w:ascii="Times New Roman" w:eastAsia="Times New Roman" w:hAnsi="Times New Roman" w:cs="Times New Roman"/>
          <w:sz w:val="24"/>
          <w:szCs w:val="24"/>
          <w:lang w:eastAsia="ar-SA"/>
        </w:rPr>
        <w:t>.</w:t>
      </w:r>
      <w:r w:rsidR="00BC3630" w:rsidRPr="00BB433B">
        <w:rPr>
          <w:rFonts w:ascii="Times New Roman" w:eastAsia="Times New Roman" w:hAnsi="Times New Roman" w:cs="Times New Roman"/>
          <w:sz w:val="24"/>
          <w:szCs w:val="24"/>
          <w:lang w:eastAsia="ar-SA"/>
        </w:rPr>
        <w:t>0</w:t>
      </w:r>
      <w:r w:rsidR="00BB433B" w:rsidRPr="00BB433B">
        <w:rPr>
          <w:rFonts w:ascii="Times New Roman" w:eastAsia="Times New Roman" w:hAnsi="Times New Roman" w:cs="Times New Roman"/>
          <w:sz w:val="24"/>
          <w:szCs w:val="24"/>
          <w:lang w:eastAsia="ar-SA"/>
        </w:rPr>
        <w:t>9</w:t>
      </w:r>
      <w:r w:rsidRPr="00BB433B">
        <w:rPr>
          <w:rFonts w:ascii="Times New Roman" w:eastAsia="Times New Roman" w:hAnsi="Times New Roman" w:cs="Times New Roman"/>
          <w:sz w:val="24"/>
          <w:szCs w:val="24"/>
          <w:lang w:eastAsia="ar-SA"/>
        </w:rPr>
        <w:t>.</w:t>
      </w:r>
      <w:r w:rsidR="00BC3630" w:rsidRPr="00BB433B">
        <w:rPr>
          <w:rFonts w:ascii="Times New Roman" w:eastAsia="Times New Roman" w:hAnsi="Times New Roman" w:cs="Times New Roman"/>
          <w:sz w:val="24"/>
          <w:szCs w:val="24"/>
          <w:lang w:eastAsia="ar-SA"/>
        </w:rPr>
        <w:t>2018</w:t>
      </w:r>
    </w:p>
    <w:p w14:paraId="5C9DDF64" w14:textId="4153A133" w:rsidR="00910628" w:rsidRDefault="00910628"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 изменениями</w:t>
      </w:r>
    </w:p>
    <w:p w14:paraId="2F8FF917" w14:textId="5146E82F" w:rsidR="00910628" w:rsidRPr="003A2F0D" w:rsidRDefault="00910628"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910628">
        <w:rPr>
          <w:rFonts w:ascii="Times New Roman" w:eastAsia="Times New Roman" w:hAnsi="Times New Roman" w:cs="Times New Roman"/>
          <w:sz w:val="24"/>
          <w:szCs w:val="24"/>
          <w:lang w:eastAsia="ar-SA"/>
        </w:rPr>
        <w:t xml:space="preserve">Приказ № </w:t>
      </w:r>
      <w:r w:rsidR="00C06C39">
        <w:rPr>
          <w:rFonts w:ascii="Times New Roman" w:eastAsia="Times New Roman" w:hAnsi="Times New Roman" w:cs="Times New Roman"/>
          <w:sz w:val="24"/>
          <w:szCs w:val="24"/>
          <w:lang w:eastAsia="ar-SA"/>
        </w:rPr>
        <w:t>316</w:t>
      </w:r>
      <w:r>
        <w:rPr>
          <w:rFonts w:ascii="Times New Roman" w:eastAsia="Times New Roman" w:hAnsi="Times New Roman" w:cs="Times New Roman"/>
          <w:sz w:val="24"/>
          <w:szCs w:val="24"/>
          <w:lang w:eastAsia="ar-SA"/>
        </w:rPr>
        <w:t>-з от 1</w:t>
      </w:r>
      <w:r w:rsidR="006C5075">
        <w:rPr>
          <w:rFonts w:ascii="Times New Roman" w:eastAsia="Times New Roman" w:hAnsi="Times New Roman" w:cs="Times New Roman"/>
          <w:sz w:val="24"/>
          <w:szCs w:val="24"/>
          <w:lang w:eastAsia="ar-SA"/>
        </w:rPr>
        <w:t>3</w:t>
      </w:r>
      <w:r w:rsidRPr="00910628">
        <w:rPr>
          <w:rFonts w:ascii="Times New Roman" w:eastAsia="Times New Roman" w:hAnsi="Times New Roman" w:cs="Times New Roman"/>
          <w:sz w:val="24"/>
          <w:szCs w:val="24"/>
          <w:lang w:eastAsia="ar-SA"/>
        </w:rPr>
        <w:t>.09.2018</w:t>
      </w:r>
    </w:p>
    <w:p w14:paraId="0F1F2D98" w14:textId="77777777"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A24E8AD"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4FF0120"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5DAFF05"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D7626DA"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8BD5057" w14:textId="77777777"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BFD69A" w14:textId="77777777"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7987FE1"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06E9B7A"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E4F85C3"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BCB8027"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9002ABD" w14:textId="77777777"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14:paraId="567474F1" w14:textId="77777777"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 xml:space="preserve">на право заключения </w:t>
      </w:r>
      <w:r w:rsidR="00BC3B9D">
        <w:rPr>
          <w:rFonts w:ascii="Times New Roman" w:eastAsia="Calibri" w:hAnsi="Times New Roman" w:cs="Times New Roman"/>
          <w:b/>
          <w:bCs/>
          <w:sz w:val="28"/>
          <w:szCs w:val="28"/>
        </w:rPr>
        <w:t>договор</w:t>
      </w:r>
      <w:r w:rsidR="00C54C7B">
        <w:rPr>
          <w:rFonts w:ascii="Times New Roman" w:eastAsia="Calibri" w:hAnsi="Times New Roman" w:cs="Times New Roman"/>
          <w:b/>
          <w:bCs/>
          <w:sz w:val="28"/>
          <w:szCs w:val="28"/>
        </w:rPr>
        <w:t>а</w:t>
      </w:r>
      <w:r w:rsidR="00BC3B9D">
        <w:rPr>
          <w:rFonts w:ascii="Times New Roman" w:eastAsia="Calibri" w:hAnsi="Times New Roman" w:cs="Times New Roman"/>
          <w:b/>
          <w:bCs/>
          <w:sz w:val="28"/>
          <w:szCs w:val="28"/>
        </w:rPr>
        <w:t xml:space="preserve"> поставки </w:t>
      </w:r>
      <w:r w:rsidR="002D0EED">
        <w:rPr>
          <w:rFonts w:ascii="Times New Roman" w:eastAsia="Calibri" w:hAnsi="Times New Roman" w:cs="Times New Roman"/>
          <w:b/>
          <w:bCs/>
          <w:sz w:val="28"/>
          <w:szCs w:val="28"/>
        </w:rPr>
        <w:t>автомобильного топлива – бензина АИ-95</w:t>
      </w:r>
    </w:p>
    <w:p w14:paraId="4CB72B0D"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14:paraId="29FB61F9"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BEA558A"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57E05EEE"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55A6BB75"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78726007"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56DAD54B"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43575B0"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31F0B9CE" w14:textId="77777777" w:rsidR="003A2F0D" w:rsidRPr="003A2F0D" w:rsidRDefault="0051616B" w:rsidP="003A2F0D">
      <w:pPr>
        <w:widowControl w:val="0"/>
        <w:suppressAutoHyphens/>
        <w:autoSpaceDE w:val="0"/>
        <w:spacing w:after="0" w:line="200" w:lineRule="exact"/>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 </w:t>
      </w:r>
    </w:p>
    <w:p w14:paraId="7B14D7A5" w14:textId="77777777"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9A1BD8A"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7CF146D9"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4F37EC5D"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F739D9A"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0171F36B"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0B93F484"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4618189D"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57507E8"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5BD0861"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0FF73474"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9A3F6FF"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42475899"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461EB5C1"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32F9497"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736438C6"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6E2EE8D" w14:textId="77777777"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AE68359"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849A4ED"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C490FC1"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49EE6263" w14:textId="77777777"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594152CB" w14:textId="77777777"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3A1225FD" w14:textId="77777777"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548387E" w14:textId="77777777"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EAC34F5" w14:textId="77777777"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4F786628"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58F3ED7D"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0EAAFE6" w14:textId="77777777"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66ADC13" w14:textId="77777777" w:rsidR="00BF294D" w:rsidRDefault="00BF294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5DAD310" w14:textId="77777777" w:rsidR="00527609" w:rsidRDefault="00527609"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6E00633" w14:textId="77777777" w:rsidR="00527609" w:rsidRDefault="00527609"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B5A8FE5" w14:textId="77777777" w:rsidR="00BF294D" w:rsidRDefault="00BF294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4C4F14F7" w14:textId="77777777"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0E41A3B" w14:textId="77777777"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14:paraId="19CEFC63" w14:textId="77777777"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E516E4">
        <w:rPr>
          <w:rFonts w:ascii="Times New Roman" w:eastAsia="Times New Roman" w:hAnsi="Times New Roman" w:cs="Times New Roman"/>
          <w:sz w:val="24"/>
          <w:szCs w:val="24"/>
          <w:lang w:eastAsia="ar-SA"/>
        </w:rPr>
      </w:r>
      <w:r w:rsidR="00E516E4">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pacing w:val="-1"/>
          <w:w w:val="99"/>
          <w:sz w:val="24"/>
          <w:szCs w:val="24"/>
          <w:lang w:eastAsia="ar-SA"/>
        </w:rPr>
        <w:t>г.</w:t>
      </w:r>
    </w:p>
    <w:p w14:paraId="34B52939" w14:textId="77777777"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14:paraId="24FB3F95" w14:textId="77777777"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t>Информационная карта</w:t>
      </w:r>
      <w:bookmarkEnd w:id="1"/>
    </w:p>
    <w:p w14:paraId="55C302BB" w14:textId="77777777"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 xml:space="preserve">на право заключения </w:t>
      </w:r>
      <w:r w:rsidR="00BC3B9D">
        <w:rPr>
          <w:rFonts w:ascii="Times New Roman" w:eastAsia="Calibri" w:hAnsi="Times New Roman" w:cs="Times New Roman"/>
          <w:b/>
          <w:bCs/>
          <w:sz w:val="24"/>
          <w:szCs w:val="24"/>
        </w:rPr>
        <w:t>договор</w:t>
      </w:r>
      <w:r w:rsidR="00C54C7B">
        <w:rPr>
          <w:rFonts w:ascii="Times New Roman" w:eastAsia="Calibri" w:hAnsi="Times New Roman" w:cs="Times New Roman"/>
          <w:b/>
          <w:bCs/>
          <w:sz w:val="24"/>
          <w:szCs w:val="24"/>
        </w:rPr>
        <w:t>а</w:t>
      </w:r>
      <w:r w:rsidR="00BC3B9D">
        <w:rPr>
          <w:rFonts w:ascii="Times New Roman" w:eastAsia="Calibri" w:hAnsi="Times New Roman" w:cs="Times New Roman"/>
          <w:b/>
          <w:bCs/>
          <w:sz w:val="24"/>
          <w:szCs w:val="24"/>
        </w:rPr>
        <w:t xml:space="preserve"> поставки </w:t>
      </w:r>
      <w:r w:rsidR="002D0EED">
        <w:rPr>
          <w:rFonts w:ascii="Times New Roman" w:eastAsia="Calibri" w:hAnsi="Times New Roman" w:cs="Times New Roman"/>
          <w:b/>
          <w:bCs/>
          <w:sz w:val="24"/>
          <w:szCs w:val="24"/>
        </w:rPr>
        <w:t>автомобильного топлива – бензина АИ-95</w:t>
      </w:r>
      <w:r w:rsidR="00191740">
        <w:rPr>
          <w:rFonts w:ascii="Times New Roman" w:eastAsia="Calibri" w:hAnsi="Times New Roman" w:cs="Times New Roman"/>
          <w:b/>
          <w:bCs/>
          <w:sz w:val="24"/>
          <w:szCs w:val="24"/>
        </w:rPr>
        <w:t xml:space="preserve"> </w:t>
      </w:r>
    </w:p>
    <w:p w14:paraId="354CA457" w14:textId="77777777"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14:paraId="5849605E" w14:textId="77777777"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14:paraId="1202C9EC" w14:textId="77777777"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14:paraId="10091910" w14:textId="77777777"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14:paraId="48132260" w14:textId="77777777"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14:paraId="211A931F" w14:textId="77777777"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w:t>
      </w:r>
      <w:r w:rsidR="00822C29">
        <w:rPr>
          <w:rFonts w:ascii="Times New Roman" w:eastAsia="Times New Roman" w:hAnsi="Times New Roman" w:cs="Times New Roman"/>
          <w:sz w:val="24"/>
          <w:szCs w:val="24"/>
          <w:lang w:eastAsia="ar-SA"/>
        </w:rPr>
        <w:t xml:space="preserve"> </w:t>
      </w:r>
      <w:r w:rsidR="00041F4E">
        <w:rPr>
          <w:rFonts w:ascii="Times New Roman" w:eastAsia="Times New Roman" w:hAnsi="Times New Roman" w:cs="Times New Roman"/>
          <w:sz w:val="24"/>
          <w:szCs w:val="24"/>
          <w:lang w:eastAsia="ar-SA"/>
        </w:rPr>
        <w:t>1</w:t>
      </w:r>
      <w:r w:rsidRPr="003A2F0D">
        <w:rPr>
          <w:rFonts w:ascii="Times New Roman" w:eastAsia="Times New Roman" w:hAnsi="Times New Roman" w:cs="Times New Roman"/>
          <w:sz w:val="24"/>
          <w:szCs w:val="24"/>
          <w:lang w:eastAsia="ar-SA"/>
        </w:rPr>
        <w:t>.</w:t>
      </w:r>
    </w:p>
    <w:p w14:paraId="138AC25D" w14:textId="77777777"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00822C29">
        <w:rPr>
          <w:rFonts w:ascii="Times New Roman" w:eastAsia="Times New Roman" w:hAnsi="Times New Roman" w:cs="Times New Roman"/>
          <w:b/>
          <w:sz w:val="24"/>
          <w:szCs w:val="24"/>
          <w:lang w:eastAsia="ar-SA"/>
        </w:rPr>
        <w:t>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w:t>
      </w:r>
      <w:r w:rsidR="001B19FF">
        <w:rPr>
          <w:rFonts w:ascii="Times New Roman" w:eastAsia="Times New Roman" w:hAnsi="Times New Roman" w:cs="Times New Roman"/>
          <w:sz w:val="24"/>
          <w:szCs w:val="24"/>
          <w:lang w:eastAsia="ar-SA"/>
        </w:rPr>
        <w:t> </w:t>
      </w:r>
      <w:r w:rsidR="006A30F0">
        <w:rPr>
          <w:rFonts w:ascii="Times New Roman" w:eastAsia="Times New Roman" w:hAnsi="Times New Roman" w:cs="Times New Roman"/>
          <w:sz w:val="24"/>
          <w:szCs w:val="24"/>
          <w:lang w:eastAsia="ar-SA"/>
        </w:rPr>
        <w:t xml:space="preserve">Промышленная, д. 15, каб. 15 (Центральное КПП </w:t>
      </w:r>
      <w:r w:rsidR="00E415E8" w:rsidRPr="00E415E8">
        <w:rPr>
          <w:rFonts w:ascii="Times New Roman" w:eastAsia="Times New Roman" w:hAnsi="Times New Roman" w:cs="Times New Roman"/>
          <w:sz w:val="24"/>
          <w:szCs w:val="24"/>
          <w:lang w:eastAsia="ar-SA"/>
        </w:rPr>
        <w:t>№ 1</w:t>
      </w:r>
      <w:r w:rsidR="006A30F0">
        <w:rPr>
          <w:rFonts w:ascii="Times New Roman" w:eastAsia="Times New Roman" w:hAnsi="Times New Roman" w:cs="Times New Roman"/>
          <w:sz w:val="24"/>
          <w:szCs w:val="24"/>
          <w:lang w:eastAsia="ar-SA"/>
        </w:rPr>
        <w:t>,</w:t>
      </w:r>
      <w:r w:rsidR="00E415E8" w:rsidRPr="00E415E8">
        <w:rPr>
          <w:rFonts w:ascii="Times New Roman" w:eastAsia="Times New Roman" w:hAnsi="Times New Roman" w:cs="Times New Roman"/>
          <w:sz w:val="24"/>
          <w:szCs w:val="24"/>
          <w:lang w:eastAsia="ar-SA"/>
        </w:rPr>
        <w:t xml:space="preserve">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(МСК) – 13:30 (МСК)</w:t>
      </w:r>
      <w:r w:rsidRPr="007519F2">
        <w:rPr>
          <w:rFonts w:ascii="Times New Roman" w:eastAsia="Times New Roman" w:hAnsi="Times New Roman" w:cs="Times New Roman"/>
          <w:sz w:val="24"/>
          <w:szCs w:val="24"/>
          <w:lang w:eastAsia="ar-SA"/>
        </w:rPr>
        <w:t>.</w:t>
      </w:r>
    </w:p>
    <w:p w14:paraId="4D4F22CE" w14:textId="77777777"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400534">
        <w:rPr>
          <w:rFonts w:ascii="Times New Roman" w:eastAsia="Times New Roman" w:hAnsi="Times New Roman" w:cs="Times New Roman"/>
          <w:sz w:val="24"/>
          <w:szCs w:val="24"/>
          <w:lang w:eastAsia="ar-SA"/>
        </w:rPr>
        <w:t>2</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14:paraId="6FF71B70" w14:textId="77777777" w:rsidR="00DC6987" w:rsidRPr="00D56E75"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56E75">
        <w:rPr>
          <w:rFonts w:ascii="Times New Roman" w:eastAsia="Times New Roman" w:hAnsi="Times New Roman" w:cs="Times New Roman"/>
          <w:b/>
          <w:sz w:val="24"/>
          <w:szCs w:val="24"/>
          <w:lang w:eastAsia="ar-SA"/>
        </w:rPr>
        <w:t xml:space="preserve">2.5. </w:t>
      </w:r>
      <w:r w:rsidRPr="00DC6987">
        <w:rPr>
          <w:rFonts w:ascii="Times New Roman" w:eastAsia="Times New Roman" w:hAnsi="Times New Roman" w:cs="Times New Roman"/>
          <w:b/>
          <w:sz w:val="24"/>
          <w:szCs w:val="24"/>
          <w:lang w:eastAsia="ar-SA"/>
        </w:rPr>
        <w:t>Е</w:t>
      </w:r>
      <w:r w:rsidRPr="00D56E75">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AD0447">
        <w:rPr>
          <w:rFonts w:ascii="Times New Roman" w:eastAsia="Times New Roman" w:hAnsi="Times New Roman" w:cs="Times New Roman"/>
          <w:b/>
          <w:sz w:val="24"/>
          <w:szCs w:val="24"/>
          <w:lang w:eastAsia="ar-SA"/>
        </w:rPr>
        <w:t xml:space="preserve">: </w:t>
      </w:r>
      <w:bookmarkStart w:id="2" w:name="_Hlk521663343"/>
      <w:r w:rsidR="00424299" w:rsidRPr="00AD0447">
        <w:fldChar w:fldCharType="begin"/>
      </w:r>
      <w:r w:rsidR="00424299" w:rsidRPr="00AD0447">
        <w:instrText xml:space="preserve"> HYPERLINK "mailto:santalovaov@mures.ru" </w:instrText>
      </w:r>
      <w:r w:rsidR="00424299" w:rsidRPr="00AD0447">
        <w:fldChar w:fldCharType="separate"/>
      </w:r>
      <w:r w:rsidR="00400534">
        <w:rPr>
          <w:rStyle w:val="af"/>
          <w:rFonts w:ascii="Times New Roman" w:eastAsia="Times New Roman" w:hAnsi="Times New Roman" w:cs="Times New Roman"/>
          <w:sz w:val="24"/>
          <w:szCs w:val="24"/>
          <w:lang w:val="en-US" w:eastAsia="ar-SA"/>
        </w:rPr>
        <w:t>palchikovskayavv</w:t>
      </w:r>
      <w:r w:rsidR="00400534" w:rsidRPr="00400534">
        <w:rPr>
          <w:rStyle w:val="af"/>
          <w:rFonts w:ascii="Times New Roman" w:eastAsia="Times New Roman" w:hAnsi="Times New Roman" w:cs="Times New Roman"/>
          <w:sz w:val="24"/>
          <w:szCs w:val="24"/>
          <w:lang w:eastAsia="ar-SA"/>
        </w:rPr>
        <w:t>@</w:t>
      </w:r>
      <w:r w:rsidR="00400534">
        <w:rPr>
          <w:rStyle w:val="af"/>
          <w:rFonts w:ascii="Times New Roman" w:eastAsia="Times New Roman" w:hAnsi="Times New Roman" w:cs="Times New Roman"/>
          <w:sz w:val="24"/>
          <w:szCs w:val="24"/>
          <w:lang w:val="en-US" w:eastAsia="ar-SA"/>
        </w:rPr>
        <w:t>mures</w:t>
      </w:r>
      <w:r w:rsidR="00400534" w:rsidRPr="00400534">
        <w:rPr>
          <w:rStyle w:val="af"/>
          <w:rFonts w:ascii="Times New Roman" w:eastAsia="Times New Roman" w:hAnsi="Times New Roman" w:cs="Times New Roman"/>
          <w:sz w:val="24"/>
          <w:szCs w:val="24"/>
          <w:lang w:eastAsia="ar-SA"/>
        </w:rPr>
        <w:t>.</w:t>
      </w:r>
      <w:r w:rsidR="00400534">
        <w:rPr>
          <w:rStyle w:val="af"/>
          <w:rFonts w:ascii="Times New Roman" w:eastAsia="Times New Roman" w:hAnsi="Times New Roman" w:cs="Times New Roman"/>
          <w:sz w:val="24"/>
          <w:szCs w:val="24"/>
          <w:lang w:val="en-US" w:eastAsia="ar-SA"/>
        </w:rPr>
        <w:t>ru</w:t>
      </w:r>
      <w:r w:rsidR="00424299" w:rsidRPr="00AD0447">
        <w:rPr>
          <w:rStyle w:val="af"/>
          <w:rFonts w:ascii="Times New Roman" w:eastAsia="Calibri" w:hAnsi="Times New Roman" w:cs="Times New Roman"/>
          <w:sz w:val="24"/>
          <w:szCs w:val="24"/>
          <w:lang w:val="en-US"/>
        </w:rPr>
        <w:fldChar w:fldCharType="end"/>
      </w:r>
      <w:r w:rsidRPr="00D56E75">
        <w:rPr>
          <w:rFonts w:ascii="Calibri" w:eastAsia="Calibri" w:hAnsi="Calibri" w:cs="Times New Roman"/>
        </w:rPr>
        <w:t xml:space="preserve"> </w:t>
      </w:r>
      <w:bookmarkEnd w:id="2"/>
      <w:r w:rsidR="00960608">
        <w:rPr>
          <w:rFonts w:ascii="Calibri" w:eastAsia="Calibri" w:hAnsi="Calibri" w:cs="Times New Roman"/>
        </w:rPr>
        <w:t xml:space="preserve"> </w:t>
      </w:r>
    </w:p>
    <w:p w14:paraId="75E49963" w14:textId="77777777" w:rsidR="001E5320" w:rsidRPr="00D56E75"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14:paraId="5DDD54FD" w14:textId="77777777"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14:paraId="0F1248A7" w14:textId="77777777" w:rsidR="006D1F9B" w:rsidRPr="00255216" w:rsidRDefault="006D1F9B" w:rsidP="0068712A">
      <w:pPr>
        <w:spacing w:after="0" w:line="240" w:lineRule="auto"/>
        <w:ind w:firstLine="709"/>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3.1. Предмет</w:t>
      </w:r>
      <w:r w:rsidR="00822C29">
        <w:rPr>
          <w:rFonts w:ascii="Times New Roman" w:eastAsia="Times New Roman" w:hAnsi="Times New Roman" w:cs="Times New Roman"/>
          <w:b/>
          <w:snapToGrid w:val="0"/>
          <w:sz w:val="24"/>
          <w:szCs w:val="24"/>
          <w:lang w:eastAsia="ru-RU"/>
        </w:rPr>
        <w:t xml:space="preserve"> </w:t>
      </w:r>
      <w:r w:rsidR="00822C29" w:rsidRPr="00384D8F">
        <w:rPr>
          <w:rFonts w:ascii="Times New Roman" w:eastAsia="Times New Roman" w:hAnsi="Times New Roman" w:cs="Times New Roman"/>
          <w:b/>
          <w:snapToGrid w:val="0"/>
          <w:sz w:val="24"/>
          <w:szCs w:val="24"/>
          <w:lang w:eastAsia="ru-RU"/>
        </w:rPr>
        <w:t>договора</w:t>
      </w:r>
      <w:r w:rsidRPr="00384D8F">
        <w:rPr>
          <w:rFonts w:ascii="Times New Roman" w:eastAsia="Times New Roman" w:hAnsi="Times New Roman" w:cs="Times New Roman"/>
          <w:b/>
          <w:snapToGrid w:val="0"/>
          <w:sz w:val="24"/>
          <w:szCs w:val="24"/>
          <w:lang w:eastAsia="ru-RU"/>
        </w:rPr>
        <w:t>:</w:t>
      </w:r>
      <w:r w:rsidRPr="00255216">
        <w:rPr>
          <w:rFonts w:ascii="Times New Roman" w:eastAsia="Times New Roman" w:hAnsi="Times New Roman" w:cs="Times New Roman"/>
          <w:b/>
          <w:snapToGrid w:val="0"/>
          <w:sz w:val="24"/>
          <w:szCs w:val="24"/>
          <w:lang w:eastAsia="ru-RU"/>
        </w:rPr>
        <w:t xml:space="preserve"> </w:t>
      </w:r>
      <w:r w:rsidR="00BA7074" w:rsidRPr="00255216">
        <w:rPr>
          <w:rFonts w:ascii="Times New Roman" w:eastAsia="Times New Roman" w:hAnsi="Times New Roman" w:cs="Times New Roman"/>
          <w:sz w:val="24"/>
          <w:szCs w:val="24"/>
          <w:lang w:eastAsia="ru-RU"/>
        </w:rPr>
        <w:t xml:space="preserve">поставка </w:t>
      </w:r>
      <w:r w:rsidR="002D0EED">
        <w:rPr>
          <w:rFonts w:ascii="Times New Roman" w:eastAsia="Times New Roman" w:hAnsi="Times New Roman" w:cs="Times New Roman"/>
          <w:sz w:val="24"/>
          <w:szCs w:val="24"/>
          <w:lang w:eastAsia="ru-RU"/>
        </w:rPr>
        <w:t>автомобильного топлива – бензина АИ-95</w:t>
      </w:r>
      <w:r w:rsidR="000839BF" w:rsidRPr="000839BF">
        <w:rPr>
          <w:rFonts w:ascii="Times New Roman" w:eastAsia="Times New Roman" w:hAnsi="Times New Roman" w:cs="Times New Roman"/>
          <w:sz w:val="24"/>
          <w:szCs w:val="24"/>
          <w:lang w:eastAsia="ru-RU"/>
        </w:rPr>
        <w:t xml:space="preserve"> </w:t>
      </w:r>
      <w:r w:rsidR="00BA7074" w:rsidRPr="00255216">
        <w:rPr>
          <w:rFonts w:ascii="Times New Roman" w:eastAsia="Times New Roman" w:hAnsi="Times New Roman" w:cs="Times New Roman"/>
          <w:sz w:val="24"/>
          <w:szCs w:val="24"/>
          <w:lang w:eastAsia="ru-RU"/>
        </w:rPr>
        <w:t xml:space="preserve">(далее также </w:t>
      </w:r>
      <w:r w:rsidR="00F3607A" w:rsidRPr="00255216">
        <w:rPr>
          <w:rFonts w:ascii="Times New Roman" w:eastAsia="Times New Roman" w:hAnsi="Times New Roman" w:cs="Times New Roman"/>
          <w:sz w:val="24"/>
          <w:szCs w:val="24"/>
          <w:lang w:eastAsia="ru-RU"/>
        </w:rPr>
        <w:t>– Товар</w:t>
      </w:r>
      <w:r w:rsidR="00BA7074" w:rsidRPr="00255216">
        <w:rPr>
          <w:rFonts w:ascii="Times New Roman" w:eastAsia="Times New Roman" w:hAnsi="Times New Roman" w:cs="Times New Roman"/>
          <w:sz w:val="24"/>
          <w:szCs w:val="24"/>
          <w:lang w:eastAsia="ru-RU"/>
        </w:rPr>
        <w:t>)</w:t>
      </w:r>
      <w:r w:rsidRPr="00255216">
        <w:rPr>
          <w:rFonts w:ascii="Times New Roman" w:eastAsia="Times New Roman" w:hAnsi="Times New Roman" w:cs="Times New Roman"/>
          <w:sz w:val="24"/>
          <w:szCs w:val="24"/>
          <w:lang w:eastAsia="ru-RU"/>
        </w:rPr>
        <w:t xml:space="preserve">. </w:t>
      </w:r>
    </w:p>
    <w:p w14:paraId="4B79E0DF" w14:textId="77777777" w:rsidR="006D1F9B" w:rsidRPr="00255216"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3.2.</w:t>
      </w:r>
      <w:r w:rsidR="00F82473" w:rsidRPr="00255216">
        <w:rPr>
          <w:rFonts w:ascii="Times New Roman" w:eastAsia="Times New Roman" w:hAnsi="Times New Roman" w:cs="Times New Roman"/>
          <w:b/>
          <w:snapToGrid w:val="0"/>
          <w:sz w:val="24"/>
          <w:szCs w:val="24"/>
          <w:lang w:eastAsia="ru-RU"/>
        </w:rPr>
        <w:t xml:space="preserve"> Общее количество </w:t>
      </w:r>
      <w:r w:rsidR="00BF294D" w:rsidRPr="00BF294D">
        <w:rPr>
          <w:rFonts w:ascii="Times New Roman" w:eastAsia="Times New Roman" w:hAnsi="Times New Roman" w:cs="Times New Roman"/>
          <w:b/>
          <w:snapToGrid w:val="0"/>
          <w:sz w:val="24"/>
          <w:szCs w:val="24"/>
          <w:lang w:eastAsia="ru-RU"/>
        </w:rPr>
        <w:t>поставляемого Товара</w:t>
      </w:r>
      <w:r w:rsidRPr="00255216">
        <w:rPr>
          <w:rFonts w:ascii="Times New Roman" w:eastAsia="Times New Roman" w:hAnsi="Times New Roman" w:cs="Times New Roman"/>
          <w:b/>
          <w:snapToGrid w:val="0"/>
          <w:sz w:val="24"/>
          <w:szCs w:val="24"/>
          <w:lang w:eastAsia="ru-RU"/>
        </w:rPr>
        <w:t xml:space="preserve">: </w:t>
      </w:r>
      <w:r w:rsidR="002D0EED">
        <w:rPr>
          <w:rFonts w:ascii="Times New Roman" w:eastAsia="Times New Roman" w:hAnsi="Times New Roman" w:cs="Times New Roman"/>
          <w:snapToGrid w:val="0"/>
          <w:sz w:val="24"/>
          <w:szCs w:val="24"/>
          <w:lang w:eastAsia="ru-RU"/>
        </w:rPr>
        <w:t>27 500</w:t>
      </w:r>
      <w:r w:rsidR="00BF30B5" w:rsidRPr="00BF30B5">
        <w:rPr>
          <w:rFonts w:ascii="Times New Roman" w:eastAsia="Times New Roman" w:hAnsi="Times New Roman" w:cs="Times New Roman"/>
          <w:snapToGrid w:val="0"/>
          <w:sz w:val="24"/>
          <w:szCs w:val="24"/>
          <w:lang w:eastAsia="ru-RU"/>
        </w:rPr>
        <w:t xml:space="preserve"> литров</w:t>
      </w:r>
      <w:r w:rsidR="002A6B76" w:rsidRPr="00D611E2">
        <w:rPr>
          <w:rFonts w:ascii="Times New Roman" w:eastAsia="Times New Roman" w:hAnsi="Times New Roman" w:cs="Times New Roman"/>
          <w:snapToGrid w:val="0"/>
          <w:sz w:val="24"/>
          <w:szCs w:val="24"/>
          <w:lang w:eastAsia="ru-RU"/>
        </w:rPr>
        <w:t>.</w:t>
      </w:r>
    </w:p>
    <w:p w14:paraId="1DB49950" w14:textId="77777777" w:rsidR="00BF294D" w:rsidRDefault="006D1F9B" w:rsidP="00BF294D">
      <w:pPr>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 xml:space="preserve">3.3. </w:t>
      </w:r>
      <w:r w:rsidR="00BF294D" w:rsidRPr="00BF294D">
        <w:rPr>
          <w:rFonts w:ascii="Times New Roman" w:eastAsia="Times New Roman" w:hAnsi="Times New Roman" w:cs="Times New Roman"/>
          <w:b/>
          <w:snapToGrid w:val="0"/>
          <w:sz w:val="24"/>
          <w:szCs w:val="24"/>
          <w:lang w:eastAsia="ru-RU"/>
        </w:rPr>
        <w:t>Содержание поставляемого Товара: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2"/>
        <w:gridCol w:w="1178"/>
        <w:gridCol w:w="925"/>
        <w:gridCol w:w="1746"/>
        <w:gridCol w:w="2552"/>
      </w:tblGrid>
      <w:tr w:rsidR="002D0EED" w:rsidRPr="002D0EED" w14:paraId="07BB7D89" w14:textId="77777777" w:rsidTr="002D0EED">
        <w:tc>
          <w:tcPr>
            <w:tcW w:w="3522" w:type="dxa"/>
            <w:tcBorders>
              <w:top w:val="single" w:sz="4" w:space="0" w:color="auto"/>
              <w:left w:val="single" w:sz="4" w:space="0" w:color="auto"/>
              <w:bottom w:val="single" w:sz="4" w:space="0" w:color="auto"/>
              <w:right w:val="single" w:sz="4" w:space="0" w:color="auto"/>
            </w:tcBorders>
            <w:vAlign w:val="center"/>
            <w:hideMark/>
          </w:tcPr>
          <w:p w14:paraId="346A64C9" w14:textId="77777777" w:rsidR="002D0EED" w:rsidRPr="002D0EED" w:rsidRDefault="002D0EED" w:rsidP="002D0EED">
            <w:pPr>
              <w:tabs>
                <w:tab w:val="left" w:pos="1134"/>
              </w:tabs>
              <w:spacing w:after="0" w:line="240" w:lineRule="auto"/>
              <w:ind w:firstLine="709"/>
              <w:jc w:val="center"/>
              <w:rPr>
                <w:rFonts w:ascii="Times New Roman" w:eastAsia="Times New Roman" w:hAnsi="Times New Roman" w:cs="Times New Roman"/>
                <w:b/>
                <w:bCs/>
                <w:sz w:val="24"/>
                <w:szCs w:val="24"/>
                <w:lang w:eastAsia="ru-RU"/>
              </w:rPr>
            </w:pPr>
            <w:r w:rsidRPr="002D0EED">
              <w:rPr>
                <w:rFonts w:ascii="Times New Roman" w:eastAsia="Times New Roman" w:hAnsi="Times New Roman" w:cs="Times New Roman"/>
                <w:b/>
                <w:bCs/>
                <w:sz w:val="24"/>
                <w:szCs w:val="24"/>
                <w:lang w:eastAsia="ru-RU"/>
              </w:rPr>
              <w:t xml:space="preserve">Наименование Товара </w:t>
            </w:r>
          </w:p>
        </w:tc>
        <w:tc>
          <w:tcPr>
            <w:tcW w:w="1178" w:type="dxa"/>
            <w:tcBorders>
              <w:top w:val="single" w:sz="4" w:space="0" w:color="auto"/>
              <w:left w:val="single" w:sz="4" w:space="0" w:color="auto"/>
              <w:bottom w:val="single" w:sz="4" w:space="0" w:color="auto"/>
              <w:right w:val="single" w:sz="4" w:space="0" w:color="auto"/>
            </w:tcBorders>
            <w:vAlign w:val="center"/>
            <w:hideMark/>
          </w:tcPr>
          <w:p w14:paraId="70A93AE0" w14:textId="77777777" w:rsidR="002D0EED" w:rsidRPr="002D0EED" w:rsidRDefault="002D0EED" w:rsidP="002D0EED">
            <w:pPr>
              <w:tabs>
                <w:tab w:val="left" w:pos="1134"/>
              </w:tabs>
              <w:spacing w:after="0" w:line="240" w:lineRule="auto"/>
              <w:rPr>
                <w:rFonts w:ascii="Times New Roman" w:eastAsia="Times New Roman" w:hAnsi="Times New Roman" w:cs="Times New Roman"/>
                <w:b/>
                <w:bCs/>
                <w:sz w:val="24"/>
                <w:szCs w:val="24"/>
                <w:lang w:eastAsia="ru-RU"/>
              </w:rPr>
            </w:pPr>
            <w:r w:rsidRPr="002D0EED">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14:paraId="274484A2" w14:textId="77777777" w:rsidR="002D0EED" w:rsidRPr="002D0EED" w:rsidRDefault="002D0EED" w:rsidP="002D0EED">
            <w:pPr>
              <w:tabs>
                <w:tab w:val="left" w:pos="1134"/>
              </w:tabs>
              <w:spacing w:after="0" w:line="240" w:lineRule="auto"/>
              <w:rPr>
                <w:rFonts w:ascii="Times New Roman" w:eastAsia="Times New Roman" w:hAnsi="Times New Roman" w:cs="Times New Roman"/>
                <w:b/>
                <w:bCs/>
                <w:sz w:val="24"/>
                <w:szCs w:val="24"/>
                <w:lang w:eastAsia="ru-RU"/>
              </w:rPr>
            </w:pPr>
            <w:r w:rsidRPr="002D0EED">
              <w:rPr>
                <w:rFonts w:ascii="Times New Roman" w:eastAsia="Times New Roman" w:hAnsi="Times New Roman" w:cs="Times New Roman"/>
                <w:b/>
                <w:bCs/>
                <w:sz w:val="24"/>
                <w:szCs w:val="24"/>
                <w:lang w:eastAsia="ru-RU"/>
              </w:rPr>
              <w:t xml:space="preserve">Ед. измер. </w:t>
            </w:r>
          </w:p>
        </w:tc>
        <w:tc>
          <w:tcPr>
            <w:tcW w:w="1746" w:type="dxa"/>
            <w:tcBorders>
              <w:top w:val="single" w:sz="4" w:space="0" w:color="auto"/>
              <w:left w:val="single" w:sz="4" w:space="0" w:color="auto"/>
              <w:bottom w:val="single" w:sz="4" w:space="0" w:color="auto"/>
              <w:right w:val="single" w:sz="4" w:space="0" w:color="auto"/>
            </w:tcBorders>
            <w:vAlign w:val="center"/>
            <w:hideMark/>
          </w:tcPr>
          <w:p w14:paraId="0AA10C01" w14:textId="77777777" w:rsidR="002D0EED" w:rsidRPr="002D0EED" w:rsidRDefault="002D0EED" w:rsidP="002D0EED">
            <w:pPr>
              <w:tabs>
                <w:tab w:val="left" w:pos="1134"/>
              </w:tabs>
              <w:spacing w:after="0" w:line="240" w:lineRule="auto"/>
              <w:rPr>
                <w:rFonts w:ascii="Times New Roman" w:eastAsia="Times New Roman" w:hAnsi="Times New Roman" w:cs="Times New Roman"/>
                <w:b/>
                <w:bCs/>
                <w:sz w:val="24"/>
                <w:szCs w:val="24"/>
                <w:lang w:eastAsia="ru-RU"/>
              </w:rPr>
            </w:pPr>
            <w:r w:rsidRPr="002D0EED">
              <w:rPr>
                <w:rFonts w:ascii="Times New Roman" w:eastAsia="Times New Roman" w:hAnsi="Times New Roman" w:cs="Times New Roman"/>
                <w:b/>
                <w:bCs/>
                <w:sz w:val="24"/>
                <w:szCs w:val="24"/>
                <w:lang w:eastAsia="ru-RU"/>
              </w:rPr>
              <w:t xml:space="preserve">Цена, руб. коп., в т.ч. НДС </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F562AF9" w14:textId="77777777" w:rsidR="002D0EED" w:rsidRPr="002D0EED" w:rsidRDefault="002D0EED" w:rsidP="002D0EED">
            <w:pPr>
              <w:tabs>
                <w:tab w:val="left" w:pos="1134"/>
              </w:tabs>
              <w:spacing w:after="0" w:line="240" w:lineRule="auto"/>
              <w:rPr>
                <w:rFonts w:ascii="Times New Roman" w:eastAsia="Times New Roman" w:hAnsi="Times New Roman" w:cs="Times New Roman"/>
                <w:b/>
                <w:bCs/>
                <w:sz w:val="24"/>
                <w:szCs w:val="24"/>
                <w:lang w:eastAsia="ru-RU"/>
              </w:rPr>
            </w:pPr>
            <w:r w:rsidRPr="002D0EED">
              <w:rPr>
                <w:rFonts w:ascii="Times New Roman" w:eastAsia="Times New Roman" w:hAnsi="Times New Roman" w:cs="Times New Roman"/>
                <w:b/>
                <w:bCs/>
                <w:sz w:val="24"/>
                <w:szCs w:val="24"/>
                <w:lang w:eastAsia="ru-RU"/>
              </w:rPr>
              <w:t xml:space="preserve">Сумма, руб. коп., в т.ч. НДС </w:t>
            </w:r>
          </w:p>
        </w:tc>
      </w:tr>
      <w:tr w:rsidR="002D0EED" w:rsidRPr="002D0EED" w14:paraId="1D3EFF32" w14:textId="77777777" w:rsidTr="002D0EED">
        <w:tc>
          <w:tcPr>
            <w:tcW w:w="3522" w:type="dxa"/>
            <w:tcBorders>
              <w:top w:val="single" w:sz="4" w:space="0" w:color="auto"/>
              <w:left w:val="single" w:sz="4" w:space="0" w:color="auto"/>
              <w:bottom w:val="single" w:sz="4" w:space="0" w:color="auto"/>
              <w:right w:val="single" w:sz="4" w:space="0" w:color="auto"/>
            </w:tcBorders>
            <w:vAlign w:val="bottom"/>
          </w:tcPr>
          <w:p w14:paraId="3ECB9389" w14:textId="77777777" w:rsidR="002D0EED" w:rsidRPr="002D0EED" w:rsidRDefault="002D0EED" w:rsidP="002D0EED">
            <w:pPr>
              <w:tabs>
                <w:tab w:val="left" w:pos="1134"/>
              </w:tabs>
              <w:spacing w:after="0" w:line="240" w:lineRule="auto"/>
              <w:ind w:firstLine="709"/>
              <w:rPr>
                <w:rFonts w:ascii="Times New Roman" w:eastAsia="Times New Roman" w:hAnsi="Times New Roman" w:cs="Times New Roman"/>
                <w:sz w:val="24"/>
                <w:szCs w:val="24"/>
                <w:lang w:eastAsia="ru-RU"/>
              </w:rPr>
            </w:pPr>
            <w:r w:rsidRPr="002D0EED">
              <w:rPr>
                <w:rFonts w:ascii="Times New Roman" w:eastAsia="Times New Roman" w:hAnsi="Times New Roman" w:cs="Times New Roman"/>
                <w:sz w:val="24"/>
                <w:szCs w:val="24"/>
                <w:lang w:eastAsia="ru-RU"/>
              </w:rPr>
              <w:t>Бензин АИ-95</w:t>
            </w:r>
          </w:p>
        </w:tc>
        <w:tc>
          <w:tcPr>
            <w:tcW w:w="1178" w:type="dxa"/>
            <w:tcBorders>
              <w:top w:val="single" w:sz="4" w:space="0" w:color="auto"/>
              <w:left w:val="single" w:sz="4" w:space="0" w:color="auto"/>
              <w:bottom w:val="single" w:sz="4" w:space="0" w:color="auto"/>
              <w:right w:val="single" w:sz="4" w:space="0" w:color="auto"/>
            </w:tcBorders>
            <w:vAlign w:val="bottom"/>
          </w:tcPr>
          <w:p w14:paraId="22E7D366" w14:textId="77777777" w:rsidR="002D0EED" w:rsidRPr="002D0EED" w:rsidRDefault="002D0EED" w:rsidP="002D0EED">
            <w:pPr>
              <w:tabs>
                <w:tab w:val="left" w:pos="1134"/>
              </w:tabs>
              <w:spacing w:after="0" w:line="240" w:lineRule="auto"/>
              <w:rPr>
                <w:rFonts w:ascii="Times New Roman" w:eastAsia="Times New Roman" w:hAnsi="Times New Roman" w:cs="Times New Roman"/>
                <w:sz w:val="24"/>
                <w:szCs w:val="24"/>
                <w:lang w:eastAsia="ru-RU"/>
              </w:rPr>
            </w:pPr>
            <w:r w:rsidRPr="002D0EED">
              <w:rPr>
                <w:rFonts w:ascii="Times New Roman" w:eastAsia="Times New Roman" w:hAnsi="Times New Roman" w:cs="Times New Roman"/>
                <w:sz w:val="24"/>
                <w:szCs w:val="24"/>
                <w:lang w:eastAsia="ru-RU"/>
              </w:rPr>
              <w:t>27 500</w:t>
            </w:r>
          </w:p>
        </w:tc>
        <w:tc>
          <w:tcPr>
            <w:tcW w:w="925" w:type="dxa"/>
            <w:tcBorders>
              <w:top w:val="single" w:sz="4" w:space="0" w:color="auto"/>
              <w:left w:val="single" w:sz="4" w:space="0" w:color="auto"/>
              <w:bottom w:val="single" w:sz="4" w:space="0" w:color="auto"/>
              <w:right w:val="single" w:sz="4" w:space="0" w:color="auto"/>
            </w:tcBorders>
            <w:vAlign w:val="bottom"/>
          </w:tcPr>
          <w:p w14:paraId="32A5C7B9" w14:textId="77777777" w:rsidR="002D0EED" w:rsidRPr="002D0EED" w:rsidRDefault="002D0EED" w:rsidP="002D0EED">
            <w:pPr>
              <w:tabs>
                <w:tab w:val="left" w:pos="1134"/>
              </w:tabs>
              <w:spacing w:after="0" w:line="240" w:lineRule="auto"/>
              <w:rPr>
                <w:rFonts w:ascii="Times New Roman" w:eastAsia="Times New Roman" w:hAnsi="Times New Roman" w:cs="Times New Roman"/>
                <w:sz w:val="24"/>
                <w:szCs w:val="24"/>
                <w:lang w:eastAsia="ru-RU"/>
              </w:rPr>
            </w:pPr>
            <w:r w:rsidRPr="002D0EED">
              <w:rPr>
                <w:rFonts w:ascii="Times New Roman" w:eastAsia="Times New Roman" w:hAnsi="Times New Roman" w:cs="Times New Roman"/>
                <w:sz w:val="24"/>
                <w:szCs w:val="24"/>
                <w:lang w:eastAsia="ru-RU"/>
              </w:rPr>
              <w:t>л</w:t>
            </w:r>
          </w:p>
        </w:tc>
        <w:tc>
          <w:tcPr>
            <w:tcW w:w="1746" w:type="dxa"/>
            <w:tcBorders>
              <w:top w:val="single" w:sz="4" w:space="0" w:color="auto"/>
              <w:left w:val="single" w:sz="4" w:space="0" w:color="auto"/>
              <w:bottom w:val="single" w:sz="4" w:space="0" w:color="auto"/>
              <w:right w:val="single" w:sz="4" w:space="0" w:color="auto"/>
            </w:tcBorders>
            <w:vAlign w:val="bottom"/>
          </w:tcPr>
          <w:p w14:paraId="1CEBCB9E" w14:textId="77777777" w:rsidR="002D0EED" w:rsidRPr="002D0EED" w:rsidRDefault="002D0EED" w:rsidP="002D0EED">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2D0EED">
              <w:rPr>
                <w:rFonts w:ascii="Times New Roman" w:eastAsia="Times New Roman" w:hAnsi="Times New Roman" w:cs="Times New Roman"/>
                <w:color w:val="000000"/>
                <w:sz w:val="24"/>
                <w:szCs w:val="24"/>
                <w:lang w:eastAsia="ru-RU"/>
              </w:rPr>
              <w:t>45,86</w:t>
            </w:r>
          </w:p>
        </w:tc>
        <w:tc>
          <w:tcPr>
            <w:tcW w:w="2552" w:type="dxa"/>
            <w:tcBorders>
              <w:top w:val="single" w:sz="4" w:space="0" w:color="auto"/>
              <w:left w:val="single" w:sz="4" w:space="0" w:color="auto"/>
              <w:bottom w:val="single" w:sz="4" w:space="0" w:color="auto"/>
              <w:right w:val="single" w:sz="4" w:space="0" w:color="auto"/>
            </w:tcBorders>
            <w:vAlign w:val="bottom"/>
          </w:tcPr>
          <w:p w14:paraId="1CEF23D9" w14:textId="77777777" w:rsidR="002D0EED" w:rsidRPr="002D0EED" w:rsidRDefault="002D0EED" w:rsidP="002D0EED">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2D0EED">
              <w:rPr>
                <w:rFonts w:ascii="Times New Roman" w:eastAsia="Times New Roman" w:hAnsi="Times New Roman" w:cs="Times New Roman"/>
                <w:color w:val="000000"/>
                <w:sz w:val="24"/>
                <w:szCs w:val="24"/>
                <w:lang w:eastAsia="ru-RU"/>
              </w:rPr>
              <w:t>1 261 150,00</w:t>
            </w:r>
          </w:p>
        </w:tc>
      </w:tr>
      <w:tr w:rsidR="002D0EED" w:rsidRPr="002D0EED" w14:paraId="5EA2B7B4" w14:textId="77777777" w:rsidTr="002D0EED">
        <w:tc>
          <w:tcPr>
            <w:tcW w:w="3522" w:type="dxa"/>
            <w:tcBorders>
              <w:top w:val="single" w:sz="4" w:space="0" w:color="auto"/>
              <w:left w:val="single" w:sz="4" w:space="0" w:color="auto"/>
              <w:bottom w:val="single" w:sz="4" w:space="0" w:color="auto"/>
              <w:right w:val="single" w:sz="4" w:space="0" w:color="auto"/>
            </w:tcBorders>
          </w:tcPr>
          <w:p w14:paraId="14D0DFF5" w14:textId="77777777" w:rsidR="002D0EED" w:rsidRPr="002D0EED" w:rsidRDefault="002D0EED" w:rsidP="002D0EED">
            <w:pPr>
              <w:tabs>
                <w:tab w:val="left" w:pos="1134"/>
              </w:tabs>
              <w:spacing w:after="0"/>
              <w:ind w:firstLine="709"/>
              <w:jc w:val="right"/>
              <w:rPr>
                <w:rFonts w:ascii="Times New Roman" w:eastAsia="Times New Roman" w:hAnsi="Times New Roman" w:cs="Times New Roman"/>
                <w:b/>
                <w:bCs/>
                <w:sz w:val="24"/>
                <w:szCs w:val="24"/>
                <w:lang w:eastAsia="ru-RU"/>
              </w:rPr>
            </w:pPr>
            <w:r w:rsidRPr="002D0EED">
              <w:rPr>
                <w:rFonts w:ascii="Times New Roman" w:eastAsia="Times New Roman" w:hAnsi="Times New Roman" w:cs="Times New Roman"/>
                <w:b/>
                <w:bCs/>
                <w:sz w:val="24"/>
                <w:szCs w:val="24"/>
                <w:lang w:eastAsia="ru-RU"/>
              </w:rPr>
              <w:t>ИТОГО</w:t>
            </w:r>
          </w:p>
        </w:tc>
        <w:tc>
          <w:tcPr>
            <w:tcW w:w="1178" w:type="dxa"/>
            <w:tcBorders>
              <w:top w:val="single" w:sz="4" w:space="0" w:color="auto"/>
              <w:left w:val="single" w:sz="4" w:space="0" w:color="auto"/>
              <w:bottom w:val="single" w:sz="4" w:space="0" w:color="auto"/>
              <w:right w:val="single" w:sz="4" w:space="0" w:color="auto"/>
            </w:tcBorders>
          </w:tcPr>
          <w:p w14:paraId="2C2C75B9" w14:textId="77777777" w:rsidR="002D0EED" w:rsidRPr="002D0EED" w:rsidRDefault="002D0EED" w:rsidP="002D0EED">
            <w:pPr>
              <w:tabs>
                <w:tab w:val="left" w:pos="1134"/>
              </w:tabs>
              <w:spacing w:after="0" w:line="240" w:lineRule="auto"/>
              <w:rPr>
                <w:rFonts w:ascii="Times New Roman" w:eastAsia="Times New Roman" w:hAnsi="Times New Roman" w:cs="Times New Roman"/>
                <w:b/>
                <w:bCs/>
                <w:sz w:val="24"/>
                <w:szCs w:val="24"/>
                <w:lang w:eastAsia="ru-RU"/>
              </w:rPr>
            </w:pPr>
            <w:r w:rsidRPr="002D0EED">
              <w:rPr>
                <w:rFonts w:ascii="Times New Roman" w:eastAsia="Times New Roman" w:hAnsi="Times New Roman" w:cs="Times New Roman"/>
                <w:b/>
                <w:bCs/>
                <w:sz w:val="24"/>
                <w:szCs w:val="24"/>
                <w:lang w:eastAsia="ru-RU"/>
              </w:rPr>
              <w:t>27 500</w:t>
            </w:r>
          </w:p>
        </w:tc>
        <w:tc>
          <w:tcPr>
            <w:tcW w:w="925" w:type="dxa"/>
            <w:tcBorders>
              <w:top w:val="single" w:sz="4" w:space="0" w:color="auto"/>
              <w:left w:val="single" w:sz="4" w:space="0" w:color="auto"/>
              <w:bottom w:val="single" w:sz="4" w:space="0" w:color="auto"/>
              <w:right w:val="single" w:sz="4" w:space="0" w:color="auto"/>
            </w:tcBorders>
          </w:tcPr>
          <w:p w14:paraId="40AD0B21" w14:textId="77777777" w:rsidR="002D0EED" w:rsidRPr="002D0EED" w:rsidRDefault="002D0EED" w:rsidP="002D0EED">
            <w:pPr>
              <w:tabs>
                <w:tab w:val="left" w:pos="1134"/>
              </w:tabs>
              <w:spacing w:after="0" w:line="240" w:lineRule="auto"/>
              <w:ind w:firstLine="709"/>
              <w:jc w:val="center"/>
              <w:rPr>
                <w:rFonts w:ascii="Times New Roman" w:eastAsia="Times New Roman" w:hAnsi="Times New Roman" w:cs="Times New Roman"/>
                <w:bCs/>
                <w:sz w:val="24"/>
                <w:szCs w:val="24"/>
                <w:lang w:eastAsia="ru-RU"/>
              </w:rPr>
            </w:pPr>
          </w:p>
        </w:tc>
        <w:tc>
          <w:tcPr>
            <w:tcW w:w="1746" w:type="dxa"/>
            <w:tcBorders>
              <w:top w:val="single" w:sz="4" w:space="0" w:color="auto"/>
              <w:left w:val="single" w:sz="4" w:space="0" w:color="auto"/>
              <w:bottom w:val="single" w:sz="4" w:space="0" w:color="auto"/>
              <w:right w:val="single" w:sz="4" w:space="0" w:color="auto"/>
            </w:tcBorders>
          </w:tcPr>
          <w:p w14:paraId="4990D16C" w14:textId="77777777" w:rsidR="002D0EED" w:rsidRPr="002D0EED" w:rsidRDefault="002D0EED" w:rsidP="002D0EED">
            <w:pPr>
              <w:tabs>
                <w:tab w:val="left" w:pos="1134"/>
              </w:tabs>
              <w:spacing w:after="0" w:line="240" w:lineRule="auto"/>
              <w:ind w:firstLine="709"/>
              <w:jc w:val="center"/>
              <w:rPr>
                <w:rFonts w:ascii="Times New Roman" w:eastAsia="Times New Roman" w:hAnsi="Times New Roman" w:cs="Times New Roman"/>
                <w:bCs/>
                <w:sz w:val="24"/>
                <w:szCs w:val="24"/>
                <w:lang w:eastAsia="ru-RU"/>
              </w:rPr>
            </w:pPr>
            <w:r w:rsidRPr="002D0EED">
              <w:rPr>
                <w:rFonts w:ascii="Times New Roman" w:eastAsia="Times New Roman" w:hAnsi="Times New Roman" w:cs="Times New Roman"/>
                <w:bCs/>
                <w:sz w:val="24"/>
                <w:szCs w:val="24"/>
                <w:lang w:eastAsia="ru-RU"/>
              </w:rPr>
              <w:t>Х</w:t>
            </w:r>
          </w:p>
        </w:tc>
        <w:tc>
          <w:tcPr>
            <w:tcW w:w="2552" w:type="dxa"/>
            <w:tcBorders>
              <w:top w:val="single" w:sz="4" w:space="0" w:color="auto"/>
              <w:left w:val="single" w:sz="4" w:space="0" w:color="auto"/>
              <w:bottom w:val="single" w:sz="4" w:space="0" w:color="auto"/>
              <w:right w:val="single" w:sz="4" w:space="0" w:color="auto"/>
            </w:tcBorders>
            <w:vAlign w:val="bottom"/>
          </w:tcPr>
          <w:p w14:paraId="53BEED4E" w14:textId="77777777" w:rsidR="002D0EED" w:rsidRPr="002D0EED" w:rsidRDefault="002D0EED" w:rsidP="002D0EED">
            <w:pPr>
              <w:tabs>
                <w:tab w:val="left" w:pos="1134"/>
              </w:tabs>
              <w:spacing w:after="0" w:line="240" w:lineRule="auto"/>
              <w:ind w:firstLine="709"/>
              <w:jc w:val="center"/>
              <w:rPr>
                <w:rFonts w:ascii="Times New Roman" w:eastAsia="Times New Roman" w:hAnsi="Times New Roman" w:cs="Times New Roman"/>
                <w:b/>
                <w:color w:val="000000"/>
                <w:sz w:val="24"/>
                <w:szCs w:val="24"/>
                <w:lang w:eastAsia="ru-RU"/>
              </w:rPr>
            </w:pPr>
            <w:r w:rsidRPr="002D0EED">
              <w:rPr>
                <w:rFonts w:ascii="Times New Roman" w:eastAsia="Times New Roman" w:hAnsi="Times New Roman" w:cs="Times New Roman"/>
                <w:color w:val="000000"/>
                <w:sz w:val="24"/>
                <w:szCs w:val="24"/>
                <w:lang w:eastAsia="ru-RU"/>
              </w:rPr>
              <w:t>1 261 150,00</w:t>
            </w:r>
          </w:p>
        </w:tc>
      </w:tr>
    </w:tbl>
    <w:p w14:paraId="236E6396" w14:textId="77777777" w:rsidR="002D0EED" w:rsidRDefault="002D0EED" w:rsidP="00BF30B5">
      <w:pPr>
        <w:tabs>
          <w:tab w:val="left" w:pos="993"/>
          <w:tab w:val="left" w:pos="1134"/>
        </w:tabs>
        <w:spacing w:after="0" w:line="240" w:lineRule="auto"/>
        <w:ind w:firstLine="709"/>
        <w:jc w:val="both"/>
        <w:rPr>
          <w:rFonts w:ascii="Times New Roman" w:eastAsia="Times New Roman" w:hAnsi="Times New Roman" w:cs="Times New Roman"/>
          <w:b/>
          <w:snapToGrid w:val="0"/>
          <w:sz w:val="24"/>
          <w:szCs w:val="24"/>
          <w:lang w:eastAsia="ru-RU"/>
        </w:rPr>
      </w:pPr>
    </w:p>
    <w:p w14:paraId="5CEF3A3F" w14:textId="77777777" w:rsidR="002D0EED" w:rsidRPr="002D0EED" w:rsidRDefault="00BF294D" w:rsidP="002D0EED">
      <w:pPr>
        <w:tabs>
          <w:tab w:val="left" w:pos="993"/>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napToGrid w:val="0"/>
          <w:sz w:val="24"/>
          <w:szCs w:val="24"/>
          <w:lang w:eastAsia="ru-RU"/>
        </w:rPr>
        <w:t>3.</w:t>
      </w:r>
      <w:r w:rsidR="007672B2">
        <w:rPr>
          <w:rFonts w:ascii="Times New Roman" w:eastAsia="Times New Roman" w:hAnsi="Times New Roman" w:cs="Times New Roman"/>
          <w:b/>
          <w:snapToGrid w:val="0"/>
          <w:sz w:val="24"/>
          <w:szCs w:val="24"/>
          <w:lang w:eastAsia="ru-RU"/>
        </w:rPr>
        <w:t>4.</w:t>
      </w:r>
      <w:r>
        <w:rPr>
          <w:rFonts w:ascii="Times New Roman" w:eastAsia="Times New Roman" w:hAnsi="Times New Roman" w:cs="Times New Roman"/>
          <w:b/>
          <w:snapToGrid w:val="0"/>
          <w:sz w:val="24"/>
          <w:szCs w:val="24"/>
          <w:lang w:eastAsia="ru-RU"/>
        </w:rPr>
        <w:t xml:space="preserve"> Н</w:t>
      </w:r>
      <w:r w:rsidR="006D1F9B" w:rsidRPr="00255216">
        <w:rPr>
          <w:rFonts w:ascii="Times New Roman" w:eastAsia="Times New Roman" w:hAnsi="Times New Roman" w:cs="Times New Roman"/>
          <w:b/>
          <w:sz w:val="24"/>
          <w:szCs w:val="24"/>
          <w:lang w:eastAsia="ru-RU"/>
        </w:rPr>
        <w:t>ачальн</w:t>
      </w:r>
      <w:r>
        <w:rPr>
          <w:rFonts w:ascii="Times New Roman" w:eastAsia="Times New Roman" w:hAnsi="Times New Roman" w:cs="Times New Roman"/>
          <w:b/>
          <w:sz w:val="24"/>
          <w:szCs w:val="24"/>
          <w:lang w:eastAsia="ru-RU"/>
        </w:rPr>
        <w:t>ая</w:t>
      </w:r>
      <w:r w:rsidR="006D1F9B" w:rsidRPr="00255216">
        <w:rPr>
          <w:rFonts w:ascii="Times New Roman" w:eastAsia="Times New Roman" w:hAnsi="Times New Roman" w:cs="Times New Roman"/>
          <w:b/>
          <w:sz w:val="24"/>
          <w:szCs w:val="24"/>
          <w:lang w:eastAsia="ru-RU"/>
        </w:rPr>
        <w:t xml:space="preserve"> (максимальн</w:t>
      </w:r>
      <w:r>
        <w:rPr>
          <w:rFonts w:ascii="Times New Roman" w:eastAsia="Times New Roman" w:hAnsi="Times New Roman" w:cs="Times New Roman"/>
          <w:b/>
          <w:sz w:val="24"/>
          <w:szCs w:val="24"/>
          <w:lang w:eastAsia="ru-RU"/>
        </w:rPr>
        <w:t>ая) цена</w:t>
      </w:r>
      <w:r w:rsidR="006D1F9B" w:rsidRPr="00255216">
        <w:rPr>
          <w:rFonts w:ascii="Times New Roman" w:eastAsia="Times New Roman" w:hAnsi="Times New Roman" w:cs="Times New Roman"/>
          <w:b/>
          <w:sz w:val="24"/>
          <w:szCs w:val="24"/>
          <w:lang w:eastAsia="ru-RU"/>
        </w:rPr>
        <w:t xml:space="preserve"> </w:t>
      </w:r>
      <w:r w:rsidR="002D0EED">
        <w:rPr>
          <w:rFonts w:ascii="Times New Roman" w:eastAsia="Times New Roman" w:hAnsi="Times New Roman" w:cs="Times New Roman"/>
          <w:b/>
          <w:sz w:val="24"/>
          <w:szCs w:val="24"/>
          <w:lang w:eastAsia="ru-RU"/>
        </w:rPr>
        <w:t>договора</w:t>
      </w:r>
      <w:r w:rsidR="006D1F9B" w:rsidRPr="00255216">
        <w:rPr>
          <w:rFonts w:ascii="Times New Roman" w:eastAsia="Times New Roman" w:hAnsi="Times New Roman" w:cs="Times New Roman"/>
          <w:b/>
          <w:sz w:val="24"/>
          <w:szCs w:val="24"/>
          <w:lang w:eastAsia="ru-RU"/>
        </w:rPr>
        <w:t xml:space="preserve">: </w:t>
      </w:r>
      <w:r w:rsidR="002D0EED" w:rsidRPr="002D0EED">
        <w:rPr>
          <w:rFonts w:ascii="Times New Roman" w:eastAsia="Times New Roman" w:hAnsi="Times New Roman" w:cs="Times New Roman"/>
          <w:color w:val="000000"/>
          <w:sz w:val="24"/>
          <w:szCs w:val="24"/>
          <w:lang w:eastAsia="ru-RU"/>
        </w:rPr>
        <w:t xml:space="preserve">1 261 150 (Один миллион двести шестьдесят одна тысяча сто пятьдесят) рублей 00 копеек, в т.ч. НДС. </w:t>
      </w:r>
    </w:p>
    <w:p w14:paraId="609A6B09" w14:textId="77777777" w:rsidR="00255216" w:rsidRPr="00255216" w:rsidRDefault="002D0EED" w:rsidP="002D0EED">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2D0EED">
        <w:rPr>
          <w:rFonts w:ascii="Times New Roman" w:eastAsia="Times New Roman" w:hAnsi="Times New Roman" w:cs="Times New Roman"/>
          <w:color w:val="000000"/>
          <w:sz w:val="24"/>
          <w:szCs w:val="24"/>
          <w:lang w:eastAsia="ru-RU"/>
        </w:rPr>
        <w:t>Указанная цена включает в себя себестоимость Товара, бесплатные топливные карты и бесплатное обслуживание топливных карт</w:t>
      </w:r>
      <w:r w:rsidR="00255216" w:rsidRPr="00AA0109">
        <w:rPr>
          <w:rFonts w:ascii="Times New Roman" w:eastAsia="Times New Roman" w:hAnsi="Times New Roman" w:cs="Times New Roman"/>
          <w:sz w:val="24"/>
          <w:szCs w:val="24"/>
          <w:lang w:eastAsia="ru-RU"/>
        </w:rPr>
        <w:t>.</w:t>
      </w:r>
    </w:p>
    <w:p w14:paraId="1F09248B" w14:textId="77777777" w:rsidR="008E2A5E" w:rsidRPr="00AA0109" w:rsidRDefault="00BF294D" w:rsidP="00E2100D">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t>3.5</w:t>
      </w:r>
      <w:r w:rsidR="008E2A5E" w:rsidRPr="00AA0109">
        <w:rPr>
          <w:rFonts w:ascii="Times New Roman" w:eastAsia="Times New Roman" w:hAnsi="Times New Roman" w:cs="Times New Roman"/>
          <w:b/>
          <w:snapToGrid w:val="0"/>
          <w:sz w:val="24"/>
          <w:szCs w:val="24"/>
          <w:lang w:eastAsia="ru-RU"/>
        </w:rPr>
        <w:t>.</w:t>
      </w:r>
      <w:r w:rsidR="00991BE4" w:rsidRPr="00AA0109">
        <w:rPr>
          <w:rFonts w:ascii="Times New Roman" w:eastAsia="Times New Roman" w:hAnsi="Times New Roman" w:cs="Times New Roman"/>
          <w:b/>
          <w:snapToGrid w:val="0"/>
          <w:sz w:val="24"/>
          <w:szCs w:val="24"/>
          <w:lang w:eastAsia="ru-RU"/>
        </w:rPr>
        <w:t> </w:t>
      </w:r>
      <w:r w:rsidR="008E2A5E" w:rsidRPr="00AA0109">
        <w:rPr>
          <w:rFonts w:ascii="Times New Roman" w:eastAsia="Times New Roman" w:hAnsi="Times New Roman" w:cs="Times New Roman"/>
          <w:b/>
          <w:snapToGrid w:val="0"/>
          <w:sz w:val="24"/>
          <w:szCs w:val="24"/>
          <w:lang w:eastAsia="ru-RU"/>
        </w:rPr>
        <w:t>Срок поставки</w:t>
      </w:r>
      <w:r>
        <w:rPr>
          <w:rFonts w:ascii="Times New Roman" w:eastAsia="Times New Roman" w:hAnsi="Times New Roman" w:cs="Times New Roman"/>
          <w:b/>
          <w:snapToGrid w:val="0"/>
          <w:sz w:val="24"/>
          <w:szCs w:val="24"/>
          <w:lang w:eastAsia="ru-RU"/>
        </w:rPr>
        <w:t xml:space="preserve"> Товара</w:t>
      </w:r>
      <w:r w:rsidR="008E2A5E" w:rsidRPr="00AA0109">
        <w:rPr>
          <w:rFonts w:ascii="Times New Roman" w:eastAsia="Times New Roman" w:hAnsi="Times New Roman" w:cs="Times New Roman"/>
          <w:b/>
          <w:snapToGrid w:val="0"/>
          <w:sz w:val="24"/>
          <w:szCs w:val="24"/>
          <w:lang w:eastAsia="ru-RU"/>
        </w:rPr>
        <w:t>:</w:t>
      </w:r>
      <w:r w:rsidR="008E2A5E" w:rsidRPr="00AA0109">
        <w:rPr>
          <w:rFonts w:ascii="Times New Roman" w:eastAsia="Times New Roman" w:hAnsi="Times New Roman" w:cs="Times New Roman"/>
          <w:spacing w:val="14"/>
          <w:sz w:val="24"/>
          <w:szCs w:val="24"/>
          <w:lang w:eastAsia="ru-RU"/>
        </w:rPr>
        <w:t xml:space="preserve"> </w:t>
      </w:r>
      <w:r w:rsidR="002D0EED" w:rsidRPr="002D0EED">
        <w:rPr>
          <w:rFonts w:ascii="Times New Roman" w:eastAsia="Calibri" w:hAnsi="Times New Roman" w:cs="Times New Roman"/>
          <w:bCs/>
          <w:sz w:val="24"/>
          <w:szCs w:val="24"/>
          <w:lang w:eastAsia="ru-RU"/>
        </w:rPr>
        <w:t xml:space="preserve">с </w:t>
      </w:r>
      <w:r w:rsidR="008B2F77" w:rsidRPr="008B2F77">
        <w:rPr>
          <w:rFonts w:ascii="Times New Roman" w:eastAsia="Calibri" w:hAnsi="Times New Roman" w:cs="Times New Roman"/>
          <w:bCs/>
          <w:sz w:val="24"/>
          <w:szCs w:val="24"/>
          <w:lang w:eastAsia="ru-RU"/>
        </w:rPr>
        <w:t>момента заключения договора</w:t>
      </w:r>
      <w:r w:rsidR="002D0EED" w:rsidRPr="008B2F77">
        <w:rPr>
          <w:rFonts w:ascii="Times New Roman" w:eastAsia="Calibri" w:hAnsi="Times New Roman" w:cs="Times New Roman"/>
          <w:bCs/>
          <w:sz w:val="24"/>
          <w:szCs w:val="24"/>
          <w:lang w:eastAsia="ru-RU"/>
        </w:rPr>
        <w:t xml:space="preserve"> </w:t>
      </w:r>
      <w:r w:rsidR="002D0EED" w:rsidRPr="002D0EED">
        <w:rPr>
          <w:rFonts w:ascii="Times New Roman" w:eastAsia="Calibri" w:hAnsi="Times New Roman" w:cs="Times New Roman"/>
          <w:bCs/>
          <w:sz w:val="24"/>
          <w:szCs w:val="24"/>
          <w:lang w:eastAsia="ru-RU"/>
        </w:rPr>
        <w:t>– по 15.03.2019 включительно</w:t>
      </w:r>
      <w:r w:rsidR="008E2A5E" w:rsidRPr="00AA0109">
        <w:rPr>
          <w:rFonts w:ascii="Times New Roman" w:eastAsia="Calibri" w:hAnsi="Times New Roman" w:cs="Times New Roman"/>
          <w:bCs/>
          <w:sz w:val="24"/>
          <w:szCs w:val="24"/>
          <w:lang w:eastAsia="ru-RU"/>
        </w:rPr>
        <w:t xml:space="preserve">. </w:t>
      </w:r>
    </w:p>
    <w:p w14:paraId="3CCBAE08" w14:textId="77777777" w:rsidR="00255216" w:rsidRPr="00BF294D" w:rsidRDefault="00BF294D" w:rsidP="00BF294D">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3.6</w:t>
      </w:r>
      <w:r w:rsidR="006D1F9B" w:rsidRPr="00255216">
        <w:rPr>
          <w:rFonts w:ascii="Times New Roman" w:eastAsia="Times New Roman" w:hAnsi="Times New Roman" w:cs="Times New Roman"/>
          <w:b/>
          <w:snapToGrid w:val="0"/>
          <w:sz w:val="24"/>
          <w:szCs w:val="24"/>
          <w:lang w:eastAsia="ru-RU"/>
        </w:rPr>
        <w:t>. Место поставки</w:t>
      </w:r>
      <w:r>
        <w:rPr>
          <w:rFonts w:ascii="Times New Roman" w:eastAsia="Times New Roman" w:hAnsi="Times New Roman" w:cs="Times New Roman"/>
          <w:b/>
          <w:snapToGrid w:val="0"/>
          <w:sz w:val="24"/>
          <w:szCs w:val="24"/>
          <w:lang w:eastAsia="ru-RU"/>
        </w:rPr>
        <w:t xml:space="preserve"> Товара</w:t>
      </w:r>
      <w:r w:rsidR="006D1F9B" w:rsidRPr="00255216">
        <w:rPr>
          <w:rFonts w:ascii="Times New Roman" w:eastAsia="Times New Roman" w:hAnsi="Times New Roman" w:cs="Times New Roman"/>
          <w:b/>
          <w:snapToGrid w:val="0"/>
          <w:sz w:val="24"/>
          <w:szCs w:val="24"/>
          <w:lang w:eastAsia="ru-RU"/>
        </w:rPr>
        <w:t xml:space="preserve">: </w:t>
      </w:r>
      <w:r w:rsidR="002D0EED" w:rsidRPr="002D0EED">
        <w:rPr>
          <w:rFonts w:ascii="Times New Roman" w:eastAsia="Times New Roman" w:hAnsi="Times New Roman" w:cs="Times New Roman"/>
          <w:snapToGrid w:val="0"/>
          <w:sz w:val="24"/>
          <w:szCs w:val="24"/>
          <w:lang w:eastAsia="ru-RU"/>
        </w:rPr>
        <w:t>АЗС г. Мурманска и Мурманской области: г. Кандалакша, п. Зеленоборский, г. Ковдор, г. Заполярный, г. Оленегорск, п. Ревда, п. Никель</w:t>
      </w:r>
      <w:r w:rsidR="00255216" w:rsidRPr="00255216">
        <w:rPr>
          <w:rFonts w:ascii="Times New Roman" w:eastAsia="Times New Roman" w:hAnsi="Times New Roman" w:cs="Times New Roman"/>
          <w:bCs/>
          <w:sz w:val="24"/>
          <w:szCs w:val="24"/>
          <w:lang w:eastAsia="ru-RU"/>
        </w:rPr>
        <w:t>.</w:t>
      </w:r>
    </w:p>
    <w:p w14:paraId="6CE031F5" w14:textId="77777777" w:rsidR="00BF30B5" w:rsidRDefault="00BF294D" w:rsidP="00BF30B5">
      <w:pPr>
        <w:spacing w:after="0" w:line="240" w:lineRule="auto"/>
        <w:ind w:firstLine="708"/>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3.7</w:t>
      </w:r>
      <w:r w:rsidR="001B19FF" w:rsidRPr="00AA0109">
        <w:rPr>
          <w:rFonts w:ascii="Times New Roman" w:eastAsia="Times New Roman" w:hAnsi="Times New Roman" w:cs="Times New Roman"/>
          <w:b/>
          <w:sz w:val="24"/>
          <w:szCs w:val="24"/>
          <w:lang w:eastAsia="ru-RU"/>
        </w:rPr>
        <w:t xml:space="preserve">. </w:t>
      </w:r>
      <w:r w:rsidR="00BC3630" w:rsidRPr="00AA0109">
        <w:rPr>
          <w:rFonts w:ascii="Times New Roman" w:hAnsi="Times New Roman" w:cs="Times New Roman"/>
          <w:b/>
          <w:sz w:val="24"/>
          <w:szCs w:val="24"/>
        </w:rPr>
        <w:t>Иные условия:</w:t>
      </w:r>
      <w:r w:rsidR="00BC3630" w:rsidRPr="00AA0109">
        <w:rPr>
          <w:rFonts w:ascii="Times New Roman" w:hAnsi="Times New Roman" w:cs="Times New Roman"/>
          <w:sz w:val="24"/>
          <w:szCs w:val="24"/>
        </w:rPr>
        <w:t xml:space="preserve"> </w:t>
      </w:r>
      <w:r w:rsidR="00BF30B5" w:rsidRPr="00BF30B5">
        <w:rPr>
          <w:rFonts w:ascii="Times New Roman" w:hAnsi="Times New Roman" w:cs="Times New Roman"/>
          <w:sz w:val="24"/>
          <w:szCs w:val="24"/>
        </w:rPr>
        <w:tab/>
      </w:r>
    </w:p>
    <w:p w14:paraId="6FE98806" w14:textId="77777777" w:rsidR="002D0EED" w:rsidRPr="002D0EED" w:rsidRDefault="002D0EED" w:rsidP="002D0EED">
      <w:pPr>
        <w:spacing w:after="0" w:line="240" w:lineRule="auto"/>
        <w:ind w:firstLine="708"/>
        <w:jc w:val="both"/>
        <w:rPr>
          <w:rFonts w:ascii="Times New Roman" w:hAnsi="Times New Roman" w:cs="Times New Roman"/>
          <w:sz w:val="24"/>
          <w:szCs w:val="24"/>
        </w:rPr>
      </w:pPr>
      <w:r w:rsidRPr="002D0EED">
        <w:rPr>
          <w:rFonts w:ascii="Times New Roman" w:hAnsi="Times New Roman" w:cs="Times New Roman"/>
          <w:sz w:val="24"/>
          <w:szCs w:val="24"/>
        </w:rPr>
        <w:t>- Топливные карты выдаются на бесплатной основе в количестве не более 175 шт. на все время действия Договора поставки;</w:t>
      </w:r>
    </w:p>
    <w:p w14:paraId="6D14507A" w14:textId="77777777" w:rsidR="002D0EED" w:rsidRPr="002D0EED" w:rsidRDefault="002D0EED" w:rsidP="002D0EED">
      <w:pPr>
        <w:spacing w:after="0" w:line="240" w:lineRule="auto"/>
        <w:ind w:firstLine="708"/>
        <w:jc w:val="both"/>
        <w:rPr>
          <w:rFonts w:ascii="Times New Roman" w:hAnsi="Times New Roman" w:cs="Times New Roman"/>
          <w:sz w:val="24"/>
          <w:szCs w:val="24"/>
        </w:rPr>
      </w:pPr>
      <w:r w:rsidRPr="002D0EED">
        <w:rPr>
          <w:rFonts w:ascii="Times New Roman" w:hAnsi="Times New Roman" w:cs="Times New Roman"/>
          <w:sz w:val="24"/>
          <w:szCs w:val="24"/>
        </w:rPr>
        <w:t>-  Обслуживание всех выбранных топливных карт – бесплатно.</w:t>
      </w:r>
    </w:p>
    <w:p w14:paraId="3F6053BA" w14:textId="77777777" w:rsidR="004F4F10" w:rsidRDefault="002D0EED" w:rsidP="002D0EED">
      <w:pPr>
        <w:spacing w:after="0" w:line="240" w:lineRule="auto"/>
        <w:ind w:firstLine="708"/>
        <w:jc w:val="both"/>
        <w:rPr>
          <w:rFonts w:ascii="Times New Roman" w:hAnsi="Times New Roman" w:cs="Times New Roman"/>
          <w:sz w:val="24"/>
          <w:szCs w:val="24"/>
        </w:rPr>
      </w:pPr>
      <w:r w:rsidRPr="002D0EED">
        <w:rPr>
          <w:rFonts w:ascii="Times New Roman" w:hAnsi="Times New Roman" w:cs="Times New Roman"/>
          <w:sz w:val="24"/>
          <w:szCs w:val="24"/>
        </w:rPr>
        <w:t>- 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r w:rsidR="004F4F10" w:rsidRPr="004F4F10">
        <w:rPr>
          <w:rFonts w:ascii="Times New Roman" w:hAnsi="Times New Roman" w:cs="Times New Roman"/>
          <w:sz w:val="24"/>
          <w:szCs w:val="24"/>
        </w:rPr>
        <w:t>.</w:t>
      </w:r>
    </w:p>
    <w:p w14:paraId="6D78E6B3" w14:textId="77777777" w:rsidR="004F4F10" w:rsidRDefault="002D0EED" w:rsidP="008B2667">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3.8</w:t>
      </w:r>
      <w:r w:rsidR="006D1F9B" w:rsidRPr="004F4F10">
        <w:rPr>
          <w:rFonts w:ascii="Times New Roman" w:eastAsia="Times New Roman" w:hAnsi="Times New Roman" w:cs="Times New Roman"/>
          <w:b/>
          <w:snapToGrid w:val="0"/>
          <w:sz w:val="24"/>
          <w:szCs w:val="24"/>
          <w:lang w:eastAsia="ru-RU"/>
        </w:rPr>
        <w:t xml:space="preserve">. </w:t>
      </w:r>
      <w:r w:rsidR="00BC3630" w:rsidRPr="004F4F10">
        <w:rPr>
          <w:rFonts w:ascii="Times New Roman" w:eastAsia="Times New Roman" w:hAnsi="Times New Roman" w:cs="Times New Roman"/>
          <w:b/>
          <w:snapToGrid w:val="0"/>
          <w:sz w:val="24"/>
          <w:szCs w:val="24"/>
          <w:lang w:eastAsia="ru-RU"/>
        </w:rPr>
        <w:t>Условия</w:t>
      </w:r>
      <w:r w:rsidR="006D1F9B" w:rsidRPr="004F4F10">
        <w:rPr>
          <w:rFonts w:ascii="Times New Roman" w:eastAsia="Times New Roman" w:hAnsi="Times New Roman" w:cs="Times New Roman"/>
          <w:b/>
          <w:snapToGrid w:val="0"/>
          <w:sz w:val="24"/>
          <w:szCs w:val="24"/>
          <w:lang w:eastAsia="ru-RU"/>
        </w:rPr>
        <w:t xml:space="preserve"> оплаты:</w:t>
      </w:r>
      <w:r w:rsidR="006D1F9B" w:rsidRPr="004F4F10">
        <w:rPr>
          <w:rFonts w:ascii="Times New Roman" w:eastAsia="Times New Roman" w:hAnsi="Times New Roman" w:cs="Times New Roman"/>
          <w:snapToGrid w:val="0"/>
          <w:sz w:val="24"/>
          <w:szCs w:val="24"/>
          <w:lang w:eastAsia="ru-RU"/>
        </w:rPr>
        <w:t xml:space="preserve"> </w:t>
      </w:r>
      <w:r w:rsidR="00647DD0" w:rsidRPr="00647DD0">
        <w:rPr>
          <w:rFonts w:ascii="Times New Roman" w:eastAsia="Times New Roman" w:hAnsi="Times New Roman" w:cs="Times New Roman"/>
          <w:snapToGrid w:val="0"/>
          <w:sz w:val="24"/>
          <w:szCs w:val="24"/>
          <w:lang w:eastAsia="ru-RU"/>
        </w:rPr>
        <w:t>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 Авансовые платежи, перечисленные Покупателем по Договору, считаются полученными в счет оплаты Товара. Оплата Товара производится путем списания денежных средств из сумм, перечисленных Покупателем в счет оплаты Товара</w:t>
      </w:r>
      <w:r w:rsidR="004F4F10" w:rsidRPr="004F4F10">
        <w:rPr>
          <w:rFonts w:ascii="Times New Roman" w:eastAsia="Times New Roman" w:hAnsi="Times New Roman" w:cs="Times New Roman"/>
          <w:snapToGrid w:val="0"/>
          <w:sz w:val="24"/>
          <w:szCs w:val="24"/>
          <w:lang w:eastAsia="ru-RU"/>
        </w:rPr>
        <w:t>.</w:t>
      </w:r>
    </w:p>
    <w:p w14:paraId="523762F4" w14:textId="77777777" w:rsidR="006D1F9B" w:rsidRDefault="006D1F9B" w:rsidP="00823169">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1F7C34">
        <w:rPr>
          <w:rFonts w:ascii="Times New Roman" w:eastAsia="Times New Roman" w:hAnsi="Times New Roman" w:cs="Times New Roman"/>
          <w:b/>
          <w:snapToGrid w:val="0"/>
          <w:sz w:val="24"/>
          <w:szCs w:val="24"/>
          <w:lang w:eastAsia="ru-RU"/>
        </w:rPr>
        <w:t>3.</w:t>
      </w:r>
      <w:r w:rsidR="002D0EED">
        <w:rPr>
          <w:rFonts w:ascii="Times New Roman" w:eastAsia="Times New Roman" w:hAnsi="Times New Roman" w:cs="Times New Roman"/>
          <w:b/>
          <w:snapToGrid w:val="0"/>
          <w:sz w:val="24"/>
          <w:szCs w:val="24"/>
          <w:lang w:eastAsia="ru-RU"/>
        </w:rPr>
        <w:t>9</w:t>
      </w:r>
      <w:r w:rsidRPr="001F7C34">
        <w:rPr>
          <w:rFonts w:ascii="Times New Roman" w:eastAsia="Times New Roman" w:hAnsi="Times New Roman" w:cs="Times New Roman"/>
          <w:b/>
          <w:snapToGrid w:val="0"/>
          <w:sz w:val="24"/>
          <w:szCs w:val="24"/>
          <w:lang w:eastAsia="ru-RU"/>
        </w:rPr>
        <w:t>.</w:t>
      </w:r>
      <w:r w:rsidR="00711ED9" w:rsidRPr="001F7C34">
        <w:t xml:space="preserve"> </w:t>
      </w:r>
      <w:r w:rsidR="00711ED9" w:rsidRPr="001F7C34">
        <w:rPr>
          <w:rFonts w:ascii="Times New Roman" w:eastAsia="Times New Roman" w:hAnsi="Times New Roman" w:cs="Times New Roman"/>
          <w:b/>
          <w:snapToGrid w:val="0"/>
          <w:sz w:val="24"/>
          <w:szCs w:val="24"/>
          <w:lang w:eastAsia="ru-RU"/>
        </w:rPr>
        <w:t xml:space="preserve">Обеспечение заявки, исполнения договора: </w:t>
      </w:r>
      <w:r w:rsidR="00711ED9" w:rsidRPr="001F7C34">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sidRPr="001F7C34">
        <w:rPr>
          <w:rFonts w:ascii="Times New Roman" w:eastAsia="Times New Roman" w:hAnsi="Times New Roman" w:cs="Times New Roman"/>
          <w:snapToGrid w:val="0"/>
          <w:sz w:val="24"/>
          <w:szCs w:val="24"/>
          <w:lang w:eastAsia="ru-RU"/>
        </w:rPr>
        <w:t xml:space="preserve"> на участие</w:t>
      </w:r>
      <w:r w:rsidR="00711ED9" w:rsidRPr="001F7C34">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p>
    <w:p w14:paraId="31DC0348" w14:textId="77777777" w:rsidR="00963480" w:rsidRPr="001F7C34" w:rsidRDefault="00823169"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3.</w:t>
      </w:r>
      <w:r w:rsidR="002D0EED">
        <w:rPr>
          <w:rFonts w:ascii="Times New Roman" w:eastAsia="Times New Roman" w:hAnsi="Times New Roman" w:cs="Times New Roman"/>
          <w:b/>
          <w:sz w:val="24"/>
          <w:szCs w:val="24"/>
          <w:lang w:eastAsia="ar-SA"/>
        </w:rPr>
        <w:t>10</w:t>
      </w:r>
      <w:r w:rsidR="00793970" w:rsidRPr="001F7C34">
        <w:rPr>
          <w:rFonts w:ascii="Times New Roman" w:eastAsia="Times New Roman" w:hAnsi="Times New Roman" w:cs="Times New Roman"/>
          <w:b/>
          <w:sz w:val="24"/>
          <w:szCs w:val="24"/>
          <w:lang w:eastAsia="ar-SA"/>
        </w:rPr>
        <w:t>. Переторжка</w:t>
      </w:r>
      <w:r>
        <w:rPr>
          <w:rFonts w:ascii="Times New Roman" w:eastAsia="Times New Roman" w:hAnsi="Times New Roman" w:cs="Times New Roman"/>
          <w:b/>
          <w:sz w:val="24"/>
          <w:szCs w:val="24"/>
          <w:lang w:eastAsia="ar-SA"/>
        </w:rPr>
        <w:t>:</w:t>
      </w:r>
      <w:r w:rsidR="00793970" w:rsidRPr="001F7C34">
        <w:rPr>
          <w:rFonts w:ascii="Times New Roman" w:eastAsia="Times New Roman" w:hAnsi="Times New Roman" w:cs="Times New Roman"/>
          <w:b/>
          <w:sz w:val="24"/>
          <w:szCs w:val="24"/>
          <w:lang w:eastAsia="ar-SA"/>
        </w:rPr>
        <w:t xml:space="preserve"> </w:t>
      </w:r>
      <w:r w:rsidR="008D70F6" w:rsidRPr="001F7C34">
        <w:rPr>
          <w:rFonts w:ascii="Times New Roman" w:eastAsia="Times New Roman" w:hAnsi="Times New Roman" w:cs="Times New Roman"/>
          <w:sz w:val="24"/>
          <w:szCs w:val="24"/>
          <w:lang w:eastAsia="ar-SA"/>
        </w:rPr>
        <w:t>не предусмотрена</w:t>
      </w:r>
      <w:r w:rsidR="009119B9" w:rsidRPr="001F7C34">
        <w:rPr>
          <w:rFonts w:ascii="Times New Roman" w:eastAsia="Times New Roman" w:hAnsi="Times New Roman" w:cs="Times New Roman"/>
          <w:sz w:val="24"/>
          <w:szCs w:val="24"/>
          <w:lang w:eastAsia="ar-SA"/>
        </w:rPr>
        <w:t>.</w:t>
      </w:r>
    </w:p>
    <w:p w14:paraId="6076B66C" w14:textId="77777777"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14:paraId="45414233" w14:textId="33FFDC17" w:rsidR="003A2F0D" w:rsidRPr="002E26EB"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lastRenderedPageBreak/>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w:t>
      </w:r>
      <w:r w:rsidRPr="00BB433B">
        <w:rPr>
          <w:rFonts w:ascii="Times New Roman" w:eastAsia="Calibri" w:hAnsi="Times New Roman" w:cs="Times New Roman"/>
          <w:b/>
          <w:sz w:val="24"/>
          <w:szCs w:val="24"/>
          <w:lang w:eastAsia="ar-SA"/>
        </w:rPr>
        <w:t>заявками, рассмотрения заявок, оценки, сопоставления и подведения итогов:</w:t>
      </w:r>
      <w:r w:rsidRPr="00BB433B">
        <w:rPr>
          <w:rFonts w:ascii="Times New Roman" w:eastAsia="Calibri" w:hAnsi="Times New Roman" w:cs="Times New Roman"/>
          <w:sz w:val="24"/>
          <w:szCs w:val="24"/>
          <w:lang w:eastAsia="ar-SA"/>
        </w:rPr>
        <w:t xml:space="preserve"> </w:t>
      </w:r>
      <w:r w:rsidR="008F1D9F" w:rsidRPr="007279B8">
        <w:rPr>
          <w:rFonts w:ascii="Times New Roman" w:eastAsia="Times New Roman" w:hAnsi="Times New Roman" w:cs="Times New Roman"/>
          <w:sz w:val="24"/>
          <w:szCs w:val="24"/>
          <w:lang w:eastAsia="ru-RU"/>
        </w:rPr>
        <w:t>24</w:t>
      </w:r>
      <w:r w:rsidR="00AD0447" w:rsidRPr="007279B8">
        <w:rPr>
          <w:rFonts w:ascii="Times New Roman" w:eastAsia="Times New Roman" w:hAnsi="Times New Roman" w:cs="Times New Roman"/>
          <w:sz w:val="24"/>
          <w:szCs w:val="24"/>
          <w:lang w:eastAsia="ru-RU"/>
        </w:rPr>
        <w:t>.09</w:t>
      </w:r>
      <w:r w:rsidR="00BC3630" w:rsidRPr="007279B8">
        <w:rPr>
          <w:rFonts w:ascii="Times New Roman" w:eastAsia="Times New Roman" w:hAnsi="Times New Roman" w:cs="Times New Roman"/>
          <w:sz w:val="24"/>
          <w:szCs w:val="24"/>
          <w:lang w:eastAsia="ru-RU"/>
        </w:rPr>
        <w:t xml:space="preserve">.2018 </w:t>
      </w:r>
      <w:r w:rsidR="00E8324C" w:rsidRPr="007279B8">
        <w:rPr>
          <w:rFonts w:ascii="Times New Roman" w:eastAsia="Times New Roman" w:hAnsi="Times New Roman" w:cs="Times New Roman"/>
          <w:sz w:val="24"/>
          <w:szCs w:val="24"/>
          <w:lang w:eastAsia="ru-RU"/>
        </w:rPr>
        <w:t xml:space="preserve">в </w:t>
      </w:r>
      <w:r w:rsidR="0085481A" w:rsidRPr="007279B8">
        <w:rPr>
          <w:rFonts w:ascii="Times New Roman" w:eastAsia="Times New Roman" w:hAnsi="Times New Roman" w:cs="Times New Roman"/>
          <w:sz w:val="24"/>
          <w:szCs w:val="24"/>
          <w:lang w:eastAsia="ru-RU"/>
        </w:rPr>
        <w:t>0</w:t>
      </w:r>
      <w:r w:rsidR="00E8324C" w:rsidRPr="007279B8">
        <w:rPr>
          <w:rFonts w:ascii="Times New Roman" w:eastAsia="Times New Roman" w:hAnsi="Times New Roman" w:cs="Times New Roman"/>
          <w:sz w:val="24"/>
          <w:szCs w:val="24"/>
          <w:lang w:eastAsia="ru-RU"/>
        </w:rPr>
        <w:t>9</w:t>
      </w:r>
      <w:r w:rsidR="00D56E75" w:rsidRPr="007279B8">
        <w:rPr>
          <w:rFonts w:ascii="Times New Roman" w:eastAsia="Times New Roman" w:hAnsi="Times New Roman" w:cs="Times New Roman"/>
          <w:sz w:val="24"/>
          <w:szCs w:val="24"/>
          <w:lang w:eastAsia="ru-RU"/>
        </w:rPr>
        <w:t>:0</w:t>
      </w:r>
      <w:r w:rsidR="00F1382E" w:rsidRPr="007279B8">
        <w:rPr>
          <w:rFonts w:ascii="Times New Roman" w:eastAsia="Times New Roman" w:hAnsi="Times New Roman" w:cs="Times New Roman"/>
          <w:sz w:val="24"/>
          <w:szCs w:val="24"/>
          <w:lang w:eastAsia="ru-RU"/>
        </w:rPr>
        <w:t>0</w:t>
      </w:r>
      <w:r w:rsidR="00F93CED" w:rsidRPr="002E26EB">
        <w:rPr>
          <w:rFonts w:ascii="Times New Roman" w:eastAsia="Times New Roman" w:hAnsi="Times New Roman" w:cs="Times New Roman"/>
          <w:sz w:val="24"/>
          <w:szCs w:val="24"/>
          <w:lang w:eastAsia="ru-RU"/>
        </w:rPr>
        <w:t xml:space="preserve"> </w:t>
      </w:r>
      <w:r w:rsidR="00F93CED" w:rsidRPr="00AD0447">
        <w:rPr>
          <w:rFonts w:ascii="Times New Roman" w:eastAsia="Times New Roman" w:hAnsi="Times New Roman" w:cs="Times New Roman"/>
          <w:sz w:val="24"/>
          <w:szCs w:val="24"/>
          <w:lang w:eastAsia="ru-RU"/>
        </w:rPr>
        <w:t xml:space="preserve">(МСК) по адресу: </w:t>
      </w:r>
      <w:r w:rsidR="002A4D2F">
        <w:rPr>
          <w:rFonts w:ascii="Times New Roman" w:eastAsia="Times New Roman" w:hAnsi="Times New Roman" w:cs="Times New Roman"/>
          <w:sz w:val="24"/>
          <w:szCs w:val="24"/>
          <w:lang w:eastAsia="ru-RU"/>
        </w:rPr>
        <w:t>г. </w:t>
      </w:r>
      <w:r w:rsidR="002A4D2F" w:rsidRPr="002A4D2F">
        <w:rPr>
          <w:rFonts w:ascii="Times New Roman" w:eastAsia="Times New Roman" w:hAnsi="Times New Roman" w:cs="Times New Roman"/>
          <w:sz w:val="24"/>
          <w:szCs w:val="24"/>
          <w:lang w:eastAsia="ru-RU"/>
        </w:rPr>
        <w:t>Мурманск, ул. Свердлова, д. 39, корп.1, каб. 403</w:t>
      </w:r>
      <w:r w:rsidR="00F93CED" w:rsidRPr="00AD0447">
        <w:rPr>
          <w:rFonts w:ascii="Times New Roman" w:eastAsia="Times New Roman" w:hAnsi="Times New Roman" w:cs="Times New Roman"/>
          <w:sz w:val="24"/>
          <w:szCs w:val="24"/>
          <w:lang w:eastAsia="ru-RU"/>
        </w:rPr>
        <w:t>.</w:t>
      </w:r>
      <w:r w:rsidR="00506F39" w:rsidRPr="002E26EB">
        <w:rPr>
          <w:rFonts w:ascii="Times New Roman" w:eastAsia="Calibri" w:hAnsi="Times New Roman" w:cs="Times New Roman"/>
          <w:sz w:val="24"/>
          <w:szCs w:val="24"/>
          <w:lang w:eastAsia="ar-SA"/>
        </w:rPr>
        <w:t xml:space="preserve"> </w:t>
      </w:r>
    </w:p>
    <w:p w14:paraId="739566C1" w14:textId="77777777" w:rsidR="003A2F0D" w:rsidRPr="002E26EB"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14:paraId="4593FE36" w14:textId="77777777" w:rsidR="00192E27" w:rsidRPr="002E26EB"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2E26EB">
        <w:rPr>
          <w:rFonts w:ascii="Times New Roman" w:eastAsia="Times New Roman" w:hAnsi="Times New Roman" w:cs="Times New Roman"/>
          <w:b/>
          <w:sz w:val="24"/>
          <w:szCs w:val="24"/>
          <w:lang w:eastAsia="ar-SA"/>
        </w:rPr>
        <w:t>5. Требования к Участникам закупки</w:t>
      </w:r>
    </w:p>
    <w:p w14:paraId="598C4072" w14:textId="77777777" w:rsidR="003A2F0D" w:rsidRPr="002E26EB"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2E26EB">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14:paraId="749145A7" w14:textId="77777777" w:rsidR="003A2F0D" w:rsidRPr="002E26EB"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14:paraId="042A1B9F" w14:textId="77777777" w:rsidR="003A2F0D" w:rsidRPr="002E26EB"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2E26EB">
        <w:rPr>
          <w:rFonts w:ascii="Times New Roman" w:eastAsia="Times New Roman" w:hAnsi="Times New Roman" w:cs="Times New Roman"/>
          <w:b/>
          <w:sz w:val="24"/>
          <w:szCs w:val="24"/>
          <w:lang w:eastAsia="ar-SA"/>
        </w:rPr>
        <w:t>6. Порядок предоставления Документации</w:t>
      </w:r>
      <w:r w:rsidR="00192E27" w:rsidRPr="002E26EB">
        <w:rPr>
          <w:rFonts w:ascii="Times New Roman" w:eastAsia="Times New Roman" w:hAnsi="Times New Roman" w:cs="Times New Roman"/>
          <w:b/>
          <w:sz w:val="24"/>
          <w:szCs w:val="24"/>
          <w:lang w:eastAsia="ar-SA"/>
        </w:rPr>
        <w:t xml:space="preserve"> Участнику закупки</w:t>
      </w:r>
      <w:r w:rsidRPr="002E26EB">
        <w:rPr>
          <w:rFonts w:ascii="Times New Roman" w:eastAsia="Times New Roman" w:hAnsi="Times New Roman" w:cs="Times New Roman"/>
          <w:b/>
          <w:sz w:val="24"/>
          <w:szCs w:val="24"/>
          <w:lang w:eastAsia="ar-SA"/>
        </w:rPr>
        <w:t xml:space="preserve"> </w:t>
      </w:r>
    </w:p>
    <w:p w14:paraId="5E72514A" w14:textId="77777777" w:rsidR="00590B88" w:rsidRPr="00AD0447" w:rsidRDefault="00590B88" w:rsidP="00590B88">
      <w:pPr>
        <w:tabs>
          <w:tab w:val="left" w:pos="6987"/>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2E26EB">
        <w:rPr>
          <w:rFonts w:ascii="Times New Roman" w:eastAsia="Times New Roman" w:hAnsi="Times New Roman" w:cs="Times New Roman"/>
          <w:sz w:val="24"/>
          <w:szCs w:val="24"/>
          <w:lang w:eastAsia="ar-SA"/>
        </w:rPr>
        <w:t>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w:t>
      </w:r>
      <w:r w:rsidRPr="002E26EB">
        <w:rPr>
          <w:rFonts w:ascii="Calibri" w:eastAsia="Calibri" w:hAnsi="Calibri" w:cs="Times New Roman"/>
        </w:rPr>
        <w:t xml:space="preserve"> </w:t>
      </w:r>
      <w:r w:rsidRPr="002E26EB">
        <w:rPr>
          <w:rFonts w:ascii="Times New Roman" w:eastAsia="Times New Roman" w:hAnsi="Times New Roman" w:cs="Times New Roman"/>
          <w:sz w:val="24"/>
          <w:szCs w:val="24"/>
          <w:lang w:eastAsia="ar-SA"/>
        </w:rPr>
        <w:t xml:space="preserve">Документации, либо отправить запрос на электронную </w:t>
      </w:r>
      <w:r w:rsidRPr="00AD0447">
        <w:rPr>
          <w:rFonts w:ascii="Times New Roman" w:eastAsia="Times New Roman" w:hAnsi="Times New Roman" w:cs="Times New Roman"/>
          <w:sz w:val="24"/>
          <w:szCs w:val="24"/>
          <w:lang w:eastAsia="ar-SA"/>
        </w:rPr>
        <w:t xml:space="preserve">почту </w:t>
      </w:r>
      <w:r w:rsidR="00400534">
        <w:rPr>
          <w:rFonts w:ascii="Times New Roman" w:eastAsia="Calibri" w:hAnsi="Times New Roman" w:cs="Times New Roman"/>
          <w:bCs/>
          <w:color w:val="0000FF"/>
          <w:sz w:val="24"/>
          <w:szCs w:val="26"/>
          <w:u w:val="single"/>
          <w:lang w:val="en-US"/>
        </w:rPr>
        <w:t>palchikovskayavv</w:t>
      </w:r>
      <w:r w:rsidR="00400534" w:rsidRPr="00400534">
        <w:rPr>
          <w:rFonts w:ascii="Times New Roman" w:eastAsia="Calibri" w:hAnsi="Times New Roman" w:cs="Times New Roman"/>
          <w:bCs/>
          <w:color w:val="0000FF"/>
          <w:sz w:val="24"/>
          <w:szCs w:val="26"/>
          <w:u w:val="single"/>
        </w:rPr>
        <w:t>@</w:t>
      </w:r>
      <w:r w:rsidR="00400534">
        <w:rPr>
          <w:rFonts w:ascii="Times New Roman" w:eastAsia="Calibri" w:hAnsi="Times New Roman" w:cs="Times New Roman"/>
          <w:bCs/>
          <w:color w:val="0000FF"/>
          <w:sz w:val="24"/>
          <w:szCs w:val="26"/>
          <w:u w:val="single"/>
          <w:lang w:val="en-US"/>
        </w:rPr>
        <w:t>mures</w:t>
      </w:r>
      <w:r w:rsidR="00400534" w:rsidRPr="00400534">
        <w:rPr>
          <w:rFonts w:ascii="Times New Roman" w:eastAsia="Calibri" w:hAnsi="Times New Roman" w:cs="Times New Roman"/>
          <w:bCs/>
          <w:color w:val="0000FF"/>
          <w:sz w:val="24"/>
          <w:szCs w:val="26"/>
          <w:u w:val="single"/>
        </w:rPr>
        <w:t>.</w:t>
      </w:r>
      <w:r w:rsidR="00400534">
        <w:rPr>
          <w:rFonts w:ascii="Times New Roman" w:eastAsia="Calibri" w:hAnsi="Times New Roman" w:cs="Times New Roman"/>
          <w:bCs/>
          <w:color w:val="0000FF"/>
          <w:sz w:val="24"/>
          <w:szCs w:val="26"/>
          <w:u w:val="single"/>
          <w:lang w:val="en-US"/>
        </w:rPr>
        <w:t>ru</w:t>
      </w:r>
      <w:r w:rsidRPr="00AD0447">
        <w:rPr>
          <w:rFonts w:ascii="Times New Roman" w:eastAsia="Times New Roman" w:hAnsi="Times New Roman" w:cs="Times New Roman"/>
          <w:sz w:val="24"/>
          <w:szCs w:val="24"/>
          <w:lang w:eastAsia="ar-SA"/>
        </w:rPr>
        <w:t>, с указанием способа получения Документации.</w:t>
      </w:r>
    </w:p>
    <w:p w14:paraId="62A57C5E" w14:textId="28065935"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D0447">
        <w:rPr>
          <w:rFonts w:ascii="Times New Roman" w:eastAsia="Times New Roman" w:hAnsi="Times New Roman" w:cs="Times New Roman"/>
          <w:sz w:val="24"/>
          <w:szCs w:val="24"/>
          <w:lang w:eastAsia="ar-SA"/>
        </w:rPr>
        <w:t xml:space="preserve">В период </w:t>
      </w:r>
      <w:r w:rsidRPr="00BB433B">
        <w:rPr>
          <w:rFonts w:ascii="Times New Roman" w:eastAsia="Times New Roman" w:hAnsi="Times New Roman" w:cs="Times New Roman"/>
          <w:sz w:val="24"/>
          <w:szCs w:val="24"/>
          <w:lang w:eastAsia="ar-SA"/>
        </w:rPr>
        <w:t xml:space="preserve">с </w:t>
      </w:r>
      <w:r w:rsidR="008B2F77" w:rsidRPr="00BB433B">
        <w:rPr>
          <w:rFonts w:ascii="Times New Roman" w:eastAsia="Times New Roman" w:hAnsi="Times New Roman" w:cs="Times New Roman"/>
          <w:b/>
          <w:sz w:val="24"/>
          <w:szCs w:val="24"/>
          <w:lang w:eastAsia="ar-SA"/>
        </w:rPr>
        <w:t xml:space="preserve">05.09.2018 по </w:t>
      </w:r>
      <w:r w:rsidR="008F1D9F">
        <w:rPr>
          <w:rFonts w:ascii="Times New Roman" w:eastAsia="Times New Roman" w:hAnsi="Times New Roman" w:cs="Times New Roman"/>
          <w:b/>
          <w:sz w:val="24"/>
          <w:szCs w:val="24"/>
          <w:lang w:eastAsia="ar-SA"/>
        </w:rPr>
        <w:t>21</w:t>
      </w:r>
      <w:r w:rsidR="00AD0447" w:rsidRPr="00BB433B">
        <w:rPr>
          <w:rFonts w:ascii="Times New Roman" w:eastAsia="Times New Roman" w:hAnsi="Times New Roman" w:cs="Times New Roman"/>
          <w:b/>
          <w:sz w:val="24"/>
          <w:szCs w:val="24"/>
          <w:lang w:eastAsia="ar-SA"/>
        </w:rPr>
        <w:t>.09</w:t>
      </w:r>
      <w:r w:rsidRPr="00BB433B">
        <w:rPr>
          <w:rFonts w:ascii="Times New Roman" w:eastAsia="Times New Roman" w:hAnsi="Times New Roman" w:cs="Times New Roman"/>
          <w:b/>
          <w:sz w:val="24"/>
          <w:szCs w:val="24"/>
          <w:lang w:eastAsia="ar-SA"/>
        </w:rPr>
        <w:t>.2018</w:t>
      </w:r>
      <w:r w:rsidRPr="00BB433B">
        <w:rPr>
          <w:rFonts w:ascii="Times New Roman" w:eastAsia="Times New Roman" w:hAnsi="Times New Roman" w:cs="Times New Roman"/>
          <w:sz w:val="24"/>
          <w:szCs w:val="24"/>
          <w:lang w:eastAsia="ar-SA"/>
        </w:rPr>
        <w:t xml:space="preserve"> Заказчик в течение</w:t>
      </w:r>
      <w:r w:rsidRPr="002E26EB">
        <w:rPr>
          <w:rFonts w:ascii="Times New Roman" w:eastAsia="Times New Roman" w:hAnsi="Times New Roman" w:cs="Times New Roman"/>
          <w:sz w:val="24"/>
          <w:szCs w:val="24"/>
          <w:lang w:eastAsia="ar-SA"/>
        </w:rPr>
        <w:t xml:space="preserve"> двух рабочих дней (кроме выходных и праздничных дней, перерыв 12:30 (МСК)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14:paraId="01A0FEFD" w14:textId="77777777"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862E569" w14:textId="77777777"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r w:rsidRPr="00590B88">
        <w:rPr>
          <w:rFonts w:ascii="Times New Roman" w:eastAsia="Times New Roman" w:hAnsi="Times New Roman" w:cs="Times New Roman"/>
          <w:color w:val="0000FF"/>
          <w:sz w:val="24"/>
          <w:szCs w:val="24"/>
          <w:lang w:eastAsia="ar-SA"/>
        </w:rPr>
        <w:t xml:space="preserve"> </w:t>
      </w:r>
    </w:p>
    <w:p w14:paraId="2507BB26" w14:textId="77777777"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4A36328" w14:textId="77777777"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14:paraId="7B1FB627" w14:textId="77777777"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w:t>
      </w:r>
      <w:r w:rsidRPr="00726E88">
        <w:rPr>
          <w:rFonts w:ascii="Times New Roman" w:eastAsia="Times New Roman" w:hAnsi="Times New Roman" w:cs="Times New Roman"/>
          <w:sz w:val="24"/>
          <w:szCs w:val="24"/>
          <w:lang w:eastAsia="ar-SA"/>
        </w:rPr>
        <w:t>согласно</w:t>
      </w:r>
      <w:r w:rsidRPr="00726E88">
        <w:rPr>
          <w:rFonts w:ascii="Times New Roman" w:eastAsia="Times New Roman" w:hAnsi="Times New Roman" w:cs="Times New Roman"/>
          <w:color w:val="FF0000"/>
          <w:sz w:val="24"/>
          <w:szCs w:val="24"/>
          <w:lang w:eastAsia="ar-SA"/>
        </w:rPr>
        <w:t xml:space="preserve"> </w:t>
      </w:r>
      <w:r w:rsidRPr="00726E88">
        <w:rPr>
          <w:rFonts w:ascii="Times New Roman" w:eastAsia="Times New Roman" w:hAnsi="Times New Roman" w:cs="Times New Roman"/>
          <w:sz w:val="24"/>
          <w:szCs w:val="24"/>
          <w:lang w:eastAsia="ar-SA"/>
        </w:rPr>
        <w:t>требованиям к содержанию, оформлению и составу заявки,</w:t>
      </w:r>
      <w:r w:rsidRPr="002E2FC3">
        <w:rPr>
          <w:rFonts w:ascii="Times New Roman" w:eastAsia="Times New Roman" w:hAnsi="Times New Roman" w:cs="Times New Roman"/>
          <w:sz w:val="24"/>
          <w:szCs w:val="24"/>
          <w:lang w:eastAsia="ar-SA"/>
        </w:rPr>
        <w:t xml:space="preserve">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пп. 2.3. п. 2. Информационной карты Документации. </w:t>
      </w:r>
    </w:p>
    <w:p w14:paraId="0A9BFCB5" w14:textId="77777777"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p>
    <w:p w14:paraId="1D3A514C" w14:textId="77777777"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п.п. 4.4.6. п. 4.4. Документации и вложена в один непрозрачный конверт. </w:t>
      </w:r>
      <w:r w:rsidRPr="002E2FC3">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2E2FC3">
        <w:rPr>
          <w:rFonts w:ascii="Times New Roman" w:eastAsia="Times New Roman" w:hAnsi="Times New Roman" w:cs="Times New Roman"/>
          <w:sz w:val="24"/>
          <w:szCs w:val="24"/>
          <w:lang w:eastAsia="ar-SA"/>
        </w:rPr>
        <w:t xml:space="preserve">. </w:t>
      </w:r>
    </w:p>
    <w:p w14:paraId="614D8429" w14:textId="77777777"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Запечатанные конверты с заявками на участие в запросе предложений должны быть предоставлены Заказчику по адресу, указанному в п.п. 2.3. п. 2. Информационной карты Документации.</w:t>
      </w:r>
    </w:p>
    <w:p w14:paraId="75D3F188" w14:textId="77777777"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14:paraId="5EE5EA09" w14:textId="77777777"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14:paraId="35505062" w14:textId="77777777"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E2FC3">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14:paraId="652895C4" w14:textId="4EDC7B65" w:rsidR="00B566A9" w:rsidRPr="00BB433B" w:rsidRDefault="00B566A9" w:rsidP="00B566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6EB">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BB433B">
        <w:rPr>
          <w:rFonts w:ascii="Times New Roman" w:eastAsia="Times New Roman" w:hAnsi="Times New Roman" w:cs="Times New Roman"/>
          <w:sz w:val="24"/>
          <w:szCs w:val="24"/>
          <w:lang w:eastAsia="ar-SA"/>
        </w:rPr>
        <w:t xml:space="preserve">с </w:t>
      </w:r>
      <w:r w:rsidR="008B2F77" w:rsidRPr="00BB433B">
        <w:rPr>
          <w:rFonts w:ascii="Times New Roman" w:eastAsia="Times New Roman" w:hAnsi="Times New Roman" w:cs="Times New Roman"/>
          <w:sz w:val="24"/>
          <w:szCs w:val="24"/>
          <w:lang w:eastAsia="ar-SA"/>
        </w:rPr>
        <w:t>05.09</w:t>
      </w:r>
      <w:r w:rsidRPr="00BB433B">
        <w:rPr>
          <w:rFonts w:ascii="Times New Roman" w:eastAsia="Times New Roman" w:hAnsi="Times New Roman" w:cs="Times New Roman"/>
          <w:sz w:val="24"/>
          <w:szCs w:val="24"/>
          <w:lang w:eastAsia="ar-SA"/>
        </w:rPr>
        <w:t xml:space="preserve">.2018 по 16:42 (МСК) </w:t>
      </w:r>
      <w:r w:rsidR="008F1D9F">
        <w:rPr>
          <w:rFonts w:ascii="Times New Roman" w:eastAsia="Times New Roman" w:hAnsi="Times New Roman" w:cs="Times New Roman"/>
          <w:sz w:val="24"/>
          <w:szCs w:val="24"/>
          <w:lang w:eastAsia="ar-SA"/>
        </w:rPr>
        <w:t>21</w:t>
      </w:r>
      <w:r w:rsidR="00AD0447" w:rsidRPr="00BB433B">
        <w:rPr>
          <w:rFonts w:ascii="Times New Roman" w:eastAsia="Times New Roman" w:hAnsi="Times New Roman" w:cs="Times New Roman"/>
          <w:sz w:val="24"/>
          <w:szCs w:val="24"/>
          <w:lang w:eastAsia="ar-SA"/>
        </w:rPr>
        <w:t>.09</w:t>
      </w:r>
      <w:r w:rsidRPr="00BB433B">
        <w:rPr>
          <w:rFonts w:ascii="Times New Roman" w:eastAsia="Times New Roman" w:hAnsi="Times New Roman" w:cs="Times New Roman"/>
          <w:sz w:val="24"/>
          <w:szCs w:val="24"/>
          <w:lang w:eastAsia="ar-SA"/>
        </w:rPr>
        <w:t>.2018, кроме выходных и праздничных дней, перерыв 12:30 (МСК) – 13:30 (МСК).</w:t>
      </w:r>
    </w:p>
    <w:p w14:paraId="61067C0F" w14:textId="77777777" w:rsidR="0048220C" w:rsidRPr="00BB433B"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14:paraId="50D22EF4" w14:textId="77777777" w:rsidR="003A2F0D" w:rsidRPr="00BB433B"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BB433B">
        <w:rPr>
          <w:rFonts w:ascii="Times New Roman" w:eastAsia="Times New Roman" w:hAnsi="Times New Roman" w:cs="Times New Roman"/>
          <w:b/>
          <w:sz w:val="24"/>
          <w:szCs w:val="24"/>
          <w:lang w:eastAsia="ar-SA"/>
        </w:rPr>
        <w:t>8. Разъя</w:t>
      </w:r>
      <w:r w:rsidR="00192E27" w:rsidRPr="00BB433B">
        <w:rPr>
          <w:rFonts w:ascii="Times New Roman" w:eastAsia="Times New Roman" w:hAnsi="Times New Roman" w:cs="Times New Roman"/>
          <w:b/>
          <w:sz w:val="24"/>
          <w:szCs w:val="24"/>
          <w:lang w:eastAsia="ar-SA"/>
        </w:rPr>
        <w:t>снение положений Документации</w:t>
      </w:r>
      <w:r w:rsidR="001D3A65" w:rsidRPr="00BB433B">
        <w:rPr>
          <w:rFonts w:ascii="Times New Roman" w:eastAsia="Times New Roman" w:hAnsi="Times New Roman" w:cs="Times New Roman"/>
          <w:b/>
          <w:sz w:val="24"/>
          <w:szCs w:val="24"/>
          <w:lang w:eastAsia="ar-SA"/>
        </w:rPr>
        <w:t xml:space="preserve"> и </w:t>
      </w:r>
      <w:r w:rsidR="008C583E" w:rsidRPr="00BB433B">
        <w:rPr>
          <w:rFonts w:ascii="Times New Roman" w:eastAsia="Times New Roman" w:hAnsi="Times New Roman" w:cs="Times New Roman"/>
          <w:b/>
          <w:sz w:val="24"/>
          <w:szCs w:val="24"/>
          <w:lang w:eastAsia="ar-SA"/>
        </w:rPr>
        <w:t>(</w:t>
      </w:r>
      <w:r w:rsidR="001D3A65" w:rsidRPr="00BB433B">
        <w:rPr>
          <w:rFonts w:ascii="Times New Roman" w:eastAsia="Times New Roman" w:hAnsi="Times New Roman" w:cs="Times New Roman"/>
          <w:b/>
          <w:sz w:val="24"/>
          <w:szCs w:val="24"/>
          <w:lang w:eastAsia="ar-SA"/>
        </w:rPr>
        <w:t>или</w:t>
      </w:r>
      <w:r w:rsidR="008C583E" w:rsidRPr="00BB433B">
        <w:rPr>
          <w:rFonts w:ascii="Times New Roman" w:eastAsia="Times New Roman" w:hAnsi="Times New Roman" w:cs="Times New Roman"/>
          <w:b/>
          <w:sz w:val="24"/>
          <w:szCs w:val="24"/>
          <w:lang w:eastAsia="ar-SA"/>
        </w:rPr>
        <w:t>)</w:t>
      </w:r>
      <w:r w:rsidR="00F51B9B">
        <w:rPr>
          <w:rFonts w:ascii="Times New Roman" w:eastAsia="Times New Roman" w:hAnsi="Times New Roman" w:cs="Times New Roman"/>
          <w:b/>
          <w:sz w:val="24"/>
          <w:szCs w:val="24"/>
          <w:lang w:eastAsia="ar-SA"/>
        </w:rPr>
        <w:t xml:space="preserve"> Извещения</w:t>
      </w:r>
    </w:p>
    <w:p w14:paraId="2A6028E0" w14:textId="77777777" w:rsidR="00726E88" w:rsidRPr="00BB433B"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B433B">
        <w:rPr>
          <w:rFonts w:ascii="Times New Roman" w:eastAsia="Times New Roman" w:hAnsi="Times New Roman" w:cs="Times New Roman"/>
          <w:sz w:val="24"/>
          <w:szCs w:val="24"/>
          <w:lang w:eastAsia="ru-RU"/>
        </w:rPr>
        <w:t xml:space="preserve">Любой Участник закупки вправе направить Заказчику запрос о даче разъяснении положений Документации и (или) извещения за подписью уполномоченного лица Участника </w:t>
      </w:r>
      <w:r w:rsidRPr="00BB433B">
        <w:rPr>
          <w:rFonts w:ascii="Times New Roman" w:eastAsia="Times New Roman" w:hAnsi="Times New Roman" w:cs="Times New Roman"/>
          <w:sz w:val="24"/>
          <w:szCs w:val="24"/>
          <w:lang w:eastAsia="ru-RU"/>
        </w:rPr>
        <w:lastRenderedPageBreak/>
        <w:t xml:space="preserve">закупки по адресу, указанному в п.п. 2.3. п. 2. Информационной карты Документации, либо на электронную почту </w:t>
      </w:r>
      <w:hyperlink r:id="rId8" w:history="1">
        <w:r w:rsidR="00F73383" w:rsidRPr="00BB433B">
          <w:rPr>
            <w:rStyle w:val="af"/>
            <w:rFonts w:ascii="Times New Roman" w:eastAsia="Times New Roman" w:hAnsi="Times New Roman" w:cs="Times New Roman"/>
            <w:sz w:val="24"/>
            <w:szCs w:val="24"/>
            <w:lang w:val="en-US" w:eastAsia="ar-SA"/>
          </w:rPr>
          <w:t>palchikovskayavv</w:t>
        </w:r>
        <w:r w:rsidR="00F73383" w:rsidRPr="00BB433B">
          <w:rPr>
            <w:rStyle w:val="af"/>
            <w:rFonts w:ascii="Times New Roman" w:eastAsia="Times New Roman" w:hAnsi="Times New Roman" w:cs="Times New Roman"/>
            <w:sz w:val="24"/>
            <w:szCs w:val="24"/>
            <w:lang w:eastAsia="ar-SA"/>
          </w:rPr>
          <w:t>@</w:t>
        </w:r>
        <w:r w:rsidR="00F73383" w:rsidRPr="00BB433B">
          <w:rPr>
            <w:rStyle w:val="af"/>
            <w:rFonts w:ascii="Times New Roman" w:eastAsia="Times New Roman" w:hAnsi="Times New Roman" w:cs="Times New Roman"/>
            <w:sz w:val="24"/>
            <w:szCs w:val="24"/>
            <w:lang w:val="en-US" w:eastAsia="ar-SA"/>
          </w:rPr>
          <w:t>mures</w:t>
        </w:r>
        <w:r w:rsidR="00F73383" w:rsidRPr="00BB433B">
          <w:rPr>
            <w:rStyle w:val="af"/>
            <w:rFonts w:ascii="Times New Roman" w:eastAsia="Times New Roman" w:hAnsi="Times New Roman" w:cs="Times New Roman"/>
            <w:sz w:val="24"/>
            <w:szCs w:val="24"/>
            <w:lang w:eastAsia="ar-SA"/>
          </w:rPr>
          <w:t>.</w:t>
        </w:r>
        <w:r w:rsidR="00F73383" w:rsidRPr="00BB433B">
          <w:rPr>
            <w:rStyle w:val="af"/>
            <w:rFonts w:ascii="Times New Roman" w:eastAsia="Times New Roman" w:hAnsi="Times New Roman" w:cs="Times New Roman"/>
            <w:sz w:val="24"/>
            <w:szCs w:val="24"/>
            <w:lang w:val="en-US" w:eastAsia="ar-SA"/>
          </w:rPr>
          <w:t>ru</w:t>
        </w:r>
      </w:hyperlink>
      <w:r w:rsidR="00400534" w:rsidRPr="00BB433B">
        <w:rPr>
          <w:rStyle w:val="af"/>
          <w:rFonts w:ascii="Times New Roman" w:eastAsia="Calibri" w:hAnsi="Times New Roman" w:cs="Times New Roman"/>
          <w:sz w:val="24"/>
          <w:szCs w:val="24"/>
        </w:rPr>
        <w:t>.</w:t>
      </w:r>
    </w:p>
    <w:p w14:paraId="460CD1DF" w14:textId="77777777" w:rsidR="00DD02E1" w:rsidRPr="00BB433B"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BB433B">
        <w:rPr>
          <w:rFonts w:ascii="Times New Roman" w:eastAsia="Times New Roman" w:hAnsi="Times New Roman" w:cs="Times New Roman"/>
          <w:sz w:val="24"/>
          <w:szCs w:val="24"/>
          <w:lang w:eastAsia="ru-RU"/>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w:t>
      </w:r>
    </w:p>
    <w:p w14:paraId="74DC3033" w14:textId="128B6469" w:rsidR="008D0212" w:rsidRPr="00BB433B"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B433B">
        <w:rPr>
          <w:rFonts w:ascii="Times New Roman" w:eastAsia="Times New Roman" w:hAnsi="Times New Roman" w:cs="Times New Roman"/>
          <w:b/>
          <w:sz w:val="24"/>
          <w:szCs w:val="24"/>
          <w:lang w:eastAsia="ar-SA"/>
        </w:rPr>
        <w:t xml:space="preserve">Дата начала </w:t>
      </w:r>
      <w:r w:rsidRPr="00BB433B">
        <w:rPr>
          <w:rFonts w:ascii="Times New Roman" w:eastAsia="Times New Roman" w:hAnsi="Times New Roman" w:cs="Times New Roman"/>
          <w:b/>
          <w:sz w:val="24"/>
          <w:szCs w:val="24"/>
        </w:rPr>
        <w:t>и дата и время</w:t>
      </w:r>
      <w:r w:rsidRPr="00BB433B">
        <w:rPr>
          <w:rFonts w:ascii="Times New Roman" w:eastAsia="Times New Roman" w:hAnsi="Times New Roman" w:cs="Times New Roman"/>
          <w:b/>
          <w:sz w:val="24"/>
          <w:szCs w:val="24"/>
          <w:lang w:eastAsia="ar-SA"/>
        </w:rPr>
        <w:t xml:space="preserve"> окончания приема запросов о разъяснении положений Документации и (или) извещения от Участников закупки: </w:t>
      </w:r>
      <w:r w:rsidR="00B566A9" w:rsidRPr="00BB433B">
        <w:rPr>
          <w:rFonts w:ascii="Times New Roman" w:eastAsia="Times New Roman" w:hAnsi="Times New Roman" w:cs="Times New Roman"/>
          <w:sz w:val="24"/>
          <w:szCs w:val="24"/>
          <w:lang w:eastAsia="ar-SA"/>
        </w:rPr>
        <w:t xml:space="preserve">с </w:t>
      </w:r>
      <w:r w:rsidR="008B2F77" w:rsidRPr="00BB433B">
        <w:rPr>
          <w:rFonts w:ascii="Times New Roman" w:eastAsia="Times New Roman" w:hAnsi="Times New Roman" w:cs="Times New Roman"/>
          <w:sz w:val="24"/>
          <w:szCs w:val="24"/>
          <w:lang w:eastAsia="ar-SA"/>
        </w:rPr>
        <w:t>05.09.2018 по 16:42 (МСК) 1</w:t>
      </w:r>
      <w:r w:rsidR="004A348F">
        <w:rPr>
          <w:rFonts w:ascii="Times New Roman" w:eastAsia="Times New Roman" w:hAnsi="Times New Roman" w:cs="Times New Roman"/>
          <w:sz w:val="24"/>
          <w:szCs w:val="24"/>
          <w:lang w:eastAsia="ar-SA"/>
        </w:rPr>
        <w:t>7</w:t>
      </w:r>
      <w:r w:rsidR="00AD0447" w:rsidRPr="00BB433B">
        <w:rPr>
          <w:rFonts w:ascii="Times New Roman" w:eastAsia="Times New Roman" w:hAnsi="Times New Roman" w:cs="Times New Roman"/>
          <w:sz w:val="24"/>
          <w:szCs w:val="24"/>
          <w:lang w:eastAsia="ar-SA"/>
        </w:rPr>
        <w:t>.09</w:t>
      </w:r>
      <w:r w:rsidRPr="00BB433B">
        <w:rPr>
          <w:rFonts w:ascii="Times New Roman" w:eastAsia="Times New Roman" w:hAnsi="Times New Roman" w:cs="Times New Roman"/>
          <w:sz w:val="24"/>
          <w:szCs w:val="24"/>
          <w:lang w:eastAsia="ar-SA"/>
        </w:rPr>
        <w:t>.2018.</w:t>
      </w:r>
    </w:p>
    <w:p w14:paraId="3E320CB6" w14:textId="46B38CE8" w:rsidR="008D0212" w:rsidRPr="002E26EB"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B433B">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и (или) извещения: </w:t>
      </w:r>
      <w:r w:rsidRPr="00BB433B">
        <w:rPr>
          <w:rFonts w:ascii="Times New Roman" w:eastAsia="Times New Roman" w:hAnsi="Times New Roman" w:cs="Times New Roman"/>
          <w:sz w:val="24"/>
          <w:szCs w:val="24"/>
          <w:lang w:eastAsia="ar-SA"/>
        </w:rPr>
        <w:t xml:space="preserve">с </w:t>
      </w:r>
      <w:r w:rsidR="008B2F77" w:rsidRPr="00BB433B">
        <w:rPr>
          <w:rFonts w:ascii="Times New Roman" w:eastAsia="Times New Roman" w:hAnsi="Times New Roman" w:cs="Times New Roman"/>
          <w:sz w:val="24"/>
          <w:szCs w:val="24"/>
          <w:lang w:eastAsia="ar-SA"/>
        </w:rPr>
        <w:t>06.09</w:t>
      </w:r>
      <w:r w:rsidR="00B743B2" w:rsidRPr="00BB433B">
        <w:rPr>
          <w:rFonts w:ascii="Times New Roman" w:eastAsia="Times New Roman" w:hAnsi="Times New Roman" w:cs="Times New Roman"/>
          <w:sz w:val="24"/>
          <w:szCs w:val="24"/>
          <w:lang w:eastAsia="ar-SA"/>
        </w:rPr>
        <w:t xml:space="preserve">.2018 по </w:t>
      </w:r>
      <w:r w:rsidR="004A348F">
        <w:rPr>
          <w:rFonts w:ascii="Times New Roman" w:eastAsia="Times New Roman" w:hAnsi="Times New Roman" w:cs="Times New Roman"/>
          <w:sz w:val="24"/>
          <w:szCs w:val="24"/>
          <w:lang w:eastAsia="ar-SA"/>
        </w:rPr>
        <w:t>20</w:t>
      </w:r>
      <w:r w:rsidR="00AD0447" w:rsidRPr="00BB433B">
        <w:rPr>
          <w:rFonts w:ascii="Times New Roman" w:eastAsia="Times New Roman" w:hAnsi="Times New Roman" w:cs="Times New Roman"/>
          <w:sz w:val="24"/>
          <w:szCs w:val="24"/>
          <w:lang w:eastAsia="ar-SA"/>
        </w:rPr>
        <w:t>.09</w:t>
      </w:r>
      <w:r w:rsidRPr="00BB433B">
        <w:rPr>
          <w:rFonts w:ascii="Times New Roman" w:eastAsia="Times New Roman" w:hAnsi="Times New Roman" w:cs="Times New Roman"/>
          <w:sz w:val="24"/>
          <w:szCs w:val="24"/>
          <w:lang w:eastAsia="ar-SA"/>
        </w:rPr>
        <w:t>.2018.</w:t>
      </w:r>
    </w:p>
    <w:p w14:paraId="211E8972" w14:textId="77777777" w:rsidR="008D0212" w:rsidRPr="002E26EB" w:rsidRDefault="008D0212" w:rsidP="008D0212">
      <w:pPr>
        <w:spacing w:after="0" w:line="240" w:lineRule="auto"/>
        <w:ind w:firstLine="709"/>
        <w:jc w:val="both"/>
        <w:rPr>
          <w:rFonts w:ascii="Times New Roman" w:eastAsia="Times New Roman" w:hAnsi="Times New Roman" w:cs="Times New Roman"/>
          <w:b/>
          <w:sz w:val="24"/>
          <w:szCs w:val="24"/>
          <w:lang w:eastAsia="ar-SA"/>
        </w:rPr>
      </w:pPr>
    </w:p>
    <w:p w14:paraId="2B8BA066" w14:textId="77777777"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2E26EB">
        <w:rPr>
          <w:rFonts w:ascii="Times New Roman" w:eastAsia="Times New Roman" w:hAnsi="Times New Roman" w:cs="Times New Roman"/>
          <w:b/>
          <w:sz w:val="24"/>
          <w:szCs w:val="24"/>
          <w:lang w:eastAsia="ru-RU"/>
        </w:rPr>
        <w:t>9. Критерии оценки и их значимость:</w:t>
      </w:r>
    </w:p>
    <w:p w14:paraId="2695358F" w14:textId="77777777" w:rsidR="00793970" w:rsidRDefault="00793970" w:rsidP="00793970">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244"/>
        <w:gridCol w:w="3119"/>
      </w:tblGrid>
      <w:tr w:rsidR="00DD02E1" w:rsidRPr="00DD02E1" w14:paraId="59644EF9" w14:textId="77777777" w:rsidTr="00DD02E1">
        <w:tc>
          <w:tcPr>
            <w:tcW w:w="1560" w:type="dxa"/>
            <w:tcBorders>
              <w:top w:val="single" w:sz="4" w:space="0" w:color="auto"/>
              <w:left w:val="single" w:sz="4" w:space="0" w:color="auto"/>
              <w:bottom w:val="single" w:sz="4" w:space="0" w:color="auto"/>
              <w:right w:val="single" w:sz="4" w:space="0" w:color="auto"/>
            </w:tcBorders>
            <w:vAlign w:val="center"/>
            <w:hideMark/>
          </w:tcPr>
          <w:p w14:paraId="453473E2" w14:textId="77777777"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Номер критерия</w:t>
            </w:r>
          </w:p>
        </w:tc>
        <w:tc>
          <w:tcPr>
            <w:tcW w:w="5244" w:type="dxa"/>
            <w:tcBorders>
              <w:top w:val="single" w:sz="4" w:space="0" w:color="auto"/>
              <w:left w:val="single" w:sz="4" w:space="0" w:color="auto"/>
              <w:bottom w:val="single" w:sz="4" w:space="0" w:color="auto"/>
              <w:right w:val="single" w:sz="4" w:space="0" w:color="auto"/>
            </w:tcBorders>
            <w:vAlign w:val="center"/>
            <w:hideMark/>
          </w:tcPr>
          <w:p w14:paraId="084E8324" w14:textId="77777777"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Критерии оценки заявки</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709ADFB" w14:textId="77777777"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Значимость критерия, %</w:t>
            </w:r>
          </w:p>
        </w:tc>
      </w:tr>
      <w:tr w:rsidR="00DD02E1" w:rsidRPr="00DD02E1" w14:paraId="2E63264D" w14:textId="77777777" w:rsidTr="00DD02E1">
        <w:tc>
          <w:tcPr>
            <w:tcW w:w="1560" w:type="dxa"/>
            <w:tcBorders>
              <w:top w:val="single" w:sz="4" w:space="0" w:color="auto"/>
              <w:left w:val="single" w:sz="4" w:space="0" w:color="auto"/>
              <w:bottom w:val="single" w:sz="4" w:space="0" w:color="auto"/>
              <w:right w:val="single" w:sz="4" w:space="0" w:color="auto"/>
            </w:tcBorders>
            <w:hideMark/>
          </w:tcPr>
          <w:p w14:paraId="783689A9" w14:textId="77777777"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1.</w:t>
            </w:r>
          </w:p>
        </w:tc>
        <w:tc>
          <w:tcPr>
            <w:tcW w:w="5244" w:type="dxa"/>
            <w:tcBorders>
              <w:top w:val="single" w:sz="4" w:space="0" w:color="auto"/>
              <w:left w:val="single" w:sz="4" w:space="0" w:color="auto"/>
              <w:bottom w:val="single" w:sz="4" w:space="0" w:color="auto"/>
              <w:right w:val="single" w:sz="4" w:space="0" w:color="auto"/>
            </w:tcBorders>
            <w:vAlign w:val="center"/>
            <w:hideMark/>
          </w:tcPr>
          <w:p w14:paraId="5F4C051D" w14:textId="77777777" w:rsidR="00DD02E1" w:rsidRPr="00DD02E1" w:rsidRDefault="00DD02E1" w:rsidP="00AB23DA">
            <w:pPr>
              <w:suppressAutoHyphens/>
              <w:spacing w:after="0"/>
              <w:rPr>
                <w:rFonts w:ascii="Times New Roman" w:eastAsia="Calibri" w:hAnsi="Times New Roman" w:cs="Times New Roman"/>
                <w:sz w:val="24"/>
                <w:szCs w:val="24"/>
                <w:lang w:eastAsia="ar-SA"/>
              </w:rPr>
            </w:pPr>
            <w:r w:rsidRPr="00DD02E1">
              <w:rPr>
                <w:rFonts w:ascii="Times New Roman" w:eastAsia="Calibri" w:hAnsi="Times New Roman" w:cs="Times New Roman"/>
                <w:sz w:val="24"/>
                <w:szCs w:val="24"/>
                <w:lang w:eastAsia="ar-SA"/>
              </w:rPr>
              <w:t xml:space="preserve">Цена </w:t>
            </w:r>
            <w:r w:rsidR="00D10956">
              <w:rPr>
                <w:rFonts w:ascii="Times New Roman" w:eastAsia="Calibri" w:hAnsi="Times New Roman" w:cs="Times New Roman"/>
                <w:sz w:val="24"/>
                <w:szCs w:val="24"/>
                <w:lang w:eastAsia="ar-SA"/>
              </w:rPr>
              <w:t>договора</w:t>
            </w:r>
          </w:p>
        </w:tc>
        <w:tc>
          <w:tcPr>
            <w:tcW w:w="3119" w:type="dxa"/>
            <w:tcBorders>
              <w:top w:val="single" w:sz="4" w:space="0" w:color="auto"/>
              <w:left w:val="single" w:sz="4" w:space="0" w:color="auto"/>
              <w:bottom w:val="single" w:sz="4" w:space="0" w:color="auto"/>
              <w:right w:val="single" w:sz="4" w:space="0" w:color="auto"/>
            </w:tcBorders>
            <w:hideMark/>
          </w:tcPr>
          <w:p w14:paraId="026D18F5" w14:textId="77777777" w:rsidR="00DD02E1" w:rsidRPr="00DD02E1" w:rsidRDefault="00D10956"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DD02E1" w:rsidRPr="00DD02E1">
              <w:rPr>
                <w:rFonts w:ascii="Times New Roman" w:eastAsia="Times New Roman" w:hAnsi="Times New Roman" w:cs="Times New Roman"/>
                <w:sz w:val="24"/>
                <w:szCs w:val="24"/>
                <w:lang w:eastAsia="ru-RU"/>
              </w:rPr>
              <w:t>0</w:t>
            </w:r>
          </w:p>
        </w:tc>
      </w:tr>
      <w:tr w:rsidR="00DD02E1" w:rsidRPr="00DD02E1" w14:paraId="077ED65F" w14:textId="77777777" w:rsidTr="00DD02E1">
        <w:tc>
          <w:tcPr>
            <w:tcW w:w="1560" w:type="dxa"/>
            <w:tcBorders>
              <w:top w:val="single" w:sz="4" w:space="0" w:color="auto"/>
              <w:left w:val="single" w:sz="4" w:space="0" w:color="auto"/>
              <w:bottom w:val="single" w:sz="4" w:space="0" w:color="auto"/>
              <w:right w:val="single" w:sz="4" w:space="0" w:color="auto"/>
            </w:tcBorders>
            <w:hideMark/>
          </w:tcPr>
          <w:p w14:paraId="2CC133C3" w14:textId="77777777"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2.</w:t>
            </w:r>
          </w:p>
        </w:tc>
        <w:tc>
          <w:tcPr>
            <w:tcW w:w="5244" w:type="dxa"/>
            <w:tcBorders>
              <w:top w:val="single" w:sz="4" w:space="0" w:color="auto"/>
              <w:left w:val="single" w:sz="4" w:space="0" w:color="auto"/>
              <w:bottom w:val="single" w:sz="4" w:space="0" w:color="auto"/>
              <w:right w:val="single" w:sz="4" w:space="0" w:color="auto"/>
            </w:tcBorders>
            <w:vAlign w:val="center"/>
            <w:hideMark/>
          </w:tcPr>
          <w:p w14:paraId="0AEB9DE1" w14:textId="77777777" w:rsidR="00DD02E1" w:rsidRPr="00DD02E1" w:rsidRDefault="00D10956" w:rsidP="00FF77B4">
            <w:pPr>
              <w:suppressAutoHyphens/>
              <w:spacing w:after="0"/>
              <w:rPr>
                <w:rFonts w:ascii="Times New Roman" w:eastAsia="Calibri" w:hAnsi="Times New Roman" w:cs="Times New Roman"/>
                <w:sz w:val="24"/>
                <w:szCs w:val="24"/>
                <w:lang w:eastAsia="ar-SA"/>
              </w:rPr>
            </w:pPr>
            <w:r w:rsidRPr="00D10956">
              <w:rPr>
                <w:rFonts w:ascii="Times New Roman" w:eastAsia="Times New Roman" w:hAnsi="Times New Roman" w:cs="Times New Roman"/>
                <w:sz w:val="24"/>
                <w:szCs w:val="24"/>
                <w:lang w:eastAsia="ar-SA"/>
              </w:rPr>
              <w:t>Наличие материально-технических ресурсов (Количество АЗС на территории г. Мурманска и Мурманской области: г</w:t>
            </w:r>
            <w:r w:rsidR="00FF77B4">
              <w:rPr>
                <w:rFonts w:ascii="Times New Roman" w:eastAsia="Times New Roman" w:hAnsi="Times New Roman" w:cs="Times New Roman"/>
                <w:sz w:val="24"/>
                <w:szCs w:val="24"/>
                <w:lang w:eastAsia="ar-SA"/>
              </w:rPr>
              <w:t>. Кандалакша, п. Зеленоборский</w:t>
            </w:r>
            <w:r w:rsidRPr="00D10956">
              <w:rPr>
                <w:rFonts w:ascii="Times New Roman" w:eastAsia="Times New Roman" w:hAnsi="Times New Roman" w:cs="Times New Roman"/>
                <w:sz w:val="24"/>
                <w:szCs w:val="24"/>
                <w:lang w:eastAsia="ar-SA"/>
              </w:rPr>
              <w:t>, г. Ковдор, г. Заполярный, г. Оленегорск, п. Ревда, п. Никель)</w:t>
            </w:r>
          </w:p>
        </w:tc>
        <w:tc>
          <w:tcPr>
            <w:tcW w:w="3119" w:type="dxa"/>
            <w:tcBorders>
              <w:top w:val="single" w:sz="4" w:space="0" w:color="auto"/>
              <w:left w:val="single" w:sz="4" w:space="0" w:color="auto"/>
              <w:bottom w:val="single" w:sz="4" w:space="0" w:color="auto"/>
              <w:right w:val="single" w:sz="4" w:space="0" w:color="auto"/>
            </w:tcBorders>
            <w:hideMark/>
          </w:tcPr>
          <w:p w14:paraId="0C1472A5" w14:textId="77777777" w:rsidR="00DD02E1" w:rsidRPr="00DD02E1" w:rsidRDefault="00D10956"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D02E1">
              <w:rPr>
                <w:rFonts w:ascii="Times New Roman" w:eastAsia="Times New Roman" w:hAnsi="Times New Roman" w:cs="Times New Roman"/>
                <w:sz w:val="24"/>
                <w:szCs w:val="24"/>
                <w:lang w:eastAsia="ru-RU"/>
              </w:rPr>
              <w:t>0</w:t>
            </w:r>
          </w:p>
        </w:tc>
      </w:tr>
    </w:tbl>
    <w:p w14:paraId="27F2B75B" w14:textId="77777777" w:rsidR="00DD02E1" w:rsidRPr="00DD02E1" w:rsidRDefault="00DD02E1"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D02E1">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14:paraId="2570E46B" w14:textId="77777777" w:rsidR="00793970" w:rsidRDefault="00793970" w:rsidP="00DD02E1">
      <w:pPr>
        <w:spacing w:after="0" w:line="240" w:lineRule="auto"/>
        <w:rPr>
          <w:rFonts w:ascii="Times New Roman" w:hAnsi="Times New Roman" w:cs="Times New Roman"/>
          <w:b/>
          <w:sz w:val="24"/>
          <w:szCs w:val="24"/>
          <w:lang w:eastAsia="ar-SA"/>
        </w:rPr>
      </w:pPr>
    </w:p>
    <w:p w14:paraId="76F7A5D9" w14:textId="77777777" w:rsidR="003A2F0D" w:rsidRPr="00370D17" w:rsidRDefault="00793970" w:rsidP="00370D17">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14:paraId="15A272E4" w14:textId="77777777" w:rsidR="00370D17" w:rsidRPr="00370D17" w:rsidRDefault="00370D17" w:rsidP="00370D1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70D17">
        <w:rPr>
          <w:rFonts w:ascii="Times New Roman" w:eastAsia="Times New Roman" w:hAnsi="Times New Roman" w:cs="Times New Roman"/>
          <w:sz w:val="24"/>
          <w:szCs w:val="24"/>
          <w:lang w:eastAsia="ar-SA"/>
        </w:rPr>
        <w:t xml:space="preserve">Согласно Постановления Правительства РФ № 925 </w:t>
      </w:r>
      <w:r w:rsidRPr="00370D17">
        <w:rPr>
          <w:rFonts w:ascii="Times New Roman" w:eastAsia="Calibri" w:hAnsi="Times New Roman" w:cs="Times New Roman"/>
          <w:sz w:val="24"/>
          <w:szCs w:val="24"/>
        </w:rPr>
        <w:t>от 16.09.2016</w:t>
      </w:r>
      <w:r w:rsidRPr="00370D17">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41E4E73" w14:textId="77777777" w:rsidR="00370D17" w:rsidRPr="00AA0109" w:rsidRDefault="00370D17" w:rsidP="003A2F0D">
      <w:pPr>
        <w:suppressAutoHyphens/>
        <w:autoSpaceDE w:val="0"/>
        <w:spacing w:after="0" w:line="240" w:lineRule="auto"/>
        <w:jc w:val="both"/>
        <w:rPr>
          <w:rFonts w:ascii="Times New Roman" w:eastAsia="Times New Roman" w:hAnsi="Times New Roman" w:cs="Times New Roman"/>
          <w:sz w:val="24"/>
          <w:szCs w:val="24"/>
          <w:lang w:eastAsia="ar-SA"/>
        </w:rPr>
        <w:sectPr w:rsidR="00370D17" w:rsidRPr="00AA0109" w:rsidSect="00527609">
          <w:headerReference w:type="default" r:id="rId9"/>
          <w:headerReference w:type="first" r:id="rId10"/>
          <w:pgSz w:w="11906" w:h="16838"/>
          <w:pgMar w:top="851" w:right="567" w:bottom="851" w:left="1418" w:header="510" w:footer="646" w:gutter="0"/>
          <w:cols w:space="720"/>
          <w:titlePg/>
          <w:docGrid w:linePitch="600" w:charSpace="36864"/>
        </w:sectPr>
      </w:pPr>
    </w:p>
    <w:p w14:paraId="69B45F67" w14:textId="77777777" w:rsidR="003A2F0D" w:rsidRPr="00AA0109"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AA0109">
        <w:rPr>
          <w:rFonts w:ascii="Times New Roman" w:eastAsia="Times New Roman" w:hAnsi="Times New Roman" w:cs="Times New Roman"/>
          <w:iCs/>
          <w:sz w:val="24"/>
          <w:szCs w:val="24"/>
          <w:lang w:val="x-none" w:eastAsia="ar-SA"/>
        </w:rPr>
        <w:lastRenderedPageBreak/>
        <w:t>СОДЕРЖАНИЕ</w:t>
      </w:r>
      <w:bookmarkEnd w:id="3"/>
    </w:p>
    <w:p w14:paraId="47BCD326" w14:textId="77777777" w:rsidR="003806F2" w:rsidRPr="00AA0109" w:rsidRDefault="003A2F0D">
      <w:pPr>
        <w:pStyle w:val="1fe"/>
        <w:rPr>
          <w:rFonts w:asciiTheme="minorHAnsi" w:eastAsiaTheme="minorEastAsia" w:hAnsiTheme="minorHAnsi" w:cstheme="minorBidi"/>
          <w:b w:val="0"/>
          <w:bCs w:val="0"/>
          <w:caps w:val="0"/>
          <w:noProof/>
          <w:sz w:val="22"/>
          <w:szCs w:val="22"/>
          <w:lang w:eastAsia="ru-RU"/>
        </w:rPr>
      </w:pPr>
      <w:r w:rsidRPr="00AA0109">
        <w:fldChar w:fldCharType="begin"/>
      </w:r>
      <w:r w:rsidRPr="00AA0109">
        <w:instrText xml:space="preserve"> TOC \o "1-3" \h \z \u </w:instrText>
      </w:r>
      <w:r w:rsidRPr="00AA0109">
        <w:fldChar w:fldCharType="separate"/>
      </w:r>
      <w:hyperlink w:anchor="_Toc474929114" w:history="1">
        <w:r w:rsidR="003806F2" w:rsidRPr="00AA0109">
          <w:rPr>
            <w:rStyle w:val="af"/>
            <w:rFonts w:eastAsia="Times New Roman"/>
            <w:iCs/>
            <w:noProof/>
            <w:color w:val="auto"/>
            <w:lang w:val="x-none"/>
          </w:rPr>
          <w:t>Информационная карта</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_Toc474929114 \h </w:instrText>
        </w:r>
        <w:r w:rsidR="003806F2" w:rsidRPr="00AA0109">
          <w:rPr>
            <w:noProof/>
            <w:webHidden/>
          </w:rPr>
        </w:r>
        <w:r w:rsidR="003806F2" w:rsidRPr="00AA0109">
          <w:rPr>
            <w:noProof/>
            <w:webHidden/>
          </w:rPr>
          <w:fldChar w:fldCharType="separate"/>
        </w:r>
        <w:r w:rsidR="00F508EB">
          <w:rPr>
            <w:noProof/>
            <w:webHidden/>
          </w:rPr>
          <w:t>2</w:t>
        </w:r>
        <w:r w:rsidR="003806F2" w:rsidRPr="00AA0109">
          <w:rPr>
            <w:noProof/>
            <w:webHidden/>
          </w:rPr>
          <w:fldChar w:fldCharType="end"/>
        </w:r>
      </w:hyperlink>
    </w:p>
    <w:p w14:paraId="31FD45C0" w14:textId="77777777" w:rsidR="003806F2" w:rsidRPr="00AA0109" w:rsidRDefault="00E516E4">
      <w:pPr>
        <w:pStyle w:val="1fe"/>
        <w:rPr>
          <w:rFonts w:asciiTheme="minorHAnsi" w:eastAsiaTheme="minorEastAsia" w:hAnsiTheme="minorHAnsi" w:cstheme="minorBidi"/>
          <w:b w:val="0"/>
          <w:bCs w:val="0"/>
          <w:caps w:val="0"/>
          <w:noProof/>
          <w:sz w:val="22"/>
          <w:szCs w:val="22"/>
          <w:lang w:eastAsia="ru-RU"/>
        </w:rPr>
      </w:pPr>
      <w:hyperlink w:anchor="_Toc474929115" w:history="1">
        <w:r w:rsidR="003806F2" w:rsidRPr="00AA0109">
          <w:rPr>
            <w:rStyle w:val="af"/>
            <w:rFonts w:eastAsia="Times New Roman"/>
            <w:iCs/>
            <w:noProof/>
            <w:color w:val="auto"/>
            <w:lang w:val="x-none"/>
          </w:rPr>
          <w:t>СОДЕРЖАНИЕ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_Toc474929115 \h </w:instrText>
        </w:r>
        <w:r w:rsidR="003806F2" w:rsidRPr="00AA0109">
          <w:rPr>
            <w:noProof/>
            <w:webHidden/>
          </w:rPr>
        </w:r>
        <w:r w:rsidR="003806F2" w:rsidRPr="00AA0109">
          <w:rPr>
            <w:noProof/>
            <w:webHidden/>
          </w:rPr>
          <w:fldChar w:fldCharType="separate"/>
        </w:r>
        <w:r w:rsidR="00F508EB">
          <w:rPr>
            <w:noProof/>
            <w:webHidden/>
          </w:rPr>
          <w:t>5</w:t>
        </w:r>
        <w:r w:rsidR="003806F2" w:rsidRPr="00AA0109">
          <w:rPr>
            <w:noProof/>
            <w:webHidden/>
          </w:rPr>
          <w:fldChar w:fldCharType="end"/>
        </w:r>
      </w:hyperlink>
    </w:p>
    <w:p w14:paraId="5C69B4A2" w14:textId="77777777" w:rsidR="003806F2" w:rsidRPr="00AA0109" w:rsidRDefault="00E516E4">
      <w:pPr>
        <w:pStyle w:val="1fe"/>
        <w:rPr>
          <w:rFonts w:asciiTheme="minorHAnsi" w:eastAsiaTheme="minorEastAsia" w:hAnsiTheme="minorHAnsi" w:cstheme="minorBidi"/>
          <w:b w:val="0"/>
          <w:bCs w:val="0"/>
          <w:caps w:val="0"/>
          <w:noProof/>
          <w:sz w:val="22"/>
          <w:szCs w:val="22"/>
          <w:lang w:eastAsia="ru-RU"/>
        </w:rPr>
      </w:pPr>
      <w:hyperlink w:anchor="_Toc474929116" w:history="1">
        <w:r w:rsidR="003806F2" w:rsidRPr="00AA0109">
          <w:rPr>
            <w:rStyle w:val="af"/>
            <w:rFonts w:eastAsia="Times New Roman"/>
            <w:iCs/>
            <w:noProof/>
            <w:color w:val="auto"/>
          </w:rPr>
          <w:t xml:space="preserve">1. </w:t>
        </w:r>
        <w:r w:rsidR="003806F2" w:rsidRPr="00AA0109">
          <w:rPr>
            <w:rStyle w:val="af"/>
            <w:rFonts w:eastAsia="Times New Roman"/>
            <w:iCs/>
            <w:noProof/>
            <w:color w:val="auto"/>
            <w:lang w:val="x-none"/>
          </w:rPr>
          <w:t>Термины и определения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_Toc474929116 \h </w:instrText>
        </w:r>
        <w:r w:rsidR="003806F2" w:rsidRPr="00AA0109">
          <w:rPr>
            <w:noProof/>
            <w:webHidden/>
          </w:rPr>
        </w:r>
        <w:r w:rsidR="003806F2" w:rsidRPr="00AA0109">
          <w:rPr>
            <w:noProof/>
            <w:webHidden/>
          </w:rPr>
          <w:fldChar w:fldCharType="separate"/>
        </w:r>
        <w:r w:rsidR="00F508EB">
          <w:rPr>
            <w:noProof/>
            <w:webHidden/>
          </w:rPr>
          <w:t>6</w:t>
        </w:r>
        <w:r w:rsidR="003806F2" w:rsidRPr="00AA0109">
          <w:rPr>
            <w:noProof/>
            <w:webHidden/>
          </w:rPr>
          <w:fldChar w:fldCharType="end"/>
        </w:r>
      </w:hyperlink>
    </w:p>
    <w:p w14:paraId="5E439B8B" w14:textId="77777777" w:rsidR="003806F2" w:rsidRPr="00AA0109" w:rsidRDefault="00E516E4">
      <w:pPr>
        <w:pStyle w:val="1fe"/>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AA0109">
          <w:rPr>
            <w:rStyle w:val="af"/>
            <w:rFonts w:eastAsia="Times New Roman"/>
            <w:iCs/>
            <w:noProof/>
            <w:color w:val="auto"/>
            <w:lang w:val="x-none"/>
          </w:rPr>
          <w:t>2.</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Общие положения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_Toc474929117 \h </w:instrText>
        </w:r>
        <w:r w:rsidR="003806F2" w:rsidRPr="00AA0109">
          <w:rPr>
            <w:noProof/>
            <w:webHidden/>
          </w:rPr>
        </w:r>
        <w:r w:rsidR="003806F2" w:rsidRPr="00AA0109">
          <w:rPr>
            <w:noProof/>
            <w:webHidden/>
          </w:rPr>
          <w:fldChar w:fldCharType="separate"/>
        </w:r>
        <w:r w:rsidR="00F508EB">
          <w:rPr>
            <w:noProof/>
            <w:webHidden/>
          </w:rPr>
          <w:t>7</w:t>
        </w:r>
        <w:r w:rsidR="003806F2" w:rsidRPr="00AA0109">
          <w:rPr>
            <w:noProof/>
            <w:webHidden/>
          </w:rPr>
          <w:fldChar w:fldCharType="end"/>
        </w:r>
      </w:hyperlink>
    </w:p>
    <w:p w14:paraId="62B30487" w14:textId="77777777" w:rsidR="003806F2" w:rsidRPr="00AA0109" w:rsidRDefault="00E516E4">
      <w:pPr>
        <w:pStyle w:val="1fe"/>
        <w:rPr>
          <w:rFonts w:asciiTheme="minorHAnsi" w:eastAsiaTheme="minorEastAsia" w:hAnsiTheme="minorHAnsi" w:cstheme="minorBidi"/>
          <w:b w:val="0"/>
          <w:bCs w:val="0"/>
          <w:caps w:val="0"/>
          <w:noProof/>
          <w:sz w:val="22"/>
          <w:szCs w:val="22"/>
          <w:lang w:eastAsia="ru-RU"/>
        </w:rPr>
      </w:pPr>
      <w:hyperlink w:anchor="_Toc474929118" w:history="1">
        <w:r w:rsidR="003806F2" w:rsidRPr="00AA0109">
          <w:rPr>
            <w:rStyle w:val="af"/>
            <w:rFonts w:eastAsia="Times New Roman"/>
            <w:iCs/>
            <w:noProof/>
            <w:color w:val="auto"/>
            <w:lang w:val="x-none"/>
          </w:rPr>
          <w:t xml:space="preserve">3. Требования к </w:t>
        </w:r>
        <w:r w:rsidR="003806F2" w:rsidRPr="00AA0109">
          <w:rPr>
            <w:rStyle w:val="af"/>
            <w:rFonts w:eastAsia="Times New Roman"/>
            <w:iCs/>
            <w:noProof/>
            <w:color w:val="auto"/>
          </w:rPr>
          <w:t>У</w:t>
        </w:r>
        <w:r w:rsidR="003806F2" w:rsidRPr="00AA0109">
          <w:rPr>
            <w:rStyle w:val="af"/>
            <w:rFonts w:eastAsia="Times New Roman"/>
            <w:iCs/>
            <w:noProof/>
            <w:color w:val="auto"/>
            <w:lang w:val="x-none"/>
          </w:rPr>
          <w:t>частникам закупки. Заявка и прилагаемые к ней документы.</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_Toc474929118 \h </w:instrText>
        </w:r>
        <w:r w:rsidR="003806F2" w:rsidRPr="00AA0109">
          <w:rPr>
            <w:noProof/>
            <w:webHidden/>
          </w:rPr>
        </w:r>
        <w:r w:rsidR="003806F2" w:rsidRPr="00AA0109">
          <w:rPr>
            <w:noProof/>
            <w:webHidden/>
          </w:rPr>
          <w:fldChar w:fldCharType="separate"/>
        </w:r>
        <w:r w:rsidR="00F508EB">
          <w:rPr>
            <w:noProof/>
            <w:webHidden/>
          </w:rPr>
          <w:t>8</w:t>
        </w:r>
        <w:r w:rsidR="003806F2" w:rsidRPr="00AA0109">
          <w:rPr>
            <w:noProof/>
            <w:webHidden/>
          </w:rPr>
          <w:fldChar w:fldCharType="end"/>
        </w:r>
      </w:hyperlink>
    </w:p>
    <w:p w14:paraId="08C19181" w14:textId="77777777" w:rsidR="003806F2" w:rsidRPr="00AA0109" w:rsidRDefault="00E516E4">
      <w:pPr>
        <w:pStyle w:val="1fe"/>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AA0109">
          <w:rPr>
            <w:rStyle w:val="af"/>
            <w:rFonts w:eastAsia="Times New Roman"/>
            <w:iCs/>
            <w:noProof/>
            <w:color w:val="auto"/>
            <w:lang w:val="x-none"/>
          </w:rPr>
          <w:t>4.</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Порядок проведения запроса предложений</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_Toc474929119 \h </w:instrText>
        </w:r>
        <w:r w:rsidR="003806F2" w:rsidRPr="00AA0109">
          <w:rPr>
            <w:noProof/>
            <w:webHidden/>
          </w:rPr>
        </w:r>
        <w:r w:rsidR="003806F2" w:rsidRPr="00AA0109">
          <w:rPr>
            <w:noProof/>
            <w:webHidden/>
          </w:rPr>
          <w:fldChar w:fldCharType="separate"/>
        </w:r>
        <w:r w:rsidR="00F508EB">
          <w:rPr>
            <w:noProof/>
            <w:webHidden/>
          </w:rPr>
          <w:t>12</w:t>
        </w:r>
        <w:r w:rsidR="003806F2" w:rsidRPr="00AA0109">
          <w:rPr>
            <w:noProof/>
            <w:webHidden/>
          </w:rPr>
          <w:fldChar w:fldCharType="end"/>
        </w:r>
      </w:hyperlink>
    </w:p>
    <w:p w14:paraId="04F7A8E8" w14:textId="77777777" w:rsidR="003806F2" w:rsidRPr="00AA0109" w:rsidRDefault="00E516E4">
      <w:pPr>
        <w:pStyle w:val="1fe"/>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AA0109">
          <w:rPr>
            <w:rStyle w:val="af"/>
            <w:rFonts w:eastAsia="MS Mincho"/>
            <w:iCs/>
            <w:noProof/>
            <w:snapToGrid w:val="0"/>
            <w:color w:val="auto"/>
          </w:rPr>
          <w:t>5.</w:t>
        </w:r>
        <w:r w:rsidR="006978F8"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lang w:val="x-none"/>
          </w:rPr>
          <w:t>Т</w:t>
        </w:r>
        <w:r w:rsidR="003806F2" w:rsidRPr="00AA0109">
          <w:rPr>
            <w:rStyle w:val="af"/>
            <w:rFonts w:eastAsia="MS Mincho"/>
            <w:iCs/>
            <w:noProof/>
            <w:snapToGrid w:val="0"/>
            <w:color w:val="auto"/>
          </w:rPr>
          <w:t>ехническое</w:t>
        </w:r>
        <w:r w:rsidR="003806F2"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rPr>
          <w:t>задание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_Toc474929136 \h </w:instrText>
        </w:r>
        <w:r w:rsidR="003806F2" w:rsidRPr="00AA0109">
          <w:rPr>
            <w:noProof/>
            <w:webHidden/>
          </w:rPr>
        </w:r>
        <w:r w:rsidR="003806F2" w:rsidRPr="00AA0109">
          <w:rPr>
            <w:noProof/>
            <w:webHidden/>
          </w:rPr>
          <w:fldChar w:fldCharType="separate"/>
        </w:r>
        <w:r w:rsidR="00F508EB">
          <w:rPr>
            <w:noProof/>
            <w:webHidden/>
          </w:rPr>
          <w:t>21</w:t>
        </w:r>
        <w:r w:rsidR="003806F2" w:rsidRPr="00AA0109">
          <w:rPr>
            <w:noProof/>
            <w:webHidden/>
          </w:rPr>
          <w:fldChar w:fldCharType="end"/>
        </w:r>
      </w:hyperlink>
    </w:p>
    <w:p w14:paraId="2C1771BF" w14:textId="77777777" w:rsidR="003806F2" w:rsidRPr="00AA0109" w:rsidRDefault="00E516E4">
      <w:pPr>
        <w:pStyle w:val="1fe"/>
        <w:rPr>
          <w:rFonts w:asciiTheme="minorHAnsi" w:eastAsiaTheme="minorEastAsia" w:hAnsiTheme="minorHAnsi" w:cstheme="minorBidi"/>
          <w:b w:val="0"/>
          <w:bCs w:val="0"/>
          <w:caps w:val="0"/>
          <w:noProof/>
          <w:sz w:val="22"/>
          <w:szCs w:val="22"/>
          <w:lang w:eastAsia="ru-RU"/>
        </w:rPr>
      </w:pPr>
      <w:hyperlink w:anchor="_Toc474929137" w:history="1">
        <w:r w:rsidR="003806F2" w:rsidRPr="00AA0109">
          <w:rPr>
            <w:rStyle w:val="af"/>
            <w:rFonts w:eastAsia="Times New Roman"/>
            <w:noProof/>
            <w:color w:val="auto"/>
            <w:lang w:val="x-none"/>
          </w:rPr>
          <w:t>Приложение № 1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_Toc474929137 \h </w:instrText>
        </w:r>
        <w:r w:rsidR="003806F2" w:rsidRPr="00AA0109">
          <w:rPr>
            <w:noProof/>
            <w:webHidden/>
          </w:rPr>
        </w:r>
        <w:r w:rsidR="003806F2" w:rsidRPr="00AA0109">
          <w:rPr>
            <w:noProof/>
            <w:webHidden/>
          </w:rPr>
          <w:fldChar w:fldCharType="separate"/>
        </w:r>
        <w:r w:rsidR="00F508EB">
          <w:rPr>
            <w:noProof/>
            <w:webHidden/>
          </w:rPr>
          <w:t>22</w:t>
        </w:r>
        <w:r w:rsidR="003806F2" w:rsidRPr="00AA0109">
          <w:rPr>
            <w:noProof/>
            <w:webHidden/>
          </w:rPr>
          <w:fldChar w:fldCharType="end"/>
        </w:r>
      </w:hyperlink>
    </w:p>
    <w:p w14:paraId="1A737F56" w14:textId="77777777" w:rsidR="003806F2" w:rsidRPr="00AA0109" w:rsidRDefault="00E516E4">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AA0109">
          <w:rPr>
            <w:rStyle w:val="af"/>
            <w:rFonts w:ascii="Times New Roman" w:eastAsia="Times New Roman" w:hAnsi="Times New Roman" w:cs="Times New Roman"/>
            <w:b/>
            <w:bCs/>
            <w:iCs/>
            <w:noProof/>
            <w:color w:val="auto"/>
          </w:rPr>
          <w:t>Коммерческое предложение (форма 1)</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_Toc474929138 \h </w:instrText>
        </w:r>
        <w:r w:rsidR="003806F2" w:rsidRPr="00AA0109">
          <w:rPr>
            <w:noProof/>
            <w:webHidden/>
          </w:rPr>
        </w:r>
        <w:r w:rsidR="003806F2" w:rsidRPr="00AA0109">
          <w:rPr>
            <w:noProof/>
            <w:webHidden/>
          </w:rPr>
          <w:fldChar w:fldCharType="separate"/>
        </w:r>
        <w:r w:rsidR="00F508EB">
          <w:rPr>
            <w:noProof/>
            <w:webHidden/>
          </w:rPr>
          <w:t>24</w:t>
        </w:r>
        <w:r w:rsidR="003806F2" w:rsidRPr="00AA0109">
          <w:rPr>
            <w:noProof/>
            <w:webHidden/>
          </w:rPr>
          <w:fldChar w:fldCharType="end"/>
        </w:r>
      </w:hyperlink>
    </w:p>
    <w:p w14:paraId="5BE8BCA4" w14:textId="77777777" w:rsidR="003806F2" w:rsidRPr="00AA0109" w:rsidRDefault="00E516E4">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AA0109">
          <w:rPr>
            <w:rStyle w:val="af"/>
            <w:rFonts w:ascii="Times New Roman" w:eastAsia="Times New Roman" w:hAnsi="Times New Roman" w:cs="Times New Roman"/>
            <w:b/>
            <w:bCs/>
            <w:iCs/>
            <w:noProof/>
            <w:color w:val="auto"/>
          </w:rPr>
          <w:t>Техническое предложение (форма 2)</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_Toc474929139 \h </w:instrText>
        </w:r>
        <w:r w:rsidR="003806F2" w:rsidRPr="00AA0109">
          <w:rPr>
            <w:noProof/>
            <w:webHidden/>
          </w:rPr>
        </w:r>
        <w:r w:rsidR="003806F2" w:rsidRPr="00AA0109">
          <w:rPr>
            <w:noProof/>
            <w:webHidden/>
          </w:rPr>
          <w:fldChar w:fldCharType="separate"/>
        </w:r>
        <w:r w:rsidR="00F508EB">
          <w:rPr>
            <w:noProof/>
            <w:webHidden/>
          </w:rPr>
          <w:t>25</w:t>
        </w:r>
        <w:r w:rsidR="003806F2" w:rsidRPr="00AA0109">
          <w:rPr>
            <w:noProof/>
            <w:webHidden/>
          </w:rPr>
          <w:fldChar w:fldCharType="end"/>
        </w:r>
      </w:hyperlink>
    </w:p>
    <w:p w14:paraId="0A99B47A" w14:textId="77777777" w:rsidR="003806F2" w:rsidRPr="00AA0109" w:rsidRDefault="00E516E4">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AA0109">
          <w:rPr>
            <w:rStyle w:val="af"/>
            <w:rFonts w:ascii="Times New Roman" w:eastAsia="Times New Roman" w:hAnsi="Times New Roman" w:cs="Times New Roman"/>
            <w:b/>
            <w:bCs/>
            <w:iCs/>
            <w:noProof/>
            <w:color w:val="auto"/>
          </w:rPr>
          <w:t>Анкета Участника закупки (форма 3)</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_Toc474929140 \h </w:instrText>
        </w:r>
        <w:r w:rsidR="003806F2" w:rsidRPr="00AA0109">
          <w:rPr>
            <w:noProof/>
            <w:webHidden/>
          </w:rPr>
        </w:r>
        <w:r w:rsidR="003806F2" w:rsidRPr="00AA0109">
          <w:rPr>
            <w:noProof/>
            <w:webHidden/>
          </w:rPr>
          <w:fldChar w:fldCharType="separate"/>
        </w:r>
        <w:r w:rsidR="00F508EB">
          <w:rPr>
            <w:noProof/>
            <w:webHidden/>
          </w:rPr>
          <w:t>26</w:t>
        </w:r>
        <w:r w:rsidR="003806F2" w:rsidRPr="00AA0109">
          <w:rPr>
            <w:noProof/>
            <w:webHidden/>
          </w:rPr>
          <w:fldChar w:fldCharType="end"/>
        </w:r>
      </w:hyperlink>
    </w:p>
    <w:p w14:paraId="45AD5814" w14:textId="77777777" w:rsidR="003806F2" w:rsidRPr="00AA0109" w:rsidRDefault="00E516E4">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AA0109">
          <w:rPr>
            <w:rStyle w:val="af"/>
            <w:rFonts w:ascii="Times New Roman" w:eastAsia="Times New Roman" w:hAnsi="Times New Roman" w:cs="Times New Roman"/>
            <w:b/>
            <w:iCs/>
            <w:noProof/>
            <w:color w:val="auto"/>
          </w:rPr>
          <w:t>Д</w:t>
        </w:r>
        <w:r w:rsidR="003806F2" w:rsidRPr="00AA0109">
          <w:rPr>
            <w:rStyle w:val="af"/>
            <w:rFonts w:ascii="Times New Roman" w:eastAsia="Times New Roman" w:hAnsi="Times New Roman" w:cs="Times New Roman"/>
            <w:b/>
            <w:bCs/>
            <w:iCs/>
            <w:noProof/>
            <w:color w:val="auto"/>
          </w:rPr>
          <w:t>еклараци</w:t>
        </w:r>
        <w:r w:rsidR="003806F2" w:rsidRPr="00AA0109">
          <w:rPr>
            <w:rStyle w:val="af"/>
            <w:rFonts w:ascii="Times New Roman" w:eastAsia="Times New Roman" w:hAnsi="Times New Roman" w:cs="Times New Roman"/>
            <w:b/>
            <w:iCs/>
            <w:noProof/>
            <w:color w:val="auto"/>
          </w:rPr>
          <w:t>я</w:t>
        </w:r>
        <w:r w:rsidR="003806F2" w:rsidRPr="00AA0109">
          <w:rPr>
            <w:rStyle w:val="af"/>
            <w:rFonts w:ascii="Times New Roman" w:eastAsia="Times New Roman" w:hAnsi="Times New Roman" w:cs="Times New Roman"/>
            <w:b/>
            <w:bCs/>
            <w:iCs/>
            <w:noProof/>
            <w:color w:val="auto"/>
          </w:rPr>
          <w:t xml:space="preserve"> о соответствии Участника закупки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_Toc474929141 \h </w:instrText>
        </w:r>
        <w:r w:rsidR="003806F2" w:rsidRPr="00AA0109">
          <w:rPr>
            <w:noProof/>
            <w:webHidden/>
          </w:rPr>
        </w:r>
        <w:r w:rsidR="003806F2" w:rsidRPr="00AA0109">
          <w:rPr>
            <w:noProof/>
            <w:webHidden/>
          </w:rPr>
          <w:fldChar w:fldCharType="separate"/>
        </w:r>
        <w:r w:rsidR="00F508EB">
          <w:rPr>
            <w:noProof/>
            <w:webHidden/>
          </w:rPr>
          <w:t>28</w:t>
        </w:r>
        <w:r w:rsidR="003806F2" w:rsidRPr="00AA0109">
          <w:rPr>
            <w:noProof/>
            <w:webHidden/>
          </w:rPr>
          <w:fldChar w:fldCharType="end"/>
        </w:r>
      </w:hyperlink>
    </w:p>
    <w:p w14:paraId="2618D41B" w14:textId="77777777" w:rsidR="003806F2" w:rsidRPr="00AA0109" w:rsidRDefault="00E516E4">
      <w:pPr>
        <w:pStyle w:val="1fe"/>
        <w:rPr>
          <w:rFonts w:asciiTheme="minorHAnsi" w:eastAsiaTheme="minorEastAsia" w:hAnsiTheme="minorHAnsi" w:cstheme="minorBidi"/>
          <w:b w:val="0"/>
          <w:bCs w:val="0"/>
          <w:caps w:val="0"/>
          <w:noProof/>
          <w:sz w:val="22"/>
          <w:szCs w:val="22"/>
          <w:lang w:eastAsia="ru-RU"/>
        </w:rPr>
      </w:pPr>
      <w:hyperlink w:anchor="_Toc474929142"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2</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_Toc474929142 \h </w:instrText>
        </w:r>
        <w:r w:rsidR="003806F2" w:rsidRPr="00AA0109">
          <w:rPr>
            <w:noProof/>
            <w:webHidden/>
          </w:rPr>
        </w:r>
        <w:r w:rsidR="003806F2" w:rsidRPr="00AA0109">
          <w:rPr>
            <w:noProof/>
            <w:webHidden/>
          </w:rPr>
          <w:fldChar w:fldCharType="separate"/>
        </w:r>
        <w:r w:rsidR="00F508EB">
          <w:rPr>
            <w:noProof/>
            <w:webHidden/>
          </w:rPr>
          <w:t>33</w:t>
        </w:r>
        <w:r w:rsidR="003806F2" w:rsidRPr="00AA0109">
          <w:rPr>
            <w:noProof/>
            <w:webHidden/>
          </w:rPr>
          <w:fldChar w:fldCharType="end"/>
        </w:r>
      </w:hyperlink>
    </w:p>
    <w:p w14:paraId="218DC54F" w14:textId="77777777" w:rsidR="003806F2" w:rsidRPr="00AA0109" w:rsidRDefault="00E516E4">
      <w:pPr>
        <w:pStyle w:val="1fe"/>
        <w:rPr>
          <w:rFonts w:asciiTheme="minorHAnsi" w:eastAsiaTheme="minorEastAsia" w:hAnsiTheme="minorHAnsi" w:cstheme="minorBidi"/>
          <w:b w:val="0"/>
          <w:bCs w:val="0"/>
          <w:caps w:val="0"/>
          <w:noProof/>
          <w:sz w:val="22"/>
          <w:szCs w:val="22"/>
          <w:lang w:eastAsia="ru-RU"/>
        </w:rPr>
      </w:pPr>
      <w:hyperlink w:anchor="_Toc474929143" w:history="1">
        <w:r w:rsidR="003806F2" w:rsidRPr="00AA0109">
          <w:rPr>
            <w:rStyle w:val="af"/>
            <w:rFonts w:eastAsia="Times New Roman"/>
            <w:iCs/>
            <w:noProof/>
            <w:color w:val="auto"/>
            <w:lang w:val="x-none"/>
          </w:rPr>
          <w:t xml:space="preserve">Приложение № 3 </w:t>
        </w:r>
        <w:r w:rsidR="003806F2" w:rsidRPr="00AA0109">
          <w:rPr>
            <w:rStyle w:val="af"/>
            <w:rFonts w:eastAsia="Times New Roman"/>
            <w:noProof/>
            <w:color w:val="auto"/>
            <w:lang w:val="x-none"/>
          </w:rPr>
          <w:t>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_Toc474929143 \h </w:instrText>
        </w:r>
        <w:r w:rsidR="003806F2" w:rsidRPr="00AA0109">
          <w:rPr>
            <w:noProof/>
            <w:webHidden/>
          </w:rPr>
        </w:r>
        <w:r w:rsidR="003806F2" w:rsidRPr="00AA0109">
          <w:rPr>
            <w:noProof/>
            <w:webHidden/>
          </w:rPr>
          <w:fldChar w:fldCharType="separate"/>
        </w:r>
        <w:r w:rsidR="00F508EB">
          <w:rPr>
            <w:noProof/>
            <w:webHidden/>
          </w:rPr>
          <w:t>35</w:t>
        </w:r>
        <w:r w:rsidR="003806F2" w:rsidRPr="00AA0109">
          <w:rPr>
            <w:noProof/>
            <w:webHidden/>
          </w:rPr>
          <w:fldChar w:fldCharType="end"/>
        </w:r>
      </w:hyperlink>
    </w:p>
    <w:p w14:paraId="56D735B3" w14:textId="77777777" w:rsidR="003806F2" w:rsidRPr="00AA0109" w:rsidRDefault="00E516E4">
      <w:pPr>
        <w:pStyle w:val="1fe"/>
        <w:rPr>
          <w:rFonts w:asciiTheme="minorHAnsi" w:eastAsiaTheme="minorEastAsia" w:hAnsiTheme="minorHAnsi" w:cstheme="minorBidi"/>
          <w:b w:val="0"/>
          <w:bCs w:val="0"/>
          <w:caps w:val="0"/>
          <w:noProof/>
          <w:sz w:val="22"/>
          <w:szCs w:val="22"/>
          <w:lang w:eastAsia="ru-RU"/>
        </w:rPr>
      </w:pPr>
      <w:hyperlink w:anchor="_Toc474929144"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4</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_Toc474929144 \h </w:instrText>
        </w:r>
        <w:r w:rsidR="003806F2" w:rsidRPr="00AA0109">
          <w:rPr>
            <w:noProof/>
            <w:webHidden/>
          </w:rPr>
        </w:r>
        <w:r w:rsidR="003806F2" w:rsidRPr="00AA0109">
          <w:rPr>
            <w:noProof/>
            <w:webHidden/>
          </w:rPr>
          <w:fldChar w:fldCharType="separate"/>
        </w:r>
        <w:r w:rsidR="00F508EB">
          <w:rPr>
            <w:noProof/>
            <w:webHidden/>
          </w:rPr>
          <w:t>36</w:t>
        </w:r>
        <w:r w:rsidR="003806F2" w:rsidRPr="00AA0109">
          <w:rPr>
            <w:noProof/>
            <w:webHidden/>
          </w:rPr>
          <w:fldChar w:fldCharType="end"/>
        </w:r>
      </w:hyperlink>
    </w:p>
    <w:p w14:paraId="1933F13E" w14:textId="77777777" w:rsidR="003806F2" w:rsidRPr="00AA0109" w:rsidRDefault="00E516E4">
      <w:pPr>
        <w:pStyle w:val="1fe"/>
        <w:rPr>
          <w:rFonts w:asciiTheme="minorHAnsi" w:eastAsiaTheme="minorEastAsia" w:hAnsiTheme="minorHAnsi" w:cstheme="minorBidi"/>
          <w:b w:val="0"/>
          <w:bCs w:val="0"/>
          <w:caps w:val="0"/>
          <w:noProof/>
          <w:sz w:val="22"/>
          <w:szCs w:val="22"/>
          <w:lang w:eastAsia="ru-RU"/>
        </w:rPr>
      </w:pPr>
      <w:hyperlink w:anchor="_Toc474929145"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5</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_Toc474929145 \h </w:instrText>
        </w:r>
        <w:r w:rsidR="003806F2" w:rsidRPr="00AA0109">
          <w:rPr>
            <w:noProof/>
            <w:webHidden/>
          </w:rPr>
        </w:r>
        <w:r w:rsidR="003806F2" w:rsidRPr="00AA0109">
          <w:rPr>
            <w:noProof/>
            <w:webHidden/>
          </w:rPr>
          <w:fldChar w:fldCharType="separate"/>
        </w:r>
        <w:r w:rsidR="00F508EB">
          <w:rPr>
            <w:noProof/>
            <w:webHidden/>
          </w:rPr>
          <w:t>44</w:t>
        </w:r>
        <w:r w:rsidR="003806F2" w:rsidRPr="00AA0109">
          <w:rPr>
            <w:noProof/>
            <w:webHidden/>
          </w:rPr>
          <w:fldChar w:fldCharType="end"/>
        </w:r>
      </w:hyperlink>
    </w:p>
    <w:p w14:paraId="78BA897F" w14:textId="77777777" w:rsidR="003A2F0D" w:rsidRPr="00AA0109" w:rsidRDefault="003A2F0D" w:rsidP="003A2F0D">
      <w:pPr>
        <w:suppressAutoHyphens/>
        <w:spacing w:after="0" w:line="240" w:lineRule="auto"/>
        <w:ind w:right="822"/>
        <w:jc w:val="both"/>
        <w:rPr>
          <w:rFonts w:ascii="Times New Roman" w:eastAsia="Times New Roman" w:hAnsi="Times New Roman" w:cs="Times New Roman"/>
          <w:sz w:val="24"/>
          <w:szCs w:val="24"/>
          <w:lang w:eastAsia="ar-SA"/>
        </w:rPr>
      </w:pPr>
      <w:r w:rsidRPr="00AA0109">
        <w:rPr>
          <w:rFonts w:ascii="Calibri" w:eastAsia="Calibri" w:hAnsi="Calibri" w:cs="Times New Roman"/>
          <w:lang w:eastAsia="ar-SA"/>
        </w:rPr>
        <w:fldChar w:fldCharType="end"/>
      </w:r>
      <w:r w:rsidRPr="00AA0109">
        <w:rPr>
          <w:rFonts w:ascii="Times New Roman" w:eastAsia="Times New Roman" w:hAnsi="Times New Roman" w:cs="Times New Roman"/>
          <w:b/>
          <w:sz w:val="24"/>
          <w:szCs w:val="24"/>
          <w:lang w:eastAsia="ar-SA"/>
        </w:rPr>
        <w:t xml:space="preserve">       </w:t>
      </w:r>
    </w:p>
    <w:p w14:paraId="2739D343" w14:textId="77777777"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14:paraId="706A6A35" w14:textId="77777777"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14:paraId="3D796E49" w14:textId="77777777"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14:paraId="7688CA3F" w14:textId="77777777"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3B768E">
        <w:rPr>
          <w:rFonts w:ascii="Times New Roman" w:eastAsia="Times New Roman" w:hAnsi="Times New Roman" w:cs="Times New Roman"/>
          <w:b/>
          <w:bCs/>
          <w:sz w:val="24"/>
          <w:szCs w:val="24"/>
          <w:lang w:eastAsia="ar-SA"/>
        </w:rPr>
        <w:t xml:space="preserve"> (также </w:t>
      </w:r>
      <w:r w:rsidR="00B82B15">
        <w:rPr>
          <w:rFonts w:ascii="Times New Roman" w:eastAsia="Times New Roman" w:hAnsi="Times New Roman" w:cs="Times New Roman"/>
          <w:b/>
          <w:bCs/>
          <w:sz w:val="24"/>
          <w:szCs w:val="24"/>
          <w:lang w:eastAsia="ar-SA"/>
        </w:rPr>
        <w:t>по тексту</w:t>
      </w:r>
      <w:r w:rsidR="00A23F9A">
        <w:rPr>
          <w:rFonts w:ascii="Times New Roman" w:eastAsia="Times New Roman" w:hAnsi="Times New Roman" w:cs="Times New Roman"/>
          <w:b/>
          <w:bCs/>
          <w:sz w:val="24"/>
          <w:szCs w:val="24"/>
          <w:lang w:eastAsia="ar-SA"/>
        </w:rPr>
        <w:t xml:space="preserve"> - </w:t>
      </w:r>
      <w:r w:rsidR="003B768E">
        <w:rPr>
          <w:rFonts w:ascii="Times New Roman" w:eastAsia="Times New Roman" w:hAnsi="Times New Roman" w:cs="Times New Roman"/>
          <w:b/>
          <w:bCs/>
          <w:sz w:val="24"/>
          <w:szCs w:val="24"/>
          <w:lang w:eastAsia="ar-SA"/>
        </w:rPr>
        <w:t>Покупатель)</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14:paraId="78C3CA05" w14:textId="77777777"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14:paraId="0A2A1AD4" w14:textId="77777777" w:rsidR="004D561D" w:rsidRDefault="004D561D" w:rsidP="004D561D">
      <w:pPr>
        <w:spacing w:after="0" w:line="240" w:lineRule="auto"/>
        <w:jc w:val="both"/>
        <w:rPr>
          <w:rFonts w:ascii="Times New Roman" w:eastAsia="Calibri" w:hAnsi="Times New Roman" w:cs="Times New Roman"/>
          <w:sz w:val="24"/>
          <w:szCs w:val="24"/>
        </w:rPr>
      </w:pPr>
      <w:r w:rsidRPr="004D561D">
        <w:rPr>
          <w:rFonts w:ascii="Times New Roman" w:eastAsia="Calibri" w:hAnsi="Times New Roman" w:cs="Times New Roman"/>
          <w:b/>
          <w:bCs/>
          <w:sz w:val="24"/>
          <w:szCs w:val="24"/>
        </w:rPr>
        <w:t>Участник закупки</w:t>
      </w:r>
      <w:r w:rsidRPr="004D561D">
        <w:rPr>
          <w:rFonts w:ascii="Times New Roman" w:eastAsia="Calibri" w:hAnsi="Times New Roman" w:cs="Times New Roman"/>
          <w:sz w:val="24"/>
          <w:szCs w:val="24"/>
        </w:rPr>
        <w:t xml:space="preserve"> – </w:t>
      </w:r>
      <w:r w:rsidRPr="00726E88">
        <w:rPr>
          <w:rFonts w:ascii="Times New Roman" w:eastAsia="Calibri" w:hAnsi="Times New Roman" w:cs="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0C53F7FB" w14:textId="77777777" w:rsidR="004D561D" w:rsidRPr="004D561D" w:rsidRDefault="004D561D" w:rsidP="004D561D">
      <w:pPr>
        <w:spacing w:after="0" w:line="240" w:lineRule="auto"/>
        <w:jc w:val="both"/>
        <w:rPr>
          <w:rFonts w:ascii="Times New Roman" w:eastAsia="Calibri" w:hAnsi="Times New Roman" w:cs="Times New Roman"/>
          <w:sz w:val="24"/>
          <w:szCs w:val="24"/>
        </w:rPr>
      </w:pPr>
    </w:p>
    <w:p w14:paraId="0C5D1E2C" w14:textId="77777777"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00FF459A">
        <w:rPr>
          <w:rFonts w:ascii="Times New Roman" w:eastAsia="Calibri" w:hAnsi="Times New Roman" w:cs="Times New Roman"/>
          <w:b/>
          <w:bCs/>
          <w:sz w:val="24"/>
          <w:szCs w:val="24"/>
        </w:rPr>
        <w:t xml:space="preserve"> – </w:t>
      </w:r>
      <w:r w:rsidR="00C44DAB">
        <w:rPr>
          <w:rFonts w:ascii="Times New Roman" w:eastAsia="Calibri" w:hAnsi="Times New Roman" w:cs="Times New Roman"/>
          <w:sz w:val="24"/>
          <w:szCs w:val="24"/>
        </w:rPr>
        <w:t>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4.12.3. Документации.</w:t>
      </w:r>
    </w:p>
    <w:p w14:paraId="6B5B241F" w14:textId="77777777"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14:paraId="2285A490" w14:textId="77777777"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14:paraId="7C06DFFB" w14:textId="77777777"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14:paraId="2ECB9ED0" w14:textId="77777777" w:rsidR="004D561D" w:rsidRPr="004D561D" w:rsidRDefault="004D561D" w:rsidP="004D561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4D561D">
        <w:rPr>
          <w:rFonts w:ascii="Times New Roman" w:eastAsia="Times New Roman" w:hAnsi="Times New Roman" w:cs="Times New Roman"/>
          <w:b/>
          <w:bCs/>
          <w:sz w:val="24"/>
          <w:szCs w:val="24"/>
          <w:lang w:eastAsia="ar-SA"/>
        </w:rPr>
        <w:t>Запрос предложений</w:t>
      </w:r>
      <w:r w:rsidRPr="004D561D">
        <w:rPr>
          <w:rFonts w:ascii="Times New Roman" w:eastAsia="Times New Roman" w:hAnsi="Times New Roman" w:cs="Times New Roman"/>
          <w:bCs/>
          <w:sz w:val="24"/>
          <w:szCs w:val="24"/>
          <w:lang w:eastAsia="ar-SA"/>
        </w:rPr>
        <w:t xml:space="preserve"> – </w:t>
      </w:r>
      <w:r w:rsidRPr="00726E88">
        <w:rPr>
          <w:rFonts w:ascii="Times New Roman" w:eastAsia="Times New Roman" w:hAnsi="Times New Roman" w:cs="Times New Roman"/>
          <w:bCs/>
          <w:sz w:val="24"/>
          <w:szCs w:val="24"/>
          <w:lang w:eastAsia="ar-SA"/>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D561D">
        <w:rPr>
          <w:rFonts w:ascii="Times New Roman" w:eastAsia="Times New Roman" w:hAnsi="Times New Roman" w:cs="Times New Roman"/>
          <w:bCs/>
          <w:sz w:val="24"/>
          <w:szCs w:val="24"/>
          <w:lang w:eastAsia="ar-SA"/>
        </w:rPr>
        <w:t xml:space="preserve"> </w:t>
      </w:r>
    </w:p>
    <w:p w14:paraId="54986A80" w14:textId="77777777"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14:paraId="763AA1A4"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14:paraId="4257F50F" w14:textId="77777777"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14:paraId="43610A41"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14:paraId="7CD3363A" w14:textId="77777777"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14:paraId="4DD44E5F" w14:textId="77777777"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64CF83BA" w14:textId="77777777"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14:paraId="07FD6205" w14:textId="77777777"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1"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14:paraId="1EA61F6D" w14:textId="77777777" w:rsidR="00472513"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w:t>
      </w:r>
      <w:r w:rsidRPr="00A33794">
        <w:rPr>
          <w:rFonts w:ascii="Times New Roman" w:eastAsia="Times New Roman" w:hAnsi="Times New Roman" w:cs="Times New Roman"/>
          <w:sz w:val="24"/>
          <w:szCs w:val="24"/>
          <w:lang w:eastAsia="ar-SA"/>
        </w:rPr>
        <w:lastRenderedPageBreak/>
        <w:t xml:space="preserve">товаров, работ, услуг АО «МЭС» (ИНН 5190907139, ОГРН 1095190009111), размещается Заказчиком на сайте Заказчика </w:t>
      </w:r>
      <w:hyperlink r:id="rId12"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610689E" w14:textId="77777777" w:rsidR="002C23C8" w:rsidRDefault="002C23C8"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14:paraId="1E8A754E" w14:textId="77777777" w:rsidR="003A2F0D" w:rsidRPr="003A2F0D" w:rsidRDefault="003A2F0D" w:rsidP="00253EF1">
      <w:pPr>
        <w:keepNext/>
        <w:numPr>
          <w:ilvl w:val="0"/>
          <w:numId w:val="23"/>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14:paraId="40C2E722" w14:textId="77777777"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14:paraId="1029ED3A" w14:textId="77777777" w:rsidR="003A2F0D" w:rsidRPr="003A2F0D" w:rsidRDefault="003A2F0D" w:rsidP="00253EF1">
      <w:pPr>
        <w:keepNext/>
        <w:numPr>
          <w:ilvl w:val="1"/>
          <w:numId w:val="23"/>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14:paraId="337E96CC" w14:textId="77777777" w:rsidR="003A2F0D" w:rsidRPr="003A2F0D" w:rsidRDefault="003A2F0D" w:rsidP="00FF459A">
      <w:pPr>
        <w:tabs>
          <w:tab w:val="left" w:pos="567"/>
          <w:tab w:val="left" w:pos="851"/>
        </w:tabs>
        <w:suppressAutoHyphens/>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14:paraId="1A6BE9F3" w14:textId="77777777" w:rsidR="00BC4748" w:rsidRPr="00D25408" w:rsidRDefault="003A2F0D" w:rsidP="00253EF1">
      <w:pPr>
        <w:numPr>
          <w:ilvl w:val="2"/>
          <w:numId w:val="23"/>
        </w:numPr>
        <w:tabs>
          <w:tab w:val="clear" w:pos="720"/>
          <w:tab w:val="num"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FF459A">
        <w:rPr>
          <w:rFonts w:ascii="Times New Roman" w:eastAsia="Times New Roman" w:hAnsi="Times New Roman" w:cs="Times New Roman"/>
          <w:sz w:val="24"/>
          <w:szCs w:val="24"/>
          <w:lang w:eastAsia="ar-SA"/>
        </w:rPr>
        <w:t>Требования к поставляемому Товару</w:t>
      </w:r>
      <w:r w:rsidR="00CC328E">
        <w:rPr>
          <w:rFonts w:ascii="Times New Roman" w:eastAsia="Times New Roman" w:hAnsi="Times New Roman" w:cs="Times New Roman"/>
          <w:sz w:val="24"/>
          <w:szCs w:val="24"/>
          <w:lang w:eastAsia="ar-SA"/>
        </w:rPr>
        <w:t xml:space="preserve"> </w:t>
      </w:r>
      <w:r w:rsidR="00BC4748" w:rsidRPr="00BC4748">
        <w:rPr>
          <w:rFonts w:ascii="Times New Roman" w:eastAsia="Times New Roman" w:hAnsi="Times New Roman" w:cs="Times New Roman"/>
          <w:sz w:val="24"/>
          <w:szCs w:val="24"/>
          <w:lang w:eastAsia="ar-SA"/>
        </w:rPr>
        <w:t>указаны в разделе 5 «Техническое задание» Документации.</w:t>
      </w:r>
    </w:p>
    <w:p w14:paraId="38FAE0F3" w14:textId="77777777" w:rsidR="003A2F0D" w:rsidRPr="003A2F0D" w:rsidRDefault="003A2F0D" w:rsidP="00253EF1">
      <w:pPr>
        <w:numPr>
          <w:ilvl w:val="2"/>
          <w:numId w:val="23"/>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14:paraId="0B94A3AC" w14:textId="77777777" w:rsidR="003A2F0D" w:rsidRPr="003A2F0D" w:rsidRDefault="003A2F0D" w:rsidP="00253EF1">
      <w:pPr>
        <w:numPr>
          <w:ilvl w:val="2"/>
          <w:numId w:val="23"/>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14:paraId="6057A558" w14:textId="77777777" w:rsidR="003A2F0D" w:rsidRPr="003A2F0D" w:rsidRDefault="003A2F0D" w:rsidP="00253EF1">
      <w:pPr>
        <w:numPr>
          <w:ilvl w:val="2"/>
          <w:numId w:val="23"/>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14:paraId="1D6F1316" w14:textId="77777777" w:rsidR="003A2F0D" w:rsidRPr="003A2F0D" w:rsidRDefault="003A2F0D" w:rsidP="00253EF1">
      <w:pPr>
        <w:numPr>
          <w:ilvl w:val="2"/>
          <w:numId w:val="23"/>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14:paraId="493BFEF8" w14:textId="77777777"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14:paraId="1DB150FA" w14:textId="77777777" w:rsidR="003A2F0D" w:rsidRPr="003A2F0D" w:rsidRDefault="003A2F0D" w:rsidP="00253EF1">
      <w:pPr>
        <w:keepNext/>
        <w:numPr>
          <w:ilvl w:val="1"/>
          <w:numId w:val="23"/>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14:paraId="367C5B57" w14:textId="77777777" w:rsidR="003A2F0D" w:rsidRPr="003A2F0D" w:rsidRDefault="00B831C4" w:rsidP="00253EF1">
      <w:pPr>
        <w:numPr>
          <w:ilvl w:val="2"/>
          <w:numId w:val="23"/>
        </w:numPr>
        <w:tabs>
          <w:tab w:val="clear" w:pos="720"/>
          <w:tab w:val="left" w:pos="567"/>
          <w:tab w:val="left" w:pos="709"/>
          <w:tab w:val="left" w:pos="851"/>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003A2F0D" w:rsidRPr="003A2F0D">
        <w:rPr>
          <w:rFonts w:ascii="Times New Roman" w:eastAsia="Times New Roman" w:hAnsi="Times New Roman" w:cs="Times New Roman"/>
          <w:bCs/>
          <w:sz w:val="24"/>
          <w:szCs w:val="24"/>
          <w:lang w:eastAsia="ar-SA"/>
        </w:rPr>
        <w:t xml:space="preserve">Данный </w:t>
      </w:r>
      <w:r w:rsidR="003A2F0D" w:rsidRPr="003A2F0D">
        <w:rPr>
          <w:rFonts w:ascii="Times New Roman" w:eastAsia="Times New Roman" w:hAnsi="Times New Roman" w:cs="Times New Roman"/>
          <w:sz w:val="24"/>
          <w:szCs w:val="24"/>
          <w:lang w:eastAsia="ar-SA"/>
        </w:rPr>
        <w:t>запрос предложений</w:t>
      </w:r>
      <w:r w:rsidR="003A2F0D"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003A2F0D"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003A2F0D"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003A2F0D"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003A2F0D" w:rsidRPr="003A2F0D">
        <w:rPr>
          <w:rFonts w:ascii="Times New Roman" w:eastAsia="Calibri" w:hAnsi="Times New Roman" w:cs="Times New Roman"/>
          <w:bCs/>
          <w:sz w:val="24"/>
          <w:szCs w:val="24"/>
          <w:lang w:eastAsia="ar-SA"/>
        </w:rPr>
        <w:t>1095190009111) в действующей редакции</w:t>
      </w:r>
      <w:r w:rsidR="003A2F0D" w:rsidRPr="003A2F0D">
        <w:rPr>
          <w:rFonts w:ascii="Times New Roman" w:eastAsia="Times New Roman" w:hAnsi="Times New Roman" w:cs="Times New Roman"/>
          <w:bCs/>
          <w:sz w:val="24"/>
          <w:szCs w:val="24"/>
          <w:lang w:eastAsia="ar-SA"/>
        </w:rPr>
        <w:t xml:space="preserve">. </w:t>
      </w:r>
    </w:p>
    <w:p w14:paraId="5BC8EE3F" w14:textId="77777777"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14:paraId="4668D854" w14:textId="77777777" w:rsidR="003A2F0D" w:rsidRPr="003A2F0D" w:rsidRDefault="003A2F0D" w:rsidP="00253EF1">
      <w:pPr>
        <w:keepNext/>
        <w:numPr>
          <w:ilvl w:val="1"/>
          <w:numId w:val="23"/>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14:paraId="3F3FE881" w14:textId="77777777" w:rsidR="003A2F0D" w:rsidRPr="003A2F0D" w:rsidRDefault="003A2F0D" w:rsidP="00253EF1">
      <w:pPr>
        <w:numPr>
          <w:ilvl w:val="2"/>
          <w:numId w:val="23"/>
        </w:numPr>
        <w:tabs>
          <w:tab w:val="clear" w:pos="720"/>
          <w:tab w:val="left" w:pos="567"/>
          <w:tab w:val="left" w:pos="709"/>
          <w:tab w:val="left" w:pos="851"/>
          <w:tab w:val="left" w:pos="960"/>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14:paraId="11C77C7A" w14:textId="77777777" w:rsidR="003A2F0D" w:rsidRPr="003A2F0D" w:rsidRDefault="003A2F0D" w:rsidP="00FF459A">
      <w:pPr>
        <w:tabs>
          <w:tab w:val="left" w:pos="567"/>
          <w:tab w:val="left" w:pos="851"/>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CFEFF1B" w14:textId="77777777" w:rsidR="003A2F0D" w:rsidRPr="00380E01" w:rsidRDefault="003A2F0D" w:rsidP="00253EF1">
      <w:pPr>
        <w:numPr>
          <w:ilvl w:val="2"/>
          <w:numId w:val="23"/>
        </w:numPr>
        <w:tabs>
          <w:tab w:val="clear" w:pos="720"/>
          <w:tab w:val="left" w:pos="567"/>
          <w:tab w:val="left" w:pos="709"/>
          <w:tab w:val="left" w:pos="851"/>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14:paraId="4D8D7DC8" w14:textId="77777777" w:rsidR="00380E01" w:rsidRPr="003A2F0D" w:rsidRDefault="00380E01" w:rsidP="00380E01">
      <w:pPr>
        <w:tabs>
          <w:tab w:val="left" w:pos="567"/>
          <w:tab w:val="left" w:pos="709"/>
          <w:tab w:val="left" w:pos="851"/>
          <w:tab w:val="left" w:pos="960"/>
          <w:tab w:val="left" w:pos="1134"/>
        </w:tabs>
        <w:suppressAutoHyphens/>
        <w:overflowPunct w:val="0"/>
        <w:autoSpaceDE w:val="0"/>
        <w:spacing w:after="0" w:line="240" w:lineRule="auto"/>
        <w:ind w:left="709"/>
        <w:jc w:val="both"/>
        <w:rPr>
          <w:rFonts w:ascii="Times New Roman" w:eastAsia="Times New Roman" w:hAnsi="Times New Roman" w:cs="Times New Roman"/>
          <w:b/>
          <w:sz w:val="24"/>
          <w:szCs w:val="24"/>
          <w:lang w:eastAsia="ar-SA"/>
        </w:rPr>
      </w:pPr>
    </w:p>
    <w:p w14:paraId="481F4CBB" w14:textId="77777777" w:rsidR="003A2F0D" w:rsidRPr="002422A4" w:rsidRDefault="00155925" w:rsidP="00253EF1">
      <w:pPr>
        <w:keepNext/>
        <w:numPr>
          <w:ilvl w:val="1"/>
          <w:numId w:val="23"/>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Отмена</w:t>
      </w:r>
      <w:r w:rsidR="003A2F0D" w:rsidRPr="002422A4">
        <w:rPr>
          <w:rFonts w:ascii="Times New Roman" w:eastAsia="Times New Roman" w:hAnsi="Times New Roman" w:cs="Times New Roman"/>
          <w:b/>
          <w:sz w:val="24"/>
          <w:szCs w:val="24"/>
          <w:lang w:eastAsia="ar-SA"/>
        </w:rPr>
        <w:t xml:space="preserve"> запроса предложений</w:t>
      </w:r>
    </w:p>
    <w:p w14:paraId="73CF6B10" w14:textId="77777777" w:rsidR="00726E88" w:rsidRPr="003835B2" w:rsidRDefault="00D97523" w:rsidP="00253EF1">
      <w:pPr>
        <w:pStyle w:val="afff9"/>
        <w:numPr>
          <w:ilvl w:val="2"/>
          <w:numId w:val="23"/>
        </w:numPr>
        <w:tabs>
          <w:tab w:val="clear" w:pos="720"/>
          <w:tab w:val="left" w:pos="0"/>
          <w:tab w:val="num" w:pos="567"/>
          <w:tab w:val="left" w:pos="1134"/>
        </w:tabs>
        <w:spacing w:after="0" w:line="240" w:lineRule="auto"/>
        <w:ind w:left="0" w:firstLine="709"/>
        <w:jc w:val="both"/>
        <w:rPr>
          <w:rFonts w:ascii="Times New Roman" w:eastAsia="Times New Roman" w:hAnsi="Times New Roman"/>
          <w:sz w:val="24"/>
          <w:szCs w:val="24"/>
        </w:rPr>
      </w:pPr>
      <w:r w:rsidRPr="003835B2">
        <w:rPr>
          <w:rFonts w:ascii="Times New Roman" w:eastAsia="Times New Roman" w:hAnsi="Times New Roman"/>
          <w:sz w:val="24"/>
          <w:szCs w:val="24"/>
        </w:rPr>
        <w:t>Заказчик вправе отменить запрос предложений</w:t>
      </w:r>
      <w:r w:rsidR="00FF4BA7" w:rsidRPr="003835B2">
        <w:rPr>
          <w:rFonts w:ascii="Times New Roman" w:eastAsia="Times New Roman" w:hAnsi="Times New Roman"/>
          <w:sz w:val="24"/>
          <w:szCs w:val="24"/>
        </w:rPr>
        <w:t xml:space="preserve"> </w:t>
      </w:r>
      <w:r w:rsidRPr="003835B2">
        <w:rPr>
          <w:rFonts w:ascii="Times New Roman" w:eastAsia="Times New Roman" w:hAnsi="Times New Roman"/>
          <w:sz w:val="24"/>
          <w:szCs w:val="24"/>
        </w:rPr>
        <w:t>до насту</w:t>
      </w:r>
      <w:r w:rsidR="00726E88" w:rsidRPr="003835B2">
        <w:rPr>
          <w:rFonts w:ascii="Times New Roman" w:eastAsia="Times New Roman" w:hAnsi="Times New Roman"/>
          <w:sz w:val="24"/>
          <w:szCs w:val="24"/>
        </w:rPr>
        <w:t xml:space="preserve">пления даты и времени окончания </w:t>
      </w:r>
      <w:r w:rsidRPr="003835B2">
        <w:rPr>
          <w:rFonts w:ascii="Times New Roman" w:eastAsia="Times New Roman" w:hAnsi="Times New Roman"/>
          <w:sz w:val="24"/>
          <w:szCs w:val="24"/>
        </w:rPr>
        <w:t xml:space="preserve">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w:t>
      </w:r>
      <w:r w:rsidRPr="003835B2">
        <w:rPr>
          <w:rFonts w:ascii="Times New Roman" w:eastAsia="Times New Roman" w:hAnsi="Times New Roman"/>
          <w:sz w:val="24"/>
          <w:szCs w:val="24"/>
        </w:rPr>
        <w:lastRenderedPageBreak/>
        <w:t>запросе предложений, Заказчиком возмещению не подлежат.</w:t>
      </w:r>
      <w:r w:rsidR="003835B2" w:rsidRPr="003835B2">
        <w:rPr>
          <w:rFonts w:ascii="Times New Roman" w:eastAsia="Times New Roman" w:hAnsi="Times New Roman"/>
          <w:sz w:val="24"/>
          <w:szCs w:val="24"/>
        </w:rPr>
        <w:t xml:space="preserve"> </w:t>
      </w:r>
      <w:r w:rsidRPr="003835B2">
        <w:rPr>
          <w:rFonts w:ascii="Times New Roman" w:eastAsia="Times New Roman" w:hAnsi="Times New Roman"/>
          <w:sz w:val="24"/>
          <w:szCs w:val="24"/>
        </w:rPr>
        <w:t>Решение об отмене запроса предложений размещается в ЕИС в день принятия этого решения.</w:t>
      </w:r>
    </w:p>
    <w:p w14:paraId="774B2970" w14:textId="77777777" w:rsidR="00D97523" w:rsidRPr="00726E88" w:rsidRDefault="00D97523" w:rsidP="00253EF1">
      <w:pPr>
        <w:pStyle w:val="afff9"/>
        <w:numPr>
          <w:ilvl w:val="2"/>
          <w:numId w:val="23"/>
        </w:numPr>
        <w:tabs>
          <w:tab w:val="clear" w:pos="720"/>
          <w:tab w:val="left" w:pos="0"/>
          <w:tab w:val="left" w:pos="567"/>
          <w:tab w:val="left" w:pos="1134"/>
        </w:tabs>
        <w:spacing w:after="0" w:line="240" w:lineRule="auto"/>
        <w:ind w:left="0" w:firstLine="709"/>
        <w:jc w:val="both"/>
        <w:rPr>
          <w:rFonts w:ascii="Times New Roman" w:eastAsia="Times New Roman" w:hAnsi="Times New Roman"/>
          <w:sz w:val="24"/>
          <w:szCs w:val="24"/>
        </w:rPr>
      </w:pPr>
      <w:r w:rsidRPr="00726E88">
        <w:rPr>
          <w:rFonts w:ascii="Times New Roman" w:eastAsia="Times New Roman" w:hAnsi="Times New Roman"/>
          <w:sz w:val="24"/>
          <w:szCs w:val="24"/>
        </w:rPr>
        <w:t>По истечении срока отмены запроса предложений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981ABCB" w14:textId="77777777" w:rsidR="00BA0710" w:rsidRDefault="00BA0710" w:rsidP="00726E88">
      <w:pPr>
        <w:tabs>
          <w:tab w:val="left" w:pos="0"/>
          <w:tab w:val="left" w:pos="567"/>
          <w:tab w:val="left" w:pos="1134"/>
        </w:tabs>
        <w:suppressAutoHyphens/>
        <w:spacing w:after="0" w:line="240" w:lineRule="auto"/>
        <w:jc w:val="both"/>
        <w:rPr>
          <w:rFonts w:ascii="Times New Roman" w:eastAsia="Times New Roman" w:hAnsi="Times New Roman"/>
          <w:sz w:val="24"/>
          <w:szCs w:val="24"/>
          <w:lang w:eastAsia="ar-SA"/>
        </w:rPr>
      </w:pPr>
    </w:p>
    <w:p w14:paraId="1EA85933" w14:textId="77777777" w:rsidR="003A2F0D" w:rsidRPr="003A2F0D" w:rsidRDefault="003A2F0D" w:rsidP="00253EF1">
      <w:pPr>
        <w:keepNext/>
        <w:numPr>
          <w:ilvl w:val="1"/>
          <w:numId w:val="23"/>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14:paraId="3B72B3D2" w14:textId="77777777" w:rsidR="003A2F0D" w:rsidRPr="003A2F0D" w:rsidRDefault="00FF459A"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w:t>
      </w:r>
      <w:r w:rsidR="00F71EF6">
        <w:rPr>
          <w:rFonts w:ascii="Times New Roman" w:eastAsia="Times New Roman" w:hAnsi="Times New Roman" w:cs="Times New Roman"/>
          <w:sz w:val="24"/>
          <w:szCs w:val="24"/>
          <w:lang w:eastAsia="ar-SA"/>
        </w:rPr>
        <w:t>отмены</w:t>
      </w:r>
      <w:r w:rsidR="003A2F0D" w:rsidRPr="003A2F0D">
        <w:rPr>
          <w:rFonts w:ascii="Times New Roman" w:eastAsia="Times New Roman" w:hAnsi="Times New Roman" w:cs="Times New Roman"/>
          <w:sz w:val="24"/>
          <w:szCs w:val="24"/>
          <w:lang w:eastAsia="ar-SA"/>
        </w:rPr>
        <w:t xml:space="preserve">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3A696544" w14:textId="77777777"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14:paraId="785EC3B5" w14:textId="77777777"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14:paraId="6686E712" w14:textId="77777777"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14:paraId="605B822B" w14:textId="77777777" w:rsidR="003A2F0D" w:rsidRPr="003B57CD" w:rsidRDefault="003B57CD" w:rsidP="009B775D">
      <w:pPr>
        <w:pStyle w:val="2"/>
        <w:numPr>
          <w:ilvl w:val="0"/>
          <w:numId w:val="0"/>
        </w:numPr>
        <w:spacing w:before="0" w:after="0"/>
        <w:jc w:val="both"/>
        <w:rPr>
          <w:rFonts w:ascii="Times New Roman" w:eastAsia="Calibri" w:hAnsi="Times New Roman" w:cs="Times New Roman"/>
          <w:b w:val="0"/>
          <w:i w:val="0"/>
          <w:sz w:val="24"/>
          <w:szCs w:val="24"/>
        </w:rPr>
      </w:pPr>
      <w:bookmarkStart w:id="10" w:name="_Toc386463992"/>
      <w:r w:rsidRPr="003B57CD">
        <w:rPr>
          <w:rFonts w:ascii="Times New Roman" w:eastAsia="Calibri" w:hAnsi="Times New Roman" w:cs="Times New Roman"/>
          <w:i w:val="0"/>
          <w:sz w:val="24"/>
          <w:szCs w:val="24"/>
        </w:rPr>
        <w:t xml:space="preserve">3.1. </w:t>
      </w:r>
      <w:r w:rsidR="003A2F0D" w:rsidRPr="003B57CD">
        <w:rPr>
          <w:rFonts w:ascii="Times New Roman" w:eastAsia="Calibri" w:hAnsi="Times New Roman" w:cs="Times New Roman"/>
          <w:i w:val="0"/>
          <w:sz w:val="24"/>
          <w:szCs w:val="24"/>
        </w:rPr>
        <w:t>К Участнику закупки предъявляются следующие обязательные требования:</w:t>
      </w:r>
      <w:bookmarkEnd w:id="10"/>
    </w:p>
    <w:p w14:paraId="319D834A" w14:textId="77777777" w:rsidR="00BB5921" w:rsidRDefault="003A2F0D" w:rsidP="00FF459A">
      <w:pPr>
        <w:tabs>
          <w:tab w:val="left" w:pos="425"/>
          <w:tab w:val="left" w:pos="567"/>
          <w:tab w:val="left" w:pos="709"/>
        </w:tabs>
        <w:suppressAutoHyphens/>
        <w:spacing w:after="0" w:line="240" w:lineRule="auto"/>
        <w:ind w:firstLine="709"/>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14:paraId="02C2754B" w14:textId="77777777" w:rsidR="003A2F0D" w:rsidRPr="003A2F0D" w:rsidRDefault="003A2F0D" w:rsidP="00FF459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791A75B1" w14:textId="77777777" w:rsidR="003A2F0D" w:rsidRPr="003A2F0D" w:rsidRDefault="003A2F0D" w:rsidP="00FF459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14:paraId="0721F108" w14:textId="77777777" w:rsidR="00613328" w:rsidRPr="00613328" w:rsidRDefault="003A2F0D" w:rsidP="00FF459A">
      <w:pPr>
        <w:pStyle w:val="afff9"/>
        <w:tabs>
          <w:tab w:val="left" w:pos="540"/>
          <w:tab w:val="left" w:pos="851"/>
        </w:tabs>
        <w:suppressAutoHyphens w:val="0"/>
        <w:spacing w:after="0" w:line="240" w:lineRule="atLeast"/>
        <w:ind w:left="0" w:firstLine="709"/>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C286F56" w14:textId="77777777" w:rsidR="00613328" w:rsidRPr="00613328" w:rsidRDefault="00613328" w:rsidP="00FF459A">
      <w:pPr>
        <w:overflowPunct w:val="0"/>
        <w:autoSpaceDE w:val="0"/>
        <w:spacing w:after="0" w:line="240" w:lineRule="atLeast"/>
        <w:ind w:firstLine="709"/>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D26EC">
        <w:rPr>
          <w:rFonts w:ascii="Times New Roman" w:hAnsi="Times New Roman" w:cs="Times New Roman"/>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6440F41" w14:textId="77777777" w:rsidR="003A2F0D" w:rsidRPr="003A2F0D" w:rsidRDefault="003A2F0D" w:rsidP="00FF459A">
      <w:pPr>
        <w:tabs>
          <w:tab w:val="left" w:pos="0"/>
          <w:tab w:val="left" w:pos="426"/>
        </w:tabs>
        <w:suppressAutoHyphens/>
        <w:spacing w:after="0" w:line="240" w:lineRule="auto"/>
        <w:ind w:firstLine="709"/>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lastRenderedPageBreak/>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2C0A28BA" w14:textId="77777777" w:rsidR="003A2F0D" w:rsidRDefault="003A2F0D" w:rsidP="00FF459A">
      <w:pPr>
        <w:tabs>
          <w:tab w:val="left" w:pos="0"/>
          <w:tab w:val="left" w:pos="426"/>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14:paraId="1CC921A4" w14:textId="77777777" w:rsidR="005455B0" w:rsidRDefault="005455B0" w:rsidP="005455B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p>
    <w:p w14:paraId="6B1C61A6" w14:textId="77777777" w:rsidR="005455B0" w:rsidRPr="006F5704" w:rsidRDefault="005455B0" w:rsidP="005455B0">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b/>
          <w:bCs/>
          <w:sz w:val="24"/>
          <w:szCs w:val="26"/>
          <w:lang w:eastAsia="ar-SA"/>
        </w:rPr>
      </w:pPr>
      <w:r>
        <w:rPr>
          <w:rFonts w:ascii="Times New Roman" w:eastAsia="Times New Roman" w:hAnsi="Times New Roman" w:cs="Times New Roman"/>
          <w:b/>
          <w:sz w:val="24"/>
          <w:szCs w:val="24"/>
          <w:lang w:eastAsia="ar-SA"/>
        </w:rPr>
        <w:t xml:space="preserve">3.2. </w:t>
      </w:r>
      <w:r w:rsidRPr="006F5704">
        <w:rPr>
          <w:rFonts w:ascii="Times New Roman" w:eastAsia="Times New Roman" w:hAnsi="Times New Roman"/>
          <w:b/>
          <w:bCs/>
          <w:sz w:val="24"/>
          <w:szCs w:val="26"/>
          <w:lang w:eastAsia="ar-SA"/>
        </w:rPr>
        <w:t>Требование о наличии материально-технических ресурсов Участника закупки</w:t>
      </w:r>
    </w:p>
    <w:p w14:paraId="3ADB0BAD" w14:textId="77777777" w:rsidR="005455B0" w:rsidRDefault="009819D4" w:rsidP="005455B0">
      <w:pPr>
        <w:tabs>
          <w:tab w:val="left" w:pos="425"/>
          <w:tab w:val="left" w:pos="567"/>
          <w:tab w:val="left" w:pos="709"/>
        </w:tabs>
        <w:suppressAutoHyphens/>
        <w:spacing w:after="0" w:line="240" w:lineRule="auto"/>
        <w:ind w:firstLine="709"/>
        <w:jc w:val="both"/>
        <w:rPr>
          <w:rFonts w:ascii="Times New Roman" w:hAnsi="Times New Roman"/>
          <w:color w:val="FF0000"/>
          <w:sz w:val="24"/>
          <w:szCs w:val="24"/>
        </w:rPr>
      </w:pPr>
      <w:r w:rsidRPr="009819D4">
        <w:rPr>
          <w:rFonts w:ascii="Times New Roman" w:eastAsia="Times New Roman" w:hAnsi="Times New Roman"/>
          <w:sz w:val="24"/>
          <w:szCs w:val="24"/>
          <w:lang w:eastAsia="ar-SA"/>
        </w:rPr>
        <w:t xml:space="preserve">У Участника закупки должны быть в наличии на правах собственности, аренды или партнерских соглашений </w:t>
      </w:r>
      <w:r w:rsidR="00804FBA">
        <w:rPr>
          <w:rFonts w:ascii="Times New Roman" w:eastAsia="Times New Roman" w:hAnsi="Times New Roman"/>
          <w:sz w:val="24"/>
          <w:szCs w:val="24"/>
          <w:lang w:eastAsia="ar-SA"/>
        </w:rPr>
        <w:t>не менее 8</w:t>
      </w:r>
      <w:r w:rsidR="00D95708">
        <w:rPr>
          <w:rFonts w:ascii="Times New Roman" w:eastAsia="Times New Roman" w:hAnsi="Times New Roman"/>
          <w:sz w:val="24"/>
          <w:szCs w:val="24"/>
          <w:lang w:eastAsia="ar-SA"/>
        </w:rPr>
        <w:t xml:space="preserve"> действующих </w:t>
      </w:r>
      <w:r w:rsidRPr="009819D4">
        <w:rPr>
          <w:rFonts w:ascii="Times New Roman" w:eastAsia="Times New Roman" w:hAnsi="Times New Roman"/>
          <w:sz w:val="24"/>
          <w:szCs w:val="24"/>
          <w:lang w:eastAsia="ar-SA"/>
        </w:rPr>
        <w:t>АЗС на территории г. Мурманска и Мурманской области: г</w:t>
      </w:r>
      <w:r w:rsidR="00FF77B4">
        <w:rPr>
          <w:rFonts w:ascii="Times New Roman" w:eastAsia="Times New Roman" w:hAnsi="Times New Roman"/>
          <w:sz w:val="24"/>
          <w:szCs w:val="24"/>
          <w:lang w:eastAsia="ar-SA"/>
        </w:rPr>
        <w:t xml:space="preserve">. Кандалакша, п. Зеленоборский, </w:t>
      </w:r>
      <w:r w:rsidR="00BE6052">
        <w:rPr>
          <w:rFonts w:ascii="Times New Roman" w:eastAsia="Times New Roman" w:hAnsi="Times New Roman"/>
          <w:sz w:val="24"/>
          <w:szCs w:val="24"/>
          <w:lang w:eastAsia="ar-SA"/>
        </w:rPr>
        <w:t>г. Ковдор, г. Заполярный, г. </w:t>
      </w:r>
      <w:r w:rsidRPr="009819D4">
        <w:rPr>
          <w:rFonts w:ascii="Times New Roman" w:eastAsia="Times New Roman" w:hAnsi="Times New Roman"/>
          <w:sz w:val="24"/>
          <w:szCs w:val="24"/>
          <w:lang w:eastAsia="ar-SA"/>
        </w:rPr>
        <w:t>Оленегорск, п. Ревда, п. Никель</w:t>
      </w:r>
      <w:r w:rsidR="00D95708">
        <w:rPr>
          <w:rFonts w:ascii="Times New Roman" w:eastAsia="Times New Roman" w:hAnsi="Times New Roman"/>
          <w:sz w:val="24"/>
          <w:szCs w:val="24"/>
          <w:lang w:eastAsia="ar-SA"/>
        </w:rPr>
        <w:t xml:space="preserve"> </w:t>
      </w:r>
      <w:r w:rsidRPr="009819D4">
        <w:rPr>
          <w:rFonts w:ascii="Times New Roman" w:eastAsia="Times New Roman" w:hAnsi="Times New Roman"/>
          <w:sz w:val="24"/>
          <w:szCs w:val="24"/>
          <w:lang w:eastAsia="ar-SA"/>
        </w:rPr>
        <w:t>(исходя из расчета – минимум по одной АЗС в каждом населенном пункте)</w:t>
      </w:r>
      <w:r w:rsidR="00D95708">
        <w:rPr>
          <w:rFonts w:ascii="Times New Roman" w:eastAsia="Times New Roman" w:hAnsi="Times New Roman"/>
          <w:sz w:val="24"/>
          <w:szCs w:val="24"/>
          <w:lang w:eastAsia="ar-SA"/>
        </w:rPr>
        <w:t xml:space="preserve">, </w:t>
      </w:r>
      <w:r w:rsidR="00D95708" w:rsidRPr="003C23D5">
        <w:rPr>
          <w:rFonts w:ascii="Times New Roman" w:hAnsi="Times New Roman"/>
          <w:sz w:val="24"/>
          <w:szCs w:val="24"/>
        </w:rPr>
        <w:t>работающих в круглосуточном режиме</w:t>
      </w:r>
      <w:r w:rsidR="00D95708">
        <w:rPr>
          <w:rFonts w:ascii="Times New Roman" w:hAnsi="Times New Roman"/>
          <w:sz w:val="24"/>
          <w:szCs w:val="24"/>
        </w:rPr>
        <w:t>.</w:t>
      </w:r>
    </w:p>
    <w:p w14:paraId="005BB4C2" w14:textId="77777777" w:rsidR="005455B0" w:rsidRPr="005455B0" w:rsidRDefault="005455B0" w:rsidP="005455B0">
      <w:pPr>
        <w:tabs>
          <w:tab w:val="left" w:pos="0"/>
          <w:tab w:val="left" w:pos="426"/>
        </w:tabs>
        <w:suppressAutoHyphens/>
        <w:spacing w:after="0" w:line="240" w:lineRule="auto"/>
        <w:contextualSpacing/>
        <w:jc w:val="both"/>
        <w:rPr>
          <w:rFonts w:ascii="Times New Roman" w:eastAsia="Times New Roman" w:hAnsi="Times New Roman" w:cs="Times New Roman"/>
          <w:b/>
          <w:sz w:val="24"/>
          <w:szCs w:val="24"/>
          <w:lang w:eastAsia="ar-SA"/>
        </w:rPr>
      </w:pPr>
    </w:p>
    <w:p w14:paraId="59321FD6" w14:textId="77777777" w:rsidR="003A2F0D" w:rsidRPr="003B57CD" w:rsidRDefault="005455B0" w:rsidP="003B57CD">
      <w:pPr>
        <w:pStyle w:val="2"/>
        <w:numPr>
          <w:ilvl w:val="0"/>
          <w:numId w:val="0"/>
        </w:numPr>
        <w:spacing w:before="0" w:after="0"/>
        <w:ind w:left="1134" w:hanging="1134"/>
        <w:rPr>
          <w:rFonts w:ascii="Times New Roman" w:hAnsi="Times New Roman"/>
          <w:b w:val="0"/>
          <w:i w:val="0"/>
          <w:iCs w:val="0"/>
          <w:sz w:val="24"/>
        </w:rPr>
      </w:pPr>
      <w:bookmarkStart w:id="11" w:name="_Toc386463993"/>
      <w:r w:rsidRPr="003B57CD">
        <w:rPr>
          <w:rFonts w:ascii="Times New Roman" w:hAnsi="Times New Roman"/>
          <w:i w:val="0"/>
          <w:sz w:val="24"/>
          <w:szCs w:val="24"/>
        </w:rPr>
        <w:t>3.3</w:t>
      </w:r>
      <w:r w:rsidR="003A2F0D" w:rsidRPr="003B57CD">
        <w:rPr>
          <w:rFonts w:ascii="Times New Roman" w:hAnsi="Times New Roman"/>
          <w:i w:val="0"/>
          <w:sz w:val="24"/>
          <w:szCs w:val="24"/>
        </w:rPr>
        <w:t>. Формирование заявки Участника закупки</w:t>
      </w:r>
      <w:bookmarkEnd w:id="11"/>
    </w:p>
    <w:p w14:paraId="72FC38C5" w14:textId="77777777"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14:paraId="511AD899" w14:textId="77777777"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DA758B">
        <w:rPr>
          <w:rFonts w:ascii="Times New Roman" w:eastAsia="Times New Roman" w:hAnsi="Times New Roman" w:cs="Times New Roman"/>
          <w:sz w:val="24"/>
          <w:szCs w:val="24"/>
          <w:lang w:eastAsia="ar-SA"/>
        </w:rPr>
        <w:t>Согласно Постановлению</w:t>
      </w:r>
      <w:r w:rsidR="00472513" w:rsidRPr="00E2579D">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14:paraId="0DF44951" w14:textId="77777777"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14:paraId="6FAD52D5" w14:textId="77777777"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14:paraId="674FAE3C" w14:textId="77777777"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14:paraId="76DC338C" w14:textId="77777777"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14:paraId="78B27672" w14:textId="77777777"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14:paraId="7176E587" w14:textId="77777777"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B13C09">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14:paraId="79505E75" w14:textId="77777777"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w:t>
      </w:r>
      <w:r w:rsidR="003E581A" w:rsidRPr="003E581A">
        <w:rPr>
          <w:rFonts w:ascii="Times New Roman" w:eastAsia="Times New Roman" w:hAnsi="Times New Roman" w:cs="Times New Roman"/>
          <w:bCs/>
          <w:sz w:val="24"/>
          <w:lang w:eastAsia="ar-SA"/>
        </w:rPr>
        <w:lastRenderedPageBreak/>
        <w:t xml:space="preserve">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14:paraId="1B44966F" w14:textId="77777777" w:rsidR="003A2F0D" w:rsidRPr="003E581A" w:rsidRDefault="003E581A" w:rsidP="00B13C09">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B13C09">
        <w:rPr>
          <w:rFonts w:ascii="Times New Roman" w:eastAsia="Times New Roman" w:hAnsi="Times New Roman" w:cs="Times New Roman"/>
          <w:bCs/>
          <w:sz w:val="24"/>
          <w:lang w:eastAsia="ar-SA"/>
        </w:rPr>
        <w:t>.</w:t>
      </w:r>
      <w:r w:rsidR="009B593E">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14:paraId="314BD167" w14:textId="77777777"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14:paraId="44AD3548" w14:textId="77777777"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14:paraId="43E1F554" w14:textId="77777777"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14:paraId="4E8D801D" w14:textId="77777777"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14:paraId="2578C841" w14:textId="77777777"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25A738C9" w14:textId="77777777"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14:paraId="1B3A4253" w14:textId="77777777"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14:paraId="250F32AF" w14:textId="77777777" w:rsidR="00BA0710" w:rsidRPr="00BA0710" w:rsidRDefault="00BA0710" w:rsidP="00BA07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BA0710">
        <w:rPr>
          <w:rFonts w:ascii="Times New Roman" w:eastAsia="Times New Roman" w:hAnsi="Times New Roman" w:cs="Times New Roman"/>
          <w:bCs/>
          <w:color w:val="FF0000"/>
          <w:sz w:val="24"/>
          <w:lang w:eastAsia="ru-RU"/>
        </w:rPr>
        <w:tab/>
      </w:r>
      <w:r w:rsidRPr="00BA0710">
        <w:rPr>
          <w:rFonts w:ascii="Times New Roman" w:eastAsia="Times New Roman" w:hAnsi="Times New Roman" w:cs="Times New Roman"/>
          <w:bCs/>
          <w:sz w:val="24"/>
          <w:u w:val="single"/>
          <w:lang w:eastAsia="ru-RU"/>
        </w:rPr>
        <w:t>для юридического лица</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BA0710">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BA0710">
        <w:rPr>
          <w:rFonts w:ascii="Times New Roman" w:eastAsia="Times New Roman" w:hAnsi="Times New Roman" w:cs="Times New Roman"/>
          <w:b/>
          <w:bCs/>
          <w:sz w:val="24"/>
          <w:lang w:eastAsia="ru-RU"/>
        </w:rPr>
        <w:t>и срок полномочий такого лица не истек</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BA0710">
        <w:rPr>
          <w:rFonts w:ascii="Times New Roman" w:eastAsia="Times New Roman" w:hAnsi="Times New Roman" w:cs="Times New Roman"/>
          <w:bCs/>
          <w:sz w:val="24"/>
          <w:lang w:eastAsia="ru-RU"/>
        </w:rPr>
        <w:t xml:space="preserve">. </w:t>
      </w:r>
    </w:p>
    <w:p w14:paraId="531836D2" w14:textId="77777777" w:rsidR="00BA0710" w:rsidRPr="00BA0710" w:rsidRDefault="00BA0710" w:rsidP="00BA0710">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A0710">
        <w:rPr>
          <w:rFonts w:ascii="Times New Roman" w:eastAsia="Times New Roman" w:hAnsi="Times New Roman" w:cs="Times New Roman"/>
          <w:sz w:val="24"/>
          <w:szCs w:val="24"/>
          <w:lang w:eastAsia="ar-SA"/>
        </w:rPr>
        <w:tab/>
        <w:t xml:space="preserve">В случае если от имени юридического лица действует иное лицо, не обладающее правом действовать от имени юридического лица, заявка на участие в закупке должна содержать также </w:t>
      </w:r>
      <w:r w:rsidRPr="00BA0710">
        <w:rPr>
          <w:rFonts w:ascii="Times New Roman" w:eastAsia="Times New Roman" w:hAnsi="Times New Roman" w:cs="Times New Roman"/>
          <w:b/>
          <w:sz w:val="24"/>
          <w:szCs w:val="24"/>
          <w:lang w:eastAsia="ar-SA"/>
        </w:rPr>
        <w:t>оригинал доверенности</w:t>
      </w:r>
      <w:r w:rsidRPr="00BA0710">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BA0710">
        <w:rPr>
          <w:rFonts w:ascii="Times New Roman" w:eastAsia="Times New Roman" w:hAnsi="Times New Roman" w:cs="Times New Roman"/>
          <w:b/>
          <w:bCs/>
          <w:sz w:val="24"/>
          <w:lang w:eastAsia="ru-RU"/>
        </w:rPr>
        <w:t>(возможная форма приведена в Приложении № 3 к Документации)</w:t>
      </w:r>
      <w:r w:rsidRPr="00BA07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2FBE88F" w14:textId="77777777"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14:paraId="7515A0B8" w14:textId="77777777"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59C3ACD3" w14:textId="77777777"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14:paraId="42CA0FC4" w14:textId="77777777"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14:paraId="5CCBA85F" w14:textId="77777777"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C071A02" w14:textId="77777777"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834B84">
        <w:rPr>
          <w:rFonts w:ascii="Times New Roman" w:eastAsia="Times New Roman" w:hAnsi="Times New Roman" w:cs="Times New Roman"/>
          <w:sz w:val="24"/>
          <w:szCs w:val="24"/>
          <w:lang w:eastAsia="ar-SA"/>
        </w:rPr>
        <w:t>Товара</w:t>
      </w:r>
      <w:r w:rsidR="00614595">
        <w:rPr>
          <w:rFonts w:ascii="Times New Roman" w:eastAsia="Times New Roman" w:hAnsi="Times New Roman" w:cs="Times New Roman"/>
          <w:sz w:val="24"/>
          <w:szCs w:val="24"/>
          <w:lang w:eastAsia="ar-SA"/>
        </w:rPr>
        <w:t>,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077D7BDF" w14:textId="77777777"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7405D5E0" w14:textId="77777777"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380E01">
        <w:rPr>
          <w:rFonts w:ascii="Times New Roman" w:eastAsia="Times New Roman" w:hAnsi="Times New Roman" w:cs="Times New Roman"/>
          <w:sz w:val="24"/>
          <w:szCs w:val="24"/>
          <w:u w:val="single"/>
          <w:lang w:eastAsia="ar-SA"/>
        </w:rPr>
        <w:t>Товара</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14:paraId="1EEAF79A" w14:textId="77777777"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372980EC" w14:textId="77777777"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234565" w:rsidRPr="00234565">
        <w:rPr>
          <w:rFonts w:ascii="Times New Roman" w:eastAsia="Times New Roman" w:hAnsi="Times New Roman" w:cs="Times New Roman"/>
          <w:bCs/>
          <w:sz w:val="24"/>
          <w:lang w:eastAsia="ar-SA"/>
        </w:rPr>
        <w:t xml:space="preserve">заверенные уполномоченным лицом Участника закупки </w:t>
      </w:r>
      <w:r w:rsidR="00234565" w:rsidRPr="0039446A">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234565" w:rsidRPr="00234565">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234565" w:rsidRPr="0039446A">
        <w:rPr>
          <w:rFonts w:ascii="Times New Roman" w:eastAsia="Times New Roman" w:hAnsi="Times New Roman" w:cs="Times New Roman"/>
          <w:b/>
          <w:bCs/>
          <w:sz w:val="24"/>
          <w:lang w:eastAsia="ar-SA"/>
        </w:rPr>
        <w:t>с отметкой о приеме</w:t>
      </w:r>
      <w:r w:rsidR="00CD26EC" w:rsidRPr="00CD26EC">
        <w:rPr>
          <w:rFonts w:ascii="Times New Roman" w:eastAsia="Times New Roman" w:hAnsi="Times New Roman" w:cs="Times New Roman"/>
          <w:bCs/>
          <w:sz w:val="24"/>
          <w:lang w:eastAsia="ar-SA"/>
        </w:rPr>
        <w:t>.</w:t>
      </w:r>
      <w:r w:rsidR="00CD26EC" w:rsidRPr="00CD26EC">
        <w:rPr>
          <w:rFonts w:ascii="Times New Roman" w:eastAsia="Times New Roman" w:hAnsi="Times New Roman" w:cs="Times New Roman"/>
          <w:b/>
          <w:bCs/>
          <w:sz w:val="24"/>
          <w:lang w:eastAsia="ar-SA"/>
        </w:rPr>
        <w:t xml:space="preserve"> </w:t>
      </w:r>
    </w:p>
    <w:p w14:paraId="4E43BD7E" w14:textId="77777777"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14:paraId="17C969DC" w14:textId="77777777"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24EEE3A8" w14:textId="77777777"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7BA0697D" w14:textId="77777777" w:rsidR="0019255A"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14:paraId="53FBC8DC" w14:textId="77777777" w:rsidR="00B30BBD" w:rsidRDefault="00B30BBD"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p>
    <w:p w14:paraId="7D5581DA" w14:textId="77777777" w:rsidR="00B30BBD" w:rsidRDefault="00E605A4" w:rsidP="00B30BB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bCs/>
          <w:sz w:val="24"/>
          <w:lang w:eastAsia="ru-RU"/>
        </w:rPr>
      </w:pPr>
      <w:r>
        <w:rPr>
          <w:rFonts w:ascii="Times New Roman" w:eastAsia="Times New Roman" w:hAnsi="Times New Roman"/>
          <w:bCs/>
          <w:sz w:val="24"/>
          <w:lang w:eastAsia="ru-RU"/>
        </w:rPr>
        <w:t>- з</w:t>
      </w:r>
      <w:r w:rsidR="00B30BBD" w:rsidRPr="007322FC">
        <w:rPr>
          <w:rFonts w:ascii="Times New Roman" w:eastAsia="Times New Roman" w:hAnsi="Times New Roman"/>
          <w:bCs/>
          <w:sz w:val="24"/>
          <w:lang w:eastAsia="ru-RU"/>
        </w:rPr>
        <w:t xml:space="preserve">аверенные уполномоченным лицом Участника </w:t>
      </w:r>
      <w:r w:rsidR="00B30BBD" w:rsidRPr="007322FC">
        <w:rPr>
          <w:rFonts w:ascii="Times New Roman" w:eastAsia="Times New Roman" w:hAnsi="Times New Roman"/>
          <w:b/>
          <w:bCs/>
          <w:sz w:val="24"/>
          <w:lang w:eastAsia="ru-RU"/>
        </w:rPr>
        <w:t xml:space="preserve">копии документов, подтверждающих соответствие </w:t>
      </w:r>
      <w:r w:rsidR="00B30BBD">
        <w:rPr>
          <w:rFonts w:ascii="Times New Roman" w:eastAsia="Times New Roman" w:hAnsi="Times New Roman"/>
          <w:b/>
          <w:bCs/>
          <w:sz w:val="24"/>
          <w:lang w:eastAsia="ru-RU"/>
        </w:rPr>
        <w:t>Товара</w:t>
      </w:r>
      <w:r w:rsidR="00B30BBD" w:rsidRPr="007322FC">
        <w:rPr>
          <w:rFonts w:ascii="Times New Roman" w:eastAsia="Times New Roman" w:hAnsi="Times New Roman"/>
          <w:b/>
          <w:bCs/>
          <w:sz w:val="24"/>
          <w:lang w:eastAsia="ru-RU"/>
        </w:rPr>
        <w:t xml:space="preserve"> требованиям</w:t>
      </w:r>
      <w:r w:rsidR="00B30BBD" w:rsidRPr="007322FC">
        <w:rPr>
          <w:rFonts w:ascii="Times New Roman" w:eastAsia="Times New Roman" w:hAnsi="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w:t>
      </w:r>
      <w:r w:rsidR="00B30BBD">
        <w:rPr>
          <w:rFonts w:ascii="Times New Roman" w:eastAsia="Times New Roman" w:hAnsi="Times New Roman"/>
          <w:bCs/>
          <w:sz w:val="24"/>
          <w:lang w:eastAsia="ru-RU"/>
        </w:rPr>
        <w:t>му Товару</w:t>
      </w:r>
      <w:r w:rsidR="00B30BBD" w:rsidRPr="007322FC">
        <w:rPr>
          <w:rFonts w:ascii="Times New Roman" w:eastAsia="Times New Roman" w:hAnsi="Times New Roman"/>
          <w:bCs/>
          <w:sz w:val="24"/>
          <w:lang w:eastAsia="ru-RU"/>
        </w:rPr>
        <w:t xml:space="preserve"> (копии сертификатов соответствия, деклараций о соответствии, санитарно-эпидемиологических заключений, регист</w:t>
      </w:r>
      <w:r w:rsidR="00B30BBD">
        <w:rPr>
          <w:rFonts w:ascii="Times New Roman" w:eastAsia="Times New Roman" w:hAnsi="Times New Roman"/>
          <w:bCs/>
          <w:sz w:val="24"/>
          <w:lang w:eastAsia="ru-RU"/>
        </w:rPr>
        <w:t>рационных удостоверений и т.п.);</w:t>
      </w:r>
    </w:p>
    <w:p w14:paraId="5463718B" w14:textId="77777777" w:rsidR="00E605A4" w:rsidRDefault="00E605A4" w:rsidP="00B30BB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bCs/>
          <w:sz w:val="24"/>
          <w:lang w:eastAsia="ru-RU"/>
        </w:rPr>
      </w:pPr>
    </w:p>
    <w:p w14:paraId="0607CA53" w14:textId="77777777" w:rsidR="00E82098" w:rsidRDefault="00E605A4" w:rsidP="00E605A4">
      <w:pPr>
        <w:tabs>
          <w:tab w:val="left" w:pos="0"/>
        </w:tabs>
        <w:suppressAutoHyphens/>
        <w:autoSpaceDE w:val="0"/>
        <w:autoSpaceDN w:val="0"/>
        <w:adjustRightInd w:val="0"/>
        <w:spacing w:after="0" w:line="240" w:lineRule="auto"/>
        <w:contextualSpacing/>
        <w:jc w:val="both"/>
        <w:rPr>
          <w:rFonts w:ascii="Times New Roman" w:eastAsia="Times New Roman" w:hAnsi="Times New Roman"/>
          <w:b/>
          <w:bCs/>
          <w:sz w:val="24"/>
          <w:lang w:eastAsia="ru-RU"/>
        </w:rPr>
      </w:pPr>
      <w:r w:rsidRPr="005E2462">
        <w:rPr>
          <w:rFonts w:ascii="Times New Roman" w:eastAsia="Times New Roman" w:hAnsi="Times New Roman"/>
          <w:bCs/>
          <w:sz w:val="24"/>
          <w:lang w:eastAsia="ru-RU"/>
        </w:rPr>
        <w:t xml:space="preserve">- </w:t>
      </w:r>
      <w:r>
        <w:rPr>
          <w:rFonts w:ascii="Times New Roman" w:eastAsia="Times New Roman" w:hAnsi="Times New Roman"/>
          <w:bCs/>
          <w:sz w:val="24"/>
          <w:lang w:eastAsia="ru-RU"/>
        </w:rPr>
        <w:t>з</w:t>
      </w:r>
      <w:r w:rsidRPr="005E2462">
        <w:rPr>
          <w:rFonts w:ascii="Times New Roman" w:eastAsia="Times New Roman" w:hAnsi="Times New Roman"/>
          <w:bCs/>
          <w:sz w:val="24"/>
          <w:lang w:eastAsia="ru-RU"/>
        </w:rPr>
        <w:t xml:space="preserve">аверенные уполномоченным лицом Участника закупки </w:t>
      </w:r>
      <w:r w:rsidRPr="005E2462">
        <w:rPr>
          <w:rFonts w:ascii="Times New Roman" w:eastAsia="Times New Roman" w:hAnsi="Times New Roman"/>
          <w:b/>
          <w:bCs/>
          <w:sz w:val="24"/>
          <w:lang w:eastAsia="ru-RU"/>
        </w:rPr>
        <w:t>копии документов,</w:t>
      </w:r>
      <w:r w:rsidR="00E82098">
        <w:rPr>
          <w:rFonts w:ascii="Times New Roman" w:eastAsia="Times New Roman" w:hAnsi="Times New Roman"/>
          <w:b/>
          <w:bCs/>
          <w:sz w:val="24"/>
          <w:lang w:eastAsia="ru-RU"/>
        </w:rPr>
        <w:t xml:space="preserve"> </w:t>
      </w:r>
      <w:r w:rsidR="00E82098" w:rsidRPr="00E82098">
        <w:rPr>
          <w:rFonts w:ascii="Times New Roman" w:eastAsia="Times New Roman" w:hAnsi="Times New Roman"/>
          <w:b/>
          <w:bCs/>
          <w:sz w:val="24"/>
          <w:lang w:eastAsia="ru-RU"/>
        </w:rPr>
        <w:t xml:space="preserve">подтверждающих право собственности, аренды или партнерских соглашений на АЗС, </w:t>
      </w:r>
      <w:r w:rsidR="00E82098" w:rsidRPr="00E82098">
        <w:rPr>
          <w:rFonts w:ascii="Times New Roman" w:eastAsia="Times New Roman" w:hAnsi="Times New Roman"/>
          <w:bCs/>
          <w:sz w:val="24"/>
          <w:lang w:eastAsia="ru-RU"/>
        </w:rPr>
        <w:t xml:space="preserve">указанные в </w:t>
      </w:r>
      <w:r w:rsidR="00E82098">
        <w:rPr>
          <w:rFonts w:ascii="Times New Roman" w:eastAsia="Times New Roman" w:hAnsi="Times New Roman"/>
          <w:bCs/>
          <w:sz w:val="24"/>
          <w:lang w:eastAsia="ru-RU"/>
        </w:rPr>
        <w:t>«</w:t>
      </w:r>
      <w:r w:rsidR="00E82098" w:rsidRPr="00E82098">
        <w:rPr>
          <w:rFonts w:ascii="Times New Roman" w:eastAsia="Times New Roman" w:hAnsi="Times New Roman"/>
          <w:bCs/>
          <w:sz w:val="24"/>
          <w:lang w:eastAsia="ru-RU"/>
        </w:rPr>
        <w:t>Справке о материально-технических ресурсах</w:t>
      </w:r>
      <w:r w:rsidR="00E82098">
        <w:rPr>
          <w:rFonts w:ascii="Times New Roman" w:eastAsia="Times New Roman" w:hAnsi="Times New Roman"/>
          <w:bCs/>
          <w:sz w:val="24"/>
          <w:lang w:eastAsia="ru-RU"/>
        </w:rPr>
        <w:t>» (</w:t>
      </w:r>
      <w:r w:rsidR="00E82098" w:rsidRPr="005E2462">
        <w:rPr>
          <w:rFonts w:ascii="Times New Roman" w:eastAsia="Times New Roman" w:hAnsi="Times New Roman"/>
          <w:bCs/>
          <w:sz w:val="24"/>
          <w:szCs w:val="24"/>
          <w:lang w:eastAsia="ru-RU"/>
        </w:rPr>
        <w:t xml:space="preserve">форма </w:t>
      </w:r>
      <w:r w:rsidR="00C647A7">
        <w:rPr>
          <w:rFonts w:ascii="Times New Roman" w:eastAsia="Times New Roman" w:hAnsi="Times New Roman"/>
          <w:bCs/>
          <w:sz w:val="24"/>
          <w:szCs w:val="24"/>
          <w:lang w:eastAsia="ru-RU"/>
        </w:rPr>
        <w:t>5</w:t>
      </w:r>
      <w:r w:rsidR="00E82098" w:rsidRPr="005E2462">
        <w:rPr>
          <w:rFonts w:ascii="Times New Roman" w:eastAsia="Times New Roman" w:hAnsi="Times New Roman"/>
          <w:bCs/>
          <w:sz w:val="24"/>
          <w:szCs w:val="24"/>
          <w:lang w:eastAsia="ru-RU"/>
        </w:rPr>
        <w:t xml:space="preserve"> Приложения № 1 Документации</w:t>
      </w:r>
      <w:r w:rsidR="00E82098">
        <w:rPr>
          <w:rFonts w:ascii="Times New Roman" w:eastAsia="Times New Roman" w:hAnsi="Times New Roman"/>
          <w:bCs/>
          <w:sz w:val="24"/>
          <w:szCs w:val="24"/>
          <w:lang w:eastAsia="ru-RU"/>
        </w:rPr>
        <w:t>)</w:t>
      </w:r>
      <w:r w:rsidR="00E82098" w:rsidRPr="00892A98">
        <w:rPr>
          <w:rFonts w:ascii="Times New Roman" w:eastAsia="Times New Roman" w:hAnsi="Times New Roman"/>
          <w:bCs/>
          <w:sz w:val="24"/>
          <w:lang w:eastAsia="ru-RU"/>
        </w:rPr>
        <w:t>.</w:t>
      </w:r>
      <w:r w:rsidR="00E82098" w:rsidRPr="00E82098">
        <w:rPr>
          <w:rFonts w:ascii="Times New Roman" w:eastAsia="Times New Roman" w:hAnsi="Times New Roman"/>
          <w:b/>
          <w:bCs/>
          <w:sz w:val="24"/>
          <w:lang w:eastAsia="ru-RU"/>
        </w:rPr>
        <w:t xml:space="preserve"> </w:t>
      </w:r>
      <w:r w:rsidR="00E82098" w:rsidRPr="00E82098">
        <w:rPr>
          <w:rFonts w:ascii="Times New Roman" w:eastAsia="Times New Roman" w:hAnsi="Times New Roman"/>
          <w:bCs/>
          <w:sz w:val="24"/>
          <w:lang w:eastAsia="ru-RU"/>
        </w:rPr>
        <w:t xml:space="preserve">Количество АЗС у Участника должно быть не менее </w:t>
      </w:r>
      <w:r w:rsidR="00804FBA">
        <w:rPr>
          <w:rFonts w:ascii="Times New Roman" w:eastAsia="Times New Roman" w:hAnsi="Times New Roman"/>
          <w:bCs/>
          <w:sz w:val="24"/>
          <w:lang w:eastAsia="ru-RU"/>
        </w:rPr>
        <w:t>8</w:t>
      </w:r>
      <w:r w:rsidR="00E82098" w:rsidRPr="00E82098">
        <w:rPr>
          <w:rFonts w:ascii="Times New Roman" w:eastAsia="Times New Roman" w:hAnsi="Times New Roman"/>
          <w:bCs/>
          <w:sz w:val="24"/>
          <w:lang w:eastAsia="ru-RU"/>
        </w:rPr>
        <w:t xml:space="preserve"> (исходя из расчета – минимум по одной АЗС, работающей в круглосуточном режиме, в каждом населенном пункте)</w:t>
      </w:r>
      <w:r w:rsidR="00E82098">
        <w:rPr>
          <w:rFonts w:ascii="Times New Roman" w:eastAsia="Times New Roman" w:hAnsi="Times New Roman"/>
          <w:bCs/>
          <w:sz w:val="24"/>
          <w:lang w:eastAsia="ru-RU"/>
        </w:rPr>
        <w:t xml:space="preserve">. </w:t>
      </w:r>
      <w:r w:rsidR="00E82098" w:rsidRPr="00EB2F57">
        <w:rPr>
          <w:rFonts w:ascii="Times New Roman" w:hAnsi="Times New Roman"/>
          <w:sz w:val="24"/>
          <w:szCs w:val="24"/>
        </w:rPr>
        <w:t xml:space="preserve">Заявка, не содержащая сведения о наличии АЗС </w:t>
      </w:r>
      <w:r w:rsidR="00A459FC">
        <w:rPr>
          <w:rFonts w:ascii="Times New Roman" w:hAnsi="Times New Roman"/>
          <w:sz w:val="24"/>
          <w:szCs w:val="24"/>
        </w:rPr>
        <w:t>у Участника</w:t>
      </w:r>
      <w:r w:rsidR="00166F2E">
        <w:rPr>
          <w:rFonts w:ascii="Times New Roman" w:hAnsi="Times New Roman"/>
          <w:sz w:val="24"/>
          <w:szCs w:val="24"/>
        </w:rPr>
        <w:t>,</w:t>
      </w:r>
      <w:r w:rsidR="00A459FC">
        <w:rPr>
          <w:rFonts w:ascii="Times New Roman" w:hAnsi="Times New Roman"/>
          <w:sz w:val="24"/>
          <w:szCs w:val="24"/>
        </w:rPr>
        <w:t xml:space="preserve"> подлежит отклонению;</w:t>
      </w:r>
    </w:p>
    <w:p w14:paraId="73E98A0C" w14:textId="77777777" w:rsidR="00E82098" w:rsidRDefault="00E82098" w:rsidP="00E605A4">
      <w:pPr>
        <w:tabs>
          <w:tab w:val="left" w:pos="0"/>
        </w:tabs>
        <w:suppressAutoHyphens/>
        <w:autoSpaceDE w:val="0"/>
        <w:autoSpaceDN w:val="0"/>
        <w:adjustRightInd w:val="0"/>
        <w:spacing w:after="0" w:line="240" w:lineRule="auto"/>
        <w:contextualSpacing/>
        <w:jc w:val="both"/>
        <w:rPr>
          <w:rFonts w:ascii="Times New Roman" w:eastAsia="Times New Roman" w:hAnsi="Times New Roman"/>
          <w:b/>
          <w:bCs/>
          <w:sz w:val="24"/>
          <w:lang w:eastAsia="ru-RU"/>
        </w:rPr>
      </w:pPr>
    </w:p>
    <w:p w14:paraId="6161DB87" w14:textId="77777777" w:rsidR="00675666" w:rsidRPr="00675666" w:rsidRDefault="00A459FC"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lastRenderedPageBreak/>
        <w:t>- п</w:t>
      </w:r>
      <w:r w:rsidR="00675666" w:rsidRPr="00675666">
        <w:rPr>
          <w:rFonts w:ascii="Times New Roman" w:eastAsia="Times New Roman" w:hAnsi="Times New Roman" w:cs="Times New Roman"/>
          <w:sz w:val="24"/>
          <w:szCs w:val="24"/>
          <w:lang w:eastAsia="x-none"/>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14:paraId="022FBCEA" w14:textId="77777777"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C6EFB93" w14:textId="77777777"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48B63ACE" w14:textId="77777777"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11FAB9BF" w14:textId="77777777" w:rsidR="003A2F0D" w:rsidRPr="00B30731" w:rsidRDefault="003A2F0D" w:rsidP="00253EF1">
      <w:pPr>
        <w:pStyle w:val="afff9"/>
        <w:keepNext/>
        <w:numPr>
          <w:ilvl w:val="0"/>
          <w:numId w:val="1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14:paraId="5AB47DBF" w14:textId="77777777" w:rsidR="003A2F0D" w:rsidRPr="003A2F0D" w:rsidRDefault="00E06882" w:rsidP="00253EF1">
      <w:pPr>
        <w:keepNext/>
        <w:numPr>
          <w:ilvl w:val="1"/>
          <w:numId w:val="15"/>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14:paraId="5948EC6A" w14:textId="77777777"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3" w:name="_Toc386463996"/>
      <w:bookmarkStart w:id="14" w:name="_Toc403634872"/>
      <w:bookmarkStart w:id="15" w:name="_Toc403725256"/>
      <w:bookmarkStart w:id="16" w:name="_Toc403725327"/>
      <w:bookmarkStart w:id="17"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5DA28B27" w14:textId="77777777"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14:paraId="3FC13F8B" w14:textId="77777777" w:rsidR="003A2F0D" w:rsidRPr="00867CDC"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8" w:name="_Toc429667789"/>
      <w:bookmarkStart w:id="19" w:name="_Toc440288203"/>
      <w:bookmarkStart w:id="20" w:name="_Toc454439801"/>
      <w:bookmarkStart w:id="21" w:name="_Toc460939596"/>
      <w:bookmarkStart w:id="22" w:name="_Toc474929121"/>
      <w:r w:rsidRPr="00867CDC">
        <w:rPr>
          <w:rFonts w:ascii="Times New Roman" w:eastAsia="Times New Roman" w:hAnsi="Times New Roman" w:cs="Arial"/>
          <w:b/>
          <w:sz w:val="24"/>
          <w:szCs w:val="24"/>
          <w:lang w:eastAsia="ar-SA"/>
        </w:rPr>
        <w:t>4.2. Разъяснение положений Документации</w:t>
      </w:r>
      <w:bookmarkEnd w:id="13"/>
      <w:bookmarkEnd w:id="14"/>
      <w:bookmarkEnd w:id="15"/>
      <w:bookmarkEnd w:id="16"/>
      <w:bookmarkEnd w:id="17"/>
      <w:bookmarkEnd w:id="18"/>
      <w:bookmarkEnd w:id="19"/>
      <w:bookmarkEnd w:id="20"/>
      <w:bookmarkEnd w:id="21"/>
      <w:bookmarkEnd w:id="22"/>
      <w:r w:rsidR="00F24BFB" w:rsidRPr="00867CDC">
        <w:rPr>
          <w:rFonts w:ascii="Times New Roman" w:eastAsia="Times New Roman" w:hAnsi="Times New Roman" w:cs="Arial"/>
          <w:b/>
          <w:sz w:val="24"/>
          <w:szCs w:val="24"/>
          <w:lang w:eastAsia="ar-SA"/>
        </w:rPr>
        <w:t xml:space="preserve"> </w:t>
      </w:r>
      <w:bookmarkStart w:id="23" w:name="_Hlk521677399"/>
      <w:r w:rsidR="00F24BFB" w:rsidRPr="00867CDC">
        <w:rPr>
          <w:rFonts w:ascii="Times New Roman" w:eastAsia="Times New Roman" w:hAnsi="Times New Roman" w:cs="Arial"/>
          <w:b/>
          <w:sz w:val="24"/>
          <w:szCs w:val="24"/>
          <w:lang w:eastAsia="ar-SA"/>
        </w:rPr>
        <w:t xml:space="preserve">и </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или</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 xml:space="preserve"> извещения</w:t>
      </w:r>
      <w:bookmarkEnd w:id="23"/>
    </w:p>
    <w:p w14:paraId="73AF924E" w14:textId="77777777"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867CDC">
        <w:rPr>
          <w:rFonts w:ascii="Times New Roman" w:eastAsia="Times New Roman" w:hAnsi="Times New Roman"/>
          <w:sz w:val="24"/>
          <w:szCs w:val="24"/>
        </w:rPr>
        <w:t>Порядок направления запросов о разъя</w:t>
      </w:r>
      <w:r w:rsidR="006978F8" w:rsidRPr="00867CDC">
        <w:rPr>
          <w:rFonts w:ascii="Times New Roman" w:eastAsia="Times New Roman" w:hAnsi="Times New Roman"/>
          <w:sz w:val="24"/>
          <w:szCs w:val="24"/>
        </w:rPr>
        <w:t xml:space="preserve">снении положений Документации </w:t>
      </w:r>
      <w:r w:rsidR="008C583E" w:rsidRPr="00867CDC">
        <w:rPr>
          <w:rFonts w:ascii="Times New Roman" w:eastAsia="Times New Roman" w:hAnsi="Times New Roman" w:cs="Arial"/>
          <w:sz w:val="24"/>
          <w:szCs w:val="24"/>
        </w:rPr>
        <w:t>и (или) извещения</w:t>
      </w:r>
      <w:r w:rsidR="008C583E" w:rsidRPr="00867CDC">
        <w:rPr>
          <w:rFonts w:ascii="Times New Roman" w:eastAsia="Times New Roman" w:hAnsi="Times New Roman"/>
          <w:sz w:val="24"/>
          <w:szCs w:val="24"/>
        </w:rPr>
        <w:t xml:space="preserve"> </w:t>
      </w:r>
      <w:r w:rsidR="006978F8" w:rsidRPr="00867CDC">
        <w:rPr>
          <w:rFonts w:ascii="Times New Roman" w:eastAsia="Times New Roman" w:hAnsi="Times New Roman"/>
          <w:sz w:val="24"/>
          <w:szCs w:val="24"/>
        </w:rPr>
        <w:t>и</w:t>
      </w:r>
      <w:r w:rsidRPr="00867CDC">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14:paraId="318CC03C" w14:textId="77777777"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14:paraId="7FB7880C" w14:textId="77777777" w:rsidR="003A2F0D" w:rsidRPr="008C583E" w:rsidRDefault="003A2F0D" w:rsidP="00253EF1">
      <w:pPr>
        <w:keepNext/>
        <w:numPr>
          <w:ilvl w:val="1"/>
          <w:numId w:val="33"/>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4" w:name="_Toc386463997"/>
      <w:bookmarkStart w:id="25" w:name="_Toc403634873"/>
      <w:bookmarkStart w:id="26" w:name="_Toc403725257"/>
      <w:bookmarkStart w:id="27" w:name="_Toc403725328"/>
      <w:bookmarkStart w:id="28" w:name="_Toc409595055"/>
      <w:bookmarkStart w:id="29" w:name="_Toc440288204"/>
      <w:bookmarkStart w:id="30" w:name="_Toc454439802"/>
      <w:bookmarkStart w:id="31" w:name="_Toc460939597"/>
      <w:bookmarkStart w:id="32" w:name="_Toc474929122"/>
      <w:r w:rsidRPr="008C583E">
        <w:rPr>
          <w:rFonts w:ascii="Times New Roman" w:eastAsia="Times New Roman" w:hAnsi="Times New Roman" w:cs="Arial"/>
          <w:b/>
          <w:sz w:val="24"/>
          <w:szCs w:val="24"/>
          <w:lang w:eastAsia="ar-SA"/>
        </w:rPr>
        <w:t>Внесение изменений в Документацию</w:t>
      </w:r>
      <w:bookmarkEnd w:id="24"/>
      <w:bookmarkEnd w:id="25"/>
      <w:bookmarkEnd w:id="26"/>
      <w:bookmarkEnd w:id="27"/>
      <w:bookmarkEnd w:id="28"/>
      <w:bookmarkEnd w:id="29"/>
      <w:bookmarkEnd w:id="30"/>
      <w:bookmarkEnd w:id="31"/>
      <w:bookmarkEnd w:id="32"/>
    </w:p>
    <w:p w14:paraId="3EEB34C9" w14:textId="77777777" w:rsidR="003A2F0D" w:rsidRPr="008C583E" w:rsidRDefault="003A2F0D" w:rsidP="00253EF1">
      <w:pPr>
        <w:numPr>
          <w:ilvl w:val="2"/>
          <w:numId w:val="33"/>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709"/>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054E9BF" w14:textId="77777777" w:rsidR="003A2F0D" w:rsidRPr="008C583E" w:rsidRDefault="003A2F0D" w:rsidP="00253EF1">
      <w:pPr>
        <w:numPr>
          <w:ilvl w:val="2"/>
          <w:numId w:val="33"/>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709"/>
        <w:jc w:val="both"/>
        <w:rPr>
          <w:rFonts w:ascii="Times New Roman" w:eastAsia="Calibri" w:hAnsi="Times New Roman" w:cs="Times New Roman"/>
          <w:sz w:val="24"/>
          <w:szCs w:val="24"/>
          <w:lang w:eastAsia="ar-SA"/>
        </w:rPr>
      </w:pPr>
      <w:r w:rsidRPr="008C583E">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8C583E">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8C583E">
        <w:rPr>
          <w:rFonts w:ascii="Times New Roman" w:eastAsia="Times New Roman" w:hAnsi="Times New Roman" w:cs="Times New Roman"/>
          <w:sz w:val="24"/>
          <w:szCs w:val="24"/>
          <w:lang w:eastAsia="ar-SA"/>
        </w:rPr>
        <w:t xml:space="preserve"> </w:t>
      </w:r>
      <w:r w:rsidRPr="008C583E">
        <w:rPr>
          <w:rFonts w:ascii="Times New Roman" w:eastAsia="Times New Roman" w:hAnsi="Times New Roman" w:cs="Times New Roman"/>
          <w:sz w:val="24"/>
          <w:szCs w:val="24"/>
          <w:lang w:eastAsia="ar-SA"/>
        </w:rPr>
        <w:t xml:space="preserve">не позднее чем в течение </w:t>
      </w:r>
      <w:r w:rsidR="00BC1C1C" w:rsidRPr="008C583E">
        <w:rPr>
          <w:rFonts w:ascii="Times New Roman" w:eastAsia="Times New Roman" w:hAnsi="Times New Roman" w:cs="Times New Roman"/>
          <w:sz w:val="24"/>
          <w:szCs w:val="24"/>
          <w:lang w:eastAsia="ar-SA"/>
        </w:rPr>
        <w:t xml:space="preserve">3 (Трех) </w:t>
      </w:r>
      <w:r w:rsidRPr="008C583E">
        <w:rPr>
          <w:rFonts w:ascii="Times New Roman" w:eastAsia="Times New Roman" w:hAnsi="Times New Roman" w:cs="Times New Roman"/>
          <w:bCs/>
          <w:sz w:val="24"/>
          <w:szCs w:val="24"/>
          <w:lang w:eastAsia="ar-SA"/>
        </w:rPr>
        <w:t>дней</w:t>
      </w:r>
      <w:r w:rsidRPr="008C583E">
        <w:rPr>
          <w:rFonts w:ascii="Times New Roman" w:eastAsia="Times New Roman" w:hAnsi="Times New Roman" w:cs="Times New Roman"/>
          <w:b/>
          <w:bCs/>
          <w:lang w:eastAsia="ar-SA"/>
        </w:rPr>
        <w:t xml:space="preserve"> </w:t>
      </w:r>
      <w:r w:rsidRPr="008C583E">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14:paraId="34981F5A" w14:textId="77777777" w:rsidR="00BC1C1C" w:rsidRPr="008C583E" w:rsidRDefault="00EF232F" w:rsidP="00DA758B">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709"/>
        <w:jc w:val="both"/>
        <w:rPr>
          <w:rFonts w:ascii="Times New Roman" w:eastAsia="Times New Roman" w:hAnsi="Times New Roman" w:cs="Times New Roman"/>
          <w:sz w:val="24"/>
          <w:szCs w:val="24"/>
          <w:lang w:eastAsia="ar-SA"/>
        </w:rPr>
      </w:pPr>
      <w:r w:rsidRPr="008C583E">
        <w:rPr>
          <w:rFonts w:ascii="Times New Roman" w:eastAsia="Calibri" w:hAnsi="Times New Roman" w:cs="Times New Roman"/>
          <w:sz w:val="24"/>
          <w:szCs w:val="24"/>
          <w:lang w:eastAsia="ar-SA"/>
        </w:rPr>
        <w:tab/>
      </w:r>
      <w:r w:rsidR="00BC1C1C" w:rsidRPr="008C583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w:t>
      </w:r>
      <w:r w:rsidR="00610B67" w:rsidRPr="008C583E">
        <w:rPr>
          <w:rFonts w:ascii="Times New Roman" w:eastAsia="Times New Roman" w:hAnsi="Times New Roman" w:cs="Times New Roman"/>
          <w:sz w:val="24"/>
          <w:szCs w:val="24"/>
          <w:lang w:eastAsia="ar-SA"/>
        </w:rPr>
        <w:t xml:space="preserve">указанных </w:t>
      </w:r>
      <w:r w:rsidR="00BC1C1C" w:rsidRPr="008C583E">
        <w:rPr>
          <w:rFonts w:ascii="Times New Roman" w:eastAsia="Times New Roman" w:hAnsi="Times New Roman" w:cs="Times New Roman"/>
          <w:sz w:val="24"/>
          <w:szCs w:val="24"/>
          <w:lang w:eastAsia="ar-SA"/>
        </w:rPr>
        <w:t>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п. 7 Информационной карты Документации.</w:t>
      </w:r>
    </w:p>
    <w:p w14:paraId="4AF786CD" w14:textId="77777777" w:rsidR="003A2F0D" w:rsidRPr="008C583E" w:rsidRDefault="003A2F0D" w:rsidP="00DA758B">
      <w:pPr>
        <w:tabs>
          <w:tab w:val="left" w:pos="720"/>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b/>
          <w:sz w:val="24"/>
          <w:szCs w:val="24"/>
          <w:lang w:eastAsia="ar-SA"/>
        </w:rPr>
        <w:t>4.3.3.</w:t>
      </w:r>
      <w:r w:rsidRPr="008C583E">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sidRPr="008C583E">
        <w:rPr>
          <w:rFonts w:ascii="Times New Roman" w:eastAsia="Times New Roman" w:hAnsi="Times New Roman" w:cs="Times New Roman"/>
          <w:sz w:val="24"/>
          <w:szCs w:val="24"/>
          <w:lang w:eastAsia="ar-SA"/>
        </w:rPr>
        <w:t xml:space="preserve"> в соответствии с п.п. 4.9.2. п 4.9</w:t>
      </w:r>
      <w:r w:rsidR="00DE267E" w:rsidRPr="008C583E">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Документации.  </w:t>
      </w:r>
    </w:p>
    <w:p w14:paraId="14FB4EC7" w14:textId="77777777" w:rsidR="003A2F0D" w:rsidRPr="008C583E" w:rsidRDefault="003A2F0D" w:rsidP="00253EF1">
      <w:pPr>
        <w:numPr>
          <w:ilvl w:val="2"/>
          <w:numId w:val="31"/>
        </w:numPr>
        <w:tabs>
          <w:tab w:val="left" w:pos="0"/>
          <w:tab w:val="left" w:pos="284"/>
        </w:tabs>
        <w:suppressAutoHyphens/>
        <w:spacing w:after="0" w:line="240" w:lineRule="auto"/>
        <w:ind w:left="0" w:firstLine="709"/>
        <w:jc w:val="both"/>
        <w:rPr>
          <w:rFonts w:ascii="Times New Roman" w:eastAsia="Times New Roman" w:hAnsi="Times New Roman" w:cs="Times New Roman"/>
          <w:b/>
          <w:bCs/>
          <w:iCs/>
          <w:sz w:val="24"/>
          <w:szCs w:val="24"/>
          <w:lang w:eastAsia="ar-SA"/>
        </w:rPr>
      </w:pPr>
      <w:r w:rsidRPr="008C583E">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на</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8C583E">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14:paraId="0809D5C7" w14:textId="77777777"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14:paraId="7C5AF095" w14:textId="77777777" w:rsidR="003A2F0D" w:rsidRPr="003A2F0D" w:rsidRDefault="003A2F0D" w:rsidP="00253EF1">
      <w:pPr>
        <w:keepNext/>
        <w:numPr>
          <w:ilvl w:val="1"/>
          <w:numId w:val="32"/>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3" w:name="_Toc386463998"/>
      <w:bookmarkStart w:id="34" w:name="_Toc403634874"/>
      <w:bookmarkStart w:id="35" w:name="_Toc403725258"/>
      <w:bookmarkStart w:id="36" w:name="_Toc403725329"/>
      <w:bookmarkStart w:id="37" w:name="_Toc409595056"/>
      <w:bookmarkStart w:id="38" w:name="_Toc440288205"/>
      <w:bookmarkStart w:id="39" w:name="_Toc454439803"/>
      <w:bookmarkStart w:id="40" w:name="_Toc460939598"/>
      <w:bookmarkStart w:id="41"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3"/>
      <w:bookmarkEnd w:id="34"/>
      <w:bookmarkEnd w:id="35"/>
      <w:bookmarkEnd w:id="36"/>
      <w:bookmarkEnd w:id="37"/>
      <w:bookmarkEnd w:id="38"/>
      <w:bookmarkEnd w:id="39"/>
      <w:bookmarkEnd w:id="40"/>
      <w:bookmarkEnd w:id="41"/>
    </w:p>
    <w:p w14:paraId="47CC744C" w14:textId="77777777" w:rsidR="00E24C72" w:rsidRPr="00E24C72" w:rsidRDefault="003A2F0D"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r w:rsidR="00E24C72" w:rsidRPr="00E24C72">
        <w:rPr>
          <w:rFonts w:ascii="Times New Roman" w:eastAsia="Times New Roman" w:hAnsi="Times New Roman" w:cs="Times New Roman"/>
          <w:b/>
          <w:sz w:val="24"/>
          <w:szCs w:val="24"/>
          <w:lang w:eastAsia="ar-SA"/>
        </w:rPr>
        <w:t>4.4.1.</w:t>
      </w:r>
      <w:r w:rsidR="00E24C72" w:rsidRPr="00E24C72">
        <w:rPr>
          <w:rFonts w:ascii="Times New Roman" w:eastAsia="Times New Roman" w:hAnsi="Times New Roman" w:cs="Times New Roman"/>
          <w:sz w:val="24"/>
          <w:szCs w:val="24"/>
          <w:lang w:eastAsia="ar-SA"/>
        </w:rPr>
        <w:tab/>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14:paraId="09965E4E" w14:textId="77777777" w:rsid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4.4.2.</w:t>
      </w:r>
      <w:r w:rsidRPr="00E24C72">
        <w:rPr>
          <w:rFonts w:ascii="Times New Roman" w:eastAsia="Times New Roman" w:hAnsi="Times New Roman" w:cs="Times New Roman"/>
          <w:sz w:val="24"/>
          <w:szCs w:val="24"/>
          <w:lang w:eastAsia="ar-SA"/>
        </w:rPr>
        <w:tab/>
      </w:r>
      <w:r w:rsidRPr="00680D23">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502FAF" w:rsidRPr="00680D23">
        <w:rPr>
          <w:rFonts w:ascii="Times New Roman" w:eastAsia="Times New Roman" w:hAnsi="Times New Roman" w:cs="Times New Roman"/>
          <w:sz w:val="24"/>
          <w:szCs w:val="24"/>
          <w:lang w:eastAsia="ar-SA"/>
        </w:rPr>
        <w:t>поставляемого Товара</w:t>
      </w:r>
      <w:r w:rsidRPr="00680D23">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 xml:space="preserve"> </w:t>
      </w:r>
    </w:p>
    <w:p w14:paraId="68AC8FE1" w14:textId="77777777"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lastRenderedPageBreak/>
        <w:t>4.4.3.</w:t>
      </w:r>
      <w:r w:rsidRPr="00E24C72">
        <w:rPr>
          <w:rFonts w:ascii="Times New Roman" w:eastAsia="Times New Roman" w:hAnsi="Times New Roman" w:cs="Times New Roman"/>
          <w:sz w:val="24"/>
          <w:szCs w:val="24"/>
          <w:lang w:eastAsia="ar-SA"/>
        </w:rPr>
        <w:tab/>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14:paraId="3F1897C2" w14:textId="77777777"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4.4.4</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2D82D255" w14:textId="77777777"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4.4.5</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Документы, предусмотренные Документацией в составе заявки, должны содержать достоверные и не противоречащие между собой сведения.</w:t>
      </w:r>
    </w:p>
    <w:p w14:paraId="0ECBCD17" w14:textId="77777777"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4.4.6.</w:t>
      </w:r>
      <w:r w:rsidRPr="00E24C72">
        <w:rPr>
          <w:rFonts w:ascii="Times New Roman" w:eastAsia="Times New Roman" w:hAnsi="Times New Roman" w:cs="Times New Roman"/>
          <w:sz w:val="24"/>
          <w:szCs w:val="24"/>
          <w:lang w:eastAsia="ar-SA"/>
        </w:rPr>
        <w:tab/>
        <w:t>Все листы заявки на участие в запросе предложений с описью входящих в ее с</w:t>
      </w:r>
      <w:r>
        <w:rPr>
          <w:rFonts w:ascii="Times New Roman" w:eastAsia="Times New Roman" w:hAnsi="Times New Roman" w:cs="Times New Roman"/>
          <w:sz w:val="24"/>
          <w:szCs w:val="24"/>
          <w:lang w:eastAsia="ar-SA"/>
        </w:rPr>
        <w:t>остав документов (Приложение № 5</w:t>
      </w:r>
      <w:r w:rsidRPr="00E24C72">
        <w:rPr>
          <w:rFonts w:ascii="Times New Roman" w:eastAsia="Times New Roman" w:hAnsi="Times New Roman" w:cs="Times New Roman"/>
          <w:sz w:val="24"/>
          <w:szCs w:val="24"/>
          <w:lang w:eastAsia="ar-SA"/>
        </w:rPr>
        <w:t>), а также все приложенные документы (указанные в п. 3.</w:t>
      </w:r>
      <w:r w:rsidR="005C2168">
        <w:rPr>
          <w:rFonts w:ascii="Times New Roman" w:eastAsia="Times New Roman" w:hAnsi="Times New Roman" w:cs="Times New Roman"/>
          <w:sz w:val="24"/>
          <w:szCs w:val="24"/>
          <w:lang w:eastAsia="ar-SA"/>
        </w:rPr>
        <w:t>3</w:t>
      </w:r>
      <w:r w:rsidRPr="00E24C72">
        <w:rPr>
          <w:rFonts w:ascii="Times New Roman" w:eastAsia="Times New Roman" w:hAnsi="Times New Roman" w:cs="Times New Roman"/>
          <w:sz w:val="24"/>
          <w:szCs w:val="24"/>
          <w:lang w:eastAsia="ar-SA"/>
        </w:rPr>
        <w:t>.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14:paraId="3B87A666" w14:textId="77777777"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A758B">
        <w:rPr>
          <w:rFonts w:ascii="Times New Roman" w:eastAsia="Times New Roman" w:hAnsi="Times New Roman" w:cs="Times New Roman"/>
          <w:b/>
          <w:sz w:val="24"/>
          <w:szCs w:val="24"/>
          <w:lang w:eastAsia="ar-SA"/>
        </w:rPr>
        <w:t>4.4.7.</w:t>
      </w:r>
      <w:r w:rsidRPr="00E24C72">
        <w:rPr>
          <w:rFonts w:ascii="Times New Roman" w:eastAsia="Times New Roman" w:hAnsi="Times New Roman" w:cs="Times New Roman"/>
          <w:sz w:val="24"/>
          <w:szCs w:val="24"/>
          <w:lang w:eastAsia="ar-SA"/>
        </w:rPr>
        <w:tab/>
        <w:t xml:space="preserve">Предоставление помимо самой заявки и приложенных к ней документов, копий такой заявки и приложенных к ней документов, не требуется. </w:t>
      </w:r>
    </w:p>
    <w:p w14:paraId="5E0775FD" w14:textId="77777777"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14:paraId="5F464A11" w14:textId="77777777" w:rsidR="003A2F0D" w:rsidRPr="003A2F0D" w:rsidRDefault="003A2F0D" w:rsidP="00253EF1">
      <w:pPr>
        <w:keepNext/>
        <w:numPr>
          <w:ilvl w:val="1"/>
          <w:numId w:val="3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2" w:name="_Toc386463999"/>
      <w:bookmarkStart w:id="43" w:name="_Toc403634875"/>
      <w:bookmarkStart w:id="44" w:name="_Toc403725259"/>
      <w:bookmarkStart w:id="45" w:name="_Toc403725330"/>
      <w:bookmarkStart w:id="46" w:name="_Toc409595057"/>
      <w:bookmarkStart w:id="47" w:name="_Toc440288206"/>
      <w:bookmarkStart w:id="48" w:name="_Toc454439804"/>
      <w:bookmarkStart w:id="49" w:name="_Toc460939599"/>
      <w:bookmarkStart w:id="50"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2"/>
      <w:bookmarkEnd w:id="43"/>
      <w:bookmarkEnd w:id="44"/>
      <w:bookmarkEnd w:id="45"/>
      <w:bookmarkEnd w:id="46"/>
      <w:bookmarkEnd w:id="47"/>
      <w:bookmarkEnd w:id="48"/>
      <w:bookmarkEnd w:id="49"/>
      <w:bookmarkEnd w:id="50"/>
    </w:p>
    <w:p w14:paraId="2694623E" w14:textId="77777777" w:rsidR="003A2F0D" w:rsidRPr="003A2F0D" w:rsidRDefault="008379B1" w:rsidP="00253EF1">
      <w:pPr>
        <w:numPr>
          <w:ilvl w:val="2"/>
          <w:numId w:val="32"/>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14:paraId="2589A5DD" w14:textId="77777777" w:rsidR="003A2F0D" w:rsidRPr="003A2F0D" w:rsidRDefault="003A2F0D" w:rsidP="00253EF1">
      <w:pPr>
        <w:numPr>
          <w:ilvl w:val="2"/>
          <w:numId w:val="32"/>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CACD1C0" w14:textId="77777777"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14:paraId="7CF76AA5" w14:textId="77777777" w:rsidR="003A2F0D" w:rsidRPr="003A2F0D" w:rsidRDefault="003A2F0D" w:rsidP="00253EF1">
      <w:pPr>
        <w:keepNext/>
        <w:numPr>
          <w:ilvl w:val="1"/>
          <w:numId w:val="20"/>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1" w:name="_Toc386464000"/>
      <w:bookmarkStart w:id="52" w:name="_Toc403634876"/>
      <w:bookmarkStart w:id="53" w:name="_Toc403725260"/>
      <w:bookmarkStart w:id="54" w:name="_Toc403725331"/>
      <w:bookmarkStart w:id="55" w:name="_Toc409595058"/>
      <w:bookmarkStart w:id="56" w:name="_Toc440288207"/>
      <w:bookmarkStart w:id="57" w:name="_Toc454439805"/>
      <w:bookmarkStart w:id="58" w:name="_Toc460939600"/>
      <w:bookmarkStart w:id="59"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1"/>
      <w:bookmarkEnd w:id="52"/>
      <w:bookmarkEnd w:id="53"/>
      <w:bookmarkEnd w:id="54"/>
      <w:bookmarkEnd w:id="55"/>
      <w:bookmarkEnd w:id="56"/>
      <w:bookmarkEnd w:id="57"/>
      <w:bookmarkEnd w:id="58"/>
      <w:bookmarkEnd w:id="59"/>
    </w:p>
    <w:p w14:paraId="3AC3291D" w14:textId="77777777" w:rsidR="003A2F0D" w:rsidRPr="003A2F0D" w:rsidRDefault="003A2F0D" w:rsidP="00253EF1">
      <w:pPr>
        <w:numPr>
          <w:ilvl w:val="2"/>
          <w:numId w:val="20"/>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6C0D0A09" w14:textId="77777777" w:rsidR="003A2F0D" w:rsidRPr="003A2F0D" w:rsidRDefault="003A2F0D" w:rsidP="00253EF1">
      <w:pPr>
        <w:numPr>
          <w:ilvl w:val="2"/>
          <w:numId w:val="20"/>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46E691" w14:textId="77777777"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14:paraId="7A0826B5" w14:textId="77777777" w:rsidR="003A2F0D" w:rsidRPr="00E1315F" w:rsidRDefault="003A2F0D" w:rsidP="00253EF1">
      <w:pPr>
        <w:keepNext/>
        <w:numPr>
          <w:ilvl w:val="1"/>
          <w:numId w:val="20"/>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0" w:name="_Toc386464001"/>
      <w:bookmarkStart w:id="61" w:name="_Toc403634877"/>
      <w:bookmarkStart w:id="62" w:name="_Toc403725261"/>
      <w:bookmarkStart w:id="63" w:name="_Toc403725332"/>
      <w:bookmarkStart w:id="64" w:name="_Toc409595059"/>
      <w:bookmarkStart w:id="65" w:name="_Toc440288208"/>
      <w:bookmarkStart w:id="66" w:name="_Toc454439806"/>
      <w:bookmarkStart w:id="67" w:name="_Toc460939601"/>
      <w:bookmarkStart w:id="68" w:name="_Toc474929126"/>
      <w:r w:rsidRPr="00E1315F">
        <w:rPr>
          <w:rFonts w:ascii="Times New Roman" w:eastAsia="Times New Roman" w:hAnsi="Times New Roman" w:cs="Arial"/>
          <w:b/>
          <w:sz w:val="24"/>
          <w:szCs w:val="24"/>
          <w:lang w:eastAsia="ar-SA"/>
        </w:rPr>
        <w:t>Сведения о цене Договора</w:t>
      </w:r>
      <w:bookmarkEnd w:id="60"/>
      <w:bookmarkEnd w:id="61"/>
      <w:bookmarkEnd w:id="62"/>
      <w:bookmarkEnd w:id="63"/>
      <w:bookmarkEnd w:id="64"/>
      <w:bookmarkEnd w:id="65"/>
      <w:bookmarkEnd w:id="66"/>
      <w:bookmarkEnd w:id="67"/>
      <w:bookmarkEnd w:id="68"/>
      <w:r w:rsidRPr="00E1315F">
        <w:rPr>
          <w:rFonts w:ascii="Times New Roman" w:eastAsia="Times New Roman" w:hAnsi="Times New Roman" w:cs="Arial"/>
          <w:b/>
          <w:sz w:val="24"/>
          <w:szCs w:val="24"/>
          <w:lang w:eastAsia="ar-SA"/>
        </w:rPr>
        <w:t xml:space="preserve"> </w:t>
      </w:r>
    </w:p>
    <w:p w14:paraId="25C1EC62" w14:textId="77777777" w:rsidR="00424299" w:rsidRPr="0037037B" w:rsidRDefault="005A4995" w:rsidP="00DB2C20">
      <w:pPr>
        <w:pStyle w:val="afff9"/>
        <w:numPr>
          <w:ilvl w:val="2"/>
          <w:numId w:val="20"/>
        </w:numPr>
        <w:spacing w:after="0" w:line="240" w:lineRule="auto"/>
        <w:ind w:left="0" w:firstLine="709"/>
        <w:jc w:val="both"/>
        <w:rPr>
          <w:rFonts w:ascii="Times New Roman" w:eastAsia="Times New Roman" w:hAnsi="Times New Roman"/>
          <w:sz w:val="24"/>
          <w:szCs w:val="24"/>
          <w:lang w:eastAsia="ru-RU"/>
        </w:rPr>
      </w:pPr>
      <w:r w:rsidRPr="005C5654">
        <w:rPr>
          <w:rFonts w:ascii="Times New Roman" w:eastAsia="Times New Roman" w:hAnsi="Times New Roman"/>
          <w:b/>
          <w:sz w:val="24"/>
          <w:szCs w:val="24"/>
        </w:rPr>
        <w:t>Начальн</w:t>
      </w:r>
      <w:r w:rsidR="009568F7" w:rsidRPr="005C5654">
        <w:rPr>
          <w:rFonts w:ascii="Times New Roman" w:eastAsia="Times New Roman" w:hAnsi="Times New Roman"/>
          <w:b/>
          <w:sz w:val="24"/>
          <w:szCs w:val="24"/>
        </w:rPr>
        <w:t xml:space="preserve">ая (максимальная) цена </w:t>
      </w:r>
      <w:r w:rsidR="00DB2C20">
        <w:rPr>
          <w:rFonts w:ascii="Times New Roman" w:eastAsia="Times New Roman" w:hAnsi="Times New Roman"/>
          <w:b/>
          <w:sz w:val="24"/>
          <w:szCs w:val="24"/>
        </w:rPr>
        <w:t>договора</w:t>
      </w:r>
      <w:r w:rsidR="009568F7" w:rsidRPr="005C5654">
        <w:rPr>
          <w:rFonts w:ascii="Times New Roman" w:eastAsia="Times New Roman" w:hAnsi="Times New Roman"/>
          <w:b/>
          <w:sz w:val="24"/>
          <w:szCs w:val="24"/>
        </w:rPr>
        <w:t>:</w:t>
      </w:r>
      <w:r w:rsidR="009568F7">
        <w:rPr>
          <w:rFonts w:ascii="Times New Roman" w:eastAsia="Times New Roman" w:hAnsi="Times New Roman"/>
          <w:sz w:val="24"/>
          <w:szCs w:val="24"/>
        </w:rPr>
        <w:t xml:space="preserve"> </w:t>
      </w:r>
      <w:r w:rsidR="00DB2C20" w:rsidRPr="00DB2C20">
        <w:rPr>
          <w:rFonts w:ascii="Times New Roman" w:eastAsia="Times New Roman" w:hAnsi="Times New Roman"/>
          <w:sz w:val="24"/>
          <w:szCs w:val="24"/>
          <w:lang w:eastAsia="ru-RU"/>
        </w:rPr>
        <w:t>1 261 150</w:t>
      </w:r>
      <w:r w:rsidR="00DB2C20" w:rsidRPr="00DB2C20">
        <w:rPr>
          <w:rFonts w:ascii="Times New Roman" w:eastAsia="Times New Roman" w:hAnsi="Times New Roman"/>
          <w:bCs/>
          <w:sz w:val="24"/>
          <w:szCs w:val="24"/>
          <w:lang w:eastAsia="ru-RU"/>
        </w:rPr>
        <w:t xml:space="preserve"> (Один миллион двести шестьдесят одна тысяча сто пятьдесят) рублей 00 копеек, в т.ч. НДС</w:t>
      </w:r>
      <w:r w:rsidR="00424299" w:rsidRPr="0037037B">
        <w:rPr>
          <w:rFonts w:ascii="Times New Roman" w:eastAsia="Times New Roman" w:hAnsi="Times New Roman"/>
          <w:sz w:val="24"/>
          <w:szCs w:val="24"/>
          <w:lang w:eastAsia="ru-RU"/>
        </w:rPr>
        <w:t xml:space="preserve">. </w:t>
      </w:r>
    </w:p>
    <w:p w14:paraId="1B96448B" w14:textId="77777777" w:rsidR="003A2F0D" w:rsidRPr="00FF4BA7" w:rsidRDefault="005C5654" w:rsidP="00DB2C20">
      <w:pPr>
        <w:pStyle w:val="afff9"/>
        <w:spacing w:after="0" w:line="240" w:lineRule="auto"/>
        <w:ind w:left="0" w:firstLine="709"/>
        <w:jc w:val="both"/>
        <w:rPr>
          <w:rFonts w:ascii="Times New Roman" w:eastAsia="Times New Roman" w:hAnsi="Times New Roman"/>
          <w:sz w:val="24"/>
          <w:szCs w:val="24"/>
        </w:rPr>
      </w:pPr>
      <w:r w:rsidRPr="00FF4BA7">
        <w:rPr>
          <w:rFonts w:ascii="Times New Roman" w:eastAsia="Times New Roman" w:hAnsi="Times New Roman"/>
          <w:bCs/>
          <w:sz w:val="24"/>
          <w:szCs w:val="24"/>
        </w:rPr>
        <w:t xml:space="preserve">Источником информации о стоимости Товара, являющимся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мониторинга цен, начальная (максимальная) цена </w:t>
      </w:r>
      <w:r w:rsidR="00DB2C20">
        <w:rPr>
          <w:rFonts w:ascii="Times New Roman" w:eastAsia="Times New Roman" w:hAnsi="Times New Roman"/>
          <w:bCs/>
          <w:sz w:val="24"/>
          <w:szCs w:val="24"/>
        </w:rPr>
        <w:t>договора</w:t>
      </w:r>
      <w:r w:rsidRPr="00FF4BA7">
        <w:rPr>
          <w:rFonts w:ascii="Times New Roman" w:eastAsia="Times New Roman" w:hAnsi="Times New Roman"/>
          <w:bCs/>
          <w:sz w:val="24"/>
          <w:szCs w:val="24"/>
        </w:rPr>
        <w:t xml:space="preserve"> была определена методом </w:t>
      </w:r>
      <w:r w:rsidRPr="00FF4BA7">
        <w:rPr>
          <w:rFonts w:ascii="Times New Roman" w:eastAsia="Times New Roman" w:hAnsi="Times New Roman"/>
          <w:sz w:val="24"/>
          <w:szCs w:val="24"/>
        </w:rPr>
        <w:t>использования минимальной цены коммерческого предложения</w:t>
      </w:r>
      <w:r w:rsidR="003A2F0D" w:rsidRPr="00FF4BA7">
        <w:rPr>
          <w:rFonts w:ascii="Times New Roman" w:eastAsia="Times New Roman" w:hAnsi="Times New Roman"/>
          <w:sz w:val="24"/>
          <w:szCs w:val="24"/>
        </w:rPr>
        <w:t>.</w:t>
      </w:r>
    </w:p>
    <w:p w14:paraId="6ED05346" w14:textId="77777777" w:rsidR="003A2F0D" w:rsidRPr="00D909D4" w:rsidRDefault="003A2F0D" w:rsidP="00253EF1">
      <w:pPr>
        <w:numPr>
          <w:ilvl w:val="2"/>
          <w:numId w:val="20"/>
        </w:numPr>
        <w:suppressAutoHyphens/>
        <w:spacing w:after="0" w:line="240" w:lineRule="auto"/>
        <w:ind w:left="0" w:firstLine="709"/>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w:t>
      </w:r>
      <w:r w:rsidR="004A698F">
        <w:rPr>
          <w:rFonts w:ascii="Times New Roman" w:eastAsia="Times New Roman" w:hAnsi="Times New Roman" w:cs="Times New Roman"/>
          <w:b/>
          <w:sz w:val="24"/>
          <w:szCs w:val="24"/>
          <w:lang w:eastAsia="ar-SA"/>
        </w:rPr>
        <w:t>ядок формирования цены Договора</w:t>
      </w:r>
    </w:p>
    <w:p w14:paraId="491788E9" w14:textId="77777777" w:rsidR="00D844D2" w:rsidRPr="0037037B" w:rsidRDefault="00DB2C20" w:rsidP="00380E01">
      <w:pPr>
        <w:spacing w:after="0" w:line="240" w:lineRule="auto"/>
        <w:ind w:firstLine="709"/>
        <w:jc w:val="both"/>
        <w:rPr>
          <w:rFonts w:ascii="Times New Roman" w:eastAsia="Times New Roman" w:hAnsi="Times New Roman" w:cs="Times New Roman"/>
          <w:sz w:val="24"/>
          <w:szCs w:val="24"/>
          <w:lang w:eastAsia="ar-SA"/>
        </w:rPr>
      </w:pPr>
      <w:bookmarkStart w:id="69" w:name="_Toc386464002"/>
      <w:r w:rsidRPr="00DB2C20">
        <w:rPr>
          <w:rFonts w:ascii="Times New Roman" w:eastAsia="Times New Roman" w:hAnsi="Times New Roman" w:cs="Times New Roman"/>
          <w:sz w:val="24"/>
          <w:szCs w:val="24"/>
          <w:lang w:eastAsia="ar-SA"/>
        </w:rPr>
        <w:t>Указанная цена включает в себя себестоимость Товара, бесплатные топливные карты и бесплатное обслуживание топливных карт</w:t>
      </w:r>
      <w:r w:rsidR="007D6BE3" w:rsidRPr="00C04359">
        <w:rPr>
          <w:rFonts w:ascii="Times New Roman" w:eastAsia="Times New Roman" w:hAnsi="Times New Roman"/>
          <w:sz w:val="24"/>
          <w:szCs w:val="24"/>
          <w:lang w:eastAsia="ru-RU"/>
        </w:rPr>
        <w:t>.</w:t>
      </w:r>
    </w:p>
    <w:p w14:paraId="26EC1C73" w14:textId="77777777" w:rsidR="003A2F0D" w:rsidRPr="0037037B" w:rsidRDefault="003A2F0D" w:rsidP="00380E01">
      <w:pPr>
        <w:spacing w:after="0" w:line="240" w:lineRule="auto"/>
        <w:ind w:firstLine="709"/>
        <w:jc w:val="both"/>
        <w:rPr>
          <w:rFonts w:ascii="Times New Roman" w:eastAsia="Times New Roman" w:hAnsi="Times New Roman" w:cs="Times New Roman"/>
          <w:sz w:val="24"/>
          <w:szCs w:val="24"/>
        </w:rPr>
      </w:pPr>
      <w:r w:rsidRPr="0037037B">
        <w:rPr>
          <w:rFonts w:ascii="Times New Roman" w:eastAsia="Times New Roman" w:hAnsi="Times New Roman" w:cs="Times New Roman"/>
          <w:sz w:val="24"/>
          <w:szCs w:val="24"/>
          <w:lang w:eastAsia="ar-SA"/>
        </w:rPr>
        <w:lastRenderedPageBreak/>
        <w:t>В соответствии со ст. 171 НК РФ Заказчик имеет право применить налоговый вычет НДС в отношении поставляемо</w:t>
      </w:r>
      <w:r w:rsidR="009568F7">
        <w:rPr>
          <w:rFonts w:ascii="Times New Roman" w:eastAsia="Times New Roman" w:hAnsi="Times New Roman" w:cs="Times New Roman"/>
          <w:sz w:val="24"/>
          <w:szCs w:val="24"/>
          <w:lang w:eastAsia="ar-SA"/>
        </w:rPr>
        <w:t>го</w:t>
      </w:r>
      <w:r w:rsidRPr="0037037B">
        <w:rPr>
          <w:rFonts w:ascii="Times New Roman" w:eastAsia="Times New Roman" w:hAnsi="Times New Roman" w:cs="Times New Roman"/>
          <w:sz w:val="24"/>
          <w:szCs w:val="24"/>
          <w:lang w:eastAsia="ar-SA"/>
        </w:rPr>
        <w:t xml:space="preserve"> </w:t>
      </w:r>
      <w:r w:rsidR="009568F7">
        <w:rPr>
          <w:rFonts w:ascii="Times New Roman" w:eastAsia="Times New Roman" w:hAnsi="Times New Roman" w:cs="Times New Roman"/>
          <w:sz w:val="24"/>
          <w:szCs w:val="24"/>
          <w:lang w:eastAsia="ar-SA"/>
        </w:rPr>
        <w:t>Товара</w:t>
      </w:r>
      <w:r w:rsidRPr="0037037B">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009E3074">
        <w:rPr>
          <w:rFonts w:ascii="Times New Roman" w:eastAsia="Times New Roman" w:hAnsi="Times New Roman" w:cs="Times New Roman"/>
          <w:sz w:val="24"/>
          <w:szCs w:val="24"/>
          <w:lang w:eastAsia="ar-SA"/>
        </w:rPr>
        <w:t>запроса предложений</w:t>
      </w:r>
      <w:r w:rsidRPr="0037037B">
        <w:rPr>
          <w:rFonts w:ascii="Times New Roman" w:eastAsia="Times New Roman" w:hAnsi="Times New Roman" w:cs="Times New Roman"/>
          <w:sz w:val="24"/>
          <w:szCs w:val="24"/>
          <w:lang w:eastAsia="ar-SA"/>
        </w:rPr>
        <w:t xml:space="preserve"> без учета НДС </w:t>
      </w:r>
      <w:r w:rsidRPr="0037037B">
        <w:rPr>
          <w:rFonts w:ascii="Times New Roman" w:eastAsia="Times New Roman" w:hAnsi="Times New Roman" w:cs="Times New Roman"/>
          <w:bCs/>
          <w:sz w:val="24"/>
          <w:szCs w:val="24"/>
          <w:lang w:eastAsia="ar-SA"/>
        </w:rPr>
        <w:t xml:space="preserve">(в случае, когда Участниками </w:t>
      </w:r>
      <w:r w:rsidR="009E3074">
        <w:rPr>
          <w:rFonts w:ascii="Times New Roman" w:eastAsia="Times New Roman" w:hAnsi="Times New Roman" w:cs="Times New Roman"/>
          <w:bCs/>
          <w:sz w:val="24"/>
          <w:szCs w:val="24"/>
          <w:lang w:eastAsia="ar-SA"/>
        </w:rPr>
        <w:t>запроса предложений</w:t>
      </w:r>
      <w:r w:rsidRPr="0037037B">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7037B">
        <w:rPr>
          <w:rFonts w:ascii="Times New Roman" w:eastAsia="Times New Roman" w:hAnsi="Times New Roman" w:cs="Times New Roman"/>
          <w:sz w:val="24"/>
          <w:szCs w:val="24"/>
          <w:lang w:eastAsia="ar-SA"/>
        </w:rPr>
        <w:t>.</w:t>
      </w:r>
    </w:p>
    <w:p w14:paraId="4B0C3E65" w14:textId="77777777"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0" w:name="_Toc403634878"/>
      <w:bookmarkStart w:id="71" w:name="_Toc403725262"/>
      <w:bookmarkStart w:id="72" w:name="_Toc403725333"/>
      <w:bookmarkStart w:id="73" w:name="_Toc409595060"/>
      <w:bookmarkStart w:id="74" w:name="_Toc440288209"/>
      <w:bookmarkStart w:id="75" w:name="_Toc454439807"/>
      <w:bookmarkStart w:id="76" w:name="_Toc460939602"/>
      <w:bookmarkStart w:id="77" w:name="_Toc474929127"/>
      <w:r w:rsidRPr="003A2F0D">
        <w:rPr>
          <w:rFonts w:ascii="Times New Roman" w:eastAsia="Times New Roman" w:hAnsi="Times New Roman" w:cs="Times New Roman"/>
          <w:b/>
          <w:sz w:val="24"/>
          <w:szCs w:val="24"/>
          <w:lang w:eastAsia="ar-SA"/>
        </w:rPr>
        <w:t>4.8. Порядок предоставления заявок</w:t>
      </w:r>
      <w:bookmarkEnd w:id="69"/>
      <w:bookmarkEnd w:id="70"/>
      <w:bookmarkEnd w:id="71"/>
      <w:bookmarkEnd w:id="72"/>
      <w:bookmarkEnd w:id="73"/>
      <w:bookmarkEnd w:id="74"/>
      <w:bookmarkEnd w:id="75"/>
      <w:bookmarkEnd w:id="76"/>
      <w:bookmarkEnd w:id="77"/>
    </w:p>
    <w:p w14:paraId="2FC281A2" w14:textId="77777777"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14:paraId="53F3EEA1" w14:textId="77777777"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14:paraId="50167AF7" w14:textId="77777777"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8" w:name="_Toc386464003"/>
      <w:bookmarkStart w:id="79" w:name="_Toc403634879"/>
      <w:bookmarkStart w:id="80" w:name="_Toc403725263"/>
      <w:bookmarkStart w:id="81" w:name="_Toc403725334"/>
      <w:bookmarkStart w:id="82" w:name="_Toc409595061"/>
      <w:bookmarkStart w:id="83" w:name="_Toc440288210"/>
      <w:bookmarkStart w:id="84" w:name="_Toc454439808"/>
      <w:bookmarkStart w:id="85" w:name="_Toc460939603"/>
      <w:bookmarkStart w:id="86" w:name="_Toc474929128"/>
      <w:r w:rsidRPr="003A2F0D">
        <w:rPr>
          <w:rFonts w:ascii="Times New Roman" w:eastAsia="Times New Roman" w:hAnsi="Times New Roman" w:cs="Times New Roman"/>
          <w:b/>
          <w:bCs/>
          <w:iCs/>
          <w:sz w:val="24"/>
          <w:szCs w:val="24"/>
          <w:lang w:eastAsia="ar-SA"/>
        </w:rPr>
        <w:t xml:space="preserve">4.9. </w:t>
      </w:r>
      <w:bookmarkEnd w:id="78"/>
      <w:bookmarkEnd w:id="79"/>
      <w:bookmarkEnd w:id="80"/>
      <w:bookmarkEnd w:id="81"/>
      <w:bookmarkEnd w:id="82"/>
      <w:bookmarkEnd w:id="83"/>
      <w:r w:rsidR="001D7F04" w:rsidRPr="001D7F04">
        <w:rPr>
          <w:rFonts w:ascii="Times New Roman" w:eastAsia="Times New Roman" w:hAnsi="Times New Roman" w:cs="Times New Roman"/>
          <w:b/>
          <w:bCs/>
          <w:iCs/>
          <w:sz w:val="24"/>
          <w:szCs w:val="24"/>
          <w:lang w:eastAsia="ar-SA"/>
        </w:rPr>
        <w:t>Изменение и отзыв заявок</w:t>
      </w:r>
      <w:bookmarkEnd w:id="84"/>
      <w:bookmarkEnd w:id="85"/>
      <w:bookmarkEnd w:id="86"/>
    </w:p>
    <w:p w14:paraId="097845D4" w14:textId="77777777" w:rsidR="005415B0"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02FAF" w:rsidRPr="00502FAF">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w:t>
      </w:r>
      <w:r w:rsidR="00502FAF" w:rsidRPr="00502FAF">
        <w:rPr>
          <w:rFonts w:ascii="Calibri" w:eastAsia="Calibri" w:hAnsi="Calibri" w:cs="Times New Roman"/>
        </w:rPr>
        <w:t xml:space="preserve"> </w:t>
      </w:r>
      <w:r w:rsidR="00502FAF" w:rsidRPr="00502FAF">
        <w:rPr>
          <w:rFonts w:ascii="Times New Roman" w:eastAsia="Times New Roman" w:hAnsi="Times New Roman" w:cs="Times New Roman"/>
          <w:sz w:val="24"/>
          <w:szCs w:val="24"/>
          <w:lang w:eastAsia="ar-SA"/>
        </w:rPr>
        <w:t xml:space="preserve">на участие в запросе предложений до </w:t>
      </w:r>
      <w:r w:rsidR="00502FAF" w:rsidRPr="00424299">
        <w:rPr>
          <w:rFonts w:ascii="Times New Roman" w:eastAsia="Times New Roman" w:hAnsi="Times New Roman" w:cs="Times New Roman"/>
          <w:sz w:val="24"/>
          <w:szCs w:val="24"/>
          <w:lang w:eastAsia="ar-SA"/>
        </w:rPr>
        <w:t>истечения</w:t>
      </w:r>
      <w:r w:rsidR="00502FAF" w:rsidRPr="00502FAF">
        <w:rPr>
          <w:rFonts w:ascii="Times New Roman" w:eastAsia="Times New Roman" w:hAnsi="Times New Roman" w:cs="Times New Roman"/>
          <w:sz w:val="24"/>
          <w:szCs w:val="24"/>
          <w:lang w:eastAsia="ar-SA"/>
        </w:rPr>
        <w:t xml:space="preserve"> срока подачи заявок на участие в запросе предложений.</w:t>
      </w:r>
    </w:p>
    <w:p w14:paraId="661B7F4D" w14:textId="77777777" w:rsidR="005415B0"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14:paraId="47EF8A09" w14:textId="77777777"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B8F45AC" w14:textId="77777777"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14:paraId="5270BF7C" w14:textId="77777777"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14:paraId="4A6ED662" w14:textId="77777777"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14:paraId="19233B61" w14:textId="77777777"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14:paraId="77A9C08A" w14:textId="77777777"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14:paraId="464C7933" w14:textId="77777777"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14:paraId="7ED27829" w14:textId="77777777"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14:paraId="6B58A68B" w14:textId="77777777" w:rsid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14:paraId="42FA00D5" w14:textId="77777777" w:rsidR="003A2F0D" w:rsidRPr="003A2F0D" w:rsidRDefault="001D7F04" w:rsidP="009568F7">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14:paraId="0BFEB93C" w14:textId="77777777" w:rsidR="003A2F0D" w:rsidRPr="003A2F0D" w:rsidRDefault="003A2F0D" w:rsidP="009568F7">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14:paraId="4614DBB5" w14:textId="77777777" w:rsidR="003A2F0D" w:rsidRDefault="001D7F04" w:rsidP="009568F7">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14:paraId="293D8F57" w14:textId="77777777"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14:paraId="39B0B541" w14:textId="77777777"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7" w:name="_Toc386464004"/>
      <w:bookmarkStart w:id="88" w:name="_Toc403634880"/>
      <w:bookmarkStart w:id="89" w:name="_Toc403725264"/>
      <w:bookmarkStart w:id="90" w:name="_Toc403725335"/>
      <w:bookmarkStart w:id="91" w:name="_Toc409595062"/>
      <w:bookmarkStart w:id="92" w:name="_Toc440288211"/>
      <w:bookmarkStart w:id="93" w:name="_Toc454439809"/>
      <w:bookmarkStart w:id="94" w:name="_Toc460939604"/>
      <w:bookmarkStart w:id="95" w:name="_Toc474929129"/>
      <w:r w:rsidRPr="003A2F0D">
        <w:rPr>
          <w:rFonts w:ascii="Times New Roman" w:eastAsia="Times New Roman" w:hAnsi="Times New Roman" w:cs="Arial"/>
          <w:b/>
          <w:sz w:val="24"/>
          <w:szCs w:val="24"/>
          <w:lang w:eastAsia="ar-SA"/>
        </w:rPr>
        <w:lastRenderedPageBreak/>
        <w:t>4.10. Вскрытие конвертов с заявками на участие в запросе предложений и рассмотрение заявок</w:t>
      </w:r>
      <w:bookmarkEnd w:id="87"/>
      <w:bookmarkEnd w:id="88"/>
      <w:bookmarkEnd w:id="89"/>
      <w:bookmarkEnd w:id="90"/>
      <w:bookmarkEnd w:id="91"/>
      <w:bookmarkEnd w:id="92"/>
      <w:bookmarkEnd w:id="93"/>
      <w:bookmarkEnd w:id="94"/>
      <w:bookmarkEnd w:id="95"/>
      <w:r w:rsidRPr="003A2F0D">
        <w:rPr>
          <w:rFonts w:ascii="Times New Roman" w:eastAsia="Times New Roman" w:hAnsi="Times New Roman" w:cs="Arial"/>
          <w:b/>
          <w:sz w:val="24"/>
          <w:szCs w:val="24"/>
          <w:lang w:eastAsia="ar-SA"/>
        </w:rPr>
        <w:t xml:space="preserve"> </w:t>
      </w:r>
    </w:p>
    <w:p w14:paraId="4B263E60" w14:textId="77777777" w:rsidR="003A2F0D" w:rsidRPr="003A2F0D" w:rsidRDefault="003A2F0D" w:rsidP="009568F7">
      <w:pPr>
        <w:tabs>
          <w:tab w:val="left" w:pos="567"/>
          <w:tab w:val="left" w:pos="709"/>
          <w:tab w:val="left" w:pos="1701"/>
        </w:tabs>
        <w:suppressAutoHyphens/>
        <w:spacing w:after="0" w:line="240" w:lineRule="auto"/>
        <w:ind w:firstLine="709"/>
        <w:jc w:val="both"/>
        <w:rPr>
          <w:rFonts w:ascii="Times New Roman" w:eastAsia="Times New Roman" w:hAnsi="Times New Roman" w:cs="Times New Roman"/>
          <w:sz w:val="24"/>
          <w:szCs w:val="24"/>
          <w:lang w:eastAsia="ar-SA"/>
        </w:rPr>
      </w:pPr>
      <w:bookmarkStart w:id="96"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14:paraId="1533D8D2" w14:textId="77777777"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14:paraId="0111B201" w14:textId="77777777"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14:paraId="1EE68F4E" w14:textId="77777777"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0E146CFF" w14:textId="77777777"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40A62075" w14:textId="77777777"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037F1F9" w14:textId="77777777"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14:paraId="3D4AA7F0" w14:textId="77777777"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14:paraId="74196ACA" w14:textId="77777777"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14:paraId="0E22C7F7" w14:textId="77777777"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75DF684" w14:textId="77777777"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1AC7111A" w14:textId="77777777"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D8560A">
        <w:rPr>
          <w:rFonts w:ascii="Times New Roman" w:eastAsia="Times New Roman" w:hAnsi="Times New Roman" w:cs="Times New Roman"/>
          <w:b/>
          <w:sz w:val="24"/>
          <w:szCs w:val="24"/>
          <w:lang w:eastAsia="ar-SA"/>
        </w:rPr>
        <w:t>отклонить</w:t>
      </w:r>
      <w:r w:rsidRPr="00D8560A">
        <w:rPr>
          <w:rFonts w:ascii="Times New Roman" w:eastAsia="Times New Roman" w:hAnsi="Times New Roman" w:cs="Times New Roman"/>
          <w:sz w:val="24"/>
          <w:szCs w:val="24"/>
          <w:lang w:eastAsia="ar-SA"/>
        </w:rPr>
        <w:t xml:space="preserve"> заявку в случае:</w:t>
      </w:r>
    </w:p>
    <w:p w14:paraId="61E7E28B" w14:textId="77777777" w:rsidR="00D8560A" w:rsidRPr="00424299"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a) непредставления документов, установленных Документацией </w:t>
      </w:r>
      <w:r w:rsidRPr="00424299">
        <w:rPr>
          <w:rFonts w:ascii="Times New Roman" w:eastAsia="Times New Roman" w:hAnsi="Times New Roman" w:cs="Times New Roman"/>
          <w:sz w:val="24"/>
          <w:szCs w:val="24"/>
          <w:lang w:eastAsia="ar-SA"/>
        </w:rPr>
        <w:t>и (или) извещением, либо наличия в документах недостоверных сведений;</w:t>
      </w:r>
    </w:p>
    <w:p w14:paraId="17EACF02" w14:textId="77777777" w:rsidR="00D8560A" w:rsidRPr="00424299"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26143168" w14:textId="77777777"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w:t>
      </w:r>
      <w:r w:rsidRPr="00D8560A">
        <w:rPr>
          <w:rFonts w:ascii="Times New Roman" w:eastAsia="Times New Roman" w:hAnsi="Times New Roman" w:cs="Times New Roman"/>
          <w:sz w:val="24"/>
          <w:szCs w:val="24"/>
          <w:lang w:eastAsia="ar-SA"/>
        </w:rPr>
        <w:t xml:space="preserve"> в том числе наличие в таких заявках предложения о цене договора, превышающей установленную начальную (максимальную) цену договора;</w:t>
      </w:r>
    </w:p>
    <w:p w14:paraId="6FB826AA" w14:textId="77777777"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06B03754" w14:textId="77777777"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0E01">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w:t>
      </w:r>
      <w:r w:rsidRPr="00D8560A">
        <w:rPr>
          <w:rFonts w:ascii="Times New Roman" w:eastAsia="Times New Roman" w:hAnsi="Times New Roman" w:cs="Times New Roman"/>
          <w:sz w:val="24"/>
          <w:szCs w:val="24"/>
          <w:lang w:eastAsia="ar-SA"/>
        </w:rPr>
        <w:t xml:space="preserve"> предложений, оформляются протоколом. </w:t>
      </w:r>
    </w:p>
    <w:p w14:paraId="314756D3" w14:textId="77777777" w:rsidR="00F746E6" w:rsidRPr="003A2F0D" w:rsidRDefault="00F746E6" w:rsidP="00D8560A">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8DAB72B" w14:textId="77777777" w:rsidR="003A2F0D" w:rsidRPr="003A2F0D" w:rsidRDefault="00A72657" w:rsidP="00253EF1">
      <w:pPr>
        <w:keepNext/>
        <w:numPr>
          <w:ilvl w:val="1"/>
          <w:numId w:val="30"/>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7" w:name="_Toc386464005"/>
      <w:bookmarkStart w:id="98" w:name="_Toc403634881"/>
      <w:bookmarkStart w:id="99" w:name="_Toc403725265"/>
      <w:bookmarkStart w:id="100" w:name="_Toc403725336"/>
      <w:bookmarkStart w:id="101" w:name="_Toc409595063"/>
      <w:bookmarkStart w:id="102" w:name="_Toc440288212"/>
      <w:bookmarkStart w:id="103" w:name="_Toc454439810"/>
      <w:bookmarkStart w:id="104" w:name="_Toc460939605"/>
      <w:bookmarkStart w:id="105" w:name="_Toc474929130"/>
      <w:bookmarkEnd w:id="96"/>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7"/>
      <w:bookmarkEnd w:id="98"/>
      <w:bookmarkEnd w:id="99"/>
      <w:bookmarkEnd w:id="100"/>
      <w:bookmarkEnd w:id="101"/>
      <w:bookmarkEnd w:id="102"/>
      <w:bookmarkEnd w:id="103"/>
      <w:bookmarkEnd w:id="104"/>
      <w:bookmarkEnd w:id="105"/>
    </w:p>
    <w:p w14:paraId="19B1B049" w14:textId="77777777" w:rsidR="00C33724" w:rsidRPr="00C33724" w:rsidRDefault="00EF232F" w:rsidP="00C33724">
      <w:pPr>
        <w:tabs>
          <w:tab w:val="left" w:pos="0"/>
          <w:tab w:val="left" w:pos="425"/>
          <w:tab w:val="left" w:pos="567"/>
          <w:tab w:val="left" w:pos="709"/>
        </w:tabs>
        <w:spacing w:after="0" w:line="240" w:lineRule="auto"/>
        <w:ind w:firstLine="426"/>
        <w:jc w:val="both"/>
        <w:rPr>
          <w:rFonts w:ascii="Times New Roman" w:eastAsia="Times New Roman" w:hAnsi="Times New Roman" w:cs="Times New Roman"/>
          <w:sz w:val="24"/>
          <w:szCs w:val="24"/>
        </w:rPr>
      </w:pPr>
      <w:bookmarkStart w:id="106" w:name="_Toc386464006"/>
      <w:bookmarkStart w:id="107"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33724" w:rsidRPr="00C33724">
        <w:rPr>
          <w:rFonts w:ascii="Times New Roman" w:eastAsia="Times New Roman" w:hAnsi="Times New Roman" w:cs="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C33724" w:rsidRPr="00424299">
        <w:rPr>
          <w:rFonts w:ascii="Times New Roman" w:eastAsia="Times New Roman" w:hAnsi="Times New Roman" w:cs="Times New Roman"/>
          <w:sz w:val="24"/>
          <w:szCs w:val="24"/>
        </w:rPr>
        <w:t>не рассматривается</w:t>
      </w:r>
      <w:r w:rsidR="00C33724" w:rsidRPr="00C33724">
        <w:rPr>
          <w:rFonts w:ascii="Times New Roman" w:eastAsia="Times New Roman" w:hAnsi="Times New Roman" w:cs="Times New Roman"/>
          <w:sz w:val="24"/>
          <w:szCs w:val="24"/>
        </w:rPr>
        <w:t xml:space="preserve">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50C494D2" w14:textId="77777777" w:rsidR="00C33724" w:rsidRPr="00C33724" w:rsidRDefault="00C33724" w:rsidP="00C33724">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C33724">
        <w:rPr>
          <w:rFonts w:ascii="Times New Roman" w:eastAsia="Times New Roman" w:hAnsi="Times New Roman" w:cs="Times New Roman"/>
          <w:sz w:val="24"/>
          <w:szCs w:val="24"/>
          <w:lang w:eastAsia="ar-SA"/>
        </w:rPr>
        <w:t xml:space="preserve">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w:t>
      </w:r>
      <w:r w:rsidRPr="00C33724">
        <w:rPr>
          <w:rFonts w:ascii="Times New Roman" w:eastAsia="Times New Roman" w:hAnsi="Times New Roman" w:cs="Times New Roman"/>
          <w:sz w:val="24"/>
          <w:szCs w:val="24"/>
          <w:lang w:eastAsia="ar-SA"/>
        </w:rPr>
        <w:lastRenderedPageBreak/>
        <w:t>после окончания срока подачи заявок на участие в запросе предложений и признана опоздавшей</w:t>
      </w:r>
      <w:r w:rsidRPr="00C33724">
        <w:rPr>
          <w:rFonts w:ascii="Times New Roman" w:eastAsia="Times New Roman" w:hAnsi="Times New Roman" w:cs="Times New Roman"/>
          <w:bCs/>
          <w:sz w:val="24"/>
          <w:szCs w:val="24"/>
          <w:lang w:eastAsia="ar-SA"/>
        </w:rPr>
        <w:t>.</w:t>
      </w:r>
    </w:p>
    <w:p w14:paraId="208E0DE3" w14:textId="77777777" w:rsidR="003A2F0D" w:rsidRPr="003A2F0D" w:rsidRDefault="003A2F0D" w:rsidP="00C33724">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14:paraId="04B78FE4" w14:textId="77777777" w:rsidR="003A2F0D" w:rsidRPr="003A2F0D" w:rsidRDefault="003A2F0D" w:rsidP="00253EF1">
      <w:pPr>
        <w:keepNext/>
        <w:numPr>
          <w:ilvl w:val="1"/>
          <w:numId w:val="30"/>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6"/>
      <w:bookmarkEnd w:id="107"/>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14:paraId="1117C9D0" w14:textId="77777777" w:rsidR="00AE1C90" w:rsidRDefault="003A2F0D" w:rsidP="00AA6EB4">
      <w:pPr>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14:paraId="58A5FBF0" w14:textId="77777777" w:rsidR="003A2F0D" w:rsidRDefault="003A2F0D" w:rsidP="00AA6EB4">
      <w:pPr>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14:paraId="72BF1C0C" w14:textId="77777777"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14:paraId="28A3EDD9" w14:textId="77777777"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14:paraId="78765291" w14:textId="77777777" w:rsidTr="00E76E82">
        <w:trPr>
          <w:trHeight w:val="390"/>
        </w:trPr>
        <w:tc>
          <w:tcPr>
            <w:tcW w:w="993" w:type="dxa"/>
            <w:tcBorders>
              <w:top w:val="single" w:sz="4" w:space="0" w:color="000000"/>
              <w:left w:val="single" w:sz="4" w:space="0" w:color="000000"/>
              <w:bottom w:val="single" w:sz="4" w:space="0" w:color="000000"/>
            </w:tcBorders>
            <w:shd w:val="clear" w:color="auto" w:fill="auto"/>
          </w:tcPr>
          <w:p w14:paraId="33E8707B" w14:textId="77777777"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14:paraId="772FDF92" w14:textId="77777777"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14:paraId="02A0C96C" w14:textId="77777777"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r w:rsidR="00C647A7">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6D5BDE91" w14:textId="77777777"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14:paraId="2057D467" w14:textId="77777777" w:rsidTr="00E76E82">
        <w:trPr>
          <w:trHeight w:val="236"/>
        </w:trPr>
        <w:tc>
          <w:tcPr>
            <w:tcW w:w="993" w:type="dxa"/>
            <w:tcBorders>
              <w:top w:val="single" w:sz="4" w:space="0" w:color="000000"/>
              <w:left w:val="single" w:sz="4" w:space="0" w:color="000000"/>
              <w:bottom w:val="single" w:sz="4" w:space="0" w:color="000000"/>
            </w:tcBorders>
            <w:shd w:val="clear" w:color="auto" w:fill="auto"/>
          </w:tcPr>
          <w:p w14:paraId="6E4A7930" w14:textId="77777777"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14:paraId="3A1811A9" w14:textId="77777777" w:rsidR="003A2F0D" w:rsidRPr="00380E01" w:rsidRDefault="00AF377D" w:rsidP="0067682E">
            <w:pPr>
              <w:spacing w:after="0" w:line="240" w:lineRule="auto"/>
              <w:jc w:val="both"/>
              <w:rPr>
                <w:rFonts w:ascii="Times New Roman" w:eastAsia="Times New Roman" w:hAnsi="Times New Roman" w:cs="Times New Roman"/>
                <w:b/>
                <w:sz w:val="24"/>
                <w:szCs w:val="24"/>
              </w:rPr>
            </w:pPr>
            <w:r w:rsidRPr="00380E01">
              <w:rPr>
                <w:rFonts w:ascii="Times New Roman" w:eastAsia="Times New Roman" w:hAnsi="Times New Roman" w:cs="Times New Roman"/>
                <w:b/>
                <w:sz w:val="24"/>
                <w:szCs w:val="24"/>
              </w:rPr>
              <w:t xml:space="preserve">Цена </w:t>
            </w:r>
            <w:r w:rsidR="0067682E">
              <w:rPr>
                <w:rFonts w:ascii="Times New Roman" w:eastAsia="Times New Roman" w:hAnsi="Times New Roman" w:cs="Times New Roman"/>
                <w:b/>
                <w:sz w:val="24"/>
                <w:szCs w:val="24"/>
              </w:rPr>
              <w:t xml:space="preserve">договора </w:t>
            </w:r>
            <w:r w:rsidRPr="00380E01">
              <w:rPr>
                <w:rFonts w:ascii="Times New Roman" w:eastAsia="Times New Roman" w:hAnsi="Times New Roman" w:cs="Times New Roman"/>
                <w:b/>
                <w:sz w:val="24"/>
                <w:szCs w:val="24"/>
              </w:rPr>
              <w:t>(</w:t>
            </w:r>
            <w:r w:rsidR="0067682E">
              <w:rPr>
                <w:rFonts w:ascii="Times New Roman" w:eastAsia="Times New Roman" w:hAnsi="Times New Roman" w:cs="Times New Roman"/>
                <w:b/>
                <w:sz w:val="24"/>
                <w:szCs w:val="24"/>
              </w:rPr>
              <w:t>7</w:t>
            </w:r>
            <w:r w:rsidR="003A2F0D" w:rsidRPr="00380E01">
              <w:rPr>
                <w:rFonts w:ascii="Times New Roman" w:eastAsia="Times New Roman" w:hAnsi="Times New Roman" w:cs="Times New Roman"/>
                <w:b/>
                <w:sz w:val="24"/>
                <w:szCs w:val="24"/>
              </w:rPr>
              <w:t>0</w:t>
            </w:r>
            <w:r w:rsidRPr="00380E01">
              <w:rPr>
                <w:rFonts w:ascii="Times New Roman" w:eastAsia="Times New Roman" w:hAnsi="Times New Roman" w:cs="Times New Roman"/>
                <w:b/>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486A5789" w14:textId="77777777"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w:t>
            </w:r>
            <w:r w:rsidR="0067682E">
              <w:rPr>
                <w:rFonts w:ascii="Times New Roman" w:eastAsia="Times New Roman" w:hAnsi="Times New Roman" w:cs="Times New Roman"/>
                <w:sz w:val="24"/>
                <w:szCs w:val="24"/>
              </w:rPr>
              <w:t xml:space="preserve"> договора</w:t>
            </w:r>
            <w:r w:rsidRPr="007E0141">
              <w:rPr>
                <w:rFonts w:ascii="Times New Roman" w:eastAsia="Times New Roman" w:hAnsi="Times New Roman" w:cs="Times New Roman"/>
                <w:sz w:val="24"/>
                <w:szCs w:val="24"/>
              </w:rPr>
              <w:t>» осуществляется на основании данных, указанных в заявке Участника.</w:t>
            </w:r>
          </w:p>
          <w:p w14:paraId="32AD0620" w14:textId="77777777"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32D0CDEC" w14:textId="77777777"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Цена договора, указанная в заявке Участника </w:t>
            </w:r>
            <w:r w:rsidR="00E011FD">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 не должна превышать начальную (максимальную) цену договора, установленную Заказчиком.</w:t>
            </w:r>
          </w:p>
          <w:p w14:paraId="0F78977A" w14:textId="77777777" w:rsidR="003A2F0D" w:rsidRPr="007E0141" w:rsidRDefault="00AE1C90" w:rsidP="00AA6EB4">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В соответствии со ст. 171 НК РФ Заказчик имеет право применить налоговый вы</w:t>
            </w:r>
            <w:r w:rsidR="00AA6EB4">
              <w:rPr>
                <w:rFonts w:ascii="Times New Roman" w:eastAsia="Times New Roman" w:hAnsi="Times New Roman" w:cs="Times New Roman"/>
                <w:sz w:val="24"/>
                <w:szCs w:val="24"/>
              </w:rPr>
              <w:t>чет НДС в отношении поставляемого Товара</w:t>
            </w:r>
            <w:r w:rsidRPr="007E0141">
              <w:rPr>
                <w:rFonts w:ascii="Times New Roman" w:eastAsia="Times New Roman" w:hAnsi="Times New Roman" w:cs="Times New Roman"/>
                <w:sz w:val="24"/>
                <w:szCs w:val="24"/>
              </w:rPr>
              <w:t>.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14:paraId="0F48CF3F" w14:textId="77777777" w:rsidTr="00E76E82">
        <w:trPr>
          <w:trHeight w:val="370"/>
        </w:trPr>
        <w:tc>
          <w:tcPr>
            <w:tcW w:w="993" w:type="dxa"/>
            <w:tcBorders>
              <w:top w:val="single" w:sz="4" w:space="0" w:color="000000"/>
              <w:left w:val="single" w:sz="4" w:space="0" w:color="000000"/>
              <w:bottom w:val="single" w:sz="4" w:space="0" w:color="000000"/>
            </w:tcBorders>
            <w:shd w:val="clear" w:color="auto" w:fill="auto"/>
          </w:tcPr>
          <w:p w14:paraId="647C25EB" w14:textId="77777777"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14:paraId="09C7928C" w14:textId="77777777" w:rsidR="003A2F0D" w:rsidRPr="00380E01" w:rsidRDefault="0067682E" w:rsidP="00FF77B4">
            <w:pPr>
              <w:spacing w:after="0" w:line="240" w:lineRule="auto"/>
              <w:rPr>
                <w:rFonts w:ascii="Times New Roman" w:eastAsia="Times New Roman" w:hAnsi="Times New Roman" w:cs="Times New Roman"/>
                <w:b/>
                <w:sz w:val="24"/>
                <w:szCs w:val="24"/>
              </w:rPr>
            </w:pPr>
            <w:r w:rsidRPr="0067682E">
              <w:rPr>
                <w:rFonts w:ascii="Times New Roman" w:eastAsia="Calibri" w:hAnsi="Times New Roman" w:cs="Times New Roman"/>
                <w:b/>
                <w:sz w:val="24"/>
                <w:szCs w:val="24"/>
              </w:rPr>
              <w:t xml:space="preserve">Наличие материально-технических ресурсов </w:t>
            </w:r>
            <w:r w:rsidRPr="0067682E">
              <w:rPr>
                <w:rFonts w:ascii="Times New Roman" w:eastAsia="Calibri" w:hAnsi="Times New Roman" w:cs="Times New Roman"/>
                <w:sz w:val="24"/>
                <w:szCs w:val="24"/>
              </w:rPr>
              <w:t>(Количество АЗС на территории г. Мурманска и Мурманской области: г. Кандалакша, п. Зеленоборский, г. Ковдор, г. Заполярный, г. Оленегорск, п. Ревда, п. Никель)</w:t>
            </w:r>
            <w:r w:rsidR="00AA6EB4" w:rsidRPr="0067682E">
              <w:rPr>
                <w:rFonts w:ascii="Times New Roman" w:eastAsia="Calibri" w:hAnsi="Times New Roman" w:cs="Times New Roman"/>
                <w:sz w:val="24"/>
                <w:szCs w:val="24"/>
              </w:rPr>
              <w:t xml:space="preserve"> </w:t>
            </w:r>
            <w:r w:rsidR="00AF377D" w:rsidRPr="00380E01">
              <w:rPr>
                <w:rFonts w:ascii="Times New Roman" w:eastAsia="Calibri" w:hAnsi="Times New Roman" w:cs="Times New Roman"/>
                <w:b/>
                <w:sz w:val="24"/>
                <w:szCs w:val="24"/>
              </w:rPr>
              <w:t>(</w:t>
            </w:r>
            <w:r>
              <w:rPr>
                <w:rFonts w:ascii="Times New Roman" w:eastAsia="Calibri" w:hAnsi="Times New Roman" w:cs="Times New Roman"/>
                <w:b/>
                <w:sz w:val="24"/>
                <w:szCs w:val="24"/>
              </w:rPr>
              <w:t>3</w:t>
            </w:r>
            <w:r w:rsidR="003A2F0D" w:rsidRPr="00380E01">
              <w:rPr>
                <w:rFonts w:ascii="Times New Roman" w:eastAsia="Calibri" w:hAnsi="Times New Roman" w:cs="Times New Roman"/>
                <w:b/>
                <w:sz w:val="24"/>
                <w:szCs w:val="24"/>
              </w:rPr>
              <w:t>0</w:t>
            </w:r>
            <w:r w:rsidR="00AF377D" w:rsidRPr="00380E01">
              <w:rPr>
                <w:rFonts w:ascii="Times New Roman" w:eastAsia="Calibri" w:hAnsi="Times New Roman" w:cs="Times New Roman"/>
                <w:b/>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484DC719" w14:textId="77777777" w:rsidR="00AA6EB4" w:rsidRP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Оценка заявок по критерию «</w:t>
            </w:r>
            <w:r w:rsidR="0067682E" w:rsidRPr="0067682E">
              <w:rPr>
                <w:rFonts w:ascii="Times New Roman" w:eastAsia="Times New Roman" w:hAnsi="Times New Roman" w:cs="Times New Roman"/>
                <w:b/>
                <w:sz w:val="24"/>
                <w:szCs w:val="24"/>
                <w:lang w:eastAsia="ru-RU"/>
              </w:rPr>
              <w:t>Наличие материально-технических ресурсов (Количество АЗС на территории г. Мурманска и Мурманской области: г</w:t>
            </w:r>
            <w:r w:rsidR="00FF77B4">
              <w:rPr>
                <w:rFonts w:ascii="Times New Roman" w:eastAsia="Times New Roman" w:hAnsi="Times New Roman" w:cs="Times New Roman"/>
                <w:b/>
                <w:sz w:val="24"/>
                <w:szCs w:val="24"/>
                <w:lang w:eastAsia="ru-RU"/>
              </w:rPr>
              <w:t>. Кандалакша, п. Зеленоборский</w:t>
            </w:r>
            <w:r w:rsidR="0067682E" w:rsidRPr="0067682E">
              <w:rPr>
                <w:rFonts w:ascii="Times New Roman" w:eastAsia="Times New Roman" w:hAnsi="Times New Roman" w:cs="Times New Roman"/>
                <w:b/>
                <w:sz w:val="24"/>
                <w:szCs w:val="24"/>
                <w:lang w:eastAsia="ru-RU"/>
              </w:rPr>
              <w:t>, г. Ковдор, г. Заполярный, г. Оленегорск, п. Ревда, п. Никель)</w:t>
            </w:r>
            <w:r w:rsidRPr="00AA6EB4">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w:t>
            </w:r>
            <w:r w:rsidR="0067682E">
              <w:rPr>
                <w:rFonts w:ascii="Times New Roman" w:eastAsia="Times New Roman" w:hAnsi="Times New Roman" w:cs="Times New Roman"/>
                <w:sz w:val="24"/>
                <w:szCs w:val="24"/>
                <w:lang w:eastAsia="ru-RU"/>
              </w:rPr>
              <w:t>материально-технических ресурсах</w:t>
            </w:r>
            <w:r w:rsidRPr="00AA6EB4">
              <w:rPr>
                <w:rFonts w:ascii="Times New Roman" w:eastAsia="Times New Roman" w:hAnsi="Times New Roman" w:cs="Times New Roman"/>
                <w:sz w:val="24"/>
                <w:szCs w:val="24"/>
                <w:lang w:eastAsia="ru-RU"/>
              </w:rPr>
              <w:t xml:space="preserve">» (форма 5 </w:t>
            </w:r>
            <w:r w:rsidR="0067682E">
              <w:rPr>
                <w:rFonts w:ascii="Times New Roman" w:eastAsia="Times New Roman" w:hAnsi="Times New Roman" w:cs="Times New Roman"/>
                <w:sz w:val="24"/>
                <w:szCs w:val="24"/>
                <w:lang w:eastAsia="ru-RU"/>
              </w:rPr>
              <w:t>Приложения №1 Документации):</w:t>
            </w:r>
            <w:r w:rsidRPr="00AA6EB4">
              <w:rPr>
                <w:rFonts w:ascii="Times New Roman" w:eastAsia="Times New Roman" w:hAnsi="Times New Roman" w:cs="Times New Roman"/>
                <w:sz w:val="24"/>
                <w:szCs w:val="24"/>
                <w:lang w:eastAsia="ru-RU"/>
              </w:rPr>
              <w:t xml:space="preserve"> </w:t>
            </w:r>
          </w:p>
          <w:p w14:paraId="6ADBD36F" w14:textId="77777777" w:rsidR="0067682E" w:rsidRPr="0067682E" w:rsidRDefault="00804FBA" w:rsidP="0067682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67682E" w:rsidRPr="0067682E">
              <w:rPr>
                <w:rFonts w:ascii="Times New Roman" w:eastAsia="Times New Roman" w:hAnsi="Times New Roman" w:cs="Times New Roman"/>
                <w:bCs/>
                <w:sz w:val="24"/>
                <w:szCs w:val="24"/>
                <w:lang w:eastAsia="ru-RU"/>
              </w:rPr>
              <w:t xml:space="preserve"> АЗС - 0 баллов</w:t>
            </w:r>
          </w:p>
          <w:p w14:paraId="0E4B42DC" w14:textId="77777777" w:rsidR="0067682E" w:rsidRPr="0067682E" w:rsidRDefault="00804FBA" w:rsidP="0067682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9 до 11</w:t>
            </w:r>
            <w:r w:rsidR="0067682E" w:rsidRPr="0067682E">
              <w:rPr>
                <w:rFonts w:ascii="Times New Roman" w:eastAsia="Times New Roman" w:hAnsi="Times New Roman" w:cs="Times New Roman"/>
                <w:bCs/>
                <w:sz w:val="24"/>
                <w:szCs w:val="24"/>
                <w:lang w:eastAsia="ru-RU"/>
              </w:rPr>
              <w:t xml:space="preserve"> АЗС включительно – 1 балл</w:t>
            </w:r>
          </w:p>
          <w:p w14:paraId="7850BD5F" w14:textId="77777777" w:rsidR="0067682E" w:rsidRPr="0067682E" w:rsidRDefault="00804FBA" w:rsidP="0067682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12 до 14</w:t>
            </w:r>
            <w:r w:rsidR="0067682E" w:rsidRPr="0067682E">
              <w:rPr>
                <w:rFonts w:ascii="Times New Roman" w:eastAsia="Times New Roman" w:hAnsi="Times New Roman" w:cs="Times New Roman"/>
                <w:bCs/>
                <w:sz w:val="24"/>
                <w:szCs w:val="24"/>
                <w:lang w:eastAsia="ru-RU"/>
              </w:rPr>
              <w:t xml:space="preserve"> АЗС включительно – 2 балла</w:t>
            </w:r>
          </w:p>
          <w:p w14:paraId="4C7DE258" w14:textId="77777777" w:rsidR="0067682E" w:rsidRPr="0067682E" w:rsidRDefault="00804FBA" w:rsidP="0067682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15 до 17</w:t>
            </w:r>
            <w:r w:rsidR="0067682E" w:rsidRPr="0067682E">
              <w:rPr>
                <w:rFonts w:ascii="Times New Roman" w:eastAsia="Times New Roman" w:hAnsi="Times New Roman" w:cs="Times New Roman"/>
                <w:bCs/>
                <w:sz w:val="24"/>
                <w:szCs w:val="24"/>
                <w:lang w:eastAsia="ru-RU"/>
              </w:rPr>
              <w:t xml:space="preserve"> АЗС включительно – 3 балла</w:t>
            </w:r>
          </w:p>
          <w:p w14:paraId="14611520" w14:textId="77777777" w:rsidR="0067682E" w:rsidRPr="0067682E" w:rsidRDefault="00804FBA" w:rsidP="0067682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18 до 20</w:t>
            </w:r>
            <w:r w:rsidR="0067682E" w:rsidRPr="0067682E">
              <w:rPr>
                <w:rFonts w:ascii="Times New Roman" w:eastAsia="Times New Roman" w:hAnsi="Times New Roman" w:cs="Times New Roman"/>
                <w:bCs/>
                <w:sz w:val="24"/>
                <w:szCs w:val="24"/>
                <w:lang w:eastAsia="ru-RU"/>
              </w:rPr>
              <w:t xml:space="preserve"> АЗС включительно – 4 балла</w:t>
            </w:r>
          </w:p>
          <w:p w14:paraId="6B742737" w14:textId="77777777" w:rsidR="00745B4B" w:rsidRPr="00745B4B" w:rsidRDefault="00804FBA" w:rsidP="0067682E">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21</w:t>
            </w:r>
            <w:r w:rsidR="0067682E" w:rsidRPr="0067682E">
              <w:rPr>
                <w:rFonts w:ascii="Times New Roman" w:eastAsia="Times New Roman" w:hAnsi="Times New Roman" w:cs="Times New Roman"/>
                <w:bCs/>
                <w:sz w:val="24"/>
                <w:szCs w:val="24"/>
                <w:lang w:eastAsia="ru-RU"/>
              </w:rPr>
              <w:t xml:space="preserve"> АЗС и более – 5 баллов</w:t>
            </w:r>
            <w:r w:rsidR="00745B4B" w:rsidRPr="00745B4B">
              <w:rPr>
                <w:rFonts w:ascii="Times New Roman" w:eastAsia="Times New Roman" w:hAnsi="Times New Roman" w:cs="Times New Roman"/>
                <w:bCs/>
                <w:sz w:val="24"/>
                <w:szCs w:val="24"/>
                <w:lang w:eastAsia="ru-RU"/>
              </w:rPr>
              <w:t>.</w:t>
            </w:r>
          </w:p>
          <w:p w14:paraId="62116AD4" w14:textId="77777777" w:rsidR="0067682E" w:rsidRPr="0067682E" w:rsidRDefault="0067682E" w:rsidP="0067682E">
            <w:pPr>
              <w:spacing w:after="0" w:line="240" w:lineRule="auto"/>
              <w:jc w:val="both"/>
              <w:rPr>
                <w:rFonts w:ascii="Times New Roman" w:eastAsia="Times New Roman" w:hAnsi="Times New Roman" w:cs="Times New Roman"/>
                <w:sz w:val="24"/>
                <w:szCs w:val="24"/>
                <w:lang w:eastAsia="ru-RU"/>
              </w:rPr>
            </w:pPr>
            <w:r w:rsidRPr="0067682E">
              <w:rPr>
                <w:rFonts w:ascii="Times New Roman" w:eastAsia="Times New Roman" w:hAnsi="Times New Roman" w:cs="Times New Roman"/>
                <w:sz w:val="24"/>
                <w:szCs w:val="24"/>
                <w:lang w:eastAsia="ru-RU"/>
              </w:rPr>
              <w:t xml:space="preserve">Количество работающих в круглосуточном режиме АЗС у </w:t>
            </w:r>
            <w:r w:rsidR="00804FBA">
              <w:rPr>
                <w:rFonts w:ascii="Times New Roman" w:eastAsia="Times New Roman" w:hAnsi="Times New Roman" w:cs="Times New Roman"/>
                <w:sz w:val="24"/>
                <w:szCs w:val="24"/>
                <w:lang w:eastAsia="ru-RU"/>
              </w:rPr>
              <w:t>Участника должно быть не менее 8</w:t>
            </w:r>
            <w:r w:rsidRPr="0067682E">
              <w:rPr>
                <w:rFonts w:ascii="Times New Roman" w:eastAsia="Times New Roman" w:hAnsi="Times New Roman" w:cs="Times New Roman"/>
                <w:sz w:val="24"/>
                <w:szCs w:val="24"/>
                <w:lang w:eastAsia="ru-RU"/>
              </w:rPr>
              <w:t xml:space="preserve"> (исходя из расчета – минимум по одной АЗС в каждом населенном пункте). Заявка, содержащая сведения о количестве у Участника </w:t>
            </w:r>
            <w:r w:rsidR="00804FBA">
              <w:rPr>
                <w:rFonts w:ascii="Times New Roman" w:eastAsia="Times New Roman" w:hAnsi="Times New Roman" w:cs="Times New Roman"/>
                <w:sz w:val="24"/>
                <w:szCs w:val="24"/>
                <w:lang w:eastAsia="ru-RU"/>
              </w:rPr>
              <w:lastRenderedPageBreak/>
              <w:t>менее 8</w:t>
            </w:r>
            <w:r w:rsidRPr="0067682E">
              <w:rPr>
                <w:rFonts w:ascii="Times New Roman" w:eastAsia="Times New Roman" w:hAnsi="Times New Roman" w:cs="Times New Roman"/>
                <w:sz w:val="24"/>
                <w:szCs w:val="24"/>
                <w:lang w:eastAsia="ru-RU"/>
              </w:rPr>
              <w:t xml:space="preserve"> АЗС (исходя из расчета – минимум по одной АЗС в каждом населенном пункте), либо не содержащая сведения о наличии АЗС у Участника подлежит отклонению.</w:t>
            </w:r>
          </w:p>
          <w:p w14:paraId="513C3EFA" w14:textId="77777777" w:rsidR="003F4E06" w:rsidRPr="00AA6EB4" w:rsidRDefault="0067682E" w:rsidP="00AA6EB4">
            <w:pPr>
              <w:spacing w:after="0" w:line="240" w:lineRule="auto"/>
              <w:jc w:val="both"/>
              <w:rPr>
                <w:rFonts w:ascii="Times New Roman" w:eastAsia="Times New Roman" w:hAnsi="Times New Roman" w:cs="Times New Roman"/>
                <w:i/>
                <w:sz w:val="24"/>
                <w:szCs w:val="24"/>
                <w:lang w:eastAsia="ru-RU"/>
              </w:rPr>
            </w:pPr>
            <w:r w:rsidRPr="0067682E">
              <w:rPr>
                <w:rFonts w:ascii="Times New Roman" w:eastAsia="Times New Roman" w:hAnsi="Times New Roman" w:cs="Times New Roman"/>
                <w:sz w:val="24"/>
                <w:szCs w:val="24"/>
                <w:lang w:eastAsia="ru-RU"/>
              </w:rPr>
              <w:t xml:space="preserve">Наличие сети обслуживания АЗС должно быть подтверждено Перечнем АЗС с названиями, точными адресами расположения и видами отпускаемого Товара, заверенным уполномоченным представителем Поставщика и печатью организации, а также документами, подтверждающими право собственности, аренды или партнерских соглашений на АЗС, соответствующие </w:t>
            </w:r>
            <w:r w:rsidR="00100339">
              <w:rPr>
                <w:rFonts w:ascii="Times New Roman" w:eastAsia="Times New Roman" w:hAnsi="Times New Roman" w:cs="Times New Roman"/>
                <w:sz w:val="24"/>
                <w:szCs w:val="24"/>
                <w:lang w:eastAsia="ru-RU"/>
              </w:rPr>
              <w:t>«С</w:t>
            </w:r>
            <w:r w:rsidRPr="0067682E">
              <w:rPr>
                <w:rFonts w:ascii="Times New Roman" w:eastAsia="Times New Roman" w:hAnsi="Times New Roman" w:cs="Times New Roman"/>
                <w:sz w:val="24"/>
                <w:szCs w:val="24"/>
                <w:lang w:eastAsia="ru-RU"/>
              </w:rPr>
              <w:t>правке о материально-технических ресурсах</w:t>
            </w:r>
            <w:bookmarkStart w:id="108" w:name="_Hlk522268073"/>
            <w:r w:rsidR="00100339">
              <w:rPr>
                <w:rFonts w:ascii="Times New Roman" w:eastAsia="Times New Roman" w:hAnsi="Times New Roman" w:cs="Times New Roman"/>
                <w:sz w:val="24"/>
                <w:szCs w:val="24"/>
                <w:lang w:eastAsia="ru-RU"/>
              </w:rPr>
              <w:t>» (форма 5 Приложения №1 Документации)</w:t>
            </w:r>
            <w:r w:rsidR="00AA6EB4" w:rsidRPr="00AA6EB4">
              <w:rPr>
                <w:rFonts w:ascii="Times New Roman" w:eastAsia="Times New Roman" w:hAnsi="Times New Roman" w:cs="Times New Roman"/>
                <w:i/>
                <w:sz w:val="24"/>
                <w:szCs w:val="24"/>
                <w:lang w:eastAsia="ru-RU"/>
              </w:rPr>
              <w:t>.</w:t>
            </w:r>
            <w:bookmarkEnd w:id="108"/>
          </w:p>
        </w:tc>
      </w:tr>
    </w:tbl>
    <w:p w14:paraId="77434FDE"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14:paraId="6C5BE963" w14:textId="77777777"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14:paraId="1D1570FB" w14:textId="77777777" w:rsidR="003A2F0D" w:rsidRDefault="003A2F0D" w:rsidP="00AA6EB4">
      <w:pPr>
        <w:suppressAutoHyphens/>
        <w:autoSpaceDE w:val="0"/>
        <w:spacing w:after="0" w:line="240" w:lineRule="auto"/>
        <w:ind w:firstLine="709"/>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5A9C03F4" w14:textId="77777777" w:rsidR="008204BA" w:rsidRDefault="008204BA" w:rsidP="00AA6EB4">
      <w:pPr>
        <w:shd w:val="clear" w:color="auto" w:fill="FFFFFF" w:themeFill="background1"/>
        <w:tabs>
          <w:tab w:val="left" w:pos="709"/>
        </w:tabs>
        <w:spacing w:after="0" w:line="240" w:lineRule="auto"/>
        <w:ind w:firstLine="709"/>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2E509F61" w14:textId="77777777" w:rsidR="003A2F0D" w:rsidRPr="003A2F0D" w:rsidRDefault="003A2F0D" w:rsidP="00AA6EB4">
      <w:pPr>
        <w:suppressAutoHyphens/>
        <w:autoSpaceDE w:val="0"/>
        <w:spacing w:after="0" w:line="240" w:lineRule="auto"/>
        <w:ind w:firstLine="709"/>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14:paraId="65FF09C1" w14:textId="77777777" w:rsidR="00917B72" w:rsidRPr="00917B72" w:rsidRDefault="003A2F0D" w:rsidP="00AA6EB4">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4260FD4" w14:textId="77777777" w:rsidR="003A2F0D" w:rsidRPr="003A2F0D" w:rsidRDefault="00917B72" w:rsidP="00AA6EB4">
      <w:pPr>
        <w:suppressAutoHyphens/>
        <w:autoSpaceDE w:val="0"/>
        <w:spacing w:after="0" w:line="240" w:lineRule="auto"/>
        <w:ind w:firstLine="709"/>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14:paraId="4339DBE8" w14:textId="77777777" w:rsidR="003A2F0D" w:rsidRDefault="003A2F0D" w:rsidP="00AA6EB4">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14:paraId="1DB62D59" w14:textId="77777777" w:rsidR="00384CF4" w:rsidRPr="00384CF4" w:rsidRDefault="00384CF4" w:rsidP="00AA6EB4">
      <w:pPr>
        <w:tabs>
          <w:tab w:val="left" w:pos="709"/>
        </w:tabs>
        <w:spacing w:after="0"/>
        <w:ind w:firstLine="709"/>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14:paraId="70F66F8B" w14:textId="77777777"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9221AE3" w14:textId="77777777"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14:paraId="6C6E45D0" w14:textId="77777777"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5D79241D" w14:textId="77777777"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B6B4794" w14:textId="77777777"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DA5A07B" w14:textId="77777777" w:rsidR="00384CF4" w:rsidRPr="00384CF4" w:rsidRDefault="00384CF4" w:rsidP="0056386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384CF4">
        <w:rPr>
          <w:rFonts w:ascii="Times New Roman" w:eastAsia="Times New Roman" w:hAnsi="Times New Roman" w:cs="Times New Roman"/>
          <w:bCs/>
          <w:sz w:val="24"/>
          <w:szCs w:val="24"/>
          <w:lang w:eastAsia="ar-SA"/>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60A4C80" w14:textId="77777777" w:rsidR="00384CF4" w:rsidRPr="00384CF4" w:rsidRDefault="00384CF4" w:rsidP="0056386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14259EB9" w14:textId="77777777" w:rsidR="00384CF4" w:rsidRPr="00384CF4" w:rsidRDefault="00384CF4" w:rsidP="0056386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0246D8FB" w14:textId="77777777" w:rsidR="00384CF4" w:rsidRPr="00384CF4" w:rsidRDefault="00384CF4" w:rsidP="00563863">
      <w:pPr>
        <w:tabs>
          <w:tab w:val="left" w:pos="425"/>
          <w:tab w:val="left" w:pos="567"/>
          <w:tab w:val="left" w:pos="709"/>
          <w:tab w:val="left" w:pos="851"/>
        </w:tabs>
        <w:suppressAutoHyphens/>
        <w:spacing w:after="0" w:line="240" w:lineRule="auto"/>
        <w:ind w:firstLine="709"/>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FECA61" w14:textId="77777777" w:rsidR="00AF377D" w:rsidRPr="00424299" w:rsidRDefault="00AF377D" w:rsidP="00563863">
      <w:pPr>
        <w:suppressAutoHyphens/>
        <w:spacing w:after="0" w:line="240" w:lineRule="auto"/>
        <w:ind w:firstLine="709"/>
        <w:jc w:val="both"/>
        <w:rPr>
          <w:rFonts w:ascii="Times New Roman" w:eastAsia="Times New Roman" w:hAnsi="Times New Roman" w:cs="Times New Roman"/>
          <w:sz w:val="24"/>
          <w:szCs w:val="24"/>
          <w:lang w:eastAsia="ar-SA"/>
        </w:rPr>
      </w:pPr>
      <w:bookmarkStart w:id="109" w:name="_Toc386464007"/>
      <w:bookmarkStart w:id="110" w:name="_Toc403634883"/>
      <w:bookmarkStart w:id="111" w:name="_Toc403725267"/>
      <w:bookmarkStart w:id="112" w:name="_Toc403725338"/>
      <w:bookmarkStart w:id="113" w:name="_Toc409595065"/>
      <w:r w:rsidRPr="00424299">
        <w:rPr>
          <w:rFonts w:ascii="Times New Roman" w:eastAsia="Times New Roman" w:hAnsi="Times New Roman" w:cs="Times New Roman"/>
          <w:b/>
          <w:sz w:val="24"/>
          <w:szCs w:val="24"/>
          <w:lang w:eastAsia="ar-SA"/>
        </w:rPr>
        <w:t>4.12.3. Оформление окончательного решения Комиссии по закупке</w:t>
      </w:r>
    </w:p>
    <w:p w14:paraId="33A6EA18" w14:textId="77777777" w:rsidR="00AF377D" w:rsidRPr="00424299" w:rsidRDefault="00AF377D" w:rsidP="00563863">
      <w:pPr>
        <w:suppressAutoHyphens/>
        <w:spacing w:after="0" w:line="240" w:lineRule="auto"/>
        <w:ind w:firstLine="709"/>
        <w:jc w:val="both"/>
        <w:rPr>
          <w:rFonts w:ascii="Times New Roman" w:eastAsia="Calibri" w:hAnsi="Times New Roman" w:cs="Times New Roman"/>
          <w:sz w:val="24"/>
          <w:szCs w:val="24"/>
          <w:lang w:eastAsia="ar-SA"/>
        </w:rPr>
      </w:pPr>
      <w:r w:rsidRPr="00424299">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14:paraId="256F790E" w14:textId="77777777" w:rsidR="00AF377D" w:rsidRPr="00424299" w:rsidRDefault="00AF377D" w:rsidP="00563863">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14:paraId="4083DBDD" w14:textId="77777777" w:rsidR="00AF377D" w:rsidRPr="00424299" w:rsidRDefault="00AF377D" w:rsidP="00563863">
      <w:pPr>
        <w:suppressAutoHyphens/>
        <w:spacing w:after="0" w:line="240" w:lineRule="auto"/>
        <w:ind w:firstLine="709"/>
        <w:jc w:val="both"/>
        <w:rPr>
          <w:rFonts w:ascii="Times New Roman" w:eastAsia="Times New Roman" w:hAnsi="Times New Roman" w:cs="Times New Roman"/>
          <w:b/>
          <w:sz w:val="24"/>
          <w:szCs w:val="24"/>
          <w:lang w:eastAsia="ar-SA"/>
        </w:rPr>
      </w:pPr>
      <w:r w:rsidRPr="00424299">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w:t>
      </w:r>
      <w:r w:rsidRPr="00424299">
        <w:rPr>
          <w:rFonts w:ascii="Times New Roman" w:eastAsia="Times New Roman" w:hAnsi="Times New Roman" w:cs="Times New Roman"/>
          <w:sz w:val="24"/>
          <w:szCs w:val="24"/>
          <w:shd w:val="clear" w:color="auto" w:fill="FFFFFF"/>
          <w:lang w:eastAsia="ar-SA"/>
        </w:rPr>
        <w:t xml:space="preserve">подведения итогов </w:t>
      </w:r>
      <w:r w:rsidRPr="00424299">
        <w:rPr>
          <w:rFonts w:ascii="Times New Roman" w:eastAsia="Times New Roman" w:hAnsi="Times New Roman" w:cs="Times New Roman"/>
          <w:sz w:val="24"/>
          <w:szCs w:val="24"/>
          <w:lang w:eastAsia="ar-SA"/>
        </w:rPr>
        <w:t>оформляются протоколом, в котором содержатся сведения</w:t>
      </w:r>
      <w:r w:rsidR="002656DB">
        <w:rPr>
          <w:rFonts w:ascii="Times New Roman" w:eastAsia="Times New Roman" w:hAnsi="Times New Roman" w:cs="Times New Roman"/>
          <w:sz w:val="24"/>
          <w:szCs w:val="24"/>
          <w:lang w:eastAsia="ar-SA"/>
        </w:rPr>
        <w:t xml:space="preserve"> </w:t>
      </w:r>
      <w:r w:rsidRPr="00424299">
        <w:rPr>
          <w:rFonts w:ascii="Times New Roman" w:eastAsia="Times New Roman" w:hAnsi="Times New Roman" w:cs="Times New Roman"/>
          <w:sz w:val="24"/>
          <w:szCs w:val="24"/>
          <w:lang w:eastAsia="ar-SA"/>
        </w:rPr>
        <w:t xml:space="preserve">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24299">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42429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r w:rsidR="002656DB">
        <w:rPr>
          <w:rFonts w:ascii="Times New Roman" w:eastAsia="Times New Roman" w:hAnsi="Times New Roman" w:cs="Times New Roman"/>
          <w:sz w:val="24"/>
          <w:szCs w:val="24"/>
          <w:lang w:eastAsia="ar-SA"/>
        </w:rPr>
        <w:t xml:space="preserve"> </w:t>
      </w:r>
    </w:p>
    <w:p w14:paraId="1D967598" w14:textId="77777777" w:rsidR="00AF377D" w:rsidRPr="00424299" w:rsidRDefault="00AF377D" w:rsidP="00563863">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b/>
          <w:sz w:val="24"/>
          <w:szCs w:val="24"/>
          <w:lang w:eastAsia="ar-SA"/>
        </w:rPr>
        <w:t xml:space="preserve">4.12.4. </w:t>
      </w:r>
      <w:r w:rsidRPr="00424299">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w:t>
      </w:r>
      <w:r w:rsidRPr="00424299">
        <w:rPr>
          <w:rFonts w:ascii="Times New Roman" w:eastAsia="Times New Roman" w:hAnsi="Times New Roman" w:cs="Times New Roman"/>
          <w:sz w:val="24"/>
          <w:szCs w:val="24"/>
          <w:shd w:val="clear" w:color="auto" w:fill="FFFFFF"/>
          <w:lang w:eastAsia="ar-SA"/>
        </w:rPr>
        <w:t>рассматривается</w:t>
      </w:r>
      <w:r w:rsidRPr="00424299">
        <w:rPr>
          <w:rFonts w:ascii="Times New Roman" w:eastAsia="Times New Roman" w:hAnsi="Times New Roman" w:cs="Times New Roman"/>
          <w:sz w:val="24"/>
          <w:szCs w:val="24"/>
          <w:lang w:eastAsia="ar-SA"/>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24299">
        <w:rPr>
          <w:rFonts w:ascii="Times New Roman" w:eastAsia="Times New Roman" w:hAnsi="Times New Roman" w:cs="Times New Roman"/>
          <w:sz w:val="24"/>
          <w:szCs w:val="24"/>
          <w:shd w:val="clear" w:color="auto" w:fill="FFFFFF"/>
          <w:lang w:eastAsia="ar-SA"/>
        </w:rPr>
        <w:t>заключает</w:t>
      </w:r>
      <w:r w:rsidRPr="00424299">
        <w:rPr>
          <w:rFonts w:ascii="Times New Roman" w:eastAsia="Times New Roman" w:hAnsi="Times New Roman" w:cs="Times New Roman"/>
          <w:sz w:val="24"/>
          <w:szCs w:val="24"/>
          <w:lang w:eastAsia="ar-SA"/>
        </w:rPr>
        <w:t xml:space="preserve"> Договор. </w:t>
      </w:r>
    </w:p>
    <w:p w14:paraId="302A068F" w14:textId="77777777"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lastRenderedPageBreak/>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
    <w:p w14:paraId="574A7A95" w14:textId="77777777" w:rsid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p>
    <w:p w14:paraId="5F4D8FC7" w14:textId="77777777" w:rsidR="005004EA" w:rsidRPr="00AF377D" w:rsidRDefault="005004EA" w:rsidP="00AF377D">
      <w:pPr>
        <w:suppressAutoHyphens/>
        <w:spacing w:after="0" w:line="240" w:lineRule="auto"/>
        <w:ind w:firstLine="709"/>
        <w:jc w:val="both"/>
        <w:rPr>
          <w:rFonts w:ascii="Times New Roman" w:eastAsia="Times New Roman" w:hAnsi="Times New Roman" w:cs="Times New Roman"/>
          <w:sz w:val="24"/>
          <w:szCs w:val="24"/>
          <w:lang w:eastAsia="ar-SA"/>
        </w:rPr>
      </w:pPr>
    </w:p>
    <w:p w14:paraId="3D91A37A" w14:textId="77777777" w:rsidR="007927D3" w:rsidRPr="00065905" w:rsidRDefault="00563863" w:rsidP="00253EF1">
      <w:pPr>
        <w:pStyle w:val="afff9"/>
        <w:numPr>
          <w:ilvl w:val="1"/>
          <w:numId w:val="30"/>
        </w:numPr>
        <w:tabs>
          <w:tab w:val="left" w:pos="567"/>
        </w:tabs>
        <w:spacing w:after="0" w:line="240" w:lineRule="auto"/>
        <w:jc w:val="both"/>
        <w:outlineLvl w:val="1"/>
        <w:rPr>
          <w:rFonts w:ascii="Times New Roman" w:eastAsia="Times New Roman" w:hAnsi="Times New Roman"/>
          <w:b/>
          <w:sz w:val="24"/>
          <w:szCs w:val="24"/>
        </w:rPr>
      </w:pPr>
      <w:bookmarkStart w:id="114" w:name="_Toc440288214"/>
      <w:bookmarkStart w:id="115" w:name="_Toc454439812"/>
      <w:bookmarkStart w:id="116" w:name="_Toc460939607"/>
      <w:bookmarkStart w:id="117" w:name="_Toc474929132"/>
      <w:r>
        <w:rPr>
          <w:rFonts w:ascii="Times New Roman" w:eastAsia="Times New Roman" w:hAnsi="Times New Roman"/>
          <w:b/>
          <w:sz w:val="24"/>
          <w:szCs w:val="24"/>
        </w:rPr>
        <w:t xml:space="preserve"> </w:t>
      </w:r>
      <w:r w:rsidR="003A2F0D" w:rsidRPr="00065905">
        <w:rPr>
          <w:rFonts w:ascii="Times New Roman" w:eastAsia="Times New Roman" w:hAnsi="Times New Roman"/>
          <w:b/>
          <w:sz w:val="24"/>
          <w:szCs w:val="24"/>
        </w:rPr>
        <w:t>Заключение Договора</w:t>
      </w:r>
      <w:bookmarkEnd w:id="109"/>
      <w:bookmarkEnd w:id="110"/>
      <w:bookmarkEnd w:id="111"/>
      <w:bookmarkEnd w:id="112"/>
      <w:bookmarkEnd w:id="113"/>
      <w:bookmarkEnd w:id="114"/>
      <w:bookmarkEnd w:id="115"/>
      <w:bookmarkEnd w:id="116"/>
      <w:bookmarkEnd w:id="117"/>
    </w:p>
    <w:p w14:paraId="17396586" w14:textId="77777777" w:rsidR="00065905" w:rsidRDefault="00065905" w:rsidP="00563863">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0A4017">
        <w:rPr>
          <w:rFonts w:ascii="Times New Roman" w:eastAsia="Times New Roman" w:hAnsi="Times New Roman"/>
          <w:b/>
          <w:sz w:val="24"/>
          <w:szCs w:val="24"/>
        </w:rPr>
        <w:t>4.13.1.</w:t>
      </w:r>
      <w:r w:rsidRPr="0042429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0FF8963B" w14:textId="77777777"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 xml:space="preserve">4.13.2. </w:t>
      </w:r>
      <w:r w:rsidRPr="00154FF9">
        <w:rPr>
          <w:rFonts w:ascii="Times New Roman" w:hAnsi="Times New Roman" w:cs="Times New Roman"/>
          <w:sz w:val="24"/>
          <w:szCs w:val="24"/>
        </w:rPr>
        <w:t xml:space="preserve">В Договоре </w:t>
      </w:r>
      <w:r w:rsidRPr="00154FF9">
        <w:rPr>
          <w:rFonts w:ascii="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EA81306" w14:textId="77777777"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bookmarkStart w:id="118" w:name="_Hlk521916798"/>
      <w:r w:rsidRPr="00154FF9">
        <w:rPr>
          <w:rFonts w:ascii="Times New Roman" w:hAnsi="Times New Roman" w:cs="Times New Roman"/>
          <w:b/>
          <w:sz w:val="24"/>
          <w:szCs w:val="24"/>
        </w:rPr>
        <w:t>4.13.3.</w:t>
      </w:r>
      <w:r w:rsidRPr="00154FF9">
        <w:rPr>
          <w:rFonts w:ascii="Times New Roman" w:hAnsi="Times New Roman" w:cs="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bookmarkEnd w:id="118"/>
    <w:p w14:paraId="20EEB2DC" w14:textId="77777777"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rPr>
        <w:t>4.13.4.</w:t>
      </w:r>
      <w:r w:rsidRPr="00154FF9">
        <w:rPr>
          <w:rFonts w:ascii="Times New Roman" w:hAnsi="Times New Roman" w:cs="Times New Roman"/>
          <w:sz w:val="24"/>
          <w:szCs w:val="24"/>
        </w:rPr>
        <w:t xml:space="preserve"> Договор, являющийся приложением № 4 к Документации, заключается между Заказчиком и Участником запроса предложений (согласно п. 4.13.3.) не ранее чем через</w:t>
      </w:r>
      <w:r w:rsidR="007E72EF">
        <w:rPr>
          <w:rFonts w:ascii="Times New Roman" w:hAnsi="Times New Roman" w:cs="Times New Roman"/>
          <w:sz w:val="24"/>
          <w:szCs w:val="24"/>
        </w:rPr>
        <w:t xml:space="preserve"> 10  </w:t>
      </w:r>
      <w:r w:rsidRPr="00154FF9">
        <w:rPr>
          <w:rFonts w:ascii="Times New Roman" w:hAnsi="Times New Roman" w:cs="Times New Roman"/>
          <w:sz w:val="24"/>
          <w:szCs w:val="24"/>
        </w:rPr>
        <w:t xml:space="preserve"> </w:t>
      </w:r>
      <w:r w:rsidR="007E72EF">
        <w:rPr>
          <w:rFonts w:ascii="Times New Roman" w:hAnsi="Times New Roman" w:cs="Times New Roman"/>
          <w:sz w:val="24"/>
          <w:szCs w:val="24"/>
        </w:rPr>
        <w:t>(Д</w:t>
      </w:r>
      <w:r w:rsidRPr="00154FF9">
        <w:rPr>
          <w:rFonts w:ascii="Times New Roman" w:hAnsi="Times New Roman" w:cs="Times New Roman"/>
          <w:sz w:val="24"/>
          <w:szCs w:val="24"/>
        </w:rPr>
        <w:t>есять</w:t>
      </w:r>
      <w:r w:rsidR="007E72EF">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в ЕИС протокола, в котором содержатся итоги запроса предложений, и не позднее чем через </w:t>
      </w:r>
      <w:r w:rsidR="007E72EF">
        <w:rPr>
          <w:rFonts w:ascii="Times New Roman" w:hAnsi="Times New Roman" w:cs="Times New Roman"/>
          <w:sz w:val="24"/>
          <w:szCs w:val="24"/>
        </w:rPr>
        <w:t>20 (Д</w:t>
      </w:r>
      <w:r w:rsidRPr="00154FF9">
        <w:rPr>
          <w:rFonts w:ascii="Times New Roman" w:hAnsi="Times New Roman" w:cs="Times New Roman"/>
          <w:sz w:val="24"/>
          <w:szCs w:val="24"/>
        </w:rPr>
        <w:t>вадцать дней</w:t>
      </w:r>
      <w:r w:rsidR="007E72EF">
        <w:rPr>
          <w:rFonts w:ascii="Times New Roman" w:hAnsi="Times New Roman" w:cs="Times New Roman"/>
          <w:sz w:val="24"/>
          <w:szCs w:val="24"/>
        </w:rPr>
        <w:t>)</w:t>
      </w:r>
      <w:r w:rsidRPr="00154FF9">
        <w:rPr>
          <w:rFonts w:ascii="Times New Roman" w:hAnsi="Times New Roman" w:cs="Times New Roman"/>
          <w:sz w:val="24"/>
          <w:szCs w:val="24"/>
        </w:rPr>
        <w:t xml:space="preserve"> с даты размещения указанного протокола. Заказчик не позднее 3 (Трех) рабочих дней со дня </w:t>
      </w:r>
      <w:r w:rsidRPr="00154FF9">
        <w:rPr>
          <w:rFonts w:ascii="Times New Roman" w:hAnsi="Times New Roman" w:cs="Times New Roman"/>
          <w:sz w:val="24"/>
          <w:szCs w:val="24"/>
          <w:lang w:eastAsia="ru-RU"/>
        </w:rPr>
        <w:t xml:space="preserve">размещения в ЕИС </w:t>
      </w:r>
      <w:r w:rsidRPr="00154FF9">
        <w:rPr>
          <w:rFonts w:ascii="Times New Roman" w:hAnsi="Times New Roman" w:cs="Times New Roman"/>
          <w:sz w:val="24"/>
          <w:szCs w:val="24"/>
        </w:rPr>
        <w:t>протокола, в котором содержатся итоги закупки, направляет в адрес Участника запроса предложений,</w:t>
      </w:r>
      <w:r w:rsidRPr="00154FF9">
        <w:rPr>
          <w:rFonts w:ascii="Times New Roman" w:eastAsia="Times New Roman" w:hAnsi="Times New Roman" w:cs="Times New Roman"/>
          <w:sz w:val="24"/>
          <w:szCs w:val="24"/>
        </w:rPr>
        <w:t xml:space="preserve"> обязанного заключить Договор</w:t>
      </w:r>
      <w:r w:rsidRPr="00154FF9">
        <w:rPr>
          <w:rFonts w:ascii="Times New Roman" w:hAnsi="Times New Roman" w:cs="Times New Roman"/>
          <w:sz w:val="24"/>
          <w:szCs w:val="24"/>
        </w:rPr>
        <w:t xml:space="preserve">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14:paraId="0050680F" w14:textId="77777777"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27B4BB87" w14:textId="77777777"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w:t>
      </w:r>
      <w:r w:rsidRPr="00154FF9">
        <w:rPr>
          <w:rFonts w:ascii="Times New Roman" w:hAnsi="Times New Roman" w:cs="Times New Roman"/>
          <w:sz w:val="24"/>
          <w:szCs w:val="24"/>
          <w:lang w:eastAsia="ru-RU"/>
        </w:rPr>
        <w:t xml:space="preserve">. </w:t>
      </w:r>
    </w:p>
    <w:p w14:paraId="5B8AE6BC" w14:textId="77777777"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bookmarkStart w:id="119" w:name="_Hlk521917222"/>
      <w:r w:rsidRPr="00154FF9">
        <w:rPr>
          <w:rFonts w:ascii="Times New Roman" w:hAnsi="Times New Roman" w:cs="Times New Roman"/>
          <w:b/>
          <w:sz w:val="24"/>
          <w:szCs w:val="24"/>
        </w:rPr>
        <w:t>4.13.5.</w:t>
      </w:r>
      <w:r w:rsidRPr="00154FF9">
        <w:rPr>
          <w:rFonts w:ascii="Times New Roman" w:hAnsi="Times New Roman" w:cs="Times New Roman"/>
          <w:sz w:val="24"/>
          <w:szCs w:val="24"/>
        </w:rPr>
        <w:t xml:space="preserve"> В случае, если Участник запроса предложений (согласно п. 4.13.3.) не предоставил Заказчику в срок и в порядке, указанном в п. 4.13.4. Документации, подписанный им Договор, являющийся приложением № 4 к Документации, такой Участник запроса предложений признается Заказчиком уклонившимся от заключения Договора. </w:t>
      </w:r>
    </w:p>
    <w:p w14:paraId="7AC2A777" w14:textId="77777777" w:rsidR="00154FF9" w:rsidRPr="00154FF9" w:rsidRDefault="00154FF9" w:rsidP="00563863">
      <w:pPr>
        <w:tabs>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В случае если Участник запроса предложений (согласно п. 4.13.3.) предоставил Заказчику в срок, указанный в пункте 4.13.4. Документации, подписанный им договор с протоколом разногласий (кроме случая, предусмотренного пунктом 4.13.9.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w:t>
      </w:r>
      <w:r w:rsidRPr="00154FF9">
        <w:rPr>
          <w:rFonts w:ascii="Times New Roman" w:hAnsi="Times New Roman" w:cs="Times New Roman"/>
          <w:sz w:val="24"/>
          <w:szCs w:val="24"/>
        </w:rPr>
        <w:lastRenderedPageBreak/>
        <w:t>согласованы Заказчиком, Заказчик вправе признать такого Участника запроса предложений (согласно п. 4.13.3.) уклонившимся от заключения договора.</w:t>
      </w:r>
    </w:p>
    <w:p w14:paraId="189F7306" w14:textId="77777777"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bookmarkEnd w:id="119"/>
    <w:p w14:paraId="380C6B25" w14:textId="77777777"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4F774C99" w14:textId="77777777"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14:paraId="2EC26179" w14:textId="77777777"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lang w:eastAsia="ru-RU"/>
        </w:rPr>
      </w:pPr>
      <w:bookmarkStart w:id="120" w:name="_Hlk521917618"/>
      <w:r w:rsidRPr="00154FF9">
        <w:rPr>
          <w:rFonts w:ascii="Times New Roman" w:hAnsi="Times New Roman" w:cs="Times New Roman"/>
          <w:b/>
          <w:sz w:val="24"/>
          <w:szCs w:val="24"/>
        </w:rPr>
        <w:t>4.13.7.</w:t>
      </w:r>
      <w:r w:rsidRPr="00154FF9">
        <w:rPr>
          <w:rFonts w:ascii="Times New Roman" w:hAnsi="Times New Roman" w:cs="Times New Roman"/>
          <w:sz w:val="24"/>
          <w:szCs w:val="24"/>
        </w:rPr>
        <w:t xml:space="preserve"> </w:t>
      </w:r>
      <w:r w:rsidRPr="00154FF9">
        <w:rPr>
          <w:rFonts w:ascii="Times New Roman" w:hAnsi="Times New Roman" w:cs="Times New Roman"/>
          <w:bCs/>
          <w:sz w:val="24"/>
          <w:szCs w:val="24"/>
        </w:rPr>
        <w:t xml:space="preserve">При исполнении Договора, заключенного с Участником </w:t>
      </w:r>
      <w:r w:rsidRPr="00154FF9">
        <w:rPr>
          <w:rFonts w:ascii="Times New Roman" w:hAnsi="Times New Roman" w:cs="Times New Roman"/>
          <w:sz w:val="24"/>
          <w:szCs w:val="24"/>
        </w:rPr>
        <w:t>запроса предложений</w:t>
      </w:r>
      <w:r w:rsidRPr="00154FF9">
        <w:rPr>
          <w:rFonts w:ascii="Times New Roman" w:hAnsi="Times New Roman" w:cs="Times New Roman"/>
          <w:bCs/>
          <w:sz w:val="24"/>
          <w:szCs w:val="24"/>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bookmarkEnd w:id="120"/>
    <w:p w14:paraId="72223B44" w14:textId="77777777" w:rsidR="00154FF9" w:rsidRPr="002E5416" w:rsidRDefault="00154FF9" w:rsidP="00563863">
      <w:pPr>
        <w:shd w:val="clear" w:color="auto" w:fill="FFFFFF"/>
        <w:tabs>
          <w:tab w:val="left" w:pos="284"/>
          <w:tab w:val="left" w:pos="851"/>
        </w:tabs>
        <w:spacing w:after="0"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lang w:eastAsia="ru-RU"/>
        </w:rPr>
        <w:t>4.13.8</w:t>
      </w:r>
      <w:bookmarkStart w:id="121" w:name="_Hlk521917704"/>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w:t>
      </w:r>
      <w:r w:rsidRPr="002E5416">
        <w:rPr>
          <w:rFonts w:ascii="Times New Roman" w:hAnsi="Times New Roman" w:cs="Times New Roman"/>
          <w:sz w:val="24"/>
          <w:szCs w:val="24"/>
          <w:lang w:eastAsia="ru-RU"/>
        </w:rPr>
        <w:t>Договора), кроме случаев, предусмотренных п. 4.13.9. Документации.</w:t>
      </w:r>
      <w:bookmarkEnd w:id="121"/>
    </w:p>
    <w:p w14:paraId="26489784" w14:textId="77777777" w:rsidR="00154FF9" w:rsidRPr="002E5416"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2E5416">
        <w:rPr>
          <w:rFonts w:ascii="Times New Roman" w:hAnsi="Times New Roman" w:cs="Times New Roman"/>
          <w:b/>
          <w:sz w:val="24"/>
          <w:szCs w:val="24"/>
          <w:lang w:eastAsia="ru-RU"/>
        </w:rPr>
        <w:t>4.13.9.</w:t>
      </w:r>
      <w:r w:rsidRPr="002E5416">
        <w:rPr>
          <w:rFonts w:ascii="Times New Roman" w:hAnsi="Times New Roman" w:cs="Times New Roman"/>
          <w:sz w:val="24"/>
          <w:szCs w:val="24"/>
          <w:lang w:eastAsia="ru-RU"/>
        </w:rPr>
        <w:t xml:space="preserve"> При заключении Договора в сроки, указанные в п. 4.13.4. Документации, между Заказчиком и Участником </w:t>
      </w:r>
      <w:r w:rsidR="00B33E89" w:rsidRPr="002E5416">
        <w:rPr>
          <w:rFonts w:ascii="Times New Roman" w:hAnsi="Times New Roman" w:cs="Times New Roman"/>
          <w:sz w:val="24"/>
          <w:szCs w:val="24"/>
          <w:lang w:eastAsia="ru-RU"/>
        </w:rPr>
        <w:t xml:space="preserve">запроса предложения </w:t>
      </w:r>
      <w:r w:rsidRPr="002E5416">
        <w:rPr>
          <w:rFonts w:ascii="Times New Roman" w:hAnsi="Times New Roman" w:cs="Times New Roman"/>
          <w:sz w:val="24"/>
          <w:szCs w:val="24"/>
          <w:lang w:eastAsia="ru-RU"/>
        </w:rPr>
        <w:t xml:space="preserve">(согласно п. 4.13.3) по обоюдному согласию могут проводиться преддоговорные переговоры (в том числе путем </w:t>
      </w:r>
      <w:r w:rsidR="001F3F0C" w:rsidRPr="002E5416">
        <w:rPr>
          <w:rFonts w:ascii="Times New Roman" w:hAnsi="Times New Roman" w:cs="Times New Roman"/>
          <w:sz w:val="24"/>
          <w:szCs w:val="24"/>
          <w:lang w:eastAsia="ru-RU"/>
        </w:rPr>
        <w:t>составления соглашений о проведении преддоговорных переговоров, протокола</w:t>
      </w:r>
      <w:r w:rsidRPr="002E5416">
        <w:rPr>
          <w:rFonts w:ascii="Times New Roman" w:hAnsi="Times New Roman" w:cs="Times New Roman"/>
          <w:sz w:val="24"/>
          <w:szCs w:val="24"/>
          <w:lang w:eastAsia="ru-RU"/>
        </w:rPr>
        <w:t xml:space="preserve">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00B33E89" w:rsidRPr="002E5416">
        <w:rPr>
          <w:rFonts w:ascii="Times New Roman" w:hAnsi="Times New Roman" w:cs="Times New Roman"/>
          <w:sz w:val="24"/>
          <w:szCs w:val="24"/>
        </w:rPr>
        <w:t xml:space="preserve">запроса предложений </w:t>
      </w:r>
      <w:r w:rsidRPr="002E5416">
        <w:rPr>
          <w:rFonts w:ascii="Times New Roman" w:hAnsi="Times New Roman" w:cs="Times New Roman"/>
          <w:sz w:val="24"/>
          <w:szCs w:val="24"/>
          <w:lang w:eastAsia="ru-RU"/>
        </w:rPr>
        <w:t>уклонившимся от заключения Договора.</w:t>
      </w:r>
    </w:p>
    <w:p w14:paraId="49E96783" w14:textId="77777777" w:rsidR="00154FF9" w:rsidRPr="00384CF4" w:rsidRDefault="00154FF9"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p>
    <w:p w14:paraId="1A34EE26" w14:textId="77777777"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2" w:name="_Toc386464008"/>
      <w:bookmarkStart w:id="123" w:name="_Toc403634884"/>
      <w:bookmarkStart w:id="124" w:name="_Toc403725268"/>
      <w:bookmarkStart w:id="125" w:name="_Toc403725339"/>
      <w:bookmarkStart w:id="126" w:name="_Toc409595066"/>
      <w:bookmarkStart w:id="127" w:name="_Toc440288215"/>
      <w:bookmarkStart w:id="128" w:name="_Toc454439813"/>
      <w:bookmarkStart w:id="129" w:name="_Toc460939608"/>
      <w:bookmarkStart w:id="130"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31" w:name="_Toc386464009"/>
      <w:bookmarkStart w:id="132" w:name="_Toc403634885"/>
      <w:bookmarkStart w:id="133" w:name="_Toc403725269"/>
      <w:bookmarkStart w:id="134" w:name="_Toc403725340"/>
      <w:bookmarkStart w:id="135" w:name="_Toc409595067"/>
      <w:bookmarkEnd w:id="122"/>
      <w:bookmarkEnd w:id="123"/>
      <w:bookmarkEnd w:id="124"/>
      <w:bookmarkEnd w:id="125"/>
      <w:bookmarkEnd w:id="126"/>
      <w:r w:rsidR="00447A61" w:rsidRPr="00447A61">
        <w:rPr>
          <w:rFonts w:ascii="Times New Roman" w:eastAsia="Times New Roman" w:hAnsi="Times New Roman" w:cs="Times New Roman"/>
          <w:b/>
          <w:sz w:val="24"/>
          <w:szCs w:val="24"/>
          <w:lang w:eastAsia="ar-SA"/>
        </w:rPr>
        <w:t xml:space="preserve">Обеспечение </w:t>
      </w:r>
      <w:bookmarkEnd w:id="127"/>
      <w:bookmarkEnd w:id="128"/>
      <w:bookmarkEnd w:id="129"/>
      <w:bookmarkEnd w:id="130"/>
      <w:bookmarkEnd w:id="131"/>
      <w:bookmarkEnd w:id="132"/>
      <w:bookmarkEnd w:id="133"/>
      <w:bookmarkEnd w:id="134"/>
      <w:bookmarkEnd w:id="135"/>
    </w:p>
    <w:p w14:paraId="7BA0EE4F" w14:textId="77777777" w:rsidR="003A2F0D" w:rsidRDefault="003A2F0D" w:rsidP="00EF232F">
      <w:pPr>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p>
    <w:p w14:paraId="67E349FA" w14:textId="77777777" w:rsidR="005004EA" w:rsidRDefault="005004EA" w:rsidP="00EF232F">
      <w:pPr>
        <w:spacing w:after="0" w:line="240" w:lineRule="auto"/>
        <w:ind w:firstLine="708"/>
        <w:jc w:val="both"/>
        <w:rPr>
          <w:rFonts w:ascii="Times New Roman" w:eastAsia="Times New Roman" w:hAnsi="Times New Roman" w:cs="Times New Roman"/>
          <w:sz w:val="24"/>
          <w:szCs w:val="24"/>
          <w:lang w:eastAsia="ar-SA"/>
        </w:rPr>
      </w:pPr>
    </w:p>
    <w:p w14:paraId="1599F0A3" w14:textId="77777777" w:rsidR="00DA5B96" w:rsidRPr="00910D7F" w:rsidRDefault="00DA5B96" w:rsidP="005004EA">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36" w:name="_Toc386464010"/>
      <w:bookmarkStart w:id="137" w:name="_Toc403634886"/>
      <w:bookmarkStart w:id="138" w:name="_Toc403725270"/>
      <w:bookmarkStart w:id="139" w:name="_Toc403725341"/>
      <w:bookmarkStart w:id="140" w:name="_Toc409595068"/>
      <w:bookmarkStart w:id="141" w:name="_Toc440288216"/>
      <w:bookmarkStart w:id="142" w:name="_Toc454439814"/>
      <w:bookmarkStart w:id="143" w:name="_Toc460939609"/>
      <w:bookmarkStart w:id="144"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r w:rsidR="00764BA9">
        <w:rPr>
          <w:rFonts w:ascii="Times New Roman" w:eastAsia="Times New Roman" w:hAnsi="Times New Roman" w:cs="Times New Roman"/>
          <w:b/>
          <w:bCs/>
          <w:sz w:val="24"/>
          <w:szCs w:val="26"/>
          <w:lang w:eastAsia="ar-SA"/>
        </w:rPr>
        <w:t xml:space="preserve"> </w:t>
      </w:r>
    </w:p>
    <w:p w14:paraId="4DB15782" w14:textId="77777777"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14:paraId="2776FC35" w14:textId="77777777"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14:paraId="1AB638E6" w14:textId="77777777"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6"/>
      <w:bookmarkEnd w:id="137"/>
      <w:bookmarkEnd w:id="138"/>
      <w:bookmarkEnd w:id="139"/>
      <w:bookmarkEnd w:id="140"/>
      <w:bookmarkEnd w:id="141"/>
      <w:bookmarkEnd w:id="142"/>
      <w:bookmarkEnd w:id="143"/>
      <w:bookmarkEnd w:id="144"/>
    </w:p>
    <w:p w14:paraId="5BB19982" w14:textId="77777777" w:rsidR="003A2F0D" w:rsidRPr="003A2F0D" w:rsidRDefault="003A2F0D"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563863">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14:paraId="475AF4C8" w14:textId="77777777" w:rsidR="003A2F0D" w:rsidRPr="003A2F0D" w:rsidRDefault="003A2F0D"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563863">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076D6D5C" w14:textId="77777777" w:rsidR="003A2F0D" w:rsidRDefault="003A2F0D"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lastRenderedPageBreak/>
        <w:t>4.1</w:t>
      </w:r>
      <w:r w:rsidR="00563863">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14:paraId="0C090797" w14:textId="77777777"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14:paraId="5174E2ED" w14:textId="77777777" w:rsidR="003A2F0D" w:rsidRDefault="003A2F0D" w:rsidP="00253EF1">
      <w:pPr>
        <w:keepNext/>
        <w:numPr>
          <w:ilvl w:val="0"/>
          <w:numId w:val="30"/>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5" w:name="_Toc474929136"/>
      <w:bookmarkStart w:id="146" w:name="_Ref55336310"/>
      <w:bookmarkStart w:id="147" w:name="_Ref93265116"/>
      <w:bookmarkStart w:id="148" w:name="_Ref93264992"/>
      <w:bookmarkStart w:id="149" w:name="_Ref89649494"/>
      <w:bookmarkStart w:id="150"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5"/>
      <w:r w:rsidR="004A6657">
        <w:rPr>
          <w:rFonts w:ascii="Times New Roman" w:eastAsia="MS Mincho" w:hAnsi="Times New Roman" w:cs="Times New Roman"/>
          <w:b/>
          <w:iCs/>
          <w:snapToGrid w:val="0"/>
          <w:sz w:val="24"/>
          <w:szCs w:val="24"/>
          <w:lang w:eastAsia="ar-SA"/>
        </w:rPr>
        <w:t xml:space="preserve"> </w:t>
      </w:r>
    </w:p>
    <w:p w14:paraId="0C328B59" w14:textId="77777777" w:rsidR="00315206" w:rsidRPr="00315206" w:rsidRDefault="00315206" w:rsidP="00315206">
      <w:pPr>
        <w:spacing w:after="0"/>
        <w:jc w:val="both"/>
        <w:rPr>
          <w:rFonts w:ascii="Times New Roman" w:hAnsi="Times New Roman" w:cs="Times New Roman"/>
        </w:rPr>
      </w:pPr>
    </w:p>
    <w:tbl>
      <w:tblPr>
        <w:tblW w:w="8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7"/>
        <w:gridCol w:w="4246"/>
      </w:tblGrid>
      <w:tr w:rsidR="00315206" w:rsidRPr="00315206" w14:paraId="0E83AE35" w14:textId="77777777" w:rsidTr="003B57CD">
        <w:trPr>
          <w:trHeight w:val="691"/>
          <w:jc w:val="center"/>
        </w:trPr>
        <w:tc>
          <w:tcPr>
            <w:tcW w:w="4617" w:type="dxa"/>
            <w:shd w:val="clear" w:color="auto" w:fill="C6D9F1"/>
          </w:tcPr>
          <w:p w14:paraId="0A18825E" w14:textId="77777777" w:rsidR="00315206" w:rsidRPr="00315206" w:rsidRDefault="00315206" w:rsidP="00315206">
            <w:pPr>
              <w:spacing w:after="0"/>
              <w:jc w:val="both"/>
              <w:rPr>
                <w:rFonts w:ascii="Times New Roman" w:hAnsi="Times New Roman" w:cs="Times New Roman"/>
                <w:b/>
              </w:rPr>
            </w:pPr>
            <w:r w:rsidRPr="00315206">
              <w:rPr>
                <w:rFonts w:ascii="Times New Roman" w:hAnsi="Times New Roman" w:cs="Times New Roman"/>
                <w:b/>
              </w:rPr>
              <w:t xml:space="preserve">     Наименование</w:t>
            </w:r>
          </w:p>
          <w:p w14:paraId="694E09FE" w14:textId="77777777" w:rsidR="00315206" w:rsidRPr="00315206" w:rsidRDefault="00315206" w:rsidP="00315206">
            <w:pPr>
              <w:spacing w:after="0"/>
              <w:jc w:val="both"/>
              <w:rPr>
                <w:rFonts w:ascii="Times New Roman" w:hAnsi="Times New Roman" w:cs="Times New Roman"/>
                <w:b/>
              </w:rPr>
            </w:pPr>
          </w:p>
        </w:tc>
        <w:tc>
          <w:tcPr>
            <w:tcW w:w="4246" w:type="dxa"/>
            <w:shd w:val="clear" w:color="auto" w:fill="C6D9F1"/>
          </w:tcPr>
          <w:p w14:paraId="71E237CD" w14:textId="77777777" w:rsidR="00315206" w:rsidRPr="00315206" w:rsidRDefault="00315206" w:rsidP="00315206">
            <w:pPr>
              <w:spacing w:after="0"/>
              <w:jc w:val="both"/>
              <w:rPr>
                <w:rFonts w:ascii="Times New Roman" w:hAnsi="Times New Roman" w:cs="Times New Roman"/>
                <w:b/>
              </w:rPr>
            </w:pPr>
            <w:r w:rsidRPr="00315206">
              <w:rPr>
                <w:rFonts w:ascii="Times New Roman" w:hAnsi="Times New Roman" w:cs="Times New Roman"/>
                <w:b/>
              </w:rPr>
              <w:t>Требования к качеству, техническим характеристикам</w:t>
            </w:r>
          </w:p>
        </w:tc>
      </w:tr>
      <w:tr w:rsidR="00315206" w:rsidRPr="00315206" w14:paraId="3A4DE8F9" w14:textId="77777777" w:rsidTr="003B57CD">
        <w:trPr>
          <w:trHeight w:val="726"/>
          <w:jc w:val="center"/>
        </w:trPr>
        <w:tc>
          <w:tcPr>
            <w:tcW w:w="4617" w:type="dxa"/>
            <w:shd w:val="clear" w:color="auto" w:fill="auto"/>
          </w:tcPr>
          <w:p w14:paraId="6CBEEF1C" w14:textId="77777777" w:rsidR="00315206" w:rsidRPr="00315206" w:rsidRDefault="00315206" w:rsidP="00315206">
            <w:pPr>
              <w:spacing w:after="0"/>
              <w:jc w:val="both"/>
              <w:rPr>
                <w:rFonts w:ascii="Times New Roman" w:hAnsi="Times New Roman" w:cs="Times New Roman"/>
              </w:rPr>
            </w:pPr>
            <w:r w:rsidRPr="00315206">
              <w:rPr>
                <w:rFonts w:ascii="Times New Roman" w:hAnsi="Times New Roman" w:cs="Times New Roman"/>
              </w:rPr>
              <w:t xml:space="preserve">Бензин АИ-95  </w:t>
            </w:r>
          </w:p>
          <w:p w14:paraId="73E7E66D" w14:textId="77777777" w:rsidR="00315206" w:rsidRPr="00315206" w:rsidRDefault="00315206" w:rsidP="00315206">
            <w:pPr>
              <w:tabs>
                <w:tab w:val="center" w:pos="2200"/>
              </w:tabs>
              <w:spacing w:after="0"/>
              <w:jc w:val="both"/>
              <w:rPr>
                <w:rFonts w:ascii="Times New Roman" w:hAnsi="Times New Roman" w:cs="Times New Roman"/>
              </w:rPr>
            </w:pPr>
          </w:p>
        </w:tc>
        <w:tc>
          <w:tcPr>
            <w:tcW w:w="4246" w:type="dxa"/>
            <w:shd w:val="clear" w:color="auto" w:fill="auto"/>
          </w:tcPr>
          <w:p w14:paraId="227FDB1C" w14:textId="77777777" w:rsidR="005004EA" w:rsidRPr="005004EA" w:rsidRDefault="005004EA" w:rsidP="005004EA">
            <w:pPr>
              <w:tabs>
                <w:tab w:val="left" w:pos="132"/>
              </w:tabs>
              <w:spacing w:after="0" w:line="240" w:lineRule="auto"/>
              <w:rPr>
                <w:rFonts w:ascii="Times New Roman" w:eastAsia="Times New Roman" w:hAnsi="Times New Roman" w:cs="Times New Roman"/>
                <w:lang w:eastAsia="ru-RU"/>
              </w:rPr>
            </w:pPr>
            <w:r w:rsidRPr="005004EA">
              <w:rPr>
                <w:rFonts w:ascii="Times New Roman" w:eastAsia="Times New Roman" w:hAnsi="Times New Roman" w:cs="Times New Roman"/>
                <w:lang w:eastAsia="ru-RU"/>
              </w:rPr>
              <w:t xml:space="preserve">- Неэтилированный бензин марки Премиум Евро-95 по ГОСТ Р 51866-2002, </w:t>
            </w:r>
            <w:r w:rsidRPr="005004EA">
              <w:rPr>
                <w:rFonts w:ascii="Times New Roman" w:eastAsia="Times New Roman" w:hAnsi="Times New Roman" w:cs="Times New Roman"/>
                <w:b/>
                <w:lang w:eastAsia="ru-RU"/>
              </w:rPr>
              <w:t xml:space="preserve">или </w:t>
            </w:r>
            <w:r w:rsidRPr="005004EA">
              <w:rPr>
                <w:rFonts w:ascii="Times New Roman" w:eastAsia="Times New Roman" w:hAnsi="Times New Roman" w:cs="Times New Roman"/>
                <w:lang w:eastAsia="ru-RU"/>
              </w:rPr>
              <w:t>неэтилированный бензин марки</w:t>
            </w:r>
          </w:p>
          <w:p w14:paraId="1E059039" w14:textId="77777777" w:rsidR="005004EA" w:rsidRPr="005004EA" w:rsidRDefault="005004EA" w:rsidP="005004EA">
            <w:pPr>
              <w:tabs>
                <w:tab w:val="left" w:pos="132"/>
              </w:tabs>
              <w:spacing w:after="0" w:line="240" w:lineRule="auto"/>
              <w:rPr>
                <w:rFonts w:ascii="Times New Roman" w:eastAsia="Times New Roman" w:hAnsi="Times New Roman" w:cs="Times New Roman"/>
                <w:lang w:eastAsia="ru-RU"/>
              </w:rPr>
            </w:pPr>
            <w:r w:rsidRPr="005004EA">
              <w:rPr>
                <w:rFonts w:ascii="Times New Roman" w:eastAsia="Times New Roman" w:hAnsi="Times New Roman" w:cs="Times New Roman"/>
                <w:lang w:eastAsia="ru-RU"/>
              </w:rPr>
              <w:t>Аи-95 ГОСТ 32513-2013;</w:t>
            </w:r>
          </w:p>
          <w:p w14:paraId="567AA662" w14:textId="77777777" w:rsidR="00315206" w:rsidRPr="00315206" w:rsidRDefault="005004EA" w:rsidP="005004EA">
            <w:pPr>
              <w:spacing w:after="0"/>
              <w:jc w:val="both"/>
              <w:rPr>
                <w:rFonts w:ascii="Times New Roman" w:hAnsi="Times New Roman" w:cs="Times New Roman"/>
              </w:rPr>
            </w:pPr>
            <w:r w:rsidRPr="005004EA">
              <w:rPr>
                <w:rFonts w:ascii="Times New Roman" w:eastAsia="Times New Roman" w:hAnsi="Times New Roman" w:cs="Times New Roman"/>
                <w:lang w:eastAsia="ru-RU"/>
              </w:rPr>
              <w:t>- Класс 5</w:t>
            </w:r>
          </w:p>
        </w:tc>
      </w:tr>
    </w:tbl>
    <w:p w14:paraId="59EF7D76" w14:textId="77777777" w:rsidR="005004EA" w:rsidRPr="005004EA" w:rsidRDefault="005004EA" w:rsidP="00C647A7">
      <w:pPr>
        <w:tabs>
          <w:tab w:val="left" w:pos="851"/>
        </w:tabs>
        <w:suppressAutoHyphens/>
        <w:spacing w:after="0" w:line="240" w:lineRule="auto"/>
        <w:ind w:firstLine="709"/>
        <w:jc w:val="both"/>
        <w:rPr>
          <w:rFonts w:ascii="Times New Roman" w:eastAsia="Times New Roman" w:hAnsi="Times New Roman" w:cs="Times New Roman"/>
          <w:snapToGrid w:val="0"/>
          <w:sz w:val="24"/>
          <w:szCs w:val="24"/>
          <w:lang w:eastAsia="ar-SA"/>
        </w:rPr>
      </w:pPr>
      <w:r w:rsidRPr="005004EA">
        <w:rPr>
          <w:rFonts w:ascii="Times New Roman" w:eastAsia="Times New Roman" w:hAnsi="Times New Roman" w:cs="Times New Roman"/>
          <w:snapToGrid w:val="0"/>
          <w:sz w:val="24"/>
          <w:szCs w:val="24"/>
          <w:lang w:eastAsia="ar-SA"/>
        </w:rPr>
        <w:t>- Топливные карты выдаются на бесплатной основе в количестве не более 175 шт. на все время действия Договора поставки;</w:t>
      </w:r>
    </w:p>
    <w:p w14:paraId="53ACEC03" w14:textId="77777777" w:rsidR="005004EA" w:rsidRPr="005004EA" w:rsidRDefault="005004EA" w:rsidP="00C647A7">
      <w:pPr>
        <w:tabs>
          <w:tab w:val="left" w:pos="851"/>
        </w:tabs>
        <w:suppressAutoHyphens/>
        <w:spacing w:after="0" w:line="240" w:lineRule="auto"/>
        <w:ind w:firstLine="709"/>
        <w:jc w:val="both"/>
        <w:rPr>
          <w:rFonts w:ascii="Times New Roman" w:eastAsia="Times New Roman" w:hAnsi="Times New Roman" w:cs="Times New Roman"/>
          <w:snapToGrid w:val="0"/>
          <w:sz w:val="24"/>
          <w:szCs w:val="24"/>
          <w:lang w:eastAsia="ar-SA"/>
        </w:rPr>
      </w:pPr>
      <w:r w:rsidRPr="005004EA">
        <w:rPr>
          <w:rFonts w:ascii="Times New Roman" w:eastAsia="Times New Roman" w:hAnsi="Times New Roman" w:cs="Times New Roman"/>
          <w:snapToGrid w:val="0"/>
          <w:sz w:val="24"/>
          <w:szCs w:val="24"/>
          <w:lang w:eastAsia="ar-SA"/>
        </w:rPr>
        <w:t>-  Обслуживание всех выбранных топливных карт – бесплатно.</w:t>
      </w:r>
    </w:p>
    <w:p w14:paraId="2BE70842" w14:textId="77777777" w:rsidR="00315206" w:rsidRDefault="005004EA" w:rsidP="00C647A7">
      <w:pPr>
        <w:tabs>
          <w:tab w:val="left" w:pos="851"/>
        </w:tabs>
        <w:suppressAutoHyphens/>
        <w:spacing w:after="0" w:line="240" w:lineRule="auto"/>
        <w:ind w:firstLine="709"/>
        <w:jc w:val="both"/>
        <w:rPr>
          <w:rFonts w:ascii="Times New Roman" w:hAnsi="Times New Roman" w:cs="Times New Roman"/>
          <w:b/>
          <w:lang w:eastAsia="ar-SA"/>
        </w:rPr>
      </w:pPr>
      <w:r w:rsidRPr="005004EA">
        <w:rPr>
          <w:rFonts w:ascii="Times New Roman" w:eastAsia="Times New Roman" w:hAnsi="Times New Roman" w:cs="Times New Roman"/>
          <w:snapToGrid w:val="0"/>
          <w:sz w:val="24"/>
          <w:szCs w:val="24"/>
          <w:lang w:eastAsia="ar-SA"/>
        </w:rPr>
        <w:t>- 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14:paraId="5934854C" w14:textId="77777777" w:rsidR="007D6BE3" w:rsidRDefault="007D6BE3" w:rsidP="00C647A7">
      <w:pPr>
        <w:autoSpaceDE w:val="0"/>
        <w:adjustRightInd w:val="0"/>
        <w:spacing w:after="0" w:line="240" w:lineRule="auto"/>
        <w:ind w:firstLine="709"/>
        <w:jc w:val="both"/>
        <w:rPr>
          <w:rFonts w:ascii="Times New Roman" w:hAnsi="Times New Roman" w:cs="Times New Roman"/>
          <w:b/>
          <w:bCs/>
          <w:i/>
        </w:rPr>
      </w:pPr>
    </w:p>
    <w:p w14:paraId="4EEA8CB9" w14:textId="77777777" w:rsidR="00315206" w:rsidRPr="00C647A7" w:rsidRDefault="005004EA" w:rsidP="00C647A7">
      <w:pPr>
        <w:autoSpaceDE w:val="0"/>
        <w:adjustRightInd w:val="0"/>
        <w:spacing w:after="0" w:line="240" w:lineRule="auto"/>
        <w:ind w:firstLine="709"/>
        <w:jc w:val="both"/>
        <w:rPr>
          <w:rFonts w:ascii="Times New Roman" w:hAnsi="Times New Roman"/>
          <w:bCs/>
          <w:sz w:val="24"/>
        </w:rPr>
      </w:pPr>
      <w:r w:rsidRPr="00C647A7">
        <w:rPr>
          <w:rFonts w:ascii="Times New Roman" w:hAnsi="Times New Roman"/>
          <w:bCs/>
          <w:sz w:val="24"/>
        </w:rPr>
        <w:t>Весь поставляемый Товар должен соответствовать требованиям, установленным Техническим регламентом Таможенного союза «О требованиях к автомобильному и авиационному бензину, дизельному и судовому топливу, топливу для реактивных двигателей и мазуту» от 18.10.2011 № 826</w:t>
      </w:r>
      <w:r w:rsidR="00315206" w:rsidRPr="00C647A7">
        <w:rPr>
          <w:rFonts w:ascii="Times New Roman" w:hAnsi="Times New Roman"/>
          <w:bCs/>
          <w:sz w:val="24"/>
        </w:rPr>
        <w:t>.</w:t>
      </w:r>
    </w:p>
    <w:p w14:paraId="1725866D" w14:textId="77777777" w:rsidR="005004EA" w:rsidRDefault="005004EA" w:rsidP="00C647A7">
      <w:pPr>
        <w:autoSpaceDE w:val="0"/>
        <w:adjustRightInd w:val="0"/>
        <w:spacing w:after="0" w:line="240" w:lineRule="auto"/>
        <w:ind w:firstLine="709"/>
        <w:jc w:val="both"/>
        <w:rPr>
          <w:rFonts w:ascii="Times New Roman" w:hAnsi="Times New Roman"/>
          <w:bCs/>
          <w:sz w:val="24"/>
        </w:rPr>
      </w:pPr>
    </w:p>
    <w:p w14:paraId="15A2C8AF" w14:textId="77777777" w:rsidR="005004EA" w:rsidRDefault="005004EA" w:rsidP="00C647A7">
      <w:pPr>
        <w:autoSpaceDE w:val="0"/>
        <w:adjustRightInd w:val="0"/>
        <w:spacing w:after="0" w:line="240" w:lineRule="auto"/>
        <w:ind w:firstLine="709"/>
        <w:jc w:val="both"/>
        <w:rPr>
          <w:rFonts w:ascii="Times New Roman" w:hAnsi="Times New Roman"/>
          <w:bCs/>
          <w:sz w:val="24"/>
        </w:rPr>
      </w:pPr>
    </w:p>
    <w:p w14:paraId="20F9A72F" w14:textId="77777777" w:rsidR="005004EA" w:rsidRDefault="005004EA" w:rsidP="005004EA">
      <w:pPr>
        <w:autoSpaceDE w:val="0"/>
        <w:adjustRightInd w:val="0"/>
        <w:spacing w:after="0" w:line="240" w:lineRule="auto"/>
        <w:jc w:val="both"/>
        <w:rPr>
          <w:rFonts w:ascii="Times New Roman" w:hAnsi="Times New Roman"/>
          <w:bCs/>
          <w:sz w:val="24"/>
        </w:rPr>
      </w:pPr>
    </w:p>
    <w:p w14:paraId="248F861A" w14:textId="77777777" w:rsidR="005004EA" w:rsidRDefault="005004EA" w:rsidP="005004EA">
      <w:pPr>
        <w:autoSpaceDE w:val="0"/>
        <w:adjustRightInd w:val="0"/>
        <w:spacing w:after="0" w:line="240" w:lineRule="auto"/>
        <w:jc w:val="both"/>
        <w:rPr>
          <w:rFonts w:ascii="Times New Roman" w:hAnsi="Times New Roman"/>
          <w:bCs/>
          <w:sz w:val="24"/>
        </w:rPr>
      </w:pPr>
    </w:p>
    <w:p w14:paraId="3118469F" w14:textId="77777777" w:rsidR="005004EA" w:rsidRDefault="005004EA" w:rsidP="005004EA">
      <w:pPr>
        <w:autoSpaceDE w:val="0"/>
        <w:adjustRightInd w:val="0"/>
        <w:spacing w:after="0" w:line="240" w:lineRule="auto"/>
        <w:jc w:val="both"/>
        <w:rPr>
          <w:rFonts w:ascii="Times New Roman" w:hAnsi="Times New Roman"/>
          <w:bCs/>
          <w:sz w:val="24"/>
        </w:rPr>
      </w:pPr>
    </w:p>
    <w:p w14:paraId="0B5A1DED" w14:textId="77777777" w:rsidR="005004EA" w:rsidRDefault="005004EA" w:rsidP="005004EA">
      <w:pPr>
        <w:autoSpaceDE w:val="0"/>
        <w:adjustRightInd w:val="0"/>
        <w:spacing w:after="0" w:line="240" w:lineRule="auto"/>
        <w:jc w:val="both"/>
        <w:rPr>
          <w:rFonts w:ascii="Times New Roman" w:hAnsi="Times New Roman"/>
          <w:bCs/>
          <w:sz w:val="24"/>
        </w:rPr>
      </w:pPr>
    </w:p>
    <w:p w14:paraId="1B3AD09C" w14:textId="77777777" w:rsidR="005004EA" w:rsidRDefault="005004EA" w:rsidP="005004EA">
      <w:pPr>
        <w:autoSpaceDE w:val="0"/>
        <w:adjustRightInd w:val="0"/>
        <w:spacing w:after="0" w:line="240" w:lineRule="auto"/>
        <w:jc w:val="both"/>
        <w:rPr>
          <w:rFonts w:ascii="Times New Roman" w:hAnsi="Times New Roman"/>
          <w:bCs/>
          <w:sz w:val="24"/>
        </w:rPr>
      </w:pPr>
    </w:p>
    <w:p w14:paraId="3A61BD66" w14:textId="77777777" w:rsidR="005004EA" w:rsidRDefault="005004EA" w:rsidP="005004EA">
      <w:pPr>
        <w:autoSpaceDE w:val="0"/>
        <w:adjustRightInd w:val="0"/>
        <w:spacing w:after="0" w:line="240" w:lineRule="auto"/>
        <w:jc w:val="both"/>
        <w:rPr>
          <w:rFonts w:ascii="Times New Roman" w:hAnsi="Times New Roman"/>
          <w:bCs/>
          <w:sz w:val="24"/>
        </w:rPr>
      </w:pPr>
    </w:p>
    <w:p w14:paraId="52ABCBE5" w14:textId="77777777" w:rsidR="0017789D" w:rsidRDefault="0017789D" w:rsidP="005004EA">
      <w:pPr>
        <w:autoSpaceDE w:val="0"/>
        <w:adjustRightInd w:val="0"/>
        <w:spacing w:after="0" w:line="240" w:lineRule="auto"/>
        <w:jc w:val="both"/>
        <w:rPr>
          <w:rFonts w:ascii="Times New Roman" w:hAnsi="Times New Roman"/>
          <w:bCs/>
          <w:sz w:val="24"/>
        </w:rPr>
      </w:pPr>
    </w:p>
    <w:p w14:paraId="23B9E1DE" w14:textId="77777777" w:rsidR="0017789D" w:rsidRDefault="0017789D" w:rsidP="005004EA">
      <w:pPr>
        <w:autoSpaceDE w:val="0"/>
        <w:adjustRightInd w:val="0"/>
        <w:spacing w:after="0" w:line="240" w:lineRule="auto"/>
        <w:jc w:val="both"/>
        <w:rPr>
          <w:rFonts w:ascii="Times New Roman" w:hAnsi="Times New Roman"/>
          <w:bCs/>
          <w:sz w:val="24"/>
        </w:rPr>
      </w:pPr>
    </w:p>
    <w:p w14:paraId="2D1AB4AD" w14:textId="77777777" w:rsidR="0017789D" w:rsidRDefault="0017789D" w:rsidP="005004EA">
      <w:pPr>
        <w:autoSpaceDE w:val="0"/>
        <w:adjustRightInd w:val="0"/>
        <w:spacing w:after="0" w:line="240" w:lineRule="auto"/>
        <w:jc w:val="both"/>
        <w:rPr>
          <w:rFonts w:ascii="Times New Roman" w:hAnsi="Times New Roman"/>
          <w:bCs/>
          <w:sz w:val="24"/>
        </w:rPr>
      </w:pPr>
    </w:p>
    <w:p w14:paraId="74921F12" w14:textId="77777777" w:rsidR="0017789D" w:rsidRDefault="0017789D" w:rsidP="005004EA">
      <w:pPr>
        <w:autoSpaceDE w:val="0"/>
        <w:adjustRightInd w:val="0"/>
        <w:spacing w:after="0" w:line="240" w:lineRule="auto"/>
        <w:jc w:val="both"/>
        <w:rPr>
          <w:rFonts w:ascii="Times New Roman" w:hAnsi="Times New Roman"/>
          <w:bCs/>
          <w:sz w:val="24"/>
        </w:rPr>
      </w:pPr>
    </w:p>
    <w:p w14:paraId="24BEE7A8" w14:textId="77777777" w:rsidR="0017789D" w:rsidRDefault="0017789D" w:rsidP="005004EA">
      <w:pPr>
        <w:autoSpaceDE w:val="0"/>
        <w:adjustRightInd w:val="0"/>
        <w:spacing w:after="0" w:line="240" w:lineRule="auto"/>
        <w:jc w:val="both"/>
        <w:rPr>
          <w:rFonts w:ascii="Times New Roman" w:hAnsi="Times New Roman"/>
          <w:bCs/>
          <w:sz w:val="24"/>
        </w:rPr>
      </w:pPr>
    </w:p>
    <w:p w14:paraId="4AC9E415" w14:textId="77777777" w:rsidR="0017789D" w:rsidRDefault="0017789D" w:rsidP="005004EA">
      <w:pPr>
        <w:autoSpaceDE w:val="0"/>
        <w:adjustRightInd w:val="0"/>
        <w:spacing w:after="0" w:line="240" w:lineRule="auto"/>
        <w:jc w:val="both"/>
        <w:rPr>
          <w:rFonts w:ascii="Times New Roman" w:hAnsi="Times New Roman"/>
          <w:bCs/>
          <w:sz w:val="24"/>
        </w:rPr>
      </w:pPr>
    </w:p>
    <w:p w14:paraId="3E3FE17B" w14:textId="77777777" w:rsidR="0017789D" w:rsidRDefault="0017789D" w:rsidP="005004EA">
      <w:pPr>
        <w:autoSpaceDE w:val="0"/>
        <w:adjustRightInd w:val="0"/>
        <w:spacing w:after="0" w:line="240" w:lineRule="auto"/>
        <w:jc w:val="both"/>
        <w:rPr>
          <w:rFonts w:ascii="Times New Roman" w:hAnsi="Times New Roman"/>
          <w:bCs/>
          <w:sz w:val="24"/>
        </w:rPr>
      </w:pPr>
    </w:p>
    <w:p w14:paraId="33B9FC15" w14:textId="77777777" w:rsidR="0017789D" w:rsidRDefault="0017789D" w:rsidP="005004EA">
      <w:pPr>
        <w:autoSpaceDE w:val="0"/>
        <w:adjustRightInd w:val="0"/>
        <w:spacing w:after="0" w:line="240" w:lineRule="auto"/>
        <w:jc w:val="both"/>
        <w:rPr>
          <w:rFonts w:ascii="Times New Roman" w:hAnsi="Times New Roman"/>
          <w:bCs/>
          <w:sz w:val="24"/>
        </w:rPr>
      </w:pPr>
    </w:p>
    <w:p w14:paraId="010887A7" w14:textId="77777777" w:rsidR="0017789D" w:rsidRDefault="0017789D" w:rsidP="005004EA">
      <w:pPr>
        <w:autoSpaceDE w:val="0"/>
        <w:adjustRightInd w:val="0"/>
        <w:spacing w:after="0" w:line="240" w:lineRule="auto"/>
        <w:jc w:val="both"/>
        <w:rPr>
          <w:rFonts w:ascii="Times New Roman" w:hAnsi="Times New Roman"/>
          <w:bCs/>
          <w:sz w:val="24"/>
        </w:rPr>
      </w:pPr>
    </w:p>
    <w:p w14:paraId="3F48B2DD" w14:textId="77777777" w:rsidR="0017789D" w:rsidRDefault="0017789D" w:rsidP="005004EA">
      <w:pPr>
        <w:autoSpaceDE w:val="0"/>
        <w:adjustRightInd w:val="0"/>
        <w:spacing w:after="0" w:line="240" w:lineRule="auto"/>
        <w:jc w:val="both"/>
        <w:rPr>
          <w:rFonts w:ascii="Times New Roman" w:hAnsi="Times New Roman"/>
          <w:bCs/>
          <w:sz w:val="24"/>
        </w:rPr>
      </w:pPr>
    </w:p>
    <w:p w14:paraId="63028DAB" w14:textId="77777777" w:rsidR="005004EA" w:rsidRDefault="005004EA" w:rsidP="005004EA">
      <w:pPr>
        <w:autoSpaceDE w:val="0"/>
        <w:adjustRightInd w:val="0"/>
        <w:spacing w:after="0" w:line="240" w:lineRule="auto"/>
        <w:jc w:val="both"/>
        <w:rPr>
          <w:rFonts w:ascii="Times New Roman" w:hAnsi="Times New Roman"/>
          <w:bCs/>
          <w:sz w:val="24"/>
        </w:rPr>
      </w:pPr>
    </w:p>
    <w:p w14:paraId="7401C610" w14:textId="77777777" w:rsidR="005004EA" w:rsidRDefault="005004EA" w:rsidP="005004EA">
      <w:pPr>
        <w:autoSpaceDE w:val="0"/>
        <w:adjustRightInd w:val="0"/>
        <w:spacing w:after="0" w:line="240" w:lineRule="auto"/>
        <w:jc w:val="both"/>
        <w:rPr>
          <w:rFonts w:ascii="Times New Roman" w:hAnsi="Times New Roman"/>
          <w:bCs/>
          <w:sz w:val="24"/>
        </w:rPr>
      </w:pPr>
    </w:p>
    <w:p w14:paraId="03185811" w14:textId="77777777" w:rsidR="005004EA" w:rsidRDefault="005004EA" w:rsidP="005004EA">
      <w:pPr>
        <w:autoSpaceDE w:val="0"/>
        <w:adjustRightInd w:val="0"/>
        <w:spacing w:after="0" w:line="240" w:lineRule="auto"/>
        <w:jc w:val="both"/>
        <w:rPr>
          <w:rFonts w:ascii="Times New Roman" w:hAnsi="Times New Roman"/>
          <w:bCs/>
          <w:sz w:val="24"/>
        </w:rPr>
      </w:pPr>
    </w:p>
    <w:p w14:paraId="57F72837" w14:textId="77777777" w:rsidR="005004EA" w:rsidRDefault="005004EA" w:rsidP="005004EA">
      <w:pPr>
        <w:autoSpaceDE w:val="0"/>
        <w:adjustRightInd w:val="0"/>
        <w:spacing w:after="0" w:line="240" w:lineRule="auto"/>
        <w:jc w:val="both"/>
        <w:rPr>
          <w:rFonts w:ascii="Times New Roman" w:hAnsi="Times New Roman"/>
          <w:bCs/>
          <w:sz w:val="24"/>
        </w:rPr>
      </w:pPr>
    </w:p>
    <w:p w14:paraId="3FCEADFC" w14:textId="77777777" w:rsidR="005004EA" w:rsidRDefault="005004EA" w:rsidP="005004EA">
      <w:pPr>
        <w:autoSpaceDE w:val="0"/>
        <w:adjustRightInd w:val="0"/>
        <w:spacing w:after="0" w:line="240" w:lineRule="auto"/>
        <w:jc w:val="both"/>
        <w:rPr>
          <w:rFonts w:ascii="Times New Roman" w:hAnsi="Times New Roman"/>
          <w:bCs/>
          <w:sz w:val="24"/>
        </w:rPr>
      </w:pPr>
    </w:p>
    <w:p w14:paraId="76F56B85" w14:textId="77777777" w:rsidR="005004EA" w:rsidRDefault="005004EA" w:rsidP="005004EA">
      <w:pPr>
        <w:autoSpaceDE w:val="0"/>
        <w:adjustRightInd w:val="0"/>
        <w:spacing w:after="0" w:line="240" w:lineRule="auto"/>
        <w:jc w:val="both"/>
        <w:rPr>
          <w:rFonts w:ascii="Times New Roman" w:hAnsi="Times New Roman"/>
          <w:bCs/>
          <w:sz w:val="24"/>
        </w:rPr>
      </w:pPr>
    </w:p>
    <w:p w14:paraId="402AB864" w14:textId="77777777" w:rsidR="005004EA" w:rsidRDefault="005004EA" w:rsidP="005004EA">
      <w:pPr>
        <w:autoSpaceDE w:val="0"/>
        <w:adjustRightInd w:val="0"/>
        <w:spacing w:after="0" w:line="240" w:lineRule="auto"/>
        <w:jc w:val="both"/>
        <w:rPr>
          <w:rFonts w:ascii="Times New Roman" w:hAnsi="Times New Roman"/>
          <w:bCs/>
          <w:sz w:val="24"/>
        </w:rPr>
      </w:pPr>
    </w:p>
    <w:p w14:paraId="41F09D89" w14:textId="77777777" w:rsidR="00C647A7" w:rsidRDefault="00C647A7" w:rsidP="005004EA">
      <w:pPr>
        <w:autoSpaceDE w:val="0"/>
        <w:adjustRightInd w:val="0"/>
        <w:spacing w:after="0" w:line="240" w:lineRule="auto"/>
        <w:jc w:val="both"/>
        <w:rPr>
          <w:rFonts w:ascii="Times New Roman" w:hAnsi="Times New Roman"/>
          <w:bCs/>
          <w:sz w:val="24"/>
        </w:rPr>
      </w:pPr>
    </w:p>
    <w:p w14:paraId="46D85601" w14:textId="77777777" w:rsidR="003A2F0D" w:rsidRPr="00386A2E" w:rsidRDefault="003A2F0D" w:rsidP="00C647A7">
      <w:pPr>
        <w:keepNext/>
        <w:suppressAutoHyphens/>
        <w:spacing w:after="0" w:line="240" w:lineRule="auto"/>
        <w:ind w:right="-2"/>
        <w:jc w:val="right"/>
        <w:outlineLvl w:val="0"/>
        <w:rPr>
          <w:rFonts w:ascii="Times New Roman" w:eastAsia="Times New Roman" w:hAnsi="Times New Roman" w:cs="Times New Roman"/>
          <w:sz w:val="24"/>
          <w:szCs w:val="24"/>
          <w:lang w:eastAsia="ar-SA"/>
        </w:rPr>
      </w:pPr>
      <w:bookmarkStart w:id="151" w:name="_Toc474929137"/>
      <w:r w:rsidRPr="003A2F0D">
        <w:rPr>
          <w:rFonts w:ascii="Times New Roman" w:eastAsia="Times New Roman" w:hAnsi="Times New Roman" w:cs="Times New Roman"/>
          <w:b/>
          <w:sz w:val="24"/>
          <w:szCs w:val="24"/>
          <w:lang w:val="x-none" w:eastAsia="ar-SA"/>
        </w:rPr>
        <w:lastRenderedPageBreak/>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51"/>
    </w:p>
    <w:tbl>
      <w:tblPr>
        <w:tblW w:w="8897" w:type="dxa"/>
        <w:tblInd w:w="1134" w:type="dxa"/>
        <w:tblLook w:val="04A0" w:firstRow="1" w:lastRow="0" w:firstColumn="1" w:lastColumn="0" w:noHBand="0" w:noVBand="1"/>
      </w:tblPr>
      <w:tblGrid>
        <w:gridCol w:w="3652"/>
        <w:gridCol w:w="5245"/>
      </w:tblGrid>
      <w:tr w:rsidR="003A2F0D" w:rsidRPr="00386A2E" w14:paraId="2CA68154" w14:textId="77777777" w:rsidTr="00386A2E">
        <w:tc>
          <w:tcPr>
            <w:tcW w:w="3652" w:type="dxa"/>
            <w:shd w:val="clear" w:color="auto" w:fill="auto"/>
          </w:tcPr>
          <w:p w14:paraId="746837E8" w14:textId="77777777"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52" w:name="_Приложение_№_1_1"/>
            <w:bookmarkEnd w:id="152"/>
          </w:p>
        </w:tc>
        <w:tc>
          <w:tcPr>
            <w:tcW w:w="5245" w:type="dxa"/>
            <w:shd w:val="clear" w:color="auto" w:fill="auto"/>
          </w:tcPr>
          <w:p w14:paraId="5D35AD6D" w14:textId="77777777"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C54C7B">
              <w:rPr>
                <w:rFonts w:ascii="Times New Roman" w:eastAsia="Calibri" w:hAnsi="Times New Roman" w:cs="Times New Roman"/>
                <w:bCs/>
                <w:sz w:val="24"/>
                <w:szCs w:val="24"/>
              </w:rPr>
              <w:t>договора</w:t>
            </w:r>
            <w:r w:rsidR="00BC3B9D">
              <w:rPr>
                <w:rFonts w:ascii="Times New Roman" w:eastAsia="Calibri" w:hAnsi="Times New Roman" w:cs="Times New Roman"/>
                <w:bCs/>
                <w:sz w:val="24"/>
                <w:szCs w:val="24"/>
              </w:rPr>
              <w:t xml:space="preserve"> поставки </w:t>
            </w:r>
            <w:r w:rsidR="002D0EED">
              <w:rPr>
                <w:rFonts w:ascii="Times New Roman" w:eastAsia="Calibri" w:hAnsi="Times New Roman" w:cs="Times New Roman"/>
                <w:bCs/>
                <w:sz w:val="24"/>
                <w:szCs w:val="24"/>
              </w:rPr>
              <w:t>автомобильного топлива – бензина АИ-95</w:t>
            </w:r>
            <w:r w:rsidRPr="00386A2E">
              <w:rPr>
                <w:rFonts w:ascii="Times New Roman" w:eastAsia="Calibri" w:hAnsi="Times New Roman" w:cs="Times New Roman"/>
                <w:sz w:val="24"/>
                <w:szCs w:val="24"/>
              </w:rPr>
              <w:t xml:space="preserve"> </w:t>
            </w:r>
          </w:p>
          <w:p w14:paraId="6F4B0909" w14:textId="77777777"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14:paraId="0ABC2C17" w14:textId="77777777"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14:paraId="6FF42726" w14:textId="77777777"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14:paraId="048ED0DF" w14:textId="77777777"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14:paraId="75EFBC6C" w14:textId="77777777"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14:paraId="091C6B08" w14:textId="77777777"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14:paraId="2242C5AF" w14:textId="77777777"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14:paraId="76A691C1"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14:paraId="6F328861" w14:textId="77777777"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14:paraId="00A6E768" w14:textId="77777777"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14:paraId="1E081F21" w14:textId="77777777"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7A3D3B">
        <w:rPr>
          <w:rFonts w:ascii="Times New Roman" w:eastAsia="Times New Roman" w:hAnsi="Times New Roman" w:cs="Times New Roman"/>
          <w:sz w:val="24"/>
          <w:szCs w:val="24"/>
          <w:lang w:eastAsia="ar-SA"/>
        </w:rPr>
        <w:t>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3"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 xml:space="preserve">на право заключения </w:t>
      </w:r>
      <w:r w:rsidR="00BC3B9D">
        <w:rPr>
          <w:rFonts w:ascii="Times New Roman" w:eastAsia="Calibri" w:hAnsi="Times New Roman" w:cs="Times New Roman"/>
          <w:bCs/>
          <w:sz w:val="24"/>
          <w:szCs w:val="24"/>
        </w:rPr>
        <w:t>договор</w:t>
      </w:r>
      <w:r w:rsidR="00C54C7B">
        <w:rPr>
          <w:rFonts w:ascii="Times New Roman" w:eastAsia="Calibri" w:hAnsi="Times New Roman" w:cs="Times New Roman"/>
          <w:bCs/>
          <w:sz w:val="24"/>
          <w:szCs w:val="24"/>
        </w:rPr>
        <w:t>а</w:t>
      </w:r>
      <w:r w:rsidR="00BC3B9D">
        <w:rPr>
          <w:rFonts w:ascii="Times New Roman" w:eastAsia="Calibri" w:hAnsi="Times New Roman" w:cs="Times New Roman"/>
          <w:bCs/>
          <w:sz w:val="24"/>
          <w:szCs w:val="24"/>
        </w:rPr>
        <w:t xml:space="preserve"> поставки </w:t>
      </w:r>
      <w:r w:rsidR="002D0EED">
        <w:rPr>
          <w:rFonts w:ascii="Times New Roman" w:eastAsia="Calibri" w:hAnsi="Times New Roman" w:cs="Times New Roman"/>
          <w:bCs/>
          <w:sz w:val="24"/>
          <w:szCs w:val="24"/>
        </w:rPr>
        <w:t>автомобильного топлива – бензина АИ-95</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14:paraId="389EFE1F"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4687B507"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14:paraId="5F38B3E5" w14:textId="77777777"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14:paraId="1D5A36AE"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14:paraId="28F06690"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14:paraId="299B6261"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14:paraId="4919E254" w14:textId="77777777"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14:paraId="010C881C"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14:paraId="58CE5A9C" w14:textId="77777777"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14:paraId="7F76F49A" w14:textId="77777777"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BA21C6" w:rsidRPr="003A2F0D" w14:paraId="56314F69" w14:textId="77777777" w:rsidTr="00BA21C6">
        <w:trPr>
          <w:cantSplit/>
        </w:trPr>
        <w:tc>
          <w:tcPr>
            <w:tcW w:w="5184" w:type="dxa"/>
            <w:shd w:val="clear" w:color="auto" w:fill="auto"/>
          </w:tcPr>
          <w:p w14:paraId="1192ACC3" w14:textId="77777777"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14:paraId="42FA6F36" w14:textId="77777777"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893134" w14:textId="77777777"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BA21C6" w:rsidRPr="003A2F0D" w14:paraId="2493165E" w14:textId="77777777" w:rsidTr="00BA21C6">
        <w:trPr>
          <w:cantSplit/>
        </w:trPr>
        <w:tc>
          <w:tcPr>
            <w:tcW w:w="5184" w:type="dxa"/>
            <w:shd w:val="clear" w:color="auto" w:fill="auto"/>
          </w:tcPr>
          <w:p w14:paraId="3CC05FD6" w14:textId="77777777"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3B2975C6" w14:textId="77777777"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40980F63" w14:textId="77777777"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BA21C6" w:rsidRPr="003A2F0D" w14:paraId="73E8F39F" w14:textId="77777777" w:rsidTr="00BA21C6">
        <w:trPr>
          <w:cantSplit/>
        </w:trPr>
        <w:tc>
          <w:tcPr>
            <w:tcW w:w="5184" w:type="dxa"/>
            <w:shd w:val="clear" w:color="auto" w:fill="auto"/>
          </w:tcPr>
          <w:p w14:paraId="39CDDFFA" w14:textId="77777777"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w:t>
            </w:r>
            <w:r>
              <w:rPr>
                <w:rFonts w:ascii="Times New Roman" w:eastAsia="Times New Roman" w:hAnsi="Times New Roman" w:cs="Times New Roman"/>
                <w:b/>
                <w:bCs/>
                <w:sz w:val="24"/>
                <w:szCs w:val="24"/>
                <w:lang w:eastAsia="ar-SA"/>
              </w:rPr>
              <w:t>вая стоимость</w:t>
            </w:r>
            <w:r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14:paraId="2A164CC5" w14:textId="77777777"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348BD7F7" w14:textId="77777777"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4AD7133F" w14:textId="77777777"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14:paraId="380A34B9" w14:textId="77777777"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14:paraId="7A957911" w14:textId="77777777" w:rsidR="00F42751" w:rsidRDefault="003A2F0D" w:rsidP="00253EF1">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14:paraId="5352758A" w14:textId="77777777" w:rsidR="003A2F0D" w:rsidRPr="003A2F0D" w:rsidRDefault="00707186" w:rsidP="00253EF1">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bookmarkStart w:id="153"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53"/>
    </w:p>
    <w:p w14:paraId="1D740C6C" w14:textId="77777777" w:rsidR="003A2F0D" w:rsidRPr="00296CC8" w:rsidRDefault="003A2F0D" w:rsidP="00253EF1">
      <w:pPr>
        <w:numPr>
          <w:ilvl w:val="0"/>
          <w:numId w:val="12"/>
        </w:numPr>
        <w:tabs>
          <w:tab w:val="left" w:pos="993"/>
        </w:tabs>
        <w:suppressAutoHyphens/>
        <w:spacing w:after="0" w:line="240" w:lineRule="auto"/>
        <w:ind w:left="0" w:firstLine="709"/>
        <w:jc w:val="both"/>
        <w:rPr>
          <w:rFonts w:ascii="Times New Roman" w:eastAsia="Calibri" w:hAnsi="Times New Roman" w:cs="Times New Roman"/>
          <w:lang w:eastAsia="ar-SA"/>
        </w:rPr>
      </w:pPr>
      <w:bookmarkStart w:id="154" w:name="_Ref214869451"/>
      <w:r w:rsidRPr="003A2F0D">
        <w:rPr>
          <w:rFonts w:ascii="Times New Roman" w:eastAsia="Times New Roman" w:hAnsi="Times New Roman" w:cs="Times New Roman"/>
          <w:sz w:val="24"/>
          <w:szCs w:val="24"/>
          <w:lang w:eastAsia="ar-SA"/>
        </w:rPr>
        <w:t>Анкета участника (форма 3) – на ____ л.;</w:t>
      </w:r>
    </w:p>
    <w:p w14:paraId="080D442F" w14:textId="77777777" w:rsidR="00296CC8" w:rsidRPr="00A24EF6" w:rsidRDefault="00ED1A4B" w:rsidP="00253EF1">
      <w:pPr>
        <w:numPr>
          <w:ilvl w:val="0"/>
          <w:numId w:val="12"/>
        </w:numPr>
        <w:tabs>
          <w:tab w:val="clear" w:pos="927"/>
          <w:tab w:val="num" w:pos="851"/>
          <w:tab w:val="left" w:pos="993"/>
        </w:tabs>
        <w:suppressAutoHyphens/>
        <w:spacing w:after="0" w:line="240" w:lineRule="auto"/>
        <w:ind w:left="0" w:firstLine="709"/>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14:paraId="7FFD7458" w14:textId="77777777" w:rsidR="00A24EF6" w:rsidRDefault="007166A8" w:rsidP="00253EF1">
      <w:pPr>
        <w:pStyle w:val="afff9"/>
        <w:numPr>
          <w:ilvl w:val="0"/>
          <w:numId w:val="12"/>
        </w:numPr>
        <w:tabs>
          <w:tab w:val="clear" w:pos="927"/>
          <w:tab w:val="num" w:pos="567"/>
          <w:tab w:val="left" w:pos="993"/>
        </w:tabs>
        <w:spacing w:after="0" w:line="240" w:lineRule="auto"/>
        <w:ind w:left="0" w:firstLine="709"/>
        <w:jc w:val="both"/>
        <w:rPr>
          <w:rFonts w:ascii="Times New Roman" w:hAnsi="Times New Roman"/>
          <w:sz w:val="24"/>
          <w:szCs w:val="24"/>
        </w:rPr>
      </w:pPr>
      <w:r w:rsidRPr="007166A8">
        <w:rPr>
          <w:rFonts w:ascii="Times New Roman" w:hAnsi="Times New Roman"/>
          <w:sz w:val="24"/>
          <w:szCs w:val="24"/>
        </w:rPr>
        <w:t xml:space="preserve">Справка о </w:t>
      </w:r>
      <w:r w:rsidR="005004EA">
        <w:rPr>
          <w:rFonts w:ascii="Times New Roman" w:hAnsi="Times New Roman"/>
          <w:sz w:val="24"/>
          <w:szCs w:val="24"/>
        </w:rPr>
        <w:t>материально-технических ресурсах (форма 5)</w:t>
      </w:r>
      <w:r w:rsidR="00606E42" w:rsidRPr="007166A8">
        <w:rPr>
          <w:rFonts w:ascii="Times New Roman" w:hAnsi="Times New Roman"/>
          <w:sz w:val="24"/>
          <w:szCs w:val="24"/>
        </w:rPr>
        <w:t xml:space="preserve"> </w:t>
      </w:r>
      <w:r w:rsidR="00A24EF6" w:rsidRPr="007166A8">
        <w:rPr>
          <w:sz w:val="24"/>
          <w:szCs w:val="24"/>
        </w:rPr>
        <w:t xml:space="preserve"> </w:t>
      </w:r>
      <w:r w:rsidR="00A24EF6" w:rsidRPr="007166A8">
        <w:rPr>
          <w:rFonts w:ascii="Times New Roman" w:hAnsi="Times New Roman"/>
          <w:sz w:val="24"/>
          <w:szCs w:val="24"/>
        </w:rPr>
        <w:t xml:space="preserve">– </w:t>
      </w:r>
      <w:r>
        <w:rPr>
          <w:rFonts w:ascii="Times New Roman" w:hAnsi="Times New Roman"/>
          <w:sz w:val="24"/>
          <w:szCs w:val="24"/>
        </w:rPr>
        <w:t xml:space="preserve"> </w:t>
      </w:r>
      <w:r w:rsidR="00A24EF6" w:rsidRPr="007166A8">
        <w:rPr>
          <w:rFonts w:ascii="Times New Roman" w:hAnsi="Times New Roman"/>
          <w:sz w:val="24"/>
          <w:szCs w:val="24"/>
        </w:rPr>
        <w:t>на ____ л.;</w:t>
      </w:r>
    </w:p>
    <w:p w14:paraId="396559CB" w14:textId="77777777" w:rsidR="003A2F0D" w:rsidRDefault="003A2F0D" w:rsidP="00253EF1">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bookmarkStart w:id="155" w:name="_Ref55336334"/>
      <w:bookmarkStart w:id="156" w:name="_Ref55335818"/>
      <w:bookmarkEnd w:id="154"/>
      <w:r w:rsidRPr="003A2F0D">
        <w:rPr>
          <w:rFonts w:ascii="Times New Roman" w:eastAsia="Times New Roman" w:hAnsi="Times New Roman" w:cs="Times New Roman"/>
          <w:sz w:val="24"/>
          <w:szCs w:val="24"/>
          <w:lang w:eastAsia="ar-SA"/>
        </w:rPr>
        <w:t>Прочие документы (перечислить) – на ____ л.</w:t>
      </w:r>
    </w:p>
    <w:p w14:paraId="0032841C"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2D02E4F7" w14:textId="77777777"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14:paraId="63169373" w14:textId="77777777"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14:paraId="74238215"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14:paraId="114261A2"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3AA83D06"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6339D95B"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14:paraId="3D547185"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lastRenderedPageBreak/>
        <w:t>Инструкции по заполнению</w:t>
      </w:r>
    </w:p>
    <w:bookmarkEnd w:id="155"/>
    <w:bookmarkEnd w:id="156"/>
    <w:p w14:paraId="6B93BFA6" w14:textId="77777777"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1E2C3652" w14:textId="77777777"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14:paraId="212CBABD" w14:textId="77777777"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sidR="00F82D51">
        <w:rPr>
          <w:rFonts w:ascii="Times New Roman" w:eastAsia="Times New Roman" w:hAnsi="Times New Roman" w:cs="Times New Roman"/>
          <w:sz w:val="20"/>
          <w:szCs w:val="20"/>
          <w:lang w:eastAsia="ar-SA"/>
        </w:rPr>
        <w:t>Товара</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14:paraId="4C049B0F" w14:textId="77777777"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14:paraId="67BD6357" w14:textId="77777777"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r w:rsidR="002D1378">
        <w:rPr>
          <w:rFonts w:ascii="Times New Roman" w:eastAsia="Times New Roman" w:hAnsi="Times New Roman" w:cs="Times New Roman"/>
          <w:sz w:val="20"/>
          <w:szCs w:val="20"/>
          <w:lang w:eastAsia="ar-SA"/>
        </w:rPr>
        <w:t xml:space="preserve"> </w:t>
      </w:r>
      <w:r w:rsidR="002D1378" w:rsidRPr="00C4390B">
        <w:rPr>
          <w:rFonts w:ascii="Times New Roman" w:eastAsia="Times New Roman" w:hAnsi="Times New Roman"/>
          <w:sz w:val="20"/>
          <w:szCs w:val="20"/>
          <w:lang w:eastAsia="ar-SA"/>
        </w:rPr>
        <w:t>(при наличии)</w:t>
      </w:r>
      <w:r w:rsidR="003A2F0D" w:rsidRPr="00FE557E">
        <w:rPr>
          <w:rFonts w:ascii="Times New Roman" w:eastAsia="Times New Roman" w:hAnsi="Times New Roman" w:cs="Times New Roman"/>
          <w:sz w:val="20"/>
          <w:szCs w:val="20"/>
          <w:lang w:eastAsia="ar-SA"/>
        </w:rPr>
        <w:t>.</w:t>
      </w:r>
    </w:p>
    <w:p w14:paraId="6798F917" w14:textId="77777777" w:rsidR="003A2F0D" w:rsidRDefault="003A2F0D" w:rsidP="003A2F0D">
      <w:pPr>
        <w:rPr>
          <w:rFonts w:ascii="Calibri" w:eastAsia="Calibri" w:hAnsi="Calibri" w:cs="Times New Roman"/>
          <w:lang w:eastAsia="ar-SA"/>
        </w:rPr>
      </w:pPr>
    </w:p>
    <w:p w14:paraId="7298C430" w14:textId="77777777" w:rsidR="007E0274" w:rsidRDefault="007E0274" w:rsidP="003A2F0D">
      <w:pPr>
        <w:rPr>
          <w:rFonts w:ascii="Calibri" w:eastAsia="Calibri" w:hAnsi="Calibri" w:cs="Times New Roman"/>
          <w:lang w:eastAsia="ar-SA"/>
        </w:rPr>
      </w:pPr>
    </w:p>
    <w:p w14:paraId="69AB67A9" w14:textId="77777777" w:rsidR="007E0274" w:rsidRDefault="007E0274" w:rsidP="003A2F0D">
      <w:pPr>
        <w:rPr>
          <w:rFonts w:ascii="Calibri" w:eastAsia="Calibri" w:hAnsi="Calibri" w:cs="Times New Roman"/>
          <w:lang w:eastAsia="ar-SA"/>
        </w:rPr>
      </w:pPr>
    </w:p>
    <w:p w14:paraId="6FB4B2E8" w14:textId="77777777" w:rsidR="007E0274" w:rsidRDefault="007E0274" w:rsidP="003A2F0D">
      <w:pPr>
        <w:rPr>
          <w:rFonts w:ascii="Calibri" w:eastAsia="Calibri" w:hAnsi="Calibri" w:cs="Times New Roman"/>
          <w:lang w:eastAsia="ar-SA"/>
        </w:rPr>
      </w:pPr>
    </w:p>
    <w:p w14:paraId="0240596F" w14:textId="77777777" w:rsidR="007E0274" w:rsidRDefault="007E0274" w:rsidP="003A2F0D">
      <w:pPr>
        <w:rPr>
          <w:rFonts w:ascii="Calibri" w:eastAsia="Calibri" w:hAnsi="Calibri" w:cs="Times New Roman"/>
          <w:lang w:eastAsia="ar-SA"/>
        </w:rPr>
      </w:pPr>
    </w:p>
    <w:p w14:paraId="79B3A135" w14:textId="77777777" w:rsidR="007E0274" w:rsidRDefault="007E0274" w:rsidP="003A2F0D">
      <w:pPr>
        <w:rPr>
          <w:rFonts w:ascii="Calibri" w:eastAsia="Calibri" w:hAnsi="Calibri" w:cs="Times New Roman"/>
          <w:lang w:eastAsia="ar-SA"/>
        </w:rPr>
      </w:pPr>
    </w:p>
    <w:p w14:paraId="7B3C5CB3" w14:textId="77777777" w:rsidR="00386A2E" w:rsidRDefault="00386A2E" w:rsidP="003A2F0D">
      <w:pPr>
        <w:rPr>
          <w:rFonts w:ascii="Calibri" w:eastAsia="Calibri" w:hAnsi="Calibri" w:cs="Times New Roman"/>
          <w:lang w:eastAsia="ar-SA"/>
        </w:rPr>
      </w:pPr>
    </w:p>
    <w:p w14:paraId="55BD25E7" w14:textId="77777777" w:rsidR="008C5A6B" w:rsidRDefault="008C5A6B" w:rsidP="003A2F0D">
      <w:pPr>
        <w:rPr>
          <w:rFonts w:ascii="Calibri" w:eastAsia="Calibri" w:hAnsi="Calibri" w:cs="Times New Roman"/>
          <w:lang w:eastAsia="ar-SA"/>
        </w:rPr>
      </w:pPr>
    </w:p>
    <w:p w14:paraId="5463F7E4" w14:textId="77777777" w:rsidR="007E0274" w:rsidRDefault="007E0274" w:rsidP="003A2F0D">
      <w:pPr>
        <w:rPr>
          <w:rFonts w:ascii="Calibri" w:eastAsia="Calibri" w:hAnsi="Calibri" w:cs="Times New Roman"/>
          <w:lang w:eastAsia="ar-SA"/>
        </w:rPr>
      </w:pPr>
    </w:p>
    <w:p w14:paraId="1A29D207" w14:textId="77777777" w:rsidR="001E7E71" w:rsidRDefault="001E7E71" w:rsidP="003A2F0D">
      <w:pPr>
        <w:rPr>
          <w:rFonts w:ascii="Calibri" w:eastAsia="Calibri" w:hAnsi="Calibri" w:cs="Times New Roman"/>
          <w:lang w:eastAsia="ar-SA"/>
        </w:rPr>
      </w:pPr>
    </w:p>
    <w:p w14:paraId="516B151B" w14:textId="77777777" w:rsidR="00162E88" w:rsidRDefault="00162E88" w:rsidP="003A2F0D">
      <w:pPr>
        <w:rPr>
          <w:rFonts w:ascii="Calibri" w:eastAsia="Calibri" w:hAnsi="Calibri" w:cs="Times New Roman"/>
          <w:lang w:eastAsia="ar-SA"/>
        </w:rPr>
      </w:pPr>
    </w:p>
    <w:p w14:paraId="1415A05A" w14:textId="77777777" w:rsidR="004E21EB" w:rsidRDefault="004E21EB" w:rsidP="003A2F0D">
      <w:pPr>
        <w:rPr>
          <w:rFonts w:ascii="Calibri" w:eastAsia="Calibri" w:hAnsi="Calibri" w:cs="Times New Roman"/>
          <w:lang w:eastAsia="ar-SA"/>
        </w:rPr>
      </w:pPr>
    </w:p>
    <w:p w14:paraId="1CB5539F" w14:textId="77777777" w:rsidR="004E21EB" w:rsidRDefault="004E21EB" w:rsidP="003A2F0D">
      <w:pPr>
        <w:rPr>
          <w:rFonts w:ascii="Calibri" w:eastAsia="Calibri" w:hAnsi="Calibri" w:cs="Times New Roman"/>
          <w:lang w:eastAsia="ar-SA"/>
        </w:rPr>
      </w:pPr>
    </w:p>
    <w:p w14:paraId="7355B3B4" w14:textId="77777777" w:rsidR="00DA5B96" w:rsidRDefault="00DA5B96" w:rsidP="003A2F0D">
      <w:pPr>
        <w:rPr>
          <w:rFonts w:ascii="Calibri" w:eastAsia="Calibri" w:hAnsi="Calibri" w:cs="Times New Roman"/>
          <w:lang w:eastAsia="ar-SA"/>
        </w:rPr>
      </w:pPr>
    </w:p>
    <w:p w14:paraId="39DC0264" w14:textId="77777777" w:rsidR="00DA5B96" w:rsidRDefault="00DA5B96" w:rsidP="003A2F0D">
      <w:pPr>
        <w:rPr>
          <w:rFonts w:ascii="Calibri" w:eastAsia="Calibri" w:hAnsi="Calibri" w:cs="Times New Roman"/>
          <w:lang w:eastAsia="ar-SA"/>
        </w:rPr>
      </w:pPr>
    </w:p>
    <w:p w14:paraId="485495DD" w14:textId="77777777" w:rsidR="00DA5B96" w:rsidRDefault="00DA5B96" w:rsidP="003A2F0D">
      <w:pPr>
        <w:rPr>
          <w:rFonts w:ascii="Calibri" w:eastAsia="Calibri" w:hAnsi="Calibri" w:cs="Times New Roman"/>
          <w:lang w:eastAsia="ar-SA"/>
        </w:rPr>
      </w:pPr>
    </w:p>
    <w:p w14:paraId="70060976" w14:textId="77777777" w:rsidR="00DA5B96" w:rsidRDefault="00DA5B96" w:rsidP="003A2F0D">
      <w:pPr>
        <w:rPr>
          <w:rFonts w:ascii="Calibri" w:eastAsia="Calibri" w:hAnsi="Calibri" w:cs="Times New Roman"/>
          <w:lang w:eastAsia="ar-SA"/>
        </w:rPr>
      </w:pPr>
    </w:p>
    <w:p w14:paraId="32A5ED54" w14:textId="77777777" w:rsidR="00DA5B96" w:rsidRDefault="00DA5B96" w:rsidP="003A2F0D">
      <w:pPr>
        <w:rPr>
          <w:rFonts w:ascii="Calibri" w:eastAsia="Calibri" w:hAnsi="Calibri" w:cs="Times New Roman"/>
          <w:lang w:eastAsia="ar-SA"/>
        </w:rPr>
      </w:pPr>
    </w:p>
    <w:p w14:paraId="228E73ED" w14:textId="77777777" w:rsidR="00F82D51" w:rsidRDefault="00F82D51" w:rsidP="003A2F0D">
      <w:pPr>
        <w:rPr>
          <w:rFonts w:ascii="Calibri" w:eastAsia="Calibri" w:hAnsi="Calibri" w:cs="Times New Roman"/>
          <w:lang w:eastAsia="ar-SA"/>
        </w:rPr>
      </w:pPr>
    </w:p>
    <w:p w14:paraId="4E021EB8" w14:textId="77777777" w:rsidR="00C647A7" w:rsidRDefault="00C647A7" w:rsidP="003A2F0D">
      <w:pPr>
        <w:rPr>
          <w:rFonts w:ascii="Calibri" w:eastAsia="Calibri" w:hAnsi="Calibri" w:cs="Times New Roman"/>
          <w:lang w:eastAsia="ar-SA"/>
        </w:rPr>
      </w:pPr>
    </w:p>
    <w:p w14:paraId="42614798" w14:textId="77777777" w:rsidR="00F82D51" w:rsidRDefault="00F82D51" w:rsidP="003A2F0D">
      <w:pPr>
        <w:rPr>
          <w:rFonts w:ascii="Calibri" w:eastAsia="Calibri" w:hAnsi="Calibri" w:cs="Times New Roman"/>
          <w:lang w:eastAsia="ar-SA"/>
        </w:rPr>
      </w:pPr>
    </w:p>
    <w:p w14:paraId="29046863" w14:textId="77777777" w:rsidR="00DA5B96" w:rsidRDefault="00DA5B96" w:rsidP="003A2F0D">
      <w:pPr>
        <w:rPr>
          <w:rFonts w:ascii="Calibri" w:eastAsia="Calibri" w:hAnsi="Calibri" w:cs="Times New Roman"/>
          <w:lang w:eastAsia="ar-SA"/>
        </w:rPr>
      </w:pPr>
    </w:p>
    <w:p w14:paraId="29257376" w14:textId="77777777" w:rsidR="004E21EB" w:rsidRDefault="004E21EB" w:rsidP="003A2F0D">
      <w:pPr>
        <w:rPr>
          <w:rFonts w:ascii="Calibri" w:eastAsia="Calibri" w:hAnsi="Calibri" w:cs="Times New Roman"/>
          <w:lang w:eastAsia="ar-SA"/>
        </w:rPr>
      </w:pPr>
    </w:p>
    <w:p w14:paraId="1CCB3303" w14:textId="77777777"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7" w:name="_Toc370824159"/>
      <w:bookmarkStart w:id="158" w:name="_Toc411497392"/>
      <w:bookmarkStart w:id="159" w:name="_Toc474929138"/>
      <w:bookmarkStart w:id="160" w:name="_Toc366762388"/>
      <w:bookmarkStart w:id="161" w:name="_Toc368061897"/>
      <w:bookmarkStart w:id="162"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3" w:name="_Ref214868178"/>
      <w:bookmarkEnd w:id="157"/>
      <w:bookmarkEnd w:id="158"/>
      <w:bookmarkEnd w:id="159"/>
    </w:p>
    <w:p w14:paraId="3A70B5F5" w14:textId="77777777"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4"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60"/>
      <w:bookmarkEnd w:id="161"/>
      <w:bookmarkEnd w:id="162"/>
      <w:bookmarkEnd w:id="163"/>
      <w:bookmarkEnd w:id="164"/>
    </w:p>
    <w:p w14:paraId="110156DE" w14:textId="77777777"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14:paraId="7B6E3479" w14:textId="77777777"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14:paraId="4DDFFE24" w14:textId="77777777" w:rsidR="00601127" w:rsidRDefault="00601127" w:rsidP="00601127">
      <w:pPr>
        <w:keepNext/>
        <w:suppressAutoHyphens/>
        <w:spacing w:after="0" w:line="240" w:lineRule="auto"/>
        <w:jc w:val="center"/>
        <w:rPr>
          <w:rFonts w:ascii="Times New Roman" w:eastAsia="Times New Roman" w:hAnsi="Times New Roman" w:cs="Times New Roman"/>
          <w:b/>
          <w:sz w:val="24"/>
          <w:szCs w:val="24"/>
          <w:lang w:eastAsia="ar-SA"/>
        </w:rPr>
      </w:pPr>
    </w:p>
    <w:p w14:paraId="25259268" w14:textId="77777777" w:rsidR="00601127" w:rsidRPr="00C9626A" w:rsidRDefault="00887BA6" w:rsidP="00601127">
      <w:pPr>
        <w:keepNext/>
        <w:suppressAutoHyphens/>
        <w:spacing w:after="0" w:line="240" w:lineRule="auto"/>
        <w:jc w:val="center"/>
        <w:rPr>
          <w:rFonts w:ascii="Times New Roman" w:eastAsia="Times New Roman" w:hAnsi="Times New Roman"/>
          <w:b/>
          <w:sz w:val="24"/>
          <w:szCs w:val="16"/>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14:paraId="2D6E65C4" w14:textId="77777777" w:rsidR="00601127" w:rsidRDefault="00601127" w:rsidP="00887BA6">
      <w:pPr>
        <w:suppressAutoHyphens/>
        <w:spacing w:after="0" w:line="360" w:lineRule="auto"/>
        <w:jc w:val="both"/>
        <w:rPr>
          <w:rFonts w:ascii="Times New Roman" w:eastAsia="Times New Roman" w:hAnsi="Times New Roman" w:cs="Times New Roman"/>
          <w:sz w:val="24"/>
          <w:szCs w:val="24"/>
          <w:lang w:eastAsia="ar-SA"/>
        </w:rPr>
      </w:pPr>
    </w:p>
    <w:p w14:paraId="7F42DCB4" w14:textId="77777777"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14:paraId="4319D0B0" w14:textId="77777777"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 xml:space="preserve">Таблица. Расчет стоимости </w:t>
      </w:r>
      <w:r w:rsidR="00FC6CC6" w:rsidRPr="00852422">
        <w:rPr>
          <w:rFonts w:ascii="Times New Roman" w:eastAsia="Times New Roman" w:hAnsi="Times New Roman"/>
          <w:b/>
          <w:sz w:val="24"/>
          <w:szCs w:val="24"/>
          <w:lang w:eastAsia="ar-SA"/>
        </w:rPr>
        <w:t>поставляемого Товара</w:t>
      </w:r>
    </w:p>
    <w:tbl>
      <w:tblPr>
        <w:tblW w:w="10349" w:type="dxa"/>
        <w:tblInd w:w="-176" w:type="dxa"/>
        <w:tblLayout w:type="fixed"/>
        <w:tblLook w:val="0000" w:firstRow="0" w:lastRow="0" w:firstColumn="0" w:lastColumn="0" w:noHBand="0" w:noVBand="0"/>
      </w:tblPr>
      <w:tblGrid>
        <w:gridCol w:w="568"/>
        <w:gridCol w:w="2268"/>
        <w:gridCol w:w="1984"/>
        <w:gridCol w:w="851"/>
        <w:gridCol w:w="567"/>
        <w:gridCol w:w="1984"/>
        <w:gridCol w:w="2127"/>
      </w:tblGrid>
      <w:tr w:rsidR="00FC6CC6" w:rsidRPr="00852422" w14:paraId="7E206ACC" w14:textId="77777777" w:rsidTr="002E26EB">
        <w:tc>
          <w:tcPr>
            <w:tcW w:w="568" w:type="dxa"/>
            <w:tcBorders>
              <w:top w:val="single" w:sz="4" w:space="0" w:color="000000"/>
              <w:left w:val="single" w:sz="4" w:space="0" w:color="000000"/>
              <w:bottom w:val="single" w:sz="4" w:space="0" w:color="000000"/>
            </w:tcBorders>
            <w:shd w:val="clear" w:color="auto" w:fill="auto"/>
            <w:vAlign w:val="center"/>
          </w:tcPr>
          <w:p w14:paraId="5067CDF9" w14:textId="77777777" w:rsidR="00FC6CC6" w:rsidRPr="00852422" w:rsidRDefault="00FC6CC6" w:rsidP="002E26EB">
            <w:pPr>
              <w:keepNext/>
              <w:tabs>
                <w:tab w:val="left" w:pos="284"/>
                <w:tab w:val="left" w:pos="709"/>
              </w:tabs>
              <w:suppressAutoHyphens/>
              <w:snapToGrid w:val="0"/>
              <w:spacing w:after="0" w:line="240" w:lineRule="auto"/>
              <w:ind w:right="-108"/>
              <w:jc w:val="center"/>
              <w:rPr>
                <w:rFonts w:ascii="Times New Roman" w:eastAsia="Times New Roman" w:hAnsi="Times New Roman"/>
                <w:lang w:eastAsia="ar-SA"/>
              </w:rPr>
            </w:pPr>
            <w:r w:rsidRPr="00852422">
              <w:rPr>
                <w:rFonts w:ascii="Times New Roman" w:eastAsia="Times New Roman" w:hAnsi="Times New Roman"/>
                <w:lang w:eastAsia="ar-SA"/>
              </w:rPr>
              <w:t>№ п/п</w:t>
            </w:r>
          </w:p>
        </w:tc>
        <w:tc>
          <w:tcPr>
            <w:tcW w:w="2268" w:type="dxa"/>
            <w:tcBorders>
              <w:top w:val="single" w:sz="4" w:space="0" w:color="000000"/>
              <w:left w:val="single" w:sz="4" w:space="0" w:color="000000"/>
              <w:bottom w:val="single" w:sz="4" w:space="0" w:color="000000"/>
            </w:tcBorders>
            <w:shd w:val="clear" w:color="auto" w:fill="auto"/>
            <w:vAlign w:val="center"/>
          </w:tcPr>
          <w:p w14:paraId="3955A1B9" w14:textId="77777777" w:rsidR="00FC6CC6" w:rsidRPr="00852422" w:rsidRDefault="00FC6CC6" w:rsidP="002E26EB">
            <w:pPr>
              <w:keepNext/>
              <w:tabs>
                <w:tab w:val="left" w:pos="284"/>
                <w:tab w:val="left" w:pos="709"/>
              </w:tabs>
              <w:suppressAutoHyphens/>
              <w:snapToGrid w:val="0"/>
              <w:spacing w:after="0" w:line="240" w:lineRule="auto"/>
              <w:ind w:left="57" w:right="57"/>
              <w:jc w:val="center"/>
              <w:rPr>
                <w:rFonts w:ascii="Times New Roman" w:eastAsia="Times New Roman" w:hAnsi="Times New Roman"/>
                <w:lang w:eastAsia="ar-SA"/>
              </w:rPr>
            </w:pPr>
            <w:r w:rsidRPr="00852422">
              <w:rPr>
                <w:rFonts w:ascii="Times New Roman" w:eastAsia="Times New Roman" w:hAnsi="Times New Roman"/>
                <w:lang w:eastAsia="ar-SA"/>
              </w:rPr>
              <w:t>Наименование Товара</w:t>
            </w:r>
          </w:p>
        </w:tc>
        <w:tc>
          <w:tcPr>
            <w:tcW w:w="1984" w:type="dxa"/>
            <w:tcBorders>
              <w:top w:val="single" w:sz="4" w:space="0" w:color="000000"/>
              <w:left w:val="single" w:sz="4" w:space="0" w:color="000000"/>
              <w:bottom w:val="single" w:sz="4" w:space="0" w:color="000000"/>
              <w:right w:val="single" w:sz="4" w:space="0" w:color="000000"/>
            </w:tcBorders>
            <w:vAlign w:val="center"/>
          </w:tcPr>
          <w:p w14:paraId="252A0F00" w14:textId="77777777" w:rsidR="00FC6CC6" w:rsidRPr="00852422" w:rsidRDefault="00FC6CC6" w:rsidP="002E26E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852422">
              <w:rPr>
                <w:rFonts w:ascii="Times New Roman" w:eastAsia="Times New Roman" w:hAnsi="Times New Roman"/>
                <w:lang w:eastAsia="ar-SA"/>
              </w:rPr>
              <w:t>Наименование страны происхождения Товара</w:t>
            </w:r>
          </w:p>
        </w:tc>
        <w:tc>
          <w:tcPr>
            <w:tcW w:w="851" w:type="dxa"/>
            <w:tcBorders>
              <w:top w:val="single" w:sz="4" w:space="0" w:color="000000"/>
              <w:left w:val="single" w:sz="4" w:space="0" w:color="000000"/>
              <w:bottom w:val="single" w:sz="4" w:space="0" w:color="000000"/>
            </w:tcBorders>
            <w:shd w:val="clear" w:color="auto" w:fill="auto"/>
            <w:vAlign w:val="center"/>
          </w:tcPr>
          <w:p w14:paraId="598E2FD7" w14:textId="77777777" w:rsidR="00FC6CC6" w:rsidRPr="00852422" w:rsidRDefault="00FC6CC6" w:rsidP="002E26E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852422">
              <w:rPr>
                <w:rFonts w:ascii="Times New Roman" w:eastAsia="Times New Roman" w:hAnsi="Times New Roman"/>
                <w:lang w:eastAsia="ar-SA"/>
              </w:rPr>
              <w:t>Кол-во</w:t>
            </w:r>
          </w:p>
          <w:p w14:paraId="3ECE37D4" w14:textId="77777777" w:rsidR="00FC6CC6" w:rsidRPr="00852422" w:rsidRDefault="00FC6CC6" w:rsidP="002E26EB">
            <w:pPr>
              <w:keepNext/>
              <w:tabs>
                <w:tab w:val="left" w:pos="284"/>
                <w:tab w:val="left" w:pos="709"/>
              </w:tabs>
              <w:suppressAutoHyphens/>
              <w:spacing w:after="0" w:line="240" w:lineRule="auto"/>
              <w:ind w:left="57" w:right="57"/>
              <w:jc w:val="center"/>
              <w:rPr>
                <w:rFonts w:ascii="Times New Roman" w:eastAsia="Times New Roman" w:hAnsi="Times New Roman"/>
                <w:lang w:eastAsia="ar-SA"/>
              </w:rPr>
            </w:pPr>
            <w:r w:rsidRPr="00852422">
              <w:rPr>
                <w:rFonts w:ascii="Times New Roman" w:eastAsia="Times New Roman" w:hAnsi="Times New Roman"/>
                <w:lang w:eastAsia="ar-SA"/>
              </w:rPr>
              <w:t>в ед. изм.</w:t>
            </w:r>
          </w:p>
        </w:tc>
        <w:tc>
          <w:tcPr>
            <w:tcW w:w="567" w:type="dxa"/>
            <w:tcBorders>
              <w:top w:val="single" w:sz="4" w:space="0" w:color="000000"/>
              <w:left w:val="single" w:sz="4" w:space="0" w:color="000000"/>
              <w:bottom w:val="single" w:sz="4" w:space="0" w:color="000000"/>
            </w:tcBorders>
            <w:shd w:val="clear" w:color="auto" w:fill="auto"/>
            <w:vAlign w:val="center"/>
          </w:tcPr>
          <w:p w14:paraId="08408900" w14:textId="77777777" w:rsidR="00FC6CC6" w:rsidRPr="00852422" w:rsidRDefault="00FC6CC6" w:rsidP="002E26E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852422">
              <w:rPr>
                <w:rFonts w:ascii="Times New Roman" w:eastAsia="Times New Roman" w:hAnsi="Times New Roman"/>
                <w:lang w:eastAsia="ar-SA"/>
              </w:rPr>
              <w:t>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ED47555" w14:textId="77777777" w:rsidR="00FC6CC6" w:rsidRPr="00852422" w:rsidRDefault="00FC6CC6" w:rsidP="002E26EB">
            <w:pPr>
              <w:spacing w:after="0" w:line="240" w:lineRule="auto"/>
              <w:jc w:val="center"/>
              <w:rPr>
                <w:rFonts w:ascii="Times New Roman" w:hAnsi="Times New Roman"/>
              </w:rPr>
            </w:pPr>
            <w:r w:rsidRPr="00852422">
              <w:rPr>
                <w:rFonts w:ascii="Times New Roman" w:hAnsi="Times New Roman"/>
              </w:rPr>
              <w:t>Цена за единицу измерения, руб.коп.,</w:t>
            </w:r>
          </w:p>
          <w:p w14:paraId="27A5F76D" w14:textId="77777777" w:rsidR="00FC6CC6" w:rsidRPr="00852422" w:rsidRDefault="00FC6CC6" w:rsidP="002E26EB">
            <w:pPr>
              <w:spacing w:after="0" w:line="240" w:lineRule="auto"/>
              <w:jc w:val="center"/>
              <w:rPr>
                <w:rFonts w:ascii="Times New Roman" w:hAnsi="Times New Roman"/>
                <w:i/>
                <w:iCs/>
              </w:rPr>
            </w:pPr>
            <w:r w:rsidRPr="00852422">
              <w:rPr>
                <w:rFonts w:ascii="Times New Roman" w:hAnsi="Times New Roman"/>
                <w:i/>
              </w:rPr>
              <w:t xml:space="preserve">в т.ч. НДС </w:t>
            </w:r>
            <w:r w:rsidRPr="00852422">
              <w:rPr>
                <w:rFonts w:ascii="Times New Roman" w:hAnsi="Times New Roman"/>
                <w:i/>
                <w:iCs/>
              </w:rPr>
              <w:t>(в случае, если организация не является плательщиком НДС, указывается – НДС не облагается)</w:t>
            </w: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14:paraId="2511D742" w14:textId="77777777" w:rsidR="00FC6CC6" w:rsidRPr="00852422" w:rsidRDefault="00FC6CC6" w:rsidP="002E26EB">
            <w:pPr>
              <w:spacing w:after="0" w:line="240" w:lineRule="auto"/>
              <w:jc w:val="center"/>
              <w:rPr>
                <w:rFonts w:ascii="Times New Roman" w:hAnsi="Times New Roman"/>
              </w:rPr>
            </w:pPr>
            <w:r w:rsidRPr="00852422">
              <w:rPr>
                <w:rFonts w:ascii="Times New Roman" w:hAnsi="Times New Roman"/>
              </w:rPr>
              <w:t>Сумма, руб.коп.,</w:t>
            </w:r>
          </w:p>
          <w:p w14:paraId="387BBD78" w14:textId="77777777" w:rsidR="00FC6CC6" w:rsidRPr="00852422" w:rsidRDefault="00FC6CC6" w:rsidP="002E26EB">
            <w:pPr>
              <w:spacing w:after="0" w:line="240" w:lineRule="auto"/>
              <w:jc w:val="center"/>
              <w:rPr>
                <w:rFonts w:ascii="Times New Roman" w:hAnsi="Times New Roman"/>
              </w:rPr>
            </w:pPr>
            <w:r w:rsidRPr="00852422">
              <w:rPr>
                <w:rFonts w:ascii="Times New Roman" w:hAnsi="Times New Roman"/>
                <w:i/>
              </w:rPr>
              <w:t xml:space="preserve">в т.ч. НДС </w:t>
            </w:r>
            <w:r w:rsidRPr="00852422">
              <w:rPr>
                <w:rFonts w:ascii="Times New Roman" w:hAnsi="Times New Roman"/>
                <w:i/>
                <w:iCs/>
              </w:rPr>
              <w:t>(в случае, если организация не является плательщиком НДС, указывается - НДС не облагается)</w:t>
            </w:r>
          </w:p>
        </w:tc>
      </w:tr>
      <w:tr w:rsidR="00FC6CC6" w:rsidRPr="00852422" w14:paraId="2EED6FF1" w14:textId="77777777" w:rsidTr="002E26EB">
        <w:trPr>
          <w:trHeight w:val="405"/>
        </w:trPr>
        <w:tc>
          <w:tcPr>
            <w:tcW w:w="568" w:type="dxa"/>
            <w:tcBorders>
              <w:top w:val="single" w:sz="4" w:space="0" w:color="000000"/>
              <w:left w:val="single" w:sz="4" w:space="0" w:color="000000"/>
              <w:bottom w:val="single" w:sz="4" w:space="0" w:color="000000"/>
            </w:tcBorders>
            <w:shd w:val="clear" w:color="auto" w:fill="auto"/>
            <w:vAlign w:val="center"/>
          </w:tcPr>
          <w:p w14:paraId="3CAE1BE1" w14:textId="77777777"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lang w:eastAsia="ar-SA"/>
              </w:rPr>
            </w:pPr>
            <w:r w:rsidRPr="00852422">
              <w:rPr>
                <w:rFonts w:ascii="Times New Roman" w:eastAsia="Times New Roman" w:hAnsi="Times New Roman"/>
                <w:lang w:eastAsia="ar-SA"/>
              </w:rPr>
              <w:t>1</w:t>
            </w:r>
          </w:p>
        </w:tc>
        <w:tc>
          <w:tcPr>
            <w:tcW w:w="2268" w:type="dxa"/>
            <w:tcBorders>
              <w:top w:val="single" w:sz="4" w:space="0" w:color="000000"/>
              <w:left w:val="single" w:sz="4" w:space="0" w:color="000000"/>
              <w:bottom w:val="single" w:sz="4" w:space="0" w:color="000000"/>
            </w:tcBorders>
            <w:shd w:val="clear" w:color="auto" w:fill="auto"/>
          </w:tcPr>
          <w:p w14:paraId="7E7065AB" w14:textId="77777777"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bCs/>
                <w:color w:val="BFBFBF"/>
                <w:lang w:eastAsia="ar-SA"/>
              </w:rPr>
            </w:pPr>
            <w:r w:rsidRPr="00FA0D2F">
              <w:rPr>
                <w:rFonts w:ascii="Times New Roman" w:hAnsi="Times New Roman"/>
                <w:bCs/>
                <w:i/>
                <w:color w:val="A6A6A6" w:themeColor="background1" w:themeShade="A6"/>
              </w:rPr>
              <w:t>Указать конкретное наименование предлагаемого Товара</w:t>
            </w:r>
          </w:p>
        </w:tc>
        <w:tc>
          <w:tcPr>
            <w:tcW w:w="1984" w:type="dxa"/>
            <w:tcBorders>
              <w:top w:val="single" w:sz="4" w:space="0" w:color="000000"/>
              <w:left w:val="single" w:sz="4" w:space="0" w:color="000000"/>
              <w:bottom w:val="single" w:sz="4" w:space="0" w:color="000000"/>
              <w:right w:val="single" w:sz="4" w:space="0" w:color="000000"/>
            </w:tcBorders>
            <w:vAlign w:val="center"/>
          </w:tcPr>
          <w:p w14:paraId="38F956A5" w14:textId="77777777" w:rsidR="00FC6CC6" w:rsidRPr="00852422" w:rsidRDefault="00601127" w:rsidP="00601127">
            <w:pPr>
              <w:tabs>
                <w:tab w:val="left" w:pos="284"/>
                <w:tab w:val="left" w:pos="709"/>
              </w:tabs>
              <w:suppressAutoHyphens/>
              <w:autoSpaceDE w:val="0"/>
              <w:autoSpaceDN w:val="0"/>
              <w:adjustRightInd w:val="0"/>
              <w:spacing w:after="0" w:line="240" w:lineRule="auto"/>
              <w:jc w:val="center"/>
              <w:rPr>
                <w:rFonts w:ascii="Times New Roman" w:hAnsi="Times New Roman"/>
                <w:color w:val="BFBFBF"/>
                <w:lang w:eastAsia="ar-SA"/>
              </w:rPr>
            </w:pPr>
            <w:r w:rsidRPr="00FA0D2F">
              <w:rPr>
                <w:rFonts w:ascii="Times New Roman" w:eastAsia="Times New Roman" w:hAnsi="Times New Roman"/>
                <w:i/>
                <w:color w:val="A6A6A6" w:themeColor="background1" w:themeShade="A6"/>
                <w:sz w:val="24"/>
                <w:szCs w:val="24"/>
                <w:lang w:eastAsia="ar-SA"/>
              </w:rPr>
              <w:t>Россия*</w:t>
            </w:r>
          </w:p>
        </w:tc>
        <w:tc>
          <w:tcPr>
            <w:tcW w:w="851" w:type="dxa"/>
            <w:tcBorders>
              <w:top w:val="single" w:sz="4" w:space="0" w:color="000000"/>
              <w:left w:val="single" w:sz="4" w:space="0" w:color="000000"/>
              <w:bottom w:val="single" w:sz="4" w:space="0" w:color="000000"/>
            </w:tcBorders>
            <w:shd w:val="clear" w:color="auto" w:fill="auto"/>
            <w:vAlign w:val="center"/>
          </w:tcPr>
          <w:p w14:paraId="507DC5CB" w14:textId="77777777" w:rsidR="00FC6CC6" w:rsidRPr="00852422" w:rsidRDefault="00FC6CC6" w:rsidP="002E26EB">
            <w:pPr>
              <w:tabs>
                <w:tab w:val="left" w:pos="284"/>
                <w:tab w:val="left" w:pos="709"/>
              </w:tabs>
              <w:suppressAutoHyphens/>
              <w:autoSpaceDE w:val="0"/>
              <w:autoSpaceDN w:val="0"/>
              <w:adjustRightInd w:val="0"/>
              <w:spacing w:after="0" w:line="240" w:lineRule="auto"/>
              <w:jc w:val="center"/>
              <w:rPr>
                <w:rFonts w:ascii="Times New Roman" w:hAnsi="Times New Roman"/>
                <w:color w:val="000000"/>
                <w:lang w:eastAsia="ar-SA"/>
              </w:rPr>
            </w:pPr>
          </w:p>
        </w:tc>
        <w:tc>
          <w:tcPr>
            <w:tcW w:w="567" w:type="dxa"/>
            <w:tcBorders>
              <w:top w:val="single" w:sz="4" w:space="0" w:color="000000"/>
              <w:left w:val="single" w:sz="4" w:space="0" w:color="000000"/>
              <w:bottom w:val="single" w:sz="4" w:space="0" w:color="000000"/>
            </w:tcBorders>
            <w:shd w:val="clear" w:color="auto" w:fill="auto"/>
            <w:vAlign w:val="center"/>
          </w:tcPr>
          <w:p w14:paraId="0419CC06" w14:textId="77777777"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6CB4BC66" w14:textId="77777777"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vAlign w:val="center"/>
          </w:tcPr>
          <w:p w14:paraId="6CAC7410" w14:textId="77777777"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color w:val="000000"/>
                <w:lang w:eastAsia="ar-SA"/>
              </w:rPr>
            </w:pPr>
          </w:p>
        </w:tc>
      </w:tr>
      <w:tr w:rsidR="00FC6CC6" w:rsidRPr="00852422" w14:paraId="18C96AA7" w14:textId="77777777" w:rsidTr="002E26EB">
        <w:trPr>
          <w:trHeight w:val="450"/>
        </w:trPr>
        <w:tc>
          <w:tcPr>
            <w:tcW w:w="2836" w:type="dxa"/>
            <w:gridSpan w:val="2"/>
            <w:tcBorders>
              <w:top w:val="single" w:sz="4" w:space="0" w:color="000000"/>
              <w:left w:val="single" w:sz="4" w:space="0" w:color="000000"/>
              <w:bottom w:val="single" w:sz="4" w:space="0" w:color="000000"/>
            </w:tcBorders>
            <w:shd w:val="clear" w:color="auto" w:fill="auto"/>
          </w:tcPr>
          <w:p w14:paraId="65EC3A34" w14:textId="77777777" w:rsidR="00FC6CC6" w:rsidRPr="00852422" w:rsidRDefault="00FC6CC6" w:rsidP="002E26EB">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r w:rsidRPr="00852422">
              <w:rPr>
                <w:rFonts w:ascii="Times New Roman" w:eastAsia="Times New Roman" w:hAnsi="Times New Roman"/>
                <w:b/>
                <w:lang w:eastAsia="ar-SA"/>
              </w:rPr>
              <w:t>Итого</w:t>
            </w:r>
          </w:p>
        </w:tc>
        <w:tc>
          <w:tcPr>
            <w:tcW w:w="1984" w:type="dxa"/>
            <w:tcBorders>
              <w:top w:val="single" w:sz="4" w:space="0" w:color="000000"/>
              <w:left w:val="single" w:sz="4" w:space="0" w:color="000000"/>
              <w:bottom w:val="single" w:sz="4" w:space="0" w:color="000000"/>
              <w:right w:val="single" w:sz="4" w:space="0" w:color="000000"/>
            </w:tcBorders>
          </w:tcPr>
          <w:p w14:paraId="3281CBEF" w14:textId="77777777"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b/>
                <w:color w:val="000000"/>
                <w:lang w:eastAsia="ar-SA"/>
              </w:rPr>
            </w:pPr>
          </w:p>
        </w:tc>
        <w:tc>
          <w:tcPr>
            <w:tcW w:w="851" w:type="dxa"/>
            <w:tcBorders>
              <w:top w:val="single" w:sz="4" w:space="0" w:color="000000"/>
              <w:left w:val="single" w:sz="4" w:space="0" w:color="000000"/>
              <w:bottom w:val="single" w:sz="4" w:space="0" w:color="000000"/>
            </w:tcBorders>
            <w:shd w:val="clear" w:color="auto" w:fill="auto"/>
            <w:vAlign w:val="center"/>
          </w:tcPr>
          <w:p w14:paraId="38797102" w14:textId="77777777"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567" w:type="dxa"/>
            <w:tcBorders>
              <w:top w:val="single" w:sz="4" w:space="0" w:color="000000"/>
              <w:left w:val="single" w:sz="4" w:space="0" w:color="000000"/>
              <w:bottom w:val="single" w:sz="4" w:space="0" w:color="000000"/>
            </w:tcBorders>
            <w:shd w:val="clear" w:color="auto" w:fill="auto"/>
            <w:vAlign w:val="center"/>
          </w:tcPr>
          <w:p w14:paraId="25F123C2" w14:textId="77777777"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14:paraId="2EF58EA3" w14:textId="77777777"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14:paraId="1D6DCFCB" w14:textId="77777777" w:rsidR="00FC6CC6" w:rsidRPr="00852422" w:rsidRDefault="00FC6CC6" w:rsidP="002E26EB">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p>
        </w:tc>
      </w:tr>
      <w:tr w:rsidR="00FC6CC6" w:rsidRPr="00852422" w14:paraId="48C50E99" w14:textId="77777777" w:rsidTr="002E26EB">
        <w:trPr>
          <w:trHeight w:val="413"/>
        </w:trPr>
        <w:tc>
          <w:tcPr>
            <w:tcW w:w="4820" w:type="dxa"/>
            <w:gridSpan w:val="3"/>
            <w:tcBorders>
              <w:top w:val="single" w:sz="4" w:space="0" w:color="000000"/>
              <w:left w:val="single" w:sz="4" w:space="0" w:color="000000"/>
              <w:bottom w:val="single" w:sz="4" w:space="0" w:color="000000"/>
              <w:right w:val="single" w:sz="4" w:space="0" w:color="000000"/>
            </w:tcBorders>
            <w:shd w:val="clear" w:color="auto" w:fill="auto"/>
          </w:tcPr>
          <w:p w14:paraId="020D3C39" w14:textId="77777777" w:rsidR="00FC6CC6" w:rsidRPr="00852422" w:rsidRDefault="00FC6CC6" w:rsidP="002E26EB">
            <w:pPr>
              <w:tabs>
                <w:tab w:val="left" w:pos="284"/>
                <w:tab w:val="left" w:pos="709"/>
              </w:tabs>
              <w:suppressAutoHyphens/>
              <w:spacing w:before="40" w:after="40" w:line="240" w:lineRule="auto"/>
              <w:jc w:val="both"/>
              <w:rPr>
                <w:rFonts w:ascii="Times New Roman" w:eastAsia="Times New Roman" w:hAnsi="Times New Roman"/>
                <w:b/>
                <w:lang w:eastAsia="ar-SA"/>
              </w:rPr>
            </w:pPr>
            <w:r w:rsidRPr="00852422">
              <w:rPr>
                <w:rFonts w:ascii="Times New Roman" w:hAnsi="Times New Roman"/>
                <w:b/>
                <w:sz w:val="24"/>
                <w:szCs w:val="24"/>
              </w:rPr>
              <w:t xml:space="preserve">В том числе НДС </w:t>
            </w:r>
            <w:r w:rsidRPr="00852422">
              <w:rPr>
                <w:rFonts w:ascii="Times New Roman" w:hAnsi="Times New Roman"/>
                <w:sz w:val="24"/>
                <w:szCs w:val="24"/>
              </w:rPr>
              <w:t xml:space="preserve"> __% </w:t>
            </w:r>
            <w:r w:rsidRPr="00852422">
              <w:rPr>
                <w:rFonts w:ascii="Times New Roman" w:hAnsi="Times New Roman"/>
                <w:sz w:val="20"/>
                <w:szCs w:val="20"/>
              </w:rPr>
              <w:t xml:space="preserve">(размер ставки) </w:t>
            </w:r>
            <w:r w:rsidRPr="00852422">
              <w:rPr>
                <w:rFonts w:ascii="Times New Roman" w:hAnsi="Times New Roman"/>
                <w:i/>
                <w:sz w:val="20"/>
                <w:szCs w:val="20"/>
              </w:rPr>
              <w:t>(в случае, если организация не является плательщиком НДС, указывается -  НДС не облагается)</w:t>
            </w:r>
          </w:p>
        </w:tc>
        <w:tc>
          <w:tcPr>
            <w:tcW w:w="851" w:type="dxa"/>
            <w:tcBorders>
              <w:top w:val="single" w:sz="4" w:space="0" w:color="000000"/>
              <w:left w:val="single" w:sz="4" w:space="0" w:color="000000"/>
              <w:bottom w:val="single" w:sz="4" w:space="0" w:color="000000"/>
            </w:tcBorders>
            <w:shd w:val="clear" w:color="auto" w:fill="auto"/>
          </w:tcPr>
          <w:p w14:paraId="50CC08FC" w14:textId="77777777" w:rsidR="00FC6CC6" w:rsidRPr="00852422" w:rsidRDefault="00FC6CC6" w:rsidP="002E26E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567" w:type="dxa"/>
            <w:tcBorders>
              <w:top w:val="single" w:sz="4" w:space="0" w:color="000000"/>
              <w:left w:val="single" w:sz="4" w:space="0" w:color="000000"/>
              <w:bottom w:val="single" w:sz="4" w:space="0" w:color="000000"/>
            </w:tcBorders>
            <w:shd w:val="clear" w:color="auto" w:fill="auto"/>
          </w:tcPr>
          <w:p w14:paraId="3E8180D1" w14:textId="77777777" w:rsidR="00FC6CC6" w:rsidRPr="00852422" w:rsidRDefault="00FC6CC6" w:rsidP="002E26E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0937B788" w14:textId="77777777" w:rsidR="00FC6CC6" w:rsidRPr="00852422" w:rsidRDefault="00FC6CC6" w:rsidP="002E26E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14:paraId="39889B92" w14:textId="77777777" w:rsidR="00FC6CC6" w:rsidRPr="00852422" w:rsidRDefault="00FC6CC6" w:rsidP="002E26EB">
            <w:pPr>
              <w:tabs>
                <w:tab w:val="left" w:pos="284"/>
                <w:tab w:val="left" w:pos="709"/>
              </w:tabs>
              <w:suppressAutoHyphens/>
              <w:snapToGrid w:val="0"/>
              <w:spacing w:before="40" w:after="40" w:line="240" w:lineRule="auto"/>
              <w:ind w:left="57" w:right="57"/>
              <w:jc w:val="center"/>
              <w:rPr>
                <w:rFonts w:ascii="Times New Roman" w:eastAsia="Times New Roman" w:hAnsi="Times New Roman"/>
                <w:b/>
                <w:lang w:eastAsia="ar-SA"/>
              </w:rPr>
            </w:pPr>
          </w:p>
        </w:tc>
      </w:tr>
    </w:tbl>
    <w:p w14:paraId="4ACDE643" w14:textId="77777777"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14:paraId="58077AA5" w14:textId="77777777" w:rsidR="005004EA" w:rsidRPr="005004EA" w:rsidRDefault="005004EA" w:rsidP="005004EA">
      <w:pPr>
        <w:tabs>
          <w:tab w:val="left" w:pos="425"/>
        </w:tabs>
        <w:suppressAutoHyphens/>
        <w:autoSpaceDE w:val="0"/>
        <w:autoSpaceDN w:val="0"/>
        <w:adjustRightInd w:val="0"/>
        <w:spacing w:after="0" w:line="240" w:lineRule="auto"/>
        <w:jc w:val="both"/>
        <w:rPr>
          <w:rFonts w:ascii="Times New Roman" w:eastAsia="Times New Roman" w:hAnsi="Times New Roman"/>
          <w:snapToGrid w:val="0"/>
          <w:sz w:val="24"/>
          <w:szCs w:val="24"/>
          <w:lang w:eastAsia="ru-RU"/>
        </w:rPr>
      </w:pPr>
      <w:r w:rsidRPr="005004EA">
        <w:rPr>
          <w:rFonts w:ascii="Times New Roman" w:eastAsia="Times New Roman" w:hAnsi="Times New Roman"/>
          <w:snapToGrid w:val="0"/>
          <w:sz w:val="24"/>
          <w:szCs w:val="24"/>
          <w:lang w:eastAsia="ru-RU"/>
        </w:rPr>
        <w:tab/>
        <w:t>- Топливные карты выдаются на бесплатной основе в количестве не более 175 шт. на все время действия Договора поставки;</w:t>
      </w:r>
    </w:p>
    <w:p w14:paraId="31F8F1C5" w14:textId="77777777" w:rsidR="005004EA" w:rsidRPr="005004EA" w:rsidRDefault="005004EA" w:rsidP="005004EA">
      <w:pPr>
        <w:tabs>
          <w:tab w:val="left" w:pos="425"/>
        </w:tabs>
        <w:suppressAutoHyphens/>
        <w:autoSpaceDE w:val="0"/>
        <w:autoSpaceDN w:val="0"/>
        <w:adjustRightInd w:val="0"/>
        <w:spacing w:after="0" w:line="240" w:lineRule="auto"/>
        <w:jc w:val="both"/>
        <w:rPr>
          <w:rFonts w:ascii="Times New Roman" w:eastAsia="Times New Roman" w:hAnsi="Times New Roman"/>
          <w:snapToGrid w:val="0"/>
          <w:sz w:val="24"/>
          <w:szCs w:val="24"/>
          <w:lang w:eastAsia="ru-RU"/>
        </w:rPr>
      </w:pPr>
      <w:r w:rsidRPr="005004EA">
        <w:rPr>
          <w:rFonts w:ascii="Times New Roman" w:eastAsia="Times New Roman" w:hAnsi="Times New Roman"/>
          <w:snapToGrid w:val="0"/>
          <w:sz w:val="24"/>
          <w:szCs w:val="24"/>
          <w:lang w:eastAsia="ru-RU"/>
        </w:rPr>
        <w:tab/>
        <w:t>-  Обслуживание всех выбранных топливных карт – бесплатно.</w:t>
      </w:r>
    </w:p>
    <w:p w14:paraId="365FE6A3" w14:textId="77777777" w:rsidR="00601127" w:rsidRPr="00EC2E91" w:rsidRDefault="005004EA" w:rsidP="00601127">
      <w:pPr>
        <w:tabs>
          <w:tab w:val="left" w:pos="425"/>
        </w:tabs>
        <w:suppressAutoHyphens/>
        <w:autoSpaceDE w:val="0"/>
        <w:autoSpaceDN w:val="0"/>
        <w:adjustRightInd w:val="0"/>
        <w:spacing w:after="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ab/>
      </w:r>
      <w:r w:rsidR="00601127" w:rsidRPr="00C04359">
        <w:rPr>
          <w:rFonts w:ascii="Times New Roman" w:eastAsia="Times New Roman" w:hAnsi="Times New Roman"/>
          <w:snapToGrid w:val="0"/>
          <w:sz w:val="24"/>
          <w:szCs w:val="24"/>
          <w:lang w:eastAsia="ru-RU"/>
        </w:rPr>
        <w:t>- На отпускаемое топливо устанавливается скидка в размере _____% от розничной цены, действующей на ТО на момент отпуска топлива.</w:t>
      </w:r>
    </w:p>
    <w:p w14:paraId="181FCD6A" w14:textId="77777777" w:rsidR="003A2F0D" w:rsidRPr="003A2F0D" w:rsidRDefault="003A2F0D" w:rsidP="001C373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14:paraId="171818F4"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14:paraId="1281FA05"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1F616032" w14:textId="77777777"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75B4117D" w14:textId="77777777"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14:paraId="180FD283"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14:paraId="320BA6DC"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14:paraId="040D1367" w14:textId="77777777"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bookmarkStart w:id="165" w:name="_Ref55336345"/>
      <w:bookmarkStart w:id="166" w:name="_Ref55335821"/>
      <w:bookmarkStart w:id="167" w:name="_Toc386464020"/>
      <w:bookmarkStart w:id="168" w:name="_Toc411497393"/>
      <w:r w:rsidRPr="00852422">
        <w:rPr>
          <w:rFonts w:ascii="Times New Roman" w:eastAsia="Times New Roman" w:hAnsi="Times New Roman"/>
          <w:sz w:val="18"/>
          <w:szCs w:val="18"/>
          <w:lang w:eastAsia="ar-SA"/>
        </w:rPr>
        <w:t xml:space="preserve">1. </w:t>
      </w:r>
      <w:r w:rsidRPr="00852422">
        <w:rPr>
          <w:rFonts w:ascii="Times New Roman" w:eastAsia="Times New Roman" w:hAnsi="Times New Roman"/>
          <w:sz w:val="20"/>
          <w:szCs w:val="20"/>
          <w:lang w:eastAsia="ar-SA"/>
        </w:rPr>
        <w:t>Участник закупки приводит номер и дату письма о подаче оферты, приложением к которому является данное коммерческое предложение.</w:t>
      </w:r>
    </w:p>
    <w:p w14:paraId="04AE02DB" w14:textId="77777777"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r w:rsidRPr="00852422">
        <w:rPr>
          <w:rFonts w:ascii="Times New Roman" w:eastAsia="Times New Roman" w:hAnsi="Times New Roman"/>
          <w:sz w:val="20"/>
          <w:szCs w:val="20"/>
          <w:lang w:eastAsia="ar-SA"/>
        </w:rPr>
        <w:t>2. Участник закупки указывает свое фирменное наименование (в т. ч. организационно-правовую форму) и свой адрес.</w:t>
      </w:r>
    </w:p>
    <w:p w14:paraId="22B03406" w14:textId="77777777"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r w:rsidRPr="00852422">
        <w:rPr>
          <w:rFonts w:ascii="Times New Roman" w:eastAsia="Times New Roman" w:hAnsi="Times New Roman"/>
          <w:sz w:val="20"/>
          <w:szCs w:val="20"/>
          <w:lang w:eastAsia="ar-SA"/>
        </w:rPr>
        <w:t>3. Участник закупки указывает конкретное наименование и марку предлагаемого Товара.</w:t>
      </w:r>
    </w:p>
    <w:p w14:paraId="5CC880F3" w14:textId="77777777"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r w:rsidRPr="00852422">
        <w:rPr>
          <w:rFonts w:ascii="Times New Roman" w:eastAsia="Times New Roman" w:hAnsi="Times New Roman"/>
          <w:sz w:val="20"/>
          <w:szCs w:val="20"/>
          <w:lang w:eastAsia="ar-SA"/>
        </w:rPr>
        <w:t>4. В таблице приводится расчет стоимости поставляемого Товара на основании данных п.</w:t>
      </w:r>
      <w:r w:rsidR="00601127">
        <w:rPr>
          <w:rFonts w:ascii="Times New Roman" w:eastAsia="Times New Roman" w:hAnsi="Times New Roman"/>
          <w:sz w:val="20"/>
          <w:szCs w:val="20"/>
          <w:lang w:eastAsia="ar-SA"/>
        </w:rPr>
        <w:t xml:space="preserve"> </w:t>
      </w:r>
      <w:r w:rsidR="005004EA">
        <w:rPr>
          <w:rFonts w:ascii="Times New Roman" w:eastAsia="Times New Roman" w:hAnsi="Times New Roman"/>
          <w:sz w:val="20"/>
          <w:szCs w:val="20"/>
          <w:lang w:eastAsia="ar-SA"/>
        </w:rPr>
        <w:t>3</w:t>
      </w:r>
      <w:r w:rsidR="00601127">
        <w:rPr>
          <w:rFonts w:ascii="Times New Roman" w:eastAsia="Times New Roman" w:hAnsi="Times New Roman"/>
          <w:sz w:val="20"/>
          <w:szCs w:val="20"/>
          <w:lang w:eastAsia="ar-SA"/>
        </w:rPr>
        <w:t>.</w:t>
      </w:r>
      <w:r w:rsidR="005004EA">
        <w:rPr>
          <w:rFonts w:ascii="Times New Roman" w:eastAsia="Times New Roman" w:hAnsi="Times New Roman"/>
          <w:sz w:val="20"/>
          <w:szCs w:val="20"/>
          <w:lang w:eastAsia="ar-SA"/>
        </w:rPr>
        <w:t>3</w:t>
      </w:r>
      <w:r w:rsidR="00601127">
        <w:rPr>
          <w:rFonts w:ascii="Times New Roman" w:eastAsia="Times New Roman" w:hAnsi="Times New Roman"/>
          <w:sz w:val="20"/>
          <w:szCs w:val="20"/>
          <w:lang w:eastAsia="ar-SA"/>
        </w:rPr>
        <w:t xml:space="preserve">. </w:t>
      </w:r>
      <w:r w:rsidRPr="00852422">
        <w:rPr>
          <w:rFonts w:ascii="Times New Roman" w:eastAsia="Times New Roman" w:hAnsi="Times New Roman"/>
          <w:sz w:val="20"/>
          <w:szCs w:val="20"/>
          <w:lang w:eastAsia="ar-SA"/>
        </w:rPr>
        <w:t xml:space="preserve"> Информационной карты Документации. Цена за единицу измерения и сумма в таблице должны включать в себя </w:t>
      </w:r>
      <w:r w:rsidR="00C647A7" w:rsidRPr="00C647A7">
        <w:rPr>
          <w:rFonts w:ascii="Times New Roman" w:eastAsia="Times New Roman" w:hAnsi="Times New Roman"/>
          <w:sz w:val="20"/>
          <w:szCs w:val="20"/>
          <w:lang w:eastAsia="ar-SA"/>
        </w:rPr>
        <w:t>себестоимость Товара, бесплатные топливные карты и бесплатное обслуживание топливных карт</w:t>
      </w:r>
      <w:r w:rsidRPr="00852422">
        <w:rPr>
          <w:rFonts w:ascii="Times New Roman" w:eastAsia="Times New Roman" w:hAnsi="Times New Roman"/>
          <w:sz w:val="20"/>
          <w:szCs w:val="20"/>
          <w:lang w:eastAsia="ar-SA"/>
        </w:rPr>
        <w:t xml:space="preserve">. </w:t>
      </w:r>
    </w:p>
    <w:p w14:paraId="1307E204" w14:textId="77777777" w:rsidR="00FC6CC6" w:rsidRPr="00852422" w:rsidRDefault="00FC6CC6" w:rsidP="00FC6CC6">
      <w:pPr>
        <w:tabs>
          <w:tab w:val="left" w:pos="284"/>
          <w:tab w:val="left" w:pos="709"/>
          <w:tab w:val="left" w:pos="851"/>
        </w:tabs>
        <w:suppressAutoHyphens/>
        <w:spacing w:after="0" w:line="240" w:lineRule="auto"/>
        <w:contextualSpacing/>
        <w:jc w:val="both"/>
        <w:rPr>
          <w:rFonts w:ascii="Times New Roman" w:eastAsia="Times New Roman" w:hAnsi="Times New Roman"/>
          <w:b/>
          <w:bCs/>
          <w:sz w:val="20"/>
          <w:szCs w:val="20"/>
          <w:lang w:eastAsia="ar-SA"/>
        </w:rPr>
      </w:pPr>
      <w:r w:rsidRPr="00852422">
        <w:rPr>
          <w:rFonts w:ascii="Times New Roman" w:eastAsia="Times New Roman" w:hAnsi="Times New Roman"/>
          <w:bCs/>
          <w:sz w:val="20"/>
          <w:szCs w:val="20"/>
          <w:lang w:eastAsia="ar-SA"/>
        </w:rPr>
        <w:t>5.</w:t>
      </w:r>
      <w:r w:rsidRPr="00852422">
        <w:rPr>
          <w:rFonts w:ascii="Times New Roman" w:eastAsia="Times New Roman" w:hAnsi="Times New Roman"/>
          <w:b/>
          <w:bCs/>
          <w:sz w:val="20"/>
          <w:szCs w:val="20"/>
          <w:lang w:eastAsia="ar-SA"/>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07670F8" w14:textId="77777777" w:rsidR="00601127" w:rsidRPr="00B40E5E" w:rsidRDefault="00601127" w:rsidP="00601127">
      <w:pPr>
        <w:tabs>
          <w:tab w:val="left" w:pos="1494"/>
        </w:tabs>
        <w:suppressAutoHyphens/>
        <w:spacing w:after="0" w:line="240" w:lineRule="auto"/>
        <w:jc w:val="both"/>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6. * Для </w:t>
      </w:r>
      <w:r w:rsidR="002D0EED">
        <w:rPr>
          <w:rFonts w:ascii="Times New Roman" w:eastAsia="Times New Roman" w:hAnsi="Times New Roman"/>
          <w:sz w:val="20"/>
          <w:szCs w:val="20"/>
          <w:lang w:eastAsia="ar-SA"/>
        </w:rPr>
        <w:t>автомобильного топлива – бензина АИ-</w:t>
      </w:r>
      <w:r w:rsidR="005004EA">
        <w:rPr>
          <w:rFonts w:ascii="Times New Roman" w:eastAsia="Times New Roman" w:hAnsi="Times New Roman"/>
          <w:sz w:val="20"/>
          <w:szCs w:val="20"/>
          <w:lang w:eastAsia="ar-SA"/>
        </w:rPr>
        <w:t>95.</w:t>
      </w:r>
    </w:p>
    <w:p w14:paraId="4AD8B8CE" w14:textId="77777777"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9"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5"/>
      <w:bookmarkEnd w:id="166"/>
      <w:bookmarkEnd w:id="167"/>
      <w:bookmarkEnd w:id="168"/>
      <w:bookmarkEnd w:id="169"/>
    </w:p>
    <w:p w14:paraId="77368116" w14:textId="77777777"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14:paraId="0103296C" w14:textId="77777777"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14:paraId="7158D498"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14:paraId="77E0CC8B" w14:textId="77777777"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14:paraId="0613E982" w14:textId="77777777"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14:paraId="44F1E130" w14:textId="77777777"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14:paraId="0E58DACA" w14:textId="77777777"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14:paraId="01CE1D87" w14:textId="77777777"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 xml:space="preserve">право заключения </w:t>
      </w:r>
      <w:r w:rsidR="00BC3B9D">
        <w:rPr>
          <w:rFonts w:ascii="Times New Roman" w:eastAsia="Calibri" w:hAnsi="Times New Roman" w:cs="Times New Roman"/>
          <w:bCs/>
          <w:sz w:val="24"/>
          <w:szCs w:val="24"/>
        </w:rPr>
        <w:t>договор</w:t>
      </w:r>
      <w:r w:rsidR="00C54C7B">
        <w:rPr>
          <w:rFonts w:ascii="Times New Roman" w:eastAsia="Calibri" w:hAnsi="Times New Roman" w:cs="Times New Roman"/>
          <w:bCs/>
          <w:sz w:val="24"/>
          <w:szCs w:val="24"/>
        </w:rPr>
        <w:t>а</w:t>
      </w:r>
      <w:r w:rsidR="00BC3B9D">
        <w:rPr>
          <w:rFonts w:ascii="Times New Roman" w:eastAsia="Calibri" w:hAnsi="Times New Roman" w:cs="Times New Roman"/>
          <w:bCs/>
          <w:sz w:val="24"/>
          <w:szCs w:val="24"/>
        </w:rPr>
        <w:t xml:space="preserve"> поставки </w:t>
      </w:r>
      <w:r w:rsidR="002D0EED">
        <w:rPr>
          <w:rFonts w:ascii="Times New Roman" w:eastAsia="Calibri" w:hAnsi="Times New Roman" w:cs="Times New Roman"/>
          <w:bCs/>
          <w:sz w:val="24"/>
          <w:szCs w:val="24"/>
        </w:rPr>
        <w:t>автомобильного топлива – бензина АИ-95</w:t>
      </w:r>
      <w:r w:rsidR="003A2F0D" w:rsidRPr="003A2F0D">
        <w:rPr>
          <w:rFonts w:ascii="Times New Roman" w:eastAsia="Calibri" w:hAnsi="Times New Roman" w:cs="Times New Roman"/>
          <w:sz w:val="24"/>
          <w:szCs w:val="24"/>
        </w:rPr>
        <w:t xml:space="preserve">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w:t>
      </w:r>
      <w:r w:rsidR="00FC6CC6">
        <w:rPr>
          <w:rFonts w:ascii="Times New Roman" w:eastAsia="Times New Roman" w:hAnsi="Times New Roman" w:cs="Times New Roman"/>
          <w:sz w:val="24"/>
          <w:szCs w:val="24"/>
          <w:lang w:eastAsia="ar-SA"/>
        </w:rPr>
        <w:t>Товара</w:t>
      </w:r>
      <w:r w:rsidR="003A2F0D" w:rsidRPr="003A2F0D">
        <w:rPr>
          <w:rFonts w:ascii="Times New Roman" w:eastAsia="Times New Roman" w:hAnsi="Times New Roman" w:cs="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14:paraId="5E0088EC" w14:textId="77777777" w:rsidTr="00E76E82">
        <w:tc>
          <w:tcPr>
            <w:tcW w:w="675" w:type="dxa"/>
            <w:tcBorders>
              <w:top w:val="single" w:sz="4" w:space="0" w:color="000000"/>
              <w:left w:val="single" w:sz="4" w:space="0" w:color="000000"/>
              <w:bottom w:val="single" w:sz="4" w:space="0" w:color="auto"/>
            </w:tcBorders>
            <w:shd w:val="clear" w:color="auto" w:fill="auto"/>
          </w:tcPr>
          <w:p w14:paraId="5B4F629D" w14:textId="77777777"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14:paraId="0F86FF13" w14:textId="77777777"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8F444CF" w14:textId="77777777"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FC6CC6" w:rsidRPr="003A2F0D" w14:paraId="7163CD0B" w14:textId="77777777"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591A9C3" w14:textId="77777777" w:rsidR="00FC6CC6" w:rsidRPr="003A2F0D" w:rsidRDefault="00FC6CC6" w:rsidP="00253EF1">
            <w:pPr>
              <w:numPr>
                <w:ilvl w:val="0"/>
                <w:numId w:val="19"/>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14:paraId="502A8A7C" w14:textId="77777777" w:rsidR="00FC6CC6" w:rsidRPr="00326AF5" w:rsidRDefault="00FC6CC6" w:rsidP="00FC6CC6">
            <w:pPr>
              <w:tabs>
                <w:tab w:val="left" w:pos="425"/>
                <w:tab w:val="left" w:pos="567"/>
                <w:tab w:val="left" w:pos="709"/>
              </w:tabs>
              <w:suppressAutoHyphens/>
              <w:snapToGrid w:val="0"/>
              <w:spacing w:after="0" w:line="240" w:lineRule="auto"/>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Согласно раздела 5 Документации – «Техническое задание»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B0F9F6D" w14:textId="77777777" w:rsidR="00FC6CC6" w:rsidRPr="00326AF5" w:rsidRDefault="00FC6CC6" w:rsidP="00FC6CC6">
            <w:pPr>
              <w:tabs>
                <w:tab w:val="left" w:pos="0"/>
                <w:tab w:val="left" w:pos="1494"/>
              </w:tabs>
              <w:spacing w:after="0"/>
              <w:rPr>
                <w:rFonts w:ascii="Times New Roman" w:eastAsia="Times New Roman" w:hAnsi="Times New Roman"/>
                <w:i/>
                <w:sz w:val="24"/>
                <w:szCs w:val="24"/>
                <w:lang w:eastAsia="ar-SA"/>
              </w:rPr>
            </w:pPr>
            <w:r w:rsidRPr="00326AF5">
              <w:rPr>
                <w:rFonts w:ascii="Times New Roman" w:eastAsia="Times New Roman" w:hAnsi="Times New Roman"/>
                <w:i/>
                <w:color w:val="A6A6A6"/>
                <w:sz w:val="24"/>
                <w:szCs w:val="24"/>
                <w:lang w:eastAsia="ar-SA"/>
              </w:rPr>
              <w:t>Указывается конкретное наименование, подробные характеристики и т.д. предлагаемого к поставке Товара</w:t>
            </w:r>
          </w:p>
        </w:tc>
      </w:tr>
    </w:tbl>
    <w:p w14:paraId="1CBE24E5"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459A2F72" w14:textId="77777777" w:rsidR="00FC6CC6" w:rsidRDefault="00FC6CC6" w:rsidP="003A2F0D">
      <w:pPr>
        <w:suppressAutoHyphens/>
        <w:spacing w:after="0" w:line="240" w:lineRule="auto"/>
        <w:ind w:firstLine="567"/>
        <w:jc w:val="both"/>
        <w:rPr>
          <w:rFonts w:ascii="Times New Roman" w:eastAsia="Times New Roman" w:hAnsi="Times New Roman" w:cs="Times New Roman"/>
          <w:sz w:val="24"/>
          <w:szCs w:val="24"/>
          <w:lang w:eastAsia="ru-RU"/>
        </w:rPr>
      </w:pPr>
    </w:p>
    <w:p w14:paraId="471B027A"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723AE8E5"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14:paraId="59058C94"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14:paraId="44EEFF7A"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14:paraId="1FCBD2E0" w14:textId="77777777"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9658FE6" w14:textId="77777777"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14:paraId="784E510E"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14:paraId="6F887281" w14:textId="77777777"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bookmarkStart w:id="170" w:name="_Ref214869550"/>
      <w:bookmarkStart w:id="171" w:name="_Toc386464021"/>
      <w:bookmarkStart w:id="172" w:name="_Toc409595073"/>
      <w:r w:rsidRPr="00FC6CC6">
        <w:rPr>
          <w:rFonts w:ascii="Times New Roman" w:eastAsia="Times New Roman" w:hAnsi="Times New Roman" w:cs="Times New Roman"/>
          <w:sz w:val="18"/>
          <w:szCs w:val="18"/>
          <w:lang w:eastAsia="ar-SA"/>
        </w:rPr>
        <w:t>1.</w:t>
      </w:r>
      <w:r w:rsidRPr="00FC6CC6">
        <w:rPr>
          <w:rFonts w:ascii="Times New Roman" w:eastAsia="Times New Roman" w:hAnsi="Times New Roman" w:cs="Times New Roman"/>
          <w:sz w:val="18"/>
          <w:szCs w:val="18"/>
          <w:lang w:eastAsia="ar-SA"/>
        </w:rPr>
        <w:tab/>
        <w:t>Участник закупки приводит номер и дату письма о подаче оферты, приложением к которому является данное техническое предложение.</w:t>
      </w:r>
    </w:p>
    <w:p w14:paraId="609DB8C5" w14:textId="77777777"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2.</w:t>
      </w:r>
      <w:r w:rsidRPr="00FC6CC6">
        <w:rPr>
          <w:rFonts w:ascii="Times New Roman" w:eastAsia="Times New Roman" w:hAnsi="Times New Roman" w:cs="Times New Roman"/>
          <w:sz w:val="18"/>
          <w:szCs w:val="18"/>
          <w:lang w:eastAsia="ar-SA"/>
        </w:rPr>
        <w:tab/>
        <w:t>Участник закупки указывает свое фирменное наименование (в т.ч. организационно-правовую форму) и свой адрес.</w:t>
      </w:r>
    </w:p>
    <w:p w14:paraId="1DC64BCA" w14:textId="77777777"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3.</w:t>
      </w:r>
      <w:r w:rsidRPr="00FC6CC6">
        <w:rPr>
          <w:rFonts w:ascii="Times New Roman" w:eastAsia="Times New Roman" w:hAnsi="Times New Roman" w:cs="Times New Roman"/>
          <w:sz w:val="18"/>
          <w:szCs w:val="18"/>
          <w:lang w:eastAsia="ar-SA"/>
        </w:rPr>
        <w:tab/>
        <w:t>В техническом предложении описываются все позиции таблицы коммерческого предложения.</w:t>
      </w:r>
    </w:p>
    <w:p w14:paraId="5B563F46" w14:textId="77777777"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4.</w:t>
      </w:r>
      <w:r w:rsidRPr="00FC6CC6">
        <w:rPr>
          <w:rFonts w:ascii="Times New Roman" w:eastAsia="Times New Roman" w:hAnsi="Times New Roman" w:cs="Times New Roman"/>
          <w:sz w:val="18"/>
          <w:szCs w:val="18"/>
          <w:lang w:eastAsia="ar-SA"/>
        </w:rPr>
        <w:tab/>
        <w:t xml:space="preserve">В колонке «Требования Заказчика» указывается наименование Товара, приводятся все требования к позиции, указанные в разделе 5 «Техническое задание» Документации. </w:t>
      </w:r>
    </w:p>
    <w:p w14:paraId="16C657CB" w14:textId="77777777" w:rsidR="00FC6CC6" w:rsidRPr="00FC6CC6" w:rsidRDefault="00FC6CC6" w:rsidP="00FC6CC6">
      <w:pPr>
        <w:tabs>
          <w:tab w:val="left" w:pos="284"/>
          <w:tab w:val="num" w:pos="360"/>
          <w:tab w:val="left" w:pos="425"/>
          <w:tab w:val="left" w:pos="567"/>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5.</w:t>
      </w:r>
      <w:r w:rsidRPr="00FC6CC6">
        <w:rPr>
          <w:rFonts w:ascii="Times New Roman" w:eastAsia="Times New Roman" w:hAnsi="Times New Roman" w:cs="Times New Roman"/>
          <w:sz w:val="18"/>
          <w:szCs w:val="18"/>
          <w:lang w:eastAsia="ar-SA"/>
        </w:rPr>
        <w:tab/>
        <w:t>В колонке «Предложение Участника закупки» указывается конкретное наименование, описание соответствующих характеристик и т.д. предлагаемого к поставке Товара.</w:t>
      </w:r>
    </w:p>
    <w:p w14:paraId="5222C7C8" w14:textId="77777777"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14:paraId="1B5736F9" w14:textId="77777777" w:rsidR="00FC6CC6" w:rsidRDefault="00FC6CC6" w:rsidP="0005213E">
      <w:pPr>
        <w:tabs>
          <w:tab w:val="left" w:pos="567"/>
          <w:tab w:val="num" w:pos="1276"/>
          <w:tab w:val="left" w:pos="1494"/>
        </w:tabs>
        <w:spacing w:after="0" w:line="240" w:lineRule="auto"/>
        <w:jc w:val="both"/>
        <w:rPr>
          <w:rFonts w:ascii="Calibri" w:eastAsia="Calibri" w:hAnsi="Calibri" w:cs="Times New Roman"/>
          <w:lang w:eastAsia="ar-SA"/>
        </w:rPr>
      </w:pPr>
    </w:p>
    <w:p w14:paraId="7BE4B6D6" w14:textId="77777777"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14:paraId="10471B6B" w14:textId="77777777"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14:paraId="12F38C19" w14:textId="77777777"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14:paraId="245265B6" w14:textId="77777777"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14:paraId="0814CDAA" w14:textId="77777777"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14:paraId="21229E5E" w14:textId="77777777" w:rsidR="008E3EFA" w:rsidRDefault="008E3EFA" w:rsidP="0005213E">
      <w:pPr>
        <w:tabs>
          <w:tab w:val="left" w:pos="567"/>
          <w:tab w:val="num" w:pos="1276"/>
          <w:tab w:val="left" w:pos="1494"/>
        </w:tabs>
        <w:spacing w:after="0" w:line="240" w:lineRule="auto"/>
        <w:jc w:val="both"/>
        <w:rPr>
          <w:rFonts w:ascii="Calibri" w:eastAsia="Calibri" w:hAnsi="Calibri" w:cs="Times New Roman"/>
          <w:lang w:eastAsia="ar-SA"/>
        </w:rPr>
      </w:pPr>
    </w:p>
    <w:p w14:paraId="48224B0C" w14:textId="77777777" w:rsidR="008E3EFA" w:rsidRDefault="008E3EFA" w:rsidP="0005213E">
      <w:pPr>
        <w:tabs>
          <w:tab w:val="left" w:pos="567"/>
          <w:tab w:val="num" w:pos="1276"/>
          <w:tab w:val="left" w:pos="1494"/>
        </w:tabs>
        <w:spacing w:after="0" w:line="240" w:lineRule="auto"/>
        <w:jc w:val="both"/>
        <w:rPr>
          <w:rFonts w:ascii="Calibri" w:eastAsia="Calibri" w:hAnsi="Calibri" w:cs="Times New Roman"/>
          <w:lang w:eastAsia="ar-SA"/>
        </w:rPr>
      </w:pPr>
    </w:p>
    <w:p w14:paraId="66A5EF76" w14:textId="77777777" w:rsidR="008E3EFA" w:rsidRDefault="008E3EFA" w:rsidP="0005213E">
      <w:pPr>
        <w:tabs>
          <w:tab w:val="left" w:pos="567"/>
          <w:tab w:val="num" w:pos="1276"/>
          <w:tab w:val="left" w:pos="1494"/>
        </w:tabs>
        <w:spacing w:after="0" w:line="240" w:lineRule="auto"/>
        <w:jc w:val="both"/>
        <w:rPr>
          <w:rFonts w:ascii="Calibri" w:eastAsia="Calibri" w:hAnsi="Calibri" w:cs="Times New Roman"/>
          <w:lang w:eastAsia="ar-SA"/>
        </w:rPr>
      </w:pPr>
    </w:p>
    <w:p w14:paraId="06E0757C" w14:textId="77777777" w:rsidR="008E3EFA" w:rsidRDefault="008E3EFA" w:rsidP="0005213E">
      <w:pPr>
        <w:tabs>
          <w:tab w:val="left" w:pos="567"/>
          <w:tab w:val="num" w:pos="1276"/>
          <w:tab w:val="left" w:pos="1494"/>
        </w:tabs>
        <w:spacing w:after="0" w:line="240" w:lineRule="auto"/>
        <w:jc w:val="both"/>
        <w:rPr>
          <w:rFonts w:ascii="Calibri" w:eastAsia="Calibri" w:hAnsi="Calibri" w:cs="Times New Roman"/>
          <w:lang w:eastAsia="ar-SA"/>
        </w:rPr>
      </w:pPr>
    </w:p>
    <w:p w14:paraId="6C07D3EF" w14:textId="77777777"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14:paraId="035A7961" w14:textId="77777777" w:rsidR="008F01C0" w:rsidRDefault="008F01C0" w:rsidP="0005213E">
      <w:pPr>
        <w:tabs>
          <w:tab w:val="left" w:pos="567"/>
          <w:tab w:val="num" w:pos="1276"/>
          <w:tab w:val="left" w:pos="1494"/>
        </w:tabs>
        <w:spacing w:after="0" w:line="240" w:lineRule="auto"/>
        <w:jc w:val="both"/>
        <w:rPr>
          <w:rFonts w:ascii="Calibri" w:eastAsia="Calibri" w:hAnsi="Calibri" w:cs="Times New Roman"/>
          <w:lang w:eastAsia="ar-SA"/>
        </w:rPr>
      </w:pPr>
    </w:p>
    <w:p w14:paraId="40EF33F6" w14:textId="77777777"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14:paraId="33A94746" w14:textId="77777777"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14:paraId="00201948" w14:textId="77777777"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3"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0"/>
      <w:bookmarkEnd w:id="171"/>
      <w:bookmarkEnd w:id="172"/>
      <w:bookmarkEnd w:id="173"/>
    </w:p>
    <w:p w14:paraId="6A769241" w14:textId="77777777"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14:paraId="61D5C32B" w14:textId="77777777"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14:paraId="60AD4500"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14:paraId="723CFEEB"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14:paraId="290C691F" w14:textId="77777777"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14:paraId="5C298587"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3FF47FE2" w14:textId="77777777"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14:paraId="21DAD3E6"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62FFED61"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14:paraId="0F427F61"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14:paraId="65ACAB43" w14:textId="77777777"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051D5740" w14:textId="77777777"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51A8EFC4" w14:textId="77777777"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90310E9" w14:textId="77777777"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14:paraId="5E772C1B"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2C330368" w14:textId="77777777"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C166CFF"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3603FAA"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0E49A8F4"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1CE3EF5D" w14:textId="77777777"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F62774F"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F87F834"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1C7886F4"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3AE345C0" w14:textId="77777777"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F79790"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47E4DB9"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43DE4367"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56DE02D3" w14:textId="77777777"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E1F3DBC" w14:textId="77777777"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F900A0C"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3783EDB8"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40CCA67A" w14:textId="77777777"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61B6AEB"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4E16F9E"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5942C170"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5B438635" w14:textId="77777777"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8807B57"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4089B84"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18ABC019"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7103BF26" w14:textId="77777777"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C9105D"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85877E"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7AF16EC5"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0FF531F6" w14:textId="77777777"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C8A6AA8"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52A8306"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17F076A5"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1B33637F" w14:textId="77777777"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D7CB038"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8106D8"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631BE481" w14:textId="77777777"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14:paraId="7F045A2D" w14:textId="77777777"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5046010"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3E63F6B"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031F575A"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401A13C9" w14:textId="77777777"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375E794"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D41DF47"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2E506CF0"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6466BFC8" w14:textId="77777777"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D83C51"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68EC60C"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3264FBFB"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5E6FFDF7" w14:textId="77777777"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6ED137"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B5CCE58"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14:paraId="6723A951"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5E238029"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12F888C7"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14:paraId="63A3F2A3"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23A047D6"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56F09071" w14:textId="77777777"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65E225A0"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14:paraId="2FCA5E84"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14:paraId="0198BD4E"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14:paraId="5BA31A86"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14:paraId="1B3D6192"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14:paraId="1CD4E9A5"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F141CFC"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14:paraId="31A8B24F"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14:paraId="2FCD5478" w14:textId="77777777" w:rsidR="003A2F0D" w:rsidRPr="003A2F0D" w:rsidRDefault="003A2F0D" w:rsidP="003A2F0D">
      <w:pPr>
        <w:rPr>
          <w:rFonts w:ascii="Calibri" w:eastAsia="Calibri" w:hAnsi="Calibri" w:cs="Times New Roman"/>
          <w:lang w:eastAsia="ar-SA"/>
        </w:rPr>
      </w:pPr>
    </w:p>
    <w:p w14:paraId="732E5C47" w14:textId="77777777" w:rsidR="003A2F0D" w:rsidRPr="003A2F0D" w:rsidRDefault="003A2F0D" w:rsidP="003A2F0D">
      <w:pPr>
        <w:rPr>
          <w:rFonts w:ascii="Calibri" w:eastAsia="Calibri" w:hAnsi="Calibri" w:cs="Times New Roman"/>
          <w:lang w:eastAsia="ar-SA"/>
        </w:rPr>
      </w:pPr>
    </w:p>
    <w:p w14:paraId="54970415" w14:textId="77777777" w:rsidR="003A2F0D" w:rsidRPr="003A2F0D" w:rsidRDefault="003A2F0D" w:rsidP="003A2F0D">
      <w:pPr>
        <w:rPr>
          <w:rFonts w:ascii="Calibri" w:eastAsia="Calibri" w:hAnsi="Calibri" w:cs="Times New Roman"/>
          <w:lang w:eastAsia="ar-SA"/>
        </w:rPr>
      </w:pPr>
    </w:p>
    <w:p w14:paraId="40846FDF" w14:textId="77777777" w:rsidR="003A2F0D" w:rsidRPr="003A2F0D" w:rsidRDefault="003A2F0D" w:rsidP="003A2F0D">
      <w:pPr>
        <w:rPr>
          <w:rFonts w:ascii="Calibri" w:eastAsia="Calibri" w:hAnsi="Calibri" w:cs="Times New Roman"/>
          <w:lang w:eastAsia="ar-SA"/>
        </w:rPr>
      </w:pPr>
    </w:p>
    <w:p w14:paraId="33C49A79" w14:textId="77777777" w:rsidR="003A2F0D" w:rsidRPr="003A2F0D" w:rsidRDefault="003A2F0D" w:rsidP="003A2F0D">
      <w:pPr>
        <w:rPr>
          <w:rFonts w:ascii="Calibri" w:eastAsia="Calibri" w:hAnsi="Calibri" w:cs="Times New Roman"/>
          <w:lang w:eastAsia="ar-SA"/>
        </w:rPr>
      </w:pPr>
    </w:p>
    <w:p w14:paraId="1866F358" w14:textId="77777777" w:rsidR="003A2F0D" w:rsidRPr="003A2F0D" w:rsidRDefault="003A2F0D" w:rsidP="003A2F0D">
      <w:pPr>
        <w:rPr>
          <w:rFonts w:ascii="Calibri" w:eastAsia="Calibri" w:hAnsi="Calibri" w:cs="Times New Roman"/>
          <w:lang w:eastAsia="ar-SA"/>
        </w:rPr>
      </w:pPr>
    </w:p>
    <w:p w14:paraId="40923336" w14:textId="77777777" w:rsidR="003A2F0D" w:rsidRPr="003A2F0D" w:rsidRDefault="003A2F0D" w:rsidP="003A2F0D">
      <w:pPr>
        <w:rPr>
          <w:rFonts w:ascii="Calibri" w:eastAsia="Calibri" w:hAnsi="Calibri" w:cs="Times New Roman"/>
          <w:lang w:eastAsia="ar-SA"/>
        </w:rPr>
      </w:pPr>
    </w:p>
    <w:p w14:paraId="43C379F4" w14:textId="77777777" w:rsidR="003A2F0D" w:rsidRPr="003A2F0D" w:rsidRDefault="003A2F0D" w:rsidP="003A2F0D">
      <w:pPr>
        <w:rPr>
          <w:rFonts w:ascii="Calibri" w:eastAsia="Calibri" w:hAnsi="Calibri" w:cs="Times New Roman"/>
          <w:lang w:eastAsia="ar-SA"/>
        </w:rPr>
      </w:pPr>
    </w:p>
    <w:p w14:paraId="3D2A6F97" w14:textId="77777777" w:rsidR="003A2F0D" w:rsidRDefault="003A2F0D" w:rsidP="003A2F0D">
      <w:pPr>
        <w:rPr>
          <w:rFonts w:ascii="Calibri" w:eastAsia="Calibri" w:hAnsi="Calibri" w:cs="Times New Roman"/>
          <w:lang w:eastAsia="ar-SA"/>
        </w:rPr>
      </w:pPr>
    </w:p>
    <w:p w14:paraId="2007C78D" w14:textId="77777777" w:rsidR="00171926" w:rsidRDefault="00171926" w:rsidP="003A2F0D">
      <w:pPr>
        <w:rPr>
          <w:rFonts w:ascii="Calibri" w:eastAsia="Calibri" w:hAnsi="Calibri" w:cs="Times New Roman"/>
          <w:lang w:eastAsia="ar-SA"/>
        </w:rPr>
      </w:pPr>
    </w:p>
    <w:p w14:paraId="657F41F0" w14:textId="77777777" w:rsidR="00171926" w:rsidRDefault="00171926" w:rsidP="003A2F0D">
      <w:pPr>
        <w:rPr>
          <w:rFonts w:ascii="Calibri" w:eastAsia="Calibri" w:hAnsi="Calibri" w:cs="Times New Roman"/>
          <w:lang w:eastAsia="ar-SA"/>
        </w:rPr>
      </w:pPr>
    </w:p>
    <w:p w14:paraId="5E118C99" w14:textId="77777777" w:rsidR="001E7E71" w:rsidRDefault="001E7E71" w:rsidP="003A2F0D">
      <w:pPr>
        <w:rPr>
          <w:rFonts w:ascii="Calibri" w:eastAsia="Calibri" w:hAnsi="Calibri" w:cs="Times New Roman"/>
          <w:lang w:eastAsia="ar-SA"/>
        </w:rPr>
      </w:pPr>
    </w:p>
    <w:p w14:paraId="624B9F73" w14:textId="77777777" w:rsidR="007E0274" w:rsidRDefault="007E0274" w:rsidP="00340C98">
      <w:pPr>
        <w:spacing w:after="0" w:line="240" w:lineRule="auto"/>
        <w:rPr>
          <w:rFonts w:ascii="Times New Roman" w:eastAsia="Calibri" w:hAnsi="Times New Roman" w:cs="Times New Roman"/>
          <w:sz w:val="20"/>
          <w:szCs w:val="20"/>
          <w:lang w:eastAsia="ar-SA"/>
        </w:rPr>
      </w:pPr>
    </w:p>
    <w:p w14:paraId="0A30DEC4" w14:textId="77777777" w:rsidR="00EF232F" w:rsidRDefault="00EF232F" w:rsidP="00340C98">
      <w:pPr>
        <w:spacing w:after="0" w:line="240" w:lineRule="auto"/>
        <w:rPr>
          <w:rFonts w:ascii="Times New Roman" w:eastAsia="Calibri" w:hAnsi="Times New Roman" w:cs="Times New Roman"/>
          <w:sz w:val="20"/>
          <w:szCs w:val="20"/>
          <w:lang w:eastAsia="ar-SA"/>
        </w:rPr>
      </w:pPr>
    </w:p>
    <w:p w14:paraId="0FDEAC78" w14:textId="77777777" w:rsidR="00EF232F" w:rsidRDefault="00EF232F" w:rsidP="00340C98">
      <w:pPr>
        <w:spacing w:after="0" w:line="240" w:lineRule="auto"/>
        <w:rPr>
          <w:rFonts w:ascii="Times New Roman" w:eastAsia="Calibri" w:hAnsi="Times New Roman" w:cs="Times New Roman"/>
          <w:sz w:val="20"/>
          <w:szCs w:val="20"/>
          <w:lang w:eastAsia="ar-SA"/>
        </w:rPr>
      </w:pPr>
    </w:p>
    <w:p w14:paraId="6C8B31F6" w14:textId="77777777" w:rsidR="00EF232F" w:rsidRDefault="00EF232F" w:rsidP="00340C98">
      <w:pPr>
        <w:spacing w:after="0" w:line="240" w:lineRule="auto"/>
        <w:rPr>
          <w:rFonts w:ascii="Times New Roman" w:eastAsia="Calibri" w:hAnsi="Times New Roman" w:cs="Times New Roman"/>
          <w:sz w:val="20"/>
          <w:szCs w:val="20"/>
          <w:lang w:eastAsia="ar-SA"/>
        </w:rPr>
      </w:pPr>
    </w:p>
    <w:p w14:paraId="33089750" w14:textId="77777777" w:rsidR="00EF232F" w:rsidRDefault="00EF232F" w:rsidP="00340C98">
      <w:pPr>
        <w:spacing w:after="0" w:line="240" w:lineRule="auto"/>
        <w:rPr>
          <w:rFonts w:ascii="Times New Roman" w:eastAsia="Calibri" w:hAnsi="Times New Roman" w:cs="Times New Roman"/>
          <w:sz w:val="20"/>
          <w:szCs w:val="20"/>
          <w:lang w:eastAsia="ar-SA"/>
        </w:rPr>
      </w:pPr>
    </w:p>
    <w:p w14:paraId="6BA1B618" w14:textId="77777777" w:rsidR="00EF232F" w:rsidRDefault="00EF232F" w:rsidP="00340C98">
      <w:pPr>
        <w:spacing w:after="0" w:line="240" w:lineRule="auto"/>
        <w:rPr>
          <w:rFonts w:ascii="Times New Roman" w:eastAsia="Calibri" w:hAnsi="Times New Roman" w:cs="Times New Roman"/>
          <w:sz w:val="20"/>
          <w:szCs w:val="20"/>
          <w:lang w:eastAsia="ar-SA"/>
        </w:rPr>
      </w:pPr>
    </w:p>
    <w:p w14:paraId="35D3B559" w14:textId="77777777" w:rsidR="00EF232F" w:rsidRDefault="00EF232F" w:rsidP="00340C98">
      <w:pPr>
        <w:spacing w:after="0" w:line="240" w:lineRule="auto"/>
        <w:rPr>
          <w:rFonts w:ascii="Times New Roman" w:eastAsia="Calibri" w:hAnsi="Times New Roman" w:cs="Times New Roman"/>
          <w:sz w:val="20"/>
          <w:szCs w:val="20"/>
          <w:lang w:eastAsia="ar-SA"/>
        </w:rPr>
      </w:pPr>
    </w:p>
    <w:p w14:paraId="15E0F046" w14:textId="77777777" w:rsidR="005B3C4E" w:rsidRDefault="005B3C4E" w:rsidP="00340C98">
      <w:pPr>
        <w:spacing w:after="0" w:line="240" w:lineRule="auto"/>
        <w:rPr>
          <w:rFonts w:ascii="Times New Roman" w:eastAsia="Calibri" w:hAnsi="Times New Roman" w:cs="Times New Roman"/>
          <w:sz w:val="20"/>
          <w:szCs w:val="20"/>
          <w:lang w:eastAsia="ar-SA"/>
        </w:rPr>
      </w:pPr>
    </w:p>
    <w:p w14:paraId="716E7835" w14:textId="77777777" w:rsidR="005B3C4E" w:rsidRDefault="005B3C4E" w:rsidP="00340C98">
      <w:pPr>
        <w:spacing w:after="0" w:line="240" w:lineRule="auto"/>
        <w:rPr>
          <w:rFonts w:ascii="Times New Roman" w:eastAsia="Calibri" w:hAnsi="Times New Roman" w:cs="Times New Roman"/>
          <w:sz w:val="20"/>
          <w:szCs w:val="20"/>
          <w:lang w:eastAsia="ar-SA"/>
        </w:rPr>
      </w:pPr>
    </w:p>
    <w:p w14:paraId="36066DBC" w14:textId="77777777" w:rsidR="005B3C4E" w:rsidRDefault="005B3C4E" w:rsidP="00340C98">
      <w:pPr>
        <w:spacing w:after="0" w:line="240" w:lineRule="auto"/>
        <w:rPr>
          <w:rFonts w:ascii="Times New Roman" w:eastAsia="Calibri" w:hAnsi="Times New Roman" w:cs="Times New Roman"/>
          <w:sz w:val="20"/>
          <w:szCs w:val="20"/>
          <w:lang w:eastAsia="ar-SA"/>
        </w:rPr>
      </w:pPr>
    </w:p>
    <w:p w14:paraId="2FAC8F1A" w14:textId="77777777" w:rsidR="005B3C4E" w:rsidRDefault="005B3C4E" w:rsidP="00340C98">
      <w:pPr>
        <w:spacing w:after="0" w:line="240" w:lineRule="auto"/>
        <w:rPr>
          <w:rFonts w:ascii="Times New Roman" w:eastAsia="Calibri" w:hAnsi="Times New Roman" w:cs="Times New Roman"/>
          <w:sz w:val="20"/>
          <w:szCs w:val="20"/>
          <w:lang w:eastAsia="ar-SA"/>
        </w:rPr>
      </w:pPr>
    </w:p>
    <w:p w14:paraId="09FAAF11" w14:textId="77777777" w:rsidR="005B3C4E" w:rsidRDefault="005B3C4E" w:rsidP="00340C98">
      <w:pPr>
        <w:spacing w:after="0" w:line="240" w:lineRule="auto"/>
        <w:rPr>
          <w:rFonts w:ascii="Times New Roman" w:eastAsia="Calibri" w:hAnsi="Times New Roman" w:cs="Times New Roman"/>
          <w:sz w:val="20"/>
          <w:szCs w:val="20"/>
          <w:lang w:eastAsia="ar-SA"/>
        </w:rPr>
      </w:pPr>
    </w:p>
    <w:p w14:paraId="711AD1C0" w14:textId="77777777" w:rsidR="005B3C4E" w:rsidRDefault="005B3C4E" w:rsidP="00340C98">
      <w:pPr>
        <w:spacing w:after="0" w:line="240" w:lineRule="auto"/>
        <w:rPr>
          <w:rFonts w:ascii="Times New Roman" w:eastAsia="Calibri" w:hAnsi="Times New Roman" w:cs="Times New Roman"/>
          <w:sz w:val="20"/>
          <w:szCs w:val="20"/>
          <w:lang w:eastAsia="ar-SA"/>
        </w:rPr>
      </w:pPr>
    </w:p>
    <w:p w14:paraId="2CEDA3E5" w14:textId="77777777" w:rsidR="00F82D51" w:rsidRDefault="00F82D51" w:rsidP="00340C98">
      <w:pPr>
        <w:spacing w:after="0" w:line="240" w:lineRule="auto"/>
        <w:rPr>
          <w:rFonts w:ascii="Times New Roman" w:eastAsia="Calibri" w:hAnsi="Times New Roman" w:cs="Times New Roman"/>
          <w:sz w:val="20"/>
          <w:szCs w:val="20"/>
          <w:lang w:eastAsia="ar-SA"/>
        </w:rPr>
      </w:pPr>
    </w:p>
    <w:p w14:paraId="33B54675" w14:textId="77777777" w:rsidR="00EF232F" w:rsidRDefault="00EF232F" w:rsidP="00340C98">
      <w:pPr>
        <w:spacing w:after="0" w:line="240" w:lineRule="auto"/>
        <w:rPr>
          <w:rFonts w:ascii="Times New Roman" w:eastAsia="Calibri" w:hAnsi="Times New Roman" w:cs="Times New Roman"/>
          <w:sz w:val="20"/>
          <w:szCs w:val="20"/>
          <w:lang w:eastAsia="ar-SA"/>
        </w:rPr>
      </w:pPr>
    </w:p>
    <w:p w14:paraId="4C5CCE2B" w14:textId="77777777" w:rsidR="00FF0167" w:rsidRDefault="00FF0167" w:rsidP="00340C98">
      <w:pPr>
        <w:spacing w:after="0" w:line="240" w:lineRule="auto"/>
        <w:rPr>
          <w:rFonts w:ascii="Times New Roman" w:eastAsia="Calibri" w:hAnsi="Times New Roman" w:cs="Times New Roman"/>
          <w:sz w:val="20"/>
          <w:szCs w:val="20"/>
          <w:lang w:eastAsia="ar-SA"/>
        </w:rPr>
      </w:pPr>
    </w:p>
    <w:p w14:paraId="1F5E3565" w14:textId="77777777"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4" w:name="_Toc440288222"/>
      <w:bookmarkStart w:id="175" w:name="_Toc447784679"/>
      <w:bookmarkStart w:id="176" w:name="_Toc448824807"/>
      <w:bookmarkStart w:id="177" w:name="_Toc466622514"/>
      <w:bookmarkStart w:id="178"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4"/>
      <w:bookmarkEnd w:id="175"/>
      <w:bookmarkEnd w:id="176"/>
      <w:bookmarkEnd w:id="177"/>
      <w:bookmarkEnd w:id="178"/>
    </w:p>
    <w:p w14:paraId="7C331B23" w14:textId="77777777"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14:paraId="4FA4F770" w14:textId="77777777"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14:paraId="06B568EB" w14:textId="77777777"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14:paraId="7886C20E" w14:textId="77777777"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14:paraId="64CF8640" w14:textId="77777777"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14:paraId="085E2623" w14:textId="77777777"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14:paraId="1EE9BADF" w14:textId="77777777"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14:paraId="07B2D2A9" w14:textId="77777777"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14:paraId="7248421B" w14:textId="77777777"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14:paraId="591D0629"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14:paraId="49823294"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2DB2FE2"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14:paraId="4DC8BBF4" w14:textId="77777777"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28DF6B17" w14:textId="77777777"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14:paraId="1E1C16F7" w14:textId="77777777"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14:paraId="36A9D1C1" w14:textId="77777777"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BE0B2A7" w14:textId="77777777"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14:paraId="66328CD4" w14:textId="77777777"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14:paraId="3C518AE4" w14:textId="77777777"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14:paraId="1F4A198F" w14:textId="77777777"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C3366C" w14:textId="77777777"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14:paraId="740BC544" w14:textId="77777777"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029BC19C" w14:textId="77777777"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14:paraId="2C5F338C" w14:textId="77777777"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14:paraId="5B494C57" w14:textId="77777777"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14:paraId="26028537" w14:textId="77777777"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9BD6021" w14:textId="77777777"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14:paraId="34451C1C" w14:textId="77777777" w:rsidTr="00E567CC">
        <w:trPr>
          <w:cantSplit/>
          <w:trHeight w:val="511"/>
          <w:tblHeader/>
        </w:trPr>
        <w:tc>
          <w:tcPr>
            <w:tcW w:w="573" w:type="dxa"/>
            <w:vAlign w:val="center"/>
          </w:tcPr>
          <w:p w14:paraId="011DA0F8"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14:paraId="68B4E870"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14:paraId="7F46002E"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14:paraId="3B81D4CE"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14:paraId="7ECDB27B"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14:paraId="43539EDF" w14:textId="77777777" w:rsidTr="00E567CC">
        <w:trPr>
          <w:cantSplit/>
          <w:trHeight w:val="2284"/>
        </w:trPr>
        <w:tc>
          <w:tcPr>
            <w:tcW w:w="573" w:type="dxa"/>
          </w:tcPr>
          <w:p w14:paraId="5A5428B9"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14:paraId="69AB3724"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14:paraId="686F5C88"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14:paraId="133DC24C"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14:paraId="3AFFEF0C" w14:textId="77777777" w:rsidTr="00E567CC">
        <w:trPr>
          <w:cantSplit/>
          <w:trHeight w:val="1518"/>
        </w:trPr>
        <w:tc>
          <w:tcPr>
            <w:tcW w:w="573" w:type="dxa"/>
          </w:tcPr>
          <w:p w14:paraId="7A02B2DD"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14:paraId="5494D107"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14:paraId="6C23E669"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14:paraId="384B476D"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14:paraId="5F92F40C" w14:textId="77777777" w:rsidTr="00E567CC">
        <w:trPr>
          <w:cantSplit/>
          <w:trHeight w:val="1503"/>
        </w:trPr>
        <w:tc>
          <w:tcPr>
            <w:tcW w:w="573" w:type="dxa"/>
          </w:tcPr>
          <w:p w14:paraId="07828005"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14:paraId="3475FF6E"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14:paraId="2DD500F8"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14:paraId="2E1D5398" w14:textId="77777777" w:rsidTr="00E567CC">
        <w:trPr>
          <w:cantSplit/>
          <w:trHeight w:val="4326"/>
        </w:trPr>
        <w:tc>
          <w:tcPr>
            <w:tcW w:w="573" w:type="dxa"/>
          </w:tcPr>
          <w:p w14:paraId="23A954EA" w14:textId="77777777"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14:paraId="322B65B5" w14:textId="77777777"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14:paraId="45E99C48" w14:textId="77777777"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14:paraId="36FA9898" w14:textId="77777777" w:rsidTr="00E567CC">
        <w:trPr>
          <w:cantSplit/>
          <w:trHeight w:val="1007"/>
        </w:trPr>
        <w:tc>
          <w:tcPr>
            <w:tcW w:w="573" w:type="dxa"/>
          </w:tcPr>
          <w:p w14:paraId="361CB51A"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14:paraId="065C79D8" w14:textId="77777777"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14:paraId="24BB0D51" w14:textId="77777777"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14:paraId="6C0B5217" w14:textId="77777777" w:rsidTr="00E567CC">
        <w:trPr>
          <w:cantSplit/>
          <w:trHeight w:val="2781"/>
        </w:trPr>
        <w:tc>
          <w:tcPr>
            <w:tcW w:w="573" w:type="dxa"/>
          </w:tcPr>
          <w:p w14:paraId="46BCD397"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14:paraId="550E0F90" w14:textId="77777777"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14:paraId="1777DAA3"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14:paraId="22AE9909" w14:textId="77777777" w:rsidTr="00E567CC">
        <w:trPr>
          <w:cantSplit/>
          <w:trHeight w:val="655"/>
        </w:trPr>
        <w:tc>
          <w:tcPr>
            <w:tcW w:w="573" w:type="dxa"/>
            <w:vMerge w:val="restart"/>
          </w:tcPr>
          <w:p w14:paraId="09592303"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14:paraId="3BA0D7DF" w14:textId="77777777"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14:paraId="24865F2E"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14:paraId="51FE2108"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14:paraId="1D460806"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14:paraId="15C861D8" w14:textId="77777777" w:rsidTr="00E567CC">
        <w:trPr>
          <w:cantSplit/>
          <w:trHeight w:val="646"/>
        </w:trPr>
        <w:tc>
          <w:tcPr>
            <w:tcW w:w="573" w:type="dxa"/>
            <w:vMerge/>
          </w:tcPr>
          <w:p w14:paraId="1F31B35B"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14:paraId="50BA6FAB" w14:textId="77777777"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14:paraId="1B5AC326"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15 – микропред</w:t>
            </w:r>
            <w:r w:rsidRPr="00FF0167">
              <w:rPr>
                <w:rFonts w:ascii="Times New Roman" w:eastAsia="Times New Roman" w:hAnsi="Times New Roman" w:cs="Times New Roman"/>
                <w:lang w:eastAsia="ru-RU"/>
              </w:rPr>
              <w:softHyphen/>
              <w:t>приятие</w:t>
            </w:r>
          </w:p>
        </w:tc>
        <w:tc>
          <w:tcPr>
            <w:tcW w:w="1607" w:type="dxa"/>
            <w:vMerge/>
          </w:tcPr>
          <w:p w14:paraId="03FD3BFC" w14:textId="77777777"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14:paraId="24F2E859" w14:textId="77777777"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14:paraId="66BED683" w14:textId="77777777" w:rsidTr="00E567CC">
        <w:trPr>
          <w:cantSplit/>
          <w:trHeight w:val="425"/>
        </w:trPr>
        <w:tc>
          <w:tcPr>
            <w:tcW w:w="573" w:type="dxa"/>
            <w:vMerge w:val="restart"/>
          </w:tcPr>
          <w:p w14:paraId="435E6832"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14:paraId="17D02002" w14:textId="77777777"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14:paraId="26689809"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14:paraId="159D6AA9"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14:paraId="5311A39E"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14:paraId="66F95E3F" w14:textId="77777777" w:rsidTr="00E567CC">
        <w:trPr>
          <w:cantSplit/>
          <w:trHeight w:val="420"/>
        </w:trPr>
        <w:tc>
          <w:tcPr>
            <w:tcW w:w="573" w:type="dxa"/>
            <w:vMerge/>
          </w:tcPr>
          <w:p w14:paraId="423851EE"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14:paraId="05ABF859" w14:textId="77777777"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14:paraId="31631C7D"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120 в год – микро</w:t>
            </w:r>
            <w:r w:rsidRPr="00FF0167">
              <w:rPr>
                <w:rFonts w:ascii="Times New Roman" w:eastAsia="Times New Roman" w:hAnsi="Times New Roman" w:cs="Times New Roman"/>
                <w:lang w:eastAsia="ru-RU"/>
              </w:rPr>
              <w:softHyphen/>
              <w:t>предприятие</w:t>
            </w:r>
          </w:p>
        </w:tc>
        <w:tc>
          <w:tcPr>
            <w:tcW w:w="1607" w:type="dxa"/>
            <w:vMerge/>
          </w:tcPr>
          <w:p w14:paraId="4248BD0E" w14:textId="77777777"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14:paraId="7B898D29" w14:textId="77777777"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14:paraId="3EF42F0D" w14:textId="77777777" w:rsidTr="00E567CC">
        <w:trPr>
          <w:cantSplit/>
          <w:trHeight w:val="1518"/>
        </w:trPr>
        <w:tc>
          <w:tcPr>
            <w:tcW w:w="573" w:type="dxa"/>
          </w:tcPr>
          <w:p w14:paraId="07A17693"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14:paraId="584E9727" w14:textId="77777777"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14:paraId="5A09A462"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14:paraId="51BE82AA" w14:textId="77777777" w:rsidTr="00E567CC">
        <w:trPr>
          <w:cantSplit/>
          <w:trHeight w:val="2029"/>
        </w:trPr>
        <w:tc>
          <w:tcPr>
            <w:tcW w:w="573" w:type="dxa"/>
          </w:tcPr>
          <w:p w14:paraId="38BDCB55"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14:paraId="642E4BE7"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5" w:history="1">
              <w:r w:rsidRPr="00FF0167">
                <w:rPr>
                  <w:rFonts w:ascii="Times New Roman" w:eastAsia="Times New Roman" w:hAnsi="Times New Roman" w:cs="Times New Roman"/>
                  <w:sz w:val="24"/>
                  <w:szCs w:val="24"/>
                  <w:lang w:eastAsia="ar-SA"/>
                </w:rPr>
                <w:t>ОКПД2</w:t>
              </w:r>
            </w:hyperlink>
          </w:p>
        </w:tc>
        <w:tc>
          <w:tcPr>
            <w:tcW w:w="4821" w:type="dxa"/>
            <w:gridSpan w:val="3"/>
          </w:tcPr>
          <w:p w14:paraId="5F22B675"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14:paraId="46F8930E" w14:textId="77777777" w:rsidTr="00E567CC">
        <w:trPr>
          <w:cantSplit/>
          <w:trHeight w:val="1007"/>
        </w:trPr>
        <w:tc>
          <w:tcPr>
            <w:tcW w:w="573" w:type="dxa"/>
          </w:tcPr>
          <w:p w14:paraId="14A79DA2"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14:paraId="7D571C93" w14:textId="77777777"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6"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color w:val="0000FF"/>
                  <w:lang w:eastAsia="ar-SA"/>
                </w:rPr>
                <w:t>ОКПД2</w:t>
              </w:r>
            </w:hyperlink>
          </w:p>
        </w:tc>
        <w:tc>
          <w:tcPr>
            <w:tcW w:w="4821" w:type="dxa"/>
            <w:gridSpan w:val="3"/>
          </w:tcPr>
          <w:p w14:paraId="11F0339C"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14:paraId="539C66DE" w14:textId="77777777" w:rsidTr="00E567CC">
        <w:trPr>
          <w:cantSplit/>
          <w:trHeight w:val="1262"/>
        </w:trPr>
        <w:tc>
          <w:tcPr>
            <w:tcW w:w="573" w:type="dxa"/>
          </w:tcPr>
          <w:p w14:paraId="492E6072"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14:paraId="1336BF85" w14:textId="77777777"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14:paraId="365E1D72"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14:paraId="16517529" w14:textId="77777777" w:rsidTr="00E567CC">
        <w:trPr>
          <w:cantSplit/>
          <w:trHeight w:val="1007"/>
        </w:trPr>
        <w:tc>
          <w:tcPr>
            <w:tcW w:w="573" w:type="dxa"/>
          </w:tcPr>
          <w:p w14:paraId="3223454A"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14:paraId="0E25FE47" w14:textId="77777777"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14:paraId="6298ADD3"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14:paraId="2251FC36" w14:textId="77777777" w:rsidTr="00E567CC">
        <w:trPr>
          <w:cantSplit/>
          <w:trHeight w:val="2796"/>
        </w:trPr>
        <w:tc>
          <w:tcPr>
            <w:tcW w:w="573" w:type="dxa"/>
          </w:tcPr>
          <w:p w14:paraId="4E0862E3"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14:paraId="32C672C3" w14:textId="77777777"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14:paraId="022D6395"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14:paraId="35EB98DE" w14:textId="77777777" w:rsidTr="00E567CC">
        <w:trPr>
          <w:cantSplit/>
          <w:trHeight w:val="3277"/>
        </w:trPr>
        <w:tc>
          <w:tcPr>
            <w:tcW w:w="573" w:type="dxa"/>
          </w:tcPr>
          <w:p w14:paraId="3E45561F"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14:paraId="0505BE14" w14:textId="77777777"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14:paraId="4859BE70"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14:paraId="099761DF" w14:textId="77777777" w:rsidTr="00E567CC">
        <w:trPr>
          <w:cantSplit/>
          <w:trHeight w:val="2300"/>
        </w:trPr>
        <w:tc>
          <w:tcPr>
            <w:tcW w:w="573" w:type="dxa"/>
          </w:tcPr>
          <w:p w14:paraId="2A544FBF"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14:paraId="7F8416B8" w14:textId="77777777"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14:paraId="096883DD" w14:textId="77777777"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14:paraId="0F925E6A"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7D3CB709" w14:textId="77777777"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lastRenderedPageBreak/>
        <w:t>____________________________________</w:t>
      </w:r>
    </w:p>
    <w:p w14:paraId="1D46CCC2" w14:textId="77777777"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14:paraId="4029E4F3" w14:textId="77777777"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14:paraId="22411A24" w14:textId="77777777"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694A514"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14:paraId="7F8DCD79"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7E1099A8" w14:textId="77777777"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5DE3C83A" w14:textId="77777777"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14:paraId="06853F34" w14:textId="77777777"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14:paraId="40D6511B" w14:textId="77777777"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14:paraId="78F260E1" w14:textId="77777777"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14:paraId="057BA369" w14:textId="77777777"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14:paraId="7338966F" w14:textId="77777777"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14:paraId="5CF00F5E" w14:textId="77777777"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14:paraId="008A6A7C" w14:textId="77777777" w:rsidR="00FF0167" w:rsidRDefault="00FF0167" w:rsidP="00340C98">
      <w:pPr>
        <w:spacing w:after="0" w:line="240" w:lineRule="auto"/>
        <w:rPr>
          <w:rFonts w:ascii="Times New Roman" w:eastAsia="Calibri" w:hAnsi="Times New Roman" w:cs="Times New Roman"/>
          <w:sz w:val="20"/>
          <w:szCs w:val="20"/>
          <w:lang w:eastAsia="ar-SA"/>
        </w:rPr>
      </w:pPr>
    </w:p>
    <w:p w14:paraId="5923C8A6" w14:textId="77777777" w:rsidR="009A4840" w:rsidRDefault="009A4840" w:rsidP="00340C98">
      <w:pPr>
        <w:spacing w:after="0" w:line="240" w:lineRule="auto"/>
        <w:rPr>
          <w:rFonts w:ascii="Times New Roman" w:eastAsia="Calibri" w:hAnsi="Times New Roman" w:cs="Times New Roman"/>
          <w:sz w:val="20"/>
          <w:szCs w:val="20"/>
          <w:lang w:eastAsia="ar-SA"/>
        </w:rPr>
      </w:pPr>
    </w:p>
    <w:p w14:paraId="4CD56B96" w14:textId="77777777" w:rsidR="009A4840" w:rsidRDefault="009A4840" w:rsidP="00340C98">
      <w:pPr>
        <w:spacing w:after="0" w:line="240" w:lineRule="auto"/>
        <w:rPr>
          <w:rFonts w:ascii="Times New Roman" w:eastAsia="Calibri" w:hAnsi="Times New Roman" w:cs="Times New Roman"/>
          <w:sz w:val="20"/>
          <w:szCs w:val="20"/>
          <w:lang w:eastAsia="ar-SA"/>
        </w:rPr>
      </w:pPr>
    </w:p>
    <w:p w14:paraId="328D3249" w14:textId="77777777" w:rsidR="009A4840" w:rsidRDefault="009A4840" w:rsidP="00340C98">
      <w:pPr>
        <w:spacing w:after="0" w:line="240" w:lineRule="auto"/>
        <w:rPr>
          <w:rFonts w:ascii="Times New Roman" w:eastAsia="Calibri" w:hAnsi="Times New Roman" w:cs="Times New Roman"/>
          <w:sz w:val="20"/>
          <w:szCs w:val="20"/>
          <w:lang w:eastAsia="ar-SA"/>
        </w:rPr>
      </w:pPr>
    </w:p>
    <w:p w14:paraId="6DCED75C" w14:textId="77777777" w:rsidR="009A4840" w:rsidRDefault="009A4840" w:rsidP="00340C98">
      <w:pPr>
        <w:spacing w:after="0" w:line="240" w:lineRule="auto"/>
        <w:rPr>
          <w:rFonts w:ascii="Times New Roman" w:eastAsia="Calibri" w:hAnsi="Times New Roman" w:cs="Times New Roman"/>
          <w:sz w:val="20"/>
          <w:szCs w:val="20"/>
          <w:lang w:eastAsia="ar-SA"/>
        </w:rPr>
      </w:pPr>
    </w:p>
    <w:p w14:paraId="3328D125" w14:textId="77777777" w:rsidR="009A4840" w:rsidRDefault="009A4840" w:rsidP="00340C98">
      <w:pPr>
        <w:spacing w:after="0" w:line="240" w:lineRule="auto"/>
        <w:rPr>
          <w:rFonts w:ascii="Times New Roman" w:eastAsia="Calibri" w:hAnsi="Times New Roman" w:cs="Times New Roman"/>
          <w:sz w:val="20"/>
          <w:szCs w:val="20"/>
          <w:lang w:eastAsia="ar-SA"/>
        </w:rPr>
      </w:pPr>
    </w:p>
    <w:p w14:paraId="3FEC417F" w14:textId="77777777" w:rsidR="009A4840" w:rsidRDefault="009A4840" w:rsidP="00340C98">
      <w:pPr>
        <w:spacing w:after="0" w:line="240" w:lineRule="auto"/>
        <w:rPr>
          <w:rFonts w:ascii="Times New Roman" w:eastAsia="Calibri" w:hAnsi="Times New Roman" w:cs="Times New Roman"/>
          <w:sz w:val="20"/>
          <w:szCs w:val="20"/>
          <w:lang w:eastAsia="ar-SA"/>
        </w:rPr>
      </w:pPr>
    </w:p>
    <w:p w14:paraId="659982CC" w14:textId="77777777" w:rsidR="009A4840" w:rsidRDefault="009A4840" w:rsidP="00340C98">
      <w:pPr>
        <w:spacing w:after="0" w:line="240" w:lineRule="auto"/>
        <w:rPr>
          <w:rFonts w:ascii="Times New Roman" w:eastAsia="Calibri" w:hAnsi="Times New Roman" w:cs="Times New Roman"/>
          <w:sz w:val="20"/>
          <w:szCs w:val="20"/>
          <w:lang w:eastAsia="ar-SA"/>
        </w:rPr>
      </w:pPr>
    </w:p>
    <w:p w14:paraId="4D3BA7E5" w14:textId="77777777" w:rsidR="009A4840" w:rsidRDefault="009A4840" w:rsidP="00340C98">
      <w:pPr>
        <w:spacing w:after="0" w:line="240" w:lineRule="auto"/>
        <w:rPr>
          <w:rFonts w:ascii="Times New Roman" w:eastAsia="Calibri" w:hAnsi="Times New Roman" w:cs="Times New Roman"/>
          <w:sz w:val="20"/>
          <w:szCs w:val="20"/>
          <w:lang w:eastAsia="ar-SA"/>
        </w:rPr>
      </w:pPr>
    </w:p>
    <w:p w14:paraId="04A4E997" w14:textId="77777777" w:rsidR="009A4840" w:rsidRDefault="009A4840" w:rsidP="00340C98">
      <w:pPr>
        <w:spacing w:after="0" w:line="240" w:lineRule="auto"/>
        <w:rPr>
          <w:rFonts w:ascii="Times New Roman" w:eastAsia="Calibri" w:hAnsi="Times New Roman" w:cs="Times New Roman"/>
          <w:sz w:val="20"/>
          <w:szCs w:val="20"/>
          <w:lang w:eastAsia="ar-SA"/>
        </w:rPr>
      </w:pPr>
    </w:p>
    <w:p w14:paraId="45A200D3" w14:textId="77777777" w:rsidR="009A4840" w:rsidRDefault="009A4840" w:rsidP="00340C98">
      <w:pPr>
        <w:spacing w:after="0" w:line="240" w:lineRule="auto"/>
        <w:rPr>
          <w:rFonts w:ascii="Times New Roman" w:eastAsia="Calibri" w:hAnsi="Times New Roman" w:cs="Times New Roman"/>
          <w:sz w:val="20"/>
          <w:szCs w:val="20"/>
          <w:lang w:eastAsia="ar-SA"/>
        </w:rPr>
      </w:pPr>
    </w:p>
    <w:p w14:paraId="7306769E" w14:textId="77777777" w:rsidR="009A4840" w:rsidRDefault="009A4840" w:rsidP="00340C98">
      <w:pPr>
        <w:spacing w:after="0" w:line="240" w:lineRule="auto"/>
        <w:rPr>
          <w:rFonts w:ascii="Times New Roman" w:eastAsia="Calibri" w:hAnsi="Times New Roman" w:cs="Times New Roman"/>
          <w:sz w:val="20"/>
          <w:szCs w:val="20"/>
          <w:lang w:eastAsia="ar-SA"/>
        </w:rPr>
      </w:pPr>
    </w:p>
    <w:p w14:paraId="5A016EAD" w14:textId="77777777" w:rsidR="009A4840" w:rsidRDefault="009A4840" w:rsidP="00340C98">
      <w:pPr>
        <w:spacing w:after="0" w:line="240" w:lineRule="auto"/>
        <w:rPr>
          <w:rFonts w:ascii="Times New Roman" w:eastAsia="Calibri" w:hAnsi="Times New Roman" w:cs="Times New Roman"/>
          <w:sz w:val="20"/>
          <w:szCs w:val="20"/>
          <w:lang w:eastAsia="ar-SA"/>
        </w:rPr>
      </w:pPr>
    </w:p>
    <w:p w14:paraId="03FFD69E" w14:textId="77777777" w:rsidR="009A4840" w:rsidRDefault="009A4840" w:rsidP="00340C98">
      <w:pPr>
        <w:spacing w:after="0" w:line="240" w:lineRule="auto"/>
        <w:rPr>
          <w:rFonts w:ascii="Times New Roman" w:eastAsia="Calibri" w:hAnsi="Times New Roman" w:cs="Times New Roman"/>
          <w:sz w:val="20"/>
          <w:szCs w:val="20"/>
          <w:lang w:eastAsia="ar-SA"/>
        </w:rPr>
      </w:pPr>
    </w:p>
    <w:p w14:paraId="08D910DE" w14:textId="77777777" w:rsidR="009A4840" w:rsidRDefault="009A4840" w:rsidP="00340C98">
      <w:pPr>
        <w:spacing w:after="0" w:line="240" w:lineRule="auto"/>
        <w:rPr>
          <w:rFonts w:ascii="Times New Roman" w:eastAsia="Calibri" w:hAnsi="Times New Roman" w:cs="Times New Roman"/>
          <w:sz w:val="20"/>
          <w:szCs w:val="20"/>
          <w:lang w:eastAsia="ar-SA"/>
        </w:rPr>
      </w:pPr>
    </w:p>
    <w:p w14:paraId="0A68C13C" w14:textId="77777777" w:rsidR="009A4840" w:rsidRDefault="009A4840" w:rsidP="00340C98">
      <w:pPr>
        <w:spacing w:after="0" w:line="240" w:lineRule="auto"/>
        <w:rPr>
          <w:rFonts w:ascii="Times New Roman" w:eastAsia="Calibri" w:hAnsi="Times New Roman" w:cs="Times New Roman"/>
          <w:sz w:val="20"/>
          <w:szCs w:val="20"/>
          <w:lang w:eastAsia="ar-SA"/>
        </w:rPr>
      </w:pPr>
    </w:p>
    <w:p w14:paraId="6FC9D131" w14:textId="77777777" w:rsidR="009A4840" w:rsidRDefault="009A4840" w:rsidP="00340C98">
      <w:pPr>
        <w:spacing w:after="0" w:line="240" w:lineRule="auto"/>
        <w:rPr>
          <w:rFonts w:ascii="Times New Roman" w:eastAsia="Calibri" w:hAnsi="Times New Roman" w:cs="Times New Roman"/>
          <w:sz w:val="20"/>
          <w:szCs w:val="20"/>
          <w:lang w:eastAsia="ar-SA"/>
        </w:rPr>
      </w:pPr>
    </w:p>
    <w:p w14:paraId="2C6B400F" w14:textId="77777777" w:rsidR="009A4840" w:rsidRDefault="009A4840" w:rsidP="00340C98">
      <w:pPr>
        <w:spacing w:after="0" w:line="240" w:lineRule="auto"/>
        <w:rPr>
          <w:rFonts w:ascii="Times New Roman" w:eastAsia="Calibri" w:hAnsi="Times New Roman" w:cs="Times New Roman"/>
          <w:sz w:val="20"/>
          <w:szCs w:val="20"/>
          <w:lang w:eastAsia="ar-SA"/>
        </w:rPr>
      </w:pPr>
    </w:p>
    <w:p w14:paraId="298551A6" w14:textId="77777777" w:rsidR="00FF0167" w:rsidRDefault="00FF0167" w:rsidP="00340C98">
      <w:pPr>
        <w:spacing w:after="0" w:line="240" w:lineRule="auto"/>
        <w:rPr>
          <w:rFonts w:ascii="Times New Roman" w:eastAsia="Calibri" w:hAnsi="Times New Roman" w:cs="Times New Roman"/>
          <w:sz w:val="20"/>
          <w:szCs w:val="20"/>
          <w:lang w:eastAsia="ar-SA"/>
        </w:rPr>
      </w:pPr>
    </w:p>
    <w:p w14:paraId="7A9A0ABE" w14:textId="77777777" w:rsidR="00FF0167" w:rsidRDefault="00FF0167" w:rsidP="00340C98">
      <w:pPr>
        <w:spacing w:after="0" w:line="240" w:lineRule="auto"/>
        <w:rPr>
          <w:rFonts w:ascii="Times New Roman" w:eastAsia="Calibri" w:hAnsi="Times New Roman" w:cs="Times New Roman"/>
          <w:sz w:val="20"/>
          <w:szCs w:val="20"/>
          <w:lang w:eastAsia="ar-SA"/>
        </w:rPr>
      </w:pPr>
    </w:p>
    <w:p w14:paraId="029B1922" w14:textId="77777777" w:rsidR="00FF0167" w:rsidRDefault="00FF0167" w:rsidP="00340C98">
      <w:pPr>
        <w:spacing w:after="0" w:line="240" w:lineRule="auto"/>
        <w:rPr>
          <w:rFonts w:ascii="Times New Roman" w:eastAsia="Calibri" w:hAnsi="Times New Roman" w:cs="Times New Roman"/>
          <w:sz w:val="20"/>
          <w:szCs w:val="20"/>
          <w:lang w:eastAsia="ar-SA"/>
        </w:rPr>
      </w:pPr>
    </w:p>
    <w:p w14:paraId="131FD571" w14:textId="77777777" w:rsidR="00FF0167" w:rsidRDefault="00FF0167" w:rsidP="00340C98">
      <w:pPr>
        <w:spacing w:after="0" w:line="240" w:lineRule="auto"/>
        <w:rPr>
          <w:rFonts w:ascii="Times New Roman" w:eastAsia="Calibri" w:hAnsi="Times New Roman" w:cs="Times New Roman"/>
          <w:sz w:val="20"/>
          <w:szCs w:val="20"/>
          <w:lang w:eastAsia="ar-SA"/>
        </w:rPr>
      </w:pPr>
    </w:p>
    <w:p w14:paraId="474C0A59" w14:textId="77777777" w:rsidR="00FF0167" w:rsidRDefault="00FF0167" w:rsidP="00340C98">
      <w:pPr>
        <w:spacing w:after="0" w:line="240" w:lineRule="auto"/>
        <w:rPr>
          <w:rFonts w:ascii="Times New Roman" w:eastAsia="Calibri" w:hAnsi="Times New Roman" w:cs="Times New Roman"/>
          <w:sz w:val="20"/>
          <w:szCs w:val="20"/>
          <w:lang w:eastAsia="ar-SA"/>
        </w:rPr>
      </w:pPr>
    </w:p>
    <w:p w14:paraId="4B35CEF3" w14:textId="77777777" w:rsidR="00FF0167" w:rsidRDefault="00FF0167" w:rsidP="00340C98">
      <w:pPr>
        <w:spacing w:after="0" w:line="240" w:lineRule="auto"/>
        <w:rPr>
          <w:rFonts w:ascii="Times New Roman" w:eastAsia="Calibri" w:hAnsi="Times New Roman" w:cs="Times New Roman"/>
          <w:sz w:val="20"/>
          <w:szCs w:val="20"/>
          <w:lang w:eastAsia="ar-SA"/>
        </w:rPr>
      </w:pPr>
    </w:p>
    <w:p w14:paraId="6A511937" w14:textId="77777777" w:rsidR="00FF0167" w:rsidRDefault="00FF0167" w:rsidP="00340C98">
      <w:pPr>
        <w:spacing w:after="0" w:line="240" w:lineRule="auto"/>
        <w:rPr>
          <w:rFonts w:ascii="Times New Roman" w:eastAsia="Calibri" w:hAnsi="Times New Roman" w:cs="Times New Roman"/>
          <w:sz w:val="20"/>
          <w:szCs w:val="20"/>
          <w:lang w:eastAsia="ar-SA"/>
        </w:rPr>
      </w:pPr>
    </w:p>
    <w:p w14:paraId="4441441F" w14:textId="77777777" w:rsidR="00FF0167" w:rsidRDefault="00FF0167" w:rsidP="00340C98">
      <w:pPr>
        <w:spacing w:after="0" w:line="240" w:lineRule="auto"/>
        <w:rPr>
          <w:rFonts w:ascii="Times New Roman" w:eastAsia="Calibri" w:hAnsi="Times New Roman" w:cs="Times New Roman"/>
          <w:sz w:val="20"/>
          <w:szCs w:val="20"/>
          <w:lang w:eastAsia="ar-SA"/>
        </w:rPr>
      </w:pPr>
    </w:p>
    <w:p w14:paraId="16DF3DBE" w14:textId="77777777" w:rsidR="00FF0167" w:rsidRDefault="00FF0167" w:rsidP="00340C98">
      <w:pPr>
        <w:spacing w:after="0" w:line="240" w:lineRule="auto"/>
        <w:rPr>
          <w:rFonts w:ascii="Times New Roman" w:eastAsia="Calibri" w:hAnsi="Times New Roman" w:cs="Times New Roman"/>
          <w:sz w:val="20"/>
          <w:szCs w:val="20"/>
          <w:lang w:eastAsia="ar-SA"/>
        </w:rPr>
      </w:pPr>
    </w:p>
    <w:p w14:paraId="0D506BC2" w14:textId="77777777" w:rsidR="00F82D51" w:rsidRDefault="00F82D51" w:rsidP="00340C98">
      <w:pPr>
        <w:spacing w:after="0" w:line="240" w:lineRule="auto"/>
        <w:rPr>
          <w:rFonts w:ascii="Times New Roman" w:eastAsia="Calibri" w:hAnsi="Times New Roman" w:cs="Times New Roman"/>
          <w:sz w:val="20"/>
          <w:szCs w:val="20"/>
          <w:lang w:eastAsia="ar-SA"/>
        </w:rPr>
      </w:pPr>
    </w:p>
    <w:p w14:paraId="61429AC3" w14:textId="77777777" w:rsidR="00FF0167" w:rsidRDefault="00FF0167" w:rsidP="00340C98">
      <w:pPr>
        <w:spacing w:after="0" w:line="240" w:lineRule="auto"/>
        <w:rPr>
          <w:rFonts w:ascii="Times New Roman" w:eastAsia="Calibri" w:hAnsi="Times New Roman" w:cs="Times New Roman"/>
          <w:sz w:val="20"/>
          <w:szCs w:val="20"/>
          <w:lang w:eastAsia="ar-SA"/>
        </w:rPr>
      </w:pPr>
    </w:p>
    <w:p w14:paraId="533807E6" w14:textId="77777777" w:rsidR="00FF0167" w:rsidRDefault="00FF0167" w:rsidP="00340C98">
      <w:pPr>
        <w:spacing w:after="0" w:line="240" w:lineRule="auto"/>
        <w:rPr>
          <w:rFonts w:ascii="Times New Roman" w:eastAsia="Calibri" w:hAnsi="Times New Roman" w:cs="Times New Roman"/>
          <w:sz w:val="20"/>
          <w:szCs w:val="20"/>
          <w:lang w:eastAsia="ar-SA"/>
        </w:rPr>
      </w:pPr>
    </w:p>
    <w:p w14:paraId="2793F353" w14:textId="77777777" w:rsidR="00FF0167" w:rsidRDefault="00FF0167" w:rsidP="00340C98">
      <w:pPr>
        <w:spacing w:after="0" w:line="240" w:lineRule="auto"/>
        <w:rPr>
          <w:rFonts w:ascii="Times New Roman" w:eastAsia="Calibri" w:hAnsi="Times New Roman" w:cs="Times New Roman"/>
          <w:sz w:val="20"/>
          <w:szCs w:val="20"/>
          <w:lang w:eastAsia="ar-SA"/>
        </w:rPr>
      </w:pPr>
    </w:p>
    <w:p w14:paraId="71EA78C9" w14:textId="77777777" w:rsidR="00FF0167" w:rsidRDefault="00FF0167" w:rsidP="00340C98">
      <w:pPr>
        <w:spacing w:after="0" w:line="240" w:lineRule="auto"/>
        <w:rPr>
          <w:rFonts w:ascii="Times New Roman" w:eastAsia="Calibri" w:hAnsi="Times New Roman" w:cs="Times New Roman"/>
          <w:sz w:val="20"/>
          <w:szCs w:val="20"/>
          <w:lang w:eastAsia="ar-SA"/>
        </w:rPr>
      </w:pPr>
    </w:p>
    <w:p w14:paraId="4B28BBB8" w14:textId="77777777" w:rsidR="007E0274" w:rsidRDefault="007E0274" w:rsidP="00340C98">
      <w:pPr>
        <w:spacing w:after="0" w:line="240" w:lineRule="auto"/>
        <w:rPr>
          <w:rFonts w:ascii="Times New Roman" w:eastAsia="Calibri" w:hAnsi="Times New Roman" w:cs="Times New Roman"/>
          <w:sz w:val="20"/>
          <w:szCs w:val="20"/>
          <w:lang w:eastAsia="ar-SA"/>
        </w:rPr>
      </w:pPr>
    </w:p>
    <w:p w14:paraId="74B64FB1" w14:textId="77777777" w:rsidR="007E0274" w:rsidRDefault="007E0274" w:rsidP="00340C98">
      <w:pPr>
        <w:spacing w:after="0" w:line="240" w:lineRule="auto"/>
        <w:rPr>
          <w:rFonts w:ascii="Times New Roman" w:eastAsia="Calibri" w:hAnsi="Times New Roman" w:cs="Times New Roman"/>
          <w:sz w:val="20"/>
          <w:szCs w:val="20"/>
          <w:lang w:eastAsia="ar-SA"/>
        </w:rPr>
      </w:pPr>
    </w:p>
    <w:p w14:paraId="111C2EF1" w14:textId="77777777" w:rsidR="007E0274" w:rsidRDefault="007E0274" w:rsidP="00340C98">
      <w:pPr>
        <w:spacing w:after="0" w:line="240" w:lineRule="auto"/>
        <w:rPr>
          <w:rFonts w:ascii="Times New Roman" w:eastAsia="Calibri" w:hAnsi="Times New Roman" w:cs="Times New Roman"/>
          <w:sz w:val="20"/>
          <w:szCs w:val="20"/>
          <w:lang w:eastAsia="ar-SA"/>
        </w:rPr>
      </w:pPr>
    </w:p>
    <w:p w14:paraId="01418DED" w14:textId="77777777" w:rsidR="007E0274" w:rsidRDefault="007E0274" w:rsidP="00340C98">
      <w:pPr>
        <w:spacing w:after="0" w:line="240" w:lineRule="auto"/>
        <w:rPr>
          <w:rFonts w:ascii="Times New Roman" w:eastAsia="Calibri" w:hAnsi="Times New Roman" w:cs="Times New Roman"/>
          <w:sz w:val="20"/>
          <w:szCs w:val="20"/>
          <w:lang w:eastAsia="ar-SA"/>
        </w:rPr>
      </w:pPr>
    </w:p>
    <w:p w14:paraId="4AEE5D51" w14:textId="77777777" w:rsidR="00CC13EF" w:rsidRDefault="00CC13EF" w:rsidP="00AB58B1">
      <w:pPr>
        <w:rPr>
          <w:rFonts w:ascii="Times New Roman" w:eastAsia="Times New Roman" w:hAnsi="Times New Roman" w:cs="Times New Roman"/>
          <w:b/>
          <w:bCs/>
          <w:iCs/>
          <w:sz w:val="24"/>
          <w:szCs w:val="24"/>
          <w:lang w:eastAsia="ar-SA"/>
        </w:rPr>
      </w:pPr>
    </w:p>
    <w:p w14:paraId="357ECA50" w14:textId="77777777" w:rsidR="009C7ECD" w:rsidRPr="00C9626A" w:rsidRDefault="009C7ECD" w:rsidP="009C7ECD">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179" w:name="_Toc441766570"/>
      <w:bookmarkStart w:id="180" w:name="_Toc440887384"/>
      <w:bookmarkStart w:id="181" w:name="_Toc379967956"/>
      <w:bookmarkStart w:id="182" w:name="_Toc306106360"/>
      <w:bookmarkStart w:id="183" w:name="_Toc176240332"/>
      <w:bookmarkStart w:id="184" w:name="_Toc69728991"/>
      <w:bookmarkStart w:id="185" w:name="_Toc57314677"/>
      <w:bookmarkStart w:id="186" w:name="_Ref55336389"/>
      <w:r w:rsidRPr="00C9626A">
        <w:rPr>
          <w:rFonts w:ascii="Times New Roman" w:eastAsia="Times New Roman" w:hAnsi="Times New Roman"/>
          <w:b/>
          <w:snapToGrid w:val="0"/>
          <w:sz w:val="24"/>
          <w:szCs w:val="24"/>
          <w:lang w:eastAsia="ru-RU"/>
        </w:rPr>
        <w:lastRenderedPageBreak/>
        <w:t>Справка о материаль</w:t>
      </w:r>
      <w:r w:rsidR="005004EA">
        <w:rPr>
          <w:rFonts w:ascii="Times New Roman" w:eastAsia="Times New Roman" w:hAnsi="Times New Roman"/>
          <w:b/>
          <w:snapToGrid w:val="0"/>
          <w:sz w:val="24"/>
          <w:szCs w:val="24"/>
          <w:lang w:eastAsia="ru-RU"/>
        </w:rPr>
        <w:t>но-технических ресурсах (форма 5</w:t>
      </w:r>
      <w:r w:rsidRPr="00C9626A">
        <w:rPr>
          <w:rFonts w:ascii="Times New Roman" w:eastAsia="Times New Roman" w:hAnsi="Times New Roman"/>
          <w:b/>
          <w:snapToGrid w:val="0"/>
          <w:sz w:val="24"/>
          <w:szCs w:val="24"/>
          <w:lang w:eastAsia="ru-RU"/>
        </w:rPr>
        <w:t>)</w:t>
      </w:r>
      <w:bookmarkEnd w:id="179"/>
      <w:bookmarkEnd w:id="180"/>
      <w:bookmarkEnd w:id="181"/>
      <w:bookmarkEnd w:id="182"/>
      <w:bookmarkEnd w:id="183"/>
      <w:bookmarkEnd w:id="184"/>
      <w:bookmarkEnd w:id="185"/>
      <w:bookmarkEnd w:id="186"/>
    </w:p>
    <w:p w14:paraId="5C2434DB" w14:textId="77777777" w:rsidR="009C7ECD" w:rsidRPr="00C9626A" w:rsidRDefault="009C7ECD" w:rsidP="009C7ECD">
      <w:pPr>
        <w:tabs>
          <w:tab w:val="left" w:pos="425"/>
          <w:tab w:val="left" w:pos="567"/>
          <w:tab w:val="left" w:pos="709"/>
          <w:tab w:val="num" w:pos="1494"/>
        </w:tabs>
        <w:suppressAutoHyphens/>
        <w:spacing w:after="0" w:line="240" w:lineRule="auto"/>
        <w:jc w:val="center"/>
        <w:rPr>
          <w:rFonts w:ascii="Times New Roman" w:eastAsia="Times New Roman" w:hAnsi="Times New Roman"/>
          <w:snapToGrid w:val="0"/>
          <w:sz w:val="24"/>
          <w:szCs w:val="24"/>
          <w:lang w:eastAsia="ru-RU"/>
        </w:rPr>
      </w:pPr>
      <w:bookmarkStart w:id="187" w:name="_Toc176240333"/>
      <w:r w:rsidRPr="00C9626A">
        <w:rPr>
          <w:rFonts w:ascii="Times New Roman" w:eastAsia="Times New Roman" w:hAnsi="Times New Roman"/>
          <w:snapToGrid w:val="0"/>
          <w:sz w:val="24"/>
          <w:szCs w:val="24"/>
          <w:lang w:eastAsia="ru-RU"/>
        </w:rPr>
        <w:t>Форма Справки о материально-технических ресурсах</w:t>
      </w:r>
      <w:bookmarkEnd w:id="187"/>
    </w:p>
    <w:p w14:paraId="740C8E92" w14:textId="77777777" w:rsidR="009C7ECD" w:rsidRPr="00C9626A" w:rsidRDefault="009C7ECD" w:rsidP="009C7ECD">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b/>
          <w:snapToGrid w:val="0"/>
          <w:spacing w:val="36"/>
          <w:sz w:val="24"/>
          <w:szCs w:val="24"/>
          <w:lang w:eastAsia="ru-RU"/>
        </w:rPr>
      </w:pPr>
      <w:r w:rsidRPr="00C9626A">
        <w:rPr>
          <w:rFonts w:ascii="Times New Roman" w:eastAsia="Times New Roman" w:hAnsi="Times New Roman"/>
          <w:b/>
          <w:snapToGrid w:val="0"/>
          <w:spacing w:val="36"/>
          <w:sz w:val="24"/>
          <w:szCs w:val="24"/>
          <w:lang w:eastAsia="ru-RU"/>
        </w:rPr>
        <w:t>начало формы</w:t>
      </w:r>
    </w:p>
    <w:p w14:paraId="20C66F27" w14:textId="77777777" w:rsidR="009C7ECD" w:rsidRPr="00C9626A" w:rsidRDefault="009C7ECD" w:rsidP="009C7ECD">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77A2E53C" w14:textId="77777777" w:rsidR="009C7ECD" w:rsidRPr="00C9626A" w:rsidRDefault="009C7ECD" w:rsidP="009C7ECD">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 xml:space="preserve">Приложение </w:t>
      </w:r>
      <w:r w:rsidR="00100339">
        <w:rPr>
          <w:rFonts w:ascii="Times New Roman" w:eastAsia="Times New Roman" w:hAnsi="Times New Roman"/>
          <w:snapToGrid w:val="0"/>
          <w:sz w:val="24"/>
          <w:szCs w:val="24"/>
          <w:lang w:eastAsia="ru-RU"/>
        </w:rPr>
        <w:t>5</w:t>
      </w:r>
      <w:r w:rsidRPr="00C9626A">
        <w:rPr>
          <w:rFonts w:ascii="Times New Roman" w:eastAsia="Times New Roman" w:hAnsi="Times New Roman"/>
          <w:snapToGrid w:val="0"/>
          <w:sz w:val="24"/>
          <w:szCs w:val="24"/>
          <w:lang w:eastAsia="ru-RU"/>
        </w:rPr>
        <w:t xml:space="preserve"> к письму о подаче оферты</w:t>
      </w:r>
      <w:r w:rsidRPr="00C9626A">
        <w:rPr>
          <w:rFonts w:ascii="Times New Roman" w:eastAsia="Times New Roman" w:hAnsi="Times New Roman"/>
          <w:snapToGrid w:val="0"/>
          <w:sz w:val="24"/>
          <w:szCs w:val="24"/>
          <w:lang w:eastAsia="ru-RU"/>
        </w:rPr>
        <w:br/>
        <w:t>от «____»_____________ г. №__________</w:t>
      </w:r>
    </w:p>
    <w:p w14:paraId="3F41263C" w14:textId="77777777" w:rsidR="009C7ECD" w:rsidRPr="00C9626A" w:rsidRDefault="009C7ECD" w:rsidP="009C7ECD">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416493F4" w14:textId="77777777" w:rsidR="009C7ECD" w:rsidRPr="00C9626A" w:rsidRDefault="009C7ECD" w:rsidP="009C7ECD">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r w:rsidRPr="00C9626A">
        <w:rPr>
          <w:rFonts w:ascii="Times New Roman" w:eastAsia="Times New Roman" w:hAnsi="Times New Roman"/>
          <w:b/>
          <w:snapToGrid w:val="0"/>
          <w:sz w:val="24"/>
          <w:szCs w:val="24"/>
          <w:lang w:eastAsia="ru-RU"/>
        </w:rPr>
        <w:t>Справка о материально-технических ресурсах</w:t>
      </w:r>
      <w:r>
        <w:rPr>
          <w:rFonts w:ascii="Times New Roman" w:eastAsia="Times New Roman" w:hAnsi="Times New Roman"/>
          <w:b/>
          <w:snapToGrid w:val="0"/>
          <w:sz w:val="24"/>
          <w:szCs w:val="24"/>
          <w:lang w:eastAsia="ru-RU"/>
        </w:rPr>
        <w:t xml:space="preserve"> </w:t>
      </w:r>
    </w:p>
    <w:p w14:paraId="4A8CCE68" w14:textId="77777777" w:rsidR="009C7ECD" w:rsidRPr="00C9626A" w:rsidRDefault="009C7ECD" w:rsidP="009C7ECD">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16D752A9" w14:textId="77777777" w:rsidR="009C7ECD" w:rsidRPr="00C9626A" w:rsidRDefault="009C7ECD" w:rsidP="009C7ECD">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C9626A">
        <w:rPr>
          <w:rFonts w:ascii="Times New Roman" w:eastAsia="Times New Roman" w:hAnsi="Times New Roman"/>
          <w:snapToGrid w:val="0"/>
          <w:sz w:val="24"/>
          <w:szCs w:val="24"/>
          <w:lang w:eastAsia="ru-RU"/>
        </w:rPr>
        <w:t>Наименование и адрес Участника закупки: _______________________________</w:t>
      </w:r>
    </w:p>
    <w:p w14:paraId="5D8ADFEE" w14:textId="77777777" w:rsidR="009C7ECD" w:rsidRPr="00C9626A" w:rsidRDefault="009C7ECD" w:rsidP="009C7ECD">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p w14:paraId="33BD92B1" w14:textId="77777777" w:rsidR="009C7ECD" w:rsidRPr="00C9626A" w:rsidRDefault="009C7ECD" w:rsidP="009C7ECD">
      <w:pPr>
        <w:suppressAutoHyphens/>
        <w:spacing w:after="0" w:line="240" w:lineRule="auto"/>
        <w:ind w:right="-2"/>
        <w:jc w:val="center"/>
        <w:rPr>
          <w:rFonts w:ascii="Times New Roman" w:eastAsia="Times New Roman" w:hAnsi="Times New Roman"/>
          <w:b/>
          <w:bCs/>
          <w:iCs/>
          <w:sz w:val="24"/>
          <w:szCs w:val="24"/>
          <w:lang w:eastAsia="ar-SA"/>
        </w:rPr>
      </w:pPr>
      <w:r w:rsidRPr="00C9626A">
        <w:rPr>
          <w:rFonts w:ascii="Times New Roman" w:eastAsia="Times New Roman" w:hAnsi="Times New Roman"/>
          <w:b/>
          <w:bCs/>
          <w:iCs/>
          <w:sz w:val="24"/>
          <w:szCs w:val="24"/>
          <w:lang w:eastAsia="ar-SA"/>
        </w:rPr>
        <w:t xml:space="preserve">Перечень АЗС </w:t>
      </w:r>
      <w:r w:rsidRPr="00A90CEB">
        <w:rPr>
          <w:rFonts w:ascii="Times New Roman" w:eastAsia="Times New Roman" w:hAnsi="Times New Roman"/>
          <w:b/>
          <w:bCs/>
          <w:iCs/>
          <w:sz w:val="24"/>
          <w:szCs w:val="24"/>
          <w:lang w:eastAsia="ar-SA"/>
        </w:rPr>
        <w:t xml:space="preserve">на территории </w:t>
      </w:r>
      <w:r w:rsidR="005004EA" w:rsidRPr="005004EA">
        <w:rPr>
          <w:rFonts w:ascii="Times New Roman" w:eastAsia="Times New Roman" w:hAnsi="Times New Roman"/>
          <w:b/>
          <w:bCs/>
          <w:iCs/>
          <w:sz w:val="24"/>
          <w:szCs w:val="24"/>
          <w:lang w:eastAsia="ar-SA"/>
        </w:rPr>
        <w:t>г. Мурманска и Мурманской области: г. Кандалакша, п. Зеленоборский, г. Ковдор, г. Заполярный, г. Оленегорск, п. Ревда, п.Никель</w:t>
      </w:r>
    </w:p>
    <w:p w14:paraId="0AB152FE" w14:textId="77777777" w:rsidR="009C7ECD" w:rsidRPr="00C9626A" w:rsidRDefault="009C7ECD" w:rsidP="009C7ECD">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tbl>
      <w:tblPr>
        <w:tblW w:w="10491"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8"/>
        <w:gridCol w:w="1418"/>
        <w:gridCol w:w="1559"/>
        <w:gridCol w:w="1842"/>
        <w:gridCol w:w="1702"/>
        <w:gridCol w:w="3402"/>
      </w:tblGrid>
      <w:tr w:rsidR="009C7ECD" w:rsidRPr="00C9626A" w14:paraId="1B14F63B" w14:textId="77777777" w:rsidTr="005004EA">
        <w:trPr>
          <w:cantSplit/>
          <w:trHeight w:val="530"/>
        </w:trPr>
        <w:tc>
          <w:tcPr>
            <w:tcW w:w="568" w:type="dxa"/>
            <w:tcBorders>
              <w:top w:val="single" w:sz="6" w:space="0" w:color="auto"/>
              <w:left w:val="single" w:sz="6" w:space="0" w:color="auto"/>
              <w:bottom w:val="single" w:sz="6" w:space="0" w:color="auto"/>
              <w:right w:val="single" w:sz="6" w:space="0" w:color="auto"/>
            </w:tcBorders>
            <w:hideMark/>
          </w:tcPr>
          <w:p w14:paraId="4FC980B6" w14:textId="77777777" w:rsidR="009C7ECD" w:rsidRPr="00C9626A" w:rsidRDefault="009C7ECD" w:rsidP="003B57CD">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lang w:eastAsia="ru-RU"/>
              </w:rPr>
            </w:pPr>
            <w:r w:rsidRPr="00C9626A">
              <w:rPr>
                <w:rFonts w:ascii="Times New Roman" w:eastAsia="Times New Roman" w:hAnsi="Times New Roman"/>
                <w:snapToGrid w:val="0"/>
                <w:lang w:eastAsia="ru-RU"/>
              </w:rPr>
              <w:t>№</w:t>
            </w:r>
          </w:p>
          <w:p w14:paraId="005BA6EE" w14:textId="77777777" w:rsidR="009C7ECD" w:rsidRPr="00C9626A" w:rsidRDefault="009C7ECD" w:rsidP="003B57CD">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lang w:eastAsia="ru-RU"/>
              </w:rPr>
            </w:pPr>
            <w:r w:rsidRPr="00C9626A">
              <w:rPr>
                <w:rFonts w:ascii="Times New Roman" w:eastAsia="Times New Roman" w:hAnsi="Times New Roman"/>
                <w:snapToGrid w:val="0"/>
                <w:lang w:eastAsia="ru-RU"/>
              </w:rPr>
              <w:t>п/п</w:t>
            </w:r>
          </w:p>
        </w:tc>
        <w:tc>
          <w:tcPr>
            <w:tcW w:w="1418" w:type="dxa"/>
            <w:tcBorders>
              <w:top w:val="single" w:sz="6" w:space="0" w:color="auto"/>
              <w:left w:val="single" w:sz="6" w:space="0" w:color="auto"/>
              <w:bottom w:val="single" w:sz="6" w:space="0" w:color="auto"/>
              <w:right w:val="single" w:sz="6" w:space="0" w:color="auto"/>
            </w:tcBorders>
            <w:hideMark/>
          </w:tcPr>
          <w:p w14:paraId="571F9FA6" w14:textId="77777777" w:rsidR="009C7ECD" w:rsidRPr="00C9626A" w:rsidRDefault="009C7ECD" w:rsidP="003B57CD">
            <w:pPr>
              <w:keepNext/>
              <w:tabs>
                <w:tab w:val="left" w:pos="425"/>
                <w:tab w:val="left" w:pos="567"/>
                <w:tab w:val="left" w:pos="709"/>
              </w:tabs>
              <w:suppressAutoHyphens/>
              <w:spacing w:before="40" w:after="40" w:line="240" w:lineRule="auto"/>
              <w:ind w:right="-108"/>
              <w:rPr>
                <w:rFonts w:ascii="Times New Roman" w:eastAsia="Times New Roman" w:hAnsi="Times New Roman"/>
                <w:snapToGrid w:val="0"/>
                <w:lang w:eastAsia="ru-RU"/>
              </w:rPr>
            </w:pPr>
            <w:r w:rsidRPr="00C9626A">
              <w:rPr>
                <w:rFonts w:ascii="Times New Roman" w:eastAsia="Times New Roman" w:hAnsi="Times New Roman"/>
                <w:snapToGrid w:val="0"/>
                <w:lang w:eastAsia="ru-RU"/>
              </w:rPr>
              <w:t>Название АЗС</w:t>
            </w:r>
          </w:p>
        </w:tc>
        <w:tc>
          <w:tcPr>
            <w:tcW w:w="1559" w:type="dxa"/>
            <w:tcBorders>
              <w:top w:val="single" w:sz="6" w:space="0" w:color="auto"/>
              <w:left w:val="single" w:sz="6" w:space="0" w:color="auto"/>
              <w:bottom w:val="single" w:sz="6" w:space="0" w:color="auto"/>
              <w:right w:val="single" w:sz="6" w:space="0" w:color="auto"/>
            </w:tcBorders>
            <w:hideMark/>
          </w:tcPr>
          <w:p w14:paraId="733C7D11" w14:textId="77777777" w:rsidR="009C7ECD" w:rsidRPr="00C9626A" w:rsidRDefault="009C7ECD" w:rsidP="003B57CD">
            <w:pPr>
              <w:keepNext/>
              <w:tabs>
                <w:tab w:val="left" w:pos="425"/>
                <w:tab w:val="left" w:pos="567"/>
                <w:tab w:val="left" w:pos="709"/>
              </w:tabs>
              <w:suppressAutoHyphens/>
              <w:spacing w:before="40" w:after="40" w:line="240" w:lineRule="auto"/>
              <w:ind w:left="34" w:right="34"/>
              <w:rPr>
                <w:rFonts w:ascii="Times New Roman" w:eastAsia="Times New Roman" w:hAnsi="Times New Roman"/>
                <w:snapToGrid w:val="0"/>
                <w:lang w:eastAsia="ru-RU"/>
              </w:rPr>
            </w:pPr>
            <w:r w:rsidRPr="00C9626A">
              <w:rPr>
                <w:rFonts w:ascii="Times New Roman" w:eastAsia="Times New Roman" w:hAnsi="Times New Roman"/>
                <w:snapToGrid w:val="0"/>
                <w:lang w:eastAsia="ru-RU"/>
              </w:rPr>
              <w:t>Местонахождение (адрес АЗС)</w:t>
            </w:r>
          </w:p>
        </w:tc>
        <w:tc>
          <w:tcPr>
            <w:tcW w:w="1842" w:type="dxa"/>
            <w:tcBorders>
              <w:top w:val="single" w:sz="6" w:space="0" w:color="auto"/>
              <w:left w:val="single" w:sz="6" w:space="0" w:color="auto"/>
              <w:bottom w:val="single" w:sz="6" w:space="0" w:color="auto"/>
              <w:right w:val="single" w:sz="6" w:space="0" w:color="auto"/>
            </w:tcBorders>
            <w:hideMark/>
          </w:tcPr>
          <w:p w14:paraId="7296F4A0" w14:textId="77777777" w:rsidR="009C7ECD" w:rsidRPr="00C9626A" w:rsidRDefault="009C7ECD" w:rsidP="003B57CD">
            <w:pPr>
              <w:keepNext/>
              <w:tabs>
                <w:tab w:val="left" w:pos="425"/>
                <w:tab w:val="left" w:pos="567"/>
                <w:tab w:val="left" w:pos="709"/>
              </w:tabs>
              <w:suppressAutoHyphens/>
              <w:spacing w:before="40" w:after="40" w:line="240" w:lineRule="auto"/>
              <w:ind w:right="33"/>
              <w:rPr>
                <w:rFonts w:ascii="Times New Roman" w:eastAsia="Times New Roman" w:hAnsi="Times New Roman"/>
                <w:snapToGrid w:val="0"/>
                <w:lang w:eastAsia="ru-RU"/>
              </w:rPr>
            </w:pPr>
            <w:r w:rsidRPr="00C9626A">
              <w:rPr>
                <w:rFonts w:ascii="Times New Roman" w:eastAsia="Times New Roman" w:hAnsi="Times New Roman"/>
                <w:snapToGrid w:val="0"/>
                <w:lang w:eastAsia="ru-RU"/>
              </w:rPr>
              <w:t>Право собственности или иное право (аренда, партнерское соглашение) на АЗС</w:t>
            </w:r>
          </w:p>
        </w:tc>
        <w:tc>
          <w:tcPr>
            <w:tcW w:w="1702" w:type="dxa"/>
            <w:tcBorders>
              <w:top w:val="single" w:sz="6" w:space="0" w:color="auto"/>
              <w:left w:val="single" w:sz="6" w:space="0" w:color="auto"/>
              <w:bottom w:val="single" w:sz="6" w:space="0" w:color="auto"/>
              <w:right w:val="single" w:sz="6" w:space="0" w:color="auto"/>
            </w:tcBorders>
            <w:hideMark/>
          </w:tcPr>
          <w:p w14:paraId="24339D48" w14:textId="77777777" w:rsidR="009C7ECD" w:rsidRPr="00C9626A" w:rsidRDefault="009C7ECD" w:rsidP="003B57CD">
            <w:pPr>
              <w:keepNext/>
              <w:tabs>
                <w:tab w:val="left" w:pos="425"/>
                <w:tab w:val="left" w:pos="567"/>
                <w:tab w:val="left" w:pos="709"/>
              </w:tabs>
              <w:suppressAutoHyphens/>
              <w:spacing w:before="40" w:after="40" w:line="240" w:lineRule="auto"/>
              <w:ind w:right="34"/>
              <w:rPr>
                <w:rFonts w:ascii="Times New Roman" w:eastAsia="Times New Roman" w:hAnsi="Times New Roman"/>
                <w:snapToGrid w:val="0"/>
                <w:lang w:eastAsia="ru-RU"/>
              </w:rPr>
            </w:pPr>
            <w:r w:rsidRPr="00C9626A">
              <w:rPr>
                <w:rFonts w:ascii="Times New Roman" w:eastAsia="Times New Roman" w:hAnsi="Times New Roman"/>
                <w:snapToGrid w:val="0"/>
                <w:lang w:eastAsia="ru-RU"/>
              </w:rPr>
              <w:t xml:space="preserve">Марка отпускаемого </w:t>
            </w:r>
            <w:r>
              <w:rPr>
                <w:rFonts w:ascii="Times New Roman" w:eastAsia="Times New Roman" w:hAnsi="Times New Roman"/>
                <w:snapToGrid w:val="0"/>
                <w:lang w:eastAsia="ru-RU"/>
              </w:rPr>
              <w:t>товара (</w:t>
            </w:r>
            <w:r w:rsidRPr="00C9626A">
              <w:rPr>
                <w:rFonts w:ascii="Times New Roman" w:eastAsia="Times New Roman" w:hAnsi="Times New Roman"/>
                <w:snapToGrid w:val="0"/>
                <w:lang w:eastAsia="ru-RU"/>
              </w:rPr>
              <w:t>топлива</w:t>
            </w:r>
            <w:r>
              <w:rPr>
                <w:rFonts w:ascii="Times New Roman" w:eastAsia="Times New Roman" w:hAnsi="Times New Roman"/>
                <w:snapToGrid w:val="0"/>
                <w:lang w:eastAsia="ru-RU"/>
              </w:rPr>
              <w:t>)</w:t>
            </w:r>
          </w:p>
        </w:tc>
        <w:tc>
          <w:tcPr>
            <w:tcW w:w="3402" w:type="dxa"/>
            <w:tcBorders>
              <w:top w:val="single" w:sz="6" w:space="0" w:color="auto"/>
              <w:left w:val="single" w:sz="6" w:space="0" w:color="auto"/>
              <w:bottom w:val="single" w:sz="6" w:space="0" w:color="auto"/>
              <w:right w:val="single" w:sz="6" w:space="0" w:color="auto"/>
            </w:tcBorders>
            <w:hideMark/>
          </w:tcPr>
          <w:p w14:paraId="6B259012" w14:textId="77777777" w:rsidR="009C7ECD" w:rsidRPr="00C9626A" w:rsidRDefault="009C7ECD" w:rsidP="003B57CD">
            <w:pPr>
              <w:keepNext/>
              <w:tabs>
                <w:tab w:val="left" w:pos="425"/>
                <w:tab w:val="left" w:pos="567"/>
                <w:tab w:val="left" w:pos="709"/>
              </w:tabs>
              <w:suppressAutoHyphens/>
              <w:spacing w:before="40" w:after="40" w:line="240" w:lineRule="auto"/>
              <w:ind w:left="34" w:right="34"/>
              <w:rPr>
                <w:rFonts w:ascii="Times New Roman" w:eastAsia="Times New Roman" w:hAnsi="Times New Roman"/>
                <w:snapToGrid w:val="0"/>
                <w:lang w:eastAsia="ru-RU"/>
              </w:rPr>
            </w:pPr>
            <w:r w:rsidRPr="00C9626A">
              <w:rPr>
                <w:rFonts w:ascii="Times New Roman" w:eastAsia="Times New Roman" w:hAnsi="Times New Roman"/>
                <w:snapToGrid w:val="0"/>
                <w:lang w:eastAsia="ru-RU"/>
              </w:rPr>
              <w:t xml:space="preserve">Документ, подтверждающий наличие ресурса </w:t>
            </w:r>
            <w:r w:rsidR="007540C7">
              <w:rPr>
                <w:rFonts w:ascii="Times New Roman" w:eastAsia="Times New Roman" w:hAnsi="Times New Roman"/>
                <w:snapToGrid w:val="0"/>
                <w:lang w:eastAsia="ru-RU"/>
              </w:rPr>
              <w:t>*</w:t>
            </w:r>
            <w:r w:rsidR="005004EA" w:rsidRPr="005004EA">
              <w:rPr>
                <w:rFonts w:ascii="Times New Roman" w:eastAsia="Times New Roman" w:hAnsi="Times New Roman"/>
                <w:i/>
                <w:snapToGrid w:val="0"/>
                <w:color w:val="A6A6A6" w:themeColor="background1" w:themeShade="A6"/>
                <w:lang w:eastAsia="ru-RU"/>
              </w:rPr>
              <w:t>(приложить)</w:t>
            </w:r>
          </w:p>
        </w:tc>
      </w:tr>
      <w:tr w:rsidR="009C7ECD" w:rsidRPr="00C9626A" w14:paraId="67948B09" w14:textId="77777777" w:rsidTr="005004EA">
        <w:trPr>
          <w:cantSplit/>
        </w:trPr>
        <w:tc>
          <w:tcPr>
            <w:tcW w:w="568" w:type="dxa"/>
            <w:tcBorders>
              <w:top w:val="single" w:sz="6" w:space="0" w:color="auto"/>
              <w:left w:val="single" w:sz="6" w:space="0" w:color="auto"/>
              <w:bottom w:val="single" w:sz="6" w:space="0" w:color="auto"/>
              <w:right w:val="single" w:sz="6" w:space="0" w:color="auto"/>
            </w:tcBorders>
          </w:tcPr>
          <w:p w14:paraId="0E36FA4C" w14:textId="77777777" w:rsidR="009C7ECD" w:rsidRPr="00C9626A" w:rsidRDefault="009C7ECD" w:rsidP="00253EF1">
            <w:pPr>
              <w:numPr>
                <w:ilvl w:val="0"/>
                <w:numId w:val="40"/>
              </w:numPr>
              <w:tabs>
                <w:tab w:val="left" w:pos="425"/>
                <w:tab w:val="left" w:pos="567"/>
                <w:tab w:val="left" w:pos="709"/>
              </w:tabs>
              <w:suppressAutoHyphens/>
              <w:spacing w:after="0" w:line="360" w:lineRule="auto"/>
              <w:jc w:val="both"/>
              <w:rPr>
                <w:rFonts w:ascii="Times New Roman" w:eastAsia="Times New Roman" w:hAnsi="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14:paraId="6E2CE64F"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14:paraId="4B8C6773"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14:paraId="64697F44"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702" w:type="dxa"/>
            <w:tcBorders>
              <w:top w:val="single" w:sz="6" w:space="0" w:color="auto"/>
              <w:left w:val="single" w:sz="6" w:space="0" w:color="auto"/>
              <w:bottom w:val="single" w:sz="6" w:space="0" w:color="auto"/>
              <w:right w:val="single" w:sz="6" w:space="0" w:color="auto"/>
            </w:tcBorders>
          </w:tcPr>
          <w:p w14:paraId="3E444166"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3402" w:type="dxa"/>
            <w:tcBorders>
              <w:top w:val="single" w:sz="6" w:space="0" w:color="auto"/>
              <w:left w:val="single" w:sz="6" w:space="0" w:color="auto"/>
              <w:bottom w:val="single" w:sz="6" w:space="0" w:color="auto"/>
              <w:right w:val="single" w:sz="6" w:space="0" w:color="auto"/>
            </w:tcBorders>
          </w:tcPr>
          <w:p w14:paraId="5B8DBCE5"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r>
      <w:tr w:rsidR="009C7ECD" w:rsidRPr="00C9626A" w14:paraId="3F35A367" w14:textId="77777777" w:rsidTr="005004EA">
        <w:trPr>
          <w:cantSplit/>
        </w:trPr>
        <w:tc>
          <w:tcPr>
            <w:tcW w:w="568" w:type="dxa"/>
            <w:tcBorders>
              <w:top w:val="single" w:sz="6" w:space="0" w:color="auto"/>
              <w:left w:val="single" w:sz="6" w:space="0" w:color="auto"/>
              <w:bottom w:val="single" w:sz="6" w:space="0" w:color="auto"/>
              <w:right w:val="single" w:sz="6" w:space="0" w:color="auto"/>
            </w:tcBorders>
          </w:tcPr>
          <w:p w14:paraId="48A6BD0C" w14:textId="77777777" w:rsidR="009C7ECD" w:rsidRPr="00C9626A" w:rsidRDefault="009C7ECD" w:rsidP="00253EF1">
            <w:pPr>
              <w:numPr>
                <w:ilvl w:val="0"/>
                <w:numId w:val="40"/>
              </w:numPr>
              <w:tabs>
                <w:tab w:val="left" w:pos="425"/>
                <w:tab w:val="left" w:pos="567"/>
                <w:tab w:val="left" w:pos="709"/>
              </w:tabs>
              <w:suppressAutoHyphens/>
              <w:spacing w:after="0" w:line="360" w:lineRule="auto"/>
              <w:jc w:val="both"/>
              <w:rPr>
                <w:rFonts w:ascii="Times New Roman" w:eastAsia="Times New Roman" w:hAnsi="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14:paraId="3FAF5AF6"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14:paraId="454174E5"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14:paraId="7B2E53BF"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702" w:type="dxa"/>
            <w:tcBorders>
              <w:top w:val="single" w:sz="6" w:space="0" w:color="auto"/>
              <w:left w:val="single" w:sz="6" w:space="0" w:color="auto"/>
              <w:bottom w:val="single" w:sz="6" w:space="0" w:color="auto"/>
              <w:right w:val="single" w:sz="6" w:space="0" w:color="auto"/>
            </w:tcBorders>
          </w:tcPr>
          <w:p w14:paraId="3B4FCF6E"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3402" w:type="dxa"/>
            <w:tcBorders>
              <w:top w:val="single" w:sz="6" w:space="0" w:color="auto"/>
              <w:left w:val="single" w:sz="6" w:space="0" w:color="auto"/>
              <w:bottom w:val="single" w:sz="6" w:space="0" w:color="auto"/>
              <w:right w:val="single" w:sz="6" w:space="0" w:color="auto"/>
            </w:tcBorders>
          </w:tcPr>
          <w:p w14:paraId="7FD59157"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r>
      <w:tr w:rsidR="009C7ECD" w:rsidRPr="00C9626A" w14:paraId="3DB26A81" w14:textId="77777777" w:rsidTr="005004EA">
        <w:trPr>
          <w:cantSplit/>
        </w:trPr>
        <w:tc>
          <w:tcPr>
            <w:tcW w:w="568" w:type="dxa"/>
            <w:tcBorders>
              <w:top w:val="single" w:sz="6" w:space="0" w:color="auto"/>
              <w:left w:val="single" w:sz="6" w:space="0" w:color="auto"/>
              <w:bottom w:val="single" w:sz="6" w:space="0" w:color="auto"/>
              <w:right w:val="single" w:sz="6" w:space="0" w:color="auto"/>
            </w:tcBorders>
          </w:tcPr>
          <w:p w14:paraId="07CA765F" w14:textId="77777777" w:rsidR="009C7ECD" w:rsidRPr="00C9626A" w:rsidRDefault="009C7ECD" w:rsidP="00253EF1">
            <w:pPr>
              <w:numPr>
                <w:ilvl w:val="0"/>
                <w:numId w:val="40"/>
              </w:numPr>
              <w:tabs>
                <w:tab w:val="left" w:pos="425"/>
                <w:tab w:val="left" w:pos="567"/>
                <w:tab w:val="left" w:pos="709"/>
              </w:tabs>
              <w:suppressAutoHyphens/>
              <w:spacing w:after="0" w:line="360" w:lineRule="auto"/>
              <w:jc w:val="both"/>
              <w:rPr>
                <w:rFonts w:ascii="Times New Roman" w:eastAsia="Times New Roman" w:hAnsi="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14:paraId="7D2BC6B7"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14:paraId="13736121"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14:paraId="4C61F233"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702" w:type="dxa"/>
            <w:tcBorders>
              <w:top w:val="single" w:sz="6" w:space="0" w:color="auto"/>
              <w:left w:val="single" w:sz="6" w:space="0" w:color="auto"/>
              <w:bottom w:val="single" w:sz="6" w:space="0" w:color="auto"/>
              <w:right w:val="single" w:sz="6" w:space="0" w:color="auto"/>
            </w:tcBorders>
          </w:tcPr>
          <w:p w14:paraId="649565BE"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3402" w:type="dxa"/>
            <w:tcBorders>
              <w:top w:val="single" w:sz="6" w:space="0" w:color="auto"/>
              <w:left w:val="single" w:sz="6" w:space="0" w:color="auto"/>
              <w:bottom w:val="single" w:sz="6" w:space="0" w:color="auto"/>
              <w:right w:val="single" w:sz="6" w:space="0" w:color="auto"/>
            </w:tcBorders>
          </w:tcPr>
          <w:p w14:paraId="526D1459"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r>
      <w:tr w:rsidR="009C7ECD" w:rsidRPr="00C9626A" w14:paraId="49BBB55D" w14:textId="77777777" w:rsidTr="005004EA">
        <w:trPr>
          <w:cantSplit/>
        </w:trPr>
        <w:tc>
          <w:tcPr>
            <w:tcW w:w="568" w:type="dxa"/>
            <w:tcBorders>
              <w:top w:val="single" w:sz="6" w:space="0" w:color="auto"/>
              <w:left w:val="single" w:sz="6" w:space="0" w:color="auto"/>
              <w:bottom w:val="single" w:sz="6" w:space="0" w:color="auto"/>
              <w:right w:val="single" w:sz="6" w:space="0" w:color="auto"/>
            </w:tcBorders>
            <w:hideMark/>
          </w:tcPr>
          <w:p w14:paraId="00ACBE58"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r w:rsidRPr="00C9626A">
              <w:rPr>
                <w:rFonts w:ascii="Times New Roman" w:eastAsia="Times New Roman" w:hAnsi="Times New Roman"/>
                <w:snapToGrid w:val="0"/>
                <w:sz w:val="24"/>
                <w:szCs w:val="24"/>
                <w:lang w:eastAsia="ru-RU"/>
              </w:rPr>
              <w:t>…</w:t>
            </w:r>
          </w:p>
        </w:tc>
        <w:tc>
          <w:tcPr>
            <w:tcW w:w="1418" w:type="dxa"/>
            <w:tcBorders>
              <w:top w:val="single" w:sz="6" w:space="0" w:color="auto"/>
              <w:left w:val="single" w:sz="6" w:space="0" w:color="auto"/>
              <w:bottom w:val="single" w:sz="6" w:space="0" w:color="auto"/>
              <w:right w:val="single" w:sz="6" w:space="0" w:color="auto"/>
            </w:tcBorders>
          </w:tcPr>
          <w:p w14:paraId="7E0EE386"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14:paraId="1C3B764E"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14:paraId="30365FA2"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702" w:type="dxa"/>
            <w:tcBorders>
              <w:top w:val="single" w:sz="6" w:space="0" w:color="auto"/>
              <w:left w:val="single" w:sz="6" w:space="0" w:color="auto"/>
              <w:bottom w:val="single" w:sz="6" w:space="0" w:color="auto"/>
              <w:right w:val="single" w:sz="6" w:space="0" w:color="auto"/>
            </w:tcBorders>
          </w:tcPr>
          <w:p w14:paraId="30FFA6C4"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3402" w:type="dxa"/>
            <w:tcBorders>
              <w:top w:val="single" w:sz="6" w:space="0" w:color="auto"/>
              <w:left w:val="single" w:sz="6" w:space="0" w:color="auto"/>
              <w:bottom w:val="single" w:sz="6" w:space="0" w:color="auto"/>
              <w:right w:val="single" w:sz="6" w:space="0" w:color="auto"/>
            </w:tcBorders>
          </w:tcPr>
          <w:p w14:paraId="5AAD69AB" w14:textId="77777777" w:rsidR="009C7ECD" w:rsidRPr="00C9626A" w:rsidRDefault="009C7ECD" w:rsidP="003B57CD">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r>
    </w:tbl>
    <w:p w14:paraId="41298E5F" w14:textId="77777777" w:rsidR="005004EA" w:rsidRDefault="005004EA" w:rsidP="005004EA">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0"/>
          <w:szCs w:val="20"/>
          <w:lang w:eastAsia="ru-RU"/>
        </w:rPr>
      </w:pPr>
    </w:p>
    <w:p w14:paraId="7247A754" w14:textId="77777777" w:rsidR="005004EA" w:rsidRPr="008F43F6" w:rsidRDefault="005004EA" w:rsidP="005004EA">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8F43F6">
        <w:rPr>
          <w:rFonts w:ascii="Times New Roman" w:eastAsia="Times New Roman" w:hAnsi="Times New Roman"/>
          <w:sz w:val="20"/>
          <w:szCs w:val="20"/>
          <w:lang w:eastAsia="ru-RU"/>
        </w:rPr>
        <w:t>Все АЗС работают в круглосуточном режиме.</w:t>
      </w:r>
    </w:p>
    <w:p w14:paraId="41EB3308" w14:textId="77777777" w:rsidR="009C7ECD" w:rsidRPr="008F43F6" w:rsidRDefault="009C7ECD" w:rsidP="009C7ECD">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77119AEF" w14:textId="77777777" w:rsidR="009C7ECD" w:rsidRPr="00C9626A" w:rsidRDefault="009C7ECD" w:rsidP="009C7ECD">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7971CBA4" w14:textId="77777777" w:rsidR="009C7ECD" w:rsidRPr="00C9626A" w:rsidRDefault="009C7ECD" w:rsidP="009C7ECD">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C9626A">
        <w:rPr>
          <w:rFonts w:ascii="Times New Roman" w:eastAsia="Times New Roman" w:hAnsi="Times New Roman"/>
          <w:sz w:val="20"/>
          <w:szCs w:val="20"/>
          <w:vertAlign w:val="superscript"/>
          <w:lang w:eastAsia="ar-SA"/>
        </w:rPr>
        <w:t xml:space="preserve">                                              (подпись)</w:t>
      </w:r>
    </w:p>
    <w:p w14:paraId="1D9E467F" w14:textId="77777777" w:rsidR="009C7ECD" w:rsidRPr="00C9626A" w:rsidRDefault="009C7ECD" w:rsidP="009C7ECD">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5C03299C" w14:textId="77777777" w:rsidR="009C7ECD" w:rsidRPr="00C9626A" w:rsidRDefault="009C7ECD" w:rsidP="009C7ECD">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C9626A">
        <w:rPr>
          <w:rFonts w:ascii="Times New Roman" w:eastAsia="Times New Roman" w:hAnsi="Times New Roman"/>
          <w:sz w:val="20"/>
          <w:szCs w:val="20"/>
          <w:lang w:eastAsia="ar-SA"/>
        </w:rPr>
        <w:t xml:space="preserve">        М.П.</w:t>
      </w:r>
    </w:p>
    <w:p w14:paraId="00603DB6" w14:textId="77777777" w:rsidR="009C7ECD" w:rsidRPr="00C9626A" w:rsidRDefault="009C7ECD" w:rsidP="009C7ECD">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072C2226" w14:textId="77777777" w:rsidR="009C7ECD" w:rsidRPr="00C9626A" w:rsidRDefault="009C7ECD" w:rsidP="009C7ECD">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C9626A">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4326B3AB" w14:textId="77777777" w:rsidR="009C7ECD" w:rsidRPr="00C9626A" w:rsidRDefault="009C7ECD" w:rsidP="009C7ECD">
      <w:pPr>
        <w:keepNext/>
        <w:tabs>
          <w:tab w:val="left" w:pos="425"/>
          <w:tab w:val="left" w:pos="567"/>
          <w:tab w:val="left" w:pos="709"/>
        </w:tabs>
        <w:suppressAutoHyphens/>
        <w:spacing w:after="0" w:line="240" w:lineRule="auto"/>
        <w:ind w:firstLine="567"/>
        <w:jc w:val="both"/>
        <w:rPr>
          <w:rFonts w:ascii="Times New Roman" w:eastAsia="Times New Roman" w:hAnsi="Times New Roman"/>
          <w:b/>
          <w:snapToGrid w:val="0"/>
          <w:sz w:val="24"/>
          <w:szCs w:val="24"/>
          <w:lang w:eastAsia="ru-RU"/>
        </w:rPr>
      </w:pPr>
    </w:p>
    <w:p w14:paraId="3EC78140" w14:textId="77777777" w:rsidR="009C7ECD" w:rsidRPr="00C9626A" w:rsidRDefault="009C7ECD" w:rsidP="009C7ECD">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b/>
          <w:snapToGrid w:val="0"/>
          <w:spacing w:val="36"/>
          <w:sz w:val="24"/>
          <w:szCs w:val="24"/>
          <w:lang w:eastAsia="ru-RU"/>
        </w:rPr>
      </w:pPr>
      <w:r w:rsidRPr="00C9626A">
        <w:rPr>
          <w:rFonts w:ascii="Times New Roman" w:eastAsia="Times New Roman" w:hAnsi="Times New Roman"/>
          <w:b/>
          <w:snapToGrid w:val="0"/>
          <w:spacing w:val="36"/>
          <w:sz w:val="24"/>
          <w:szCs w:val="24"/>
          <w:lang w:eastAsia="ru-RU"/>
        </w:rPr>
        <w:t>конец формы</w:t>
      </w:r>
    </w:p>
    <w:p w14:paraId="06B65283" w14:textId="77777777" w:rsidR="009C7ECD" w:rsidRPr="00C9626A" w:rsidRDefault="009C7ECD" w:rsidP="009C7ECD">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sidRPr="00C9626A">
        <w:rPr>
          <w:rFonts w:ascii="Times New Roman" w:eastAsia="Times New Roman" w:hAnsi="Times New Roman"/>
          <w:snapToGrid w:val="0"/>
          <w:sz w:val="24"/>
          <w:szCs w:val="24"/>
          <w:lang w:eastAsia="ru-RU"/>
        </w:rPr>
        <w:t>Инструкции по заполнению</w:t>
      </w:r>
    </w:p>
    <w:p w14:paraId="1B883266" w14:textId="77777777" w:rsidR="009C7ECD" w:rsidRPr="00C9626A" w:rsidRDefault="009C7ECD" w:rsidP="009C7ECD">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C9626A">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53023F7B" w14:textId="77777777" w:rsidR="009C7ECD" w:rsidRPr="00C9626A" w:rsidRDefault="009C7ECD" w:rsidP="009C7ECD">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C9626A">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184A3604" w14:textId="77777777" w:rsidR="009C7ECD" w:rsidRPr="008F43F6" w:rsidRDefault="009C7ECD" w:rsidP="009C7ECD">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C9626A">
        <w:rPr>
          <w:rFonts w:ascii="Times New Roman" w:eastAsia="Times New Roman" w:hAnsi="Times New Roman"/>
          <w:sz w:val="20"/>
          <w:szCs w:val="20"/>
          <w:lang w:eastAsia="ar-SA"/>
        </w:rPr>
        <w:t xml:space="preserve">3. В данной справке перечисляются ТОЛЬКО ТЕ АЗС </w:t>
      </w:r>
      <w:r w:rsidRPr="00A55A6A">
        <w:rPr>
          <w:rFonts w:ascii="Times New Roman" w:eastAsia="Times New Roman" w:hAnsi="Times New Roman"/>
          <w:sz w:val="20"/>
          <w:szCs w:val="20"/>
          <w:lang w:eastAsia="ar-SA"/>
        </w:rPr>
        <w:t xml:space="preserve">на территории </w:t>
      </w:r>
      <w:r w:rsidR="005004EA" w:rsidRPr="005004EA">
        <w:rPr>
          <w:rFonts w:ascii="Times New Roman" w:eastAsia="Times New Roman" w:hAnsi="Times New Roman"/>
          <w:sz w:val="20"/>
          <w:szCs w:val="20"/>
          <w:lang w:eastAsia="ar-SA"/>
        </w:rPr>
        <w:t>г. Мурманска и Мурманской области: г. Кандалакша, п. Зеленоборский, г. Ковдор, г. Заполярный, г. Оленегорск, п. Ревда, п.</w:t>
      </w:r>
      <w:r w:rsidR="009231A4">
        <w:rPr>
          <w:rFonts w:ascii="Times New Roman" w:eastAsia="Times New Roman" w:hAnsi="Times New Roman"/>
          <w:sz w:val="20"/>
          <w:szCs w:val="20"/>
          <w:lang w:eastAsia="ar-SA"/>
        </w:rPr>
        <w:t xml:space="preserve"> </w:t>
      </w:r>
      <w:r w:rsidR="005004EA" w:rsidRPr="005004EA">
        <w:rPr>
          <w:rFonts w:ascii="Times New Roman" w:eastAsia="Times New Roman" w:hAnsi="Times New Roman"/>
          <w:sz w:val="20"/>
          <w:szCs w:val="20"/>
          <w:lang w:eastAsia="ar-SA"/>
        </w:rPr>
        <w:t>Никель</w:t>
      </w:r>
      <w:r>
        <w:rPr>
          <w:rFonts w:ascii="Times New Roman" w:eastAsia="Times New Roman" w:hAnsi="Times New Roman"/>
          <w:sz w:val="20"/>
          <w:szCs w:val="20"/>
          <w:lang w:eastAsia="ar-SA"/>
        </w:rPr>
        <w:t xml:space="preserve">, </w:t>
      </w:r>
      <w:r w:rsidRPr="00C9626A">
        <w:rPr>
          <w:rFonts w:ascii="Times New Roman" w:eastAsia="Times New Roman" w:hAnsi="Times New Roman"/>
          <w:sz w:val="20"/>
          <w:szCs w:val="20"/>
          <w:lang w:eastAsia="ar-SA"/>
        </w:rPr>
        <w:t xml:space="preserve">которые Участник </w:t>
      </w:r>
      <w:r w:rsidRPr="008F43F6">
        <w:rPr>
          <w:rFonts w:ascii="Times New Roman" w:eastAsia="Times New Roman" w:hAnsi="Times New Roman"/>
          <w:sz w:val="20"/>
          <w:szCs w:val="20"/>
          <w:lang w:eastAsia="ar-SA"/>
        </w:rPr>
        <w:t>закупки планирует использо</w:t>
      </w:r>
      <w:r w:rsidR="0041184F">
        <w:rPr>
          <w:rFonts w:ascii="Times New Roman" w:eastAsia="Times New Roman" w:hAnsi="Times New Roman"/>
          <w:sz w:val="20"/>
          <w:szCs w:val="20"/>
          <w:lang w:eastAsia="ar-SA"/>
        </w:rPr>
        <w:t>вать в ходе выполнения Договора</w:t>
      </w:r>
      <w:r w:rsidRPr="008F43F6">
        <w:rPr>
          <w:rFonts w:ascii="Times New Roman" w:eastAsia="Times New Roman" w:hAnsi="Times New Roman"/>
          <w:sz w:val="20"/>
          <w:szCs w:val="20"/>
          <w:lang w:eastAsia="ar-SA"/>
        </w:rPr>
        <w:t xml:space="preserve">. </w:t>
      </w:r>
    </w:p>
    <w:p w14:paraId="7206F33E" w14:textId="77777777" w:rsidR="009C7ECD" w:rsidRPr="008F43F6" w:rsidRDefault="009C7ECD" w:rsidP="009C7ECD">
      <w:pPr>
        <w:tabs>
          <w:tab w:val="left" w:pos="0"/>
          <w:tab w:val="left" w:pos="709"/>
          <w:tab w:val="left" w:pos="851"/>
        </w:tabs>
        <w:suppressAutoHyphens/>
        <w:spacing w:after="0" w:line="240" w:lineRule="auto"/>
        <w:contextualSpacing/>
        <w:jc w:val="both"/>
        <w:rPr>
          <w:rFonts w:ascii="Times New Roman" w:eastAsia="Times New Roman" w:hAnsi="Times New Roman"/>
          <w:bCs/>
          <w:sz w:val="24"/>
          <w:szCs w:val="24"/>
          <w:lang w:eastAsia="ru-RU"/>
        </w:rPr>
      </w:pPr>
      <w:r w:rsidRPr="008F43F6">
        <w:rPr>
          <w:rFonts w:ascii="Times New Roman" w:eastAsia="Times New Roman" w:hAnsi="Times New Roman"/>
          <w:sz w:val="20"/>
          <w:szCs w:val="20"/>
          <w:lang w:eastAsia="ar-SA"/>
        </w:rPr>
        <w:t xml:space="preserve">* </w:t>
      </w:r>
      <w:r w:rsidRPr="008F43F6">
        <w:rPr>
          <w:rFonts w:ascii="Times New Roman" w:eastAsia="Times New Roman" w:hAnsi="Times New Roman"/>
          <w:bCs/>
          <w:sz w:val="20"/>
          <w:szCs w:val="20"/>
          <w:lang w:eastAsia="ru-RU"/>
        </w:rPr>
        <w:t xml:space="preserve">В состав заявки включаются заверенные уполномоченным лицом Участника </w:t>
      </w:r>
      <w:r w:rsidRPr="008F43F6">
        <w:rPr>
          <w:rFonts w:ascii="Times New Roman" w:eastAsia="Times New Roman" w:hAnsi="Times New Roman"/>
          <w:sz w:val="20"/>
          <w:szCs w:val="20"/>
          <w:lang w:eastAsia="ru-RU"/>
        </w:rPr>
        <w:t xml:space="preserve">копии документов, подтверждающих право собственности, аренды или </w:t>
      </w:r>
      <w:r w:rsidR="00100339">
        <w:rPr>
          <w:rFonts w:ascii="Times New Roman" w:eastAsia="Times New Roman" w:hAnsi="Times New Roman"/>
          <w:sz w:val="20"/>
          <w:szCs w:val="20"/>
          <w:lang w:eastAsia="ru-RU"/>
        </w:rPr>
        <w:t>партнерских соглашений на АЗС, указанные в данной</w:t>
      </w:r>
      <w:r w:rsidRPr="008F43F6">
        <w:rPr>
          <w:rFonts w:ascii="Times New Roman" w:eastAsia="Times New Roman" w:hAnsi="Times New Roman"/>
          <w:sz w:val="20"/>
          <w:szCs w:val="20"/>
          <w:lang w:eastAsia="ru-RU"/>
        </w:rPr>
        <w:t xml:space="preserve"> справке.</w:t>
      </w:r>
      <w:r w:rsidRPr="008F43F6">
        <w:rPr>
          <w:rFonts w:ascii="Times New Roman" w:hAnsi="Times New Roman"/>
          <w:sz w:val="24"/>
          <w:szCs w:val="24"/>
        </w:rPr>
        <w:t xml:space="preserve">    </w:t>
      </w:r>
    </w:p>
    <w:p w14:paraId="0FAE8FC8" w14:textId="77777777" w:rsidR="009C7ECD" w:rsidRPr="00C9626A" w:rsidRDefault="009C7ECD" w:rsidP="009C7ECD">
      <w:pPr>
        <w:tabs>
          <w:tab w:val="left" w:pos="425"/>
          <w:tab w:val="left" w:pos="567"/>
          <w:tab w:val="left" w:pos="709"/>
          <w:tab w:val="left" w:pos="851"/>
        </w:tabs>
        <w:suppressAutoHyphens/>
        <w:spacing w:after="0" w:line="240" w:lineRule="auto"/>
        <w:contextualSpacing/>
        <w:jc w:val="both"/>
        <w:rPr>
          <w:rFonts w:ascii="Times New Roman" w:hAnsi="Times New Roman"/>
          <w:sz w:val="20"/>
          <w:szCs w:val="20"/>
          <w:lang w:eastAsia="ar-SA"/>
        </w:rPr>
      </w:pPr>
    </w:p>
    <w:p w14:paraId="36CEA1AE" w14:textId="77777777" w:rsidR="00CC13EF" w:rsidRDefault="00CC13EF" w:rsidP="00AB58B1">
      <w:pPr>
        <w:rPr>
          <w:rFonts w:ascii="Times New Roman" w:eastAsia="Times New Roman" w:hAnsi="Times New Roman" w:cs="Times New Roman"/>
          <w:b/>
          <w:bCs/>
          <w:iCs/>
          <w:sz w:val="24"/>
          <w:szCs w:val="24"/>
          <w:lang w:eastAsia="ar-SA"/>
        </w:rPr>
      </w:pPr>
    </w:p>
    <w:p w14:paraId="301D68A1" w14:textId="77777777" w:rsidR="009C7ECD" w:rsidRDefault="009C7ECD" w:rsidP="00AB58B1">
      <w:pPr>
        <w:rPr>
          <w:rFonts w:ascii="Times New Roman" w:eastAsia="Times New Roman" w:hAnsi="Times New Roman" w:cs="Times New Roman"/>
          <w:b/>
          <w:bCs/>
          <w:iCs/>
          <w:sz w:val="24"/>
          <w:szCs w:val="24"/>
          <w:lang w:eastAsia="ar-SA"/>
        </w:rPr>
      </w:pPr>
    </w:p>
    <w:p w14:paraId="7343A8D9" w14:textId="77777777" w:rsidR="00CC13EF" w:rsidRDefault="00CC13EF" w:rsidP="00AB58B1">
      <w:pPr>
        <w:rPr>
          <w:rFonts w:ascii="Times New Roman" w:eastAsia="Times New Roman" w:hAnsi="Times New Roman" w:cs="Times New Roman"/>
          <w:b/>
          <w:bCs/>
          <w:iCs/>
          <w:sz w:val="24"/>
          <w:szCs w:val="24"/>
          <w:lang w:eastAsia="ar-SA"/>
        </w:rPr>
      </w:pPr>
    </w:p>
    <w:p w14:paraId="05B18E2A" w14:textId="77777777" w:rsidR="00FD1C86" w:rsidRDefault="00FD1C86" w:rsidP="00AB58B1">
      <w:pPr>
        <w:rPr>
          <w:rFonts w:ascii="Times New Roman" w:eastAsia="Times New Roman" w:hAnsi="Times New Roman" w:cs="Times New Roman"/>
          <w:b/>
          <w:bCs/>
          <w:iCs/>
          <w:sz w:val="24"/>
          <w:szCs w:val="24"/>
          <w:lang w:eastAsia="ar-SA"/>
        </w:rPr>
      </w:pPr>
    </w:p>
    <w:p w14:paraId="07A78228" w14:textId="77777777"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8"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89" w:name="_Приложение_№_2"/>
      <w:bookmarkEnd w:id="146"/>
      <w:bookmarkEnd w:id="147"/>
      <w:bookmarkEnd w:id="148"/>
      <w:bookmarkEnd w:id="149"/>
      <w:bookmarkEnd w:id="150"/>
      <w:bookmarkEnd w:id="189"/>
      <w:r w:rsidR="00386A2E" w:rsidRPr="00386A2E">
        <w:rPr>
          <w:rFonts w:ascii="Times New Roman" w:eastAsia="Times New Roman" w:hAnsi="Times New Roman" w:cs="Times New Roman"/>
          <w:sz w:val="24"/>
          <w:szCs w:val="24"/>
          <w:lang w:val="x-none" w:eastAsia="ar-SA"/>
        </w:rPr>
        <w:t>к Документации о проведении</w:t>
      </w:r>
      <w:bookmarkEnd w:id="188"/>
    </w:p>
    <w:tbl>
      <w:tblPr>
        <w:tblW w:w="8897" w:type="dxa"/>
        <w:tblInd w:w="1134" w:type="dxa"/>
        <w:tblLook w:val="04A0" w:firstRow="1" w:lastRow="0" w:firstColumn="1" w:lastColumn="0" w:noHBand="0" w:noVBand="1"/>
      </w:tblPr>
      <w:tblGrid>
        <w:gridCol w:w="3652"/>
        <w:gridCol w:w="5245"/>
      </w:tblGrid>
      <w:tr w:rsidR="00386A2E" w:rsidRPr="00386A2E" w14:paraId="76ABBCAB" w14:textId="77777777" w:rsidTr="002A6B76">
        <w:tc>
          <w:tcPr>
            <w:tcW w:w="3652" w:type="dxa"/>
            <w:shd w:val="clear" w:color="auto" w:fill="auto"/>
          </w:tcPr>
          <w:p w14:paraId="4038E20B" w14:textId="77777777"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14:paraId="61448B99" w14:textId="77777777"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BC3B9D">
              <w:rPr>
                <w:rFonts w:ascii="Times New Roman" w:eastAsia="Calibri" w:hAnsi="Times New Roman" w:cs="Times New Roman"/>
                <w:bCs/>
                <w:sz w:val="24"/>
                <w:szCs w:val="24"/>
              </w:rPr>
              <w:t>договор</w:t>
            </w:r>
            <w:r w:rsidR="00C54C7B">
              <w:rPr>
                <w:rFonts w:ascii="Times New Roman" w:eastAsia="Calibri" w:hAnsi="Times New Roman" w:cs="Times New Roman"/>
                <w:bCs/>
                <w:sz w:val="24"/>
                <w:szCs w:val="24"/>
              </w:rPr>
              <w:t>а</w:t>
            </w:r>
            <w:r w:rsidR="00BC3B9D">
              <w:rPr>
                <w:rFonts w:ascii="Times New Roman" w:eastAsia="Calibri" w:hAnsi="Times New Roman" w:cs="Times New Roman"/>
                <w:bCs/>
                <w:sz w:val="24"/>
                <w:szCs w:val="24"/>
              </w:rPr>
              <w:t xml:space="preserve"> поставки </w:t>
            </w:r>
            <w:r w:rsidR="002D0EED">
              <w:rPr>
                <w:rFonts w:ascii="Times New Roman" w:eastAsia="Calibri" w:hAnsi="Times New Roman" w:cs="Times New Roman"/>
                <w:bCs/>
                <w:sz w:val="24"/>
                <w:szCs w:val="24"/>
              </w:rPr>
              <w:t>автомобильного топлива – бензина АИ-95</w:t>
            </w:r>
            <w:r w:rsidRPr="00386A2E">
              <w:rPr>
                <w:rFonts w:ascii="Times New Roman" w:eastAsia="Calibri" w:hAnsi="Times New Roman" w:cs="Times New Roman"/>
                <w:sz w:val="24"/>
                <w:szCs w:val="24"/>
              </w:rPr>
              <w:t xml:space="preserve"> </w:t>
            </w:r>
          </w:p>
          <w:p w14:paraId="1DAC50FD" w14:textId="77777777"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14:paraId="3571E641" w14:textId="77777777"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14:paraId="6D9B2872" w14:textId="77777777"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14:paraId="746B9FA3"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14:paraId="5FD824BA"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14:paraId="0205DECC"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14:paraId="3640E8D0" w14:textId="77777777"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73304FF3" w14:textId="77777777"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1F780CB3" w14:textId="77777777"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w:t>
      </w:r>
      <w:r w:rsidR="00BC3B9D">
        <w:rPr>
          <w:rFonts w:ascii="Times New Roman" w:eastAsia="Times New Roman" w:hAnsi="Times New Roman" w:cs="Times New Roman"/>
          <w:b/>
          <w:i/>
          <w:sz w:val="24"/>
          <w:szCs w:val="24"/>
          <w:lang w:eastAsia="ar-SA" w:bidi="en-US"/>
        </w:rPr>
        <w:t>договор</w:t>
      </w:r>
      <w:r w:rsidR="00C54C7B">
        <w:rPr>
          <w:rFonts w:ascii="Times New Roman" w:eastAsia="Times New Roman" w:hAnsi="Times New Roman" w:cs="Times New Roman"/>
          <w:b/>
          <w:i/>
          <w:sz w:val="24"/>
          <w:szCs w:val="24"/>
          <w:lang w:eastAsia="ar-SA" w:bidi="en-US"/>
        </w:rPr>
        <w:t>а</w:t>
      </w:r>
      <w:r w:rsidR="00BC3B9D">
        <w:rPr>
          <w:rFonts w:ascii="Times New Roman" w:eastAsia="Times New Roman" w:hAnsi="Times New Roman" w:cs="Times New Roman"/>
          <w:b/>
          <w:i/>
          <w:sz w:val="24"/>
          <w:szCs w:val="24"/>
          <w:lang w:eastAsia="ar-SA" w:bidi="en-US"/>
        </w:rPr>
        <w:t xml:space="preserve"> поставки </w:t>
      </w:r>
      <w:r w:rsidR="002D0EED">
        <w:rPr>
          <w:rFonts w:ascii="Times New Roman" w:eastAsia="Times New Roman" w:hAnsi="Times New Roman" w:cs="Times New Roman"/>
          <w:b/>
          <w:i/>
          <w:sz w:val="24"/>
          <w:szCs w:val="24"/>
          <w:lang w:eastAsia="ar-SA" w:bidi="en-US"/>
        </w:rPr>
        <w:t>автомобильного топлива – бензина АИ-95</w:t>
      </w:r>
    </w:p>
    <w:p w14:paraId="5B8BE666" w14:textId="77777777"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14:paraId="2112B9D0" w14:textId="77777777"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14:paraId="666F2379" w14:textId="77777777"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14:paraId="50B0BAAA" w14:textId="77777777"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14:paraId="26F5E034" w14:textId="77777777"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1A6F991" w14:textId="77777777"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14:paraId="3DC0FEE0" w14:textId="77777777"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C1998">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FEB0FE" w14:textId="77777777"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58D8BD0A" w14:textId="77777777"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14:paraId="0DD90E64" w14:textId="77777777"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B09B911" w14:textId="77777777"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14:paraId="1F0D977F" w14:textId="77777777"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сведения</w:t>
      </w:r>
      <w:r w:rsidR="00865499">
        <w:rPr>
          <w:rFonts w:ascii="Times New Roman" w:eastAsia="Times New Roman" w:hAnsi="Times New Roman" w:cs="Times New Roman"/>
          <w:snapToGrid w:val="0"/>
          <w:sz w:val="24"/>
          <w:szCs w:val="24"/>
          <w:lang w:eastAsia="ru-RU"/>
        </w:rPr>
        <w:t xml:space="preserve"> о </w:t>
      </w:r>
      <w:r w:rsidRPr="003A2F0D">
        <w:rPr>
          <w:rFonts w:ascii="Times New Roman" w:eastAsia="Times New Roman" w:hAnsi="Times New Roman" w:cs="Times New Roman"/>
          <w:snapToGrid w:val="0"/>
          <w:sz w:val="24"/>
          <w:szCs w:val="24"/>
          <w:lang w:eastAsia="ru-RU"/>
        </w:rPr>
        <w:t xml:space="preserve">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14:paraId="6779A034" w14:textId="77777777"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14:paraId="4003C627" w14:textId="77777777"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14:paraId="6BD5A925"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EC6EE9E"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14:paraId="30BD1F1B"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625F2473"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14:paraId="77064137"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4600DB55"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29EB2B90" w14:textId="77777777"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14:paraId="3DF30B6E" w14:textId="77777777"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300A45D1" w14:textId="77777777"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15252803" w14:textId="77777777"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4D7CC0B3" w14:textId="77777777"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45F9630D" w14:textId="77777777"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0B59C344" w14:textId="77777777"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0DA4BD81" w14:textId="77777777"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0406C161" w14:textId="77777777"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12354C9B" w14:textId="77777777"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21C889C9" w14:textId="77777777" w:rsidR="00386A2E" w:rsidRPr="00FD567A"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90"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90"/>
    </w:p>
    <w:tbl>
      <w:tblPr>
        <w:tblW w:w="8897" w:type="dxa"/>
        <w:tblInd w:w="1134" w:type="dxa"/>
        <w:tblLook w:val="04A0" w:firstRow="1" w:lastRow="0" w:firstColumn="1" w:lastColumn="0" w:noHBand="0" w:noVBand="1"/>
      </w:tblPr>
      <w:tblGrid>
        <w:gridCol w:w="3652"/>
        <w:gridCol w:w="5245"/>
      </w:tblGrid>
      <w:tr w:rsidR="00386A2E" w:rsidRPr="00386A2E" w14:paraId="5A1CAACB" w14:textId="77777777" w:rsidTr="002A6B76">
        <w:tc>
          <w:tcPr>
            <w:tcW w:w="3652" w:type="dxa"/>
            <w:shd w:val="clear" w:color="auto" w:fill="auto"/>
          </w:tcPr>
          <w:p w14:paraId="255AB5B1" w14:textId="77777777"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14:paraId="23F920B1" w14:textId="77777777"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BC3B9D">
              <w:rPr>
                <w:rFonts w:ascii="Times New Roman" w:eastAsia="Calibri" w:hAnsi="Times New Roman" w:cs="Times New Roman"/>
                <w:bCs/>
                <w:sz w:val="24"/>
                <w:szCs w:val="24"/>
              </w:rPr>
              <w:t>договор</w:t>
            </w:r>
            <w:r w:rsidR="00C54C7B">
              <w:rPr>
                <w:rFonts w:ascii="Times New Roman" w:eastAsia="Calibri" w:hAnsi="Times New Roman" w:cs="Times New Roman"/>
                <w:bCs/>
                <w:sz w:val="24"/>
                <w:szCs w:val="24"/>
              </w:rPr>
              <w:t>а</w:t>
            </w:r>
            <w:r w:rsidR="00BC3B9D">
              <w:rPr>
                <w:rFonts w:ascii="Times New Roman" w:eastAsia="Calibri" w:hAnsi="Times New Roman" w:cs="Times New Roman"/>
                <w:bCs/>
                <w:sz w:val="24"/>
                <w:szCs w:val="24"/>
              </w:rPr>
              <w:t xml:space="preserve"> поставки </w:t>
            </w:r>
            <w:r w:rsidR="002D0EED">
              <w:rPr>
                <w:rFonts w:ascii="Times New Roman" w:eastAsia="Calibri" w:hAnsi="Times New Roman" w:cs="Times New Roman"/>
                <w:bCs/>
                <w:sz w:val="24"/>
                <w:szCs w:val="24"/>
              </w:rPr>
              <w:t>автомобильного топлива – бензина АИ-95</w:t>
            </w:r>
            <w:r w:rsidRPr="00386A2E">
              <w:rPr>
                <w:rFonts w:ascii="Times New Roman" w:eastAsia="Calibri" w:hAnsi="Times New Roman" w:cs="Times New Roman"/>
                <w:sz w:val="24"/>
                <w:szCs w:val="24"/>
              </w:rPr>
              <w:t xml:space="preserve"> </w:t>
            </w:r>
          </w:p>
          <w:p w14:paraId="2767F487" w14:textId="77777777"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14:paraId="18D12017" w14:textId="77777777"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9C8CCE0" w14:textId="77777777"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14:paraId="176881E6" w14:textId="77777777"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14:paraId="1F4C03D6" w14:textId="77777777"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14:paraId="423BF3D2" w14:textId="77777777"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14:paraId="11059948" w14:textId="77777777"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14:paraId="1ED61867"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14:paraId="1672F891"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w:t>
      </w:r>
      <w:r w:rsidR="00867F7C">
        <w:rPr>
          <w:rFonts w:ascii="Times New Roman" w:eastAsia="Calibri" w:hAnsi="Times New Roman" w:cs="Times New Roman"/>
          <w:sz w:val="24"/>
          <w:szCs w:val="24"/>
          <w:lang w:eastAsia="ar-SA"/>
        </w:rPr>
        <w:t>Товара</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53B6A1A6"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20644861"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14:paraId="42397A5E"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14:paraId="32184CC7"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14:paraId="694645F5"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47F6B5C6"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5EA84ABD" w14:textId="77777777"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14:paraId="79481E61" w14:textId="77777777"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5EC27AC1" w14:textId="77777777"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65EC2058" w14:textId="77777777"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2EA1AED4" w14:textId="77777777"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0BBCD336" w14:textId="77777777"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65FF6A13" w14:textId="77777777"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1295423B" w14:textId="77777777"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031A976C" w14:textId="77777777"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2E2FB060" w14:textId="77777777"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768E17CF" w14:textId="77777777"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4434553D" w14:textId="77777777"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26B6D483" w14:textId="77777777"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4F0366C7" w14:textId="77777777" w:rsidR="00867F7C" w:rsidRDefault="00867F7C"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508ABB2E" w14:textId="77777777"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753BBA36" w14:textId="77777777"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0F63960B" w14:textId="77777777"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7A7FD12D" w14:textId="77777777"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1488997F" w14:textId="77777777" w:rsidR="009C7ECD" w:rsidRDefault="009C7EC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57755136" w14:textId="77777777"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4AB967AC" w14:textId="77777777"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45CB1045" w14:textId="77777777"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14:paraId="1A3BF84B" w14:textId="77777777"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1"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1"/>
    </w:p>
    <w:tbl>
      <w:tblPr>
        <w:tblW w:w="8897" w:type="dxa"/>
        <w:tblInd w:w="1134" w:type="dxa"/>
        <w:tblLook w:val="04A0" w:firstRow="1" w:lastRow="0" w:firstColumn="1" w:lastColumn="0" w:noHBand="0" w:noVBand="1"/>
      </w:tblPr>
      <w:tblGrid>
        <w:gridCol w:w="3652"/>
        <w:gridCol w:w="5245"/>
      </w:tblGrid>
      <w:tr w:rsidR="00386A2E" w:rsidRPr="00386A2E" w14:paraId="066DA4AC" w14:textId="77777777" w:rsidTr="00867F7C">
        <w:trPr>
          <w:trHeight w:val="1139"/>
        </w:trPr>
        <w:tc>
          <w:tcPr>
            <w:tcW w:w="3652" w:type="dxa"/>
            <w:shd w:val="clear" w:color="auto" w:fill="auto"/>
          </w:tcPr>
          <w:p w14:paraId="09B104D4" w14:textId="77777777"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14:paraId="6712F99A" w14:textId="77777777"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BC3B9D">
              <w:rPr>
                <w:rFonts w:ascii="Times New Roman" w:eastAsia="Calibri" w:hAnsi="Times New Roman" w:cs="Times New Roman"/>
                <w:bCs/>
                <w:sz w:val="24"/>
                <w:szCs w:val="24"/>
              </w:rPr>
              <w:t>договор</w:t>
            </w:r>
            <w:r w:rsidR="00C54C7B">
              <w:rPr>
                <w:rFonts w:ascii="Times New Roman" w:eastAsia="Calibri" w:hAnsi="Times New Roman" w:cs="Times New Roman"/>
                <w:bCs/>
                <w:sz w:val="24"/>
                <w:szCs w:val="24"/>
              </w:rPr>
              <w:t>а</w:t>
            </w:r>
            <w:r w:rsidR="00BC3B9D">
              <w:rPr>
                <w:rFonts w:ascii="Times New Roman" w:eastAsia="Calibri" w:hAnsi="Times New Roman" w:cs="Times New Roman"/>
                <w:bCs/>
                <w:sz w:val="24"/>
                <w:szCs w:val="24"/>
              </w:rPr>
              <w:t xml:space="preserve"> поставки </w:t>
            </w:r>
            <w:r w:rsidR="002D0EED">
              <w:rPr>
                <w:rFonts w:ascii="Times New Roman" w:eastAsia="Calibri" w:hAnsi="Times New Roman" w:cs="Times New Roman"/>
                <w:bCs/>
                <w:sz w:val="24"/>
                <w:szCs w:val="24"/>
              </w:rPr>
              <w:t>автомобильного топлива – бензина АИ-95</w:t>
            </w:r>
            <w:r w:rsidRPr="00386A2E">
              <w:rPr>
                <w:rFonts w:ascii="Times New Roman" w:eastAsia="Calibri" w:hAnsi="Times New Roman" w:cs="Times New Roman"/>
                <w:sz w:val="24"/>
                <w:szCs w:val="24"/>
              </w:rPr>
              <w:t xml:space="preserve"> </w:t>
            </w:r>
          </w:p>
          <w:p w14:paraId="5DFE78D0" w14:textId="77777777"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14:paraId="37531D8C" w14:textId="77777777" w:rsidR="00260745" w:rsidRPr="00260745" w:rsidRDefault="00260745" w:rsidP="00260745">
      <w:pPr>
        <w:spacing w:after="0" w:line="240" w:lineRule="auto"/>
        <w:ind w:firstLine="36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ДОГОВОР  № _______</w:t>
      </w:r>
    </w:p>
    <w:p w14:paraId="0AA14D25" w14:textId="77777777" w:rsidR="00260745" w:rsidRPr="00260745" w:rsidRDefault="00260745" w:rsidP="00260745">
      <w:pPr>
        <w:spacing w:after="0" w:line="240" w:lineRule="auto"/>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 xml:space="preserve">на поставку топлива  </w:t>
      </w:r>
    </w:p>
    <w:p w14:paraId="69192A47" w14:textId="77777777" w:rsidR="00260745" w:rsidRPr="00260745" w:rsidRDefault="00260745" w:rsidP="00260745">
      <w:pPr>
        <w:spacing w:after="0" w:line="240" w:lineRule="auto"/>
        <w:ind w:firstLine="360"/>
        <w:jc w:val="center"/>
        <w:rPr>
          <w:rFonts w:ascii="Times New Roman" w:eastAsia="Times New Roman" w:hAnsi="Times New Roman" w:cs="Times New Roman"/>
          <w:b/>
          <w:sz w:val="24"/>
          <w:szCs w:val="24"/>
          <w:lang w:eastAsia="ru-RU"/>
        </w:rPr>
      </w:pPr>
    </w:p>
    <w:p w14:paraId="0577DB96" w14:textId="77777777" w:rsidR="00260745" w:rsidRPr="00260745" w:rsidRDefault="00260745" w:rsidP="00260745">
      <w:pPr>
        <w:spacing w:after="0" w:line="240" w:lineRule="auto"/>
        <w:jc w:val="center"/>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г. Мурманск</w:t>
      </w:r>
      <w:r w:rsidRPr="00260745">
        <w:rPr>
          <w:rFonts w:ascii="Times New Roman" w:eastAsia="Times New Roman" w:hAnsi="Times New Roman" w:cs="Times New Roman"/>
          <w:sz w:val="24"/>
          <w:szCs w:val="24"/>
          <w:lang w:eastAsia="ru-RU"/>
        </w:rPr>
        <w:tab/>
      </w:r>
      <w:r w:rsidRPr="00260745">
        <w:rPr>
          <w:rFonts w:ascii="Times New Roman" w:eastAsia="Times New Roman" w:hAnsi="Times New Roman" w:cs="Times New Roman"/>
          <w:sz w:val="24"/>
          <w:szCs w:val="24"/>
          <w:lang w:eastAsia="ru-RU"/>
        </w:rPr>
        <w:tab/>
      </w:r>
      <w:r w:rsidRPr="00260745">
        <w:rPr>
          <w:rFonts w:ascii="Times New Roman" w:eastAsia="Times New Roman" w:hAnsi="Times New Roman" w:cs="Times New Roman"/>
          <w:sz w:val="24"/>
          <w:szCs w:val="24"/>
          <w:lang w:eastAsia="ru-RU"/>
        </w:rPr>
        <w:tab/>
      </w:r>
      <w:r w:rsidRPr="00260745">
        <w:rPr>
          <w:rFonts w:ascii="Times New Roman" w:eastAsia="Times New Roman" w:hAnsi="Times New Roman" w:cs="Times New Roman"/>
          <w:sz w:val="24"/>
          <w:szCs w:val="24"/>
          <w:lang w:eastAsia="ru-RU"/>
        </w:rPr>
        <w:tab/>
      </w:r>
      <w:r w:rsidRPr="00260745">
        <w:rPr>
          <w:rFonts w:ascii="Times New Roman" w:eastAsia="Times New Roman" w:hAnsi="Times New Roman" w:cs="Times New Roman"/>
          <w:sz w:val="24"/>
          <w:szCs w:val="24"/>
          <w:lang w:eastAsia="ru-RU"/>
        </w:rPr>
        <w:tab/>
        <w:t xml:space="preserve">       </w:t>
      </w:r>
      <w:r w:rsidRPr="00260745">
        <w:rPr>
          <w:rFonts w:ascii="Times New Roman" w:eastAsia="Times New Roman" w:hAnsi="Times New Roman" w:cs="Times New Roman"/>
          <w:sz w:val="24"/>
          <w:szCs w:val="24"/>
          <w:lang w:eastAsia="ru-RU"/>
        </w:rPr>
        <w:tab/>
      </w:r>
      <w:r w:rsidRPr="00260745">
        <w:rPr>
          <w:rFonts w:ascii="Times New Roman" w:eastAsia="Times New Roman" w:hAnsi="Times New Roman" w:cs="Times New Roman"/>
          <w:sz w:val="24"/>
          <w:szCs w:val="24"/>
          <w:lang w:eastAsia="ru-RU"/>
        </w:rPr>
        <w:tab/>
        <w:t xml:space="preserve">  </w:t>
      </w:r>
      <w:r w:rsidRPr="00260745">
        <w:rPr>
          <w:rFonts w:ascii="Times New Roman" w:eastAsia="Times New Roman" w:hAnsi="Times New Roman" w:cs="Times New Roman"/>
          <w:sz w:val="24"/>
          <w:szCs w:val="24"/>
          <w:lang w:eastAsia="ru-RU"/>
        </w:rPr>
        <w:tab/>
        <w:t xml:space="preserve">                         ______________г.</w:t>
      </w:r>
    </w:p>
    <w:p w14:paraId="622FAB48" w14:textId="77777777" w:rsidR="00260745" w:rsidRPr="00260745" w:rsidRDefault="00260745" w:rsidP="00260745">
      <w:pPr>
        <w:spacing w:after="0" w:line="240" w:lineRule="auto"/>
        <w:ind w:firstLine="360"/>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 xml:space="preserve"> </w:t>
      </w:r>
    </w:p>
    <w:p w14:paraId="59CAE649" w14:textId="77777777" w:rsidR="00260745" w:rsidRPr="00260745" w:rsidRDefault="00260745" w:rsidP="00260745">
      <w:pPr>
        <w:spacing w:after="0" w:line="240" w:lineRule="auto"/>
        <w:ind w:firstLine="720"/>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b/>
          <w:sz w:val="24"/>
          <w:szCs w:val="24"/>
          <w:lang w:eastAsia="ru-RU"/>
        </w:rPr>
        <w:t xml:space="preserve">______________________ </w:t>
      </w:r>
      <w:r w:rsidRPr="00260745">
        <w:rPr>
          <w:rFonts w:ascii="Times New Roman" w:eastAsia="Times New Roman" w:hAnsi="Times New Roman" w:cs="Times New Roman"/>
          <w:sz w:val="24"/>
          <w:szCs w:val="24"/>
          <w:lang w:eastAsia="ru-RU"/>
        </w:rPr>
        <w:t>именуемое в дальнейшем «</w:t>
      </w:r>
      <w:r w:rsidRPr="00260745">
        <w:rPr>
          <w:rFonts w:ascii="Times New Roman" w:eastAsia="Times New Roman" w:hAnsi="Times New Roman" w:cs="Times New Roman"/>
          <w:b/>
          <w:sz w:val="24"/>
          <w:szCs w:val="24"/>
          <w:lang w:eastAsia="ru-RU"/>
        </w:rPr>
        <w:t>Поставщик</w:t>
      </w:r>
      <w:r w:rsidRPr="00260745">
        <w:rPr>
          <w:rFonts w:ascii="Times New Roman" w:eastAsia="Times New Roman" w:hAnsi="Times New Roman" w:cs="Times New Roman"/>
          <w:sz w:val="24"/>
          <w:szCs w:val="24"/>
          <w:lang w:eastAsia="ru-RU"/>
        </w:rPr>
        <w:t>», в лице ________________________ , действующего на основании  __________, с одной стороны, и Акционерное общество «Мурманэнергосбыт» (АО «МЭС») именуемое в дальнейшем «</w:t>
      </w:r>
      <w:r w:rsidRPr="00260745">
        <w:rPr>
          <w:rFonts w:ascii="Times New Roman" w:eastAsia="Times New Roman" w:hAnsi="Times New Roman" w:cs="Times New Roman"/>
          <w:b/>
          <w:sz w:val="24"/>
          <w:szCs w:val="24"/>
          <w:lang w:eastAsia="ru-RU"/>
        </w:rPr>
        <w:t>Покупатель</w:t>
      </w:r>
      <w:r w:rsidRPr="00260745">
        <w:rPr>
          <w:rFonts w:ascii="Times New Roman" w:eastAsia="Times New Roman" w:hAnsi="Times New Roman" w:cs="Times New Roman"/>
          <w:sz w:val="24"/>
          <w:szCs w:val="24"/>
          <w:lang w:eastAsia="ru-RU"/>
        </w:rPr>
        <w:t xml:space="preserve">», в лице </w:t>
      </w:r>
      <w:r w:rsidRPr="00260745">
        <w:rPr>
          <w:rFonts w:ascii="Times New Roman" w:eastAsia="Times New Roman" w:hAnsi="Times New Roman" w:cs="Times New Roman"/>
          <w:b/>
          <w:sz w:val="24"/>
          <w:szCs w:val="24"/>
          <w:lang w:eastAsia="ru-RU"/>
        </w:rPr>
        <w:t>_______________</w:t>
      </w:r>
      <w:r w:rsidRPr="00260745">
        <w:rPr>
          <w:rFonts w:ascii="Times New Roman" w:eastAsia="Times New Roman" w:hAnsi="Times New Roman" w:cs="Times New Roman"/>
          <w:sz w:val="24"/>
          <w:szCs w:val="24"/>
          <w:lang w:eastAsia="ru-RU"/>
        </w:rPr>
        <w:t xml:space="preserve"> действующего на основании </w:t>
      </w:r>
      <w:r w:rsidRPr="00260745">
        <w:rPr>
          <w:rFonts w:ascii="Times New Roman" w:eastAsia="Times New Roman" w:hAnsi="Times New Roman" w:cs="Times New Roman"/>
          <w:b/>
          <w:sz w:val="24"/>
          <w:szCs w:val="24"/>
          <w:lang w:eastAsia="ru-RU"/>
        </w:rPr>
        <w:t>_________________________</w:t>
      </w:r>
      <w:r w:rsidRPr="00260745">
        <w:rPr>
          <w:rFonts w:ascii="Times New Roman" w:eastAsia="Times New Roman" w:hAnsi="Times New Roman" w:cs="Times New Roman"/>
          <w:sz w:val="24"/>
          <w:szCs w:val="24"/>
          <w:lang w:eastAsia="ru-RU"/>
        </w:rPr>
        <w:t>, с другой стороны, пришли к соглашению заключить настоящий  договор  на поставку топлива  (далее по тексту – Договор) о нижеследующем:</w:t>
      </w:r>
    </w:p>
    <w:p w14:paraId="57F16565" w14:textId="77777777" w:rsidR="00260745" w:rsidRPr="00260745" w:rsidRDefault="00260745" w:rsidP="00260745">
      <w:pPr>
        <w:spacing w:after="0" w:line="240" w:lineRule="auto"/>
        <w:ind w:firstLine="720"/>
        <w:jc w:val="both"/>
        <w:rPr>
          <w:rFonts w:ascii="Times New Roman" w:eastAsia="Times New Roman" w:hAnsi="Times New Roman" w:cs="Times New Roman"/>
          <w:sz w:val="24"/>
          <w:szCs w:val="24"/>
          <w:lang w:eastAsia="ru-RU"/>
        </w:rPr>
      </w:pPr>
    </w:p>
    <w:p w14:paraId="62CBBC97" w14:textId="77777777" w:rsidR="00260745" w:rsidRPr="00260745" w:rsidRDefault="00260745" w:rsidP="00260745">
      <w:pPr>
        <w:spacing w:after="0" w:line="240" w:lineRule="auto"/>
        <w:ind w:firstLine="54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ТЕРМИНЫ И ПОНЯТИЯ, ИСПОЛЬЗУЕМЫЕ В ДОГОВОРЕ:</w:t>
      </w:r>
    </w:p>
    <w:p w14:paraId="3D0ED216" w14:textId="77777777" w:rsidR="00260745" w:rsidRPr="00260745" w:rsidRDefault="00260745" w:rsidP="00260745">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
          <w:bCs/>
          <w:sz w:val="24"/>
          <w:szCs w:val="24"/>
          <w:lang w:eastAsia="ru-RU"/>
        </w:rPr>
        <w:t>ТО (точка обслуживания)</w:t>
      </w:r>
      <w:r w:rsidRPr="00260745">
        <w:rPr>
          <w:rFonts w:ascii="Times New Roman" w:eastAsia="Times New Roman" w:hAnsi="Times New Roman" w:cs="Times New Roman"/>
          <w:bCs/>
          <w:sz w:val="24"/>
          <w:szCs w:val="24"/>
          <w:lang w:eastAsia="ru-RU"/>
        </w:rPr>
        <w:t xml:space="preserve"> - автозаправочная станция/автозаправочный комплекс, на которой осуществляется реализация Товара Поставщиком. Перечень ТО согласовывается Сторонами в Приложении № 2 к настоящему Договору.</w:t>
      </w:r>
    </w:p>
    <w:p w14:paraId="7C9E58AD" w14:textId="77777777" w:rsidR="00260745" w:rsidRPr="00260745" w:rsidRDefault="00260745" w:rsidP="00260745">
      <w:pPr>
        <w:tabs>
          <w:tab w:val="num" w:pos="360"/>
        </w:tabs>
        <w:spacing w:after="0" w:line="240" w:lineRule="auto"/>
        <w:ind w:firstLine="540"/>
        <w:jc w:val="both"/>
        <w:rPr>
          <w:rFonts w:ascii="Times New Roman" w:eastAsia="Times New Roman" w:hAnsi="Times New Roman" w:cs="Times New Roman"/>
          <w:spacing w:val="-4"/>
          <w:sz w:val="24"/>
          <w:szCs w:val="24"/>
          <w:lang w:eastAsia="ru-RU"/>
        </w:rPr>
      </w:pPr>
      <w:r w:rsidRPr="00260745">
        <w:rPr>
          <w:rFonts w:ascii="Times New Roman" w:eastAsia="Times New Roman" w:hAnsi="Times New Roman" w:cs="Times New Roman"/>
          <w:b/>
          <w:bCs/>
          <w:sz w:val="24"/>
          <w:szCs w:val="24"/>
          <w:lang w:eastAsia="ru-RU"/>
        </w:rPr>
        <w:t>Карта (смарт-карта, пластиковая карта, топливная карта)</w:t>
      </w:r>
      <w:r w:rsidRPr="00260745">
        <w:rPr>
          <w:rFonts w:ascii="Times New Roman" w:eastAsia="Times New Roman" w:hAnsi="Times New Roman" w:cs="Times New Roman"/>
          <w:bCs/>
          <w:sz w:val="24"/>
          <w:szCs w:val="24"/>
          <w:lang w:eastAsia="ru-RU"/>
        </w:rPr>
        <w:t xml:space="preserve"> – </w:t>
      </w:r>
      <w:r w:rsidRPr="00260745">
        <w:rPr>
          <w:rFonts w:ascii="Times New Roman" w:eastAsia="Times New Roman" w:hAnsi="Times New Roman" w:cs="Times New Roman"/>
          <w:sz w:val="24"/>
          <w:szCs w:val="24"/>
          <w:lang w:eastAsia="ru-RU"/>
        </w:rPr>
        <w:t>пластиковая карта, предъявление которой на ТО является основанием для отпуска Товара. Карта является техническим средством учета полученного Товара и  не является платежным средством</w:t>
      </w:r>
      <w:r w:rsidRPr="00260745">
        <w:rPr>
          <w:rFonts w:ascii="Times New Roman" w:eastAsia="Times New Roman" w:hAnsi="Times New Roman" w:cs="Times New Roman"/>
          <w:spacing w:val="-4"/>
          <w:sz w:val="24"/>
          <w:szCs w:val="24"/>
          <w:lang w:eastAsia="ru-RU"/>
        </w:rPr>
        <w:t>.</w:t>
      </w:r>
    </w:p>
    <w:p w14:paraId="61BCD803" w14:textId="77777777" w:rsidR="00260745" w:rsidRPr="00260745" w:rsidRDefault="00260745" w:rsidP="00260745">
      <w:pPr>
        <w:tabs>
          <w:tab w:val="num" w:pos="360"/>
        </w:tabs>
        <w:spacing w:after="0" w:line="240" w:lineRule="auto"/>
        <w:ind w:firstLine="540"/>
        <w:jc w:val="both"/>
        <w:rPr>
          <w:rFonts w:ascii="Times New Roman" w:eastAsia="Times New Roman" w:hAnsi="Times New Roman" w:cs="Times New Roman"/>
          <w:bCs/>
          <w:i/>
          <w:sz w:val="24"/>
          <w:szCs w:val="24"/>
          <w:lang w:eastAsia="ru-RU"/>
        </w:rPr>
      </w:pPr>
      <w:r w:rsidRPr="00260745">
        <w:rPr>
          <w:rFonts w:ascii="Times New Roman" w:eastAsia="Times New Roman" w:hAnsi="Times New Roman" w:cs="Times New Roman"/>
          <w:b/>
          <w:bCs/>
          <w:sz w:val="24"/>
          <w:szCs w:val="24"/>
          <w:lang w:eastAsia="ru-RU"/>
        </w:rPr>
        <w:t>Товар/топливо</w:t>
      </w:r>
      <w:r w:rsidRPr="00260745">
        <w:rPr>
          <w:rFonts w:ascii="Times New Roman" w:eastAsia="Times New Roman" w:hAnsi="Times New Roman" w:cs="Times New Roman"/>
          <w:b/>
          <w:bCs/>
          <w:color w:val="FF0000"/>
          <w:sz w:val="24"/>
          <w:szCs w:val="24"/>
          <w:lang w:eastAsia="ru-RU"/>
        </w:rPr>
        <w:t xml:space="preserve"> </w:t>
      </w:r>
      <w:r w:rsidRPr="00260745">
        <w:rPr>
          <w:rFonts w:ascii="Times New Roman" w:eastAsia="Times New Roman" w:hAnsi="Times New Roman" w:cs="Times New Roman"/>
          <w:bCs/>
          <w:sz w:val="24"/>
          <w:szCs w:val="24"/>
          <w:lang w:eastAsia="ru-RU"/>
        </w:rPr>
        <w:t>– автомобильный бензин марки</w:t>
      </w:r>
      <w:r w:rsidRPr="00260745">
        <w:rPr>
          <w:rFonts w:ascii="Times New Roman" w:eastAsia="Times New Roman" w:hAnsi="Times New Roman" w:cs="Times New Roman"/>
          <w:bCs/>
          <w:i/>
          <w:sz w:val="24"/>
          <w:szCs w:val="24"/>
          <w:lang w:eastAsia="ru-RU"/>
        </w:rPr>
        <w:t xml:space="preserve"> -   ______________</w:t>
      </w:r>
      <w:r w:rsidRPr="00260745">
        <w:rPr>
          <w:rFonts w:ascii="Times New Roman" w:eastAsia="Times New Roman" w:hAnsi="Times New Roman" w:cs="Times New Roman"/>
          <w:bCs/>
          <w:sz w:val="24"/>
          <w:szCs w:val="24"/>
          <w:lang w:eastAsia="ru-RU"/>
        </w:rPr>
        <w:t>(</w:t>
      </w:r>
      <w:r w:rsidRPr="00260745">
        <w:rPr>
          <w:rFonts w:ascii="Times New Roman" w:eastAsia="Times New Roman" w:hAnsi="Times New Roman" w:cs="Times New Roman"/>
          <w:bCs/>
          <w:i/>
          <w:sz w:val="24"/>
          <w:szCs w:val="24"/>
          <w:lang w:eastAsia="ru-RU"/>
        </w:rPr>
        <w:t>при заключении договора указать тип топлива)</w:t>
      </w:r>
    </w:p>
    <w:p w14:paraId="24B7CBF9" w14:textId="77777777" w:rsidR="00260745" w:rsidRPr="00260745" w:rsidRDefault="00260745" w:rsidP="00260745">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
          <w:bCs/>
          <w:sz w:val="24"/>
          <w:szCs w:val="24"/>
          <w:lang w:eastAsia="ru-RU"/>
        </w:rPr>
        <w:t>Терминал</w:t>
      </w:r>
      <w:r w:rsidRPr="00260745">
        <w:rPr>
          <w:rFonts w:ascii="Times New Roman" w:eastAsia="Times New Roman" w:hAnsi="Times New Roman" w:cs="Times New Roman"/>
          <w:bCs/>
          <w:sz w:val="24"/>
          <w:szCs w:val="24"/>
          <w:lang w:eastAsia="ru-RU"/>
        </w:rPr>
        <w:t xml:space="preserve"> – э</w:t>
      </w:r>
      <w:r w:rsidRPr="00260745">
        <w:rPr>
          <w:rFonts w:ascii="Times New Roman" w:eastAsia="Times New Roman" w:hAnsi="Times New Roman" w:cs="Times New Roman"/>
          <w:sz w:val="24"/>
          <w:szCs w:val="24"/>
          <w:lang w:eastAsia="ru-RU"/>
        </w:rPr>
        <w:t>лектронное устройство, установленное на ТО, предназначенное для обслуживания по Картам</w:t>
      </w:r>
      <w:r w:rsidRPr="00260745">
        <w:rPr>
          <w:rFonts w:ascii="Times New Roman" w:eastAsia="Times New Roman" w:hAnsi="Times New Roman" w:cs="Times New Roman"/>
          <w:bCs/>
          <w:sz w:val="24"/>
          <w:szCs w:val="24"/>
          <w:lang w:eastAsia="ru-RU"/>
        </w:rPr>
        <w:t xml:space="preserve"> и производящее сбор информации по операциям с Картами.</w:t>
      </w:r>
    </w:p>
    <w:p w14:paraId="3A18E3FA" w14:textId="77777777" w:rsidR="00260745" w:rsidRPr="00260745" w:rsidRDefault="00260745" w:rsidP="00260745">
      <w:pPr>
        <w:spacing w:after="0" w:line="240" w:lineRule="auto"/>
        <w:ind w:firstLine="540"/>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
          <w:bCs/>
          <w:sz w:val="24"/>
          <w:szCs w:val="24"/>
          <w:lang w:eastAsia="ru-RU"/>
        </w:rPr>
        <w:t>Терминальный чек</w:t>
      </w:r>
      <w:r w:rsidRPr="00260745">
        <w:rPr>
          <w:rFonts w:ascii="Times New Roman" w:eastAsia="Times New Roman" w:hAnsi="Times New Roman" w:cs="Times New Roman"/>
          <w:sz w:val="24"/>
          <w:szCs w:val="24"/>
          <w:lang w:eastAsia="ru-RU"/>
        </w:rPr>
        <w:t xml:space="preserve"> – </w:t>
      </w:r>
      <w:r w:rsidRPr="00260745">
        <w:rPr>
          <w:rFonts w:ascii="Times New Roman" w:eastAsia="Times New Roman" w:hAnsi="Times New Roman" w:cs="Times New Roman"/>
          <w:bCs/>
          <w:sz w:val="24"/>
          <w:szCs w:val="24"/>
          <w:lang w:eastAsia="ru-RU"/>
        </w:rPr>
        <w:t>документ (чек), выдаваемый Оператором ТО Держателю Карты при заправке автотранспортного средства,  содержащий информацию об операции по Карте.</w:t>
      </w:r>
    </w:p>
    <w:p w14:paraId="67EEC376" w14:textId="77777777" w:rsidR="00260745" w:rsidRPr="00260745" w:rsidRDefault="00260745" w:rsidP="00260745">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
          <w:bCs/>
          <w:sz w:val="24"/>
          <w:szCs w:val="24"/>
          <w:lang w:eastAsia="ru-RU"/>
        </w:rPr>
        <w:t>Оператор ТО</w:t>
      </w:r>
      <w:r w:rsidRPr="00260745">
        <w:rPr>
          <w:rFonts w:ascii="Times New Roman" w:eastAsia="Times New Roman" w:hAnsi="Times New Roman" w:cs="Times New Roman"/>
          <w:bCs/>
          <w:sz w:val="24"/>
          <w:szCs w:val="24"/>
          <w:lang w:eastAsia="ru-RU"/>
        </w:rPr>
        <w:t xml:space="preserve"> – сотрудник ТО, осуществляющий прием Карт и производящий обслуживание по Картам на ТО.</w:t>
      </w:r>
    </w:p>
    <w:p w14:paraId="4DCD774F" w14:textId="77777777" w:rsidR="00260745" w:rsidRPr="00260745" w:rsidRDefault="00260745" w:rsidP="00260745">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
          <w:bCs/>
          <w:sz w:val="24"/>
          <w:szCs w:val="24"/>
          <w:lang w:eastAsia="ru-RU"/>
        </w:rPr>
        <w:t xml:space="preserve">Держатель карты </w:t>
      </w:r>
      <w:r w:rsidRPr="00260745">
        <w:rPr>
          <w:rFonts w:ascii="Times New Roman" w:eastAsia="Times New Roman" w:hAnsi="Times New Roman" w:cs="Times New Roman"/>
          <w:bCs/>
          <w:sz w:val="24"/>
          <w:szCs w:val="24"/>
          <w:lang w:eastAsia="ru-RU"/>
        </w:rPr>
        <w:t>– представитель Покупателя, уполномоченный им на получение Товара по Картам. Передача Карты Покупателем Держателю карты удостоверяет предоставление последнему соответствующих полномочий и не требует дополнительного оформления доверенности на получение Товара.</w:t>
      </w:r>
    </w:p>
    <w:p w14:paraId="5E66EBB0" w14:textId="77777777" w:rsidR="00260745" w:rsidRPr="00260745" w:rsidRDefault="00260745" w:rsidP="00260745">
      <w:pPr>
        <w:spacing w:after="0" w:line="240" w:lineRule="auto"/>
        <w:ind w:firstLine="540"/>
        <w:jc w:val="both"/>
        <w:rPr>
          <w:rFonts w:ascii="Times New Roman" w:eastAsia="Times New Roman" w:hAnsi="Times New Roman" w:cs="Times New Roman"/>
          <w:bCs/>
          <w:sz w:val="24"/>
          <w:szCs w:val="24"/>
          <w:highlight w:val="yellow"/>
          <w:lang w:eastAsia="ru-RU"/>
        </w:rPr>
      </w:pPr>
      <w:r w:rsidRPr="00260745">
        <w:rPr>
          <w:rFonts w:ascii="Times New Roman" w:eastAsia="Times New Roman" w:hAnsi="Times New Roman" w:cs="Times New Roman"/>
          <w:b/>
          <w:bCs/>
          <w:sz w:val="24"/>
          <w:szCs w:val="24"/>
          <w:lang w:eastAsia="ru-RU"/>
        </w:rPr>
        <w:t>Лимит карты</w:t>
      </w:r>
      <w:r w:rsidRPr="00260745">
        <w:rPr>
          <w:rFonts w:ascii="Times New Roman" w:eastAsia="Times New Roman" w:hAnsi="Times New Roman" w:cs="Times New Roman"/>
          <w:bCs/>
          <w:sz w:val="24"/>
          <w:szCs w:val="24"/>
          <w:lang w:eastAsia="ru-RU"/>
        </w:rPr>
        <w:t xml:space="preserve"> – установленное на Карте </w:t>
      </w:r>
      <w:r w:rsidRPr="00260745">
        <w:rPr>
          <w:rFonts w:ascii="Times New Roman" w:eastAsia="Times New Roman" w:hAnsi="Times New Roman" w:cs="Times New Roman"/>
          <w:sz w:val="24"/>
          <w:szCs w:val="24"/>
          <w:lang w:eastAsia="ru-RU"/>
        </w:rPr>
        <w:t>предельное ограничение отпускаемого Товара</w:t>
      </w:r>
      <w:r w:rsidRPr="00260745">
        <w:rPr>
          <w:rFonts w:ascii="Times New Roman" w:eastAsia="Times New Roman" w:hAnsi="Times New Roman" w:cs="Times New Roman"/>
          <w:bCs/>
          <w:sz w:val="24"/>
          <w:szCs w:val="24"/>
          <w:lang w:eastAsia="ru-RU"/>
        </w:rPr>
        <w:t>, которое Держатель карты вправе получить на ТО.</w:t>
      </w:r>
      <w:r w:rsidRPr="00260745">
        <w:rPr>
          <w:rFonts w:ascii="Times New Roman" w:eastAsia="Times New Roman" w:hAnsi="Times New Roman" w:cs="Times New Roman"/>
          <w:bCs/>
          <w:sz w:val="24"/>
          <w:szCs w:val="24"/>
          <w:highlight w:val="yellow"/>
          <w:lang w:eastAsia="ru-RU"/>
        </w:rPr>
        <w:t xml:space="preserve"> </w:t>
      </w:r>
    </w:p>
    <w:p w14:paraId="2D6C9E8C" w14:textId="77777777" w:rsidR="00260745" w:rsidRPr="00260745" w:rsidRDefault="00260745" w:rsidP="00260745">
      <w:pPr>
        <w:spacing w:after="0" w:line="240" w:lineRule="auto"/>
        <w:ind w:firstLine="360"/>
        <w:jc w:val="both"/>
        <w:rPr>
          <w:rFonts w:ascii="Times New Roman" w:eastAsia="Times New Roman" w:hAnsi="Times New Roman" w:cs="Times New Roman"/>
          <w:bCs/>
          <w:sz w:val="24"/>
          <w:szCs w:val="24"/>
          <w:lang w:eastAsia="ru-RU"/>
        </w:rPr>
      </w:pPr>
    </w:p>
    <w:p w14:paraId="3B0B3202" w14:textId="77777777" w:rsidR="00260745" w:rsidRPr="00260745" w:rsidRDefault="00260745" w:rsidP="00260745">
      <w:pPr>
        <w:numPr>
          <w:ilvl w:val="0"/>
          <w:numId w:val="48"/>
        </w:numPr>
        <w:spacing w:after="0" w:line="240" w:lineRule="auto"/>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ПРЕДМЕТ ДОГОВОРА</w:t>
      </w:r>
    </w:p>
    <w:p w14:paraId="378A45B4" w14:textId="77777777"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Cs/>
          <w:sz w:val="24"/>
          <w:szCs w:val="24"/>
          <w:lang w:eastAsia="ru-RU"/>
        </w:rPr>
        <w:t>Поставщик обязуется в течение срока действия Договора передавать Покупателю в собственность Товар, а  Покупатель обязуется принимать и оплачивать Товар.</w:t>
      </w:r>
    </w:p>
    <w:p w14:paraId="4EA0CF19" w14:textId="77777777"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Cs/>
          <w:sz w:val="24"/>
          <w:szCs w:val="24"/>
          <w:lang w:eastAsia="ru-RU"/>
        </w:rPr>
        <w:t>Объем поставляемого Товара - ________ литров.</w:t>
      </w:r>
    </w:p>
    <w:p w14:paraId="0A35E194" w14:textId="77777777"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Cs/>
          <w:sz w:val="24"/>
          <w:szCs w:val="24"/>
          <w:lang w:eastAsia="ru-RU"/>
        </w:rPr>
        <w:t xml:space="preserve">Срок поставки Товара: с _______________ по  ______________ включительно. </w:t>
      </w:r>
    </w:p>
    <w:p w14:paraId="501BA908" w14:textId="77777777"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bCs/>
          <w:sz w:val="24"/>
          <w:szCs w:val="24"/>
          <w:lang w:eastAsia="ru-RU"/>
        </w:rPr>
        <w:t>Поставка Товара осуществляется при предъявлении Карты.</w:t>
      </w:r>
    </w:p>
    <w:p w14:paraId="50306F92" w14:textId="77777777"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pacing w:val="-4"/>
          <w:sz w:val="24"/>
          <w:szCs w:val="24"/>
          <w:lang w:eastAsia="ru-RU"/>
        </w:rPr>
      </w:pPr>
      <w:r w:rsidRPr="00260745">
        <w:rPr>
          <w:rFonts w:ascii="Times New Roman" w:eastAsia="Times New Roman" w:hAnsi="Times New Roman" w:cs="Times New Roman"/>
          <w:spacing w:val="-4"/>
          <w:sz w:val="24"/>
          <w:szCs w:val="24"/>
          <w:lang w:eastAsia="ru-RU"/>
        </w:rPr>
        <w:t>Поставка Товара осуществляется путем их выборки Держателем карты.</w:t>
      </w:r>
    </w:p>
    <w:p w14:paraId="6D3521CE" w14:textId="77777777"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pacing w:val="-4"/>
          <w:sz w:val="24"/>
          <w:szCs w:val="24"/>
          <w:lang w:eastAsia="ru-RU"/>
        </w:rPr>
      </w:pPr>
      <w:r w:rsidRPr="00260745">
        <w:rPr>
          <w:rFonts w:ascii="Times New Roman" w:eastAsia="Times New Roman" w:hAnsi="Times New Roman" w:cs="Times New Roman"/>
          <w:spacing w:val="-4"/>
          <w:sz w:val="24"/>
          <w:szCs w:val="24"/>
          <w:lang w:eastAsia="ru-RU"/>
        </w:rPr>
        <w:t>Право собственности на Товар переходит к Покупателю в момент их фактического получения  Держателем карты на ТО.</w:t>
      </w:r>
    </w:p>
    <w:p w14:paraId="2A5EE003" w14:textId="77777777"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Во исполнение Договора ПОСТАВЩИК обязуется подготовить для Покупателя Карты с установлением на них лимитов, в соответствии с Заявками на изготовление Карт, составленными по форме, указанной в Приложении № 1 к Договору (далее по тексту – Заявка), и передать их в собственность Покупателя по цене, указанной в п. 2.3. Договора, а Покупатель обязуется принять и оплатить Карты.</w:t>
      </w:r>
    </w:p>
    <w:p w14:paraId="14C49674" w14:textId="77777777"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lastRenderedPageBreak/>
        <w:t xml:space="preserve">Любое лицо, являющееся фактическим Держателем Карт (предъявившим Карту на ТО), переданных Поставщиком Покупателю во исполнение Договора, является уполномоченным представителем Покупателя. Поставщик, его работники и Оператор ТО не имеют права проводить дальнейшую проверку личности или наличия соответствующих полномочий у Держателя карты. </w:t>
      </w:r>
    </w:p>
    <w:p w14:paraId="54CC9EEE" w14:textId="77777777" w:rsidR="00260745" w:rsidRPr="00260745" w:rsidRDefault="00260745" w:rsidP="00260745">
      <w:pPr>
        <w:numPr>
          <w:ilvl w:val="1"/>
          <w:numId w:val="41"/>
        </w:numPr>
        <w:tabs>
          <w:tab w:val="left" w:pos="426"/>
          <w:tab w:val="num" w:pos="993"/>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Количество Товара, подлежащего поставке, Покупатель определяет самостоятельно, исходя из установленных лимитов по Картам, в соответствии с Заявкой на изготовление Карт.</w:t>
      </w:r>
    </w:p>
    <w:p w14:paraId="48F9F28B" w14:textId="77777777" w:rsidR="00260745" w:rsidRPr="00260745" w:rsidRDefault="00260745" w:rsidP="00260745">
      <w:pPr>
        <w:numPr>
          <w:ilvl w:val="1"/>
          <w:numId w:val="48"/>
        </w:numPr>
        <w:tabs>
          <w:tab w:val="left" w:pos="426"/>
          <w:tab w:val="left" w:pos="567"/>
        </w:tabs>
        <w:spacing w:after="0" w:line="240" w:lineRule="auto"/>
        <w:ind w:left="0" w:right="-5"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на основании Протокола____________________________________________________________.</w:t>
      </w:r>
    </w:p>
    <w:p w14:paraId="37DA8F6B" w14:textId="77777777" w:rsidR="00260745" w:rsidRPr="00260745" w:rsidRDefault="00260745" w:rsidP="00260745">
      <w:pPr>
        <w:tabs>
          <w:tab w:val="left" w:pos="426"/>
          <w:tab w:val="left" w:pos="567"/>
          <w:tab w:val="left" w:pos="709"/>
        </w:tabs>
        <w:spacing w:after="0" w:line="240" w:lineRule="auto"/>
        <w:ind w:right="-5"/>
        <w:jc w:val="both"/>
        <w:rPr>
          <w:rFonts w:ascii="Times New Roman" w:eastAsia="Times New Roman" w:hAnsi="Times New Roman" w:cs="Times New Roman"/>
          <w:sz w:val="24"/>
          <w:szCs w:val="24"/>
          <w:lang w:eastAsia="ru-RU"/>
        </w:rPr>
      </w:pPr>
    </w:p>
    <w:p w14:paraId="56BCDC4E" w14:textId="77777777" w:rsidR="00260745" w:rsidRPr="00260745" w:rsidRDefault="00260745" w:rsidP="00260745">
      <w:pPr>
        <w:numPr>
          <w:ilvl w:val="0"/>
          <w:numId w:val="41"/>
        </w:numPr>
        <w:tabs>
          <w:tab w:val="left" w:pos="426"/>
        </w:tabs>
        <w:spacing w:after="0" w:line="240" w:lineRule="auto"/>
        <w:ind w:left="0" w:firstLine="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ПОРЯДОК ПОЛУЧЕНИЯ КАРТ. БЛОКИРОВКА КАРТ</w:t>
      </w:r>
    </w:p>
    <w:p w14:paraId="265C6D69" w14:textId="77777777" w:rsidR="00260745" w:rsidRPr="00260745" w:rsidRDefault="00260745" w:rsidP="00260745">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Общее количество Карт к выдаче в рамках настоящего Договора, не более ____ штук.</w:t>
      </w:r>
    </w:p>
    <w:p w14:paraId="42DE1D27" w14:textId="77777777" w:rsidR="00260745" w:rsidRPr="00260745" w:rsidRDefault="00260745" w:rsidP="00260745">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Подготовка Карт и их выдача производится Поставщиком на основании Договора и письменной Заявки Покупателя на бесплатной основе.</w:t>
      </w:r>
    </w:p>
    <w:p w14:paraId="5E1129FF" w14:textId="77777777" w:rsidR="00260745" w:rsidRPr="00260745" w:rsidRDefault="00260745" w:rsidP="00260745">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napToGrid w:val="0"/>
          <w:sz w:val="24"/>
          <w:szCs w:val="24"/>
          <w:lang w:eastAsia="ar-SA"/>
        </w:rPr>
        <w:t>Топливные Карты выдаются на бесплатной основе</w:t>
      </w:r>
      <w:r w:rsidRPr="00260745">
        <w:rPr>
          <w:rFonts w:ascii="Times New Roman" w:eastAsia="Times New Roman" w:hAnsi="Times New Roman" w:cs="Times New Roman"/>
          <w:sz w:val="24"/>
          <w:szCs w:val="24"/>
          <w:lang w:eastAsia="ru-RU"/>
        </w:rPr>
        <w:t xml:space="preserve">. Замена неисправной Карты, выданной Поставщиком, производится Поставщиком в день обращения Покупателя бесплатно. Обслуживание всех выбранных Карт – бесплатно. </w:t>
      </w:r>
    </w:p>
    <w:p w14:paraId="53850AC1" w14:textId="77777777" w:rsidR="00260745" w:rsidRPr="00260745" w:rsidRDefault="00260745" w:rsidP="00260745">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В случае механического повреждения либо утраты Карты Покупатель вправе получить новую Карту, в порядке, указанном в п. 2.2.-2.3. Договора</w:t>
      </w:r>
      <w:r w:rsidRPr="00260745">
        <w:rPr>
          <w:rFonts w:ascii="Times New Roman" w:eastAsia="Times New Roman" w:hAnsi="Times New Roman" w:cs="Times New Roman"/>
          <w:sz w:val="16"/>
          <w:szCs w:val="16"/>
          <w:lang w:eastAsia="ru-RU"/>
        </w:rPr>
        <w:t>.</w:t>
      </w:r>
    </w:p>
    <w:p w14:paraId="31FA7644" w14:textId="77777777" w:rsidR="00260745" w:rsidRPr="00260745" w:rsidRDefault="00260745" w:rsidP="00260745">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Подготовка Поставщиком Карт, указанных в Заявке Покупателя, осуществляется в срок от одного до пяти рабочих дней с момента направления письменной Заявки. </w:t>
      </w:r>
    </w:p>
    <w:p w14:paraId="7097D49C" w14:textId="77777777" w:rsidR="00260745" w:rsidRPr="00260745" w:rsidRDefault="00260745" w:rsidP="00260745">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Передача Карт представителю Покупателя осуществляется по Акту приема-передачи Карт только при наличии доверенности на получение Карт по накладной ТОРГ-12.</w:t>
      </w:r>
    </w:p>
    <w:p w14:paraId="0BC45092" w14:textId="77777777" w:rsidR="00260745" w:rsidRPr="00260745" w:rsidRDefault="00260745" w:rsidP="00260745">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Блокировка Карты (прекращение операций по Карте) производится Поставщиком в случаях:</w:t>
      </w:r>
    </w:p>
    <w:p w14:paraId="0553BA19" w14:textId="77777777" w:rsidR="00260745" w:rsidRPr="00260745" w:rsidRDefault="00260745" w:rsidP="00260745">
      <w:pPr>
        <w:numPr>
          <w:ilvl w:val="1"/>
          <w:numId w:val="45"/>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получения письменного заявления Покупателя;</w:t>
      </w:r>
    </w:p>
    <w:p w14:paraId="78170860" w14:textId="77777777" w:rsidR="00260745" w:rsidRPr="00260745" w:rsidRDefault="00260745" w:rsidP="00260745">
      <w:pPr>
        <w:numPr>
          <w:ilvl w:val="1"/>
          <w:numId w:val="45"/>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если Карта не использовалась Покупателем более 6 (шести) месяцев.</w:t>
      </w:r>
    </w:p>
    <w:p w14:paraId="26A94D07" w14:textId="77777777" w:rsidR="00260745" w:rsidRPr="00260745" w:rsidRDefault="00260745" w:rsidP="00260745">
      <w:pPr>
        <w:numPr>
          <w:ilvl w:val="1"/>
          <w:numId w:val="41"/>
        </w:numPr>
        <w:tabs>
          <w:tab w:val="left" w:pos="426"/>
          <w:tab w:val="num" w:pos="993"/>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Блокировка Карты (прекращение операций по Карте) / Разблокировка Карты (возобновление операций по Карте) производится Поставщиком по письменному (а в случаях, предусмотренных п.4.4.2. настоящего договора – устному) заявлению Покупателя. Блокировка Карты (прекращение операций по Карте) / Разблокировка Карты (возобновление операций по Карте) производится Поставщиком в течение двадцати четырех часов со дня получения соответствующего заявления Покупателя о необходимости блокировки / разблокировки Карты.  </w:t>
      </w:r>
    </w:p>
    <w:p w14:paraId="47FCCCA6" w14:textId="77777777" w:rsidR="00260745" w:rsidRPr="00260745" w:rsidRDefault="00260745" w:rsidP="00260745">
      <w:pPr>
        <w:tabs>
          <w:tab w:val="left" w:pos="426"/>
        </w:tabs>
        <w:spacing w:after="0" w:line="240" w:lineRule="auto"/>
        <w:jc w:val="both"/>
        <w:rPr>
          <w:rFonts w:ascii="Times New Roman" w:eastAsia="Times New Roman" w:hAnsi="Times New Roman" w:cs="Times New Roman"/>
          <w:sz w:val="24"/>
          <w:szCs w:val="24"/>
          <w:lang w:eastAsia="ru-RU"/>
        </w:rPr>
      </w:pPr>
    </w:p>
    <w:p w14:paraId="4843E49B" w14:textId="77777777" w:rsidR="00260745" w:rsidRPr="00260745" w:rsidRDefault="00260745" w:rsidP="00260745">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 xml:space="preserve">ПОРЯДОК ПОЛУЧЕНИЯ ТОВАРА </w:t>
      </w:r>
    </w:p>
    <w:p w14:paraId="6FA5E227" w14:textId="77777777" w:rsidR="00260745" w:rsidRPr="00260745" w:rsidRDefault="00260745" w:rsidP="00260745">
      <w:pPr>
        <w:widowControl w:val="0"/>
        <w:numPr>
          <w:ilvl w:val="1"/>
          <w:numId w:val="41"/>
        </w:numPr>
        <w:tabs>
          <w:tab w:val="left" w:pos="426"/>
          <w:tab w:val="num" w:pos="851"/>
          <w:tab w:val="left" w:pos="10440"/>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Отпуск Товара осуществляется согласно режиму работы ТО.</w:t>
      </w:r>
    </w:p>
    <w:p w14:paraId="49E1D5D3" w14:textId="77777777" w:rsidR="00260745" w:rsidRPr="00260745" w:rsidRDefault="00260745" w:rsidP="00260745">
      <w:pPr>
        <w:widowControl w:val="0"/>
        <w:numPr>
          <w:ilvl w:val="1"/>
          <w:numId w:val="41"/>
        </w:numPr>
        <w:tabs>
          <w:tab w:val="left" w:pos="426"/>
          <w:tab w:val="num" w:pos="851"/>
          <w:tab w:val="left" w:pos="10440"/>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Поставка топлива производится путем его выборки на ТО Держателем карты по Карте через топливораздаточные колонки с использованием Терминалов для приема карт. </w:t>
      </w:r>
      <w:r w:rsidRPr="00260745">
        <w:rPr>
          <w:rFonts w:ascii="Times New Roman" w:eastAsia="Times New Roman" w:hAnsi="Times New Roman" w:cs="Times New Roman"/>
          <w:snapToGrid w:val="0"/>
          <w:sz w:val="24"/>
          <w:szCs w:val="24"/>
          <w:lang w:eastAsia="ru-RU"/>
        </w:rPr>
        <w:t>Для получения топлива Держатель карты должен передать её Оператору ТО и сообщить вид топлива, которое он желает получить. Оператор ТО, используя Терминал для приема карт, проводит операцию списания требуемого топлива.</w:t>
      </w:r>
    </w:p>
    <w:p w14:paraId="77D4C99A" w14:textId="77777777" w:rsidR="00260745" w:rsidRPr="00260745" w:rsidRDefault="00260745" w:rsidP="00260745">
      <w:pPr>
        <w:widowControl w:val="0"/>
        <w:numPr>
          <w:ilvl w:val="1"/>
          <w:numId w:val="41"/>
        </w:numPr>
        <w:tabs>
          <w:tab w:val="left" w:pos="426"/>
          <w:tab w:val="num" w:pos="851"/>
          <w:tab w:val="left" w:pos="10440"/>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Получение Покупателем Товара для Держателей карт на ТО подтверждает Терминальный чек, автоматически распечатываемый на специальном устройстве Поставщика, установленном на ТО. Терминальный чек выдается при получении Товара на ТО держателю Карты, второй экземпляр Терминального чека остается на ТО. Отчетным периодом является календарный месяц, в котором осуществлялся отпуск Товара по Договору.</w:t>
      </w:r>
    </w:p>
    <w:p w14:paraId="394723DD" w14:textId="77777777" w:rsidR="00260745" w:rsidRPr="00260745" w:rsidRDefault="00260745" w:rsidP="00260745">
      <w:pPr>
        <w:tabs>
          <w:tab w:val="left" w:pos="426"/>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7937A621" w14:textId="77777777" w:rsidR="00260745" w:rsidRPr="00260745" w:rsidRDefault="00260745" w:rsidP="00260745">
      <w:pPr>
        <w:numPr>
          <w:ilvl w:val="0"/>
          <w:numId w:val="41"/>
        </w:numPr>
        <w:tabs>
          <w:tab w:val="left" w:pos="426"/>
          <w:tab w:val="left" w:pos="709"/>
          <w:tab w:val="left" w:pos="1134"/>
          <w:tab w:val="num" w:pos="1260"/>
        </w:tabs>
        <w:spacing w:after="0" w:line="240" w:lineRule="auto"/>
        <w:ind w:left="0" w:firstLine="567"/>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ПРАВА И ОБЯЗАННОСТИ СТОРОН</w:t>
      </w:r>
    </w:p>
    <w:p w14:paraId="66ED3FD0" w14:textId="77777777" w:rsidR="00260745" w:rsidRPr="00260745" w:rsidRDefault="00260745" w:rsidP="00260745">
      <w:pPr>
        <w:numPr>
          <w:ilvl w:val="1"/>
          <w:numId w:val="41"/>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Поставщик вправе:</w:t>
      </w:r>
    </w:p>
    <w:p w14:paraId="36B60A45" w14:textId="77777777"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Требовать от Покупателя оплату Товара в соответствии с условиями договора;</w:t>
      </w:r>
    </w:p>
    <w:p w14:paraId="00B4CEA4" w14:textId="77777777" w:rsidR="00260745" w:rsidRPr="00260745" w:rsidRDefault="00260745" w:rsidP="00260745">
      <w:pPr>
        <w:numPr>
          <w:ilvl w:val="1"/>
          <w:numId w:val="46"/>
        </w:numPr>
        <w:tabs>
          <w:tab w:val="left" w:pos="426"/>
          <w:tab w:val="left" w:pos="709"/>
          <w:tab w:val="left" w:pos="1134"/>
          <w:tab w:val="num" w:pos="1260"/>
          <w:tab w:val="num" w:pos="2160"/>
        </w:tabs>
        <w:spacing w:after="0" w:line="240" w:lineRule="auto"/>
        <w:ind w:left="0" w:firstLine="567"/>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Поставщик обязуется:</w:t>
      </w:r>
    </w:p>
    <w:p w14:paraId="33680753" w14:textId="77777777"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Передать Покупателю Карты в порядке, указанном в п.2.1-2.6 Договора.</w:t>
      </w:r>
    </w:p>
    <w:p w14:paraId="38EDD944" w14:textId="77777777"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lastRenderedPageBreak/>
        <w:t>Осуществлять поставку Товара Покупателю при предъявлении Карты в соответствии с условиями Договора.</w:t>
      </w:r>
    </w:p>
    <w:p w14:paraId="17B4CA14" w14:textId="77777777"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Оформить Покупателю отчетные документы (товарные накладные, счета-фактуры, и др.), в соответствии с нормами действующего законодательства РФ, в сроки, установленные требованием Покупателя. Вышеуказанные документы направляются почтовой связью Поставщиком Покупателю не позднее 5 (Пятого) числа месяца, следующего за отчетным.</w:t>
      </w:r>
    </w:p>
    <w:p w14:paraId="0DB91E43" w14:textId="77777777"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По письменному требованию Покупателя предоставить Покупателю заверенную копию Терминального чека в течение 5 (Пяти) рабочих дней с момента получения заявки; Терминальные чеки хранятся в течение 6 (Шести) месяцев от даты совершения операции.</w:t>
      </w:r>
    </w:p>
    <w:p w14:paraId="11CA9E46" w14:textId="77777777"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Ежемесячно инициировать с Покупателем сверку поставленного Товара путем направления соответствующего акта.</w:t>
      </w:r>
    </w:p>
    <w:p w14:paraId="2526A42B" w14:textId="77777777"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В случае, если в течение срока действия Договора Покупатель осуществил выборку Товара в меньшем объеме и (или) на меньшую сумму, чем предусмотрено условиями Договора, а также в  случае досрочного расторжения Договора,  в срок не позднее 5 (Пяти) банковских дней с даты прекращения действия Договора, вернуть Покупателю неизрасходованные в ходе исполнения Договора денежные средства на основании подписанного акта сверки взаимных расчетов.</w:t>
      </w:r>
    </w:p>
    <w:p w14:paraId="5674DD10" w14:textId="77777777" w:rsidR="00260745" w:rsidRPr="00260745" w:rsidRDefault="00260745" w:rsidP="00260745">
      <w:pPr>
        <w:numPr>
          <w:ilvl w:val="1"/>
          <w:numId w:val="46"/>
        </w:numPr>
        <w:tabs>
          <w:tab w:val="left" w:pos="426"/>
          <w:tab w:val="left" w:pos="709"/>
          <w:tab w:val="left" w:pos="1134"/>
          <w:tab w:val="num" w:pos="1260"/>
          <w:tab w:val="num" w:pos="2160"/>
        </w:tabs>
        <w:spacing w:after="0" w:line="240" w:lineRule="auto"/>
        <w:ind w:left="0" w:firstLine="567"/>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Покупатель вправе:</w:t>
      </w:r>
    </w:p>
    <w:p w14:paraId="5C5187AD" w14:textId="77777777"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Передавать Карты уполномоченным Покупателем лицам (Держателям Карт) для получения Товара на условиях Договора.</w:t>
      </w:r>
    </w:p>
    <w:p w14:paraId="3ECEE205" w14:textId="77777777"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Заказывать дополнительные Карты. </w:t>
      </w:r>
    </w:p>
    <w:p w14:paraId="21C1C26B" w14:textId="77777777"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Устанавливать и/или отменять условия использования каждой конкретной Карты, путем внесения изменений в Заявку.</w:t>
      </w:r>
    </w:p>
    <w:p w14:paraId="214C4C3A" w14:textId="77777777"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Инициировать приостановление/блокировку операций по Карте в порядке, указанном в п. 2.8 Договора.</w:t>
      </w:r>
    </w:p>
    <w:p w14:paraId="0715203F" w14:textId="77777777" w:rsidR="00260745" w:rsidRPr="00260745" w:rsidRDefault="00260745" w:rsidP="00260745">
      <w:pPr>
        <w:numPr>
          <w:ilvl w:val="2"/>
          <w:numId w:val="46"/>
        </w:numPr>
        <w:tabs>
          <w:tab w:val="left" w:pos="426"/>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Инициировать возобновление/разблокировку операции по ранее заблокированной Карте в порядке, установленном п.2.8. Договора.</w:t>
      </w:r>
    </w:p>
    <w:p w14:paraId="5082B5D3" w14:textId="77777777" w:rsidR="00260745" w:rsidRPr="00260745" w:rsidRDefault="00260745" w:rsidP="00260745">
      <w:pPr>
        <w:numPr>
          <w:ilvl w:val="1"/>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Покупатель обязуется:</w:t>
      </w:r>
    </w:p>
    <w:p w14:paraId="41864E8C" w14:textId="77777777" w:rsidR="00260745" w:rsidRPr="00260745" w:rsidRDefault="00260745" w:rsidP="00260745">
      <w:pPr>
        <w:numPr>
          <w:ilvl w:val="2"/>
          <w:numId w:val="44"/>
        </w:numPr>
        <w:tabs>
          <w:tab w:val="left" w:pos="426"/>
          <w:tab w:val="left"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Соблюдать правила пользования Картой.</w:t>
      </w:r>
    </w:p>
    <w:p w14:paraId="5880241B" w14:textId="77777777" w:rsidR="00260745" w:rsidRPr="00260745" w:rsidRDefault="00260745" w:rsidP="00260745">
      <w:pPr>
        <w:numPr>
          <w:ilvl w:val="2"/>
          <w:numId w:val="44"/>
        </w:numPr>
        <w:tabs>
          <w:tab w:val="left" w:pos="426"/>
          <w:tab w:val="left"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В случае, если Покупатель по каким-либо не зависящим от него обстоятельствам, лишится возможности владеть и пользоваться Картой, незамедлительно заявить о случившемся Поставщику по телефону, факсу или явившись лично. Покупатель обязуется не позднее 3 (Трех) рабочих дней с момента устного уведомления Поставщика вручить последнему письменное заявление, подтверждающее ранее сделанное устное заявление.</w:t>
      </w:r>
    </w:p>
    <w:p w14:paraId="46F5F214" w14:textId="77777777" w:rsidR="00260745" w:rsidRPr="00260745" w:rsidRDefault="00260745" w:rsidP="00260745">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В случае несогласия с информацией, содержащейся в отчетных документах, письменно информировать Поставщика до 15 (пятнадцатого) числа месяца, следующего за отчетным.</w:t>
      </w:r>
    </w:p>
    <w:p w14:paraId="6454D409" w14:textId="77777777" w:rsidR="00260745" w:rsidRPr="00260745" w:rsidRDefault="00260745" w:rsidP="00260745">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В течение 15 (Пятнадцати) рабочих дней с  момента получения Покупателем отчетных документов (товарная накладная, и др.), при отсутствии возражений, подписать и направить в адрес Поставщика подписанные со своей стороны экземпляры документов.</w:t>
      </w:r>
    </w:p>
    <w:p w14:paraId="25575741" w14:textId="77777777" w:rsidR="00260745" w:rsidRPr="00260745" w:rsidRDefault="00260745" w:rsidP="00260745">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Соблюдать условия Договора и оплачивать Товар в соответствии с разделом 5 Договора.</w:t>
      </w:r>
    </w:p>
    <w:p w14:paraId="22BB275D" w14:textId="77777777" w:rsidR="00260745" w:rsidRPr="00260745" w:rsidRDefault="00260745" w:rsidP="00260745">
      <w:pPr>
        <w:tabs>
          <w:tab w:val="left" w:pos="426"/>
        </w:tabs>
        <w:spacing w:after="0" w:line="240" w:lineRule="auto"/>
        <w:jc w:val="both"/>
        <w:rPr>
          <w:rFonts w:ascii="Times New Roman" w:eastAsia="Times New Roman" w:hAnsi="Times New Roman" w:cs="Times New Roman"/>
          <w:sz w:val="24"/>
          <w:szCs w:val="24"/>
          <w:lang w:eastAsia="ru-RU"/>
        </w:rPr>
      </w:pPr>
    </w:p>
    <w:p w14:paraId="00E1F0F5" w14:textId="77777777" w:rsidR="00260745" w:rsidRPr="00260745" w:rsidRDefault="00260745" w:rsidP="00260745">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 xml:space="preserve"> ПОРЯДОК РАСЧЕТОВ И СТОИМОСТЬ ТОВАРА</w:t>
      </w:r>
    </w:p>
    <w:p w14:paraId="76E59621" w14:textId="77777777"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sz w:val="24"/>
          <w:szCs w:val="24"/>
          <w:lang w:eastAsia="ru-RU"/>
        </w:rPr>
        <w:t>Расчеты по договору производятся в безналичной  форме в российских рублях.</w:t>
      </w:r>
    </w:p>
    <w:p w14:paraId="60BD79DB" w14:textId="77777777"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bCs/>
          <w:sz w:val="24"/>
          <w:szCs w:val="24"/>
          <w:lang w:eastAsia="ru-RU"/>
        </w:rPr>
      </w:pPr>
      <w:r w:rsidRPr="00260745">
        <w:rPr>
          <w:rFonts w:ascii="Times New Roman" w:eastAsia="Times New Roman" w:hAnsi="Times New Roman" w:cs="Times New Roman"/>
          <w:sz w:val="24"/>
          <w:szCs w:val="24"/>
          <w:lang w:eastAsia="ru-RU"/>
        </w:rPr>
        <w:t xml:space="preserve">На отпускаемое топливо устанавливается скидка в размере </w:t>
      </w:r>
      <w:r w:rsidRPr="00260745">
        <w:rPr>
          <w:rFonts w:ascii="Times New Roman" w:eastAsia="Times New Roman" w:hAnsi="Times New Roman" w:cs="Times New Roman"/>
          <w:sz w:val="24"/>
          <w:szCs w:val="24"/>
          <w:u w:val="single"/>
          <w:lang w:eastAsia="ru-RU"/>
        </w:rPr>
        <w:t xml:space="preserve"> %</w:t>
      </w:r>
      <w:r w:rsidRPr="00260745">
        <w:rPr>
          <w:rFonts w:ascii="Times New Roman" w:eastAsia="Times New Roman" w:hAnsi="Times New Roman" w:cs="Times New Roman"/>
          <w:sz w:val="24"/>
          <w:szCs w:val="24"/>
          <w:lang w:eastAsia="ru-RU"/>
        </w:rPr>
        <w:t xml:space="preserve"> от розничной цены, действующей на ТО на момент отпуска топлива.</w:t>
      </w:r>
    </w:p>
    <w:p w14:paraId="5FF8B454" w14:textId="77777777"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snapToGrid w:val="0"/>
          <w:sz w:val="24"/>
          <w:szCs w:val="24"/>
          <w:lang w:eastAsia="ru-RU"/>
        </w:rPr>
        <w:t>Общая цена настоящего Договора определяется по итогам его полного исполнения и не может превышать _________________________, в том числе НДС (</w:t>
      </w:r>
      <w:r w:rsidRPr="00260745">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p>
    <w:p w14:paraId="632AD853" w14:textId="77777777"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sz w:val="24"/>
          <w:szCs w:val="24"/>
          <w:lang w:eastAsia="ru-RU"/>
        </w:rPr>
        <w:t xml:space="preserve">Оплата поставки Товара осуществляется Покупателем путем безналичного перечисления авансовых </w:t>
      </w:r>
      <w:r w:rsidRPr="00260745">
        <w:rPr>
          <w:rFonts w:ascii="Times New Roman" w:eastAsia="Times New Roman" w:hAnsi="Times New Roman" w:cs="Times New Roman"/>
          <w:snapToGrid w:val="0"/>
          <w:sz w:val="24"/>
          <w:szCs w:val="24"/>
          <w:lang w:eastAsia="ru-RU"/>
        </w:rPr>
        <w:t xml:space="preserve"> платежей на расчетный счет Поставщика в размере потребности Покупателя в Товаре. Авансовые платежи, перечисленные Покупателем по Договору, </w:t>
      </w:r>
      <w:r w:rsidRPr="00260745">
        <w:rPr>
          <w:rFonts w:ascii="Times New Roman" w:eastAsia="Times New Roman" w:hAnsi="Times New Roman" w:cs="Times New Roman"/>
          <w:snapToGrid w:val="0"/>
          <w:sz w:val="24"/>
          <w:szCs w:val="24"/>
          <w:lang w:eastAsia="ru-RU"/>
        </w:rPr>
        <w:lastRenderedPageBreak/>
        <w:t>считаются полученными в счет оплаты Товара. Оплата Товара производится путем списания денежных средств из сумм, перечисленных Покупателем в счет оплаты Товара.</w:t>
      </w:r>
    </w:p>
    <w:p w14:paraId="7DB9D1DF" w14:textId="77777777"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snapToGrid w:val="0"/>
          <w:sz w:val="24"/>
          <w:szCs w:val="24"/>
          <w:lang w:eastAsia="ru-RU"/>
        </w:rPr>
        <w:t xml:space="preserve">Поставщик </w:t>
      </w:r>
      <w:r w:rsidRPr="00260745">
        <w:rPr>
          <w:rFonts w:ascii="Times New Roman" w:eastAsia="MS Mincho" w:hAnsi="Times New Roman" w:cs="Times New Roman"/>
          <w:sz w:val="24"/>
          <w:szCs w:val="24"/>
          <w:lang w:eastAsia="ru-RU"/>
        </w:rPr>
        <w:t xml:space="preserve">отпускает Покупателю Товар на сумму аванса, перечисленную Покупателем в соответствии с п. 5.4. Договора, в  пределах указанной в пункте 5.3. настоящего Договора суммы денежных средств по цене, которая действует на конкретной ТО в момент выборки, но не более ______рублей/литр.  </w:t>
      </w:r>
      <w:r w:rsidRPr="00260745">
        <w:rPr>
          <w:rFonts w:ascii="Times New Roman" w:eastAsia="Times New Roman" w:hAnsi="Times New Roman" w:cs="Times New Roman"/>
          <w:snapToGrid w:val="0"/>
          <w:sz w:val="24"/>
          <w:szCs w:val="24"/>
          <w:lang w:eastAsia="ru-RU"/>
        </w:rPr>
        <w:t xml:space="preserve">Выборка </w:t>
      </w:r>
      <w:r w:rsidRPr="00260745">
        <w:rPr>
          <w:rFonts w:ascii="Times New Roman" w:eastAsia="Times New Roman" w:hAnsi="Times New Roman" w:cs="Times New Roman"/>
          <w:sz w:val="24"/>
          <w:szCs w:val="24"/>
          <w:lang w:eastAsia="ru-RU"/>
        </w:rPr>
        <w:t xml:space="preserve">Товара в течение срока действия Договора </w:t>
      </w:r>
      <w:r w:rsidRPr="00260745">
        <w:rPr>
          <w:rFonts w:ascii="Times New Roman" w:eastAsia="Times New Roman" w:hAnsi="Times New Roman" w:cs="Times New Roman"/>
          <w:snapToGrid w:val="0"/>
          <w:sz w:val="24"/>
          <w:szCs w:val="24"/>
          <w:lang w:eastAsia="ru-RU"/>
        </w:rPr>
        <w:t>на меньшую сумму не является нарушением настоящего Договора.</w:t>
      </w:r>
    </w:p>
    <w:p w14:paraId="5CB56387" w14:textId="77777777"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snapToGrid w:val="0"/>
          <w:sz w:val="24"/>
          <w:szCs w:val="24"/>
          <w:lang w:eastAsia="ru-RU"/>
        </w:rPr>
        <w:t xml:space="preserve">В случае нарушения Покупателем сроков оплаты по настоящему Договору, при изменении порядка и (или) сроков оплаты в результате заключения соглашения или конклюдентных действий Сторон, за исключением случаев, когда указанное нарушение явилось следствием действий Поставщика в рамках настоящего Договора, Покупатель выплачивает Поставщику, по соответствующему письменному требованию Поставщика, неустойку в размере 0,02% от стоимости неоплаченного и фактически поставленного Товара за каждый день просрочки оплаты. </w:t>
      </w:r>
    </w:p>
    <w:p w14:paraId="35B81446" w14:textId="77777777" w:rsidR="00260745" w:rsidRPr="00260745" w:rsidRDefault="00260745" w:rsidP="00260745">
      <w:pPr>
        <w:tabs>
          <w:tab w:val="left" w:pos="426"/>
          <w:tab w:val="num" w:pos="792"/>
          <w:tab w:val="left" w:pos="993"/>
          <w:tab w:val="left" w:pos="1276"/>
        </w:tabs>
        <w:autoSpaceDE w:val="0"/>
        <w:autoSpaceDN w:val="0"/>
        <w:adjustRightInd w:val="0"/>
        <w:spacing w:after="0" w:line="240" w:lineRule="auto"/>
        <w:ind w:firstLine="567"/>
        <w:jc w:val="both"/>
        <w:rPr>
          <w:rFonts w:ascii="Times New Roman" w:eastAsia="Calibri" w:hAnsi="Times New Roman" w:cs="Times New Roman"/>
          <w:sz w:val="24"/>
          <w:szCs w:val="24"/>
        </w:rPr>
      </w:pPr>
      <w:r w:rsidRPr="00260745">
        <w:rPr>
          <w:rFonts w:ascii="Times New Roman" w:eastAsia="Calibri" w:hAnsi="Times New Roman" w:cs="Times New Roman"/>
          <w:snapToGrid w:val="0"/>
          <w:sz w:val="24"/>
          <w:szCs w:val="24"/>
        </w:rPr>
        <w:t xml:space="preserve">В случае нарушения Поставщиком сроков возврата неиспользованного авансового платежа в соответствии с п.4.2.6 настоящего Договора, </w:t>
      </w:r>
      <w:r w:rsidRPr="00260745">
        <w:rPr>
          <w:rFonts w:ascii="Times New Roman" w:eastAsia="Calibri" w:hAnsi="Times New Roman" w:cs="Times New Roman"/>
          <w:sz w:val="24"/>
          <w:szCs w:val="24"/>
        </w:rPr>
        <w:t>Покупатель вправе предъявить Поставщику требование об уплате неустойки в размере 0,02 % от суммы неиспользованного авансового платежа за каждый день просрочки.</w:t>
      </w:r>
    </w:p>
    <w:p w14:paraId="71EEA049" w14:textId="77777777" w:rsidR="00260745" w:rsidRPr="00260745" w:rsidRDefault="00260745" w:rsidP="00260745">
      <w:pPr>
        <w:tabs>
          <w:tab w:val="left" w:pos="426"/>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snapToGrid w:val="0"/>
          <w:sz w:val="24"/>
          <w:szCs w:val="24"/>
          <w:lang w:eastAsia="ru-RU"/>
        </w:rPr>
        <w:t>В рамках настоящего Договора проценты, предусмотренные ст. 395 ГК РФ, взысканию с Покупателя не подлежат.</w:t>
      </w:r>
    </w:p>
    <w:p w14:paraId="6A880F12" w14:textId="77777777"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snapToGrid w:val="0"/>
          <w:sz w:val="24"/>
          <w:szCs w:val="24"/>
          <w:lang w:eastAsia="ru-RU"/>
        </w:rPr>
        <w:t>Поставщик ежемесячно передает Покупателю следующие документы, содержащие данные за отчетный месяц:</w:t>
      </w:r>
    </w:p>
    <w:p w14:paraId="00B71DCE" w14:textId="77777777" w:rsidR="00260745" w:rsidRPr="00260745" w:rsidRDefault="00260745" w:rsidP="00260745">
      <w:pPr>
        <w:tabs>
          <w:tab w:val="left" w:pos="0"/>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snapToGrid w:val="0"/>
          <w:sz w:val="24"/>
          <w:szCs w:val="24"/>
          <w:lang w:eastAsia="ru-RU"/>
        </w:rPr>
        <w:t xml:space="preserve">- </w:t>
      </w:r>
      <w:bookmarkStart w:id="192" w:name="OLE_LINK25"/>
      <w:bookmarkStart w:id="193" w:name="OLE_LINK26"/>
      <w:r w:rsidRPr="00260745">
        <w:rPr>
          <w:rFonts w:ascii="Times New Roman" w:eastAsia="Times New Roman" w:hAnsi="Times New Roman" w:cs="Times New Roman"/>
          <w:snapToGrid w:val="0"/>
          <w:sz w:val="24"/>
          <w:szCs w:val="24"/>
          <w:lang w:eastAsia="ru-RU"/>
        </w:rPr>
        <w:t>счет-фактуру,</w:t>
      </w:r>
      <w:r w:rsidRPr="00260745">
        <w:rPr>
          <w:rFonts w:ascii="Times New Roman" w:eastAsia="Times New Roman" w:hAnsi="Times New Roman" w:cs="Times New Roman"/>
          <w:color w:val="000000"/>
          <w:sz w:val="24"/>
          <w:szCs w:val="24"/>
          <w:lang w:eastAsia="ar-SA"/>
        </w:rPr>
        <w:t xml:space="preserve"> </w:t>
      </w:r>
      <w:r w:rsidRPr="00260745">
        <w:rPr>
          <w:rFonts w:ascii="Times New Roman" w:eastAsia="Times New Roman" w:hAnsi="Times New Roman" w:cs="Times New Roman"/>
          <w:snapToGrid w:val="0"/>
          <w:sz w:val="24"/>
          <w:szCs w:val="24"/>
          <w:lang w:eastAsia="ru-RU"/>
        </w:rPr>
        <w:t xml:space="preserve">товарную накладную на объем и стоимость выбранного Товара </w:t>
      </w:r>
      <w:r w:rsidRPr="00260745">
        <w:rPr>
          <w:rFonts w:ascii="Times New Roman" w:eastAsia="Times New Roman" w:hAnsi="Times New Roman" w:cs="Times New Roman"/>
          <w:i/>
          <w:snapToGrid w:val="0"/>
          <w:sz w:val="24"/>
          <w:szCs w:val="24"/>
          <w:lang w:eastAsia="ru-RU"/>
        </w:rPr>
        <w:t xml:space="preserve"> (в случае использования контрагентом универсального передаточного документа, указывается: универсального</w:t>
      </w:r>
      <w:r w:rsidRPr="00260745">
        <w:rPr>
          <w:rFonts w:ascii="Times New Roman" w:eastAsia="Times New Roman" w:hAnsi="Times New Roman" w:cs="Times New Roman"/>
          <w:i/>
          <w:color w:val="000000"/>
          <w:sz w:val="24"/>
          <w:szCs w:val="24"/>
          <w:lang w:eastAsia="ar-SA"/>
        </w:rPr>
        <w:t xml:space="preserve"> передаточного документа (далее – УПД)</w:t>
      </w:r>
      <w:bookmarkEnd w:id="192"/>
      <w:bookmarkEnd w:id="193"/>
      <w:r w:rsidRPr="00260745">
        <w:rPr>
          <w:rFonts w:ascii="Times New Roman" w:eastAsia="Times New Roman" w:hAnsi="Times New Roman" w:cs="Times New Roman"/>
          <w:i/>
          <w:color w:val="000000"/>
          <w:sz w:val="24"/>
          <w:szCs w:val="24"/>
          <w:lang w:eastAsia="ar-SA"/>
        </w:rPr>
        <w:t>;</w:t>
      </w:r>
    </w:p>
    <w:p w14:paraId="0BFF0968" w14:textId="77777777" w:rsidR="00260745" w:rsidRPr="00260745" w:rsidRDefault="00260745" w:rsidP="00260745">
      <w:pPr>
        <w:tabs>
          <w:tab w:val="left" w:pos="426"/>
          <w:tab w:val="num" w:pos="792"/>
          <w:tab w:val="left" w:pos="993"/>
          <w:tab w:val="left" w:pos="1276"/>
        </w:tabs>
        <w:spacing w:after="0" w:line="240" w:lineRule="auto"/>
        <w:ind w:left="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snapToGrid w:val="0"/>
          <w:sz w:val="24"/>
          <w:szCs w:val="24"/>
          <w:lang w:eastAsia="ru-RU"/>
        </w:rPr>
        <w:t>- оборотную ведомость по Картам, отражающую расход Товара по каждой Карте.</w:t>
      </w:r>
    </w:p>
    <w:p w14:paraId="52189CA5" w14:textId="77777777" w:rsidR="00260745" w:rsidRPr="00260745" w:rsidRDefault="00260745" w:rsidP="00260745">
      <w:pPr>
        <w:tabs>
          <w:tab w:val="left" w:pos="426"/>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snapToGrid w:val="0"/>
          <w:sz w:val="24"/>
          <w:szCs w:val="24"/>
          <w:lang w:eastAsia="ru-RU"/>
        </w:rPr>
        <w:t>Документы подготавливаются Поставщиком и направляются посредством использования почтовой связи Покупателю не позднее 5 (Пятого) числа месяца, следующего за отчетным.</w:t>
      </w:r>
    </w:p>
    <w:p w14:paraId="153E3E52" w14:textId="77777777"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260745">
        <w:rPr>
          <w:rFonts w:ascii="Times New Roman" w:eastAsia="Times New Roman" w:hAnsi="Times New Roman" w:cs="Times New Roman"/>
          <w:bCs/>
          <w:sz w:val="24"/>
          <w:szCs w:val="24"/>
          <w:lang w:eastAsia="ru-RU"/>
        </w:rPr>
        <w:t>Покупатель, осуществляя платежи, указывает в платежных поручениях номер Договора, по которому осуществляется оплата.</w:t>
      </w:r>
    </w:p>
    <w:p w14:paraId="0FE99FD1" w14:textId="77777777" w:rsidR="00260745" w:rsidRPr="00260745" w:rsidRDefault="00260745" w:rsidP="00260745">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Обязательство Покупателя по оплате счета считается выполненным с момента списания денежных средств с расчетного счета Покупателя. </w:t>
      </w:r>
    </w:p>
    <w:p w14:paraId="10A4C81B" w14:textId="77777777" w:rsidR="00260745" w:rsidRPr="00260745" w:rsidRDefault="00260745" w:rsidP="00260745">
      <w:pPr>
        <w:tabs>
          <w:tab w:val="left" w:pos="426"/>
          <w:tab w:val="num" w:pos="567"/>
        </w:tabs>
        <w:spacing w:after="0" w:line="240" w:lineRule="auto"/>
        <w:jc w:val="both"/>
        <w:rPr>
          <w:rFonts w:ascii="Times New Roman" w:eastAsia="Times New Roman" w:hAnsi="Times New Roman" w:cs="Times New Roman"/>
          <w:sz w:val="24"/>
          <w:szCs w:val="24"/>
          <w:lang w:eastAsia="ru-RU"/>
        </w:rPr>
      </w:pPr>
    </w:p>
    <w:p w14:paraId="1C9D699C" w14:textId="77777777" w:rsidR="00260745" w:rsidRPr="00260745" w:rsidRDefault="00260745" w:rsidP="00260745">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 xml:space="preserve">КАЧЕСТВО ТОВАРА </w:t>
      </w:r>
    </w:p>
    <w:p w14:paraId="5DE9492E" w14:textId="77777777" w:rsidR="00260745" w:rsidRPr="00260745" w:rsidRDefault="00260745" w:rsidP="00260745">
      <w:pPr>
        <w:numPr>
          <w:ilvl w:val="1"/>
          <w:numId w:val="41"/>
        </w:numPr>
        <w:tabs>
          <w:tab w:val="left" w:pos="426"/>
          <w:tab w:val="left" w:pos="993"/>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Качество Товара должно соответствовать ГОСТу(ам)________ и другой нормативно-технической документации на данный вид Товара и подтверждаться паспортом завода – изготовителя.</w:t>
      </w:r>
    </w:p>
    <w:p w14:paraId="59A95CCD" w14:textId="77777777" w:rsidR="00260745" w:rsidRPr="00260745" w:rsidRDefault="00260745" w:rsidP="00260745">
      <w:pPr>
        <w:tabs>
          <w:tab w:val="left" w:pos="426"/>
          <w:tab w:val="num" w:pos="567"/>
        </w:tabs>
        <w:spacing w:after="0" w:line="240" w:lineRule="auto"/>
        <w:jc w:val="both"/>
        <w:rPr>
          <w:rFonts w:ascii="Times New Roman" w:eastAsia="Times New Roman" w:hAnsi="Times New Roman" w:cs="Times New Roman"/>
          <w:sz w:val="24"/>
          <w:szCs w:val="24"/>
          <w:lang w:eastAsia="ru-RU"/>
        </w:rPr>
      </w:pPr>
    </w:p>
    <w:p w14:paraId="5159FE50" w14:textId="77777777" w:rsidR="00260745" w:rsidRPr="00260745" w:rsidRDefault="00260745" w:rsidP="00260745">
      <w:pPr>
        <w:tabs>
          <w:tab w:val="left" w:pos="426"/>
          <w:tab w:val="num" w:pos="4962"/>
        </w:tabs>
        <w:spacing w:after="0" w:line="240" w:lineRule="auto"/>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7. ОТВЕТСТВЕННОСТЬ СТОРОН</w:t>
      </w:r>
    </w:p>
    <w:p w14:paraId="047E14BD" w14:textId="77777777" w:rsidR="00260745" w:rsidRPr="00260745" w:rsidRDefault="00260745" w:rsidP="00260745">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За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 Российской Федерации.</w:t>
      </w:r>
    </w:p>
    <w:p w14:paraId="73EE49AF" w14:textId="77777777" w:rsidR="00260745" w:rsidRPr="00260745" w:rsidRDefault="00260745" w:rsidP="00260745">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За поставку Товара, несоответствующего ГОСТу(ам)___________, Поставщик возмещает Покупателю причиненные убытки, либо стоимость Товара, при использовании которых Покупателю были причинены убытки, на условиях и в сроки, установленные соответствующим претензионным письмом Покупателя.</w:t>
      </w:r>
    </w:p>
    <w:p w14:paraId="178DB32A" w14:textId="77777777" w:rsidR="00260745" w:rsidRPr="00260745" w:rsidRDefault="00260745" w:rsidP="00260745">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  Применение штрафных санкций не освобождает стороны от выполнения принятых обязательств по Договору.</w:t>
      </w:r>
    </w:p>
    <w:p w14:paraId="321F1E03" w14:textId="77777777" w:rsidR="00260745" w:rsidRPr="00260745" w:rsidRDefault="00260745" w:rsidP="00260745">
      <w:pPr>
        <w:tabs>
          <w:tab w:val="left" w:pos="426"/>
        </w:tabs>
        <w:spacing w:after="0" w:line="240" w:lineRule="auto"/>
        <w:jc w:val="both"/>
        <w:rPr>
          <w:rFonts w:ascii="Times New Roman" w:eastAsia="Times New Roman" w:hAnsi="Times New Roman" w:cs="Times New Roman"/>
          <w:sz w:val="24"/>
          <w:szCs w:val="24"/>
          <w:lang w:eastAsia="ru-RU"/>
        </w:rPr>
      </w:pPr>
    </w:p>
    <w:p w14:paraId="6ECF2511" w14:textId="77777777" w:rsidR="00260745" w:rsidRPr="00260745" w:rsidRDefault="00260745" w:rsidP="00260745">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ФОРС-МАЖОРНЫЕ ОБСТОЯТЕЛЬСТВА</w:t>
      </w:r>
    </w:p>
    <w:p w14:paraId="1BCDDE10" w14:textId="77777777" w:rsidR="00260745" w:rsidRPr="00260745" w:rsidRDefault="00260745" w:rsidP="00260745">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8.1.</w:t>
      </w:r>
      <w:r w:rsidRPr="00260745">
        <w:rPr>
          <w:rFonts w:ascii="Times New Roman" w:eastAsia="Times New Roman" w:hAnsi="Times New Roman" w:cs="Times New Roman"/>
          <w:sz w:val="24"/>
          <w:szCs w:val="24"/>
          <w:lang w:eastAsia="ru-RU"/>
        </w:rPr>
        <w:tab/>
        <w:t xml:space="preserve">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w:t>
      </w:r>
      <w:r w:rsidRPr="00260745">
        <w:rPr>
          <w:rFonts w:ascii="Times New Roman" w:eastAsia="Times New Roman" w:hAnsi="Times New Roman" w:cs="Times New Roman"/>
          <w:sz w:val="24"/>
          <w:szCs w:val="24"/>
          <w:lang w:eastAsia="ru-RU"/>
        </w:rPr>
        <w:lastRenderedPageBreak/>
        <w:t>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 Срок исполнения Сторонами договорных обязательств отодвигается соразмерно времени действия таких обстоятельств и их последствий.</w:t>
      </w:r>
    </w:p>
    <w:p w14:paraId="43CCBA0B" w14:textId="77777777" w:rsidR="00260745" w:rsidRPr="00260745" w:rsidRDefault="00260745" w:rsidP="00260745">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8.2.</w:t>
      </w:r>
      <w:r w:rsidRPr="00260745">
        <w:rPr>
          <w:rFonts w:ascii="Times New Roman" w:eastAsia="Times New Roman" w:hAnsi="Times New Roman" w:cs="Times New Roman"/>
          <w:sz w:val="24"/>
          <w:szCs w:val="24"/>
          <w:lang w:eastAsia="ru-RU"/>
        </w:rPr>
        <w:tab/>
        <w:t>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14:paraId="200A149C" w14:textId="77777777" w:rsidR="00260745" w:rsidRPr="00260745" w:rsidRDefault="00260745" w:rsidP="00260745">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8.3. </w:t>
      </w:r>
      <w:r w:rsidRPr="00260745">
        <w:rPr>
          <w:rFonts w:ascii="Times New Roman" w:eastAsia="Times New Roman" w:hAnsi="Times New Roman" w:cs="Times New Roman"/>
          <w:sz w:val="24"/>
          <w:szCs w:val="24"/>
          <w:lang w:eastAsia="ru-RU"/>
        </w:rPr>
        <w:tab/>
        <w:t>Неизвещение или несвоевременное извещение другой Стороны согласно пункту 8.2 Договора влечет за собой утрату права ссылаться на эти обстоятельства.</w:t>
      </w:r>
    </w:p>
    <w:p w14:paraId="3DC56BA1" w14:textId="77777777" w:rsidR="00260745" w:rsidRPr="00260745" w:rsidRDefault="00260745" w:rsidP="00260745">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8.4. </w:t>
      </w:r>
      <w:r w:rsidRPr="00260745">
        <w:rPr>
          <w:rFonts w:ascii="Times New Roman" w:eastAsia="Times New Roman" w:hAnsi="Times New Roman" w:cs="Times New Roman"/>
          <w:sz w:val="24"/>
          <w:szCs w:val="24"/>
          <w:lang w:eastAsia="ru-RU"/>
        </w:rPr>
        <w:tab/>
        <w:t>Если форс-мажорные обстоятельства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14:paraId="59BED9DA" w14:textId="77777777" w:rsidR="00260745" w:rsidRPr="00260745" w:rsidRDefault="00260745" w:rsidP="00260745">
      <w:pPr>
        <w:widowControl w:val="0"/>
        <w:tabs>
          <w:tab w:val="left" w:pos="426"/>
          <w:tab w:val="num" w:pos="567"/>
        </w:tabs>
        <w:spacing w:after="0" w:line="240" w:lineRule="auto"/>
        <w:jc w:val="both"/>
        <w:rPr>
          <w:rFonts w:ascii="Times New Roman" w:eastAsia="Times New Roman" w:hAnsi="Times New Roman" w:cs="Times New Roman"/>
          <w:sz w:val="24"/>
          <w:szCs w:val="24"/>
          <w:lang w:eastAsia="ru-RU"/>
        </w:rPr>
      </w:pPr>
    </w:p>
    <w:p w14:paraId="09B85C49" w14:textId="77777777" w:rsidR="00260745" w:rsidRPr="00260745" w:rsidRDefault="00260745" w:rsidP="00260745">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СРОК ДЕЙСТВИЯ ДОГОВОРА, ПОРЯДОК РАСТОРЖЕНИЯ</w:t>
      </w:r>
    </w:p>
    <w:p w14:paraId="00B91911" w14:textId="77777777" w:rsidR="00260745" w:rsidRPr="00260745" w:rsidRDefault="00260745" w:rsidP="00260745">
      <w:pPr>
        <w:numPr>
          <w:ilvl w:val="1"/>
          <w:numId w:val="47"/>
        </w:numPr>
        <w:tabs>
          <w:tab w:val="left" w:pos="426"/>
          <w:tab w:val="left" w:pos="851"/>
        </w:tabs>
        <w:spacing w:after="0" w:line="240" w:lineRule="auto"/>
        <w:ind w:left="0" w:firstLine="426"/>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 Договор вступает в силу и становится обязательным для Сторон с даты его подписания обеими Сторонами и действует по «_____» ___________  ____ года включительно, а в части расчетов – до полного выполнения Сторонами принятых на себя обязательств. </w:t>
      </w:r>
    </w:p>
    <w:p w14:paraId="58034BA9" w14:textId="77777777" w:rsidR="00260745" w:rsidRPr="00260745" w:rsidRDefault="00260745" w:rsidP="00260745">
      <w:pPr>
        <w:tabs>
          <w:tab w:val="left" w:pos="426"/>
          <w:tab w:val="num" w:pos="567"/>
          <w:tab w:val="num" w:pos="644"/>
          <w:tab w:val="left" w:pos="851"/>
        </w:tabs>
        <w:spacing w:after="0" w:line="240" w:lineRule="auto"/>
        <w:ind w:firstLine="425"/>
        <w:jc w:val="both"/>
        <w:rPr>
          <w:rFonts w:ascii="Times New Roman" w:eastAsia="Times New Roman" w:hAnsi="Times New Roman" w:cs="Times New Roman"/>
          <w:spacing w:val="10"/>
          <w:sz w:val="24"/>
          <w:szCs w:val="24"/>
          <w:lang w:eastAsia="ru-RU"/>
        </w:rPr>
      </w:pPr>
      <w:r w:rsidRPr="00260745">
        <w:rPr>
          <w:rFonts w:ascii="Times New Roman" w:eastAsia="Times New Roman" w:hAnsi="Times New Roman" w:cs="Times New Roman"/>
          <w:spacing w:val="10"/>
          <w:sz w:val="24"/>
          <w:szCs w:val="24"/>
          <w:lang w:eastAsia="ru-RU"/>
        </w:rPr>
        <w:t xml:space="preserve">9.2 </w:t>
      </w:r>
      <w:r w:rsidRPr="00260745">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 соответствии с гражданским законодательством Российской Федерации в порядке, предусмотренном статьей 450.1 Закона,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указанный в разделе 12 Договора. В этом случае Договор считается расторгнутым на 8 (Восьмой) календарный день с момента направления Покупателем уведомления о расторжении.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p>
    <w:p w14:paraId="117A6BDD" w14:textId="77777777" w:rsidR="00260745" w:rsidRPr="00260745" w:rsidRDefault="00260745" w:rsidP="00260745">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14:paraId="2088B795" w14:textId="77777777" w:rsidR="00260745" w:rsidRPr="00260745" w:rsidRDefault="00260745" w:rsidP="00260745">
      <w:pPr>
        <w:numPr>
          <w:ilvl w:val="0"/>
          <w:numId w:val="47"/>
        </w:numPr>
        <w:tabs>
          <w:tab w:val="left" w:pos="426"/>
        </w:tabs>
        <w:spacing w:after="0" w:line="240" w:lineRule="auto"/>
        <w:ind w:left="0" w:firstLine="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АНТИКОРРУПЦИОННАЯ ОГОВОРКА</w:t>
      </w:r>
    </w:p>
    <w:p w14:paraId="37F78EBE" w14:textId="77777777" w:rsidR="00260745" w:rsidRPr="00260745" w:rsidRDefault="00260745" w:rsidP="002607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10.1 </w:t>
      </w:r>
      <w:r w:rsidRPr="00260745">
        <w:rPr>
          <w:rFonts w:ascii="Times New Roman" w:eastAsia="Times New Roman" w:hAnsi="Times New Roman" w:cs="Times New Roman"/>
          <w:sz w:val="24"/>
          <w:szCs w:val="24"/>
          <w:lang w:eastAsia="ru-RU"/>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F2BF108" w14:textId="77777777" w:rsidR="00260745" w:rsidRPr="00260745" w:rsidRDefault="00260745" w:rsidP="002607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10.2.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3CA89DC" w14:textId="77777777" w:rsidR="00260745" w:rsidRPr="00260745" w:rsidRDefault="00260745" w:rsidP="002607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w:t>
      </w:r>
      <w:r w:rsidRPr="00260745">
        <w:rPr>
          <w:rFonts w:ascii="Times New Roman" w:eastAsia="Times New Roman" w:hAnsi="Times New Roman" w:cs="Times New Roman"/>
          <w:sz w:val="24"/>
          <w:szCs w:val="24"/>
          <w:lang w:eastAsia="ru-RU"/>
        </w:rPr>
        <w:lastRenderedPageBreak/>
        <w:t xml:space="preserve">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4C17A17A" w14:textId="77777777" w:rsidR="00260745" w:rsidRPr="00260745" w:rsidRDefault="00260745" w:rsidP="002607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Каналы связи «Телефон доверия» АО «МЭС»: (8152) 69-15-45.</w:t>
      </w:r>
    </w:p>
    <w:p w14:paraId="419A9605" w14:textId="77777777" w:rsidR="00260745" w:rsidRPr="00260745" w:rsidRDefault="00260745" w:rsidP="00260745">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10.4.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27A0958" w14:textId="77777777" w:rsidR="00260745" w:rsidRPr="00260745" w:rsidRDefault="00260745" w:rsidP="00260745">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14:paraId="7EC55267" w14:textId="77777777" w:rsidR="00260745" w:rsidRPr="00260745" w:rsidRDefault="00260745" w:rsidP="00260745">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ЗАКЛЮЧИТЕЛЬНЫЕ ПОЛОЖЕНИЯ</w:t>
      </w:r>
    </w:p>
    <w:p w14:paraId="72F726A9" w14:textId="77777777" w:rsidR="00260745" w:rsidRPr="00260745" w:rsidRDefault="00260745" w:rsidP="00260745">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Все предусмотренные Договором заявления, уведомления и отчетные документы, с последующим предоставлением их оригиналов, отправляются Сторонами любым из доступных способов по адресам, указанным в разделе 12 Договора. </w:t>
      </w:r>
    </w:p>
    <w:p w14:paraId="0E931B4E" w14:textId="77777777" w:rsidR="00260745" w:rsidRPr="00260745" w:rsidRDefault="00260745" w:rsidP="00260745">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В случае изменения местонахождения или других реквизитов Сторон в течение срока действия Договора Стороны обязуются известить друг друга в пятидневный срок с момента вступления в силу таких изменений.</w:t>
      </w:r>
    </w:p>
    <w:p w14:paraId="3C8B4731" w14:textId="77777777" w:rsidR="00260745" w:rsidRPr="00260745" w:rsidRDefault="00260745" w:rsidP="00260745">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В случае возникновения споров по Договору Стороны принимают все меры для решения их путем переговоров и направлений претензий. Срок ответа на претензию не должен превышать пяти рабочих дней. При невозможности решения споров и разногласий путем переговоров Стороны вправе обратиться в Арбитражный суд Мурманской области.</w:t>
      </w:r>
    </w:p>
    <w:p w14:paraId="4637040F" w14:textId="77777777" w:rsidR="00260745" w:rsidRPr="00260745" w:rsidRDefault="00260745" w:rsidP="00260745">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Все изменения и дополнения  существенных условий Договора действительны только при условии их составления в письменной форме и подписания уполномоченными представителями обеих Сторон.</w:t>
      </w:r>
    </w:p>
    <w:p w14:paraId="47A38472" w14:textId="77777777" w:rsidR="00260745" w:rsidRPr="00260745" w:rsidRDefault="00260745" w:rsidP="00260745">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Договор составлен в двух экземплярах, имеющих одинаковую юридическую силу, по одному для каждой из сторон.</w:t>
      </w:r>
    </w:p>
    <w:p w14:paraId="671CF0D0" w14:textId="77777777" w:rsidR="00260745" w:rsidRPr="00260745" w:rsidRDefault="00260745" w:rsidP="00260745">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 Договор имеет приложения, являющиеся его неотъемлемой частью:</w:t>
      </w:r>
    </w:p>
    <w:p w14:paraId="5C4F4EE0" w14:textId="77777777" w:rsidR="00260745" w:rsidRPr="00260745" w:rsidRDefault="00260745" w:rsidP="00260745">
      <w:pPr>
        <w:numPr>
          <w:ilvl w:val="0"/>
          <w:numId w:val="43"/>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Приложение № 1 – Форма заявки на изготовление Карт;</w:t>
      </w:r>
    </w:p>
    <w:p w14:paraId="6991D61E" w14:textId="77777777" w:rsidR="00260745" w:rsidRPr="00260745" w:rsidRDefault="00260745" w:rsidP="00260745">
      <w:pPr>
        <w:numPr>
          <w:ilvl w:val="0"/>
          <w:numId w:val="43"/>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Приложение № 2 – Точки обслуживания (ТО);</w:t>
      </w:r>
    </w:p>
    <w:p w14:paraId="1AD02893" w14:textId="77777777" w:rsidR="00260745" w:rsidRPr="00260745" w:rsidRDefault="00260745" w:rsidP="00260745">
      <w:pPr>
        <w:tabs>
          <w:tab w:val="left" w:pos="567"/>
          <w:tab w:val="left" w:pos="851"/>
        </w:tabs>
        <w:spacing w:after="0" w:line="240" w:lineRule="auto"/>
        <w:jc w:val="center"/>
        <w:rPr>
          <w:rFonts w:ascii="Times New Roman" w:eastAsia="Times New Roman" w:hAnsi="Times New Roman" w:cs="Times New Roman"/>
          <w:b/>
          <w:lang w:eastAsia="ru-RU"/>
        </w:rPr>
      </w:pPr>
    </w:p>
    <w:p w14:paraId="3EB1438E" w14:textId="77777777" w:rsidR="00260745" w:rsidRPr="00260745" w:rsidRDefault="00260745" w:rsidP="00260745">
      <w:pPr>
        <w:spacing w:after="0" w:line="240" w:lineRule="auto"/>
        <w:jc w:val="center"/>
        <w:rPr>
          <w:rFonts w:ascii="Times New Roman" w:eastAsia="Times New Roman" w:hAnsi="Times New Roman" w:cs="Times New Roman"/>
          <w:b/>
          <w:lang w:eastAsia="ru-RU"/>
        </w:rPr>
      </w:pPr>
    </w:p>
    <w:p w14:paraId="3179623F" w14:textId="77777777" w:rsidR="00260745" w:rsidRPr="00260745" w:rsidRDefault="00260745" w:rsidP="00260745">
      <w:pPr>
        <w:numPr>
          <w:ilvl w:val="0"/>
          <w:numId w:val="49"/>
        </w:numPr>
        <w:spacing w:after="0" w:line="240" w:lineRule="auto"/>
        <w:jc w:val="center"/>
        <w:rPr>
          <w:rFonts w:ascii="Times New Roman" w:eastAsia="Times New Roman" w:hAnsi="Times New Roman" w:cs="Times New Roman"/>
          <w:b/>
          <w:lang w:eastAsia="ru-RU"/>
        </w:rPr>
      </w:pPr>
      <w:r w:rsidRPr="00260745">
        <w:rPr>
          <w:rFonts w:ascii="Times New Roman" w:eastAsia="Times New Roman" w:hAnsi="Times New Roman" w:cs="Times New Roman"/>
          <w:b/>
          <w:lang w:eastAsia="ru-RU"/>
        </w:rPr>
        <w:t>АДРЕСА И РЕКВИЗИТЫ СТОРОН</w:t>
      </w:r>
    </w:p>
    <w:tbl>
      <w:tblPr>
        <w:tblW w:w="10015" w:type="dxa"/>
        <w:tblCellSpacing w:w="20" w:type="dxa"/>
        <w:tblInd w:w="208" w:type="dxa"/>
        <w:tblBorders>
          <w:top w:val="dotted" w:sz="4" w:space="0" w:color="auto"/>
          <w:left w:val="dotted" w:sz="4" w:space="0" w:color="auto"/>
          <w:bottom w:val="dotted" w:sz="4" w:space="0" w:color="auto"/>
          <w:right w:val="dotted" w:sz="4" w:space="0" w:color="auto"/>
          <w:insideV w:val="dotted" w:sz="4" w:space="0" w:color="auto"/>
        </w:tblBorders>
        <w:tblLayout w:type="fixed"/>
        <w:tblLook w:val="01E0" w:firstRow="1" w:lastRow="1" w:firstColumn="1" w:lastColumn="1" w:noHBand="0" w:noVBand="0"/>
      </w:tblPr>
      <w:tblGrid>
        <w:gridCol w:w="4770"/>
        <w:gridCol w:w="5245"/>
      </w:tblGrid>
      <w:tr w:rsidR="00260745" w:rsidRPr="00260745" w14:paraId="3019219C" w14:textId="77777777" w:rsidTr="003B57CD">
        <w:trPr>
          <w:trHeight w:val="629"/>
          <w:tblCellSpacing w:w="20" w:type="dxa"/>
        </w:trPr>
        <w:tc>
          <w:tcPr>
            <w:tcW w:w="4710" w:type="dxa"/>
            <w:tcBorders>
              <w:bottom w:val="dotted" w:sz="4" w:space="0" w:color="auto"/>
            </w:tcBorders>
            <w:shd w:val="clear" w:color="auto" w:fill="auto"/>
            <w:vAlign w:val="center"/>
          </w:tcPr>
          <w:p w14:paraId="18BAE58D" w14:textId="77777777" w:rsidR="00260745" w:rsidRPr="00260745" w:rsidRDefault="00260745" w:rsidP="00260745">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ПОСТАВЩИК</w:t>
            </w:r>
          </w:p>
          <w:p w14:paraId="550523D2" w14:textId="77777777" w:rsidR="00260745" w:rsidRPr="00260745" w:rsidRDefault="00260745" w:rsidP="00260745">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w:t>
            </w:r>
          </w:p>
        </w:tc>
        <w:tc>
          <w:tcPr>
            <w:tcW w:w="5185" w:type="dxa"/>
            <w:tcBorders>
              <w:bottom w:val="dotted" w:sz="4" w:space="0" w:color="auto"/>
            </w:tcBorders>
            <w:shd w:val="clear" w:color="auto" w:fill="auto"/>
            <w:vAlign w:val="center"/>
          </w:tcPr>
          <w:p w14:paraId="413C01B6" w14:textId="77777777" w:rsidR="00260745" w:rsidRPr="00260745" w:rsidRDefault="00260745" w:rsidP="00260745">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ПОКУПАТЕЛЬ</w:t>
            </w:r>
          </w:p>
          <w:p w14:paraId="361A7577" w14:textId="77777777" w:rsidR="00260745" w:rsidRPr="00260745" w:rsidRDefault="00260745" w:rsidP="00260745">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АО «МЭС»</w:t>
            </w:r>
          </w:p>
        </w:tc>
      </w:tr>
      <w:tr w:rsidR="00260745" w:rsidRPr="00260745" w14:paraId="0D1E3CE1" w14:textId="77777777" w:rsidTr="00923891">
        <w:trPr>
          <w:trHeight w:val="1398"/>
          <w:tblCellSpacing w:w="20" w:type="dxa"/>
        </w:trPr>
        <w:tc>
          <w:tcPr>
            <w:tcW w:w="4710" w:type="dxa"/>
            <w:shd w:val="clear" w:color="auto" w:fill="auto"/>
          </w:tcPr>
          <w:p w14:paraId="4F2B2D2C" w14:textId="77777777" w:rsidR="00260745" w:rsidRPr="00260745" w:rsidRDefault="00260745" w:rsidP="00260745">
            <w:pPr>
              <w:widowControl w:val="0"/>
              <w:spacing w:after="0" w:line="240" w:lineRule="auto"/>
              <w:jc w:val="both"/>
              <w:rPr>
                <w:rFonts w:ascii="Times New Roman" w:eastAsia="Times New Roman" w:hAnsi="Times New Roman" w:cs="Times New Roman"/>
                <w:sz w:val="24"/>
                <w:szCs w:val="24"/>
                <w:lang w:val="en-US" w:eastAsia="ru-RU"/>
              </w:rPr>
            </w:pPr>
          </w:p>
        </w:tc>
        <w:tc>
          <w:tcPr>
            <w:tcW w:w="5185" w:type="dxa"/>
            <w:shd w:val="clear" w:color="auto" w:fill="auto"/>
          </w:tcPr>
          <w:p w14:paraId="4670C01C" w14:textId="77777777" w:rsidR="00260745" w:rsidRPr="00260745" w:rsidRDefault="00260745" w:rsidP="00260745">
            <w:pPr>
              <w:widowControl w:val="0"/>
              <w:spacing w:after="0" w:line="240" w:lineRule="auto"/>
              <w:jc w:val="both"/>
              <w:rPr>
                <w:rFonts w:ascii="Times New Roman" w:eastAsia="Times New Roman" w:hAnsi="Times New Roman" w:cs="Times New Roman"/>
                <w:sz w:val="24"/>
                <w:szCs w:val="24"/>
              </w:rPr>
            </w:pPr>
          </w:p>
          <w:p w14:paraId="6E86C4D1" w14:textId="77777777" w:rsidR="00260745" w:rsidRPr="00260745" w:rsidRDefault="00260745" w:rsidP="00260745">
            <w:pPr>
              <w:widowControl w:val="0"/>
              <w:spacing w:after="0" w:line="240" w:lineRule="auto"/>
              <w:jc w:val="both"/>
              <w:rPr>
                <w:rFonts w:ascii="Times New Roman" w:eastAsia="Times New Roman" w:hAnsi="Times New Roman" w:cs="Times New Roman"/>
                <w:sz w:val="24"/>
                <w:szCs w:val="24"/>
              </w:rPr>
            </w:pPr>
          </w:p>
          <w:p w14:paraId="43396D2D" w14:textId="77777777" w:rsidR="00260745" w:rsidRPr="00260745" w:rsidRDefault="00260745" w:rsidP="00260745">
            <w:pPr>
              <w:widowControl w:val="0"/>
              <w:spacing w:after="0" w:line="240" w:lineRule="auto"/>
              <w:jc w:val="both"/>
              <w:rPr>
                <w:rFonts w:ascii="Times New Roman" w:eastAsia="Times New Roman" w:hAnsi="Times New Roman" w:cs="Times New Roman"/>
                <w:sz w:val="24"/>
                <w:szCs w:val="24"/>
              </w:rPr>
            </w:pPr>
          </w:p>
        </w:tc>
      </w:tr>
      <w:tr w:rsidR="00260745" w:rsidRPr="00260745" w14:paraId="713F1E6D" w14:textId="77777777" w:rsidTr="003B57CD">
        <w:trPr>
          <w:trHeight w:val="525"/>
          <w:tblCellSpacing w:w="20" w:type="dxa"/>
        </w:trPr>
        <w:tc>
          <w:tcPr>
            <w:tcW w:w="4710" w:type="dxa"/>
            <w:tcBorders>
              <w:top w:val="dotted" w:sz="4" w:space="0" w:color="auto"/>
            </w:tcBorders>
            <w:shd w:val="clear" w:color="auto" w:fill="auto"/>
          </w:tcPr>
          <w:p w14:paraId="5C123BEF" w14:textId="77777777" w:rsidR="00260745" w:rsidRPr="00260745" w:rsidRDefault="00260745" w:rsidP="00260745">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260745">
              <w:rPr>
                <w:rFonts w:ascii="Times New Roman" w:eastAsia="Times New Roman" w:hAnsi="Times New Roman" w:cs="Times New Roman"/>
                <w:sz w:val="24"/>
                <w:szCs w:val="24"/>
                <w:lang w:eastAsia="ru-RU"/>
              </w:rPr>
              <w:t>____</w:t>
            </w:r>
            <w:r w:rsidRPr="00260745">
              <w:rPr>
                <w:rFonts w:ascii="Times New Roman" w:eastAsia="Arial Unicode MS" w:hAnsi="Times New Roman" w:cs="Times New Roman"/>
                <w:sz w:val="24"/>
                <w:szCs w:val="24"/>
                <w:lang w:eastAsia="ru-RU"/>
              </w:rPr>
              <w:t>________________/………/</w:t>
            </w:r>
            <w:r w:rsidRPr="00260745">
              <w:rPr>
                <w:rFonts w:ascii="Times New Roman" w:eastAsia="Arial Unicode MS" w:hAnsi="Times New Roman" w:cs="Times New Roman"/>
                <w:sz w:val="24"/>
                <w:szCs w:val="24"/>
                <w:lang w:eastAsia="ru-RU"/>
              </w:rPr>
              <w:tab/>
            </w:r>
          </w:p>
          <w:p w14:paraId="42922281" w14:textId="77777777" w:rsidR="00260745" w:rsidRPr="00260745" w:rsidRDefault="00260745" w:rsidP="00260745">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260745">
              <w:rPr>
                <w:rFonts w:ascii="Times New Roman" w:eastAsia="Arial Unicode MS" w:hAnsi="Times New Roman" w:cs="Times New Roman"/>
                <w:sz w:val="24"/>
                <w:szCs w:val="24"/>
                <w:lang w:eastAsia="ru-RU"/>
              </w:rPr>
              <w:t xml:space="preserve"> </w:t>
            </w:r>
          </w:p>
          <w:p w14:paraId="7B42912A" w14:textId="77777777" w:rsidR="00260745" w:rsidRPr="00260745" w:rsidRDefault="00260745" w:rsidP="00260745">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260745">
              <w:rPr>
                <w:rFonts w:ascii="Times New Roman" w:eastAsia="Arial Unicode MS" w:hAnsi="Times New Roman" w:cs="Times New Roman"/>
                <w:sz w:val="24"/>
                <w:szCs w:val="24"/>
                <w:lang w:eastAsia="ru-RU"/>
              </w:rPr>
              <w:t>«___» __________ 201_г.</w:t>
            </w:r>
          </w:p>
          <w:p w14:paraId="43C80473" w14:textId="77777777" w:rsidR="00260745" w:rsidRPr="00260745" w:rsidRDefault="00260745" w:rsidP="00260745">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М.П.</w:t>
            </w:r>
          </w:p>
        </w:tc>
        <w:tc>
          <w:tcPr>
            <w:tcW w:w="5185" w:type="dxa"/>
            <w:tcBorders>
              <w:top w:val="dotted" w:sz="4" w:space="0" w:color="auto"/>
            </w:tcBorders>
            <w:shd w:val="clear" w:color="auto" w:fill="auto"/>
          </w:tcPr>
          <w:p w14:paraId="6B5F83EB" w14:textId="77777777" w:rsidR="00260745" w:rsidRPr="00260745" w:rsidRDefault="00260745" w:rsidP="00260745">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260745">
              <w:rPr>
                <w:rFonts w:ascii="Times New Roman" w:eastAsia="Times New Roman" w:hAnsi="Times New Roman" w:cs="Times New Roman"/>
                <w:sz w:val="24"/>
                <w:szCs w:val="24"/>
                <w:lang w:eastAsia="ru-RU"/>
              </w:rPr>
              <w:t>____</w:t>
            </w:r>
            <w:r w:rsidRPr="00260745">
              <w:rPr>
                <w:rFonts w:ascii="Times New Roman" w:eastAsia="Arial Unicode MS" w:hAnsi="Times New Roman" w:cs="Times New Roman"/>
                <w:sz w:val="24"/>
                <w:szCs w:val="24"/>
                <w:lang w:eastAsia="ru-RU"/>
              </w:rPr>
              <w:t>_________________/……</w:t>
            </w:r>
            <w:r w:rsidRPr="00260745">
              <w:rPr>
                <w:rFonts w:ascii="Times New Roman" w:eastAsia="Times New Roman" w:hAnsi="Times New Roman" w:cs="Times New Roman"/>
                <w:sz w:val="24"/>
                <w:szCs w:val="24"/>
                <w:lang w:eastAsia="ru-RU"/>
              </w:rPr>
              <w:t>.</w:t>
            </w:r>
            <w:r w:rsidRPr="00260745">
              <w:rPr>
                <w:rFonts w:ascii="Times New Roman" w:eastAsia="Arial Unicode MS" w:hAnsi="Times New Roman" w:cs="Times New Roman"/>
                <w:sz w:val="24"/>
                <w:szCs w:val="24"/>
                <w:lang w:eastAsia="ru-RU"/>
              </w:rPr>
              <w:t>/</w:t>
            </w:r>
            <w:r w:rsidRPr="00260745">
              <w:rPr>
                <w:rFonts w:ascii="Times New Roman" w:eastAsia="Arial Unicode MS" w:hAnsi="Times New Roman" w:cs="Times New Roman"/>
                <w:sz w:val="24"/>
                <w:szCs w:val="24"/>
                <w:lang w:eastAsia="ru-RU"/>
              </w:rPr>
              <w:tab/>
            </w:r>
          </w:p>
          <w:p w14:paraId="4A54CDE6" w14:textId="77777777" w:rsidR="00260745" w:rsidRPr="00260745" w:rsidRDefault="00260745" w:rsidP="00260745">
            <w:pPr>
              <w:autoSpaceDE w:val="0"/>
              <w:autoSpaceDN w:val="0"/>
              <w:adjustRightInd w:val="0"/>
              <w:spacing w:after="0" w:line="240" w:lineRule="auto"/>
              <w:ind w:right="-5"/>
              <w:jc w:val="both"/>
              <w:rPr>
                <w:rFonts w:ascii="Times New Roman" w:eastAsia="Courier New" w:hAnsi="Times New Roman" w:cs="Times New Roman"/>
                <w:b/>
                <w:sz w:val="24"/>
                <w:szCs w:val="24"/>
                <w:lang w:eastAsia="ru-RU"/>
              </w:rPr>
            </w:pPr>
          </w:p>
          <w:p w14:paraId="326BD064" w14:textId="77777777" w:rsidR="00260745" w:rsidRPr="00260745" w:rsidRDefault="00260745" w:rsidP="00260745">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260745">
              <w:rPr>
                <w:rFonts w:ascii="Times New Roman" w:eastAsia="Arial Unicode MS" w:hAnsi="Times New Roman" w:cs="Times New Roman"/>
                <w:sz w:val="24"/>
                <w:szCs w:val="24"/>
                <w:lang w:eastAsia="ru-RU"/>
              </w:rPr>
              <w:t>«___» __________ 201_г.</w:t>
            </w:r>
          </w:p>
          <w:p w14:paraId="6D264C04" w14:textId="77777777" w:rsidR="00260745" w:rsidRPr="00260745" w:rsidRDefault="00260745" w:rsidP="00260745">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М.П.</w:t>
            </w:r>
          </w:p>
        </w:tc>
      </w:tr>
    </w:tbl>
    <w:p w14:paraId="1D7F27DF" w14:textId="77777777" w:rsidR="00260745" w:rsidRPr="00260745" w:rsidRDefault="00260745" w:rsidP="00260745">
      <w:pPr>
        <w:spacing w:after="0" w:line="240" w:lineRule="auto"/>
        <w:rPr>
          <w:rFonts w:ascii="Times New Roman" w:eastAsia="Times New Roman" w:hAnsi="Times New Roman" w:cs="Times New Roman"/>
          <w:lang w:eastAsia="ru-RU"/>
        </w:rPr>
      </w:pPr>
    </w:p>
    <w:p w14:paraId="32295B9F"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77ACB2C8"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3753A28F"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tbl>
      <w:tblPr>
        <w:tblW w:w="15213" w:type="dxa"/>
        <w:tblInd w:w="-743" w:type="dxa"/>
        <w:tblLook w:val="04A0" w:firstRow="1" w:lastRow="0" w:firstColumn="1" w:lastColumn="0" w:noHBand="0" w:noVBand="1"/>
      </w:tblPr>
      <w:tblGrid>
        <w:gridCol w:w="709"/>
        <w:gridCol w:w="284"/>
        <w:gridCol w:w="567"/>
        <w:gridCol w:w="9125"/>
        <w:gridCol w:w="3459"/>
        <w:gridCol w:w="833"/>
        <w:gridCol w:w="236"/>
      </w:tblGrid>
      <w:tr w:rsidR="00260745" w:rsidRPr="00260745" w14:paraId="3B7DC225" w14:textId="77777777" w:rsidTr="003B57CD">
        <w:trPr>
          <w:gridAfter w:val="3"/>
          <w:wAfter w:w="4528" w:type="dxa"/>
          <w:trHeight w:val="540"/>
        </w:trPr>
        <w:tc>
          <w:tcPr>
            <w:tcW w:w="709" w:type="dxa"/>
            <w:tcBorders>
              <w:top w:val="nil"/>
              <w:left w:val="nil"/>
              <w:bottom w:val="nil"/>
              <w:right w:val="nil"/>
            </w:tcBorders>
            <w:shd w:val="clear" w:color="auto" w:fill="auto"/>
            <w:noWrap/>
            <w:vAlign w:val="bottom"/>
            <w:hideMark/>
          </w:tcPr>
          <w:p w14:paraId="1E902430" w14:textId="77777777" w:rsidR="00260745" w:rsidRPr="00260745" w:rsidRDefault="00260745" w:rsidP="00260745">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14:paraId="1AC90FEB" w14:textId="77777777" w:rsidR="00260745" w:rsidRPr="00260745" w:rsidRDefault="00260745" w:rsidP="00260745">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14:paraId="2E7472FA"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Приложение № 1</w:t>
            </w:r>
          </w:p>
          <w:p w14:paraId="446BBB09"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 xml:space="preserve">К Договору № _______ от ______________                  </w:t>
            </w:r>
          </w:p>
          <w:p w14:paraId="73F3166B"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4FAFF205"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2BE47A11"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772BA641"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609601C6" w14:textId="77777777" w:rsidR="00260745" w:rsidRPr="00260745" w:rsidRDefault="00260745" w:rsidP="00260745">
            <w:pPr>
              <w:spacing w:after="0" w:line="240" w:lineRule="auto"/>
              <w:ind w:hanging="84"/>
              <w:jc w:val="center"/>
              <w:rPr>
                <w:rFonts w:ascii="Times New Roman" w:eastAsia="Times New Roman" w:hAnsi="Times New Roman" w:cs="Times New Roman"/>
                <w:sz w:val="24"/>
                <w:szCs w:val="24"/>
                <w:lang w:eastAsia="ru-RU"/>
              </w:rPr>
            </w:pPr>
            <w:r w:rsidRPr="00260745">
              <w:rPr>
                <w:rFonts w:ascii="Times New Roman" w:eastAsia="Times New Roman" w:hAnsi="Times New Roman" w:cs="Times New Roman"/>
                <w:sz w:val="24"/>
                <w:szCs w:val="24"/>
                <w:lang w:eastAsia="ru-RU"/>
              </w:rPr>
              <w:t>Форма заявки на изготовление топливных карт</w:t>
            </w:r>
          </w:p>
          <w:p w14:paraId="75CEF400"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1F73937F"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2FEE2D67"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5"/>
              <w:gridCol w:w="1417"/>
              <w:gridCol w:w="1083"/>
              <w:gridCol w:w="1974"/>
              <w:gridCol w:w="1175"/>
              <w:gridCol w:w="2259"/>
            </w:tblGrid>
            <w:tr w:rsidR="00260745" w:rsidRPr="00260745" w14:paraId="3FD9440D" w14:textId="77777777" w:rsidTr="003B57CD">
              <w:tc>
                <w:tcPr>
                  <w:tcW w:w="1305" w:type="dxa"/>
                  <w:shd w:val="clear" w:color="auto" w:fill="auto"/>
                </w:tcPr>
                <w:p w14:paraId="5F50A015" w14:textId="77777777" w:rsidR="00260745" w:rsidRPr="00260745" w:rsidRDefault="00E516E4" w:rsidP="00260745">
                  <w:pPr>
                    <w:spacing w:after="0" w:line="240" w:lineRule="auto"/>
                    <w:jc w:val="center"/>
                    <w:rPr>
                      <w:rFonts w:ascii="Times New Roman" w:eastAsia="Calibri" w:hAnsi="Times New Roman" w:cs="Times New Roman"/>
                      <w:sz w:val="28"/>
                      <w:lang w:eastAsia="ru-RU"/>
                    </w:rPr>
                  </w:pPr>
                  <w:r>
                    <w:rPr>
                      <w:rFonts w:ascii="Times New Roman" w:eastAsia="Times New Roman" w:hAnsi="Times New Roman" w:cs="Times New Roman"/>
                      <w:noProof/>
                      <w:sz w:val="24"/>
                      <w:szCs w:val="24"/>
                      <w:lang w:eastAsia="ru-RU"/>
                    </w:rPr>
                    <w:pict w14:anchorId="5C8AB6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0;text-align:left;margin-left:-10.1pt;margin-top:34.85pt;width:422pt;height:128.15pt;rotation:-1635191fd;z-index:251659264" filled="f">
                        <v:stroke r:id="rId18" o:title=""/>
                        <v:shadow color="#868686"/>
                        <v:textpath style="font-family:&quot;Arial Black&quot;;v-text-kern:t" trim="t" fitpath="t" string="ОБРАЗЕЦ"/>
                      </v:shape>
                    </w:pict>
                  </w:r>
                  <w:r w:rsidR="00260745" w:rsidRPr="00260745">
                    <w:rPr>
                      <w:rFonts w:ascii="Times New Roman" w:eastAsia="Calibri" w:hAnsi="Times New Roman" w:cs="Times New Roman"/>
                      <w:sz w:val="28"/>
                      <w:lang w:eastAsia="ru-RU"/>
                    </w:rPr>
                    <w:t>№ п/п</w:t>
                  </w:r>
                </w:p>
              </w:tc>
              <w:tc>
                <w:tcPr>
                  <w:tcW w:w="1417" w:type="dxa"/>
                  <w:shd w:val="clear" w:color="auto" w:fill="auto"/>
                </w:tcPr>
                <w:p w14:paraId="331A3366"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r w:rsidRPr="00260745">
                    <w:rPr>
                      <w:rFonts w:ascii="Times New Roman" w:eastAsia="Calibri" w:hAnsi="Times New Roman" w:cs="Times New Roman"/>
                      <w:sz w:val="28"/>
                      <w:lang w:eastAsia="ru-RU"/>
                    </w:rPr>
                    <w:t>№ карты</w:t>
                  </w:r>
                </w:p>
              </w:tc>
              <w:tc>
                <w:tcPr>
                  <w:tcW w:w="1083" w:type="dxa"/>
                  <w:shd w:val="clear" w:color="auto" w:fill="auto"/>
                </w:tcPr>
                <w:p w14:paraId="0F32ADDE"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r w:rsidRPr="00260745">
                    <w:rPr>
                      <w:rFonts w:ascii="Times New Roman" w:eastAsia="Calibri" w:hAnsi="Times New Roman" w:cs="Times New Roman"/>
                      <w:sz w:val="28"/>
                      <w:lang w:val="en-US" w:eastAsia="ru-RU"/>
                    </w:rPr>
                    <w:t>PIN</w:t>
                  </w:r>
                  <w:r w:rsidRPr="00260745">
                    <w:rPr>
                      <w:rFonts w:ascii="Times New Roman" w:eastAsia="Calibri" w:hAnsi="Times New Roman" w:cs="Times New Roman"/>
                      <w:sz w:val="28"/>
                      <w:lang w:eastAsia="ru-RU"/>
                    </w:rPr>
                    <w:t>-код</w:t>
                  </w:r>
                </w:p>
              </w:tc>
              <w:tc>
                <w:tcPr>
                  <w:tcW w:w="1808" w:type="dxa"/>
                  <w:shd w:val="clear" w:color="auto" w:fill="auto"/>
                </w:tcPr>
                <w:p w14:paraId="2644E103"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r w:rsidRPr="00260745">
                    <w:rPr>
                      <w:rFonts w:ascii="Times New Roman" w:eastAsia="Calibri" w:hAnsi="Times New Roman" w:cs="Times New Roman"/>
                      <w:sz w:val="28"/>
                      <w:lang w:eastAsia="ru-RU"/>
                    </w:rPr>
                    <w:t>Гос.номер транспортного средства</w:t>
                  </w:r>
                </w:p>
              </w:tc>
              <w:tc>
                <w:tcPr>
                  <w:tcW w:w="1059" w:type="dxa"/>
                  <w:shd w:val="clear" w:color="auto" w:fill="auto"/>
                </w:tcPr>
                <w:p w14:paraId="3B78EEE1"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r w:rsidRPr="00260745">
                    <w:rPr>
                      <w:rFonts w:ascii="Times New Roman" w:eastAsia="Calibri" w:hAnsi="Times New Roman" w:cs="Times New Roman"/>
                      <w:sz w:val="28"/>
                      <w:lang w:eastAsia="ru-RU"/>
                    </w:rPr>
                    <w:t>Вид топлива</w:t>
                  </w:r>
                </w:p>
              </w:tc>
              <w:tc>
                <w:tcPr>
                  <w:tcW w:w="2259" w:type="dxa"/>
                  <w:shd w:val="clear" w:color="auto" w:fill="auto"/>
                </w:tcPr>
                <w:p w14:paraId="29710FD2"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r w:rsidRPr="00260745">
                    <w:rPr>
                      <w:rFonts w:ascii="Times New Roman" w:eastAsia="Calibri" w:hAnsi="Times New Roman" w:cs="Times New Roman"/>
                      <w:sz w:val="28"/>
                      <w:lang w:eastAsia="ru-RU"/>
                    </w:rPr>
                    <w:t>Максимальная выборка (лимит) л/сутки</w:t>
                  </w:r>
                </w:p>
                <w:p w14:paraId="7178BC35" w14:textId="77777777" w:rsidR="00260745" w:rsidRPr="00260745" w:rsidRDefault="00260745" w:rsidP="00260745">
                  <w:pPr>
                    <w:spacing w:after="0" w:line="240" w:lineRule="auto"/>
                    <w:rPr>
                      <w:rFonts w:ascii="Times New Roman" w:eastAsia="Calibri" w:hAnsi="Times New Roman" w:cs="Times New Roman"/>
                      <w:sz w:val="28"/>
                      <w:lang w:eastAsia="ru-RU"/>
                    </w:rPr>
                  </w:pPr>
                </w:p>
              </w:tc>
            </w:tr>
            <w:tr w:rsidR="00260745" w:rsidRPr="00260745" w14:paraId="6269509A" w14:textId="77777777" w:rsidTr="003B57CD">
              <w:tc>
                <w:tcPr>
                  <w:tcW w:w="1305" w:type="dxa"/>
                  <w:shd w:val="clear" w:color="auto" w:fill="auto"/>
                </w:tcPr>
                <w:p w14:paraId="0D1477E0"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417" w:type="dxa"/>
                  <w:shd w:val="clear" w:color="auto" w:fill="auto"/>
                </w:tcPr>
                <w:p w14:paraId="654774FC"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83" w:type="dxa"/>
                  <w:shd w:val="clear" w:color="auto" w:fill="auto"/>
                </w:tcPr>
                <w:p w14:paraId="015FD2A0"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808" w:type="dxa"/>
                  <w:shd w:val="clear" w:color="auto" w:fill="auto"/>
                </w:tcPr>
                <w:p w14:paraId="541FE6E4"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59" w:type="dxa"/>
                  <w:shd w:val="clear" w:color="auto" w:fill="auto"/>
                </w:tcPr>
                <w:p w14:paraId="66E99D75"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2259" w:type="dxa"/>
                  <w:shd w:val="clear" w:color="auto" w:fill="auto"/>
                </w:tcPr>
                <w:p w14:paraId="2B4A74A3"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r>
            <w:tr w:rsidR="00260745" w:rsidRPr="00260745" w14:paraId="1591895B" w14:textId="77777777" w:rsidTr="003B57CD">
              <w:tc>
                <w:tcPr>
                  <w:tcW w:w="1305" w:type="dxa"/>
                  <w:shd w:val="clear" w:color="auto" w:fill="auto"/>
                </w:tcPr>
                <w:p w14:paraId="7D461768"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417" w:type="dxa"/>
                  <w:shd w:val="clear" w:color="auto" w:fill="auto"/>
                </w:tcPr>
                <w:p w14:paraId="04FCED77"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83" w:type="dxa"/>
                  <w:shd w:val="clear" w:color="auto" w:fill="auto"/>
                </w:tcPr>
                <w:p w14:paraId="762EAB4B"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808" w:type="dxa"/>
                  <w:shd w:val="clear" w:color="auto" w:fill="auto"/>
                </w:tcPr>
                <w:p w14:paraId="776E5DDE"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59" w:type="dxa"/>
                  <w:shd w:val="clear" w:color="auto" w:fill="auto"/>
                </w:tcPr>
                <w:p w14:paraId="60141724"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2259" w:type="dxa"/>
                  <w:shd w:val="clear" w:color="auto" w:fill="auto"/>
                </w:tcPr>
                <w:p w14:paraId="7DC8A5E7"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r>
            <w:tr w:rsidR="00260745" w:rsidRPr="00260745" w14:paraId="764A4961" w14:textId="77777777" w:rsidTr="003B57CD">
              <w:tc>
                <w:tcPr>
                  <w:tcW w:w="1305" w:type="dxa"/>
                  <w:shd w:val="clear" w:color="auto" w:fill="auto"/>
                </w:tcPr>
                <w:p w14:paraId="0B4F140C"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417" w:type="dxa"/>
                  <w:shd w:val="clear" w:color="auto" w:fill="auto"/>
                </w:tcPr>
                <w:p w14:paraId="73C0B55F"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83" w:type="dxa"/>
                  <w:shd w:val="clear" w:color="auto" w:fill="auto"/>
                </w:tcPr>
                <w:p w14:paraId="42FAF360"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808" w:type="dxa"/>
                  <w:shd w:val="clear" w:color="auto" w:fill="auto"/>
                </w:tcPr>
                <w:p w14:paraId="30577913"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59" w:type="dxa"/>
                  <w:shd w:val="clear" w:color="auto" w:fill="auto"/>
                </w:tcPr>
                <w:p w14:paraId="26CCA785"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2259" w:type="dxa"/>
                  <w:shd w:val="clear" w:color="auto" w:fill="auto"/>
                </w:tcPr>
                <w:p w14:paraId="14435616"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r>
            <w:tr w:rsidR="00260745" w:rsidRPr="00260745" w14:paraId="406853D2" w14:textId="77777777" w:rsidTr="003B57CD">
              <w:tc>
                <w:tcPr>
                  <w:tcW w:w="1305" w:type="dxa"/>
                  <w:shd w:val="clear" w:color="auto" w:fill="auto"/>
                </w:tcPr>
                <w:p w14:paraId="1AEE01B5"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417" w:type="dxa"/>
                  <w:shd w:val="clear" w:color="auto" w:fill="auto"/>
                </w:tcPr>
                <w:p w14:paraId="37C42CC9"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83" w:type="dxa"/>
                  <w:shd w:val="clear" w:color="auto" w:fill="auto"/>
                </w:tcPr>
                <w:p w14:paraId="7BF6DF0D"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808" w:type="dxa"/>
                  <w:shd w:val="clear" w:color="auto" w:fill="auto"/>
                </w:tcPr>
                <w:p w14:paraId="48D7F33A"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59" w:type="dxa"/>
                  <w:shd w:val="clear" w:color="auto" w:fill="auto"/>
                </w:tcPr>
                <w:p w14:paraId="1F9ADB81"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2259" w:type="dxa"/>
                  <w:shd w:val="clear" w:color="auto" w:fill="auto"/>
                </w:tcPr>
                <w:p w14:paraId="12E398C4"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r>
            <w:tr w:rsidR="00260745" w:rsidRPr="00260745" w14:paraId="52A33FAB" w14:textId="77777777" w:rsidTr="003B57CD">
              <w:tc>
                <w:tcPr>
                  <w:tcW w:w="1305" w:type="dxa"/>
                  <w:shd w:val="clear" w:color="auto" w:fill="auto"/>
                </w:tcPr>
                <w:p w14:paraId="7D64771A"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417" w:type="dxa"/>
                  <w:shd w:val="clear" w:color="auto" w:fill="auto"/>
                </w:tcPr>
                <w:p w14:paraId="123A1C28"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83" w:type="dxa"/>
                  <w:shd w:val="clear" w:color="auto" w:fill="auto"/>
                </w:tcPr>
                <w:p w14:paraId="5A56D9CF"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808" w:type="dxa"/>
                  <w:shd w:val="clear" w:color="auto" w:fill="auto"/>
                </w:tcPr>
                <w:p w14:paraId="50EECBA4"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1059" w:type="dxa"/>
                  <w:shd w:val="clear" w:color="auto" w:fill="auto"/>
                </w:tcPr>
                <w:p w14:paraId="74072C90"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c>
                <w:tcPr>
                  <w:tcW w:w="2259" w:type="dxa"/>
                  <w:shd w:val="clear" w:color="auto" w:fill="auto"/>
                </w:tcPr>
                <w:p w14:paraId="52459649" w14:textId="77777777" w:rsidR="00260745" w:rsidRPr="00260745" w:rsidRDefault="00260745" w:rsidP="00260745">
                  <w:pPr>
                    <w:spacing w:after="0" w:line="240" w:lineRule="auto"/>
                    <w:jc w:val="center"/>
                    <w:rPr>
                      <w:rFonts w:ascii="Times New Roman" w:eastAsia="Calibri" w:hAnsi="Times New Roman" w:cs="Times New Roman"/>
                      <w:sz w:val="28"/>
                      <w:lang w:eastAsia="ru-RU"/>
                    </w:rPr>
                  </w:pPr>
                </w:p>
              </w:tc>
            </w:tr>
          </w:tbl>
          <w:p w14:paraId="5BCE5218"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15304DCB"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79252DDF"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225DCF01"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03DB311C"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0AF7A730"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59D58FC3"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70F915F0"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1ECB79D2"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7F0D3AD6" w14:textId="77777777" w:rsidR="00260745" w:rsidRPr="00260745" w:rsidRDefault="00260745" w:rsidP="00260745">
            <w:pPr>
              <w:spacing w:after="0" w:line="240" w:lineRule="auto"/>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«ПОСТАВЩИК»                                                                          «ПОКУПАТЕЛЬ»</w:t>
            </w:r>
          </w:p>
          <w:p w14:paraId="399723DF" w14:textId="77777777" w:rsidR="00260745" w:rsidRPr="00260745" w:rsidRDefault="00260745" w:rsidP="00260745">
            <w:pPr>
              <w:spacing w:after="0" w:line="240" w:lineRule="auto"/>
              <w:rPr>
                <w:rFonts w:ascii="Times New Roman" w:eastAsia="Times New Roman" w:hAnsi="Times New Roman" w:cs="Times New Roman"/>
                <w:b/>
                <w:sz w:val="24"/>
                <w:szCs w:val="24"/>
                <w:lang w:eastAsia="ru-RU"/>
              </w:rPr>
            </w:pPr>
          </w:p>
          <w:p w14:paraId="7647ECDD" w14:textId="77777777" w:rsidR="00260745" w:rsidRPr="00260745" w:rsidRDefault="00260745" w:rsidP="00260745">
            <w:pPr>
              <w:spacing w:after="0" w:line="240" w:lineRule="auto"/>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________________________</w:t>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t>___________________</w:t>
            </w:r>
          </w:p>
          <w:p w14:paraId="4056C5BC" w14:textId="77777777" w:rsidR="00260745" w:rsidRPr="00260745" w:rsidRDefault="00260745" w:rsidP="00260745">
            <w:pPr>
              <w:spacing w:after="0" w:line="240" w:lineRule="auto"/>
              <w:jc w:val="both"/>
              <w:rPr>
                <w:rFonts w:ascii="Times New Roman" w:eastAsia="Times New Roman" w:hAnsi="Times New Roman" w:cs="Times New Roman"/>
                <w:b/>
                <w:sz w:val="24"/>
                <w:szCs w:val="24"/>
                <w:lang w:eastAsia="ru-RU"/>
              </w:rPr>
            </w:pPr>
          </w:p>
          <w:p w14:paraId="5BEC830E" w14:textId="77777777" w:rsidR="00260745" w:rsidRPr="00260745" w:rsidRDefault="00260745" w:rsidP="00260745">
            <w:pPr>
              <w:spacing w:after="0" w:line="240" w:lineRule="auto"/>
              <w:jc w:val="both"/>
              <w:rPr>
                <w:rFonts w:ascii="Times New Roman" w:eastAsia="Times New Roman" w:hAnsi="Times New Roman" w:cs="Times New Roman"/>
                <w:b/>
                <w:sz w:val="24"/>
                <w:szCs w:val="24"/>
                <w:lang w:eastAsia="ru-RU"/>
              </w:rPr>
            </w:pPr>
          </w:p>
          <w:p w14:paraId="1B6C8E0C" w14:textId="77777777" w:rsidR="00260745" w:rsidRPr="00260745" w:rsidRDefault="00260745" w:rsidP="00260745">
            <w:pPr>
              <w:spacing w:after="0" w:line="240" w:lineRule="auto"/>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 xml:space="preserve">_________________/______________/           </w:t>
            </w:r>
            <w:r w:rsidRPr="00260745">
              <w:rPr>
                <w:rFonts w:ascii="Times New Roman" w:eastAsia="Times New Roman" w:hAnsi="Times New Roman" w:cs="Times New Roman"/>
                <w:b/>
                <w:sz w:val="24"/>
                <w:szCs w:val="24"/>
                <w:lang w:eastAsia="ru-RU"/>
              </w:rPr>
              <w:tab/>
              <w:t xml:space="preserve">             _______________/_______________/</w:t>
            </w:r>
          </w:p>
          <w:p w14:paraId="2E9233A8"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39D490F1"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2AC95062"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081D897C"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70301144"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7F1358E2"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2445C79F"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2407D96F"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5C2D336A"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4D1A5D46"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07791243" w14:textId="77777777" w:rsid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4ABE40EC" w14:textId="77777777" w:rsid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7FCD7A7E"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08E12F09" w14:textId="77777777" w:rsidR="00260745" w:rsidRPr="00260745" w:rsidRDefault="00260745" w:rsidP="00260745">
            <w:pPr>
              <w:spacing w:after="0" w:line="240" w:lineRule="auto"/>
              <w:ind w:hanging="84"/>
              <w:jc w:val="right"/>
              <w:rPr>
                <w:rFonts w:ascii="Times New Roman" w:eastAsia="Times New Roman" w:hAnsi="Times New Roman" w:cs="Times New Roman"/>
                <w:color w:val="000000"/>
                <w:sz w:val="24"/>
                <w:szCs w:val="24"/>
                <w:lang w:eastAsia="ru-RU"/>
              </w:rPr>
            </w:pPr>
          </w:p>
          <w:p w14:paraId="41D6181A" w14:textId="77777777" w:rsidR="00260745" w:rsidRPr="00260745" w:rsidRDefault="00260745" w:rsidP="00260745">
            <w:pPr>
              <w:spacing w:after="0" w:line="240" w:lineRule="auto"/>
              <w:ind w:hanging="84"/>
              <w:jc w:val="right"/>
              <w:rPr>
                <w:rFonts w:ascii="Times New Roman" w:eastAsia="Times New Roman" w:hAnsi="Times New Roman" w:cs="Times New Roman"/>
                <w:color w:val="000000"/>
                <w:sz w:val="24"/>
                <w:szCs w:val="24"/>
                <w:lang w:eastAsia="ru-RU"/>
              </w:rPr>
            </w:pPr>
          </w:p>
          <w:p w14:paraId="4D678140" w14:textId="77777777" w:rsidR="00260745" w:rsidRPr="00260745" w:rsidRDefault="00260745" w:rsidP="00260745">
            <w:pPr>
              <w:spacing w:after="0" w:line="240" w:lineRule="auto"/>
              <w:ind w:hanging="84"/>
              <w:jc w:val="right"/>
              <w:rPr>
                <w:rFonts w:ascii="Times New Roman" w:eastAsia="Times New Roman" w:hAnsi="Times New Roman" w:cs="Times New Roman"/>
                <w:color w:val="000000"/>
                <w:sz w:val="24"/>
                <w:szCs w:val="24"/>
                <w:lang w:eastAsia="ru-RU"/>
              </w:rPr>
            </w:pPr>
          </w:p>
          <w:p w14:paraId="16D64BFE" w14:textId="77777777" w:rsidR="00260745" w:rsidRPr="00260745" w:rsidRDefault="00260745" w:rsidP="00260745">
            <w:pPr>
              <w:spacing w:after="0" w:line="240" w:lineRule="auto"/>
              <w:ind w:hanging="84"/>
              <w:jc w:val="right"/>
              <w:rPr>
                <w:rFonts w:ascii="Times New Roman" w:eastAsia="Times New Roman" w:hAnsi="Times New Roman" w:cs="Times New Roman"/>
                <w:color w:val="000000"/>
                <w:sz w:val="24"/>
                <w:szCs w:val="24"/>
                <w:lang w:eastAsia="ru-RU"/>
              </w:rPr>
            </w:pPr>
          </w:p>
          <w:p w14:paraId="362E1DA6" w14:textId="77777777" w:rsidR="00260745" w:rsidRPr="00260745" w:rsidRDefault="00260745" w:rsidP="00260745">
            <w:pPr>
              <w:spacing w:after="0" w:line="240" w:lineRule="auto"/>
              <w:ind w:hanging="84"/>
              <w:jc w:val="right"/>
              <w:rPr>
                <w:rFonts w:ascii="Times New Roman" w:eastAsia="Times New Roman" w:hAnsi="Times New Roman" w:cs="Times New Roman"/>
                <w:color w:val="000000"/>
                <w:sz w:val="24"/>
                <w:szCs w:val="24"/>
                <w:lang w:eastAsia="ru-RU"/>
              </w:rPr>
            </w:pPr>
          </w:p>
          <w:p w14:paraId="223442FF" w14:textId="77777777" w:rsidR="00260745" w:rsidRPr="00260745" w:rsidRDefault="00260745" w:rsidP="00260745">
            <w:pPr>
              <w:spacing w:after="0" w:line="240" w:lineRule="auto"/>
              <w:ind w:hanging="84"/>
              <w:jc w:val="right"/>
              <w:rPr>
                <w:rFonts w:ascii="Times New Roman" w:eastAsia="Times New Roman" w:hAnsi="Times New Roman" w:cs="Times New Roman"/>
                <w:color w:val="000000"/>
                <w:sz w:val="24"/>
                <w:szCs w:val="24"/>
                <w:lang w:eastAsia="ru-RU"/>
              </w:rPr>
            </w:pPr>
          </w:p>
          <w:p w14:paraId="49FAF45F" w14:textId="77777777" w:rsidR="00260745" w:rsidRPr="00260745" w:rsidRDefault="00260745" w:rsidP="00260745">
            <w:pPr>
              <w:spacing w:after="0" w:line="240" w:lineRule="auto"/>
              <w:jc w:val="right"/>
              <w:rPr>
                <w:rFonts w:ascii="Times New Roman" w:eastAsia="Times New Roman" w:hAnsi="Times New Roman" w:cs="Times New Roman"/>
                <w:color w:val="000000"/>
                <w:sz w:val="24"/>
                <w:szCs w:val="24"/>
                <w:lang w:eastAsia="ru-RU"/>
              </w:rPr>
            </w:pPr>
            <w:r w:rsidRPr="00260745">
              <w:rPr>
                <w:rFonts w:ascii="Times New Roman" w:eastAsia="Times New Roman" w:hAnsi="Times New Roman" w:cs="Times New Roman"/>
                <w:color w:val="000000"/>
                <w:sz w:val="24"/>
                <w:szCs w:val="24"/>
                <w:lang w:eastAsia="ru-RU"/>
              </w:rPr>
              <w:lastRenderedPageBreak/>
              <w:t xml:space="preserve">Приложение № 2 </w:t>
            </w:r>
          </w:p>
        </w:tc>
      </w:tr>
      <w:tr w:rsidR="00260745" w:rsidRPr="00260745" w14:paraId="618B268C" w14:textId="77777777" w:rsidTr="003B57CD">
        <w:trPr>
          <w:gridAfter w:val="3"/>
          <w:wAfter w:w="4528" w:type="dxa"/>
          <w:trHeight w:val="552"/>
        </w:trPr>
        <w:tc>
          <w:tcPr>
            <w:tcW w:w="709" w:type="dxa"/>
            <w:tcBorders>
              <w:top w:val="nil"/>
              <w:left w:val="nil"/>
              <w:bottom w:val="nil"/>
              <w:right w:val="nil"/>
            </w:tcBorders>
            <w:shd w:val="clear" w:color="auto" w:fill="auto"/>
            <w:noWrap/>
            <w:vAlign w:val="bottom"/>
            <w:hideMark/>
          </w:tcPr>
          <w:p w14:paraId="628DD2EA" w14:textId="77777777" w:rsidR="00260745" w:rsidRPr="00260745" w:rsidRDefault="00260745" w:rsidP="00260745">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14:paraId="75E1542A" w14:textId="77777777" w:rsidR="00260745" w:rsidRPr="00260745" w:rsidRDefault="00260745" w:rsidP="00260745">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14:paraId="6066C472" w14:textId="77777777" w:rsidR="00260745" w:rsidRPr="00260745" w:rsidRDefault="00260745" w:rsidP="00260745">
            <w:pPr>
              <w:spacing w:after="0" w:line="240" w:lineRule="auto"/>
              <w:jc w:val="right"/>
              <w:rPr>
                <w:rFonts w:ascii="Times New Roman" w:eastAsia="Times New Roman" w:hAnsi="Times New Roman" w:cs="Times New Roman"/>
                <w:color w:val="000000"/>
                <w:sz w:val="24"/>
                <w:szCs w:val="24"/>
                <w:lang w:eastAsia="ru-RU"/>
              </w:rPr>
            </w:pPr>
            <w:r w:rsidRPr="00260745">
              <w:rPr>
                <w:rFonts w:ascii="Times New Roman" w:eastAsia="Times New Roman" w:hAnsi="Times New Roman" w:cs="Times New Roman"/>
                <w:color w:val="000000"/>
                <w:sz w:val="24"/>
                <w:szCs w:val="24"/>
                <w:lang w:eastAsia="ru-RU"/>
              </w:rPr>
              <w:t>к Договору №__________ от __________</w:t>
            </w:r>
          </w:p>
        </w:tc>
      </w:tr>
      <w:tr w:rsidR="00260745" w:rsidRPr="00260745" w14:paraId="3A6CF05C" w14:textId="77777777" w:rsidTr="003B57CD">
        <w:trPr>
          <w:trHeight w:val="924"/>
        </w:trPr>
        <w:tc>
          <w:tcPr>
            <w:tcW w:w="709" w:type="dxa"/>
            <w:tcBorders>
              <w:top w:val="nil"/>
              <w:left w:val="nil"/>
              <w:bottom w:val="nil"/>
              <w:right w:val="nil"/>
            </w:tcBorders>
            <w:shd w:val="clear" w:color="auto" w:fill="auto"/>
            <w:noWrap/>
            <w:vAlign w:val="bottom"/>
            <w:hideMark/>
          </w:tcPr>
          <w:p w14:paraId="3252C099" w14:textId="77777777" w:rsidR="00260745" w:rsidRPr="00260745" w:rsidRDefault="00260745" w:rsidP="00260745">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14:paraId="2BB36B1A" w14:textId="77777777" w:rsidR="00260745" w:rsidRPr="00260745" w:rsidRDefault="00260745" w:rsidP="00260745">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14:paraId="1D207CCB" w14:textId="77777777" w:rsidR="00260745" w:rsidRPr="00260745" w:rsidRDefault="00260745" w:rsidP="00260745">
            <w:pPr>
              <w:spacing w:after="0" w:line="240" w:lineRule="auto"/>
              <w:jc w:val="right"/>
              <w:rPr>
                <w:rFonts w:ascii="Times New Roman" w:eastAsia="Times New Roman" w:hAnsi="Times New Roman" w:cs="Times New Roman"/>
                <w:color w:val="000000"/>
                <w:sz w:val="24"/>
                <w:szCs w:val="24"/>
                <w:lang w:eastAsia="ru-RU"/>
              </w:rPr>
            </w:pPr>
          </w:p>
        </w:tc>
        <w:tc>
          <w:tcPr>
            <w:tcW w:w="3459" w:type="dxa"/>
            <w:tcBorders>
              <w:top w:val="nil"/>
              <w:left w:val="nil"/>
              <w:bottom w:val="nil"/>
              <w:right w:val="nil"/>
            </w:tcBorders>
            <w:shd w:val="clear" w:color="auto" w:fill="auto"/>
            <w:noWrap/>
            <w:vAlign w:val="bottom"/>
            <w:hideMark/>
          </w:tcPr>
          <w:p w14:paraId="02604201" w14:textId="77777777" w:rsidR="00260745" w:rsidRPr="00260745" w:rsidRDefault="00260745" w:rsidP="00260745">
            <w:pPr>
              <w:spacing w:after="0" w:line="240" w:lineRule="auto"/>
              <w:jc w:val="right"/>
              <w:rPr>
                <w:rFonts w:ascii="Times New Roman" w:eastAsia="Times New Roman" w:hAnsi="Times New Roman" w:cs="Times New Roman"/>
                <w:color w:val="000000"/>
                <w:sz w:val="24"/>
                <w:szCs w:val="24"/>
                <w:lang w:eastAsia="ru-RU"/>
              </w:rPr>
            </w:pPr>
          </w:p>
        </w:tc>
        <w:tc>
          <w:tcPr>
            <w:tcW w:w="833" w:type="dxa"/>
            <w:tcBorders>
              <w:top w:val="nil"/>
              <w:left w:val="nil"/>
              <w:bottom w:val="nil"/>
              <w:right w:val="nil"/>
            </w:tcBorders>
            <w:shd w:val="clear" w:color="auto" w:fill="auto"/>
            <w:noWrap/>
            <w:vAlign w:val="bottom"/>
            <w:hideMark/>
          </w:tcPr>
          <w:p w14:paraId="41D0D410" w14:textId="77777777" w:rsidR="00260745" w:rsidRPr="00260745" w:rsidRDefault="00260745" w:rsidP="00260745">
            <w:pPr>
              <w:spacing w:after="0" w:line="240" w:lineRule="auto"/>
              <w:jc w:val="right"/>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noWrap/>
            <w:vAlign w:val="bottom"/>
            <w:hideMark/>
          </w:tcPr>
          <w:p w14:paraId="03645065" w14:textId="77777777" w:rsidR="00260745" w:rsidRPr="00260745" w:rsidRDefault="00260745" w:rsidP="00260745">
            <w:pPr>
              <w:spacing w:after="0" w:line="240" w:lineRule="auto"/>
              <w:jc w:val="right"/>
              <w:rPr>
                <w:rFonts w:ascii="Times New Roman" w:eastAsia="Times New Roman" w:hAnsi="Times New Roman" w:cs="Times New Roman"/>
                <w:color w:val="000000"/>
                <w:sz w:val="24"/>
                <w:szCs w:val="24"/>
                <w:lang w:eastAsia="ru-RU"/>
              </w:rPr>
            </w:pPr>
          </w:p>
        </w:tc>
      </w:tr>
      <w:tr w:rsidR="00260745" w:rsidRPr="00260745" w14:paraId="41C044C4" w14:textId="77777777" w:rsidTr="003B57CD">
        <w:trPr>
          <w:gridAfter w:val="3"/>
          <w:wAfter w:w="4528" w:type="dxa"/>
          <w:trHeight w:val="276"/>
        </w:trPr>
        <w:tc>
          <w:tcPr>
            <w:tcW w:w="106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4DBFB5" w14:textId="77777777"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r w:rsidRPr="00260745">
              <w:rPr>
                <w:rFonts w:ascii="Times New Roman" w:eastAsia="Times New Roman" w:hAnsi="Times New Roman" w:cs="Times New Roman"/>
                <w:color w:val="000000"/>
                <w:sz w:val="24"/>
                <w:szCs w:val="24"/>
                <w:lang w:eastAsia="ru-RU"/>
              </w:rPr>
              <w:t>Точки обслуживания</w:t>
            </w:r>
          </w:p>
        </w:tc>
      </w:tr>
      <w:tr w:rsidR="00260745" w:rsidRPr="00260745" w14:paraId="4BA4F275" w14:textId="77777777" w:rsidTr="003B57CD">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AEE05" w14:textId="77777777"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r w:rsidRPr="00260745">
              <w:rPr>
                <w:rFonts w:ascii="Times New Roman" w:eastAsia="Times New Roman" w:hAnsi="Times New Roman" w:cs="Times New Roman"/>
                <w:color w:val="000000"/>
                <w:sz w:val="24"/>
                <w:szCs w:val="24"/>
                <w:lang w:eastAsia="ru-RU"/>
              </w:rPr>
              <w:t>1</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14:paraId="0C29FD60" w14:textId="77777777" w:rsidR="00260745" w:rsidRPr="00260745" w:rsidRDefault="00E516E4" w:rsidP="0026074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sz w:val="24"/>
                <w:szCs w:val="24"/>
                <w:lang w:eastAsia="ru-RU"/>
              </w:rPr>
              <w:pict w14:anchorId="50946005">
                <v:shape id="_x0000_s1033" type="#_x0000_t136" style="position:absolute;left:0;text-align:left;margin-left:22.15pt;margin-top:25.3pt;width:432.45pt;height:128.15pt;rotation:-1302432fd;z-index:251660288;mso-position-horizontal-relative:text;mso-position-vertical-relative:text" filled="f">
                  <v:stroke r:id="rId18" o:title=""/>
                  <v:shadow color="#868686"/>
                  <v:textpath style="font-family:&quot;Arial Black&quot;;v-text-kern:t" trim="t" fitpath="t" string="ОБРАЗЕЦ"/>
                </v:shape>
              </w:pict>
            </w:r>
          </w:p>
        </w:tc>
        <w:tc>
          <w:tcPr>
            <w:tcW w:w="9125" w:type="dxa"/>
            <w:tcBorders>
              <w:top w:val="single" w:sz="4" w:space="0" w:color="auto"/>
              <w:left w:val="nil"/>
              <w:bottom w:val="single" w:sz="4" w:space="0" w:color="auto"/>
              <w:right w:val="single" w:sz="4" w:space="0" w:color="auto"/>
            </w:tcBorders>
            <w:shd w:val="clear" w:color="auto" w:fill="auto"/>
            <w:vAlign w:val="center"/>
            <w:hideMark/>
          </w:tcPr>
          <w:p w14:paraId="41EA1142" w14:textId="77777777"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p>
        </w:tc>
      </w:tr>
      <w:tr w:rsidR="00260745" w:rsidRPr="00260745" w14:paraId="3B27E9F7" w14:textId="77777777" w:rsidTr="003B57CD">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F65869" w14:textId="77777777"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r w:rsidRPr="00260745">
              <w:rPr>
                <w:rFonts w:ascii="Times New Roman" w:eastAsia="Times New Roman" w:hAnsi="Times New Roman" w:cs="Times New Roman"/>
                <w:color w:val="000000"/>
                <w:sz w:val="24"/>
                <w:szCs w:val="24"/>
                <w:lang w:eastAsia="ru-RU"/>
              </w:rPr>
              <w:t>2</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32AA68D2" w14:textId="77777777"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p>
        </w:tc>
        <w:tc>
          <w:tcPr>
            <w:tcW w:w="9125" w:type="dxa"/>
            <w:tcBorders>
              <w:top w:val="single" w:sz="4" w:space="0" w:color="auto"/>
              <w:left w:val="nil"/>
              <w:bottom w:val="single" w:sz="4" w:space="0" w:color="auto"/>
              <w:right w:val="single" w:sz="4" w:space="0" w:color="auto"/>
            </w:tcBorders>
            <w:shd w:val="clear" w:color="auto" w:fill="auto"/>
            <w:vAlign w:val="center"/>
          </w:tcPr>
          <w:p w14:paraId="4E840E5D" w14:textId="77777777"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p>
        </w:tc>
      </w:tr>
      <w:tr w:rsidR="00260745" w:rsidRPr="00260745" w14:paraId="4D8F593E" w14:textId="77777777" w:rsidTr="003B57CD">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477CF4" w14:textId="77777777"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r w:rsidRPr="00260745">
              <w:rPr>
                <w:rFonts w:ascii="Times New Roman" w:eastAsia="Times New Roman" w:hAnsi="Times New Roman" w:cs="Times New Roman"/>
                <w:color w:val="000000"/>
                <w:sz w:val="24"/>
                <w:szCs w:val="24"/>
                <w:lang w:eastAsia="ru-RU"/>
              </w:rPr>
              <w:t>3</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14:paraId="2291566A" w14:textId="77777777"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p>
        </w:tc>
        <w:tc>
          <w:tcPr>
            <w:tcW w:w="9125" w:type="dxa"/>
            <w:tcBorders>
              <w:top w:val="single" w:sz="4" w:space="0" w:color="auto"/>
              <w:left w:val="nil"/>
              <w:bottom w:val="single" w:sz="4" w:space="0" w:color="auto"/>
              <w:right w:val="single" w:sz="4" w:space="0" w:color="auto"/>
            </w:tcBorders>
            <w:shd w:val="clear" w:color="auto" w:fill="auto"/>
            <w:vAlign w:val="center"/>
          </w:tcPr>
          <w:p w14:paraId="3CACD5B5" w14:textId="77777777" w:rsidR="00260745" w:rsidRPr="00260745" w:rsidRDefault="00260745" w:rsidP="00260745">
            <w:pPr>
              <w:spacing w:after="0" w:line="240" w:lineRule="auto"/>
              <w:jc w:val="center"/>
              <w:rPr>
                <w:rFonts w:ascii="Times New Roman" w:eastAsia="Times New Roman" w:hAnsi="Times New Roman" w:cs="Times New Roman"/>
                <w:color w:val="000000"/>
                <w:sz w:val="24"/>
                <w:szCs w:val="24"/>
                <w:lang w:eastAsia="ru-RU"/>
              </w:rPr>
            </w:pPr>
          </w:p>
        </w:tc>
      </w:tr>
    </w:tbl>
    <w:p w14:paraId="0F5F8D39"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5FB9742F"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68AB1CEB"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07814827"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05B9BF69"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41F0DE4F"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508D5B42"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59F2D5A8"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53FB7056"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70117911"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695E7B9B"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68B8E204"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17C3A532" w14:textId="77777777" w:rsidR="00260745" w:rsidRPr="00260745" w:rsidRDefault="00260745" w:rsidP="00260745">
      <w:pPr>
        <w:spacing w:after="0" w:line="240" w:lineRule="auto"/>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«ПОСТАВЩИК»                                                                          «ПОКУПАТЕЛЬ»</w:t>
      </w:r>
    </w:p>
    <w:p w14:paraId="47A53EAA" w14:textId="77777777" w:rsidR="00260745" w:rsidRPr="00260745" w:rsidRDefault="00260745" w:rsidP="00260745">
      <w:pPr>
        <w:spacing w:after="0" w:line="240" w:lineRule="auto"/>
        <w:rPr>
          <w:rFonts w:ascii="Times New Roman" w:eastAsia="Times New Roman" w:hAnsi="Times New Roman" w:cs="Times New Roman"/>
          <w:b/>
          <w:sz w:val="24"/>
          <w:szCs w:val="24"/>
          <w:lang w:eastAsia="ru-RU"/>
        </w:rPr>
      </w:pPr>
    </w:p>
    <w:p w14:paraId="2961CEE2" w14:textId="77777777" w:rsidR="00260745" w:rsidRPr="00260745" w:rsidRDefault="00260745" w:rsidP="00260745">
      <w:pPr>
        <w:spacing w:after="0" w:line="240" w:lineRule="auto"/>
        <w:jc w:val="both"/>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________________________</w:t>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r>
      <w:r w:rsidRPr="00260745">
        <w:rPr>
          <w:rFonts w:ascii="Times New Roman" w:eastAsia="Times New Roman" w:hAnsi="Times New Roman" w:cs="Times New Roman"/>
          <w:b/>
          <w:sz w:val="24"/>
          <w:szCs w:val="24"/>
          <w:lang w:eastAsia="ru-RU"/>
        </w:rPr>
        <w:tab/>
        <w:t>___________________</w:t>
      </w:r>
    </w:p>
    <w:p w14:paraId="284A86C0" w14:textId="77777777" w:rsidR="00260745" w:rsidRPr="00260745" w:rsidRDefault="00260745" w:rsidP="00260745">
      <w:pPr>
        <w:spacing w:after="0" w:line="240" w:lineRule="auto"/>
        <w:jc w:val="both"/>
        <w:rPr>
          <w:rFonts w:ascii="Times New Roman" w:eastAsia="Times New Roman" w:hAnsi="Times New Roman" w:cs="Times New Roman"/>
          <w:b/>
          <w:sz w:val="24"/>
          <w:szCs w:val="24"/>
          <w:lang w:eastAsia="ru-RU"/>
        </w:rPr>
      </w:pPr>
    </w:p>
    <w:p w14:paraId="4E2034A3" w14:textId="77777777" w:rsidR="00260745" w:rsidRPr="00260745" w:rsidRDefault="00260745" w:rsidP="00260745">
      <w:pPr>
        <w:spacing w:after="0" w:line="240" w:lineRule="auto"/>
        <w:jc w:val="both"/>
        <w:rPr>
          <w:rFonts w:ascii="Times New Roman" w:eastAsia="Times New Roman" w:hAnsi="Times New Roman" w:cs="Times New Roman"/>
          <w:b/>
          <w:sz w:val="24"/>
          <w:szCs w:val="24"/>
          <w:lang w:eastAsia="ru-RU"/>
        </w:rPr>
      </w:pPr>
    </w:p>
    <w:p w14:paraId="44903698" w14:textId="77777777" w:rsidR="00260745" w:rsidRPr="00260745" w:rsidRDefault="00260745" w:rsidP="00260745">
      <w:pPr>
        <w:spacing w:after="0" w:line="240" w:lineRule="auto"/>
        <w:rPr>
          <w:rFonts w:ascii="Times New Roman" w:eastAsia="Times New Roman" w:hAnsi="Times New Roman" w:cs="Times New Roman"/>
          <w:b/>
          <w:sz w:val="24"/>
          <w:szCs w:val="24"/>
          <w:lang w:eastAsia="ru-RU"/>
        </w:rPr>
      </w:pPr>
      <w:r w:rsidRPr="00260745">
        <w:rPr>
          <w:rFonts w:ascii="Times New Roman" w:eastAsia="Times New Roman" w:hAnsi="Times New Roman" w:cs="Times New Roman"/>
          <w:b/>
          <w:sz w:val="24"/>
          <w:szCs w:val="24"/>
          <w:lang w:eastAsia="ru-RU"/>
        </w:rPr>
        <w:t xml:space="preserve">_________________/______________/           </w:t>
      </w:r>
      <w:r w:rsidRPr="00260745">
        <w:rPr>
          <w:rFonts w:ascii="Times New Roman" w:eastAsia="Times New Roman" w:hAnsi="Times New Roman" w:cs="Times New Roman"/>
          <w:b/>
          <w:sz w:val="24"/>
          <w:szCs w:val="24"/>
          <w:lang w:eastAsia="ru-RU"/>
        </w:rPr>
        <w:tab/>
        <w:t xml:space="preserve">             _______________/_______________/</w:t>
      </w:r>
    </w:p>
    <w:p w14:paraId="6B8B35D7"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569D6407"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6F13422C"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50DE85D3"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03C0C29A"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14F64459"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46A8B8DD" w14:textId="77777777" w:rsidR="00260745" w:rsidRPr="00260745" w:rsidRDefault="00260745" w:rsidP="00260745">
      <w:pPr>
        <w:spacing w:after="0" w:line="240" w:lineRule="auto"/>
        <w:ind w:hanging="84"/>
        <w:jc w:val="right"/>
        <w:rPr>
          <w:rFonts w:ascii="Times New Roman" w:eastAsia="Times New Roman" w:hAnsi="Times New Roman" w:cs="Times New Roman"/>
          <w:sz w:val="24"/>
          <w:szCs w:val="24"/>
          <w:lang w:eastAsia="ru-RU"/>
        </w:rPr>
      </w:pPr>
    </w:p>
    <w:p w14:paraId="51C8C868"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1EBD1A9F"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57B2FB42"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085E0758"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1A4C71D2"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01B73745"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6CD00B76"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04548CF5"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3AB04A60"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182227A2"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715734C3"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398FFE8C"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6425154D"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7DAF2002" w14:textId="77777777" w:rsidR="00260745" w:rsidRPr="00260745" w:rsidRDefault="00260745" w:rsidP="00260745">
      <w:pPr>
        <w:spacing w:after="0" w:line="240" w:lineRule="auto"/>
        <w:rPr>
          <w:rFonts w:ascii="Times New Roman" w:eastAsia="Times New Roman" w:hAnsi="Times New Roman" w:cs="Times New Roman"/>
          <w:sz w:val="24"/>
          <w:szCs w:val="24"/>
          <w:lang w:eastAsia="ru-RU"/>
        </w:rPr>
      </w:pPr>
    </w:p>
    <w:p w14:paraId="426BE24A" w14:textId="77777777" w:rsidR="00386A2E" w:rsidRPr="00386A2E" w:rsidRDefault="00867F7C"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4" w:name="_Toc474929145"/>
      <w:r w:rsidRPr="00867F7C">
        <w:rPr>
          <w:rFonts w:ascii="Times New Roman" w:eastAsia="Times New Roman" w:hAnsi="Times New Roman" w:cs="Times New Roman"/>
          <w:b/>
          <w:sz w:val="24"/>
          <w:szCs w:val="24"/>
          <w:lang w:val="x-none" w:eastAsia="ar-SA"/>
        </w:rPr>
        <w:lastRenderedPageBreak/>
        <w:t>П</w:t>
      </w:r>
      <w:r w:rsidRPr="00AA5967">
        <w:rPr>
          <w:rFonts w:ascii="Times New Roman" w:eastAsia="Times New Roman" w:hAnsi="Times New Roman" w:cs="Times New Roman"/>
          <w:b/>
          <w:sz w:val="24"/>
          <w:szCs w:val="24"/>
          <w:lang w:val="x-none" w:eastAsia="ar-SA"/>
        </w:rPr>
        <w:t>риложение</w:t>
      </w:r>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4"/>
    </w:p>
    <w:tbl>
      <w:tblPr>
        <w:tblW w:w="8897" w:type="dxa"/>
        <w:tblInd w:w="1134" w:type="dxa"/>
        <w:tblLook w:val="04A0" w:firstRow="1" w:lastRow="0" w:firstColumn="1" w:lastColumn="0" w:noHBand="0" w:noVBand="1"/>
      </w:tblPr>
      <w:tblGrid>
        <w:gridCol w:w="3652"/>
        <w:gridCol w:w="5245"/>
      </w:tblGrid>
      <w:tr w:rsidR="00386A2E" w:rsidRPr="00386A2E" w14:paraId="019958E3" w14:textId="77777777" w:rsidTr="002A6B76">
        <w:tc>
          <w:tcPr>
            <w:tcW w:w="3652" w:type="dxa"/>
            <w:shd w:val="clear" w:color="auto" w:fill="auto"/>
          </w:tcPr>
          <w:p w14:paraId="3FD50A93" w14:textId="77777777"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14:paraId="6B036D23" w14:textId="77777777"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BC3B9D">
              <w:rPr>
                <w:rFonts w:ascii="Times New Roman" w:eastAsia="Calibri" w:hAnsi="Times New Roman" w:cs="Times New Roman"/>
                <w:bCs/>
                <w:sz w:val="24"/>
                <w:szCs w:val="24"/>
              </w:rPr>
              <w:t>договор</w:t>
            </w:r>
            <w:r w:rsidR="00C54C7B">
              <w:rPr>
                <w:rFonts w:ascii="Times New Roman" w:eastAsia="Calibri" w:hAnsi="Times New Roman" w:cs="Times New Roman"/>
                <w:bCs/>
                <w:sz w:val="24"/>
                <w:szCs w:val="24"/>
              </w:rPr>
              <w:t>а</w:t>
            </w:r>
            <w:r w:rsidR="00BC3B9D">
              <w:rPr>
                <w:rFonts w:ascii="Times New Roman" w:eastAsia="Calibri" w:hAnsi="Times New Roman" w:cs="Times New Roman"/>
                <w:bCs/>
                <w:sz w:val="24"/>
                <w:szCs w:val="24"/>
              </w:rPr>
              <w:t xml:space="preserve"> поставки </w:t>
            </w:r>
            <w:r w:rsidR="002D0EED">
              <w:rPr>
                <w:rFonts w:ascii="Times New Roman" w:eastAsia="Calibri" w:hAnsi="Times New Roman" w:cs="Times New Roman"/>
                <w:bCs/>
                <w:sz w:val="24"/>
                <w:szCs w:val="24"/>
              </w:rPr>
              <w:t>автомобильного топлива – бензина АИ-95</w:t>
            </w:r>
            <w:r w:rsidRPr="00386A2E">
              <w:rPr>
                <w:rFonts w:ascii="Times New Roman" w:eastAsia="Calibri" w:hAnsi="Times New Roman" w:cs="Times New Roman"/>
                <w:sz w:val="24"/>
                <w:szCs w:val="24"/>
              </w:rPr>
              <w:t xml:space="preserve"> </w:t>
            </w:r>
          </w:p>
          <w:p w14:paraId="7D7EB958" w14:textId="77777777"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14:paraId="72F3AFF0" w14:textId="77777777"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14:paraId="09B1823A" w14:textId="77777777"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14:paraId="79DDA9A2" w14:textId="77777777"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14:paraId="47C19F64" w14:textId="77777777"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14:paraId="6A0C9CC3" w14:textId="77777777"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14:paraId="00E6D217" w14:textId="77777777"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95" w:name="_Toc394314190"/>
      <w:bookmarkStart w:id="196"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95"/>
      <w:bookmarkEnd w:id="196"/>
    </w:p>
    <w:p w14:paraId="32166963" w14:textId="77777777"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14:paraId="4DF4730A" w14:textId="77777777" w:rsidTr="006818FB">
        <w:tc>
          <w:tcPr>
            <w:tcW w:w="10173" w:type="dxa"/>
            <w:gridSpan w:val="5"/>
            <w:shd w:val="clear" w:color="auto" w:fill="auto"/>
          </w:tcPr>
          <w:p w14:paraId="20D5DB2D" w14:textId="77777777"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14:paraId="47461504" w14:textId="77777777"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14:paraId="66A11D78" w14:textId="77777777"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14:paraId="105FDB90" w14:textId="7777777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35EE166F" w14:textId="77777777"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14:paraId="09DF64F6" w14:textId="77777777"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14:paraId="5A30F387" w14:textId="77777777"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14:paraId="22FB6ACB" w14:textId="77777777"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223CC50A" w14:textId="77777777"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14:paraId="436EDF53" w14:textId="7777777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14:paraId="4876EF5D" w14:textId="77777777"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15C9AAA3" w14:textId="77777777"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74A3FF9C"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92000D"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4618E0A4"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14:paraId="2D826C9D" w14:textId="7777777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14:paraId="0F7A54A3" w14:textId="77777777"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630DB0C1" w14:textId="77777777" w:rsidR="00AA5967" w:rsidRPr="00AA5967" w:rsidRDefault="00AA5967" w:rsidP="0037276A">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r w:rsidR="002656DB">
              <w:rPr>
                <w:rFonts w:ascii="Times New Roman" w:eastAsia="Times New Roman" w:hAnsi="Times New Roman" w:cs="Times New Roman"/>
                <w:spacing w:val="5"/>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14:paraId="1F42B727"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D79213E"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0AFD2BB5"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14:paraId="5CD1DEB8" w14:textId="7777777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7F8D7CCD" w14:textId="77777777"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71F9C665" w14:textId="77777777" w:rsidR="00AA5967" w:rsidRPr="00AA5967" w:rsidRDefault="00AA5967" w:rsidP="0037276A">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r w:rsidR="002656DB">
              <w:rPr>
                <w:rFonts w:ascii="Times New Roman" w:eastAsia="Times New Roman" w:hAnsi="Times New Roman" w:cs="Times New Roman"/>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14:paraId="163D0FB3"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F8FF502"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10B7234C"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14:paraId="7AC164EC" w14:textId="7777777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7A5A16F3" w14:textId="77777777"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6D2F6DDF" w14:textId="77777777" w:rsidR="00AA5967" w:rsidRPr="00AA5967" w:rsidRDefault="00AA5967" w:rsidP="0037276A">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r w:rsidR="002656DB">
              <w:rPr>
                <w:rFonts w:ascii="Times New Roman" w:eastAsia="Times New Roman" w:hAnsi="Times New Roman" w:cs="Times New Roman"/>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14:paraId="4F96FF1E"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EC60C85"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3EDB365D"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14:paraId="3DEBA3D4" w14:textId="7777777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6849BB73" w14:textId="77777777"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FA92595" w14:textId="77777777"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4713BA2B"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AD9D2F8"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717F5BA4"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14:paraId="218932D9" w14:textId="7777777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13F8E298" w14:textId="77777777"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14:paraId="4E19AE3F" w14:textId="77777777"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4A3E763C"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94AC359"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24350839"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9C7ECD" w:rsidRPr="00AA5967" w14:paraId="6C5BCCF0" w14:textId="7777777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277074E4" w14:textId="77777777" w:rsidR="009C7ECD" w:rsidRDefault="0037276A"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E76803">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041224D" w14:textId="77777777" w:rsidR="009C7ECD" w:rsidRPr="000C06FB" w:rsidRDefault="009C7ECD" w:rsidP="00F82D51">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w:t>
            </w:r>
            <w:r>
              <w:rPr>
                <w:rFonts w:ascii="Times New Roman" w:eastAsia="Times New Roman" w:hAnsi="Times New Roman" w:cs="Times New Roman"/>
                <w:sz w:val="24"/>
                <w:szCs w:val="24"/>
              </w:rPr>
              <w:t xml:space="preserve"> материаль</w:t>
            </w:r>
            <w:r w:rsidR="0037276A">
              <w:rPr>
                <w:rFonts w:ascii="Times New Roman" w:eastAsia="Times New Roman" w:hAnsi="Times New Roman" w:cs="Times New Roman"/>
                <w:sz w:val="24"/>
                <w:szCs w:val="24"/>
              </w:rPr>
              <w:t>но-технических ресурсах (форма 5</w:t>
            </w:r>
            <w:r>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DCDA4C8" w14:textId="77777777" w:rsidR="009C7ECD" w:rsidRPr="00AA5967" w:rsidRDefault="009C7ECD"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37916E" w14:textId="77777777" w:rsidR="009C7ECD" w:rsidRPr="00AA5967" w:rsidRDefault="009C7ECD"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4FD2FDB4" w14:textId="77777777" w:rsidR="009C7ECD" w:rsidRPr="00AA5967" w:rsidRDefault="009C7ECD"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14:paraId="561393D2" w14:textId="7777777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18D1F845" w14:textId="77777777" w:rsidR="00AA5967" w:rsidRPr="00AA5967" w:rsidRDefault="0037276A"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A2E23E4" w14:textId="77777777"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14:paraId="6723BDD7"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136BD0A"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0BFF23F8"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14:paraId="358088D5" w14:textId="7777777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481AB801" w14:textId="77777777" w:rsidR="00AA5967" w:rsidRPr="00AA5967" w:rsidRDefault="0037276A"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411DA9A" w14:textId="77777777"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7BFC106C"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00EEE35"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27D51B2E"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14:paraId="62CF8B2C" w14:textId="7777777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1F0E140B" w14:textId="77777777" w:rsidR="00AA5967" w:rsidRPr="00AA5967" w:rsidRDefault="0037276A"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23BA77" w14:textId="77777777"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47B56A94"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5C699A4"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7F00F54D"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14:paraId="65F3728B" w14:textId="7777777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14:paraId="4F1B0F18" w14:textId="77777777"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37276A">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C1EEC13" w14:textId="77777777"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2953855F"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43059A5"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4DEBB109"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14:paraId="51916F06" w14:textId="7777777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14:paraId="477E3B40" w14:textId="77777777"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37276A">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B3F0A6" w14:textId="77777777"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2223E773"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672E3C5"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1098D0DD"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14:paraId="0A1BF6A2" w14:textId="7777777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14:paraId="535D109F" w14:textId="77777777"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37276A">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4537CA1" w14:textId="77777777"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E0F04D" w14:textId="77777777"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6F7C36" w14:textId="77777777"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28FCECFA" w14:textId="77777777"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14:paraId="5C1E378A" w14:textId="7777777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14:paraId="6DD16716" w14:textId="77777777"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37276A">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56CA6B7" w14:textId="77777777" w:rsidR="00AA5967" w:rsidRPr="00AA5967" w:rsidRDefault="00A068C0" w:rsidP="00110686">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7" w:name="ОтчетностьЗаПрошлый2"/>
            <w:r w:rsidRPr="0013695A">
              <w:rPr>
                <w:rFonts w:ascii="Times New Roman" w:eastAsia="Times New Roman" w:hAnsi="Times New Roman" w:cs="Times New Roman"/>
                <w:sz w:val="24"/>
                <w:szCs w:val="24"/>
              </w:rPr>
              <w:instrText xml:space="preserve"> FORMTEXT </w:instrText>
            </w:r>
            <w:r w:rsidR="00E516E4">
              <w:rPr>
                <w:rFonts w:ascii="Times New Roman" w:eastAsia="Times New Roman" w:hAnsi="Times New Roman" w:cs="Times New Roman"/>
                <w:sz w:val="24"/>
                <w:szCs w:val="24"/>
              </w:rPr>
            </w:r>
            <w:r w:rsidR="00E516E4">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7"/>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w:t>
            </w:r>
            <w:r w:rsidR="002C652D" w:rsidRPr="00CD26EC">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44675E"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F3E2D0E"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1F535CDC"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E76803" w:rsidRPr="00AA5967" w14:paraId="4F8A3378" w14:textId="7777777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14:paraId="0E459E40" w14:textId="77777777" w:rsidR="00E76803" w:rsidRPr="00AA5967" w:rsidRDefault="0037276A"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E76803">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D4AD0E" w14:textId="77777777" w:rsidR="00E76803" w:rsidRPr="0013695A" w:rsidRDefault="00E76803" w:rsidP="00110686">
            <w:pPr>
              <w:spacing w:after="0" w:line="240" w:lineRule="auto"/>
              <w:rPr>
                <w:rFonts w:ascii="Times New Roman" w:eastAsia="Times New Roman" w:hAnsi="Times New Roman" w:cs="Times New Roman"/>
                <w:sz w:val="24"/>
                <w:szCs w:val="24"/>
              </w:rPr>
            </w:pPr>
            <w:r w:rsidRPr="000F7371">
              <w:rPr>
                <w:rFonts w:ascii="Times New Roman" w:eastAsia="Times New Roman" w:hAnsi="Times New Roman"/>
                <w:bCs/>
                <w:sz w:val="24"/>
                <w:lang w:eastAsia="ru-RU"/>
              </w:rPr>
              <w:t xml:space="preserve">Копии документов, подтверждающих соответствие </w:t>
            </w:r>
            <w:r w:rsidRPr="00DF50A1">
              <w:rPr>
                <w:rFonts w:ascii="Times New Roman" w:eastAsia="Times New Roman" w:hAnsi="Times New Roman"/>
                <w:bCs/>
                <w:sz w:val="24"/>
                <w:lang w:eastAsia="ru-RU"/>
              </w:rPr>
              <w:t>Товара требованиям</w:t>
            </w:r>
            <w:r w:rsidRPr="000F7371">
              <w:rPr>
                <w:rFonts w:ascii="Times New Roman" w:eastAsia="Times New Roman" w:hAnsi="Times New Roman"/>
                <w:bCs/>
                <w:sz w:val="24"/>
                <w:lang w:eastAsia="ru-RU"/>
              </w:rPr>
              <w:t>,</w:t>
            </w:r>
            <w:r w:rsidRPr="007322FC">
              <w:rPr>
                <w:rFonts w:ascii="Times New Roman" w:eastAsia="Times New Roman" w:hAnsi="Times New Roman"/>
                <w:bCs/>
                <w:sz w:val="24"/>
                <w:lang w:eastAsia="ru-RU"/>
              </w:rPr>
              <w:t xml:space="preserve"> установленным в соответствии с законодательством Российской Федерации, если в соответствии с законодательством Российской Федераци</w:t>
            </w:r>
            <w:r>
              <w:rPr>
                <w:rFonts w:ascii="Times New Roman" w:eastAsia="Times New Roman" w:hAnsi="Times New Roman"/>
                <w:bCs/>
                <w:sz w:val="24"/>
                <w:lang w:eastAsia="ru-RU"/>
              </w:rPr>
              <w:t>и установлены требования к такому Товару</w:t>
            </w:r>
            <w:r w:rsidRPr="007322FC">
              <w:rPr>
                <w:rFonts w:ascii="Times New Roman" w:eastAsia="Times New Roman" w:hAnsi="Times New Roman"/>
                <w:bCs/>
                <w:sz w:val="24"/>
                <w:lang w:eastAsia="ru-RU"/>
              </w:rPr>
              <w:t xml:space="preserve"> (копии сертификатов соответствия, деклараций о </w:t>
            </w:r>
            <w:r w:rsidRPr="007322FC">
              <w:rPr>
                <w:rFonts w:ascii="Times New Roman" w:eastAsia="Times New Roman" w:hAnsi="Times New Roman"/>
                <w:bCs/>
                <w:sz w:val="24"/>
                <w:lang w:eastAsia="ru-RU"/>
              </w:rPr>
              <w:lastRenderedPageBreak/>
              <w:t>соответствии, санитарно-эпидемиологических заключений, регист</w:t>
            </w:r>
            <w:r>
              <w:rPr>
                <w:rFonts w:ascii="Times New Roman" w:eastAsia="Times New Roman" w:hAnsi="Times New Roman"/>
                <w:bCs/>
                <w:sz w:val="24"/>
                <w:lang w:eastAsia="ru-RU"/>
              </w:rPr>
              <w:t>рационных удостоверений и т.п.)</w:t>
            </w:r>
            <w:r w:rsidRPr="00253F2B">
              <w:rPr>
                <w:rFonts w:ascii="Times New Roman" w:eastAsia="Times New Roman" w:hAnsi="Times New Roman"/>
                <w:bCs/>
                <w:sz w:val="24"/>
                <w:szCs w:val="24"/>
              </w:rPr>
              <w:t>,</w:t>
            </w:r>
            <w:r w:rsidRPr="00253F2B">
              <w:rPr>
                <w:rFonts w:ascii="Times New Roman" w:eastAsia="Times New Roman" w:hAnsi="Times New Roman"/>
                <w:sz w:val="24"/>
                <w:szCs w:val="24"/>
              </w:rPr>
              <w:t xml:space="preserve">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CFFC794" w14:textId="77777777"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B985C45" w14:textId="77777777"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5F18A54C" w14:textId="77777777"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r>
      <w:tr w:rsidR="00E76803" w:rsidRPr="00AA5967" w14:paraId="323C4BD3" w14:textId="7777777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14:paraId="03E55ACA" w14:textId="77777777" w:rsidR="00E76803" w:rsidRDefault="0037276A"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E76803">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D8A2D8" w14:textId="77777777" w:rsidR="00E76803" w:rsidRPr="000F7371" w:rsidRDefault="00E76803" w:rsidP="00FF77B4">
            <w:pPr>
              <w:spacing w:after="0" w:line="240" w:lineRule="auto"/>
              <w:rPr>
                <w:rFonts w:ascii="Times New Roman" w:eastAsia="Times New Roman" w:hAnsi="Times New Roman"/>
                <w:bCs/>
                <w:sz w:val="24"/>
                <w:lang w:eastAsia="ru-RU"/>
              </w:rPr>
            </w:pPr>
            <w:r>
              <w:rPr>
                <w:rFonts w:ascii="Times New Roman" w:eastAsia="Times New Roman" w:hAnsi="Times New Roman"/>
                <w:sz w:val="24"/>
                <w:szCs w:val="24"/>
              </w:rPr>
              <w:t>К</w:t>
            </w:r>
            <w:r w:rsidRPr="00F56417">
              <w:rPr>
                <w:rFonts w:ascii="Times New Roman" w:eastAsia="Times New Roman" w:hAnsi="Times New Roman"/>
                <w:sz w:val="24"/>
                <w:szCs w:val="24"/>
              </w:rPr>
              <w:t xml:space="preserve">опии документов, подтверждающих право собственности, аренды или партнерских соглашений на </w:t>
            </w:r>
            <w:r w:rsidR="002015CE">
              <w:rPr>
                <w:rFonts w:ascii="Times New Roman" w:eastAsia="Times New Roman" w:hAnsi="Times New Roman"/>
                <w:sz w:val="24"/>
                <w:szCs w:val="24"/>
              </w:rPr>
              <w:t>действующ</w:t>
            </w:r>
            <w:r w:rsidR="00E61D09" w:rsidRPr="00E61D09">
              <w:rPr>
                <w:rFonts w:ascii="Times New Roman" w:eastAsia="Times New Roman" w:hAnsi="Times New Roman"/>
                <w:sz w:val="24"/>
                <w:szCs w:val="24"/>
              </w:rPr>
              <w:t xml:space="preserve">ие АЗС на территории </w:t>
            </w:r>
            <w:r w:rsidR="002015CE" w:rsidRPr="002015CE">
              <w:rPr>
                <w:rFonts w:ascii="Times New Roman" w:eastAsia="Times New Roman" w:hAnsi="Times New Roman"/>
                <w:sz w:val="24"/>
                <w:szCs w:val="24"/>
              </w:rPr>
              <w:t>г. Мурманска и Мурманской области: г. Кандалакша, п. Зеленоборский,  г. Ковдор, г. Заполярный, г. Оленегорск, п. Ревда, п. Никель</w:t>
            </w:r>
            <w:r w:rsidRPr="00F56417">
              <w:rPr>
                <w:rFonts w:ascii="Times New Roman" w:eastAsia="Times New Roman" w:hAnsi="Times New Roman"/>
                <w:sz w:val="24"/>
                <w:szCs w:val="24"/>
              </w:rPr>
              <w:t>, соответствующие Справке о материально-технических ресурсах (форма 5</w:t>
            </w:r>
            <w:bookmarkStart w:id="198" w:name="_GoBack"/>
            <w:bookmarkEnd w:id="198"/>
            <w:r w:rsidRPr="00F56417">
              <w:rPr>
                <w:rFonts w:ascii="Times New Roman" w:eastAsia="Times New Roman" w:hAnsi="Times New Roman"/>
                <w:sz w:val="24"/>
                <w:szCs w:val="24"/>
              </w:rPr>
              <w:t xml:space="preserve"> Приложения № 1 Документации)</w:t>
            </w:r>
            <w:r>
              <w:rPr>
                <w:rFonts w:ascii="Times New Roman" w:eastAsia="Times New Roman" w:hAnsi="Times New Roman"/>
                <w:sz w:val="24"/>
                <w:szCs w:val="24"/>
              </w:rPr>
              <w:t>,</w:t>
            </w:r>
            <w:r>
              <w:rPr>
                <w:rFonts w:ascii="Times New Roman" w:eastAsia="Times New Roman" w:hAnsi="Times New Roman"/>
                <w:bCs/>
                <w:sz w:val="24"/>
                <w:lang w:eastAsia="ru-RU"/>
              </w:rPr>
              <w:t xml:space="preserve"> з</w:t>
            </w:r>
            <w:r w:rsidRPr="005E2462">
              <w:rPr>
                <w:rFonts w:ascii="Times New Roman" w:eastAsia="Times New Roman" w:hAnsi="Times New Roman"/>
                <w:bCs/>
                <w:sz w:val="24"/>
                <w:lang w:eastAsia="ru-RU"/>
              </w:rPr>
              <w:t>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61EBF96E" w14:textId="77777777"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4CCDD4F" w14:textId="77777777"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3252EC34" w14:textId="77777777"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r>
      <w:tr w:rsidR="005B7BD5" w:rsidRPr="00AA5967" w14:paraId="3220694E" w14:textId="7777777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14:paraId="4E35BBB0" w14:textId="77777777" w:rsidR="005B7BD5" w:rsidRPr="00AA5967" w:rsidRDefault="005B7BD5" w:rsidP="00BC36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7276A">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E6E2733" w14:textId="77777777" w:rsidR="005B7BD5" w:rsidRDefault="005B7BD5" w:rsidP="00E47C4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Письмо в произвольной форме об использовании универсального передаточного документа в качестве первичного документа и счета-фа</w:t>
            </w:r>
            <w:r w:rsidR="00EB569A">
              <w:rPr>
                <w:rFonts w:ascii="Times New Roman" w:eastAsia="Times New Roman" w:hAnsi="Times New Roman" w:cs="Times New Roman"/>
                <w:sz w:val="24"/>
                <w:szCs w:val="24"/>
                <w:lang w:eastAsia="x-none"/>
              </w:rPr>
              <w:t xml:space="preserve">ктуры </w:t>
            </w:r>
            <w:r w:rsidR="00EB569A" w:rsidRPr="00BC36A7">
              <w:rPr>
                <w:rFonts w:ascii="Times New Roman" w:eastAsia="Times New Roman" w:hAnsi="Times New Roman" w:cs="Times New Roman"/>
                <w:i/>
                <w:sz w:val="24"/>
                <w:szCs w:val="24"/>
                <w:lang w:eastAsia="x-none"/>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62E2CEAE" w14:textId="77777777"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21FCC7E" w14:textId="77777777"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08F4CB1A" w14:textId="77777777"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14:paraId="20D58221" w14:textId="7777777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2074AC68" w14:textId="77777777" w:rsidR="00AA5967" w:rsidRPr="00AA5967" w:rsidRDefault="0037276A"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44070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06C7CE" w14:textId="77777777"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A2C0241"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55F37FB"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50F34CC8" w14:textId="77777777"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14:paraId="3A367EE6" w14:textId="7777777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14:paraId="39EDEDED" w14:textId="77777777"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77CD70F0" w14:textId="77777777"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F72B135" w14:textId="77777777"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0E050836" w14:textId="77777777"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7218BDCE" w14:textId="77777777"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14:paraId="57AF0928" w14:textId="77777777"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14:paraId="70FF27EF" w14:textId="77777777"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14:paraId="07ABE4F4" w14:textId="77777777"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14:paraId="687B121F" w14:textId="77777777"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47312EA" w14:textId="77777777"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14:paraId="5DA98B2D" w14:textId="77777777" w:rsidR="00AA5967" w:rsidRPr="00E97DC4" w:rsidRDefault="00AA5967" w:rsidP="0017789D">
      <w:pPr>
        <w:pStyle w:val="afff9"/>
        <w:numPr>
          <w:ilvl w:val="0"/>
          <w:numId w:val="36"/>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w:t>
      </w:r>
      <w:r w:rsidR="005C2168">
        <w:rPr>
          <w:rFonts w:ascii="Times New Roman" w:eastAsia="Times New Roman" w:hAnsi="Times New Roman"/>
        </w:rPr>
        <w:t>й п. 3.3</w:t>
      </w:r>
      <w:r w:rsidRPr="00E97DC4">
        <w:rPr>
          <w:rFonts w:ascii="Times New Roman" w:eastAsia="Times New Roman" w:hAnsi="Times New Roman"/>
        </w:rPr>
        <w:t xml:space="preserve"> Документации.</w:t>
      </w:r>
    </w:p>
    <w:p w14:paraId="4C4D13F7" w14:textId="77777777" w:rsidR="00E97DC4" w:rsidRPr="00526A19" w:rsidRDefault="00526A19" w:rsidP="0017789D">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694843">
        <w:rPr>
          <w:rFonts w:ascii="Times New Roman" w:eastAsia="Times New Roman" w:hAnsi="Times New Roman"/>
        </w:rPr>
        <w:t>Н</w:t>
      </w:r>
      <w:r w:rsidRPr="00526A19">
        <w:rPr>
          <w:rFonts w:ascii="Times New Roman" w:eastAsia="Times New Roman" w:hAnsi="Times New Roman"/>
        </w:rPr>
        <w:t>екоммерческие организации, индивидуальные предприниматели и организации, зарегистрированные после 1 января 2018 года, указывают в п.1</w:t>
      </w:r>
      <w:r w:rsidR="002015CE">
        <w:rPr>
          <w:rFonts w:ascii="Times New Roman" w:eastAsia="Times New Roman" w:hAnsi="Times New Roman"/>
        </w:rPr>
        <w:t>4</w:t>
      </w:r>
      <w:r w:rsidRPr="00526A19">
        <w:rPr>
          <w:rFonts w:ascii="Times New Roman" w:eastAsia="Times New Roman" w:hAnsi="Times New Roman"/>
        </w:rPr>
        <w:t xml:space="preserve"> описи све</w:t>
      </w:r>
      <w:r w:rsidR="00BC36A7">
        <w:rPr>
          <w:rFonts w:ascii="Times New Roman" w:eastAsia="Times New Roman" w:hAnsi="Times New Roman"/>
        </w:rPr>
        <w:t>дения с учетом требований п. 3.</w:t>
      </w:r>
      <w:r w:rsidR="005C2168">
        <w:rPr>
          <w:rFonts w:ascii="Times New Roman" w:eastAsia="Times New Roman" w:hAnsi="Times New Roman"/>
        </w:rPr>
        <w:t>3</w:t>
      </w:r>
      <w:r w:rsidRPr="00526A19">
        <w:rPr>
          <w:rFonts w:ascii="Times New Roman" w:eastAsia="Times New Roman" w:hAnsi="Times New Roman"/>
        </w:rPr>
        <w:t>. Документации</w:t>
      </w:r>
      <w:r w:rsidR="00E97DC4" w:rsidRPr="00526A19">
        <w:rPr>
          <w:rFonts w:ascii="Times New Roman" w:eastAsia="Times New Roman" w:hAnsi="Times New Roman"/>
        </w:rPr>
        <w:t>.</w:t>
      </w:r>
    </w:p>
    <w:p w14:paraId="4403C3AC" w14:textId="77777777" w:rsidR="00AA5967" w:rsidRDefault="00E97DC4" w:rsidP="0017789D">
      <w:pPr>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Документы должны быть подшиты в том (требование п.п.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p w14:paraId="5F766843" w14:textId="77777777" w:rsidR="00684979" w:rsidRPr="00E97DC4" w:rsidRDefault="00684979" w:rsidP="00AA5967">
      <w:pPr>
        <w:spacing w:after="0"/>
        <w:jc w:val="both"/>
        <w:rPr>
          <w:rFonts w:ascii="Calibri" w:eastAsia="Calibri" w:hAnsi="Calibri" w:cs="Times New Roman"/>
        </w:rPr>
      </w:pPr>
    </w:p>
    <w:sectPr w:rsidR="00684979" w:rsidRPr="00E97DC4" w:rsidSect="00271C5E">
      <w:headerReference w:type="default" r:id="rId19"/>
      <w:pgSz w:w="11906" w:h="16838"/>
      <w:pgMar w:top="851" w:right="567" w:bottom="851" w:left="1418" w:header="454" w:footer="0" w:gutter="0"/>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6CDB0E" w14:textId="77777777" w:rsidR="003B57CD" w:rsidRDefault="003B57CD" w:rsidP="003A2F0D">
      <w:pPr>
        <w:spacing w:after="0" w:line="240" w:lineRule="auto"/>
      </w:pPr>
      <w:r>
        <w:separator/>
      </w:r>
    </w:p>
  </w:endnote>
  <w:endnote w:type="continuationSeparator" w:id="0">
    <w:p w14:paraId="38982D7C" w14:textId="77777777" w:rsidR="003B57CD" w:rsidRDefault="003B57CD"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46A42" w14:textId="77777777" w:rsidR="003B57CD" w:rsidRDefault="003B57CD" w:rsidP="003A2F0D">
      <w:pPr>
        <w:spacing w:after="0" w:line="240" w:lineRule="auto"/>
      </w:pPr>
      <w:r>
        <w:separator/>
      </w:r>
    </w:p>
  </w:footnote>
  <w:footnote w:type="continuationSeparator" w:id="0">
    <w:p w14:paraId="5E7522A5" w14:textId="77777777" w:rsidR="003B57CD" w:rsidRDefault="003B57CD" w:rsidP="003A2F0D">
      <w:pPr>
        <w:spacing w:after="0" w:line="240" w:lineRule="auto"/>
      </w:pPr>
      <w:r>
        <w:continuationSeparator/>
      </w:r>
    </w:p>
  </w:footnote>
  <w:footnote w:id="1">
    <w:p w14:paraId="1AF4D339" w14:textId="77777777" w:rsidR="003B57CD" w:rsidRPr="00390286" w:rsidRDefault="003B57CD" w:rsidP="003A2F0D">
      <w:pPr>
        <w:pStyle w:val="afff2"/>
        <w:spacing w:line="240" w:lineRule="auto"/>
        <w:rPr>
          <w:sz w:val="20"/>
        </w:rPr>
      </w:pPr>
      <w:r w:rsidRPr="00390286">
        <w:rPr>
          <w:rStyle w:val="afffffb"/>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14:paraId="7A3DBCA2" w14:textId="77777777" w:rsidR="003B57CD" w:rsidRDefault="003B57CD" w:rsidP="00527609">
        <w:pPr>
          <w:pStyle w:val="aff8"/>
          <w:jc w:val="center"/>
        </w:pPr>
        <w:r w:rsidRPr="00527609">
          <w:rPr>
            <w:rFonts w:ascii="Times New Roman" w:hAnsi="Times New Roman" w:cs="Times New Roman"/>
          </w:rPr>
          <w:fldChar w:fldCharType="begin"/>
        </w:r>
        <w:r w:rsidRPr="00527609">
          <w:rPr>
            <w:rFonts w:ascii="Times New Roman" w:hAnsi="Times New Roman" w:cs="Times New Roman"/>
          </w:rPr>
          <w:instrText>PAGE   \* MERGEFORMAT</w:instrText>
        </w:r>
        <w:r w:rsidRPr="00527609">
          <w:rPr>
            <w:rFonts w:ascii="Times New Roman" w:hAnsi="Times New Roman" w:cs="Times New Roman"/>
          </w:rPr>
          <w:fldChar w:fldCharType="separate"/>
        </w:r>
        <w:r w:rsidR="00E516E4">
          <w:rPr>
            <w:rFonts w:ascii="Times New Roman" w:hAnsi="Times New Roman" w:cs="Times New Roman"/>
            <w:noProof/>
          </w:rPr>
          <w:t>5</w:t>
        </w:r>
        <w:r w:rsidRPr="00527609">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AEB50" w14:textId="77777777" w:rsidR="003B57CD" w:rsidRDefault="003B57CD">
    <w:pPr>
      <w:pStyle w:val="aff8"/>
      <w:jc w:val="center"/>
    </w:pPr>
  </w:p>
  <w:p w14:paraId="7F223107" w14:textId="77777777" w:rsidR="003B57CD" w:rsidRDefault="003B57CD">
    <w:pPr>
      <w:pStyle w:val="af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5017034"/>
      <w:docPartObj>
        <w:docPartGallery w:val="Page Numbers (Top of Page)"/>
        <w:docPartUnique/>
      </w:docPartObj>
    </w:sdtPr>
    <w:sdtEndPr/>
    <w:sdtContent>
      <w:p w14:paraId="23F4876E" w14:textId="77777777" w:rsidR="003B57CD" w:rsidRPr="00817005" w:rsidRDefault="003B57CD" w:rsidP="005004EA">
        <w:pPr>
          <w:pStyle w:val="aff8"/>
          <w:jc w:val="center"/>
        </w:pPr>
        <w:r w:rsidRPr="00817005">
          <w:rPr>
            <w:rFonts w:ascii="Times New Roman" w:hAnsi="Times New Roman" w:cs="Times New Roman"/>
          </w:rPr>
          <w:fldChar w:fldCharType="begin"/>
        </w:r>
        <w:r w:rsidRPr="00817005">
          <w:rPr>
            <w:rFonts w:ascii="Times New Roman" w:hAnsi="Times New Roman" w:cs="Times New Roman"/>
          </w:rPr>
          <w:instrText>PAGE   \* MERGEFORMAT</w:instrText>
        </w:r>
        <w:r w:rsidRPr="00817005">
          <w:rPr>
            <w:rFonts w:ascii="Times New Roman" w:hAnsi="Times New Roman" w:cs="Times New Roman"/>
          </w:rPr>
          <w:fldChar w:fldCharType="separate"/>
        </w:r>
        <w:r w:rsidR="00E516E4">
          <w:rPr>
            <w:rFonts w:ascii="Times New Roman" w:hAnsi="Times New Roman" w:cs="Times New Roman"/>
            <w:noProof/>
          </w:rPr>
          <w:t>44</w:t>
        </w:r>
        <w:r w:rsidRPr="00817005">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10"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1"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2"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5"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6"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9"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0"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1"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2"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5"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6"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9"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0"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1"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3"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04AB470A"/>
    <w:multiLevelType w:val="hybridMultilevel"/>
    <w:tmpl w:val="1E60B1EC"/>
    <w:lvl w:ilvl="0" w:tplc="072434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0A2E4A6E"/>
    <w:multiLevelType w:val="multilevel"/>
    <w:tmpl w:val="2EC6D42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359"/>
        </w:tabs>
        <w:ind w:left="-900" w:firstLine="1260"/>
      </w:pPr>
      <w:rPr>
        <w:rFonts w:ascii="Symbol" w:hAnsi="Symbol" w:hint="default"/>
      </w:rPr>
    </w:lvl>
    <w:lvl w:ilvl="2">
      <w:start w:val="1"/>
      <w:numFmt w:val="decimal"/>
      <w:lvlText w:val="2.%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15:restartNumberingAfterBreak="0">
    <w:nsid w:val="0EB570AE"/>
    <w:multiLevelType w:val="multilevel"/>
    <w:tmpl w:val="7D7A47B6"/>
    <w:lvl w:ilvl="0">
      <w:start w:val="4"/>
      <w:numFmt w:val="decimal"/>
      <w:lvlText w:val="%1."/>
      <w:lvlJc w:val="left"/>
      <w:pPr>
        <w:tabs>
          <w:tab w:val="num" w:pos="360"/>
        </w:tabs>
        <w:ind w:left="360" w:hanging="360"/>
      </w:pPr>
      <w:rPr>
        <w:rFonts w:cs="Times New Roman" w:hint="default"/>
      </w:rPr>
    </w:lvl>
    <w:lvl w:ilvl="1">
      <w:start w:val="4"/>
      <w:numFmt w:val="decimal"/>
      <w:lvlText w:val="4.%2."/>
      <w:lvlJc w:val="left"/>
      <w:pPr>
        <w:tabs>
          <w:tab w:val="num" w:pos="792"/>
        </w:tabs>
        <w:ind w:left="792" w:hanging="792"/>
      </w:pPr>
      <w:rPr>
        <w:rFonts w:cs="Times New Roman" w:hint="default"/>
        <w:b/>
        <w:i w:val="0"/>
      </w:rPr>
    </w:lvl>
    <w:lvl w:ilvl="2">
      <w:start w:val="1"/>
      <w:numFmt w:val="decimal"/>
      <w:lvlText w:val="4.4.%3"/>
      <w:lvlJc w:val="left"/>
      <w:pPr>
        <w:tabs>
          <w:tab w:val="num" w:pos="1800"/>
        </w:tabs>
        <w:ind w:left="1584" w:hanging="122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15:restartNumberingAfterBreak="0">
    <w:nsid w:val="12312586"/>
    <w:multiLevelType w:val="multilevel"/>
    <w:tmpl w:val="6CFED3E8"/>
    <w:lvl w:ilvl="0">
      <w:start w:val="5"/>
      <w:numFmt w:val="decimal"/>
      <w:lvlText w:val="%1."/>
      <w:lvlJc w:val="left"/>
      <w:pPr>
        <w:ind w:left="360" w:hanging="360"/>
      </w:pPr>
      <w:rPr>
        <w:rFonts w:hint="default"/>
        <w:b/>
        <w:u w:val="single"/>
      </w:rPr>
    </w:lvl>
    <w:lvl w:ilvl="1">
      <w:start w:val="3"/>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40" w15:restartNumberingAfterBreak="0">
    <w:nsid w:val="1AB40FE6"/>
    <w:multiLevelType w:val="multilevel"/>
    <w:tmpl w:val="25AA5B0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2"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3"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3BAD0AE1"/>
    <w:multiLevelType w:val="multilevel"/>
    <w:tmpl w:val="0419001F"/>
    <w:styleLink w:val="13"/>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4D5A4A91"/>
    <w:multiLevelType w:val="multilevel"/>
    <w:tmpl w:val="FC060C8A"/>
    <w:lvl w:ilvl="0">
      <w:start w:val="4"/>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495"/>
        </w:tabs>
        <w:ind w:left="495" w:hanging="495"/>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6"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0031EDA"/>
    <w:multiLevelType w:val="multilevel"/>
    <w:tmpl w:val="C96838C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2575D2F"/>
    <w:multiLevelType w:val="multilevel"/>
    <w:tmpl w:val="0419001F"/>
    <w:numStyleLink w:val="13"/>
  </w:abstractNum>
  <w:abstractNum w:abstractNumId="49" w15:restartNumberingAfterBreak="0">
    <w:nsid w:val="687D4EA1"/>
    <w:multiLevelType w:val="multilevel"/>
    <w:tmpl w:val="99FE4AF6"/>
    <w:lvl w:ilvl="0">
      <w:start w:val="1"/>
      <w:numFmt w:val="decimal"/>
      <w:lvlText w:val="%1."/>
      <w:lvlJc w:val="left"/>
      <w:pPr>
        <w:tabs>
          <w:tab w:val="num" w:pos="720"/>
        </w:tabs>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9"/>
  </w:num>
  <w:num w:numId="8">
    <w:abstractNumId w:val="10"/>
  </w:num>
  <w:num w:numId="9">
    <w:abstractNumId w:val="11"/>
  </w:num>
  <w:num w:numId="10">
    <w:abstractNumId w:val="12"/>
  </w:num>
  <w:num w:numId="11">
    <w:abstractNumId w:val="14"/>
  </w:num>
  <w:num w:numId="12">
    <w:abstractNumId w:val="16"/>
  </w:num>
  <w:num w:numId="13">
    <w:abstractNumId w:val="17"/>
  </w:num>
  <w:num w:numId="14">
    <w:abstractNumId w:val="18"/>
  </w:num>
  <w:num w:numId="15">
    <w:abstractNumId w:val="19"/>
  </w:num>
  <w:num w:numId="16">
    <w:abstractNumId w:val="20"/>
  </w:num>
  <w:num w:numId="17">
    <w:abstractNumId w:val="21"/>
  </w:num>
  <w:num w:numId="18">
    <w:abstractNumId w:val="22"/>
  </w:num>
  <w:num w:numId="19">
    <w:abstractNumId w:val="23"/>
  </w:num>
  <w:num w:numId="20">
    <w:abstractNumId w:val="24"/>
  </w:num>
  <w:num w:numId="21">
    <w:abstractNumId w:val="25"/>
  </w:num>
  <w:num w:numId="22">
    <w:abstractNumId w:val="26"/>
  </w:num>
  <w:num w:numId="23">
    <w:abstractNumId w:val="27"/>
  </w:num>
  <w:num w:numId="24">
    <w:abstractNumId w:val="28"/>
  </w:num>
  <w:num w:numId="25">
    <w:abstractNumId w:val="29"/>
  </w:num>
  <w:num w:numId="26">
    <w:abstractNumId w:val="30"/>
  </w:num>
  <w:num w:numId="27">
    <w:abstractNumId w:val="31"/>
  </w:num>
  <w:num w:numId="28">
    <w:abstractNumId w:val="32"/>
  </w:num>
  <w:num w:numId="29">
    <w:abstractNumId w:val="33"/>
  </w:num>
  <w:num w:numId="30">
    <w:abstractNumId w:val="37"/>
  </w:num>
  <w:num w:numId="31">
    <w:abstractNumId w:val="41"/>
  </w:num>
  <w:num w:numId="32">
    <w:abstractNumId w:val="50"/>
  </w:num>
  <w:num w:numId="33">
    <w:abstractNumId w:val="35"/>
  </w:num>
  <w:num w:numId="34">
    <w:abstractNumId w:val="42"/>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46"/>
  </w:num>
  <w:num w:numId="37">
    <w:abstractNumId w:val="7"/>
  </w:num>
  <w:num w:numId="38">
    <w:abstractNumId w:val="8"/>
  </w:num>
  <w:num w:numId="39">
    <w:abstractNumId w:val="39"/>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42">
    <w:abstractNumId w:val="44"/>
  </w:num>
  <w:num w:numId="43">
    <w:abstractNumId w:val="34"/>
  </w:num>
  <w:num w:numId="44">
    <w:abstractNumId w:val="38"/>
  </w:num>
  <w:num w:numId="45">
    <w:abstractNumId w:val="36"/>
  </w:num>
  <w:num w:numId="46">
    <w:abstractNumId w:val="45"/>
  </w:num>
  <w:num w:numId="47">
    <w:abstractNumId w:val="40"/>
  </w:num>
  <w:num w:numId="48">
    <w:abstractNumId w:val="49"/>
  </w:num>
  <w:num w:numId="49">
    <w:abstractNumId w:val="4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49A0"/>
    <w:rsid w:val="00014B71"/>
    <w:rsid w:val="00015590"/>
    <w:rsid w:val="00020B7A"/>
    <w:rsid w:val="00023C4E"/>
    <w:rsid w:val="00026547"/>
    <w:rsid w:val="00031EA0"/>
    <w:rsid w:val="00034413"/>
    <w:rsid w:val="000350B5"/>
    <w:rsid w:val="00036267"/>
    <w:rsid w:val="0003646B"/>
    <w:rsid w:val="000411B1"/>
    <w:rsid w:val="0004143F"/>
    <w:rsid w:val="00041F4E"/>
    <w:rsid w:val="0004274E"/>
    <w:rsid w:val="00044C7B"/>
    <w:rsid w:val="00046FE7"/>
    <w:rsid w:val="0005213E"/>
    <w:rsid w:val="000538B8"/>
    <w:rsid w:val="00054BAD"/>
    <w:rsid w:val="00056705"/>
    <w:rsid w:val="00056A67"/>
    <w:rsid w:val="00061C70"/>
    <w:rsid w:val="000633FB"/>
    <w:rsid w:val="00063491"/>
    <w:rsid w:val="0006509C"/>
    <w:rsid w:val="00065905"/>
    <w:rsid w:val="0006606F"/>
    <w:rsid w:val="00070C32"/>
    <w:rsid w:val="00072C68"/>
    <w:rsid w:val="000751F0"/>
    <w:rsid w:val="00080B64"/>
    <w:rsid w:val="00081051"/>
    <w:rsid w:val="000810AC"/>
    <w:rsid w:val="0008155B"/>
    <w:rsid w:val="000819C4"/>
    <w:rsid w:val="00081D7B"/>
    <w:rsid w:val="000835BB"/>
    <w:rsid w:val="000839BF"/>
    <w:rsid w:val="00084C0A"/>
    <w:rsid w:val="000861EA"/>
    <w:rsid w:val="00086C23"/>
    <w:rsid w:val="000873A9"/>
    <w:rsid w:val="000918E5"/>
    <w:rsid w:val="00093708"/>
    <w:rsid w:val="00093859"/>
    <w:rsid w:val="000938E6"/>
    <w:rsid w:val="0009390E"/>
    <w:rsid w:val="00094B29"/>
    <w:rsid w:val="00094CC2"/>
    <w:rsid w:val="000A0C6C"/>
    <w:rsid w:val="000A4017"/>
    <w:rsid w:val="000B2380"/>
    <w:rsid w:val="000B3C88"/>
    <w:rsid w:val="000B4196"/>
    <w:rsid w:val="000C0156"/>
    <w:rsid w:val="000C06FB"/>
    <w:rsid w:val="000C1744"/>
    <w:rsid w:val="000C41FD"/>
    <w:rsid w:val="000C6107"/>
    <w:rsid w:val="000C70E6"/>
    <w:rsid w:val="000D0104"/>
    <w:rsid w:val="000D12A0"/>
    <w:rsid w:val="000D4EEA"/>
    <w:rsid w:val="000E0514"/>
    <w:rsid w:val="000E46AC"/>
    <w:rsid w:val="000E650E"/>
    <w:rsid w:val="000E7D6A"/>
    <w:rsid w:val="000F082D"/>
    <w:rsid w:val="000F1F37"/>
    <w:rsid w:val="000F2A23"/>
    <w:rsid w:val="000F3C42"/>
    <w:rsid w:val="000F45E4"/>
    <w:rsid w:val="00100339"/>
    <w:rsid w:val="00102FA0"/>
    <w:rsid w:val="00105E15"/>
    <w:rsid w:val="00110686"/>
    <w:rsid w:val="00110CBC"/>
    <w:rsid w:val="00111521"/>
    <w:rsid w:val="00114400"/>
    <w:rsid w:val="00114A6A"/>
    <w:rsid w:val="00120649"/>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C63"/>
    <w:rsid w:val="00142301"/>
    <w:rsid w:val="0014475F"/>
    <w:rsid w:val="00145650"/>
    <w:rsid w:val="00146076"/>
    <w:rsid w:val="00146507"/>
    <w:rsid w:val="00147ECF"/>
    <w:rsid w:val="00152D0A"/>
    <w:rsid w:val="00154FF9"/>
    <w:rsid w:val="00155925"/>
    <w:rsid w:val="00157A29"/>
    <w:rsid w:val="0016230C"/>
    <w:rsid w:val="0016235B"/>
    <w:rsid w:val="00162A97"/>
    <w:rsid w:val="00162E88"/>
    <w:rsid w:val="00164AC2"/>
    <w:rsid w:val="00164F7E"/>
    <w:rsid w:val="00165A85"/>
    <w:rsid w:val="00166200"/>
    <w:rsid w:val="00166F2E"/>
    <w:rsid w:val="00171926"/>
    <w:rsid w:val="001737F8"/>
    <w:rsid w:val="00176DE5"/>
    <w:rsid w:val="0017717D"/>
    <w:rsid w:val="0017789D"/>
    <w:rsid w:val="00181CFD"/>
    <w:rsid w:val="00182044"/>
    <w:rsid w:val="00182627"/>
    <w:rsid w:val="001836A2"/>
    <w:rsid w:val="00184FE2"/>
    <w:rsid w:val="00190845"/>
    <w:rsid w:val="00191740"/>
    <w:rsid w:val="0019255A"/>
    <w:rsid w:val="00192A74"/>
    <w:rsid w:val="00192D1D"/>
    <w:rsid w:val="00192E27"/>
    <w:rsid w:val="001956F3"/>
    <w:rsid w:val="001A4E72"/>
    <w:rsid w:val="001A637A"/>
    <w:rsid w:val="001B19FF"/>
    <w:rsid w:val="001B576F"/>
    <w:rsid w:val="001B7581"/>
    <w:rsid w:val="001C1193"/>
    <w:rsid w:val="001C1307"/>
    <w:rsid w:val="001C15DF"/>
    <w:rsid w:val="001C301A"/>
    <w:rsid w:val="001C3734"/>
    <w:rsid w:val="001C74EF"/>
    <w:rsid w:val="001D04FD"/>
    <w:rsid w:val="001D107D"/>
    <w:rsid w:val="001D17A7"/>
    <w:rsid w:val="001D36E7"/>
    <w:rsid w:val="001D3A65"/>
    <w:rsid w:val="001D5787"/>
    <w:rsid w:val="001D5BFF"/>
    <w:rsid w:val="001D735A"/>
    <w:rsid w:val="001D7D6F"/>
    <w:rsid w:val="001D7F04"/>
    <w:rsid w:val="001E076F"/>
    <w:rsid w:val="001E0911"/>
    <w:rsid w:val="001E221D"/>
    <w:rsid w:val="001E36F2"/>
    <w:rsid w:val="001E3EA4"/>
    <w:rsid w:val="001E5320"/>
    <w:rsid w:val="001E5D10"/>
    <w:rsid w:val="001E6337"/>
    <w:rsid w:val="001E79FD"/>
    <w:rsid w:val="001E7E71"/>
    <w:rsid w:val="001F19FB"/>
    <w:rsid w:val="001F1D1F"/>
    <w:rsid w:val="001F1E46"/>
    <w:rsid w:val="001F273B"/>
    <w:rsid w:val="001F28F1"/>
    <w:rsid w:val="001F3F0C"/>
    <w:rsid w:val="001F413B"/>
    <w:rsid w:val="001F56D9"/>
    <w:rsid w:val="001F5AEA"/>
    <w:rsid w:val="001F7C34"/>
    <w:rsid w:val="00200646"/>
    <w:rsid w:val="002015CE"/>
    <w:rsid w:val="00203B4E"/>
    <w:rsid w:val="00204104"/>
    <w:rsid w:val="00204F3F"/>
    <w:rsid w:val="00206720"/>
    <w:rsid w:val="002076ED"/>
    <w:rsid w:val="00210EA3"/>
    <w:rsid w:val="00216473"/>
    <w:rsid w:val="002168E0"/>
    <w:rsid w:val="002203F1"/>
    <w:rsid w:val="00222830"/>
    <w:rsid w:val="002233ED"/>
    <w:rsid w:val="002237A9"/>
    <w:rsid w:val="00224EE0"/>
    <w:rsid w:val="00232161"/>
    <w:rsid w:val="00232AB3"/>
    <w:rsid w:val="002333B6"/>
    <w:rsid w:val="00234378"/>
    <w:rsid w:val="00234565"/>
    <w:rsid w:val="00236669"/>
    <w:rsid w:val="002422A4"/>
    <w:rsid w:val="00242E95"/>
    <w:rsid w:val="002433B2"/>
    <w:rsid w:val="002466AA"/>
    <w:rsid w:val="002469CF"/>
    <w:rsid w:val="00251B29"/>
    <w:rsid w:val="00251CF5"/>
    <w:rsid w:val="002521D1"/>
    <w:rsid w:val="00253DCE"/>
    <w:rsid w:val="00253EF1"/>
    <w:rsid w:val="00254AB7"/>
    <w:rsid w:val="00255216"/>
    <w:rsid w:val="00255699"/>
    <w:rsid w:val="00255862"/>
    <w:rsid w:val="00255FE3"/>
    <w:rsid w:val="0025686F"/>
    <w:rsid w:val="002571B4"/>
    <w:rsid w:val="00260745"/>
    <w:rsid w:val="00263B8E"/>
    <w:rsid w:val="002640CB"/>
    <w:rsid w:val="0026461A"/>
    <w:rsid w:val="002649A9"/>
    <w:rsid w:val="002656DB"/>
    <w:rsid w:val="00267389"/>
    <w:rsid w:val="00271C5E"/>
    <w:rsid w:val="0027498A"/>
    <w:rsid w:val="00274FF6"/>
    <w:rsid w:val="002801B2"/>
    <w:rsid w:val="00281CCD"/>
    <w:rsid w:val="00282A8C"/>
    <w:rsid w:val="002942B9"/>
    <w:rsid w:val="00294C7B"/>
    <w:rsid w:val="00296CC8"/>
    <w:rsid w:val="00297774"/>
    <w:rsid w:val="002A0152"/>
    <w:rsid w:val="002A4AB2"/>
    <w:rsid w:val="002A4D2F"/>
    <w:rsid w:val="002A6B76"/>
    <w:rsid w:val="002B3784"/>
    <w:rsid w:val="002B4AA3"/>
    <w:rsid w:val="002B4CF2"/>
    <w:rsid w:val="002B55CB"/>
    <w:rsid w:val="002B64EA"/>
    <w:rsid w:val="002C1998"/>
    <w:rsid w:val="002C23C8"/>
    <w:rsid w:val="002C2709"/>
    <w:rsid w:val="002C400E"/>
    <w:rsid w:val="002C58C2"/>
    <w:rsid w:val="002C6277"/>
    <w:rsid w:val="002C652D"/>
    <w:rsid w:val="002D09CE"/>
    <w:rsid w:val="002D0EED"/>
    <w:rsid w:val="002D1378"/>
    <w:rsid w:val="002D1D61"/>
    <w:rsid w:val="002D2A65"/>
    <w:rsid w:val="002D66A2"/>
    <w:rsid w:val="002D723C"/>
    <w:rsid w:val="002E0DEF"/>
    <w:rsid w:val="002E26EB"/>
    <w:rsid w:val="002E2FC3"/>
    <w:rsid w:val="002E37CA"/>
    <w:rsid w:val="002E5416"/>
    <w:rsid w:val="002E5462"/>
    <w:rsid w:val="002E78F4"/>
    <w:rsid w:val="002F2B0E"/>
    <w:rsid w:val="002F595F"/>
    <w:rsid w:val="002F6631"/>
    <w:rsid w:val="00301428"/>
    <w:rsid w:val="00302A8F"/>
    <w:rsid w:val="00304673"/>
    <w:rsid w:val="003051E8"/>
    <w:rsid w:val="00306376"/>
    <w:rsid w:val="00306C56"/>
    <w:rsid w:val="00310E9A"/>
    <w:rsid w:val="003111D6"/>
    <w:rsid w:val="00312378"/>
    <w:rsid w:val="003134BF"/>
    <w:rsid w:val="003142CD"/>
    <w:rsid w:val="00314384"/>
    <w:rsid w:val="003146E2"/>
    <w:rsid w:val="00315206"/>
    <w:rsid w:val="00320ADE"/>
    <w:rsid w:val="00323459"/>
    <w:rsid w:val="003249B1"/>
    <w:rsid w:val="0032660B"/>
    <w:rsid w:val="00326EE8"/>
    <w:rsid w:val="003270D4"/>
    <w:rsid w:val="00330E6A"/>
    <w:rsid w:val="00331970"/>
    <w:rsid w:val="0033404D"/>
    <w:rsid w:val="0033446C"/>
    <w:rsid w:val="00336C65"/>
    <w:rsid w:val="0033729E"/>
    <w:rsid w:val="003405F6"/>
    <w:rsid w:val="00340C98"/>
    <w:rsid w:val="00345ED4"/>
    <w:rsid w:val="003465A6"/>
    <w:rsid w:val="00346610"/>
    <w:rsid w:val="00346721"/>
    <w:rsid w:val="0035032D"/>
    <w:rsid w:val="003512B1"/>
    <w:rsid w:val="00356633"/>
    <w:rsid w:val="00357329"/>
    <w:rsid w:val="00361419"/>
    <w:rsid w:val="00362D78"/>
    <w:rsid w:val="003631CB"/>
    <w:rsid w:val="0036424B"/>
    <w:rsid w:val="0036472A"/>
    <w:rsid w:val="00364C03"/>
    <w:rsid w:val="0036595A"/>
    <w:rsid w:val="00366FE4"/>
    <w:rsid w:val="0037037B"/>
    <w:rsid w:val="00370D17"/>
    <w:rsid w:val="0037276A"/>
    <w:rsid w:val="00372F4F"/>
    <w:rsid w:val="003735B4"/>
    <w:rsid w:val="00375094"/>
    <w:rsid w:val="003758A2"/>
    <w:rsid w:val="003806F2"/>
    <w:rsid w:val="00380E01"/>
    <w:rsid w:val="00381311"/>
    <w:rsid w:val="003835B2"/>
    <w:rsid w:val="00384CF4"/>
    <w:rsid w:val="00384D8F"/>
    <w:rsid w:val="00385A0E"/>
    <w:rsid w:val="00386A2E"/>
    <w:rsid w:val="00386E25"/>
    <w:rsid w:val="0039446A"/>
    <w:rsid w:val="003A00CD"/>
    <w:rsid w:val="003A1353"/>
    <w:rsid w:val="003A2F0D"/>
    <w:rsid w:val="003A453B"/>
    <w:rsid w:val="003A49B4"/>
    <w:rsid w:val="003A5FAE"/>
    <w:rsid w:val="003A6EE5"/>
    <w:rsid w:val="003A7117"/>
    <w:rsid w:val="003B2221"/>
    <w:rsid w:val="003B57CD"/>
    <w:rsid w:val="003B768E"/>
    <w:rsid w:val="003B7B48"/>
    <w:rsid w:val="003C2487"/>
    <w:rsid w:val="003C2B70"/>
    <w:rsid w:val="003C34C7"/>
    <w:rsid w:val="003C4F30"/>
    <w:rsid w:val="003C5942"/>
    <w:rsid w:val="003D0BFD"/>
    <w:rsid w:val="003D2A45"/>
    <w:rsid w:val="003D3EF7"/>
    <w:rsid w:val="003D696A"/>
    <w:rsid w:val="003D6DAB"/>
    <w:rsid w:val="003E40C2"/>
    <w:rsid w:val="003E581A"/>
    <w:rsid w:val="003E684A"/>
    <w:rsid w:val="003F0B6B"/>
    <w:rsid w:val="003F27A3"/>
    <w:rsid w:val="003F3649"/>
    <w:rsid w:val="003F3D63"/>
    <w:rsid w:val="003F424E"/>
    <w:rsid w:val="003F4E06"/>
    <w:rsid w:val="003F502D"/>
    <w:rsid w:val="003F648E"/>
    <w:rsid w:val="003F6A60"/>
    <w:rsid w:val="00400534"/>
    <w:rsid w:val="00401DA4"/>
    <w:rsid w:val="004033AE"/>
    <w:rsid w:val="004035D5"/>
    <w:rsid w:val="00411647"/>
    <w:rsid w:val="0041184F"/>
    <w:rsid w:val="00411B82"/>
    <w:rsid w:val="00415C7D"/>
    <w:rsid w:val="00416C29"/>
    <w:rsid w:val="0042011B"/>
    <w:rsid w:val="00421D92"/>
    <w:rsid w:val="00423F1C"/>
    <w:rsid w:val="00424299"/>
    <w:rsid w:val="00424606"/>
    <w:rsid w:val="00425938"/>
    <w:rsid w:val="0042770A"/>
    <w:rsid w:val="00427DA2"/>
    <w:rsid w:val="00432F7C"/>
    <w:rsid w:val="00436562"/>
    <w:rsid w:val="0043708A"/>
    <w:rsid w:val="00440707"/>
    <w:rsid w:val="00441081"/>
    <w:rsid w:val="00446DB6"/>
    <w:rsid w:val="00447A61"/>
    <w:rsid w:val="00447F50"/>
    <w:rsid w:val="0045090B"/>
    <w:rsid w:val="004518FA"/>
    <w:rsid w:val="00451F5C"/>
    <w:rsid w:val="0045320B"/>
    <w:rsid w:val="004556B8"/>
    <w:rsid w:val="00455DA4"/>
    <w:rsid w:val="00455DE6"/>
    <w:rsid w:val="004625FC"/>
    <w:rsid w:val="00462FD3"/>
    <w:rsid w:val="00464100"/>
    <w:rsid w:val="00466A36"/>
    <w:rsid w:val="004704FB"/>
    <w:rsid w:val="00470820"/>
    <w:rsid w:val="00472513"/>
    <w:rsid w:val="00472D95"/>
    <w:rsid w:val="004737CE"/>
    <w:rsid w:val="00475180"/>
    <w:rsid w:val="00476055"/>
    <w:rsid w:val="0047782F"/>
    <w:rsid w:val="0048220C"/>
    <w:rsid w:val="00482D65"/>
    <w:rsid w:val="0048411A"/>
    <w:rsid w:val="00484606"/>
    <w:rsid w:val="00485C1B"/>
    <w:rsid w:val="00487DEA"/>
    <w:rsid w:val="0049175B"/>
    <w:rsid w:val="004938EB"/>
    <w:rsid w:val="00494547"/>
    <w:rsid w:val="004945A4"/>
    <w:rsid w:val="00495075"/>
    <w:rsid w:val="00496685"/>
    <w:rsid w:val="00496C1E"/>
    <w:rsid w:val="004A348F"/>
    <w:rsid w:val="004A5AE7"/>
    <w:rsid w:val="004A6657"/>
    <w:rsid w:val="004A698F"/>
    <w:rsid w:val="004B06D0"/>
    <w:rsid w:val="004B188D"/>
    <w:rsid w:val="004B3DDD"/>
    <w:rsid w:val="004B62CE"/>
    <w:rsid w:val="004B7664"/>
    <w:rsid w:val="004C223E"/>
    <w:rsid w:val="004C3142"/>
    <w:rsid w:val="004C32E9"/>
    <w:rsid w:val="004C3EBA"/>
    <w:rsid w:val="004C7684"/>
    <w:rsid w:val="004C79C7"/>
    <w:rsid w:val="004D003F"/>
    <w:rsid w:val="004D0EDC"/>
    <w:rsid w:val="004D3AD3"/>
    <w:rsid w:val="004D50E0"/>
    <w:rsid w:val="004D561D"/>
    <w:rsid w:val="004D782D"/>
    <w:rsid w:val="004E0B18"/>
    <w:rsid w:val="004E1AC1"/>
    <w:rsid w:val="004E21EB"/>
    <w:rsid w:val="004E2D47"/>
    <w:rsid w:val="004E323F"/>
    <w:rsid w:val="004E50DC"/>
    <w:rsid w:val="004E6115"/>
    <w:rsid w:val="004E7173"/>
    <w:rsid w:val="004F2241"/>
    <w:rsid w:val="004F3305"/>
    <w:rsid w:val="004F4F10"/>
    <w:rsid w:val="004F539A"/>
    <w:rsid w:val="005004EA"/>
    <w:rsid w:val="00500951"/>
    <w:rsid w:val="00501886"/>
    <w:rsid w:val="005021CF"/>
    <w:rsid w:val="00502FAF"/>
    <w:rsid w:val="00503DB5"/>
    <w:rsid w:val="0050608D"/>
    <w:rsid w:val="00506F39"/>
    <w:rsid w:val="0051079F"/>
    <w:rsid w:val="0051616B"/>
    <w:rsid w:val="00516D88"/>
    <w:rsid w:val="00520829"/>
    <w:rsid w:val="005230E8"/>
    <w:rsid w:val="005231CB"/>
    <w:rsid w:val="0052513A"/>
    <w:rsid w:val="00526A19"/>
    <w:rsid w:val="00527609"/>
    <w:rsid w:val="0052782D"/>
    <w:rsid w:val="005371E0"/>
    <w:rsid w:val="005415B0"/>
    <w:rsid w:val="0054409D"/>
    <w:rsid w:val="005455B0"/>
    <w:rsid w:val="00546471"/>
    <w:rsid w:val="0054650A"/>
    <w:rsid w:val="00546AE9"/>
    <w:rsid w:val="00551C0A"/>
    <w:rsid w:val="0055637A"/>
    <w:rsid w:val="00557754"/>
    <w:rsid w:val="00557928"/>
    <w:rsid w:val="00561220"/>
    <w:rsid w:val="005632A8"/>
    <w:rsid w:val="00563863"/>
    <w:rsid w:val="00563D70"/>
    <w:rsid w:val="00563E73"/>
    <w:rsid w:val="005642B5"/>
    <w:rsid w:val="00570277"/>
    <w:rsid w:val="00570D30"/>
    <w:rsid w:val="00574046"/>
    <w:rsid w:val="0058165D"/>
    <w:rsid w:val="00582437"/>
    <w:rsid w:val="00583746"/>
    <w:rsid w:val="00583950"/>
    <w:rsid w:val="00584636"/>
    <w:rsid w:val="00585414"/>
    <w:rsid w:val="0059086F"/>
    <w:rsid w:val="00590B88"/>
    <w:rsid w:val="00595D5D"/>
    <w:rsid w:val="00595F4B"/>
    <w:rsid w:val="005A007A"/>
    <w:rsid w:val="005A0893"/>
    <w:rsid w:val="005A4995"/>
    <w:rsid w:val="005A616C"/>
    <w:rsid w:val="005A64C3"/>
    <w:rsid w:val="005A6ECC"/>
    <w:rsid w:val="005A6EEB"/>
    <w:rsid w:val="005A77C7"/>
    <w:rsid w:val="005B01D4"/>
    <w:rsid w:val="005B1F11"/>
    <w:rsid w:val="005B29BE"/>
    <w:rsid w:val="005B3C4E"/>
    <w:rsid w:val="005B4182"/>
    <w:rsid w:val="005B49E3"/>
    <w:rsid w:val="005B52E2"/>
    <w:rsid w:val="005B7BD5"/>
    <w:rsid w:val="005C0A19"/>
    <w:rsid w:val="005C2168"/>
    <w:rsid w:val="005C44DC"/>
    <w:rsid w:val="005C4D6B"/>
    <w:rsid w:val="005C4DA6"/>
    <w:rsid w:val="005C5654"/>
    <w:rsid w:val="005D0E89"/>
    <w:rsid w:val="005D1D5A"/>
    <w:rsid w:val="005D26D1"/>
    <w:rsid w:val="005D297F"/>
    <w:rsid w:val="005D2EF3"/>
    <w:rsid w:val="005D32AB"/>
    <w:rsid w:val="005D3E5A"/>
    <w:rsid w:val="005D421D"/>
    <w:rsid w:val="005D4709"/>
    <w:rsid w:val="005E1605"/>
    <w:rsid w:val="005E3C0F"/>
    <w:rsid w:val="005E7199"/>
    <w:rsid w:val="005F08D3"/>
    <w:rsid w:val="005F2344"/>
    <w:rsid w:val="005F25F0"/>
    <w:rsid w:val="00601127"/>
    <w:rsid w:val="0060119E"/>
    <w:rsid w:val="00604AED"/>
    <w:rsid w:val="00604BE0"/>
    <w:rsid w:val="006067B0"/>
    <w:rsid w:val="00606E42"/>
    <w:rsid w:val="00607D75"/>
    <w:rsid w:val="00610B67"/>
    <w:rsid w:val="00612A4A"/>
    <w:rsid w:val="00613328"/>
    <w:rsid w:val="00614595"/>
    <w:rsid w:val="0062299B"/>
    <w:rsid w:val="0062334F"/>
    <w:rsid w:val="00623575"/>
    <w:rsid w:val="006259DD"/>
    <w:rsid w:val="0063383B"/>
    <w:rsid w:val="00633F40"/>
    <w:rsid w:val="00634A91"/>
    <w:rsid w:val="00635EA0"/>
    <w:rsid w:val="00636F5F"/>
    <w:rsid w:val="00643F49"/>
    <w:rsid w:val="00647783"/>
    <w:rsid w:val="00647DD0"/>
    <w:rsid w:val="00650822"/>
    <w:rsid w:val="006542FA"/>
    <w:rsid w:val="006562BB"/>
    <w:rsid w:val="00657A1F"/>
    <w:rsid w:val="00657F19"/>
    <w:rsid w:val="006602E0"/>
    <w:rsid w:val="00660D6E"/>
    <w:rsid w:val="0066204C"/>
    <w:rsid w:val="00663584"/>
    <w:rsid w:val="00665128"/>
    <w:rsid w:val="0066673F"/>
    <w:rsid w:val="00667AEB"/>
    <w:rsid w:val="006742C0"/>
    <w:rsid w:val="00675666"/>
    <w:rsid w:val="00675F9F"/>
    <w:rsid w:val="0067682E"/>
    <w:rsid w:val="00676AD5"/>
    <w:rsid w:val="00680D23"/>
    <w:rsid w:val="006815CA"/>
    <w:rsid w:val="006818FB"/>
    <w:rsid w:val="0068218D"/>
    <w:rsid w:val="006848EE"/>
    <w:rsid w:val="00684979"/>
    <w:rsid w:val="00684A1C"/>
    <w:rsid w:val="00685611"/>
    <w:rsid w:val="00685785"/>
    <w:rsid w:val="00686844"/>
    <w:rsid w:val="00686B56"/>
    <w:rsid w:val="0068712A"/>
    <w:rsid w:val="0069310A"/>
    <w:rsid w:val="00694843"/>
    <w:rsid w:val="00696027"/>
    <w:rsid w:val="006978F8"/>
    <w:rsid w:val="006A0186"/>
    <w:rsid w:val="006A30F0"/>
    <w:rsid w:val="006A3C14"/>
    <w:rsid w:val="006A3E4F"/>
    <w:rsid w:val="006A4E0A"/>
    <w:rsid w:val="006A6834"/>
    <w:rsid w:val="006B10D4"/>
    <w:rsid w:val="006B10F7"/>
    <w:rsid w:val="006B29AA"/>
    <w:rsid w:val="006B302B"/>
    <w:rsid w:val="006B32A6"/>
    <w:rsid w:val="006B525F"/>
    <w:rsid w:val="006B602A"/>
    <w:rsid w:val="006B6399"/>
    <w:rsid w:val="006B7D60"/>
    <w:rsid w:val="006C0C9E"/>
    <w:rsid w:val="006C24C9"/>
    <w:rsid w:val="006C3CA4"/>
    <w:rsid w:val="006C4043"/>
    <w:rsid w:val="006C5075"/>
    <w:rsid w:val="006C5223"/>
    <w:rsid w:val="006C5AF5"/>
    <w:rsid w:val="006C5C76"/>
    <w:rsid w:val="006C6767"/>
    <w:rsid w:val="006C7D3F"/>
    <w:rsid w:val="006D1F9B"/>
    <w:rsid w:val="006D43FB"/>
    <w:rsid w:val="006D53BB"/>
    <w:rsid w:val="006D6195"/>
    <w:rsid w:val="006E1F30"/>
    <w:rsid w:val="006E2828"/>
    <w:rsid w:val="006E2B57"/>
    <w:rsid w:val="006E3523"/>
    <w:rsid w:val="006E3527"/>
    <w:rsid w:val="006E6D30"/>
    <w:rsid w:val="006E783B"/>
    <w:rsid w:val="006F104B"/>
    <w:rsid w:val="006F2685"/>
    <w:rsid w:val="006F38F1"/>
    <w:rsid w:val="006F3E7C"/>
    <w:rsid w:val="006F5615"/>
    <w:rsid w:val="00700ABD"/>
    <w:rsid w:val="00700D35"/>
    <w:rsid w:val="0070126E"/>
    <w:rsid w:val="00703DFA"/>
    <w:rsid w:val="00705A8A"/>
    <w:rsid w:val="00705EE7"/>
    <w:rsid w:val="00705F2D"/>
    <w:rsid w:val="00705FB2"/>
    <w:rsid w:val="00706857"/>
    <w:rsid w:val="00707186"/>
    <w:rsid w:val="00711ED9"/>
    <w:rsid w:val="00711F5E"/>
    <w:rsid w:val="00713DE9"/>
    <w:rsid w:val="00715327"/>
    <w:rsid w:val="007166A8"/>
    <w:rsid w:val="007173AA"/>
    <w:rsid w:val="007217CE"/>
    <w:rsid w:val="007229B6"/>
    <w:rsid w:val="00723AAF"/>
    <w:rsid w:val="00726E88"/>
    <w:rsid w:val="007279B8"/>
    <w:rsid w:val="00730A41"/>
    <w:rsid w:val="00730D70"/>
    <w:rsid w:val="00735BA7"/>
    <w:rsid w:val="00736171"/>
    <w:rsid w:val="00745B4B"/>
    <w:rsid w:val="00745E68"/>
    <w:rsid w:val="00746705"/>
    <w:rsid w:val="007475BD"/>
    <w:rsid w:val="007507CA"/>
    <w:rsid w:val="0075084E"/>
    <w:rsid w:val="007519F2"/>
    <w:rsid w:val="007540C7"/>
    <w:rsid w:val="00755DE0"/>
    <w:rsid w:val="00757EDE"/>
    <w:rsid w:val="0076265F"/>
    <w:rsid w:val="0076413E"/>
    <w:rsid w:val="00764BA9"/>
    <w:rsid w:val="007656EC"/>
    <w:rsid w:val="00766CFC"/>
    <w:rsid w:val="007672B2"/>
    <w:rsid w:val="00772797"/>
    <w:rsid w:val="00772C34"/>
    <w:rsid w:val="00773BB3"/>
    <w:rsid w:val="00780C0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323F"/>
    <w:rsid w:val="007A3D3B"/>
    <w:rsid w:val="007A4963"/>
    <w:rsid w:val="007A6AEA"/>
    <w:rsid w:val="007A7022"/>
    <w:rsid w:val="007A7526"/>
    <w:rsid w:val="007B3F30"/>
    <w:rsid w:val="007B4C2F"/>
    <w:rsid w:val="007B5337"/>
    <w:rsid w:val="007B6B9D"/>
    <w:rsid w:val="007C04EF"/>
    <w:rsid w:val="007C206A"/>
    <w:rsid w:val="007C252A"/>
    <w:rsid w:val="007C5585"/>
    <w:rsid w:val="007C7B9A"/>
    <w:rsid w:val="007D6BE3"/>
    <w:rsid w:val="007D706F"/>
    <w:rsid w:val="007E0141"/>
    <w:rsid w:val="007E0274"/>
    <w:rsid w:val="007E17DD"/>
    <w:rsid w:val="007E2409"/>
    <w:rsid w:val="007E3903"/>
    <w:rsid w:val="007E3ADD"/>
    <w:rsid w:val="007E72EF"/>
    <w:rsid w:val="007E7C7A"/>
    <w:rsid w:val="007F0086"/>
    <w:rsid w:val="007F06A1"/>
    <w:rsid w:val="007F2059"/>
    <w:rsid w:val="007F214B"/>
    <w:rsid w:val="007F3560"/>
    <w:rsid w:val="007F457E"/>
    <w:rsid w:val="007F4731"/>
    <w:rsid w:val="007F5765"/>
    <w:rsid w:val="007F6D16"/>
    <w:rsid w:val="0080224B"/>
    <w:rsid w:val="00804872"/>
    <w:rsid w:val="00804A56"/>
    <w:rsid w:val="00804A85"/>
    <w:rsid w:val="00804FBA"/>
    <w:rsid w:val="00805834"/>
    <w:rsid w:val="00806A25"/>
    <w:rsid w:val="008077CA"/>
    <w:rsid w:val="00810294"/>
    <w:rsid w:val="0081135D"/>
    <w:rsid w:val="008120ED"/>
    <w:rsid w:val="008152E8"/>
    <w:rsid w:val="00817005"/>
    <w:rsid w:val="008173B1"/>
    <w:rsid w:val="008204BA"/>
    <w:rsid w:val="00822C29"/>
    <w:rsid w:val="00822E0F"/>
    <w:rsid w:val="00823169"/>
    <w:rsid w:val="0082486F"/>
    <w:rsid w:val="00824CD3"/>
    <w:rsid w:val="008251BC"/>
    <w:rsid w:val="00826ED8"/>
    <w:rsid w:val="00830B18"/>
    <w:rsid w:val="0083226A"/>
    <w:rsid w:val="0083241A"/>
    <w:rsid w:val="0083302D"/>
    <w:rsid w:val="00833977"/>
    <w:rsid w:val="00834B84"/>
    <w:rsid w:val="008352B2"/>
    <w:rsid w:val="0083604A"/>
    <w:rsid w:val="00836452"/>
    <w:rsid w:val="008378A8"/>
    <w:rsid w:val="008379B1"/>
    <w:rsid w:val="00842439"/>
    <w:rsid w:val="0084251A"/>
    <w:rsid w:val="00842C17"/>
    <w:rsid w:val="00843EB0"/>
    <w:rsid w:val="00845E74"/>
    <w:rsid w:val="00846019"/>
    <w:rsid w:val="00847D3B"/>
    <w:rsid w:val="0085390C"/>
    <w:rsid w:val="00854496"/>
    <w:rsid w:val="0085481A"/>
    <w:rsid w:val="00854D6B"/>
    <w:rsid w:val="00856459"/>
    <w:rsid w:val="00857610"/>
    <w:rsid w:val="0086089A"/>
    <w:rsid w:val="008628B9"/>
    <w:rsid w:val="00864A28"/>
    <w:rsid w:val="00865499"/>
    <w:rsid w:val="00865AF7"/>
    <w:rsid w:val="00867CDC"/>
    <w:rsid w:val="00867F7C"/>
    <w:rsid w:val="00870992"/>
    <w:rsid w:val="008730D0"/>
    <w:rsid w:val="00875615"/>
    <w:rsid w:val="0088077B"/>
    <w:rsid w:val="00882315"/>
    <w:rsid w:val="00885369"/>
    <w:rsid w:val="008866E0"/>
    <w:rsid w:val="00887BA6"/>
    <w:rsid w:val="008903EF"/>
    <w:rsid w:val="008919C0"/>
    <w:rsid w:val="00892A98"/>
    <w:rsid w:val="00894B43"/>
    <w:rsid w:val="008965D7"/>
    <w:rsid w:val="00897B36"/>
    <w:rsid w:val="008A3EFC"/>
    <w:rsid w:val="008B188D"/>
    <w:rsid w:val="008B2667"/>
    <w:rsid w:val="008B2F77"/>
    <w:rsid w:val="008B44E2"/>
    <w:rsid w:val="008B65CF"/>
    <w:rsid w:val="008C0AC6"/>
    <w:rsid w:val="008C3D02"/>
    <w:rsid w:val="008C583E"/>
    <w:rsid w:val="008C5879"/>
    <w:rsid w:val="008C5A6B"/>
    <w:rsid w:val="008C5CEF"/>
    <w:rsid w:val="008C783F"/>
    <w:rsid w:val="008D0212"/>
    <w:rsid w:val="008D0F22"/>
    <w:rsid w:val="008D2CD3"/>
    <w:rsid w:val="008D70F6"/>
    <w:rsid w:val="008E2A5E"/>
    <w:rsid w:val="008E33FA"/>
    <w:rsid w:val="008E38AA"/>
    <w:rsid w:val="008E3EFA"/>
    <w:rsid w:val="008E6BEC"/>
    <w:rsid w:val="008E707F"/>
    <w:rsid w:val="008E73B8"/>
    <w:rsid w:val="008F01C0"/>
    <w:rsid w:val="008F0CCD"/>
    <w:rsid w:val="008F1D9F"/>
    <w:rsid w:val="008F2B52"/>
    <w:rsid w:val="008F43FB"/>
    <w:rsid w:val="00901D2C"/>
    <w:rsid w:val="00910628"/>
    <w:rsid w:val="0091094A"/>
    <w:rsid w:val="00910D7F"/>
    <w:rsid w:val="009119B9"/>
    <w:rsid w:val="00917B72"/>
    <w:rsid w:val="009228C7"/>
    <w:rsid w:val="009231A4"/>
    <w:rsid w:val="00923891"/>
    <w:rsid w:val="00924767"/>
    <w:rsid w:val="00925ABF"/>
    <w:rsid w:val="00926308"/>
    <w:rsid w:val="00926488"/>
    <w:rsid w:val="00927148"/>
    <w:rsid w:val="00932749"/>
    <w:rsid w:val="00933CAE"/>
    <w:rsid w:val="00936C71"/>
    <w:rsid w:val="00937CFD"/>
    <w:rsid w:val="00941B15"/>
    <w:rsid w:val="009453A2"/>
    <w:rsid w:val="009454E0"/>
    <w:rsid w:val="00950BBC"/>
    <w:rsid w:val="00953452"/>
    <w:rsid w:val="00954223"/>
    <w:rsid w:val="00955B09"/>
    <w:rsid w:val="00955D72"/>
    <w:rsid w:val="009568F7"/>
    <w:rsid w:val="0096051A"/>
    <w:rsid w:val="00960608"/>
    <w:rsid w:val="00963060"/>
    <w:rsid w:val="00963480"/>
    <w:rsid w:val="00964B41"/>
    <w:rsid w:val="009660E0"/>
    <w:rsid w:val="00966542"/>
    <w:rsid w:val="00972547"/>
    <w:rsid w:val="00972BCB"/>
    <w:rsid w:val="00973599"/>
    <w:rsid w:val="009819D4"/>
    <w:rsid w:val="00991BE4"/>
    <w:rsid w:val="00993354"/>
    <w:rsid w:val="0099533B"/>
    <w:rsid w:val="009A1151"/>
    <w:rsid w:val="009A1C8B"/>
    <w:rsid w:val="009A4840"/>
    <w:rsid w:val="009A4911"/>
    <w:rsid w:val="009A6D59"/>
    <w:rsid w:val="009A77DB"/>
    <w:rsid w:val="009A79D8"/>
    <w:rsid w:val="009B13C3"/>
    <w:rsid w:val="009B154B"/>
    <w:rsid w:val="009B1BAC"/>
    <w:rsid w:val="009B593E"/>
    <w:rsid w:val="009B775D"/>
    <w:rsid w:val="009C5C82"/>
    <w:rsid w:val="009C6B97"/>
    <w:rsid w:val="009C7B08"/>
    <w:rsid w:val="009C7ECD"/>
    <w:rsid w:val="009D3D37"/>
    <w:rsid w:val="009D3D76"/>
    <w:rsid w:val="009D5711"/>
    <w:rsid w:val="009D7629"/>
    <w:rsid w:val="009E2C23"/>
    <w:rsid w:val="009E3074"/>
    <w:rsid w:val="009E36EF"/>
    <w:rsid w:val="009F0D66"/>
    <w:rsid w:val="009F2529"/>
    <w:rsid w:val="009F2B31"/>
    <w:rsid w:val="009F40E5"/>
    <w:rsid w:val="009F6FE3"/>
    <w:rsid w:val="00A02EB9"/>
    <w:rsid w:val="00A0399B"/>
    <w:rsid w:val="00A05B04"/>
    <w:rsid w:val="00A068C0"/>
    <w:rsid w:val="00A0742B"/>
    <w:rsid w:val="00A12335"/>
    <w:rsid w:val="00A137F5"/>
    <w:rsid w:val="00A14618"/>
    <w:rsid w:val="00A23480"/>
    <w:rsid w:val="00A23F9A"/>
    <w:rsid w:val="00A24E75"/>
    <w:rsid w:val="00A24EF6"/>
    <w:rsid w:val="00A26C9E"/>
    <w:rsid w:val="00A32277"/>
    <w:rsid w:val="00A32ED9"/>
    <w:rsid w:val="00A34B3A"/>
    <w:rsid w:val="00A36A85"/>
    <w:rsid w:val="00A37678"/>
    <w:rsid w:val="00A379D7"/>
    <w:rsid w:val="00A4091B"/>
    <w:rsid w:val="00A459FC"/>
    <w:rsid w:val="00A45FCF"/>
    <w:rsid w:val="00A47138"/>
    <w:rsid w:val="00A50AA0"/>
    <w:rsid w:val="00A55FAB"/>
    <w:rsid w:val="00A572FE"/>
    <w:rsid w:val="00A63694"/>
    <w:rsid w:val="00A660EE"/>
    <w:rsid w:val="00A66523"/>
    <w:rsid w:val="00A7206C"/>
    <w:rsid w:val="00A72657"/>
    <w:rsid w:val="00A761FE"/>
    <w:rsid w:val="00A7781D"/>
    <w:rsid w:val="00A80930"/>
    <w:rsid w:val="00A80BAC"/>
    <w:rsid w:val="00A8510A"/>
    <w:rsid w:val="00A85FD9"/>
    <w:rsid w:val="00A871DD"/>
    <w:rsid w:val="00A90171"/>
    <w:rsid w:val="00A90D05"/>
    <w:rsid w:val="00A90DA4"/>
    <w:rsid w:val="00A912B4"/>
    <w:rsid w:val="00A94708"/>
    <w:rsid w:val="00A9522C"/>
    <w:rsid w:val="00A95291"/>
    <w:rsid w:val="00A95C32"/>
    <w:rsid w:val="00AA0109"/>
    <w:rsid w:val="00AA4B22"/>
    <w:rsid w:val="00AA514D"/>
    <w:rsid w:val="00AA5967"/>
    <w:rsid w:val="00AA6EB4"/>
    <w:rsid w:val="00AA7BDF"/>
    <w:rsid w:val="00AB0EBB"/>
    <w:rsid w:val="00AB23DA"/>
    <w:rsid w:val="00AB5610"/>
    <w:rsid w:val="00AB58B1"/>
    <w:rsid w:val="00AC2F8A"/>
    <w:rsid w:val="00AC32B3"/>
    <w:rsid w:val="00AC5380"/>
    <w:rsid w:val="00AC6B75"/>
    <w:rsid w:val="00AC6EF2"/>
    <w:rsid w:val="00AD0447"/>
    <w:rsid w:val="00AD4F10"/>
    <w:rsid w:val="00AD6E1B"/>
    <w:rsid w:val="00AE1C90"/>
    <w:rsid w:val="00AE43D4"/>
    <w:rsid w:val="00AE4BC2"/>
    <w:rsid w:val="00AE59FB"/>
    <w:rsid w:val="00AE6AD5"/>
    <w:rsid w:val="00AE7088"/>
    <w:rsid w:val="00AF2E86"/>
    <w:rsid w:val="00AF356B"/>
    <w:rsid w:val="00AF377D"/>
    <w:rsid w:val="00AF3C19"/>
    <w:rsid w:val="00AF451C"/>
    <w:rsid w:val="00AF655D"/>
    <w:rsid w:val="00AF787D"/>
    <w:rsid w:val="00B0170B"/>
    <w:rsid w:val="00B019DC"/>
    <w:rsid w:val="00B02D80"/>
    <w:rsid w:val="00B04297"/>
    <w:rsid w:val="00B07594"/>
    <w:rsid w:val="00B077CE"/>
    <w:rsid w:val="00B114D1"/>
    <w:rsid w:val="00B1172B"/>
    <w:rsid w:val="00B12361"/>
    <w:rsid w:val="00B12599"/>
    <w:rsid w:val="00B13C09"/>
    <w:rsid w:val="00B176C8"/>
    <w:rsid w:val="00B23B38"/>
    <w:rsid w:val="00B24564"/>
    <w:rsid w:val="00B2459E"/>
    <w:rsid w:val="00B30731"/>
    <w:rsid w:val="00B30BBD"/>
    <w:rsid w:val="00B31185"/>
    <w:rsid w:val="00B33E89"/>
    <w:rsid w:val="00B35C85"/>
    <w:rsid w:val="00B41070"/>
    <w:rsid w:val="00B4112C"/>
    <w:rsid w:val="00B4414B"/>
    <w:rsid w:val="00B44AFA"/>
    <w:rsid w:val="00B45777"/>
    <w:rsid w:val="00B45E26"/>
    <w:rsid w:val="00B46681"/>
    <w:rsid w:val="00B46CC4"/>
    <w:rsid w:val="00B5042F"/>
    <w:rsid w:val="00B52CAE"/>
    <w:rsid w:val="00B540C1"/>
    <w:rsid w:val="00B566A9"/>
    <w:rsid w:val="00B57AD8"/>
    <w:rsid w:val="00B676B5"/>
    <w:rsid w:val="00B676F6"/>
    <w:rsid w:val="00B7269C"/>
    <w:rsid w:val="00B728F0"/>
    <w:rsid w:val="00B743B2"/>
    <w:rsid w:val="00B7581B"/>
    <w:rsid w:val="00B80976"/>
    <w:rsid w:val="00B82B15"/>
    <w:rsid w:val="00B831C4"/>
    <w:rsid w:val="00B87D7B"/>
    <w:rsid w:val="00B93CC3"/>
    <w:rsid w:val="00BA0710"/>
    <w:rsid w:val="00BA0FD3"/>
    <w:rsid w:val="00BA1D95"/>
    <w:rsid w:val="00BA21C6"/>
    <w:rsid w:val="00BA41B2"/>
    <w:rsid w:val="00BA5334"/>
    <w:rsid w:val="00BA7036"/>
    <w:rsid w:val="00BA7074"/>
    <w:rsid w:val="00BB10C0"/>
    <w:rsid w:val="00BB12A5"/>
    <w:rsid w:val="00BB1F46"/>
    <w:rsid w:val="00BB2120"/>
    <w:rsid w:val="00BB2531"/>
    <w:rsid w:val="00BB2AC2"/>
    <w:rsid w:val="00BB3363"/>
    <w:rsid w:val="00BB38F8"/>
    <w:rsid w:val="00BB433B"/>
    <w:rsid w:val="00BB4BF6"/>
    <w:rsid w:val="00BB5921"/>
    <w:rsid w:val="00BB6B22"/>
    <w:rsid w:val="00BC1437"/>
    <w:rsid w:val="00BC1C1C"/>
    <w:rsid w:val="00BC3630"/>
    <w:rsid w:val="00BC36A7"/>
    <w:rsid w:val="00BC3B9D"/>
    <w:rsid w:val="00BC4748"/>
    <w:rsid w:val="00BD2BDD"/>
    <w:rsid w:val="00BD641C"/>
    <w:rsid w:val="00BD70E2"/>
    <w:rsid w:val="00BE1C8C"/>
    <w:rsid w:val="00BE59C5"/>
    <w:rsid w:val="00BE5BE9"/>
    <w:rsid w:val="00BE6052"/>
    <w:rsid w:val="00BE6625"/>
    <w:rsid w:val="00BF294D"/>
    <w:rsid w:val="00BF30B5"/>
    <w:rsid w:val="00BF3611"/>
    <w:rsid w:val="00BF5BDD"/>
    <w:rsid w:val="00C024A0"/>
    <w:rsid w:val="00C041B7"/>
    <w:rsid w:val="00C04359"/>
    <w:rsid w:val="00C05DD6"/>
    <w:rsid w:val="00C067E6"/>
    <w:rsid w:val="00C06C39"/>
    <w:rsid w:val="00C06D35"/>
    <w:rsid w:val="00C105DE"/>
    <w:rsid w:val="00C10841"/>
    <w:rsid w:val="00C10C23"/>
    <w:rsid w:val="00C121C7"/>
    <w:rsid w:val="00C12396"/>
    <w:rsid w:val="00C1320D"/>
    <w:rsid w:val="00C13661"/>
    <w:rsid w:val="00C13E60"/>
    <w:rsid w:val="00C17134"/>
    <w:rsid w:val="00C172A2"/>
    <w:rsid w:val="00C174DB"/>
    <w:rsid w:val="00C21F22"/>
    <w:rsid w:val="00C252AB"/>
    <w:rsid w:val="00C274CD"/>
    <w:rsid w:val="00C27F2A"/>
    <w:rsid w:val="00C3087C"/>
    <w:rsid w:val="00C328BD"/>
    <w:rsid w:val="00C33724"/>
    <w:rsid w:val="00C44DAB"/>
    <w:rsid w:val="00C46094"/>
    <w:rsid w:val="00C51A99"/>
    <w:rsid w:val="00C523B1"/>
    <w:rsid w:val="00C53309"/>
    <w:rsid w:val="00C54C7B"/>
    <w:rsid w:val="00C57BA7"/>
    <w:rsid w:val="00C6092F"/>
    <w:rsid w:val="00C63D5F"/>
    <w:rsid w:val="00C647A7"/>
    <w:rsid w:val="00C6759D"/>
    <w:rsid w:val="00C67A15"/>
    <w:rsid w:val="00C67E11"/>
    <w:rsid w:val="00C73B3F"/>
    <w:rsid w:val="00C7594A"/>
    <w:rsid w:val="00C75ADF"/>
    <w:rsid w:val="00C84925"/>
    <w:rsid w:val="00C84C13"/>
    <w:rsid w:val="00C854B0"/>
    <w:rsid w:val="00C91011"/>
    <w:rsid w:val="00C923F0"/>
    <w:rsid w:val="00C93559"/>
    <w:rsid w:val="00C93E29"/>
    <w:rsid w:val="00C94AA9"/>
    <w:rsid w:val="00C95410"/>
    <w:rsid w:val="00C95AB3"/>
    <w:rsid w:val="00CA7A65"/>
    <w:rsid w:val="00CB0B3B"/>
    <w:rsid w:val="00CB1045"/>
    <w:rsid w:val="00CB176E"/>
    <w:rsid w:val="00CB3ADA"/>
    <w:rsid w:val="00CB559D"/>
    <w:rsid w:val="00CB7051"/>
    <w:rsid w:val="00CC13EF"/>
    <w:rsid w:val="00CC2815"/>
    <w:rsid w:val="00CC328E"/>
    <w:rsid w:val="00CC38A2"/>
    <w:rsid w:val="00CC50E6"/>
    <w:rsid w:val="00CC5C31"/>
    <w:rsid w:val="00CD26EC"/>
    <w:rsid w:val="00CD30C2"/>
    <w:rsid w:val="00CD4479"/>
    <w:rsid w:val="00CD6806"/>
    <w:rsid w:val="00CD6BBB"/>
    <w:rsid w:val="00CD7659"/>
    <w:rsid w:val="00CE134D"/>
    <w:rsid w:val="00CE4616"/>
    <w:rsid w:val="00CE4767"/>
    <w:rsid w:val="00CE490A"/>
    <w:rsid w:val="00CE4AA8"/>
    <w:rsid w:val="00CF23FD"/>
    <w:rsid w:val="00CF322E"/>
    <w:rsid w:val="00CF32F6"/>
    <w:rsid w:val="00CF501C"/>
    <w:rsid w:val="00D00F4D"/>
    <w:rsid w:val="00D03DC6"/>
    <w:rsid w:val="00D10956"/>
    <w:rsid w:val="00D10D90"/>
    <w:rsid w:val="00D1161B"/>
    <w:rsid w:val="00D12246"/>
    <w:rsid w:val="00D12452"/>
    <w:rsid w:val="00D16090"/>
    <w:rsid w:val="00D16095"/>
    <w:rsid w:val="00D16A02"/>
    <w:rsid w:val="00D202C2"/>
    <w:rsid w:val="00D208EC"/>
    <w:rsid w:val="00D21FB1"/>
    <w:rsid w:val="00D22E68"/>
    <w:rsid w:val="00D24B7B"/>
    <w:rsid w:val="00D2728E"/>
    <w:rsid w:val="00D3126C"/>
    <w:rsid w:val="00D3777A"/>
    <w:rsid w:val="00D401FE"/>
    <w:rsid w:val="00D405AC"/>
    <w:rsid w:val="00D423E3"/>
    <w:rsid w:val="00D4436B"/>
    <w:rsid w:val="00D50884"/>
    <w:rsid w:val="00D50F2B"/>
    <w:rsid w:val="00D51B21"/>
    <w:rsid w:val="00D528A7"/>
    <w:rsid w:val="00D54B67"/>
    <w:rsid w:val="00D55327"/>
    <w:rsid w:val="00D56E75"/>
    <w:rsid w:val="00D611E2"/>
    <w:rsid w:val="00D6241F"/>
    <w:rsid w:val="00D640F2"/>
    <w:rsid w:val="00D64DDB"/>
    <w:rsid w:val="00D67693"/>
    <w:rsid w:val="00D709DE"/>
    <w:rsid w:val="00D77FBC"/>
    <w:rsid w:val="00D8253D"/>
    <w:rsid w:val="00D827D7"/>
    <w:rsid w:val="00D844D2"/>
    <w:rsid w:val="00D84BA7"/>
    <w:rsid w:val="00D8560A"/>
    <w:rsid w:val="00D875E2"/>
    <w:rsid w:val="00D900BC"/>
    <w:rsid w:val="00D90890"/>
    <w:rsid w:val="00D90986"/>
    <w:rsid w:val="00D909D4"/>
    <w:rsid w:val="00D90F2F"/>
    <w:rsid w:val="00D91846"/>
    <w:rsid w:val="00D92A97"/>
    <w:rsid w:val="00D92FB2"/>
    <w:rsid w:val="00D93B90"/>
    <w:rsid w:val="00D946C5"/>
    <w:rsid w:val="00D95708"/>
    <w:rsid w:val="00D9714C"/>
    <w:rsid w:val="00D97523"/>
    <w:rsid w:val="00D97589"/>
    <w:rsid w:val="00DA5B96"/>
    <w:rsid w:val="00DA758B"/>
    <w:rsid w:val="00DB0024"/>
    <w:rsid w:val="00DB2676"/>
    <w:rsid w:val="00DB2C20"/>
    <w:rsid w:val="00DB3CC9"/>
    <w:rsid w:val="00DB4AAE"/>
    <w:rsid w:val="00DB5D57"/>
    <w:rsid w:val="00DB645B"/>
    <w:rsid w:val="00DB7E93"/>
    <w:rsid w:val="00DC0A52"/>
    <w:rsid w:val="00DC126A"/>
    <w:rsid w:val="00DC3E03"/>
    <w:rsid w:val="00DC63CB"/>
    <w:rsid w:val="00DC6987"/>
    <w:rsid w:val="00DC6F77"/>
    <w:rsid w:val="00DC7E1D"/>
    <w:rsid w:val="00DD02E1"/>
    <w:rsid w:val="00DD2FAD"/>
    <w:rsid w:val="00DD4BB9"/>
    <w:rsid w:val="00DD5726"/>
    <w:rsid w:val="00DD5943"/>
    <w:rsid w:val="00DD6C5E"/>
    <w:rsid w:val="00DE1CC0"/>
    <w:rsid w:val="00DE267E"/>
    <w:rsid w:val="00DE37E1"/>
    <w:rsid w:val="00DE4283"/>
    <w:rsid w:val="00DE5E0C"/>
    <w:rsid w:val="00DE6F5A"/>
    <w:rsid w:val="00DE7CDC"/>
    <w:rsid w:val="00DF43E8"/>
    <w:rsid w:val="00DF6DFC"/>
    <w:rsid w:val="00DF7A55"/>
    <w:rsid w:val="00E011FD"/>
    <w:rsid w:val="00E0241A"/>
    <w:rsid w:val="00E025B7"/>
    <w:rsid w:val="00E06882"/>
    <w:rsid w:val="00E10171"/>
    <w:rsid w:val="00E1117E"/>
    <w:rsid w:val="00E1243D"/>
    <w:rsid w:val="00E124A4"/>
    <w:rsid w:val="00E13055"/>
    <w:rsid w:val="00E1315F"/>
    <w:rsid w:val="00E13A04"/>
    <w:rsid w:val="00E1604A"/>
    <w:rsid w:val="00E165F1"/>
    <w:rsid w:val="00E2100D"/>
    <w:rsid w:val="00E22D9B"/>
    <w:rsid w:val="00E24C72"/>
    <w:rsid w:val="00E346F3"/>
    <w:rsid w:val="00E361EF"/>
    <w:rsid w:val="00E415E8"/>
    <w:rsid w:val="00E41994"/>
    <w:rsid w:val="00E43611"/>
    <w:rsid w:val="00E43C10"/>
    <w:rsid w:val="00E44A1E"/>
    <w:rsid w:val="00E451FD"/>
    <w:rsid w:val="00E45F2F"/>
    <w:rsid w:val="00E4628A"/>
    <w:rsid w:val="00E47C40"/>
    <w:rsid w:val="00E50CCA"/>
    <w:rsid w:val="00E50DE5"/>
    <w:rsid w:val="00E510E4"/>
    <w:rsid w:val="00E516E4"/>
    <w:rsid w:val="00E521CD"/>
    <w:rsid w:val="00E5378A"/>
    <w:rsid w:val="00E54552"/>
    <w:rsid w:val="00E5566A"/>
    <w:rsid w:val="00E5596E"/>
    <w:rsid w:val="00E567CC"/>
    <w:rsid w:val="00E56BDE"/>
    <w:rsid w:val="00E576D8"/>
    <w:rsid w:val="00E579E9"/>
    <w:rsid w:val="00E57B8B"/>
    <w:rsid w:val="00E605A4"/>
    <w:rsid w:val="00E61C85"/>
    <w:rsid w:val="00E61D09"/>
    <w:rsid w:val="00E61FB9"/>
    <w:rsid w:val="00E62A1A"/>
    <w:rsid w:val="00E64DA2"/>
    <w:rsid w:val="00E65A18"/>
    <w:rsid w:val="00E65D19"/>
    <w:rsid w:val="00E70DE4"/>
    <w:rsid w:val="00E71552"/>
    <w:rsid w:val="00E72522"/>
    <w:rsid w:val="00E72598"/>
    <w:rsid w:val="00E76108"/>
    <w:rsid w:val="00E76803"/>
    <w:rsid w:val="00E76E82"/>
    <w:rsid w:val="00E77887"/>
    <w:rsid w:val="00E8068A"/>
    <w:rsid w:val="00E80822"/>
    <w:rsid w:val="00E814EB"/>
    <w:rsid w:val="00E82098"/>
    <w:rsid w:val="00E8324C"/>
    <w:rsid w:val="00E84F8E"/>
    <w:rsid w:val="00E97586"/>
    <w:rsid w:val="00E9774D"/>
    <w:rsid w:val="00E97DC4"/>
    <w:rsid w:val="00EA050A"/>
    <w:rsid w:val="00EA2015"/>
    <w:rsid w:val="00EA749F"/>
    <w:rsid w:val="00EA7C40"/>
    <w:rsid w:val="00EB138E"/>
    <w:rsid w:val="00EB175D"/>
    <w:rsid w:val="00EB2F57"/>
    <w:rsid w:val="00EB569A"/>
    <w:rsid w:val="00EB6CDD"/>
    <w:rsid w:val="00EB7761"/>
    <w:rsid w:val="00EB7C92"/>
    <w:rsid w:val="00EB7CF3"/>
    <w:rsid w:val="00EC1637"/>
    <w:rsid w:val="00EC1DF7"/>
    <w:rsid w:val="00EC1FC4"/>
    <w:rsid w:val="00EC2869"/>
    <w:rsid w:val="00EC6627"/>
    <w:rsid w:val="00EC7F9C"/>
    <w:rsid w:val="00ED1A4B"/>
    <w:rsid w:val="00ED228F"/>
    <w:rsid w:val="00ED4B81"/>
    <w:rsid w:val="00ED61BF"/>
    <w:rsid w:val="00EE0D69"/>
    <w:rsid w:val="00EE526C"/>
    <w:rsid w:val="00EF0056"/>
    <w:rsid w:val="00EF17F9"/>
    <w:rsid w:val="00EF232F"/>
    <w:rsid w:val="00EF28EE"/>
    <w:rsid w:val="00EF39B3"/>
    <w:rsid w:val="00EF6C98"/>
    <w:rsid w:val="00F00BC2"/>
    <w:rsid w:val="00F00C44"/>
    <w:rsid w:val="00F01103"/>
    <w:rsid w:val="00F03143"/>
    <w:rsid w:val="00F0369B"/>
    <w:rsid w:val="00F075E5"/>
    <w:rsid w:val="00F100F7"/>
    <w:rsid w:val="00F1382E"/>
    <w:rsid w:val="00F21262"/>
    <w:rsid w:val="00F224A9"/>
    <w:rsid w:val="00F2336E"/>
    <w:rsid w:val="00F23DC5"/>
    <w:rsid w:val="00F2428A"/>
    <w:rsid w:val="00F24BFB"/>
    <w:rsid w:val="00F262CD"/>
    <w:rsid w:val="00F264E5"/>
    <w:rsid w:val="00F30B2A"/>
    <w:rsid w:val="00F35795"/>
    <w:rsid w:val="00F3607A"/>
    <w:rsid w:val="00F3747D"/>
    <w:rsid w:val="00F404F9"/>
    <w:rsid w:val="00F41799"/>
    <w:rsid w:val="00F424CD"/>
    <w:rsid w:val="00F42751"/>
    <w:rsid w:val="00F508EB"/>
    <w:rsid w:val="00F51B9B"/>
    <w:rsid w:val="00F51EEF"/>
    <w:rsid w:val="00F526DF"/>
    <w:rsid w:val="00F5362E"/>
    <w:rsid w:val="00F539BE"/>
    <w:rsid w:val="00F543B0"/>
    <w:rsid w:val="00F55C7A"/>
    <w:rsid w:val="00F601ED"/>
    <w:rsid w:val="00F603E6"/>
    <w:rsid w:val="00F6158F"/>
    <w:rsid w:val="00F63DBF"/>
    <w:rsid w:val="00F6413F"/>
    <w:rsid w:val="00F650AA"/>
    <w:rsid w:val="00F651C0"/>
    <w:rsid w:val="00F6638A"/>
    <w:rsid w:val="00F671C2"/>
    <w:rsid w:val="00F678D3"/>
    <w:rsid w:val="00F71E57"/>
    <w:rsid w:val="00F71EF6"/>
    <w:rsid w:val="00F722BC"/>
    <w:rsid w:val="00F73383"/>
    <w:rsid w:val="00F74103"/>
    <w:rsid w:val="00F746E6"/>
    <w:rsid w:val="00F76405"/>
    <w:rsid w:val="00F7681D"/>
    <w:rsid w:val="00F77DA2"/>
    <w:rsid w:val="00F80501"/>
    <w:rsid w:val="00F80C23"/>
    <w:rsid w:val="00F81539"/>
    <w:rsid w:val="00F82473"/>
    <w:rsid w:val="00F82D51"/>
    <w:rsid w:val="00F835F4"/>
    <w:rsid w:val="00F83C08"/>
    <w:rsid w:val="00F84B6C"/>
    <w:rsid w:val="00F868AB"/>
    <w:rsid w:val="00F87C7D"/>
    <w:rsid w:val="00F91092"/>
    <w:rsid w:val="00F920D0"/>
    <w:rsid w:val="00F93CED"/>
    <w:rsid w:val="00F97274"/>
    <w:rsid w:val="00FA0D2F"/>
    <w:rsid w:val="00FA15DB"/>
    <w:rsid w:val="00FA216A"/>
    <w:rsid w:val="00FA4F02"/>
    <w:rsid w:val="00FA66DA"/>
    <w:rsid w:val="00FA74E8"/>
    <w:rsid w:val="00FB075F"/>
    <w:rsid w:val="00FB4415"/>
    <w:rsid w:val="00FB4444"/>
    <w:rsid w:val="00FB51CD"/>
    <w:rsid w:val="00FB53B7"/>
    <w:rsid w:val="00FB6A14"/>
    <w:rsid w:val="00FB77FF"/>
    <w:rsid w:val="00FC089E"/>
    <w:rsid w:val="00FC0C47"/>
    <w:rsid w:val="00FC2134"/>
    <w:rsid w:val="00FC658B"/>
    <w:rsid w:val="00FC6CC6"/>
    <w:rsid w:val="00FD10E9"/>
    <w:rsid w:val="00FD1C86"/>
    <w:rsid w:val="00FD3052"/>
    <w:rsid w:val="00FD3F94"/>
    <w:rsid w:val="00FD567A"/>
    <w:rsid w:val="00FE06E3"/>
    <w:rsid w:val="00FE0C91"/>
    <w:rsid w:val="00FE22E7"/>
    <w:rsid w:val="00FE343B"/>
    <w:rsid w:val="00FE36AD"/>
    <w:rsid w:val="00FE50FC"/>
    <w:rsid w:val="00FE557E"/>
    <w:rsid w:val="00FE61D2"/>
    <w:rsid w:val="00FE768A"/>
    <w:rsid w:val="00FE7991"/>
    <w:rsid w:val="00FF0167"/>
    <w:rsid w:val="00FF02D5"/>
    <w:rsid w:val="00FF03DB"/>
    <w:rsid w:val="00FF24F1"/>
    <w:rsid w:val="00FF459A"/>
    <w:rsid w:val="00FF4B3C"/>
    <w:rsid w:val="00FF4BA7"/>
    <w:rsid w:val="00FF6358"/>
    <w:rsid w:val="00FF6C0C"/>
    <w:rsid w:val="00FF761B"/>
    <w:rsid w:val="00FF7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45234A33"/>
  <w15:docId w15:val="{FB48AED5-36DB-4373-85DE-E8C91B09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97523"/>
  </w:style>
  <w:style w:type="paragraph" w:styleId="1">
    <w:name w:val="heading 1"/>
    <w:basedOn w:val="a4"/>
    <w:next w:val="a4"/>
    <w:link w:val="14"/>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18"/>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5">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6">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6"/>
    <w:uiPriority w:val="99"/>
    <w:rsid w:val="003A2F0D"/>
  </w:style>
  <w:style w:type="character" w:styleId="ab">
    <w:name w:val="page number"/>
    <w:basedOn w:val="16"/>
    <w:rsid w:val="003A2F0D"/>
  </w:style>
  <w:style w:type="character" w:customStyle="1" w:styleId="17">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6"/>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8">
    <w:name w:val="Ариал Знак1"/>
    <w:rsid w:val="003A2F0D"/>
    <w:rPr>
      <w:rFonts w:ascii="Arial" w:eastAsia="Times New Roman" w:hAnsi="Arial" w:cs="Arial"/>
      <w:sz w:val="24"/>
      <w:szCs w:val="24"/>
    </w:rPr>
  </w:style>
  <w:style w:type="character" w:customStyle="1" w:styleId="19">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a">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b">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c">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6"/>
    <w:rsid w:val="003A2F0D"/>
  </w:style>
  <w:style w:type="character" w:customStyle="1" w:styleId="fontstyle27">
    <w:name w:val="fontstyle27"/>
    <w:basedOn w:val="16"/>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d">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6"/>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e">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0">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1">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2">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4"/>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4">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5">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6">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6"/>
    <w:next w:val="1f6"/>
    <w:link w:val="1f7"/>
    <w:rsid w:val="003A2F0D"/>
    <w:rPr>
      <w:b/>
      <w:bCs/>
    </w:rPr>
  </w:style>
  <w:style w:type="character" w:customStyle="1" w:styleId="1f7">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8"/>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8">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9">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19"/>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a"/>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a">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2"/>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b">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c">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d">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e">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28"/>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0">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3"/>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1"/>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1">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2">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3"/>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3">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4"/>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4">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5">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6">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6"/>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7">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7"/>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29"/>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7"/>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1"/>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8">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4"/>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7"/>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6"/>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4"/>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2"/>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9">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4"/>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5"/>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a">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 w:type="numbering" w:customStyle="1" w:styleId="13">
    <w:name w:val="Текущий список1"/>
    <w:rsid w:val="00253EF1"/>
    <w:pPr>
      <w:numPr>
        <w:numId w:val="42"/>
      </w:numPr>
    </w:pPr>
  </w:style>
  <w:style w:type="numbering" w:customStyle="1" w:styleId="112">
    <w:name w:val="Текущий список11"/>
    <w:rsid w:val="00260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24640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78989693">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665582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08961238">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27639945">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23841338">
      <w:bodyDiv w:val="1"/>
      <w:marLeft w:val="0"/>
      <w:marRight w:val="0"/>
      <w:marTop w:val="0"/>
      <w:marBottom w:val="0"/>
      <w:divBdr>
        <w:top w:val="none" w:sz="0" w:space="0" w:color="auto"/>
        <w:left w:val="none" w:sz="0" w:space="0" w:color="auto"/>
        <w:bottom w:val="none" w:sz="0" w:space="0" w:color="auto"/>
        <w:right w:val="none" w:sz="0" w:space="0" w:color="auto"/>
      </w:divBdr>
    </w:div>
    <w:div w:id="429206972">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74751540">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782312423">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5534310">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6999277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0309402">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66885488">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289701566">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18533763">
      <w:bodyDiv w:val="1"/>
      <w:marLeft w:val="0"/>
      <w:marRight w:val="0"/>
      <w:marTop w:val="0"/>
      <w:marBottom w:val="0"/>
      <w:divBdr>
        <w:top w:val="none" w:sz="0" w:space="0" w:color="auto"/>
        <w:left w:val="none" w:sz="0" w:space="0" w:color="auto"/>
        <w:bottom w:val="none" w:sz="0" w:space="0" w:color="auto"/>
        <w:right w:val="none" w:sz="0" w:space="0" w:color="auto"/>
      </w:divBdr>
    </w:div>
    <w:div w:id="1325861343">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44135772">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073964387">
      <w:bodyDiv w:val="1"/>
      <w:marLeft w:val="0"/>
      <w:marRight w:val="0"/>
      <w:marTop w:val="0"/>
      <w:marBottom w:val="0"/>
      <w:divBdr>
        <w:top w:val="none" w:sz="0" w:space="0" w:color="auto"/>
        <w:left w:val="none" w:sz="0" w:space="0" w:color="auto"/>
        <w:bottom w:val="none" w:sz="0" w:space="0" w:color="auto"/>
        <w:right w:val="none" w:sz="0" w:space="0" w:color="auto"/>
      </w:divBdr>
    </w:div>
    <w:div w:id="2101490406">
      <w:bodyDiv w:val="1"/>
      <w:marLeft w:val="0"/>
      <w:marRight w:val="0"/>
      <w:marTop w:val="0"/>
      <w:marBottom w:val="0"/>
      <w:divBdr>
        <w:top w:val="none" w:sz="0" w:space="0" w:color="auto"/>
        <w:left w:val="none" w:sz="0" w:space="0" w:color="auto"/>
        <w:bottom w:val="none" w:sz="0" w:space="0" w:color="auto"/>
        <w:right w:val="none" w:sz="0" w:space="0" w:color="auto"/>
      </w:divBdr>
    </w:div>
    <w:div w:id="2110807683">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17942952">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zakupki.gov.ru" TargetMode="Externa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D63E38E4BC176B2CDs2wDF" TargetMode="Externa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450CFA5A6A6F7D1F3501306841E58B07A0E258366E69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2B99E-FAB8-4820-883D-BC27F48EA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45</Pages>
  <Words>17262</Words>
  <Characters>98394</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341</cp:revision>
  <cp:lastPrinted>2016-07-25T13:52:00Z</cp:lastPrinted>
  <dcterms:created xsi:type="dcterms:W3CDTF">2018-07-12T12:15:00Z</dcterms:created>
  <dcterms:modified xsi:type="dcterms:W3CDTF">2018-09-13T08:06:00Z</dcterms:modified>
</cp:coreProperties>
</file>