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CF57E6" w:rsidRDefault="00070184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1 </w:t>
      </w:r>
    </w:p>
    <w:p w:rsidR="005C05EA" w:rsidRPr="00CF57E6" w:rsidRDefault="00070184" w:rsidP="00D9539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заседания Комиссии по </w:t>
      </w:r>
      <w:r w:rsidR="0017116C"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закупке</w:t>
      </w:r>
      <w:r w:rsidR="00DC5AB0"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B73A75"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на право заключения </w:t>
      </w:r>
      <w:r w:rsidR="00521EC2"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договоров поставки автомобильного топлива</w:t>
      </w:r>
      <w:bookmarkStart w:id="0" w:name="_Hlk511747421"/>
    </w:p>
    <w:bookmarkEnd w:id="0"/>
    <w:p w:rsidR="006F4E93" w:rsidRPr="00CF57E6" w:rsidRDefault="006F4E93" w:rsidP="00D9539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  <w:highlight w:val="yellow"/>
        </w:rPr>
      </w:pPr>
    </w:p>
    <w:p w:rsidR="00B55DF1" w:rsidRPr="00CF57E6" w:rsidRDefault="00373617" w:rsidP="00D9539E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Мурманск   </w:t>
      </w:r>
      <w:r w:rsidR="00D41D3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B55DF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4B4F8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B55DF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B55DF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</w:t>
      </w:r>
      <w:r w:rsidR="0068134E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</w:t>
      </w:r>
      <w:r w:rsidR="0068134E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521EC2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10</w:t>
      </w:r>
      <w:r w:rsidR="0001361F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A2A7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61664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="0001361F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1A2A7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8</w:t>
      </w:r>
    </w:p>
    <w:p w:rsidR="0068529C" w:rsidRPr="00CF57E6" w:rsidRDefault="0068529C" w:rsidP="00D9539E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bookmarkStart w:id="1" w:name="_Toc394314145"/>
      <w:bookmarkStart w:id="2" w:name="_Toc410044308"/>
      <w:bookmarkStart w:id="3" w:name="_Toc419446499"/>
      <w:bookmarkStart w:id="4" w:name="_Toc425933960"/>
      <w:bookmarkStart w:id="5" w:name="_Toc366762350"/>
      <w:bookmarkStart w:id="6" w:name="_Toc368061864"/>
      <w:bookmarkStart w:id="7" w:name="_Toc368062028"/>
      <w:bookmarkStart w:id="8" w:name="_Toc370824124"/>
    </w:p>
    <w:bookmarkEnd w:id="1"/>
    <w:bookmarkEnd w:id="2"/>
    <w:bookmarkEnd w:id="3"/>
    <w:bookmarkEnd w:id="4"/>
    <w:bookmarkEnd w:id="5"/>
    <w:bookmarkEnd w:id="6"/>
    <w:bookmarkEnd w:id="7"/>
    <w:bookmarkEnd w:id="8"/>
    <w:p w:rsidR="00CE7113" w:rsidRPr="00CF57E6" w:rsidRDefault="00CE7113" w:rsidP="00D9539E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CF57E6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1. Предмет запроса предложений:</w:t>
      </w:r>
    </w:p>
    <w:p w:rsidR="00521EC2" w:rsidRPr="00CF57E6" w:rsidRDefault="006F4E93" w:rsidP="00D9539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  <w:bookmarkStart w:id="9" w:name="_Toc479941658"/>
      <w:bookmarkStart w:id="10" w:name="_Toc479941709"/>
      <w:bookmarkStart w:id="11" w:name="_Toc480200625"/>
      <w:bookmarkStart w:id="12" w:name="_Hlk511818642"/>
      <w:r w:rsidRPr="00CF57E6">
        <w:rPr>
          <w:rFonts w:ascii="Times New Roman" w:hAnsi="Times New Roman" w:cs="Times New Roman"/>
          <w:b/>
          <w:bCs/>
          <w:sz w:val="23"/>
          <w:szCs w:val="23"/>
        </w:rPr>
        <w:t xml:space="preserve">1.1. </w:t>
      </w:r>
      <w:r w:rsidR="00521EC2" w:rsidRPr="00CF57E6">
        <w:rPr>
          <w:rFonts w:ascii="Times New Roman" w:hAnsi="Times New Roman" w:cs="Times New Roman"/>
          <w:b/>
          <w:bCs/>
          <w:sz w:val="23"/>
          <w:szCs w:val="23"/>
        </w:rPr>
        <w:t>Лот № 1</w:t>
      </w:r>
    </w:p>
    <w:p w:rsidR="00521EC2" w:rsidRPr="00CF57E6" w:rsidRDefault="00521EC2" w:rsidP="00521EC2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hAnsi="Times New Roman" w:cs="Times New Roman"/>
          <w:b/>
          <w:bCs/>
          <w:sz w:val="23"/>
          <w:szCs w:val="23"/>
        </w:rPr>
        <w:t xml:space="preserve">1.1.1. </w:t>
      </w:r>
      <w:r w:rsidR="006F4E93" w:rsidRPr="00CF57E6">
        <w:rPr>
          <w:rFonts w:ascii="Times New Roman" w:hAnsi="Times New Roman" w:cs="Times New Roman"/>
          <w:b/>
          <w:bCs/>
          <w:sz w:val="23"/>
          <w:szCs w:val="23"/>
        </w:rPr>
        <w:t>Предмет договора</w:t>
      </w:r>
      <w:r w:rsidR="006F4E93" w:rsidRPr="00CF57E6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End w:id="9"/>
      <w:bookmarkEnd w:id="10"/>
      <w:bookmarkEnd w:id="11"/>
      <w:bookmarkEnd w:id="12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автомобильного топлива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 бензина АИ-95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</w:t>
      </w:r>
      <w:r w:rsidR="00CD376E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Товар). </w:t>
      </w:r>
    </w:p>
    <w:p w:rsidR="00521EC2" w:rsidRPr="00CF57E6" w:rsidRDefault="00521EC2" w:rsidP="00521EC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1.1.2. Общее количество поставляемого Товара: </w:t>
      </w:r>
      <w:r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8 060 литров.</w:t>
      </w:r>
    </w:p>
    <w:p w:rsidR="00521EC2" w:rsidRPr="00CF57E6" w:rsidRDefault="00521EC2" w:rsidP="00521EC2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1.1.3. Н</w:t>
      </w: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ачальная (максимальная) цена Лота: </w:t>
      </w:r>
      <w:r w:rsidRPr="00CF57E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435 240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(Четыреста тридцать пять тысяч двести сорок) рублей 00 копеек, в </w:t>
      </w:r>
      <w:proofErr w:type="spellStart"/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т.ч</w:t>
      </w:r>
      <w:proofErr w:type="spellEnd"/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НДС. </w:t>
      </w:r>
    </w:p>
    <w:p w:rsidR="00521EC2" w:rsidRPr="00CF57E6" w:rsidRDefault="00521EC2" w:rsidP="00521E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Указанная цена включает в себя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себестоимость Товара, бесплатные топливные карты и бесплатное обслуживание топливных карт.</w:t>
      </w:r>
    </w:p>
    <w:p w:rsidR="00521EC2" w:rsidRPr="00CF57E6" w:rsidRDefault="00521EC2" w:rsidP="00521EC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1.1.4. Срок поставки Товара:</w:t>
      </w:r>
      <w:r w:rsidRPr="00CF57E6">
        <w:rPr>
          <w:rFonts w:ascii="Times New Roman" w:eastAsia="Times New Roman" w:hAnsi="Times New Roman" w:cs="Times New Roman"/>
          <w:spacing w:val="14"/>
          <w:sz w:val="23"/>
          <w:szCs w:val="23"/>
          <w:lang w:eastAsia="ru-RU"/>
        </w:rPr>
        <w:t xml:space="preserve"> </w:t>
      </w:r>
      <w:r w:rsidRPr="00CF57E6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с 01.10.2018г. – по 30.09.2019г. включительно. </w:t>
      </w:r>
    </w:p>
    <w:p w:rsidR="00521EC2" w:rsidRPr="00CF57E6" w:rsidRDefault="00521EC2" w:rsidP="00521EC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1.1.5. Место поставки Товара: </w:t>
      </w:r>
      <w:proofErr w:type="gramStart"/>
      <w:r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АЗС</w:t>
      </w:r>
      <w:proofErr w:type="gramEnd"/>
      <w:r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ЗАТО г. Североморска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21EC2" w:rsidRPr="00CF57E6" w:rsidRDefault="00521EC2" w:rsidP="00521E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1.1.6. </w:t>
      </w:r>
      <w:r w:rsidRPr="00CF57E6">
        <w:rPr>
          <w:rFonts w:ascii="Times New Roman" w:hAnsi="Times New Roman" w:cs="Times New Roman"/>
          <w:b/>
          <w:sz w:val="23"/>
          <w:szCs w:val="23"/>
        </w:rPr>
        <w:t>Иные условия:</w:t>
      </w:r>
      <w:r w:rsidRPr="00CF57E6">
        <w:rPr>
          <w:rFonts w:ascii="Times New Roman" w:hAnsi="Times New Roman" w:cs="Times New Roman"/>
          <w:sz w:val="23"/>
          <w:szCs w:val="23"/>
        </w:rPr>
        <w:t xml:space="preserve"> </w:t>
      </w:r>
      <w:r w:rsidRPr="00CF57E6">
        <w:rPr>
          <w:rFonts w:ascii="Times New Roman" w:hAnsi="Times New Roman" w:cs="Times New Roman"/>
          <w:sz w:val="23"/>
          <w:szCs w:val="23"/>
        </w:rPr>
        <w:tab/>
      </w:r>
    </w:p>
    <w:p w:rsidR="00521EC2" w:rsidRPr="00CF57E6" w:rsidRDefault="00521EC2" w:rsidP="00521E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CF57E6">
        <w:rPr>
          <w:rFonts w:ascii="Times New Roman" w:hAnsi="Times New Roman" w:cs="Times New Roman"/>
          <w:sz w:val="23"/>
          <w:szCs w:val="23"/>
        </w:rPr>
        <w:t>- Топливные карты выдаются на бесплатной основе в количестве – не более 5 шт. на все время действия Договора поставки;</w:t>
      </w:r>
    </w:p>
    <w:p w:rsidR="00521EC2" w:rsidRPr="00CF57E6" w:rsidRDefault="00521EC2" w:rsidP="00521E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CF57E6">
        <w:rPr>
          <w:rFonts w:ascii="Times New Roman" w:hAnsi="Times New Roman" w:cs="Times New Roman"/>
          <w:sz w:val="23"/>
          <w:szCs w:val="23"/>
        </w:rPr>
        <w:t>-  Обслуживание всех выбранных топливных карт – бесплатно.</w:t>
      </w:r>
    </w:p>
    <w:p w:rsidR="00521EC2" w:rsidRPr="00CF57E6" w:rsidRDefault="00521EC2" w:rsidP="00521E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CF57E6">
        <w:rPr>
          <w:rFonts w:ascii="Times New Roman" w:hAnsi="Times New Roman" w:cs="Times New Roman"/>
          <w:sz w:val="23"/>
          <w:szCs w:val="23"/>
        </w:rPr>
        <w:t>- 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закупки).</w:t>
      </w:r>
    </w:p>
    <w:p w:rsidR="00521EC2" w:rsidRPr="00CF57E6" w:rsidRDefault="00521EC2" w:rsidP="00521EC2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</w:pPr>
    </w:p>
    <w:p w:rsidR="00521EC2" w:rsidRPr="00CF57E6" w:rsidRDefault="00521EC2" w:rsidP="0052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1.2. Лот № 2</w:t>
      </w:r>
    </w:p>
    <w:p w:rsidR="00521EC2" w:rsidRPr="00CF57E6" w:rsidRDefault="00521EC2" w:rsidP="0052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1.2.1. Предмет договора: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поставка автомобильного топлива – дизельного топлива (далее</w:t>
      </w:r>
      <w:r w:rsidR="007659F8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Товар). </w:t>
      </w:r>
    </w:p>
    <w:p w:rsidR="00521EC2" w:rsidRPr="00CF57E6" w:rsidRDefault="00521EC2" w:rsidP="00521EC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1.2.2. Общее количество поставляемого Товара: </w:t>
      </w:r>
      <w:r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114 500 литров.</w:t>
      </w:r>
    </w:p>
    <w:p w:rsidR="00521EC2" w:rsidRPr="00CF57E6" w:rsidRDefault="00521EC2" w:rsidP="00521EC2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1.2.3. Н</w:t>
      </w: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ачальная (максимальная) цена Лота: </w:t>
      </w:r>
      <w:r w:rsidRPr="00CF57E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6 331 850 (Шесть миллионов триста тридцать одна тысяча восемьсот пятьдесят) рублей 00 копеек, в </w:t>
      </w:r>
      <w:proofErr w:type="spellStart"/>
      <w:r w:rsidRPr="00CF57E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т.ч</w:t>
      </w:r>
      <w:proofErr w:type="spellEnd"/>
      <w:r w:rsidRPr="00CF57E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. НДС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</w:t>
      </w:r>
    </w:p>
    <w:p w:rsidR="00521EC2" w:rsidRPr="00CF57E6" w:rsidRDefault="00521EC2" w:rsidP="00521EC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Указанная цена включает в себя себестоимость Товара, бесплатные топливные карты и бесплатное обслуживание топливных карт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21EC2" w:rsidRPr="00CF57E6" w:rsidRDefault="00521EC2" w:rsidP="00521EC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1.2.4. Срок поставки Товара:</w:t>
      </w:r>
      <w:r w:rsidRPr="00CF57E6">
        <w:rPr>
          <w:rFonts w:ascii="Times New Roman" w:eastAsia="Times New Roman" w:hAnsi="Times New Roman" w:cs="Times New Roman"/>
          <w:spacing w:val="14"/>
          <w:sz w:val="23"/>
          <w:szCs w:val="23"/>
          <w:lang w:eastAsia="ru-RU"/>
        </w:rPr>
        <w:t xml:space="preserve"> </w:t>
      </w:r>
      <w:r w:rsidRPr="00CF57E6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с 01.10.2018г. – по 30.09.2019г. включительно. </w:t>
      </w:r>
    </w:p>
    <w:p w:rsidR="00521EC2" w:rsidRPr="00CF57E6" w:rsidRDefault="00521EC2" w:rsidP="00521EC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1.2.5. Место поставки Товара: </w:t>
      </w:r>
      <w:proofErr w:type="gramStart"/>
      <w:r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АЗС</w:t>
      </w:r>
      <w:proofErr w:type="gramEnd"/>
      <w:r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ЗАТО г. Североморска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21EC2" w:rsidRPr="00CF57E6" w:rsidRDefault="00521EC2" w:rsidP="00521E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1.2.6. </w:t>
      </w:r>
      <w:r w:rsidRPr="00CF57E6">
        <w:rPr>
          <w:rFonts w:ascii="Times New Roman" w:hAnsi="Times New Roman" w:cs="Times New Roman"/>
          <w:b/>
          <w:sz w:val="23"/>
          <w:szCs w:val="23"/>
        </w:rPr>
        <w:t>Иные условия:</w:t>
      </w:r>
      <w:r w:rsidRPr="00CF57E6">
        <w:rPr>
          <w:rFonts w:ascii="Times New Roman" w:hAnsi="Times New Roman" w:cs="Times New Roman"/>
          <w:sz w:val="23"/>
          <w:szCs w:val="23"/>
        </w:rPr>
        <w:t xml:space="preserve"> </w:t>
      </w:r>
      <w:r w:rsidRPr="00CF57E6">
        <w:rPr>
          <w:rFonts w:ascii="Times New Roman" w:hAnsi="Times New Roman" w:cs="Times New Roman"/>
          <w:sz w:val="23"/>
          <w:szCs w:val="23"/>
        </w:rPr>
        <w:tab/>
      </w:r>
    </w:p>
    <w:p w:rsidR="00521EC2" w:rsidRPr="00CF57E6" w:rsidRDefault="00521EC2" w:rsidP="00521EC2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F57E6">
        <w:rPr>
          <w:rFonts w:ascii="Times New Roman" w:hAnsi="Times New Roman" w:cs="Times New Roman"/>
          <w:sz w:val="23"/>
          <w:szCs w:val="23"/>
        </w:rPr>
        <w:t>- Топливные карты выдаются на бесплатной основе в количестве – не более 25 шт. на все время действия Договора поставки;</w:t>
      </w:r>
    </w:p>
    <w:p w:rsidR="00521EC2" w:rsidRPr="00CF57E6" w:rsidRDefault="00521EC2" w:rsidP="00521EC2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F57E6">
        <w:rPr>
          <w:rFonts w:ascii="Times New Roman" w:hAnsi="Times New Roman" w:cs="Times New Roman"/>
          <w:sz w:val="23"/>
          <w:szCs w:val="23"/>
        </w:rPr>
        <w:t>- Обслуживание всех выбранных топливных карт – бесплатно.</w:t>
      </w:r>
    </w:p>
    <w:p w:rsidR="00521EC2" w:rsidRPr="00CF57E6" w:rsidRDefault="00521EC2" w:rsidP="00521EC2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</w:pPr>
      <w:r w:rsidRPr="00CF57E6">
        <w:rPr>
          <w:rFonts w:ascii="Times New Roman" w:hAnsi="Times New Roman" w:cs="Times New Roman"/>
          <w:sz w:val="23"/>
          <w:szCs w:val="23"/>
        </w:rPr>
        <w:t>- 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закупки).</w:t>
      </w:r>
    </w:p>
    <w:p w:rsidR="00521EC2" w:rsidRPr="00CF57E6" w:rsidRDefault="00521EC2" w:rsidP="00521EC2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</w:pPr>
    </w:p>
    <w:p w:rsidR="00521EC2" w:rsidRPr="00CF57E6" w:rsidRDefault="00521EC2" w:rsidP="0052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1.3. Лот № 3</w:t>
      </w:r>
    </w:p>
    <w:p w:rsidR="00521EC2" w:rsidRPr="00CF57E6" w:rsidRDefault="00521EC2" w:rsidP="00521E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1.3.1. Предмет договора: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поставка автомобильного топлива – бензина АИ-92 (далее</w:t>
      </w:r>
      <w:r w:rsidR="007659F8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Товар). </w:t>
      </w:r>
    </w:p>
    <w:p w:rsidR="00521EC2" w:rsidRPr="00CF57E6" w:rsidRDefault="00521EC2" w:rsidP="00521EC2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1.3.2. Общее количество поставляемого Товара: </w:t>
      </w:r>
      <w:r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50 500 литров.</w:t>
      </w:r>
    </w:p>
    <w:p w:rsidR="00521EC2" w:rsidRPr="00CF57E6" w:rsidRDefault="00521EC2" w:rsidP="00521EC2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1.3.3. Н</w:t>
      </w: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ачальная (максимальная) цена Лота: </w:t>
      </w:r>
      <w:r w:rsidRPr="00CF57E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2 575 500 (Два миллиона пятьсот семьдесят пять тысяч пятьсот) рублей 00 копеек, в </w:t>
      </w:r>
      <w:proofErr w:type="spellStart"/>
      <w:r w:rsidRPr="00CF57E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т.ч</w:t>
      </w:r>
      <w:proofErr w:type="spellEnd"/>
      <w:r w:rsidRPr="00CF57E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. НДС. </w:t>
      </w:r>
    </w:p>
    <w:p w:rsidR="00521EC2" w:rsidRPr="00CF57E6" w:rsidRDefault="00521EC2" w:rsidP="00521EC2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Указанная цена включает в себя себестоимость Товара, бесплатные топливные карты и бесплатное обслуживание топливных карт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21EC2" w:rsidRPr="00CF57E6" w:rsidRDefault="00521EC2" w:rsidP="00521EC2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1.3.4. Срок поставки Товара:</w:t>
      </w:r>
      <w:r w:rsidRPr="00CF57E6">
        <w:rPr>
          <w:rFonts w:ascii="Times New Roman" w:eastAsia="Times New Roman" w:hAnsi="Times New Roman" w:cs="Times New Roman"/>
          <w:spacing w:val="14"/>
          <w:sz w:val="23"/>
          <w:szCs w:val="23"/>
          <w:lang w:eastAsia="ru-RU"/>
        </w:rPr>
        <w:t xml:space="preserve"> </w:t>
      </w:r>
      <w:r w:rsidRPr="00CF57E6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с 01.10.2018г. – по 30.09.2019г. включительно. </w:t>
      </w:r>
    </w:p>
    <w:p w:rsidR="00521EC2" w:rsidRPr="00CF57E6" w:rsidRDefault="00521EC2" w:rsidP="00521EC2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1.3.5. Место поставки Товара: </w:t>
      </w:r>
      <w:proofErr w:type="gramStart"/>
      <w:r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АЗС</w:t>
      </w:r>
      <w:proofErr w:type="gramEnd"/>
      <w:r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ЗАТО г. Североморска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521EC2" w:rsidRPr="00CF57E6" w:rsidRDefault="00521EC2" w:rsidP="00521E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1.3.6. </w:t>
      </w:r>
      <w:r w:rsidRPr="00CF57E6">
        <w:rPr>
          <w:rFonts w:ascii="Times New Roman" w:hAnsi="Times New Roman" w:cs="Times New Roman"/>
          <w:b/>
          <w:sz w:val="23"/>
          <w:szCs w:val="23"/>
        </w:rPr>
        <w:t>Иные условия:</w:t>
      </w:r>
      <w:r w:rsidRPr="00CF57E6">
        <w:rPr>
          <w:rFonts w:ascii="Times New Roman" w:hAnsi="Times New Roman" w:cs="Times New Roman"/>
          <w:sz w:val="23"/>
          <w:szCs w:val="23"/>
        </w:rPr>
        <w:t xml:space="preserve"> </w:t>
      </w:r>
      <w:r w:rsidRPr="00CF57E6">
        <w:rPr>
          <w:rFonts w:ascii="Times New Roman" w:hAnsi="Times New Roman" w:cs="Times New Roman"/>
          <w:sz w:val="23"/>
          <w:szCs w:val="23"/>
        </w:rPr>
        <w:tab/>
      </w:r>
    </w:p>
    <w:p w:rsidR="00521EC2" w:rsidRPr="00CF57E6" w:rsidRDefault="00521EC2" w:rsidP="00521EC2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F57E6">
        <w:rPr>
          <w:rFonts w:ascii="Times New Roman" w:hAnsi="Times New Roman" w:cs="Times New Roman"/>
          <w:sz w:val="23"/>
          <w:szCs w:val="23"/>
        </w:rPr>
        <w:t>- Топливные карты выдаются на бесплатной основе в количестве – не более 20 шт. на все время действия Договора поставки;</w:t>
      </w:r>
    </w:p>
    <w:p w:rsidR="00521EC2" w:rsidRPr="00CF57E6" w:rsidRDefault="00521EC2" w:rsidP="00521EC2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CF57E6">
        <w:rPr>
          <w:rFonts w:ascii="Times New Roman" w:hAnsi="Times New Roman" w:cs="Times New Roman"/>
          <w:sz w:val="23"/>
          <w:szCs w:val="23"/>
        </w:rPr>
        <w:t>- Обслуживание всех выбранных топливных карт – бесплатно.</w:t>
      </w:r>
    </w:p>
    <w:p w:rsidR="00521EC2" w:rsidRPr="00CF57E6" w:rsidRDefault="00521EC2" w:rsidP="00521EC2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</w:pPr>
      <w:r w:rsidRPr="00CF57E6">
        <w:rPr>
          <w:rFonts w:ascii="Times New Roman" w:hAnsi="Times New Roman" w:cs="Times New Roman"/>
          <w:sz w:val="23"/>
          <w:szCs w:val="23"/>
        </w:rPr>
        <w:lastRenderedPageBreak/>
        <w:t>- На отпускаемое топливо может быть установлена скидка в размере определенного процента от розничной цены, действующей на ТО на момент отпуска топлива (размер скидки устанавливается в Заявке Участника закупки).</w:t>
      </w:r>
    </w:p>
    <w:p w:rsidR="00521EC2" w:rsidRPr="00CF57E6" w:rsidRDefault="00521EC2" w:rsidP="00521EC2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</w:pPr>
    </w:p>
    <w:p w:rsidR="00521EC2" w:rsidRPr="00CF57E6" w:rsidRDefault="00521EC2" w:rsidP="00521EC2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1.4. Условия оплаты (для всех Лотов):</w:t>
      </w:r>
      <w:r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</w:p>
    <w:p w:rsidR="00521EC2" w:rsidRPr="00CF57E6" w:rsidRDefault="00521EC2" w:rsidP="00521EC2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</w:p>
    <w:p w:rsidR="00CE7113" w:rsidRPr="00CF57E6" w:rsidRDefault="00CE7113" w:rsidP="00D9539E">
      <w:pPr>
        <w:pStyle w:val="1"/>
        <w:spacing w:before="0" w:line="240" w:lineRule="auto"/>
        <w:ind w:firstLine="709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2. В </w:t>
      </w:r>
      <w:proofErr w:type="gramStart"/>
      <w:r w:rsidRPr="00CF57E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заседании</w:t>
      </w:r>
      <w:proofErr w:type="gramEnd"/>
      <w:r w:rsidRPr="00CF57E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приняли участие:</w:t>
      </w:r>
    </w:p>
    <w:p w:rsidR="00183F6F" w:rsidRPr="00CF57E6" w:rsidRDefault="00CE7113" w:rsidP="00D9539E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13" w:name="_Hlk511819643"/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</w:t>
      </w:r>
      <w:r w:rsidR="00183F6F" w:rsidRPr="00CF57E6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 xml:space="preserve"> по закупке:</w:t>
      </w:r>
    </w:p>
    <w:p w:rsidR="00C05F94" w:rsidRPr="00CF57E6" w:rsidRDefault="00C05F94" w:rsidP="00C05F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CF57E6">
        <w:rPr>
          <w:rFonts w:ascii="Times New Roman" w:hAnsi="Times New Roman" w:cs="Times New Roman"/>
          <w:sz w:val="23"/>
          <w:szCs w:val="23"/>
          <w:lang w:eastAsia="ar-SA"/>
        </w:rPr>
        <w:t>А.Ю. Филиппов – генеральный директор АО «МЭС».</w:t>
      </w:r>
    </w:p>
    <w:p w:rsidR="00C05F94" w:rsidRPr="00CF57E6" w:rsidRDefault="00C05F94" w:rsidP="00C05F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CF57E6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C05F94" w:rsidRPr="00CF57E6" w:rsidRDefault="00C05F94" w:rsidP="00C05F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CF57E6">
        <w:rPr>
          <w:rFonts w:ascii="Times New Roman" w:hAnsi="Times New Roman" w:cs="Times New Roman"/>
          <w:sz w:val="23"/>
          <w:szCs w:val="23"/>
          <w:lang w:eastAsia="ar-SA"/>
        </w:rPr>
        <w:t>И.А. Обухов – ВРИО начальника управления материально-технического обеспечения АО «МЭС»;</w:t>
      </w:r>
    </w:p>
    <w:p w:rsidR="00C05F94" w:rsidRPr="00CF57E6" w:rsidRDefault="00C05F94" w:rsidP="00C05F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CF57E6">
        <w:rPr>
          <w:rFonts w:ascii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CF57E6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CF57E6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r w:rsidR="00DE368D" w:rsidRPr="00CF57E6">
        <w:rPr>
          <w:rFonts w:ascii="Times New Roman" w:hAnsi="Times New Roman" w:cs="Times New Roman"/>
          <w:sz w:val="23"/>
          <w:szCs w:val="23"/>
          <w:lang w:eastAsia="ar-SA"/>
        </w:rPr>
        <w:t>ВРИО начальника</w:t>
      </w:r>
      <w:r w:rsidRPr="00CF57E6">
        <w:rPr>
          <w:rFonts w:ascii="Times New Roman" w:hAnsi="Times New Roman" w:cs="Times New Roman"/>
          <w:sz w:val="23"/>
          <w:szCs w:val="23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 АО «МЭС»;</w:t>
      </w:r>
    </w:p>
    <w:p w:rsidR="00C05F94" w:rsidRPr="00CF57E6" w:rsidRDefault="00C05F94" w:rsidP="00C05F94">
      <w:pPr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CF57E6">
        <w:rPr>
          <w:rFonts w:ascii="Times New Roman" w:hAnsi="Times New Roman" w:cs="Times New Roman"/>
          <w:sz w:val="23"/>
          <w:szCs w:val="23"/>
          <w:lang w:eastAsia="ar-SA"/>
        </w:rPr>
        <w:t>Н.Р. Беспалов –  начальник транспортного управления АО «МЭС»;</w:t>
      </w:r>
    </w:p>
    <w:p w:rsidR="00984D80" w:rsidRPr="00CF57E6" w:rsidRDefault="00C05F94" w:rsidP="00053918">
      <w:pPr>
        <w:tabs>
          <w:tab w:val="left" w:pos="1276"/>
          <w:tab w:val="left" w:pos="1560"/>
        </w:tabs>
        <w:suppressAutoHyphens/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  <w:r w:rsidRPr="00CF57E6">
        <w:rPr>
          <w:rFonts w:ascii="Times New Roman" w:hAnsi="Times New Roman" w:cs="Times New Roman"/>
          <w:sz w:val="23"/>
          <w:szCs w:val="23"/>
          <w:lang w:eastAsia="ar-SA"/>
        </w:rPr>
        <w:t>В.В.</w:t>
      </w:r>
      <w:r w:rsidR="00053918" w:rsidRPr="00CF57E6">
        <w:rPr>
          <w:rFonts w:ascii="Times New Roman" w:hAnsi="Times New Roman" w:cs="Times New Roman"/>
          <w:sz w:val="23"/>
          <w:szCs w:val="23"/>
          <w:lang w:eastAsia="ar-SA"/>
        </w:rPr>
        <w:t xml:space="preserve"> </w:t>
      </w:r>
      <w:proofErr w:type="spellStart"/>
      <w:r w:rsidRPr="00CF57E6">
        <w:rPr>
          <w:rFonts w:ascii="Times New Roman" w:hAnsi="Times New Roman" w:cs="Times New Roman"/>
          <w:sz w:val="23"/>
          <w:szCs w:val="23"/>
          <w:lang w:eastAsia="ar-SA"/>
        </w:rPr>
        <w:t>Матрехин</w:t>
      </w:r>
      <w:proofErr w:type="spellEnd"/>
      <w:r w:rsidRPr="00CF57E6">
        <w:rPr>
          <w:rFonts w:ascii="Times New Roman" w:hAnsi="Times New Roman" w:cs="Times New Roman"/>
          <w:sz w:val="23"/>
          <w:szCs w:val="23"/>
          <w:lang w:eastAsia="ar-SA"/>
        </w:rPr>
        <w:t xml:space="preserve"> – заместитель начальника по эксплуатации автотранспорта транспортного управления АО «МЭС».</w:t>
      </w:r>
    </w:p>
    <w:p w:rsidR="00CE7113" w:rsidRPr="00CF57E6" w:rsidRDefault="00CE7113" w:rsidP="00D9539E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CE7113" w:rsidRPr="00CF57E6" w:rsidRDefault="00DE368D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hAnsi="Times New Roman" w:cs="Times New Roman"/>
          <w:sz w:val="23"/>
          <w:szCs w:val="23"/>
          <w:lang w:eastAsia="ru-RU"/>
        </w:rPr>
        <w:t>В.М. Бычкова</w:t>
      </w:r>
      <w:r w:rsidR="00487802" w:rsidRPr="00CF57E6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CE7113" w:rsidRPr="00CF57E6">
        <w:rPr>
          <w:rFonts w:ascii="Times New Roman" w:hAnsi="Times New Roman" w:cs="Times New Roman"/>
          <w:sz w:val="23"/>
          <w:szCs w:val="23"/>
          <w:lang w:eastAsia="ru-RU"/>
        </w:rPr>
        <w:t xml:space="preserve">– </w:t>
      </w:r>
      <w:r w:rsidR="000214CA" w:rsidRPr="00CF57E6">
        <w:rPr>
          <w:rFonts w:ascii="Times New Roman" w:hAnsi="Times New Roman" w:cs="Times New Roman"/>
          <w:sz w:val="23"/>
          <w:szCs w:val="23"/>
          <w:lang w:eastAsia="ru-RU"/>
        </w:rPr>
        <w:t xml:space="preserve">ведущий </w:t>
      </w:r>
      <w:r w:rsidR="00CE7113" w:rsidRPr="00CF57E6">
        <w:rPr>
          <w:rFonts w:ascii="Times New Roman" w:hAnsi="Times New Roman" w:cs="Times New Roman"/>
          <w:sz w:val="23"/>
          <w:szCs w:val="23"/>
          <w:lang w:eastAsia="ru-RU"/>
        </w:rPr>
        <w:t xml:space="preserve">специалист </w:t>
      </w:r>
      <w:proofErr w:type="gramStart"/>
      <w:r w:rsidR="00CE7113" w:rsidRPr="00CF57E6">
        <w:rPr>
          <w:rFonts w:ascii="Times New Roman" w:hAnsi="Times New Roman" w:cs="Times New Roman"/>
          <w:sz w:val="23"/>
          <w:szCs w:val="23"/>
          <w:lang w:eastAsia="ru-RU"/>
        </w:rPr>
        <w:t>отдела организации торгов управления материально-технического обеспечения</w:t>
      </w:r>
      <w:proofErr w:type="gramEnd"/>
      <w:r w:rsidR="00CE7113" w:rsidRPr="00CF57E6">
        <w:rPr>
          <w:rFonts w:ascii="Times New Roman" w:hAnsi="Times New Roman" w:cs="Times New Roman"/>
          <w:sz w:val="23"/>
          <w:szCs w:val="23"/>
          <w:lang w:eastAsia="ru-RU"/>
        </w:rPr>
        <w:t xml:space="preserve"> АО «МЭС».</w:t>
      </w:r>
    </w:p>
    <w:bookmarkEnd w:id="13"/>
    <w:p w:rsidR="00C818CF" w:rsidRPr="00CF57E6" w:rsidRDefault="00C818CF" w:rsidP="00D9539E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6F7C12" w:rsidRPr="00CF57E6" w:rsidRDefault="008249A7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</w:pPr>
      <w:r w:rsidRPr="00CF57E6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3. </w:t>
      </w:r>
      <w:r w:rsidR="006F7C12" w:rsidRPr="00CF57E6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Процедура вскрытия конвертов с заявками, рассмотрения, оценки и сопоставления заявок и подведения итогов</w:t>
      </w:r>
      <w:r w:rsidR="00A11112" w:rsidRPr="00CF57E6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 </w:t>
      </w:r>
      <w:r w:rsidR="00DE368D" w:rsidRPr="00CF57E6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проводилась 10</w:t>
      </w:r>
      <w:r w:rsidR="006F7C12" w:rsidRPr="00CF57E6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</w:rPr>
        <w:t>.09.2018</w:t>
      </w:r>
      <w:r w:rsidR="002C2F44" w:rsidRPr="00CF57E6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 по адресу: г. Мурманск, </w:t>
      </w:r>
      <w:r w:rsidR="00DE368D" w:rsidRPr="00CF57E6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ул. Свердлова, д.39, корп.1, </w:t>
      </w:r>
      <w:proofErr w:type="spellStart"/>
      <w:r w:rsidR="00DE368D" w:rsidRPr="00CF57E6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каб</w:t>
      </w:r>
      <w:proofErr w:type="spellEnd"/>
      <w:r w:rsidR="00DE368D" w:rsidRPr="00CF57E6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. 403</w:t>
      </w:r>
      <w:r w:rsidR="006F7C12" w:rsidRPr="00CF57E6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,</w:t>
      </w:r>
      <w:r w:rsidR="006F7C12" w:rsidRPr="00CF57E6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DE368D" w:rsidRPr="00CF57E6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 xml:space="preserve">начало в </w:t>
      </w:r>
      <w:r w:rsidR="006F7C12" w:rsidRPr="00CF57E6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0</w:t>
      </w:r>
      <w:r w:rsidR="00DE368D" w:rsidRPr="00CF57E6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9</w:t>
      </w:r>
      <w:r w:rsidR="006F7C12" w:rsidRPr="00CF57E6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:00 (</w:t>
      </w:r>
      <w:proofErr w:type="gramStart"/>
      <w:r w:rsidR="006F7C12" w:rsidRPr="00CF57E6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МСК</w:t>
      </w:r>
      <w:proofErr w:type="gramEnd"/>
      <w:r w:rsidR="006F7C12" w:rsidRPr="00CF57E6">
        <w:rPr>
          <w:rFonts w:ascii="Times New Roman" w:eastAsia="Times New Roman" w:hAnsi="Times New Roman" w:cs="Times New Roman"/>
          <w:b w:val="0"/>
          <w:color w:val="auto"/>
          <w:kern w:val="32"/>
          <w:sz w:val="23"/>
          <w:szCs w:val="23"/>
          <w:lang w:eastAsia="ru-RU"/>
        </w:rPr>
        <w:t>).</w:t>
      </w:r>
    </w:p>
    <w:p w:rsidR="006F7C12" w:rsidRPr="00CF57E6" w:rsidRDefault="006F7C12" w:rsidP="006F7C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На момент начала процедуры вскрытия конвертов с заявками, рассмотрения, оценки и сопоставления заявок и подведения итогов (далее – процедура) заявлений об отзыве и изменении заявок для участия в запросе предложений на право заключения </w:t>
      </w:r>
      <w:r w:rsidR="00521EC2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договоров поставки автомобильного топлива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 поступало.</w:t>
      </w:r>
    </w:p>
    <w:p w:rsidR="008C20F3" w:rsidRPr="00CF57E6" w:rsidRDefault="008C20F3" w:rsidP="006F7C12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994B03" w:rsidRPr="00CF57E6" w:rsidRDefault="00994B03" w:rsidP="00994B0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3.1.</w:t>
      </w: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ab/>
        <w:t>Лот № 1</w:t>
      </w:r>
    </w:p>
    <w:p w:rsidR="00994B03" w:rsidRPr="00CF57E6" w:rsidRDefault="00994B03" w:rsidP="00994B03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</w:t>
      </w:r>
      <w:r w:rsidR="00036E84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едуру на бумажн</w:t>
      </w:r>
      <w:r w:rsidR="00CF57E6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ом</w:t>
      </w:r>
      <w:r w:rsidR="00036E84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носител</w:t>
      </w:r>
      <w:r w:rsidR="00CF57E6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="00036E84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была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представлен</w:t>
      </w:r>
      <w:r w:rsidR="00036E84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36E84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1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</w:t>
      </w:r>
      <w:r w:rsidR="00036E84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Одна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) заявк</w:t>
      </w:r>
      <w:r w:rsidR="00036E84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от </w:t>
      </w:r>
      <w:r w:rsidR="00036E84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следующего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Участник</w:t>
      </w:r>
      <w:r w:rsidR="00036E84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закупки:</w:t>
      </w:r>
    </w:p>
    <w:p w:rsidR="00102FEA" w:rsidRPr="00CF57E6" w:rsidRDefault="00102FEA" w:rsidP="006F7C12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3"/>
          <w:szCs w:val="23"/>
          <w:highlight w:val="yellow"/>
          <w:lang w:eastAsia="ru-RU"/>
        </w:rPr>
      </w:pPr>
    </w:p>
    <w:p w:rsidR="00616731" w:rsidRPr="00CF57E6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A07AB9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Общество с о</w:t>
      </w:r>
      <w:r w:rsidR="001E57CD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граниченной ответственностью «</w:t>
      </w:r>
      <w:proofErr w:type="spellStart"/>
      <w:r w:rsidR="001E57CD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Сё</w:t>
      </w:r>
      <w:r w:rsidR="00A07AB9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="00A07AB9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 (ООО «</w:t>
      </w:r>
      <w:proofErr w:type="spellStart"/>
      <w:r w:rsidR="00A07AB9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1E57CD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="00A07AB9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="00A07AB9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Россия»), 191119, г. С</w:t>
      </w:r>
      <w:r w:rsidR="00E3089C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анкт Петербург, ул. Марата, д</w:t>
      </w:r>
      <w:r w:rsidR="00CF57E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A07AB9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69-71, литер А</w:t>
      </w:r>
      <w:r w:rsidR="006167B8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5653D4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офис 9-Н</w:t>
      </w:r>
      <w:r w:rsidR="00A07AB9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7841373910, КПП 784001001, ОГРН 1077847673628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616731" w:rsidRPr="00CF57E6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proofErr w:type="gramStart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Зарегистрирована</w:t>
      </w:r>
      <w:proofErr w:type="gramEnd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в журнале регистрации конверто</w:t>
      </w:r>
      <w:r w:rsidR="001B08E3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в с заявками под номером 1 от </w:t>
      </w:r>
      <w:r w:rsidR="00A07AB9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05.09.2018 в 16:07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</w:t>
      </w:r>
      <w:proofErr w:type="gramStart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616731" w:rsidRPr="00CF57E6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616731" w:rsidRPr="00CF57E6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содержит </w:t>
      </w:r>
      <w:r w:rsidR="001E57CD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BF248C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лист</w:t>
      </w:r>
      <w:r w:rsidR="00DC2558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ов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616731" w:rsidRPr="00CF57E6" w:rsidRDefault="0061673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3D632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435 240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8E7119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00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копеек, в том числе НДС </w:t>
      </w:r>
      <w:r w:rsidR="003D632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66 392</w:t>
      </w:r>
      <w:r w:rsidR="008E7119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3D632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3D632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54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3D632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йки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4B479A" w:rsidRPr="00CF57E6" w:rsidRDefault="004B479A" w:rsidP="00D9539E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</w:t>
      </w:r>
      <w:r w:rsidR="008E7119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на происхождения Товара – Российская Федерация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102FEA" w:rsidRPr="00CF57E6" w:rsidRDefault="00102FEA" w:rsidP="00D9539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highlight w:val="yellow"/>
          <w:lang w:eastAsia="ru-RU"/>
        </w:rPr>
      </w:pPr>
    </w:p>
    <w:p w:rsidR="000E1E81" w:rsidRPr="00CF57E6" w:rsidRDefault="000E1E8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3.2. Лот № 2</w:t>
      </w:r>
    </w:p>
    <w:p w:rsidR="00036E84" w:rsidRPr="00CF57E6" w:rsidRDefault="00036E84" w:rsidP="00036E8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 бумажн</w:t>
      </w:r>
      <w:r w:rsidR="00CF57E6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ом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носител</w:t>
      </w:r>
      <w:r w:rsidR="00CF57E6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была представлена 1 (Одна) заявка от следующего Участника закупки:</w:t>
      </w:r>
    </w:p>
    <w:p w:rsidR="00036E84" w:rsidRPr="00CF57E6" w:rsidRDefault="00036E84" w:rsidP="00036E8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3"/>
          <w:szCs w:val="23"/>
          <w:highlight w:val="yellow"/>
          <w:lang w:eastAsia="ru-RU"/>
        </w:rPr>
      </w:pPr>
    </w:p>
    <w:p w:rsidR="00036E84" w:rsidRPr="00CF57E6" w:rsidRDefault="00036E84" w:rsidP="00036E84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E76CAE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 (ООО «</w:t>
      </w:r>
      <w:proofErr w:type="spellStart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E76CAE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Россия»), 191119, г. С</w:t>
      </w:r>
      <w:r w:rsidR="00E3089C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анкт Петербург, ул. Марата, д</w:t>
      </w:r>
      <w:r w:rsidR="00CF57E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69-71, литер А</w:t>
      </w:r>
      <w:r w:rsidR="001F09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1F09E6">
        <w:rPr>
          <w:rFonts w:ascii="Times New Roman" w:eastAsia="Times New Roman" w:hAnsi="Times New Roman" w:cs="Times New Roman"/>
          <w:sz w:val="23"/>
          <w:szCs w:val="23"/>
          <w:lang w:eastAsia="ru-RU"/>
        </w:rPr>
        <w:t>офис 9-Н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7841373910, КПП 784001001, ОГРН 1077847673628).</w:t>
      </w:r>
    </w:p>
    <w:p w:rsidR="00036E84" w:rsidRPr="00CF57E6" w:rsidRDefault="00036E84" w:rsidP="00036E84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Зарегистрирована в журнале регистрации конвертов с заявками под номером 1 от 05.09.2018 в 16:07 (</w:t>
      </w:r>
      <w:proofErr w:type="gramStart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036E84" w:rsidRPr="00CF57E6" w:rsidRDefault="00036E84" w:rsidP="00036E84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36E84" w:rsidRPr="00CF57E6" w:rsidRDefault="00036E84" w:rsidP="00036E84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содержит </w:t>
      </w:r>
      <w:r w:rsidR="003D632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BF248C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листов.</w:t>
      </w:r>
    </w:p>
    <w:p w:rsidR="00036E84" w:rsidRPr="00CF57E6" w:rsidRDefault="00036E84" w:rsidP="00036E84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8E7E59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6 331 850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в том числе НДС </w:t>
      </w:r>
      <w:r w:rsidR="008E7E59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965 875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8E7E59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42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</w:t>
      </w:r>
      <w:r w:rsidR="008E7E59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йки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036E84" w:rsidRPr="00CF57E6" w:rsidRDefault="00036E84" w:rsidP="00036E84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0E1E81" w:rsidRPr="00CF57E6" w:rsidRDefault="000E1E8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0E1E81" w:rsidRPr="00CF57E6" w:rsidRDefault="000E1E8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3.3. Лот № 3</w:t>
      </w:r>
    </w:p>
    <w:p w:rsidR="00036E84" w:rsidRPr="00CF57E6" w:rsidRDefault="00036E84" w:rsidP="00036E84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На процедуру на бумажн</w:t>
      </w:r>
      <w:r w:rsidR="00CF57E6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ом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носител</w:t>
      </w:r>
      <w:r w:rsidR="00CF57E6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была представлена 1 (Одна) заявка от следующего Участника закупки:</w:t>
      </w:r>
    </w:p>
    <w:p w:rsidR="00036E84" w:rsidRPr="00CF57E6" w:rsidRDefault="00036E84" w:rsidP="00036E84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Cs w:val="0"/>
          <w:sz w:val="23"/>
          <w:szCs w:val="23"/>
          <w:highlight w:val="yellow"/>
          <w:lang w:eastAsia="ru-RU"/>
        </w:rPr>
      </w:pPr>
    </w:p>
    <w:p w:rsidR="00036E84" w:rsidRPr="00CF57E6" w:rsidRDefault="00036E84" w:rsidP="00036E84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 № 1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Общество с ограниченной ответственностью «</w:t>
      </w:r>
      <w:proofErr w:type="spellStart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E76CAE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 (ООО «</w:t>
      </w:r>
      <w:proofErr w:type="spellStart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E76CAE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Россия»), 191119, г. С</w:t>
      </w:r>
      <w:r w:rsidR="00E3089C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анкт Петербург, ул. Марата, д</w:t>
      </w:r>
      <w:r w:rsidR="00CF57E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1F09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69-71, литер А, </w:t>
      </w:r>
      <w:r w:rsidR="001F09E6">
        <w:rPr>
          <w:rFonts w:ascii="Times New Roman" w:eastAsia="Times New Roman" w:hAnsi="Times New Roman" w:cs="Times New Roman"/>
          <w:sz w:val="23"/>
          <w:szCs w:val="23"/>
          <w:lang w:eastAsia="ru-RU"/>
        </w:rPr>
        <w:t>офис 9-Н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(ИНН 7841373910, КПП 784001001, ОГРН 1077847673628).</w:t>
      </w:r>
    </w:p>
    <w:p w:rsidR="00036E84" w:rsidRPr="00CF57E6" w:rsidRDefault="00036E84" w:rsidP="00036E84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Зарегистрирована в журнале регистрации конвертов с заявками под номером 1 от 05.09.2018 в 16:07 (</w:t>
      </w:r>
      <w:proofErr w:type="gramStart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МСК</w:t>
      </w:r>
      <w:proofErr w:type="gramEnd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).</w:t>
      </w:r>
    </w:p>
    <w:p w:rsidR="00036E84" w:rsidRPr="00CF57E6" w:rsidRDefault="00036E84" w:rsidP="00036E84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36E84" w:rsidRPr="00CF57E6" w:rsidRDefault="00036E84" w:rsidP="00036E84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Все листы заявки пронумерованы. Заявка сшита, скреплена печатью Участника закупки и подписью уполномоченного лица Участника закупки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содержит </w:t>
      </w:r>
      <w:r w:rsidR="00393944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6</w:t>
      </w:r>
      <w:r w:rsidR="00BF248C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листов.</w:t>
      </w:r>
    </w:p>
    <w:p w:rsidR="00036E84" w:rsidRPr="00CF57E6" w:rsidRDefault="00036E84" w:rsidP="00036E84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Цена договора, предложенная Участником закупки: </w:t>
      </w:r>
      <w:r w:rsidR="0065506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2 575 500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00 копеек, в том числе НДС </w:t>
      </w:r>
      <w:r w:rsidR="0065506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392 872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</w:t>
      </w:r>
      <w:r w:rsidR="0065506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5506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88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копеек. </w:t>
      </w:r>
    </w:p>
    <w:p w:rsidR="00036E84" w:rsidRPr="00CF57E6" w:rsidRDefault="00036E84" w:rsidP="00036E84">
      <w:pPr>
        <w:tabs>
          <w:tab w:val="left" w:pos="993"/>
        </w:tabs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Страна происхождения Товара – Российская Федерация.</w:t>
      </w:r>
    </w:p>
    <w:p w:rsidR="000E1E81" w:rsidRPr="00CF57E6" w:rsidRDefault="000E1E81" w:rsidP="00616731">
      <w:pPr>
        <w:pStyle w:val="a6"/>
        <w:tabs>
          <w:tab w:val="left" w:pos="993"/>
        </w:tabs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</w:p>
    <w:p w:rsidR="00102FEA" w:rsidRPr="00CF57E6" w:rsidRDefault="00102FEA" w:rsidP="00D9539E">
      <w:pPr>
        <w:numPr>
          <w:ilvl w:val="0"/>
          <w:numId w:val="16"/>
        </w:numPr>
        <w:tabs>
          <w:tab w:val="left" w:pos="993"/>
          <w:tab w:val="left" w:pos="1701"/>
        </w:tabs>
        <w:spacing w:after="0" w:line="240" w:lineRule="auto"/>
        <w:ind w:left="0"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Комисс</w:t>
      </w:r>
      <w:r w:rsidR="00036E84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ия по закупке рассмотрела заявку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Участник</w:t>
      </w:r>
      <w:r w:rsidR="00036E84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закупки на соответствие требованиям, указанным в Документации</w:t>
      </w:r>
      <w:r w:rsidRPr="00CF57E6">
        <w:rPr>
          <w:rFonts w:ascii="Times New Roman" w:hAnsi="Times New Roman" w:cs="Times New Roman"/>
          <w:sz w:val="23"/>
          <w:szCs w:val="23"/>
        </w:rPr>
        <w:t xml:space="preserve">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о проведении запроса предложений на право заключения </w:t>
      </w:r>
      <w:r w:rsidR="00521EC2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договоров поставки автомобильного топлива</w:t>
      </w:r>
      <w:r w:rsidR="00D83B3C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(далее – Документация), на соответствие технического предложения требованиям Раздела 5 «Техническое задание» Документации, и приняла</w:t>
      </w:r>
    </w:p>
    <w:p w:rsidR="00102FEA" w:rsidRPr="00CF57E6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РЕШЕНИЯ: </w:t>
      </w:r>
    </w:p>
    <w:p w:rsidR="00102FEA" w:rsidRPr="00CF57E6" w:rsidRDefault="00102FEA" w:rsidP="00D9539E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0E1E81" w:rsidRPr="00CF57E6" w:rsidRDefault="00102FEA" w:rsidP="00D95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4.1.</w:t>
      </w:r>
      <w:r w:rsidR="000E1E81" w:rsidRPr="00CF57E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 Лот № 1</w:t>
      </w:r>
    </w:p>
    <w:p w:rsidR="00102FEA" w:rsidRPr="00CF57E6" w:rsidRDefault="002E20D4" w:rsidP="00D9539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4.1</w:t>
      </w:r>
      <w:r w:rsidR="000E1E81"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.1. </w:t>
      </w:r>
      <w:r w:rsidR="00102FEA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</w:t>
      </w:r>
      <w:r w:rsidR="00036E84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036E84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81199D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="00036E84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="00036E84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</w:t>
      </w:r>
      <w:r w:rsidR="0005164C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02FEA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="00102FEA"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102FEA" w:rsidRPr="00CF57E6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02FEA" w:rsidRPr="00CF57E6" w:rsidRDefault="00102FEA" w:rsidP="00D9539E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02FEA" w:rsidRPr="00CF57E6" w:rsidRDefault="00102FEA" w:rsidP="00D95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</w:t>
      </w:r>
      <w:r w:rsidR="00036E84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036E84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81199D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="00036E84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="00036E84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соответствующей техническим требованиям Документации. </w:t>
      </w:r>
    </w:p>
    <w:p w:rsidR="00102FEA" w:rsidRPr="00CF57E6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02FEA" w:rsidRPr="00CF57E6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02FEA" w:rsidRPr="00CF57E6" w:rsidRDefault="00102FEA" w:rsidP="00D953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Допустить </w:t>
      </w:r>
      <w:r w:rsidR="00036E84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036E84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AC1B35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="00036E84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="00036E84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 процедуре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и включить в перечень Участников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02FEA" w:rsidRPr="00CF57E6" w:rsidRDefault="00102FEA" w:rsidP="00D953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91E66" w:rsidRDefault="00102FEA" w:rsidP="00C91E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F57E6">
        <w:rPr>
          <w:rFonts w:ascii="Times New Roman" w:eastAsia="Calibri" w:hAnsi="Times New Roman" w:cs="Times New Roman"/>
          <w:sz w:val="23"/>
          <w:szCs w:val="23"/>
        </w:rPr>
        <w:t>.</w:t>
      </w:r>
      <w:r w:rsidR="00C91E66">
        <w:rPr>
          <w:rFonts w:ascii="Times New Roman" w:eastAsia="Calibri" w:hAnsi="Times New Roman" w:cs="Times New Roman"/>
          <w:sz w:val="23"/>
          <w:szCs w:val="23"/>
        </w:rPr>
        <w:t xml:space="preserve"> </w:t>
      </w:r>
    </w:p>
    <w:p w:rsidR="00C91E66" w:rsidRDefault="00C91E66" w:rsidP="00C91E6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102FEA" w:rsidRPr="00CF57E6" w:rsidRDefault="00102FEA" w:rsidP="00C91E6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CF57E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</w:t>
      </w:r>
      <w:r w:rsidR="002E20D4" w:rsidRPr="00CF57E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1</w:t>
      </w:r>
      <w:r w:rsidR="000E1E81" w:rsidRPr="00CF57E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</w:t>
      </w:r>
      <w:r w:rsidR="00036E84" w:rsidRPr="00CF57E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2</w:t>
      </w:r>
      <w:r w:rsidRPr="00CF57E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. </w:t>
      </w:r>
      <w:r w:rsidR="00C14E4F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предложений </w:t>
      </w:r>
      <w:r w:rsidR="00C14E4F"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лоту №1</w:t>
      </w:r>
      <w:r w:rsidR="00C14E4F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="00C14E4F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C14E4F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AC1B35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="00C14E4F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="00C14E4F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</w:t>
      </w:r>
      <w:r w:rsidR="00C14E4F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102FEA" w:rsidRPr="00CF57E6" w:rsidRDefault="00102FEA" w:rsidP="00D9539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102FEA" w:rsidRPr="00CF57E6" w:rsidRDefault="00102FEA" w:rsidP="00D9539E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102FEA" w:rsidRPr="00CF57E6" w:rsidRDefault="00102FEA" w:rsidP="00D9539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C14E4F" w:rsidRPr="00CF57E6" w:rsidRDefault="00C14E4F" w:rsidP="00C14E4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4.2. Лот № 2</w:t>
      </w:r>
    </w:p>
    <w:p w:rsidR="00C14E4F" w:rsidRPr="00CF57E6" w:rsidRDefault="00C14E4F" w:rsidP="00C14E4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4.2.1.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2126E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C14E4F" w:rsidRPr="00CF57E6" w:rsidRDefault="00C14E4F" w:rsidP="00C14E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14E4F" w:rsidRPr="00CF57E6" w:rsidRDefault="00C14E4F" w:rsidP="00C14E4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14E4F" w:rsidRPr="00CF57E6" w:rsidRDefault="00C14E4F" w:rsidP="00C14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 ООО «</w:t>
      </w:r>
      <w:proofErr w:type="spellStart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2126E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 соответствующей техническим требованиям Документации. </w:t>
      </w:r>
    </w:p>
    <w:p w:rsidR="00C14E4F" w:rsidRPr="00CF57E6" w:rsidRDefault="00C14E4F" w:rsidP="00C14E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14E4F" w:rsidRPr="00CF57E6" w:rsidRDefault="00C14E4F" w:rsidP="00C14E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14E4F" w:rsidRPr="00CF57E6" w:rsidRDefault="00C14E4F" w:rsidP="00C14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ООО «</w:t>
      </w:r>
      <w:proofErr w:type="spellStart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2126E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 к процедуре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и включить в перечень Участников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14E4F" w:rsidRPr="00CF57E6" w:rsidRDefault="00C14E4F" w:rsidP="00C14E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14E4F" w:rsidRPr="00CF57E6" w:rsidRDefault="00C14E4F" w:rsidP="00C14E4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F57E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14E4F" w:rsidRPr="00CF57E6" w:rsidRDefault="00C14E4F" w:rsidP="00C14E4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C14E4F" w:rsidRPr="00CF57E6" w:rsidRDefault="00C14E4F" w:rsidP="00C14E4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CF57E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4.2.2.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предложений </w:t>
      </w: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лоту №2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ED30BA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C14E4F" w:rsidRPr="00CF57E6" w:rsidRDefault="00C14E4F" w:rsidP="00C14E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14E4F" w:rsidRPr="00CF57E6" w:rsidRDefault="00C14E4F" w:rsidP="00C14E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14E4F" w:rsidRPr="00CF57E6" w:rsidRDefault="00C14E4F" w:rsidP="00C14E4F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C14E4F" w:rsidRPr="00CF57E6" w:rsidRDefault="00C14E4F" w:rsidP="00C14E4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 Лот № 3</w:t>
      </w:r>
    </w:p>
    <w:p w:rsidR="00C14E4F" w:rsidRPr="00CF57E6" w:rsidRDefault="00C14E4F" w:rsidP="00C14E4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4.3.1.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правильность оформления заявки на участие в запросе предложений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665D9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и соответствие договорных условий, предложенных Участником закупки, требованиям Документации.</w:t>
      </w: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</w:p>
    <w:p w:rsidR="00C14E4F" w:rsidRPr="00CF57E6" w:rsidRDefault="00C14E4F" w:rsidP="00C14E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14E4F" w:rsidRPr="00CF57E6" w:rsidRDefault="00C14E4F" w:rsidP="00C14E4F">
      <w:pPr>
        <w:tabs>
          <w:tab w:val="left" w:pos="3269"/>
          <w:tab w:val="left" w:pos="44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14E4F" w:rsidRPr="00CF57E6" w:rsidRDefault="00C14E4F" w:rsidP="00C14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Признать заявку на участие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запросе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 ООО «</w:t>
      </w:r>
      <w:proofErr w:type="spellStart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665D9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 соответствующей техническим требованиям Документации. </w:t>
      </w:r>
    </w:p>
    <w:p w:rsidR="00C14E4F" w:rsidRPr="00CF57E6" w:rsidRDefault="00C14E4F" w:rsidP="00C14E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14E4F" w:rsidRPr="00CF57E6" w:rsidRDefault="00C14E4F" w:rsidP="00C14E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14E4F" w:rsidRPr="00CF57E6" w:rsidRDefault="00C14E4F" w:rsidP="00C14E4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Допустить ООО «</w:t>
      </w:r>
      <w:proofErr w:type="spellStart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665D9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 к процедуре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предложений и включить в перечень Участников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запроса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предложений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14E4F" w:rsidRPr="00CF57E6" w:rsidRDefault="00C14E4F" w:rsidP="00C14E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14E4F" w:rsidRPr="00CF57E6" w:rsidRDefault="00C14E4F" w:rsidP="00C14E4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CF57E6">
        <w:rPr>
          <w:rFonts w:ascii="Times New Roman" w:eastAsia="Calibri" w:hAnsi="Times New Roman" w:cs="Times New Roman"/>
          <w:sz w:val="23"/>
          <w:szCs w:val="23"/>
        </w:rPr>
        <w:t>.</w:t>
      </w:r>
    </w:p>
    <w:p w:rsidR="00C14E4F" w:rsidRPr="00CF57E6" w:rsidRDefault="00C14E4F" w:rsidP="00C14E4F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C14E4F" w:rsidRPr="00CF57E6" w:rsidRDefault="00C14E4F" w:rsidP="00C14E4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CF57E6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 xml:space="preserve">4.3.2.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запрос предложений </w:t>
      </w: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 лоту №3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несостоявшимся на основании п. 7.5.3.11 Положения о закупке товаров, работ, услуг АО «МЭС» (ИНН 5190907139, ОГРН 1095190009111) и п. 4.12.4. Документации и оценить заявку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665D9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Документации).</w:t>
      </w:r>
    </w:p>
    <w:p w:rsidR="00C14E4F" w:rsidRPr="00CF57E6" w:rsidRDefault="00C14E4F" w:rsidP="00C14E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14E4F" w:rsidRPr="00CF57E6" w:rsidRDefault="00C14E4F" w:rsidP="00C14E4F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14E4F" w:rsidRPr="00CF57E6" w:rsidRDefault="00C14E4F" w:rsidP="00D9539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C14E4F" w:rsidRPr="00CF57E6" w:rsidRDefault="00C14E4F" w:rsidP="00C14E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F57E6">
        <w:rPr>
          <w:rFonts w:ascii="Times New Roman" w:eastAsia="Calibri" w:hAnsi="Times New Roman" w:cs="Times New Roman"/>
          <w:b/>
          <w:sz w:val="23"/>
          <w:szCs w:val="23"/>
        </w:rPr>
        <w:t>5.</w:t>
      </w:r>
      <w:r w:rsidRPr="00CF57E6">
        <w:rPr>
          <w:rFonts w:ascii="Times New Roman" w:eastAsia="Calibri" w:hAnsi="Times New Roman" w:cs="Times New Roman"/>
          <w:sz w:val="23"/>
          <w:szCs w:val="23"/>
        </w:rPr>
        <w:t xml:space="preserve"> В </w:t>
      </w:r>
      <w:proofErr w:type="gramStart"/>
      <w:r w:rsidRPr="00CF57E6">
        <w:rPr>
          <w:rFonts w:ascii="Times New Roman" w:eastAsia="Calibri" w:hAnsi="Times New Roman" w:cs="Times New Roman"/>
          <w:sz w:val="23"/>
          <w:szCs w:val="23"/>
        </w:rPr>
        <w:t>соответствии</w:t>
      </w:r>
      <w:proofErr w:type="gramEnd"/>
      <w:r w:rsidRPr="00CF57E6">
        <w:rPr>
          <w:rFonts w:ascii="Times New Roman" w:eastAsia="Calibri" w:hAnsi="Times New Roman" w:cs="Times New Roman"/>
          <w:sz w:val="23"/>
          <w:szCs w:val="23"/>
        </w:rPr>
        <w:t xml:space="preserve"> с п. 4.12. Документации Комиссией по закупке была произведена оценка заявки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</w:t>
      </w:r>
      <w:r w:rsidR="00F34963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ё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ркл</w:t>
      </w:r>
      <w:proofErr w:type="spellEnd"/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 </w:t>
      </w:r>
      <w:r w:rsidRPr="00CF57E6">
        <w:rPr>
          <w:rFonts w:ascii="Times New Roman" w:hAnsi="Times New Roman" w:cs="Times New Roman"/>
          <w:b/>
          <w:sz w:val="23"/>
          <w:szCs w:val="23"/>
        </w:rPr>
        <w:t xml:space="preserve">по лоту № 1, </w:t>
      </w:r>
      <w:r w:rsidR="001D030A" w:rsidRPr="00CF57E6">
        <w:rPr>
          <w:rFonts w:ascii="Times New Roman" w:hAnsi="Times New Roman" w:cs="Times New Roman"/>
          <w:b/>
          <w:sz w:val="23"/>
          <w:szCs w:val="23"/>
        </w:rPr>
        <w:t xml:space="preserve">по лоту </w:t>
      </w:r>
      <w:r w:rsidRPr="00CF57E6">
        <w:rPr>
          <w:rFonts w:ascii="Times New Roman" w:hAnsi="Times New Roman" w:cs="Times New Roman"/>
          <w:b/>
          <w:sz w:val="23"/>
          <w:szCs w:val="23"/>
        </w:rPr>
        <w:t xml:space="preserve">№ 2, </w:t>
      </w:r>
      <w:r w:rsidR="001D030A" w:rsidRPr="00CF57E6">
        <w:rPr>
          <w:rFonts w:ascii="Times New Roman" w:hAnsi="Times New Roman" w:cs="Times New Roman"/>
          <w:b/>
          <w:sz w:val="23"/>
          <w:szCs w:val="23"/>
        </w:rPr>
        <w:t xml:space="preserve">по лоту </w:t>
      </w:r>
      <w:r w:rsidRPr="00CF57E6">
        <w:rPr>
          <w:rFonts w:ascii="Times New Roman" w:hAnsi="Times New Roman" w:cs="Times New Roman"/>
          <w:b/>
          <w:sz w:val="23"/>
          <w:szCs w:val="23"/>
        </w:rPr>
        <w:t>№ 3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Pr="00CF57E6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  <w:r w:rsidR="00635F77" w:rsidRPr="00CF57E6">
        <w:rPr>
          <w:rFonts w:ascii="Times New Roman" w:eastAsia="Calibri" w:hAnsi="Times New Roman" w:cs="Times New Roman"/>
          <w:bCs/>
          <w:sz w:val="23"/>
          <w:szCs w:val="23"/>
        </w:rPr>
        <w:t xml:space="preserve"> </w:t>
      </w:r>
    </w:p>
    <w:p w:rsidR="00C14E4F" w:rsidRPr="00CF57E6" w:rsidRDefault="00C14E4F" w:rsidP="00C14E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F57E6">
        <w:rPr>
          <w:rFonts w:ascii="Times New Roman" w:eastAsia="Calibri" w:hAnsi="Times New Roman" w:cs="Times New Roman"/>
          <w:bCs/>
          <w:sz w:val="23"/>
          <w:szCs w:val="23"/>
        </w:rPr>
        <w:t>Заявка оценивалась членами Комиссии по закупке по следующим критериям: «Цена», «</w:t>
      </w:r>
      <w:r w:rsidRPr="00CF57E6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CF57E6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C14E4F" w:rsidRPr="00CF57E6" w:rsidRDefault="00C14E4F" w:rsidP="00C14E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F57E6">
        <w:rPr>
          <w:rFonts w:ascii="Times New Roman" w:eastAsia="Calibri" w:hAnsi="Times New Roman" w:cs="Times New Roman"/>
          <w:bCs/>
          <w:sz w:val="23"/>
          <w:szCs w:val="23"/>
        </w:rPr>
        <w:t xml:space="preserve">По лоту № 1 на основании оценки был определен итоговый балл – </w:t>
      </w:r>
      <w:r w:rsidR="00873FDE" w:rsidRPr="00CF57E6">
        <w:rPr>
          <w:rFonts w:ascii="Times New Roman" w:eastAsia="Calibri" w:hAnsi="Times New Roman" w:cs="Times New Roman"/>
          <w:bCs/>
          <w:sz w:val="23"/>
          <w:szCs w:val="23"/>
        </w:rPr>
        <w:t>4</w:t>
      </w:r>
      <w:r w:rsidRPr="00CF57E6">
        <w:rPr>
          <w:rFonts w:ascii="Times New Roman" w:eastAsia="Calibri" w:hAnsi="Times New Roman" w:cs="Times New Roman"/>
          <w:bCs/>
          <w:sz w:val="23"/>
          <w:szCs w:val="23"/>
        </w:rPr>
        <w:t>,</w:t>
      </w:r>
      <w:r w:rsidR="00873FDE" w:rsidRPr="00CF57E6">
        <w:rPr>
          <w:rFonts w:ascii="Times New Roman" w:eastAsia="Calibri" w:hAnsi="Times New Roman" w:cs="Times New Roman"/>
          <w:bCs/>
          <w:sz w:val="23"/>
          <w:szCs w:val="23"/>
        </w:rPr>
        <w:t>0</w:t>
      </w:r>
      <w:r w:rsidRPr="00CF57E6">
        <w:rPr>
          <w:rFonts w:ascii="Times New Roman" w:eastAsia="Calibri" w:hAnsi="Times New Roman" w:cs="Times New Roman"/>
          <w:bCs/>
          <w:sz w:val="23"/>
          <w:szCs w:val="23"/>
        </w:rPr>
        <w:t xml:space="preserve"> (Приложение №1 к настоящему Протоколу).</w:t>
      </w:r>
    </w:p>
    <w:p w:rsidR="00C14E4F" w:rsidRPr="00CF57E6" w:rsidRDefault="00C14E4F" w:rsidP="00C14E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lastRenderedPageBreak/>
        <w:t xml:space="preserve">РЕЗУЛЬТАТЫ ГОЛОСОВАНИЯ: </w:t>
      </w:r>
    </w:p>
    <w:p w:rsidR="00C14E4F" w:rsidRPr="00CF57E6" w:rsidRDefault="00C14E4F" w:rsidP="00C14E4F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14E4F" w:rsidRPr="00CF57E6" w:rsidRDefault="00C14E4F" w:rsidP="00C14E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F57E6">
        <w:rPr>
          <w:rFonts w:ascii="Times New Roman" w:eastAsia="Calibri" w:hAnsi="Times New Roman" w:cs="Times New Roman"/>
          <w:bCs/>
          <w:sz w:val="23"/>
          <w:szCs w:val="23"/>
        </w:rPr>
        <w:t xml:space="preserve">По лоту № 2 на основании оценки был определен итоговый балл – </w:t>
      </w:r>
      <w:r w:rsidR="00873FDE" w:rsidRPr="00CF57E6">
        <w:rPr>
          <w:rFonts w:ascii="Times New Roman" w:eastAsia="Calibri" w:hAnsi="Times New Roman" w:cs="Times New Roman"/>
          <w:bCs/>
          <w:sz w:val="23"/>
          <w:szCs w:val="23"/>
        </w:rPr>
        <w:t>4</w:t>
      </w:r>
      <w:r w:rsidRPr="00CF57E6">
        <w:rPr>
          <w:rFonts w:ascii="Times New Roman" w:eastAsia="Calibri" w:hAnsi="Times New Roman" w:cs="Times New Roman"/>
          <w:bCs/>
          <w:sz w:val="23"/>
          <w:szCs w:val="23"/>
        </w:rPr>
        <w:t>,</w:t>
      </w:r>
      <w:r w:rsidR="00873FDE" w:rsidRPr="00CF57E6">
        <w:rPr>
          <w:rFonts w:ascii="Times New Roman" w:eastAsia="Calibri" w:hAnsi="Times New Roman" w:cs="Times New Roman"/>
          <w:bCs/>
          <w:sz w:val="23"/>
          <w:szCs w:val="23"/>
        </w:rPr>
        <w:t>0</w:t>
      </w:r>
      <w:r w:rsidRPr="00CF57E6">
        <w:rPr>
          <w:rFonts w:ascii="Times New Roman" w:eastAsia="Calibri" w:hAnsi="Times New Roman" w:cs="Times New Roman"/>
          <w:bCs/>
          <w:sz w:val="23"/>
          <w:szCs w:val="23"/>
        </w:rPr>
        <w:t xml:space="preserve"> (Приложение №1 к настоящему Протоколу).</w:t>
      </w:r>
    </w:p>
    <w:p w:rsidR="00C14E4F" w:rsidRPr="00CF57E6" w:rsidRDefault="00C14E4F" w:rsidP="00C14E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14E4F" w:rsidRPr="00CF57E6" w:rsidRDefault="00C14E4F" w:rsidP="00C14E4F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14E4F" w:rsidRPr="00CF57E6" w:rsidRDefault="00C14E4F" w:rsidP="00C14E4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CF57E6">
        <w:rPr>
          <w:rFonts w:ascii="Times New Roman" w:eastAsia="Calibri" w:hAnsi="Times New Roman" w:cs="Times New Roman"/>
          <w:bCs/>
          <w:sz w:val="23"/>
          <w:szCs w:val="23"/>
        </w:rPr>
        <w:t xml:space="preserve">По лоту № 3 на основании оценки был определен итоговый балл – </w:t>
      </w:r>
      <w:r w:rsidR="00873FDE" w:rsidRPr="00CF57E6">
        <w:rPr>
          <w:rFonts w:ascii="Times New Roman" w:eastAsia="Calibri" w:hAnsi="Times New Roman" w:cs="Times New Roman"/>
          <w:bCs/>
          <w:sz w:val="23"/>
          <w:szCs w:val="23"/>
        </w:rPr>
        <w:t>4</w:t>
      </w:r>
      <w:r w:rsidRPr="00CF57E6">
        <w:rPr>
          <w:rFonts w:ascii="Times New Roman" w:eastAsia="Calibri" w:hAnsi="Times New Roman" w:cs="Times New Roman"/>
          <w:bCs/>
          <w:sz w:val="23"/>
          <w:szCs w:val="23"/>
        </w:rPr>
        <w:t>,</w:t>
      </w:r>
      <w:r w:rsidR="00873FDE" w:rsidRPr="00CF57E6">
        <w:rPr>
          <w:rFonts w:ascii="Times New Roman" w:eastAsia="Calibri" w:hAnsi="Times New Roman" w:cs="Times New Roman"/>
          <w:bCs/>
          <w:sz w:val="23"/>
          <w:szCs w:val="23"/>
        </w:rPr>
        <w:t>0</w:t>
      </w:r>
      <w:r w:rsidRPr="00CF57E6">
        <w:rPr>
          <w:rFonts w:ascii="Times New Roman" w:eastAsia="Calibri" w:hAnsi="Times New Roman" w:cs="Times New Roman"/>
          <w:bCs/>
          <w:sz w:val="23"/>
          <w:szCs w:val="23"/>
        </w:rPr>
        <w:t xml:space="preserve"> (Приложение №1 к настоящему Протоколу).</w:t>
      </w:r>
    </w:p>
    <w:p w:rsidR="00C14E4F" w:rsidRPr="00CF57E6" w:rsidRDefault="00C14E4F" w:rsidP="00C14E4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14E4F" w:rsidRPr="00CF57E6" w:rsidRDefault="00C14E4F" w:rsidP="00C14E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F0223" w:rsidRPr="00CF57E6" w:rsidRDefault="00DF0223" w:rsidP="00C14E4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F40E12" w:rsidRPr="00CF57E6" w:rsidRDefault="00584909" w:rsidP="008E4DDB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F40E12"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8E4DDB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F40E12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результатам рассмотрения и оценки заявки </w:t>
      </w:r>
      <w:r w:rsidR="00F40E12"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по лоту № 1 </w:t>
      </w:r>
      <w:r w:rsidR="00102FEA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принято решение </w:t>
      </w:r>
      <w:r w:rsidR="00F40E12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заключить договор с </w:t>
      </w:r>
      <w:r w:rsidR="00F40E12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F40E12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Сёркл</w:t>
      </w:r>
      <w:proofErr w:type="spellEnd"/>
      <w:r w:rsidR="00F40E12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 (юридический адрес: 191119, г. С</w:t>
      </w:r>
      <w:r w:rsidR="00E3089C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анкт Петербург, ул. Марата, д</w:t>
      </w:r>
      <w:r w:rsidR="00CF57E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F40E12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69-71, литер А</w:t>
      </w:r>
      <w:r w:rsidR="00CF57E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C067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067C7">
        <w:rPr>
          <w:rFonts w:ascii="Times New Roman" w:eastAsia="Times New Roman" w:hAnsi="Times New Roman" w:cs="Times New Roman"/>
          <w:sz w:val="23"/>
          <w:szCs w:val="23"/>
          <w:lang w:eastAsia="ru-RU"/>
        </w:rPr>
        <w:t>офис 9-Н</w:t>
      </w:r>
      <w:r w:rsidR="00C067C7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CF57E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F40E12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 7841373910, КПП 784001001, ОГРН 1077847673628</w:t>
      </w:r>
      <w:r w:rsidR="00CF57E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F40E12" w:rsidRPr="00CF57E6">
        <w:rPr>
          <w:rFonts w:ascii="Times New Roman" w:hAnsi="Times New Roman" w:cs="Times New Roman"/>
          <w:sz w:val="23"/>
          <w:szCs w:val="23"/>
        </w:rPr>
        <w:t xml:space="preserve"> </w:t>
      </w:r>
      <w:r w:rsidR="00F40E12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условиях, указанных в</w:t>
      </w:r>
      <w:proofErr w:type="gramEnd"/>
      <w:r w:rsidR="00F40E12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заявке Участника запроса предложений и в Документации:</w:t>
      </w:r>
    </w:p>
    <w:p w:rsidR="00065F1C" w:rsidRPr="00CF57E6" w:rsidRDefault="00F40E12" w:rsidP="00065F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9C5A54" w:rsidRPr="00CF57E6">
        <w:rPr>
          <w:rFonts w:ascii="Times New Roman" w:hAnsi="Times New Roman" w:cs="Times New Roman"/>
          <w:b/>
          <w:bCs/>
          <w:sz w:val="23"/>
          <w:szCs w:val="23"/>
        </w:rPr>
        <w:t>.1. Предмет договора</w:t>
      </w:r>
      <w:r w:rsidR="009C5A54" w:rsidRPr="00CF57E6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065F1C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автомобильного топлива </w:t>
      </w:r>
      <w:r w:rsidR="00065F1C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 бензина АИ-95</w:t>
      </w:r>
      <w:r w:rsidR="00065F1C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065F1C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– Товар). </w:t>
      </w:r>
    </w:p>
    <w:p w:rsidR="00065F1C" w:rsidRPr="00CF57E6" w:rsidRDefault="00F40E12" w:rsidP="00065F1C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6</w:t>
      </w:r>
      <w:r w:rsidR="00065F1C"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.2. Общее количество поставляемого Товара: </w:t>
      </w:r>
      <w:r w:rsidR="00065F1C"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8 060 литров.</w:t>
      </w:r>
    </w:p>
    <w:p w:rsidR="00065F1C" w:rsidRPr="00CF57E6" w:rsidRDefault="00F40E12" w:rsidP="00065F1C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6</w:t>
      </w:r>
      <w:r w:rsidR="00065F1C"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.3. Ц</w:t>
      </w:r>
      <w:r w:rsidR="00065F1C"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ена договора: </w:t>
      </w:r>
      <w:r w:rsidR="00065F1C" w:rsidRPr="00CF57E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435 240</w:t>
      </w:r>
      <w:r w:rsidR="00065F1C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(Четыреста тридцать пять тысяч двести сорок) рублей 00 копеек, в </w:t>
      </w:r>
      <w:proofErr w:type="spellStart"/>
      <w:r w:rsidR="00065F1C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т.ч</w:t>
      </w:r>
      <w:proofErr w:type="spellEnd"/>
      <w:r w:rsidR="00065F1C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НДС. </w:t>
      </w:r>
    </w:p>
    <w:p w:rsidR="00065F1C" w:rsidRPr="00CF57E6" w:rsidRDefault="00065F1C" w:rsidP="00065F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Указанная цена включает в себя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себестоимость Товара, бесплатные топливные карты и бесплатное обслуживание топливных карт.</w:t>
      </w:r>
    </w:p>
    <w:p w:rsidR="00065F1C" w:rsidRPr="00CF57E6" w:rsidRDefault="00F40E12" w:rsidP="00065F1C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6</w:t>
      </w:r>
      <w:r w:rsidR="00065F1C"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.4. Срок поставки Товара:</w:t>
      </w:r>
      <w:r w:rsidR="00065F1C" w:rsidRPr="00CF57E6">
        <w:rPr>
          <w:rFonts w:ascii="Times New Roman" w:eastAsia="Times New Roman" w:hAnsi="Times New Roman" w:cs="Times New Roman"/>
          <w:spacing w:val="14"/>
          <w:sz w:val="23"/>
          <w:szCs w:val="23"/>
          <w:lang w:eastAsia="ru-RU"/>
        </w:rPr>
        <w:t xml:space="preserve"> </w:t>
      </w:r>
      <w:r w:rsidR="00065F1C" w:rsidRPr="00CF57E6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с 01.10.2018г. – по 30.09.2019г. включительно. </w:t>
      </w:r>
    </w:p>
    <w:p w:rsidR="00065F1C" w:rsidRPr="00CF57E6" w:rsidRDefault="00F40E12" w:rsidP="00065F1C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6</w:t>
      </w:r>
      <w:r w:rsidR="00065F1C"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.5. Место поставки Товара: </w:t>
      </w:r>
      <w:proofErr w:type="gramStart"/>
      <w:r w:rsidR="00065F1C"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АЗС</w:t>
      </w:r>
      <w:proofErr w:type="gramEnd"/>
      <w:r w:rsidR="00065F1C"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ЗАТО г. Североморска</w:t>
      </w:r>
      <w:r w:rsidR="00065F1C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065F1C" w:rsidRPr="00CF57E6" w:rsidRDefault="00F40E12" w:rsidP="00065F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</w:t>
      </w:r>
      <w:r w:rsidR="00065F1C"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.6. </w:t>
      </w:r>
      <w:r w:rsidR="00065F1C" w:rsidRPr="00CF57E6">
        <w:rPr>
          <w:rFonts w:ascii="Times New Roman" w:hAnsi="Times New Roman" w:cs="Times New Roman"/>
          <w:b/>
          <w:sz w:val="23"/>
          <w:szCs w:val="23"/>
        </w:rPr>
        <w:t>Иные условия:</w:t>
      </w:r>
      <w:r w:rsidR="00065F1C" w:rsidRPr="00CF57E6">
        <w:rPr>
          <w:rFonts w:ascii="Times New Roman" w:hAnsi="Times New Roman" w:cs="Times New Roman"/>
          <w:sz w:val="23"/>
          <w:szCs w:val="23"/>
        </w:rPr>
        <w:t xml:space="preserve"> </w:t>
      </w:r>
      <w:r w:rsidR="00065F1C" w:rsidRPr="00CF57E6">
        <w:rPr>
          <w:rFonts w:ascii="Times New Roman" w:hAnsi="Times New Roman" w:cs="Times New Roman"/>
          <w:sz w:val="23"/>
          <w:szCs w:val="23"/>
        </w:rPr>
        <w:tab/>
      </w:r>
    </w:p>
    <w:p w:rsidR="00065F1C" w:rsidRPr="00CF57E6" w:rsidRDefault="00065F1C" w:rsidP="00065F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CF57E6">
        <w:rPr>
          <w:rFonts w:ascii="Times New Roman" w:hAnsi="Times New Roman" w:cs="Times New Roman"/>
          <w:sz w:val="23"/>
          <w:szCs w:val="23"/>
        </w:rPr>
        <w:t>- Топливные карты выдаются на бесплатной основе в количестве – не более 5 шт. на все время действия Договора поставки;</w:t>
      </w:r>
    </w:p>
    <w:p w:rsidR="00065F1C" w:rsidRPr="00CF57E6" w:rsidRDefault="00065F1C" w:rsidP="00065F1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CF57E6">
        <w:rPr>
          <w:rFonts w:ascii="Times New Roman" w:hAnsi="Times New Roman" w:cs="Times New Roman"/>
          <w:sz w:val="23"/>
          <w:szCs w:val="23"/>
        </w:rPr>
        <w:t>-  Обслуживание всех выбранных топливных карт – бесплатно.</w:t>
      </w:r>
    </w:p>
    <w:p w:rsidR="00065F1C" w:rsidRPr="00CF57E6" w:rsidRDefault="00065F1C" w:rsidP="00065F1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3"/>
          <w:szCs w:val="23"/>
        </w:rPr>
      </w:pPr>
      <w:r w:rsidRPr="00CF57E6">
        <w:rPr>
          <w:rFonts w:ascii="Times New Roman" w:hAnsi="Times New Roman" w:cs="Times New Roman"/>
          <w:sz w:val="23"/>
          <w:szCs w:val="23"/>
        </w:rPr>
        <w:t xml:space="preserve">- На отпускаемое топливо </w:t>
      </w:r>
      <w:r w:rsidR="00F40E12" w:rsidRPr="00CF57E6">
        <w:rPr>
          <w:rFonts w:ascii="Times New Roman" w:hAnsi="Times New Roman" w:cs="Times New Roman"/>
          <w:sz w:val="23"/>
          <w:szCs w:val="23"/>
        </w:rPr>
        <w:t>устана</w:t>
      </w:r>
      <w:r w:rsidRPr="00CF57E6">
        <w:rPr>
          <w:rFonts w:ascii="Times New Roman" w:hAnsi="Times New Roman" w:cs="Times New Roman"/>
          <w:sz w:val="23"/>
          <w:szCs w:val="23"/>
        </w:rPr>
        <w:t>вл</w:t>
      </w:r>
      <w:r w:rsidR="00F40E12" w:rsidRPr="00CF57E6">
        <w:rPr>
          <w:rFonts w:ascii="Times New Roman" w:hAnsi="Times New Roman" w:cs="Times New Roman"/>
          <w:sz w:val="23"/>
          <w:szCs w:val="23"/>
        </w:rPr>
        <w:t>ивается</w:t>
      </w:r>
      <w:r w:rsidRPr="00CF57E6">
        <w:rPr>
          <w:rFonts w:ascii="Times New Roman" w:hAnsi="Times New Roman" w:cs="Times New Roman"/>
          <w:sz w:val="23"/>
          <w:szCs w:val="23"/>
        </w:rPr>
        <w:t xml:space="preserve"> скидка в размере </w:t>
      </w:r>
      <w:r w:rsidR="00F40E12" w:rsidRPr="00CF57E6">
        <w:rPr>
          <w:rFonts w:ascii="Times New Roman" w:hAnsi="Times New Roman" w:cs="Times New Roman"/>
          <w:sz w:val="23"/>
          <w:szCs w:val="23"/>
        </w:rPr>
        <w:t>1,1 %</w:t>
      </w:r>
      <w:r w:rsidRPr="00CF57E6">
        <w:rPr>
          <w:rFonts w:ascii="Times New Roman" w:hAnsi="Times New Roman" w:cs="Times New Roman"/>
          <w:sz w:val="23"/>
          <w:szCs w:val="23"/>
        </w:rPr>
        <w:t xml:space="preserve"> от розничной цены, действующей на ТО на момент отпуска топлива</w:t>
      </w:r>
      <w:r w:rsidR="00F40E12" w:rsidRPr="00CF57E6">
        <w:rPr>
          <w:rFonts w:ascii="Times New Roman" w:hAnsi="Times New Roman" w:cs="Times New Roman"/>
          <w:sz w:val="23"/>
          <w:szCs w:val="23"/>
        </w:rPr>
        <w:t>.</w:t>
      </w:r>
      <w:r w:rsidRPr="00CF57E6">
        <w:rPr>
          <w:rFonts w:ascii="Times New Roman" w:hAnsi="Times New Roman" w:cs="Times New Roman"/>
          <w:sz w:val="23"/>
          <w:szCs w:val="23"/>
        </w:rPr>
        <w:t xml:space="preserve"> </w:t>
      </w:r>
    </w:p>
    <w:p w:rsidR="00065F1C" w:rsidRPr="00CF57E6" w:rsidRDefault="00F40E12" w:rsidP="00065F1C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F57E6">
        <w:rPr>
          <w:rFonts w:ascii="Times New Roman" w:hAnsi="Times New Roman" w:cs="Times New Roman"/>
          <w:b/>
          <w:bCs/>
          <w:sz w:val="23"/>
          <w:szCs w:val="23"/>
        </w:rPr>
        <w:t>6</w:t>
      </w:r>
      <w:r w:rsidR="00065F1C" w:rsidRPr="00CF57E6">
        <w:rPr>
          <w:rFonts w:ascii="Times New Roman" w:hAnsi="Times New Roman" w:cs="Times New Roman"/>
          <w:b/>
          <w:bCs/>
          <w:sz w:val="23"/>
          <w:szCs w:val="23"/>
        </w:rPr>
        <w:t>.7.</w:t>
      </w:r>
      <w:r w:rsidR="00065F1C"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065F1C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65F1C"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</w:p>
    <w:p w:rsidR="00065F1C" w:rsidRPr="00CF57E6" w:rsidRDefault="00F40E12" w:rsidP="00065F1C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</w:t>
      </w:r>
      <w:r w:rsidR="00065F1C"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.8.</w:t>
      </w:r>
      <w:r w:rsidR="00065F1C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065F1C"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Страна происхождения Товара</w:t>
      </w:r>
      <w:r w:rsidR="00065F1C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Российская Федерация.</w:t>
      </w:r>
    </w:p>
    <w:p w:rsidR="00F40E12" w:rsidRPr="00CF57E6" w:rsidRDefault="00F40E12" w:rsidP="00F40E12">
      <w:pPr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F40E12" w:rsidRPr="00CF57E6" w:rsidRDefault="00F40E12" w:rsidP="00F40E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D666A" w:rsidRPr="00CF57E6" w:rsidRDefault="008D666A" w:rsidP="00F40E1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A86C3F" w:rsidRPr="00CF57E6" w:rsidRDefault="00A86C3F" w:rsidP="00A86C3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7.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 соответствии с Постановлением </w:t>
      </w:r>
      <w:r w:rsidR="008D666A" w:rsidRPr="00CF57E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Правительства РФ № 925 </w:t>
      </w:r>
      <w:r w:rsidR="008D666A" w:rsidRPr="00CF57E6">
        <w:rPr>
          <w:rFonts w:ascii="Times New Roman" w:eastAsia="Calibri" w:hAnsi="Times New Roman" w:cs="Times New Roman"/>
          <w:sz w:val="23"/>
          <w:szCs w:val="23"/>
        </w:rPr>
        <w:t>от 16.09.2016</w:t>
      </w:r>
      <w:r w:rsidR="008D666A" w:rsidRPr="00CF57E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8D666A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(далее – Постановление № 925)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</w:t>
      </w:r>
      <w:proofErr w:type="spellStart"/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4.12.2.</w:t>
      </w:r>
      <w:proofErr w:type="gramEnd"/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</w:t>
      </w:r>
      <w:r w:rsidRPr="00CF57E6">
        <w:rPr>
          <w:rFonts w:ascii="Times New Roman" w:hAnsi="Times New Roman" w:cs="Times New Roman"/>
          <w:sz w:val="23"/>
          <w:szCs w:val="23"/>
        </w:rPr>
        <w:t xml:space="preserve">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 предложений по Лоту №1 признан несостоявшимся</w:t>
      </w:r>
      <w:r w:rsidR="006E690B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договор заключа</w:t>
      </w:r>
      <w:r w:rsidR="006A1C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тся с единственным участником закупки.</w:t>
      </w:r>
    </w:p>
    <w:p w:rsidR="008D666A" w:rsidRPr="00CF57E6" w:rsidRDefault="008D666A" w:rsidP="008D666A">
      <w:pPr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D666A" w:rsidRPr="00CF57E6" w:rsidRDefault="008D666A" w:rsidP="008D666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8D666A" w:rsidRPr="00CF57E6" w:rsidRDefault="008D666A" w:rsidP="00A86C3F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D73511" w:rsidRPr="00CF57E6" w:rsidRDefault="008D666A" w:rsidP="00D73511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="00D73511"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D73511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D73511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результатам рассмотрения и оценки заявки </w:t>
      </w:r>
      <w:r w:rsidR="00D73511"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по лоту № 2 </w:t>
      </w:r>
      <w:r w:rsidR="00D73511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принято решение заключить договор с </w:t>
      </w:r>
      <w:r w:rsidR="00D7351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D7351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Сёркл</w:t>
      </w:r>
      <w:proofErr w:type="spellEnd"/>
      <w:r w:rsidR="00D7351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 (юридический адрес: 191119, г. С</w:t>
      </w:r>
      <w:r w:rsidR="00E3089C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анкт Петербург, ул. Марата, д</w:t>
      </w:r>
      <w:r w:rsidR="00CF57E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D7351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69-71, литер А</w:t>
      </w:r>
      <w:r w:rsidR="00CF57E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C067C7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067C7">
        <w:rPr>
          <w:rFonts w:ascii="Times New Roman" w:eastAsia="Times New Roman" w:hAnsi="Times New Roman" w:cs="Times New Roman"/>
          <w:sz w:val="23"/>
          <w:szCs w:val="23"/>
          <w:lang w:eastAsia="ru-RU"/>
        </w:rPr>
        <w:t>офис 9-Н</w:t>
      </w:r>
      <w:r w:rsidR="00C067C7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CF57E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D7351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 7841373910, КПП 784001001, ОГРН 1077847673628</w:t>
      </w:r>
      <w:r w:rsidR="00CF57E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D73511" w:rsidRPr="00CF57E6">
        <w:rPr>
          <w:rFonts w:ascii="Times New Roman" w:hAnsi="Times New Roman" w:cs="Times New Roman"/>
          <w:sz w:val="23"/>
          <w:szCs w:val="23"/>
        </w:rPr>
        <w:t xml:space="preserve"> </w:t>
      </w:r>
      <w:r w:rsidR="00D7351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единственный </w:t>
      </w:r>
      <w:r w:rsidR="00D7351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условиях, указанных в</w:t>
      </w:r>
      <w:proofErr w:type="gramEnd"/>
      <w:r w:rsidR="00D7351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заявке Участника запроса предложений и в Документации:</w:t>
      </w:r>
    </w:p>
    <w:p w:rsidR="00D73511" w:rsidRPr="00CF57E6" w:rsidRDefault="008D666A" w:rsidP="00D735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hAnsi="Times New Roman" w:cs="Times New Roman"/>
          <w:b/>
          <w:bCs/>
          <w:sz w:val="23"/>
          <w:szCs w:val="23"/>
        </w:rPr>
        <w:t>8</w:t>
      </w:r>
      <w:r w:rsidR="00D73511" w:rsidRPr="00CF57E6">
        <w:rPr>
          <w:rFonts w:ascii="Times New Roman" w:hAnsi="Times New Roman" w:cs="Times New Roman"/>
          <w:b/>
          <w:bCs/>
          <w:sz w:val="23"/>
          <w:szCs w:val="23"/>
        </w:rPr>
        <w:t>.1. Предмет договора</w:t>
      </w:r>
      <w:r w:rsidR="00D73511" w:rsidRPr="00CF57E6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D7351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автомобильного топлива – дизельного топлива (далее – Товар). </w:t>
      </w:r>
    </w:p>
    <w:p w:rsidR="00D73511" w:rsidRPr="00CF57E6" w:rsidRDefault="00DC6622" w:rsidP="00D735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D73511"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.2. Общее количество поставляемого Товара:</w:t>
      </w:r>
      <w:r w:rsidR="00D7351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114 500 литров.</w:t>
      </w:r>
    </w:p>
    <w:p w:rsidR="00D73511" w:rsidRPr="00CF57E6" w:rsidRDefault="00DC6622" w:rsidP="00D735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D73511"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.3. Цена договора:</w:t>
      </w:r>
      <w:r w:rsidR="00D7351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6 331 850 (Шесть миллионов триста тридцать одна тысяча восемьсот пятьдесят) рублей 00 копеек, в </w:t>
      </w:r>
      <w:proofErr w:type="spellStart"/>
      <w:r w:rsidR="00D7351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т.ч</w:t>
      </w:r>
      <w:proofErr w:type="spellEnd"/>
      <w:r w:rsidR="00D7351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НДС. </w:t>
      </w:r>
    </w:p>
    <w:p w:rsidR="00D73511" w:rsidRPr="00CF57E6" w:rsidRDefault="00D73511" w:rsidP="00D735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Указанная цена включает в себя себестоимость Товара, бесплатные топливные карты и бесплатное обслуживание топливных карт.</w:t>
      </w:r>
    </w:p>
    <w:p w:rsidR="00D73511" w:rsidRPr="00CF57E6" w:rsidRDefault="00DC6622" w:rsidP="00D735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D73511"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.4. Срок поставки Товара:</w:t>
      </w:r>
      <w:r w:rsidR="00D7351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с 01.10.2018г. – по 30.09.2019г. включительно. </w:t>
      </w:r>
    </w:p>
    <w:p w:rsidR="00D73511" w:rsidRPr="00CF57E6" w:rsidRDefault="00DC6622" w:rsidP="00D735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D73511"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.5. Место поставки Товара: </w:t>
      </w:r>
      <w:proofErr w:type="gramStart"/>
      <w:r w:rsidR="00D7351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АЗС</w:t>
      </w:r>
      <w:proofErr w:type="gramEnd"/>
      <w:r w:rsidR="00D73511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ЗАТО г. Североморска.</w:t>
      </w:r>
    </w:p>
    <w:p w:rsidR="00D73511" w:rsidRPr="00CF57E6" w:rsidRDefault="00DC6622" w:rsidP="00D735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8</w:t>
      </w:r>
      <w:r w:rsidR="00D73511"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.6. Иные условия: </w:t>
      </w:r>
      <w:r w:rsidR="00D73511"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ab/>
      </w:r>
    </w:p>
    <w:p w:rsidR="00D73511" w:rsidRPr="00CF57E6" w:rsidRDefault="00D73511" w:rsidP="00D735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- Топливные карты выдаются на бесплатной основе в количестве – не более 25 шт. на все время действия Договора поставки;</w:t>
      </w:r>
    </w:p>
    <w:p w:rsidR="00D73511" w:rsidRPr="00CF57E6" w:rsidRDefault="00D73511" w:rsidP="00D7351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- Обслуживание всех выбранных топливных карт – бесплатно.</w:t>
      </w:r>
    </w:p>
    <w:p w:rsidR="002131A9" w:rsidRPr="00CF57E6" w:rsidRDefault="00D73511" w:rsidP="002131A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- </w:t>
      </w:r>
      <w:r w:rsidR="002131A9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На отпускаемое топливо устанавливается скидка в размере 1,05 % от розничной цены, действующей на ТО на момент отпуска топлива. </w:t>
      </w:r>
    </w:p>
    <w:p w:rsidR="002131A9" w:rsidRPr="00CF57E6" w:rsidRDefault="00DC6622" w:rsidP="002131A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F57E6">
        <w:rPr>
          <w:rFonts w:ascii="Times New Roman" w:hAnsi="Times New Roman" w:cs="Times New Roman"/>
          <w:b/>
          <w:bCs/>
          <w:sz w:val="23"/>
          <w:szCs w:val="23"/>
        </w:rPr>
        <w:t>8</w:t>
      </w:r>
      <w:r w:rsidR="002131A9" w:rsidRPr="00CF57E6">
        <w:rPr>
          <w:rFonts w:ascii="Times New Roman" w:hAnsi="Times New Roman" w:cs="Times New Roman"/>
          <w:b/>
          <w:bCs/>
          <w:sz w:val="23"/>
          <w:szCs w:val="23"/>
        </w:rPr>
        <w:t>.7.</w:t>
      </w:r>
      <w:r w:rsidR="002131A9"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2131A9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131A9"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</w:p>
    <w:p w:rsidR="002131A9" w:rsidRPr="00CF57E6" w:rsidRDefault="00DC6622" w:rsidP="002131A9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8</w:t>
      </w:r>
      <w:r w:rsidR="002131A9"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.8.</w:t>
      </w:r>
      <w:r w:rsidR="002131A9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2131A9"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Страна происхождения Товара</w:t>
      </w:r>
      <w:r w:rsidR="002131A9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– Российская Федерация.</w:t>
      </w:r>
    </w:p>
    <w:p w:rsidR="002131A9" w:rsidRPr="00CF57E6" w:rsidRDefault="002131A9" w:rsidP="002131A9">
      <w:pPr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2131A9" w:rsidRPr="00CF57E6" w:rsidRDefault="002131A9" w:rsidP="002131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C6622" w:rsidRPr="00CF57E6" w:rsidRDefault="00DC6622" w:rsidP="002131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DC6622" w:rsidRPr="00CF57E6" w:rsidRDefault="00DC6622" w:rsidP="00DC6622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9.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</w:t>
      </w:r>
      <w:proofErr w:type="gramStart"/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соответствии</w:t>
      </w:r>
      <w:proofErr w:type="gramEnd"/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 Постановлением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№ 925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</w:t>
      </w:r>
      <w:proofErr w:type="spellStart"/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</w:t>
      </w:r>
      <w:r w:rsidRPr="00CF57E6">
        <w:rPr>
          <w:rFonts w:ascii="Times New Roman" w:hAnsi="Times New Roman" w:cs="Times New Roman"/>
          <w:sz w:val="23"/>
          <w:szCs w:val="23"/>
        </w:rPr>
        <w:t xml:space="preserve">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 предложений по Лоту №2 признан несостоявшимся</w:t>
      </w:r>
      <w:r w:rsidR="006E690B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,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и договор заключа</w:t>
      </w:r>
      <w:r w:rsidR="006A1C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тся с единственным участником закупки.</w:t>
      </w:r>
    </w:p>
    <w:p w:rsidR="00DC6622" w:rsidRPr="00CF57E6" w:rsidRDefault="00DC6622" w:rsidP="00DC6622">
      <w:pPr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DC6622" w:rsidRPr="00CF57E6" w:rsidRDefault="00DC6622" w:rsidP="00DC662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DC6622" w:rsidRPr="00CF57E6" w:rsidRDefault="00DC6622" w:rsidP="002131A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1C0117" w:rsidRPr="00CF57E6" w:rsidRDefault="006E690B" w:rsidP="001C0117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10</w:t>
      </w:r>
      <w:r w:rsidR="001C0117"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1C0117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proofErr w:type="gramStart"/>
      <w:r w:rsidR="001C0117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По результатам рассмотрения и оценки заявки </w:t>
      </w:r>
      <w:r w:rsidR="001C0117"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по лоту № 3 </w:t>
      </w:r>
      <w:r w:rsidR="001C0117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принято решение заключить договор с </w:t>
      </w:r>
      <w:r w:rsidR="001C011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="001C011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Сёркл</w:t>
      </w:r>
      <w:proofErr w:type="spellEnd"/>
      <w:r w:rsidR="001C011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Кей Россия» (юридический адрес: 191119, г. Санкт Петербург, ул. Марата, д. 69-71, литер А</w:t>
      </w:r>
      <w:r w:rsidR="00CF57E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2A40B2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2A40B2">
        <w:rPr>
          <w:rFonts w:ascii="Times New Roman" w:eastAsia="Times New Roman" w:hAnsi="Times New Roman" w:cs="Times New Roman"/>
          <w:sz w:val="23"/>
          <w:szCs w:val="23"/>
          <w:lang w:eastAsia="ru-RU"/>
        </w:rPr>
        <w:t>офис 9-Н</w:t>
      </w:r>
      <w:r w:rsidR="002A40B2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bookmarkStart w:id="14" w:name="_GoBack"/>
      <w:bookmarkEnd w:id="14"/>
      <w:r w:rsidR="00CF57E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1C011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ИНН 7841373910, КПП 784001001, ОГРН 1077847673628</w:t>
      </w:r>
      <w:r w:rsidR="00CF57E6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1C0117" w:rsidRPr="00CF57E6">
        <w:rPr>
          <w:rFonts w:ascii="Times New Roman" w:hAnsi="Times New Roman" w:cs="Times New Roman"/>
          <w:sz w:val="23"/>
          <w:szCs w:val="23"/>
        </w:rPr>
        <w:t xml:space="preserve"> </w:t>
      </w:r>
      <w:r w:rsidR="001C011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единственный Участник закупки, соответствующий требованиям Документации, и включенный в перечень Участников запроса предложений, заявка которого соответствует требованиям Документации) на условиях, указанных в</w:t>
      </w:r>
      <w:proofErr w:type="gramEnd"/>
      <w:r w:rsidR="001C011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заявке Участника запроса предложений и в Документации:</w:t>
      </w:r>
    </w:p>
    <w:p w:rsidR="001C0117" w:rsidRPr="00CF57E6" w:rsidRDefault="006E690B" w:rsidP="001C01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hAnsi="Times New Roman" w:cs="Times New Roman"/>
          <w:b/>
          <w:bCs/>
          <w:sz w:val="23"/>
          <w:szCs w:val="23"/>
        </w:rPr>
        <w:t>10</w:t>
      </w:r>
      <w:r w:rsidR="001C0117" w:rsidRPr="00CF57E6">
        <w:rPr>
          <w:rFonts w:ascii="Times New Roman" w:hAnsi="Times New Roman" w:cs="Times New Roman"/>
          <w:b/>
          <w:bCs/>
          <w:sz w:val="23"/>
          <w:szCs w:val="23"/>
        </w:rPr>
        <w:t>.1. Предмет договора</w:t>
      </w:r>
      <w:r w:rsidR="001C0117" w:rsidRPr="00CF57E6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1C011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поставка автомобильного топлива </w:t>
      </w:r>
      <w:r w:rsidR="001C0117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– бензина АИ-92</w:t>
      </w:r>
      <w:r w:rsidR="001C0117"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(далее – Товар). </w:t>
      </w:r>
    </w:p>
    <w:p w:rsidR="001C0117" w:rsidRPr="00CF57E6" w:rsidRDefault="006E690B" w:rsidP="001C0117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10</w:t>
      </w:r>
      <w:r w:rsidR="001C0117"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.2. Общее количество поставляемого Товара: </w:t>
      </w:r>
      <w:r w:rsidR="001C0117"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50 500 литров.</w:t>
      </w:r>
    </w:p>
    <w:p w:rsidR="00A95BAA" w:rsidRPr="00CF57E6" w:rsidRDefault="006E690B" w:rsidP="001C011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10</w:t>
      </w:r>
      <w:r w:rsidR="001C0117"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.3. Ц</w:t>
      </w:r>
      <w:r w:rsidR="001C0117"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ена договора: </w:t>
      </w:r>
      <w:r w:rsidR="00A95BAA" w:rsidRPr="00CF57E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2 575 500 (Два миллиона пятьсот семьдесят пять тысяч пятьсот) рублей 00 копеек, в </w:t>
      </w:r>
      <w:proofErr w:type="spellStart"/>
      <w:r w:rsidR="00A95BAA" w:rsidRPr="00CF57E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т.ч</w:t>
      </w:r>
      <w:proofErr w:type="spellEnd"/>
      <w:r w:rsidR="00A95BAA" w:rsidRPr="00CF57E6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. НДС. </w:t>
      </w:r>
    </w:p>
    <w:p w:rsidR="001C0117" w:rsidRPr="00CF57E6" w:rsidRDefault="001C0117" w:rsidP="001C011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Указанная цена включает в себя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ru-RU"/>
        </w:rPr>
        <w:t>себестоимость Товара, бесплатные топливные карты и бесплатное обслуживание топливных карт.</w:t>
      </w:r>
    </w:p>
    <w:p w:rsidR="001C0117" w:rsidRPr="00CF57E6" w:rsidRDefault="006E690B" w:rsidP="001C0117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10</w:t>
      </w:r>
      <w:r w:rsidR="001C0117"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.4. Срок поставки Товара:</w:t>
      </w:r>
      <w:r w:rsidR="001C0117" w:rsidRPr="00CF57E6">
        <w:rPr>
          <w:rFonts w:ascii="Times New Roman" w:eastAsia="Times New Roman" w:hAnsi="Times New Roman" w:cs="Times New Roman"/>
          <w:spacing w:val="14"/>
          <w:sz w:val="23"/>
          <w:szCs w:val="23"/>
          <w:lang w:eastAsia="ru-RU"/>
        </w:rPr>
        <w:t xml:space="preserve"> </w:t>
      </w:r>
      <w:r w:rsidR="001C0117" w:rsidRPr="00CF57E6">
        <w:rPr>
          <w:rFonts w:ascii="Times New Roman" w:eastAsia="Calibri" w:hAnsi="Times New Roman" w:cs="Times New Roman"/>
          <w:bCs/>
          <w:sz w:val="23"/>
          <w:szCs w:val="23"/>
          <w:lang w:eastAsia="ru-RU"/>
        </w:rPr>
        <w:t xml:space="preserve">с 01.10.2018г. – по 30.09.2019г. включительно. </w:t>
      </w:r>
    </w:p>
    <w:p w:rsidR="001C0117" w:rsidRPr="00CF57E6" w:rsidRDefault="006E690B" w:rsidP="001C0117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>10</w:t>
      </w:r>
      <w:r w:rsidR="001C0117" w:rsidRPr="00CF57E6">
        <w:rPr>
          <w:rFonts w:ascii="Times New Roman" w:eastAsia="Times New Roman" w:hAnsi="Times New Roman" w:cs="Times New Roman"/>
          <w:b/>
          <w:snapToGrid w:val="0"/>
          <w:sz w:val="23"/>
          <w:szCs w:val="23"/>
          <w:lang w:eastAsia="ru-RU"/>
        </w:rPr>
        <w:t xml:space="preserve">.5. Место поставки Товара: </w:t>
      </w:r>
      <w:proofErr w:type="gramStart"/>
      <w:r w:rsidR="001C0117"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АЗС</w:t>
      </w:r>
      <w:proofErr w:type="gramEnd"/>
      <w:r w:rsidR="001C0117"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 xml:space="preserve"> ЗАТО г. Североморска</w:t>
      </w:r>
      <w:r w:rsidR="001C0117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1C0117" w:rsidRPr="00CF57E6" w:rsidRDefault="006E690B" w:rsidP="001C01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10</w:t>
      </w:r>
      <w:r w:rsidR="001C0117"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.6. </w:t>
      </w:r>
      <w:r w:rsidR="001C0117" w:rsidRPr="00CF57E6">
        <w:rPr>
          <w:rFonts w:ascii="Times New Roman" w:hAnsi="Times New Roman" w:cs="Times New Roman"/>
          <w:b/>
          <w:sz w:val="23"/>
          <w:szCs w:val="23"/>
        </w:rPr>
        <w:t>Иные условия:</w:t>
      </w:r>
      <w:r w:rsidR="001C0117" w:rsidRPr="00CF57E6">
        <w:rPr>
          <w:rFonts w:ascii="Times New Roman" w:hAnsi="Times New Roman" w:cs="Times New Roman"/>
          <w:sz w:val="23"/>
          <w:szCs w:val="23"/>
        </w:rPr>
        <w:t xml:space="preserve"> </w:t>
      </w:r>
      <w:r w:rsidR="001C0117" w:rsidRPr="00CF57E6">
        <w:rPr>
          <w:rFonts w:ascii="Times New Roman" w:hAnsi="Times New Roman" w:cs="Times New Roman"/>
          <w:sz w:val="23"/>
          <w:szCs w:val="23"/>
        </w:rPr>
        <w:tab/>
      </w:r>
    </w:p>
    <w:p w:rsidR="001C0117" w:rsidRPr="00CF57E6" w:rsidRDefault="001C0117" w:rsidP="001C01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CF57E6">
        <w:rPr>
          <w:rFonts w:ascii="Times New Roman" w:hAnsi="Times New Roman" w:cs="Times New Roman"/>
          <w:sz w:val="23"/>
          <w:szCs w:val="23"/>
        </w:rPr>
        <w:t xml:space="preserve">- Топливные карты выдаются на бесплатной основе в количестве – не более </w:t>
      </w:r>
      <w:r w:rsidR="008A68CC" w:rsidRPr="00CF57E6">
        <w:rPr>
          <w:rFonts w:ascii="Times New Roman" w:hAnsi="Times New Roman" w:cs="Times New Roman"/>
          <w:sz w:val="23"/>
          <w:szCs w:val="23"/>
        </w:rPr>
        <w:t>20</w:t>
      </w:r>
      <w:r w:rsidRPr="00CF57E6">
        <w:rPr>
          <w:rFonts w:ascii="Times New Roman" w:hAnsi="Times New Roman" w:cs="Times New Roman"/>
          <w:sz w:val="23"/>
          <w:szCs w:val="23"/>
        </w:rPr>
        <w:t xml:space="preserve"> шт. на все время действия Договора поставки;</w:t>
      </w:r>
    </w:p>
    <w:p w:rsidR="001C0117" w:rsidRPr="00CF57E6" w:rsidRDefault="001C0117" w:rsidP="001C01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3"/>
          <w:szCs w:val="23"/>
        </w:rPr>
      </w:pPr>
      <w:r w:rsidRPr="00CF57E6">
        <w:rPr>
          <w:rFonts w:ascii="Times New Roman" w:hAnsi="Times New Roman" w:cs="Times New Roman"/>
          <w:sz w:val="23"/>
          <w:szCs w:val="23"/>
        </w:rPr>
        <w:t>-  Обслуживание всех выбранных топливных карт – бесплатно.</w:t>
      </w:r>
    </w:p>
    <w:p w:rsidR="001C0117" w:rsidRPr="00CF57E6" w:rsidRDefault="001C0117" w:rsidP="001C011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3"/>
          <w:szCs w:val="23"/>
        </w:rPr>
      </w:pPr>
      <w:r w:rsidRPr="00CF57E6">
        <w:rPr>
          <w:rFonts w:ascii="Times New Roman" w:hAnsi="Times New Roman" w:cs="Times New Roman"/>
          <w:sz w:val="23"/>
          <w:szCs w:val="23"/>
        </w:rPr>
        <w:lastRenderedPageBreak/>
        <w:t xml:space="preserve">- На отпускаемое топливо устанавливается скидка в размере 1,15 % от розничной цены, действующей на ТО на момент отпуска топлива. </w:t>
      </w:r>
    </w:p>
    <w:p w:rsidR="001C0117" w:rsidRPr="00CF57E6" w:rsidRDefault="006E690B" w:rsidP="001C0117">
      <w:pPr>
        <w:pStyle w:val="a4"/>
        <w:tabs>
          <w:tab w:val="left" w:pos="1134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b/>
          <w:sz w:val="23"/>
          <w:szCs w:val="23"/>
        </w:rPr>
      </w:pPr>
      <w:r w:rsidRPr="00CF57E6">
        <w:rPr>
          <w:rFonts w:ascii="Times New Roman" w:hAnsi="Times New Roman" w:cs="Times New Roman"/>
          <w:b/>
          <w:bCs/>
          <w:sz w:val="23"/>
          <w:szCs w:val="23"/>
        </w:rPr>
        <w:t>10</w:t>
      </w:r>
      <w:r w:rsidR="001C0117" w:rsidRPr="00CF57E6">
        <w:rPr>
          <w:rFonts w:ascii="Times New Roman" w:hAnsi="Times New Roman" w:cs="Times New Roman"/>
          <w:b/>
          <w:bCs/>
          <w:sz w:val="23"/>
          <w:szCs w:val="23"/>
        </w:rPr>
        <w:t>.7.</w:t>
      </w:r>
      <w:r w:rsidR="001C0117"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Условия оплаты:</w:t>
      </w:r>
      <w:r w:rsidR="001C0117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1C0117" w:rsidRPr="00CF57E6">
        <w:rPr>
          <w:rFonts w:ascii="Times New Roman" w:eastAsia="Times New Roman" w:hAnsi="Times New Roman" w:cs="Times New Roman"/>
          <w:snapToGrid w:val="0"/>
          <w:sz w:val="23"/>
          <w:szCs w:val="23"/>
          <w:lang w:eastAsia="ru-RU"/>
        </w:rPr>
        <w:t>Оплата поставки Товара осуществляется Покупателем путем безналичного перечисления авансовых платежей на расчетный счет Поставщика в размере потребности Покупателя в Товаре. Авансовые платежи, перечисленные Покупателем по Договору, считаются полученными в счет оплаты Товара. Оплата Товара производится путем списания денежных средств из сумм, перечисленных Покупателем в счет оплаты Товара.</w:t>
      </w:r>
    </w:p>
    <w:p w:rsidR="001C0117" w:rsidRPr="00CF57E6" w:rsidRDefault="006E690B" w:rsidP="001C0117">
      <w:pPr>
        <w:pStyle w:val="a4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10</w:t>
      </w:r>
      <w:r w:rsidR="001C0117"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.8.</w:t>
      </w:r>
      <w:r w:rsidR="001C0117"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Страна происхождения Товара – Российская Федерация.</w:t>
      </w:r>
    </w:p>
    <w:p w:rsidR="001C0117" w:rsidRPr="00CF57E6" w:rsidRDefault="001C0117" w:rsidP="001C0117">
      <w:pPr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1C0117" w:rsidRPr="00CF57E6" w:rsidRDefault="001C0117" w:rsidP="001C01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E690B" w:rsidRPr="00CF57E6" w:rsidRDefault="006E690B" w:rsidP="001C011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6E690B" w:rsidRPr="00CF57E6" w:rsidRDefault="006E690B" w:rsidP="006E690B">
      <w:pPr>
        <w:tabs>
          <w:tab w:val="left" w:pos="0"/>
          <w:tab w:val="left" w:pos="567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11.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</w:t>
      </w:r>
      <w:proofErr w:type="gramStart"/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соответствии</w:t>
      </w:r>
      <w:proofErr w:type="gramEnd"/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 Постановлением </w:t>
      </w:r>
      <w:r w:rsidRPr="00CF57E6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№ 925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</w:t>
      </w:r>
      <w:proofErr w:type="spellStart"/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пп</w:t>
      </w:r>
      <w:proofErr w:type="spellEnd"/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не предоставляется, так как</w:t>
      </w:r>
      <w:r w:rsidRPr="00CF57E6">
        <w:rPr>
          <w:rFonts w:ascii="Times New Roman" w:hAnsi="Times New Roman" w:cs="Times New Roman"/>
          <w:sz w:val="23"/>
          <w:szCs w:val="23"/>
        </w:rPr>
        <w:t xml:space="preserve"> 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запрос предложений по Лоту №3 признан несостоявшимся, и договор заключа</w:t>
      </w:r>
      <w:r w:rsidR="006A1C0A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е</w:t>
      </w: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тся с единственным участником закупки.</w:t>
      </w:r>
    </w:p>
    <w:p w:rsidR="006E690B" w:rsidRPr="00CF57E6" w:rsidRDefault="006E690B" w:rsidP="006E690B">
      <w:pPr>
        <w:tabs>
          <w:tab w:val="left" w:pos="993"/>
        </w:tabs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6E690B" w:rsidRPr="00CF57E6" w:rsidRDefault="006E690B" w:rsidP="006E69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6E690B" w:rsidRPr="00CF57E6" w:rsidRDefault="006E690B" w:rsidP="006E690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5B5227" w:rsidRPr="00CF57E6" w:rsidRDefault="005B5227" w:rsidP="00D9539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3"/>
          <w:szCs w:val="23"/>
          <w:highlight w:val="yellow"/>
        </w:rPr>
      </w:pPr>
    </w:p>
    <w:p w:rsidR="00860841" w:rsidRPr="00CF57E6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p w:rsidR="00860841" w:rsidRPr="00CF57E6" w:rsidRDefault="00860841" w:rsidP="00D9539E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Style w:val="af3"/>
        <w:tblW w:w="101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136"/>
      </w:tblGrid>
      <w:tr w:rsidR="00631143" w:rsidRPr="00CF57E6" w:rsidTr="005D610B">
        <w:trPr>
          <w:trHeight w:val="568"/>
        </w:trPr>
        <w:tc>
          <w:tcPr>
            <w:tcW w:w="6062" w:type="dxa"/>
          </w:tcPr>
          <w:p w:rsidR="00183F6F" w:rsidRPr="00CF57E6" w:rsidRDefault="00676A51" w:rsidP="00D9539E">
            <w:pPr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CF57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Председатель Комиссии </w:t>
            </w:r>
            <w:r w:rsidR="00183F6F" w:rsidRPr="00CF57E6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по закупке:</w:t>
            </w:r>
          </w:p>
          <w:p w:rsidR="00676A51" w:rsidRPr="00CF57E6" w:rsidRDefault="00E30358" w:rsidP="00D9539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57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А.Ю. Филиппов</w:t>
            </w:r>
          </w:p>
        </w:tc>
        <w:tc>
          <w:tcPr>
            <w:tcW w:w="4136" w:type="dxa"/>
          </w:tcPr>
          <w:p w:rsidR="00183F6F" w:rsidRPr="00CF57E6" w:rsidRDefault="00183F6F" w:rsidP="00D9539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  <w:p w:rsidR="00676A51" w:rsidRPr="00CF57E6" w:rsidRDefault="00E458BA" w:rsidP="00E458BA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___________</w:t>
            </w:r>
            <w:r w:rsidR="00676A51"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</w:t>
            </w:r>
            <w:r w:rsidR="003A7BF9"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</w:t>
            </w:r>
            <w:r w:rsidR="00676A51"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</w:t>
            </w:r>
            <w:r w:rsidR="005D610B"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</w:t>
            </w:r>
            <w:r w:rsidR="00676A51"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 w:rsidR="00F475D5"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  <w:r w:rsidR="005D610B"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631143" w:rsidRPr="00CF57E6" w:rsidTr="005D610B">
        <w:trPr>
          <w:trHeight w:val="568"/>
        </w:trPr>
        <w:tc>
          <w:tcPr>
            <w:tcW w:w="6062" w:type="dxa"/>
          </w:tcPr>
          <w:p w:rsidR="00183F6F" w:rsidRPr="00CF57E6" w:rsidRDefault="00183F6F" w:rsidP="00D9539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</w:p>
          <w:p w:rsidR="00183F6F" w:rsidRPr="00CF57E6" w:rsidRDefault="00183F6F" w:rsidP="00D9539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F57E6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136" w:type="dxa"/>
          </w:tcPr>
          <w:p w:rsidR="00183F6F" w:rsidRPr="00CF57E6" w:rsidRDefault="00183F6F" w:rsidP="00D9539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</w:p>
        </w:tc>
      </w:tr>
      <w:tr w:rsidR="00631143" w:rsidRPr="00CF57E6" w:rsidTr="005D610B">
        <w:trPr>
          <w:trHeight w:val="568"/>
        </w:trPr>
        <w:tc>
          <w:tcPr>
            <w:tcW w:w="6062" w:type="dxa"/>
          </w:tcPr>
          <w:p w:rsidR="00E30358" w:rsidRPr="00CF57E6" w:rsidRDefault="00E30358" w:rsidP="00D9539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И.А. Обухов</w:t>
            </w:r>
          </w:p>
          <w:p w:rsidR="00B93C15" w:rsidRPr="00CF57E6" w:rsidRDefault="00B93C15" w:rsidP="00D9539E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57E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                 </w:t>
            </w:r>
          </w:p>
        </w:tc>
        <w:tc>
          <w:tcPr>
            <w:tcW w:w="4136" w:type="dxa"/>
          </w:tcPr>
          <w:p w:rsidR="00B93C15" w:rsidRPr="00CF57E6" w:rsidRDefault="00E458BA" w:rsidP="00E458BA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__________</w:t>
            </w:r>
            <w:r w:rsidR="00B93C15"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</w:t>
            </w:r>
            <w:r w:rsidR="005D610B"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  <w:r w:rsidR="00B93C15"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__ </w:t>
            </w:r>
          </w:p>
        </w:tc>
      </w:tr>
      <w:tr w:rsidR="00631143" w:rsidRPr="00CF57E6" w:rsidTr="005D610B">
        <w:trPr>
          <w:trHeight w:val="568"/>
        </w:trPr>
        <w:tc>
          <w:tcPr>
            <w:tcW w:w="6062" w:type="dxa"/>
          </w:tcPr>
          <w:p w:rsidR="00B93C15" w:rsidRPr="00CF57E6" w:rsidRDefault="00E30358" w:rsidP="00E30358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57E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CF57E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  <w:r w:rsidRPr="00CF57E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</w:tc>
        <w:tc>
          <w:tcPr>
            <w:tcW w:w="4136" w:type="dxa"/>
          </w:tcPr>
          <w:p w:rsidR="00B93C15" w:rsidRPr="00CF57E6" w:rsidRDefault="00E458BA" w:rsidP="00E458BA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_______</w:t>
            </w:r>
            <w:r w:rsidR="00B93C15"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</w:t>
            </w:r>
            <w:r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="00B93C15"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</w:t>
            </w:r>
          </w:p>
        </w:tc>
      </w:tr>
      <w:tr w:rsidR="00631143" w:rsidRPr="00CF57E6" w:rsidTr="005D610B">
        <w:trPr>
          <w:trHeight w:val="1136"/>
        </w:trPr>
        <w:tc>
          <w:tcPr>
            <w:tcW w:w="6062" w:type="dxa"/>
          </w:tcPr>
          <w:p w:rsidR="00B93C15" w:rsidRPr="00CF57E6" w:rsidRDefault="00E30358" w:rsidP="00D9539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CF57E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Н.Р. Беспалов</w:t>
            </w:r>
            <w:r w:rsidR="00B93C15" w:rsidRPr="00CF57E6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 </w:t>
            </w:r>
          </w:p>
          <w:p w:rsidR="00B93C15" w:rsidRPr="00CF57E6" w:rsidRDefault="00B93C15" w:rsidP="00D9539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</w:p>
          <w:p w:rsidR="00B93C15" w:rsidRPr="00CF57E6" w:rsidRDefault="00E30358" w:rsidP="00D9539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57E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В.В. </w:t>
            </w:r>
            <w:proofErr w:type="spellStart"/>
            <w:r w:rsidRPr="00CF57E6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Матрехин</w:t>
            </w:r>
            <w:proofErr w:type="spellEnd"/>
          </w:p>
        </w:tc>
        <w:tc>
          <w:tcPr>
            <w:tcW w:w="4136" w:type="dxa"/>
          </w:tcPr>
          <w:p w:rsidR="00B93C15" w:rsidRPr="00CF57E6" w:rsidRDefault="00E458BA" w:rsidP="00D9539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____</w:t>
            </w:r>
            <w:r w:rsidR="00B93C15"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</w:t>
            </w:r>
            <w:r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</w:t>
            </w:r>
            <w:r w:rsidR="00B93C15"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___________</w:t>
            </w:r>
          </w:p>
          <w:p w:rsidR="00B93C15" w:rsidRPr="00CF57E6" w:rsidRDefault="00B93C15" w:rsidP="00D9539E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CF57E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                  </w:t>
            </w:r>
          </w:p>
          <w:p w:rsidR="00B93C15" w:rsidRPr="00CF57E6" w:rsidRDefault="00E458BA" w:rsidP="00D9539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CF57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              ______</w:t>
            </w:r>
            <w:r w:rsidR="00B93C15" w:rsidRPr="00CF57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</w:t>
            </w:r>
            <w:r w:rsidRPr="00CF57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B93C15" w:rsidRPr="00CF57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</w:t>
            </w:r>
            <w:r w:rsidRPr="00CF57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</w:t>
            </w:r>
            <w:r w:rsidR="005D610B" w:rsidRPr="00CF57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</w:t>
            </w:r>
            <w:r w:rsidR="00B93C15" w:rsidRPr="00CF57E6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:rsidR="00B93C15" w:rsidRPr="00CF57E6" w:rsidRDefault="00B93C15" w:rsidP="00D9539E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:rsidR="003213CD" w:rsidRPr="00CF57E6" w:rsidRDefault="003213CD" w:rsidP="00D9539E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CF57E6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3345FE" w:rsidRPr="00CF57E6" w:rsidRDefault="00E30358" w:rsidP="00D9539E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CF57E6">
        <w:rPr>
          <w:rFonts w:ascii="Times New Roman" w:hAnsi="Times New Roman" w:cs="Times New Roman"/>
          <w:sz w:val="23"/>
          <w:szCs w:val="23"/>
          <w:lang w:eastAsia="ru-RU"/>
        </w:rPr>
        <w:t xml:space="preserve">В.М. Бычкова   </w:t>
      </w:r>
      <w:r w:rsidR="00C76822" w:rsidRPr="00CF57E6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8F1671" w:rsidRPr="00CF57E6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     </w:t>
      </w:r>
      <w:r w:rsidR="00A97F4F" w:rsidRPr="00CF57E6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  <w:r w:rsidR="005D610B" w:rsidRPr="00CF57E6">
        <w:rPr>
          <w:rFonts w:ascii="Times New Roman" w:hAnsi="Times New Roman" w:cs="Times New Roman"/>
          <w:sz w:val="23"/>
          <w:szCs w:val="23"/>
          <w:lang w:eastAsia="ru-RU"/>
        </w:rPr>
        <w:t xml:space="preserve">     </w:t>
      </w:r>
      <w:r w:rsidR="00E458BA" w:rsidRPr="00CF57E6">
        <w:rPr>
          <w:rFonts w:ascii="Times New Roman" w:hAnsi="Times New Roman" w:cs="Times New Roman"/>
          <w:sz w:val="23"/>
          <w:szCs w:val="23"/>
          <w:lang w:eastAsia="ru-RU"/>
        </w:rPr>
        <w:t xml:space="preserve">               ________________________</w:t>
      </w:r>
      <w:r w:rsidR="00B93C15" w:rsidRPr="00CF57E6">
        <w:rPr>
          <w:rFonts w:ascii="Times New Roman" w:hAnsi="Times New Roman" w:cs="Times New Roman"/>
          <w:sz w:val="23"/>
          <w:szCs w:val="23"/>
          <w:lang w:eastAsia="ru-RU"/>
        </w:rPr>
        <w:t xml:space="preserve"> </w:t>
      </w:r>
    </w:p>
    <w:p w:rsidR="00CF57E6" w:rsidRPr="00CF57E6" w:rsidRDefault="00CF57E6">
      <w:pPr>
        <w:tabs>
          <w:tab w:val="left" w:pos="567"/>
          <w:tab w:val="left" w:pos="993"/>
          <w:tab w:val="left" w:pos="8227"/>
        </w:tabs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sectPr w:rsidR="00CF57E6" w:rsidRPr="00CF57E6" w:rsidSect="00CF57E6">
      <w:headerReference w:type="default" r:id="rId9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229" w:rsidRDefault="000C2229" w:rsidP="00167DDE">
      <w:pPr>
        <w:spacing w:after="0" w:line="240" w:lineRule="auto"/>
      </w:pPr>
      <w:r>
        <w:separator/>
      </w:r>
    </w:p>
  </w:endnote>
  <w:end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229" w:rsidRDefault="000C2229" w:rsidP="00167DDE">
      <w:pPr>
        <w:spacing w:after="0" w:line="240" w:lineRule="auto"/>
      </w:pPr>
      <w:r>
        <w:separator/>
      </w:r>
    </w:p>
  </w:footnote>
  <w:footnote w:type="continuationSeparator" w:id="0">
    <w:p w:rsidR="000C2229" w:rsidRDefault="000C2229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-1175341327"/>
      <w:docPartObj>
        <w:docPartGallery w:val="Page Numbers (Top of Page)"/>
        <w:docPartUnique/>
      </w:docPartObj>
    </w:sdtPr>
    <w:sdtEndPr/>
    <w:sdtContent>
      <w:p w:rsidR="00584909" w:rsidRPr="00453D7A" w:rsidRDefault="00584909" w:rsidP="00C5102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hAnsi="Times New Roman" w:cs="Times New Roman"/>
            <w:sz w:val="16"/>
            <w:szCs w:val="16"/>
          </w:rPr>
          <w:t xml:space="preserve">      </w:t>
        </w:r>
        <w:r w:rsidRPr="00453D7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453D7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453D7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2A40B2">
          <w:rPr>
            <w:rFonts w:ascii="Times New Roman" w:hAnsi="Times New Roman" w:cs="Times New Roman"/>
            <w:noProof/>
            <w:sz w:val="16"/>
            <w:szCs w:val="16"/>
          </w:rPr>
          <w:t>6</w:t>
        </w:r>
        <w:r w:rsidRPr="00453D7A">
          <w:rPr>
            <w:rFonts w:ascii="Times New Roman" w:hAnsi="Times New Roman" w:cs="Times New Roman"/>
            <w:sz w:val="16"/>
            <w:szCs w:val="16"/>
          </w:rPr>
          <w:fldChar w:fldCharType="end"/>
        </w:r>
        <w:r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                                              Протокол № 1 заседания Комиссии </w:t>
        </w:r>
      </w:p>
      <w:p w:rsidR="00584909" w:rsidRPr="00453D7A" w:rsidRDefault="00584909" w:rsidP="009C003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453D7A">
          <w:rPr>
            <w:rFonts w:ascii="Times New Roman" w:eastAsia="Calibri" w:hAnsi="Times New Roman" w:cs="Times New Roman"/>
            <w:sz w:val="16"/>
            <w:szCs w:val="16"/>
          </w:rPr>
          <w:t>по закупке на право заключения договор</w:t>
        </w:r>
        <w:r w:rsidR="00521EC2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="00453D7A"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поставки</w:t>
        </w:r>
      </w:p>
      <w:p w:rsidR="00584909" w:rsidRPr="00453D7A" w:rsidRDefault="00521EC2" w:rsidP="00157ACA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521EC2">
          <w:rPr>
            <w:rFonts w:ascii="Times New Roman" w:hAnsi="Times New Roman" w:cs="Times New Roman"/>
            <w:sz w:val="16"/>
            <w:szCs w:val="16"/>
          </w:rPr>
          <w:t>автомобильного топлива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 xml:space="preserve"> от</w:t>
        </w:r>
        <w:r w:rsidR="00453D7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10</w:t>
        </w:r>
        <w:r w:rsidR="00616641">
          <w:rPr>
            <w:rFonts w:ascii="Times New Roman" w:eastAsia="Calibri" w:hAnsi="Times New Roman" w:cs="Times New Roman"/>
            <w:sz w:val="16"/>
            <w:szCs w:val="16"/>
          </w:rPr>
          <w:t>.09</w:t>
        </w:r>
        <w:r w:rsidR="00584909" w:rsidRPr="00453D7A">
          <w:rPr>
            <w:rFonts w:ascii="Times New Roman" w:eastAsia="Calibri" w:hAnsi="Times New Roman" w:cs="Times New Roman"/>
            <w:sz w:val="16"/>
            <w:szCs w:val="16"/>
          </w:rPr>
          <w:t>.2018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17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1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23"/>
  </w:num>
  <w:num w:numId="4">
    <w:abstractNumId w:val="17"/>
  </w:num>
  <w:num w:numId="5">
    <w:abstractNumId w:val="26"/>
  </w:num>
  <w:num w:numId="6">
    <w:abstractNumId w:val="12"/>
  </w:num>
  <w:num w:numId="7">
    <w:abstractNumId w:val="3"/>
  </w:num>
  <w:num w:numId="8">
    <w:abstractNumId w:val="18"/>
  </w:num>
  <w:num w:numId="9">
    <w:abstractNumId w:val="14"/>
  </w:num>
  <w:num w:numId="10">
    <w:abstractNumId w:val="4"/>
  </w:num>
  <w:num w:numId="11">
    <w:abstractNumId w:val="19"/>
  </w:num>
  <w:num w:numId="12">
    <w:abstractNumId w:val="10"/>
  </w:num>
  <w:num w:numId="13">
    <w:abstractNumId w:val="21"/>
  </w:num>
  <w:num w:numId="14">
    <w:abstractNumId w:val="25"/>
  </w:num>
  <w:num w:numId="15">
    <w:abstractNumId w:val="2"/>
  </w:num>
  <w:num w:numId="16">
    <w:abstractNumId w:val="1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2"/>
  </w:num>
  <w:num w:numId="18">
    <w:abstractNumId w:val="24"/>
  </w:num>
  <w:num w:numId="19">
    <w:abstractNumId w:val="11"/>
  </w:num>
  <w:num w:numId="20">
    <w:abstractNumId w:val="15"/>
  </w:num>
  <w:num w:numId="21">
    <w:abstractNumId w:val="20"/>
  </w:num>
  <w:num w:numId="22">
    <w:abstractNumId w:val="7"/>
  </w:num>
  <w:num w:numId="23">
    <w:abstractNumId w:val="1"/>
  </w:num>
  <w:num w:numId="24">
    <w:abstractNumId w:val="0"/>
  </w:num>
  <w:num w:numId="25">
    <w:abstractNumId w:val="5"/>
  </w:num>
  <w:num w:numId="26">
    <w:abstractNumId w:val="9"/>
  </w:num>
  <w:num w:numId="27">
    <w:abstractNumId w:val="6"/>
  </w:num>
  <w:num w:numId="28">
    <w:abstractNumId w:val="16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EF1"/>
    <w:rsid w:val="00020C39"/>
    <w:rsid w:val="000214CA"/>
    <w:rsid w:val="00021ED6"/>
    <w:rsid w:val="00022BCC"/>
    <w:rsid w:val="00022DD8"/>
    <w:rsid w:val="00024B8D"/>
    <w:rsid w:val="00025726"/>
    <w:rsid w:val="00025B1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E84"/>
    <w:rsid w:val="00036F60"/>
    <w:rsid w:val="00036FA0"/>
    <w:rsid w:val="000371CE"/>
    <w:rsid w:val="0003731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63C3"/>
    <w:rsid w:val="00046DE5"/>
    <w:rsid w:val="000500B5"/>
    <w:rsid w:val="0005029F"/>
    <w:rsid w:val="00050DA9"/>
    <w:rsid w:val="0005164C"/>
    <w:rsid w:val="00051C02"/>
    <w:rsid w:val="000526AC"/>
    <w:rsid w:val="00052D43"/>
    <w:rsid w:val="00053909"/>
    <w:rsid w:val="00053918"/>
    <w:rsid w:val="00056A17"/>
    <w:rsid w:val="00057130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1C"/>
    <w:rsid w:val="00065F5B"/>
    <w:rsid w:val="000668B4"/>
    <w:rsid w:val="00066923"/>
    <w:rsid w:val="00067362"/>
    <w:rsid w:val="00070184"/>
    <w:rsid w:val="000713DF"/>
    <w:rsid w:val="0007158F"/>
    <w:rsid w:val="00072E20"/>
    <w:rsid w:val="000746E3"/>
    <w:rsid w:val="00074E87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1B79"/>
    <w:rsid w:val="0009249C"/>
    <w:rsid w:val="000931EB"/>
    <w:rsid w:val="00094A17"/>
    <w:rsid w:val="000950A3"/>
    <w:rsid w:val="000973C3"/>
    <w:rsid w:val="00097D0D"/>
    <w:rsid w:val="000A0364"/>
    <w:rsid w:val="000A101B"/>
    <w:rsid w:val="000A118C"/>
    <w:rsid w:val="000A2039"/>
    <w:rsid w:val="000A378D"/>
    <w:rsid w:val="000A53D4"/>
    <w:rsid w:val="000A59DC"/>
    <w:rsid w:val="000A60F7"/>
    <w:rsid w:val="000B02DD"/>
    <w:rsid w:val="000B070D"/>
    <w:rsid w:val="000B1143"/>
    <w:rsid w:val="000B142F"/>
    <w:rsid w:val="000B19BB"/>
    <w:rsid w:val="000B2D2C"/>
    <w:rsid w:val="000B3123"/>
    <w:rsid w:val="000B36F6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176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2F8D"/>
    <w:rsid w:val="000D37B0"/>
    <w:rsid w:val="000D46D7"/>
    <w:rsid w:val="000D553C"/>
    <w:rsid w:val="000D56A1"/>
    <w:rsid w:val="000D6242"/>
    <w:rsid w:val="000D62F2"/>
    <w:rsid w:val="000D6AA9"/>
    <w:rsid w:val="000D75FA"/>
    <w:rsid w:val="000D7757"/>
    <w:rsid w:val="000E010C"/>
    <w:rsid w:val="000E1B8F"/>
    <w:rsid w:val="000E1E81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2F84"/>
    <w:rsid w:val="000F35CC"/>
    <w:rsid w:val="000F3C8A"/>
    <w:rsid w:val="000F49B6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10885"/>
    <w:rsid w:val="00110E98"/>
    <w:rsid w:val="001119D6"/>
    <w:rsid w:val="0011312A"/>
    <w:rsid w:val="0011409C"/>
    <w:rsid w:val="001146EB"/>
    <w:rsid w:val="001154A5"/>
    <w:rsid w:val="00116F7E"/>
    <w:rsid w:val="0012120E"/>
    <w:rsid w:val="00123128"/>
    <w:rsid w:val="00123768"/>
    <w:rsid w:val="00123EFC"/>
    <w:rsid w:val="00124D25"/>
    <w:rsid w:val="00125B62"/>
    <w:rsid w:val="00125DE0"/>
    <w:rsid w:val="00126460"/>
    <w:rsid w:val="00127421"/>
    <w:rsid w:val="001279F1"/>
    <w:rsid w:val="00127EEE"/>
    <w:rsid w:val="00130231"/>
    <w:rsid w:val="00131D4C"/>
    <w:rsid w:val="00132650"/>
    <w:rsid w:val="001341A5"/>
    <w:rsid w:val="001363A0"/>
    <w:rsid w:val="00136C35"/>
    <w:rsid w:val="0013795D"/>
    <w:rsid w:val="00140582"/>
    <w:rsid w:val="001424C7"/>
    <w:rsid w:val="001433F6"/>
    <w:rsid w:val="00143AEA"/>
    <w:rsid w:val="00143B09"/>
    <w:rsid w:val="00143D13"/>
    <w:rsid w:val="00150564"/>
    <w:rsid w:val="001506FA"/>
    <w:rsid w:val="00150DC9"/>
    <w:rsid w:val="00152D5B"/>
    <w:rsid w:val="00153C7A"/>
    <w:rsid w:val="00154A0E"/>
    <w:rsid w:val="00154CD6"/>
    <w:rsid w:val="00154DEB"/>
    <w:rsid w:val="00155103"/>
    <w:rsid w:val="00156D00"/>
    <w:rsid w:val="001572A2"/>
    <w:rsid w:val="00157890"/>
    <w:rsid w:val="00157ACA"/>
    <w:rsid w:val="001616D7"/>
    <w:rsid w:val="001622D8"/>
    <w:rsid w:val="00162A43"/>
    <w:rsid w:val="0016332E"/>
    <w:rsid w:val="00163424"/>
    <w:rsid w:val="001639F4"/>
    <w:rsid w:val="001642AD"/>
    <w:rsid w:val="00164DF1"/>
    <w:rsid w:val="00165CC7"/>
    <w:rsid w:val="00166D2F"/>
    <w:rsid w:val="00167DDE"/>
    <w:rsid w:val="00170422"/>
    <w:rsid w:val="00170C83"/>
    <w:rsid w:val="0017116C"/>
    <w:rsid w:val="00171F8B"/>
    <w:rsid w:val="001724D3"/>
    <w:rsid w:val="00172D4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1F5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542"/>
    <w:rsid w:val="00197099"/>
    <w:rsid w:val="001A0149"/>
    <w:rsid w:val="001A0AEE"/>
    <w:rsid w:val="001A1279"/>
    <w:rsid w:val="001A1347"/>
    <w:rsid w:val="001A17D3"/>
    <w:rsid w:val="001A2A76"/>
    <w:rsid w:val="001A3A33"/>
    <w:rsid w:val="001A3FCF"/>
    <w:rsid w:val="001A61D9"/>
    <w:rsid w:val="001A643B"/>
    <w:rsid w:val="001A6877"/>
    <w:rsid w:val="001A7356"/>
    <w:rsid w:val="001A7707"/>
    <w:rsid w:val="001B006D"/>
    <w:rsid w:val="001B08E3"/>
    <w:rsid w:val="001B1B73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117"/>
    <w:rsid w:val="001C058C"/>
    <w:rsid w:val="001C1D8F"/>
    <w:rsid w:val="001C53BA"/>
    <w:rsid w:val="001C5DDA"/>
    <w:rsid w:val="001C7087"/>
    <w:rsid w:val="001C7860"/>
    <w:rsid w:val="001D030A"/>
    <w:rsid w:val="001D2019"/>
    <w:rsid w:val="001D239B"/>
    <w:rsid w:val="001D2772"/>
    <w:rsid w:val="001D29B9"/>
    <w:rsid w:val="001D3934"/>
    <w:rsid w:val="001D4137"/>
    <w:rsid w:val="001D4427"/>
    <w:rsid w:val="001D4B5C"/>
    <w:rsid w:val="001D4CDD"/>
    <w:rsid w:val="001D5B81"/>
    <w:rsid w:val="001D6DE7"/>
    <w:rsid w:val="001D739D"/>
    <w:rsid w:val="001D7F29"/>
    <w:rsid w:val="001E0A3A"/>
    <w:rsid w:val="001E1413"/>
    <w:rsid w:val="001E1B94"/>
    <w:rsid w:val="001E2477"/>
    <w:rsid w:val="001E26ED"/>
    <w:rsid w:val="001E4630"/>
    <w:rsid w:val="001E57CD"/>
    <w:rsid w:val="001E771E"/>
    <w:rsid w:val="001F083B"/>
    <w:rsid w:val="001F09E6"/>
    <w:rsid w:val="001F1BF5"/>
    <w:rsid w:val="001F25BC"/>
    <w:rsid w:val="001F284B"/>
    <w:rsid w:val="001F32A6"/>
    <w:rsid w:val="001F334C"/>
    <w:rsid w:val="001F3352"/>
    <w:rsid w:val="001F7F38"/>
    <w:rsid w:val="002006E7"/>
    <w:rsid w:val="0020112A"/>
    <w:rsid w:val="00202F47"/>
    <w:rsid w:val="002057A7"/>
    <w:rsid w:val="00205D7E"/>
    <w:rsid w:val="0020768B"/>
    <w:rsid w:val="002103A4"/>
    <w:rsid w:val="00210CD3"/>
    <w:rsid w:val="00211394"/>
    <w:rsid w:val="00211970"/>
    <w:rsid w:val="002126E1"/>
    <w:rsid w:val="002131A9"/>
    <w:rsid w:val="002142C4"/>
    <w:rsid w:val="0021464E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178C"/>
    <w:rsid w:val="00232C5C"/>
    <w:rsid w:val="002331EE"/>
    <w:rsid w:val="002333BC"/>
    <w:rsid w:val="002363A6"/>
    <w:rsid w:val="002372D5"/>
    <w:rsid w:val="0024230D"/>
    <w:rsid w:val="00246951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9B9"/>
    <w:rsid w:val="00260167"/>
    <w:rsid w:val="00263C8C"/>
    <w:rsid w:val="00264B30"/>
    <w:rsid w:val="00264CB4"/>
    <w:rsid w:val="00264D1E"/>
    <w:rsid w:val="00265426"/>
    <w:rsid w:val="00266605"/>
    <w:rsid w:val="00271700"/>
    <w:rsid w:val="002718CD"/>
    <w:rsid w:val="00271D03"/>
    <w:rsid w:val="00274C2D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92BBC"/>
    <w:rsid w:val="002931ED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325D"/>
    <w:rsid w:val="002A332A"/>
    <w:rsid w:val="002A39C0"/>
    <w:rsid w:val="002A40B2"/>
    <w:rsid w:val="002A4124"/>
    <w:rsid w:val="002A513C"/>
    <w:rsid w:val="002A7212"/>
    <w:rsid w:val="002B0136"/>
    <w:rsid w:val="002B1137"/>
    <w:rsid w:val="002B1CF0"/>
    <w:rsid w:val="002B2D38"/>
    <w:rsid w:val="002B49AC"/>
    <w:rsid w:val="002B4A6F"/>
    <w:rsid w:val="002B6231"/>
    <w:rsid w:val="002C1F3A"/>
    <w:rsid w:val="002C2F44"/>
    <w:rsid w:val="002C3649"/>
    <w:rsid w:val="002C4616"/>
    <w:rsid w:val="002C4C2D"/>
    <w:rsid w:val="002C6850"/>
    <w:rsid w:val="002C74D9"/>
    <w:rsid w:val="002C755C"/>
    <w:rsid w:val="002C7F5D"/>
    <w:rsid w:val="002D1228"/>
    <w:rsid w:val="002D15E3"/>
    <w:rsid w:val="002D22EE"/>
    <w:rsid w:val="002D2322"/>
    <w:rsid w:val="002D4685"/>
    <w:rsid w:val="002D55F2"/>
    <w:rsid w:val="002E20D4"/>
    <w:rsid w:val="002E2367"/>
    <w:rsid w:val="002E4340"/>
    <w:rsid w:val="002E4AE4"/>
    <w:rsid w:val="002E545A"/>
    <w:rsid w:val="002E56AA"/>
    <w:rsid w:val="002E5954"/>
    <w:rsid w:val="002E5CEA"/>
    <w:rsid w:val="002E5F2B"/>
    <w:rsid w:val="002E63BE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300005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619"/>
    <w:rsid w:val="0033001A"/>
    <w:rsid w:val="003304C6"/>
    <w:rsid w:val="00330602"/>
    <w:rsid w:val="00332767"/>
    <w:rsid w:val="003333EA"/>
    <w:rsid w:val="003345FE"/>
    <w:rsid w:val="00334E3D"/>
    <w:rsid w:val="00334EE2"/>
    <w:rsid w:val="00336524"/>
    <w:rsid w:val="0033684C"/>
    <w:rsid w:val="0033691D"/>
    <w:rsid w:val="00340700"/>
    <w:rsid w:val="00340EB1"/>
    <w:rsid w:val="00342787"/>
    <w:rsid w:val="00343178"/>
    <w:rsid w:val="003436D0"/>
    <w:rsid w:val="00343AE4"/>
    <w:rsid w:val="00344538"/>
    <w:rsid w:val="00344600"/>
    <w:rsid w:val="00344BB0"/>
    <w:rsid w:val="00346B9E"/>
    <w:rsid w:val="00347A2C"/>
    <w:rsid w:val="003503AC"/>
    <w:rsid w:val="003508E3"/>
    <w:rsid w:val="00352C05"/>
    <w:rsid w:val="00353129"/>
    <w:rsid w:val="00353F98"/>
    <w:rsid w:val="003550F1"/>
    <w:rsid w:val="0035782F"/>
    <w:rsid w:val="003579C6"/>
    <w:rsid w:val="00357D12"/>
    <w:rsid w:val="003605B2"/>
    <w:rsid w:val="00361E83"/>
    <w:rsid w:val="003629E2"/>
    <w:rsid w:val="00364E97"/>
    <w:rsid w:val="003651BC"/>
    <w:rsid w:val="0036528C"/>
    <w:rsid w:val="0036651D"/>
    <w:rsid w:val="00366752"/>
    <w:rsid w:val="00367B40"/>
    <w:rsid w:val="00370648"/>
    <w:rsid w:val="00372001"/>
    <w:rsid w:val="00372FD8"/>
    <w:rsid w:val="00373617"/>
    <w:rsid w:val="003743D0"/>
    <w:rsid w:val="003745E9"/>
    <w:rsid w:val="003748DE"/>
    <w:rsid w:val="00375734"/>
    <w:rsid w:val="00375A7C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6ED8"/>
    <w:rsid w:val="00387B3F"/>
    <w:rsid w:val="00390BDB"/>
    <w:rsid w:val="003920DE"/>
    <w:rsid w:val="0039270F"/>
    <w:rsid w:val="00393944"/>
    <w:rsid w:val="003944CB"/>
    <w:rsid w:val="00394A42"/>
    <w:rsid w:val="003956CD"/>
    <w:rsid w:val="00396684"/>
    <w:rsid w:val="00397016"/>
    <w:rsid w:val="00397FF6"/>
    <w:rsid w:val="003A0252"/>
    <w:rsid w:val="003A0C31"/>
    <w:rsid w:val="003A1A4F"/>
    <w:rsid w:val="003A2041"/>
    <w:rsid w:val="003A44A1"/>
    <w:rsid w:val="003A5E2B"/>
    <w:rsid w:val="003A7BF9"/>
    <w:rsid w:val="003B2269"/>
    <w:rsid w:val="003B2D3C"/>
    <w:rsid w:val="003B3D57"/>
    <w:rsid w:val="003B5CB4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D217B"/>
    <w:rsid w:val="003D2807"/>
    <w:rsid w:val="003D3A46"/>
    <w:rsid w:val="003D527C"/>
    <w:rsid w:val="003D57CA"/>
    <w:rsid w:val="003D6327"/>
    <w:rsid w:val="003D6388"/>
    <w:rsid w:val="003D6542"/>
    <w:rsid w:val="003D7909"/>
    <w:rsid w:val="003E1444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0C4"/>
    <w:rsid w:val="003F3CC9"/>
    <w:rsid w:val="003F3E82"/>
    <w:rsid w:val="003F7049"/>
    <w:rsid w:val="00400A63"/>
    <w:rsid w:val="004022A8"/>
    <w:rsid w:val="00402535"/>
    <w:rsid w:val="00402616"/>
    <w:rsid w:val="00404A89"/>
    <w:rsid w:val="00405F52"/>
    <w:rsid w:val="00410DE4"/>
    <w:rsid w:val="00410EAE"/>
    <w:rsid w:val="00411F44"/>
    <w:rsid w:val="0041232A"/>
    <w:rsid w:val="0041320D"/>
    <w:rsid w:val="0041368A"/>
    <w:rsid w:val="00414535"/>
    <w:rsid w:val="00414772"/>
    <w:rsid w:val="00414E05"/>
    <w:rsid w:val="004155B0"/>
    <w:rsid w:val="00415914"/>
    <w:rsid w:val="00417BC8"/>
    <w:rsid w:val="004229F9"/>
    <w:rsid w:val="00422C5F"/>
    <w:rsid w:val="00423401"/>
    <w:rsid w:val="00425119"/>
    <w:rsid w:val="00425EBC"/>
    <w:rsid w:val="00425F7A"/>
    <w:rsid w:val="00426F08"/>
    <w:rsid w:val="004303F1"/>
    <w:rsid w:val="00431386"/>
    <w:rsid w:val="0043184D"/>
    <w:rsid w:val="00434A73"/>
    <w:rsid w:val="00434D1C"/>
    <w:rsid w:val="00434FCA"/>
    <w:rsid w:val="004355FB"/>
    <w:rsid w:val="00436D62"/>
    <w:rsid w:val="00440913"/>
    <w:rsid w:val="00440C99"/>
    <w:rsid w:val="0044123B"/>
    <w:rsid w:val="00441974"/>
    <w:rsid w:val="00442EA7"/>
    <w:rsid w:val="00443F5C"/>
    <w:rsid w:val="00444A9B"/>
    <w:rsid w:val="00445225"/>
    <w:rsid w:val="00445436"/>
    <w:rsid w:val="00445AE6"/>
    <w:rsid w:val="00445F11"/>
    <w:rsid w:val="00446E56"/>
    <w:rsid w:val="00447371"/>
    <w:rsid w:val="004523E3"/>
    <w:rsid w:val="004532C2"/>
    <w:rsid w:val="004537C4"/>
    <w:rsid w:val="00453D7A"/>
    <w:rsid w:val="00454196"/>
    <w:rsid w:val="0045504C"/>
    <w:rsid w:val="00456A77"/>
    <w:rsid w:val="0046024C"/>
    <w:rsid w:val="0046170B"/>
    <w:rsid w:val="004617B2"/>
    <w:rsid w:val="00462611"/>
    <w:rsid w:val="00463C77"/>
    <w:rsid w:val="004652AC"/>
    <w:rsid w:val="004669F2"/>
    <w:rsid w:val="00470E82"/>
    <w:rsid w:val="004724BA"/>
    <w:rsid w:val="00473414"/>
    <w:rsid w:val="00474592"/>
    <w:rsid w:val="00475907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ECE"/>
    <w:rsid w:val="00492310"/>
    <w:rsid w:val="0049346B"/>
    <w:rsid w:val="00493EF5"/>
    <w:rsid w:val="00495396"/>
    <w:rsid w:val="004959A9"/>
    <w:rsid w:val="004A095E"/>
    <w:rsid w:val="004A2C65"/>
    <w:rsid w:val="004A38AC"/>
    <w:rsid w:val="004A5871"/>
    <w:rsid w:val="004A64B8"/>
    <w:rsid w:val="004A7B80"/>
    <w:rsid w:val="004B21FA"/>
    <w:rsid w:val="004B335D"/>
    <w:rsid w:val="004B458D"/>
    <w:rsid w:val="004B461C"/>
    <w:rsid w:val="004B479A"/>
    <w:rsid w:val="004B4F86"/>
    <w:rsid w:val="004B5456"/>
    <w:rsid w:val="004B5BC6"/>
    <w:rsid w:val="004B692F"/>
    <w:rsid w:val="004B72C9"/>
    <w:rsid w:val="004B734C"/>
    <w:rsid w:val="004C016F"/>
    <w:rsid w:val="004C0FC7"/>
    <w:rsid w:val="004C2E35"/>
    <w:rsid w:val="004C36A6"/>
    <w:rsid w:val="004C3D77"/>
    <w:rsid w:val="004C5706"/>
    <w:rsid w:val="004C6E6F"/>
    <w:rsid w:val="004C7BCD"/>
    <w:rsid w:val="004D0892"/>
    <w:rsid w:val="004D1543"/>
    <w:rsid w:val="004D1BD5"/>
    <w:rsid w:val="004D21BC"/>
    <w:rsid w:val="004D2D49"/>
    <w:rsid w:val="004D2D4D"/>
    <w:rsid w:val="004D6269"/>
    <w:rsid w:val="004D632A"/>
    <w:rsid w:val="004D68A2"/>
    <w:rsid w:val="004D7071"/>
    <w:rsid w:val="004D717F"/>
    <w:rsid w:val="004D740A"/>
    <w:rsid w:val="004E1A02"/>
    <w:rsid w:val="004E1C5C"/>
    <w:rsid w:val="004E1CBE"/>
    <w:rsid w:val="004E5C56"/>
    <w:rsid w:val="004E61D6"/>
    <w:rsid w:val="004E69E4"/>
    <w:rsid w:val="004F13FC"/>
    <w:rsid w:val="004F258E"/>
    <w:rsid w:val="004F2ADF"/>
    <w:rsid w:val="004F3F78"/>
    <w:rsid w:val="004F69F2"/>
    <w:rsid w:val="004F7D85"/>
    <w:rsid w:val="004F7DDD"/>
    <w:rsid w:val="00502751"/>
    <w:rsid w:val="00502AC9"/>
    <w:rsid w:val="00502DA3"/>
    <w:rsid w:val="00503174"/>
    <w:rsid w:val="00503497"/>
    <w:rsid w:val="005034B1"/>
    <w:rsid w:val="00503668"/>
    <w:rsid w:val="00503DC3"/>
    <w:rsid w:val="005067DF"/>
    <w:rsid w:val="00506860"/>
    <w:rsid w:val="00510CB4"/>
    <w:rsid w:val="00511B22"/>
    <w:rsid w:val="005121A2"/>
    <w:rsid w:val="0051263E"/>
    <w:rsid w:val="00513DCD"/>
    <w:rsid w:val="00514FCB"/>
    <w:rsid w:val="00515000"/>
    <w:rsid w:val="00516432"/>
    <w:rsid w:val="00516E58"/>
    <w:rsid w:val="00517B44"/>
    <w:rsid w:val="00520E75"/>
    <w:rsid w:val="00520EFC"/>
    <w:rsid w:val="00521EC2"/>
    <w:rsid w:val="00523122"/>
    <w:rsid w:val="0052348C"/>
    <w:rsid w:val="00523D19"/>
    <w:rsid w:val="00524B7B"/>
    <w:rsid w:val="00524F63"/>
    <w:rsid w:val="0052691A"/>
    <w:rsid w:val="00526D85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0FD"/>
    <w:rsid w:val="00545BE2"/>
    <w:rsid w:val="00550357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70E8"/>
    <w:rsid w:val="00557F37"/>
    <w:rsid w:val="005600DB"/>
    <w:rsid w:val="0056112B"/>
    <w:rsid w:val="005625D6"/>
    <w:rsid w:val="00562966"/>
    <w:rsid w:val="00562B7F"/>
    <w:rsid w:val="005630B5"/>
    <w:rsid w:val="00564F16"/>
    <w:rsid w:val="005653D4"/>
    <w:rsid w:val="00565D97"/>
    <w:rsid w:val="00566E43"/>
    <w:rsid w:val="005701F9"/>
    <w:rsid w:val="005720E7"/>
    <w:rsid w:val="00572ADB"/>
    <w:rsid w:val="005734CE"/>
    <w:rsid w:val="00573A23"/>
    <w:rsid w:val="005748D4"/>
    <w:rsid w:val="005758FF"/>
    <w:rsid w:val="00575FD2"/>
    <w:rsid w:val="00576779"/>
    <w:rsid w:val="0057752B"/>
    <w:rsid w:val="00580446"/>
    <w:rsid w:val="0058105A"/>
    <w:rsid w:val="005813AD"/>
    <w:rsid w:val="00581C0A"/>
    <w:rsid w:val="00582123"/>
    <w:rsid w:val="0058270C"/>
    <w:rsid w:val="005829F0"/>
    <w:rsid w:val="005839FB"/>
    <w:rsid w:val="00584318"/>
    <w:rsid w:val="00584909"/>
    <w:rsid w:val="00584BE1"/>
    <w:rsid w:val="00584E35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2C1B"/>
    <w:rsid w:val="005A2DAE"/>
    <w:rsid w:val="005A3CCF"/>
    <w:rsid w:val="005A47EC"/>
    <w:rsid w:val="005A5D8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FB4"/>
    <w:rsid w:val="005D18C0"/>
    <w:rsid w:val="005D1FFF"/>
    <w:rsid w:val="005D2385"/>
    <w:rsid w:val="005D2944"/>
    <w:rsid w:val="005D3A9C"/>
    <w:rsid w:val="005D4913"/>
    <w:rsid w:val="005D5315"/>
    <w:rsid w:val="005D610B"/>
    <w:rsid w:val="005D612B"/>
    <w:rsid w:val="005E1011"/>
    <w:rsid w:val="005E1EAF"/>
    <w:rsid w:val="005E290A"/>
    <w:rsid w:val="005E3D6F"/>
    <w:rsid w:val="005E41D0"/>
    <w:rsid w:val="005E49F9"/>
    <w:rsid w:val="005E4C25"/>
    <w:rsid w:val="005E7141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989"/>
    <w:rsid w:val="00600EAD"/>
    <w:rsid w:val="00601CFB"/>
    <w:rsid w:val="00603221"/>
    <w:rsid w:val="006045EC"/>
    <w:rsid w:val="00605E69"/>
    <w:rsid w:val="006109D3"/>
    <w:rsid w:val="00610AC9"/>
    <w:rsid w:val="00611C67"/>
    <w:rsid w:val="006120B6"/>
    <w:rsid w:val="00612893"/>
    <w:rsid w:val="00613982"/>
    <w:rsid w:val="006149AE"/>
    <w:rsid w:val="00614A9E"/>
    <w:rsid w:val="00614D7F"/>
    <w:rsid w:val="00616641"/>
    <w:rsid w:val="0061664F"/>
    <w:rsid w:val="00616731"/>
    <w:rsid w:val="0061675B"/>
    <w:rsid w:val="006167B8"/>
    <w:rsid w:val="00620076"/>
    <w:rsid w:val="0062135B"/>
    <w:rsid w:val="0062221A"/>
    <w:rsid w:val="00622A50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301C7"/>
    <w:rsid w:val="00630D6E"/>
    <w:rsid w:val="00631143"/>
    <w:rsid w:val="00631448"/>
    <w:rsid w:val="00632728"/>
    <w:rsid w:val="00633B52"/>
    <w:rsid w:val="00635F77"/>
    <w:rsid w:val="006368AC"/>
    <w:rsid w:val="00636FD6"/>
    <w:rsid w:val="00637A84"/>
    <w:rsid w:val="0064064A"/>
    <w:rsid w:val="006418B2"/>
    <w:rsid w:val="00641977"/>
    <w:rsid w:val="00643048"/>
    <w:rsid w:val="00645BDB"/>
    <w:rsid w:val="00646B03"/>
    <w:rsid w:val="006524F5"/>
    <w:rsid w:val="00653F2D"/>
    <w:rsid w:val="0065477F"/>
    <w:rsid w:val="00655067"/>
    <w:rsid w:val="006556D0"/>
    <w:rsid w:val="00656152"/>
    <w:rsid w:val="00656219"/>
    <w:rsid w:val="00656489"/>
    <w:rsid w:val="00656904"/>
    <w:rsid w:val="00657CF5"/>
    <w:rsid w:val="00660B05"/>
    <w:rsid w:val="0066136F"/>
    <w:rsid w:val="00662719"/>
    <w:rsid w:val="006631AC"/>
    <w:rsid w:val="00665575"/>
    <w:rsid w:val="00665A2F"/>
    <w:rsid w:val="00665B91"/>
    <w:rsid w:val="00665D96"/>
    <w:rsid w:val="00665E5B"/>
    <w:rsid w:val="00665FB3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E2"/>
    <w:rsid w:val="0068379A"/>
    <w:rsid w:val="0068491A"/>
    <w:rsid w:val="00684A4A"/>
    <w:rsid w:val="0068529C"/>
    <w:rsid w:val="00685CCC"/>
    <w:rsid w:val="00686F00"/>
    <w:rsid w:val="00690C84"/>
    <w:rsid w:val="00692272"/>
    <w:rsid w:val="00692B21"/>
    <w:rsid w:val="00692C9B"/>
    <w:rsid w:val="006938EB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1C0A"/>
    <w:rsid w:val="006A3075"/>
    <w:rsid w:val="006A3BF1"/>
    <w:rsid w:val="006A3C4F"/>
    <w:rsid w:val="006A3CE8"/>
    <w:rsid w:val="006A3D3C"/>
    <w:rsid w:val="006A56CF"/>
    <w:rsid w:val="006A6674"/>
    <w:rsid w:val="006A70E9"/>
    <w:rsid w:val="006A7838"/>
    <w:rsid w:val="006B0608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955"/>
    <w:rsid w:val="006B7D9C"/>
    <w:rsid w:val="006C1ADE"/>
    <w:rsid w:val="006C3CC8"/>
    <w:rsid w:val="006C510A"/>
    <w:rsid w:val="006C7B71"/>
    <w:rsid w:val="006D0199"/>
    <w:rsid w:val="006D15AA"/>
    <w:rsid w:val="006D19A4"/>
    <w:rsid w:val="006D1B99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5174"/>
    <w:rsid w:val="006E687E"/>
    <w:rsid w:val="006E690B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C12"/>
    <w:rsid w:val="006F7FE4"/>
    <w:rsid w:val="0070025A"/>
    <w:rsid w:val="007024F3"/>
    <w:rsid w:val="00704C0B"/>
    <w:rsid w:val="0070583E"/>
    <w:rsid w:val="0070591C"/>
    <w:rsid w:val="00705EDB"/>
    <w:rsid w:val="007063B1"/>
    <w:rsid w:val="00711925"/>
    <w:rsid w:val="00712B42"/>
    <w:rsid w:val="00712C66"/>
    <w:rsid w:val="00713F8F"/>
    <w:rsid w:val="007141DD"/>
    <w:rsid w:val="00714644"/>
    <w:rsid w:val="007165FA"/>
    <w:rsid w:val="00716E1A"/>
    <w:rsid w:val="00717AB3"/>
    <w:rsid w:val="00717DD2"/>
    <w:rsid w:val="00720FF5"/>
    <w:rsid w:val="0072146C"/>
    <w:rsid w:val="0072191B"/>
    <w:rsid w:val="007220A0"/>
    <w:rsid w:val="0072227E"/>
    <w:rsid w:val="007226AC"/>
    <w:rsid w:val="00722FA2"/>
    <w:rsid w:val="007235E1"/>
    <w:rsid w:val="00723AC8"/>
    <w:rsid w:val="00723D3D"/>
    <w:rsid w:val="00724C72"/>
    <w:rsid w:val="00726085"/>
    <w:rsid w:val="00726114"/>
    <w:rsid w:val="00726242"/>
    <w:rsid w:val="007271CC"/>
    <w:rsid w:val="00727CE5"/>
    <w:rsid w:val="00730CE7"/>
    <w:rsid w:val="00731B52"/>
    <w:rsid w:val="00732E0A"/>
    <w:rsid w:val="00733BBD"/>
    <w:rsid w:val="00734B11"/>
    <w:rsid w:val="00734C8C"/>
    <w:rsid w:val="00735605"/>
    <w:rsid w:val="00741619"/>
    <w:rsid w:val="00742CF7"/>
    <w:rsid w:val="00742D76"/>
    <w:rsid w:val="00742E72"/>
    <w:rsid w:val="00745883"/>
    <w:rsid w:val="007462C4"/>
    <w:rsid w:val="007514B7"/>
    <w:rsid w:val="0075293B"/>
    <w:rsid w:val="007546A6"/>
    <w:rsid w:val="007575AD"/>
    <w:rsid w:val="00760D50"/>
    <w:rsid w:val="00760F92"/>
    <w:rsid w:val="00761866"/>
    <w:rsid w:val="00761B27"/>
    <w:rsid w:val="00762A13"/>
    <w:rsid w:val="00762B6A"/>
    <w:rsid w:val="007659F8"/>
    <w:rsid w:val="00765AC8"/>
    <w:rsid w:val="00767324"/>
    <w:rsid w:val="0077105B"/>
    <w:rsid w:val="00771327"/>
    <w:rsid w:val="00773690"/>
    <w:rsid w:val="007745BF"/>
    <w:rsid w:val="00774D7B"/>
    <w:rsid w:val="00775CBB"/>
    <w:rsid w:val="0078019B"/>
    <w:rsid w:val="00780202"/>
    <w:rsid w:val="00780248"/>
    <w:rsid w:val="0078035B"/>
    <w:rsid w:val="00781D8F"/>
    <w:rsid w:val="00782727"/>
    <w:rsid w:val="00783B9F"/>
    <w:rsid w:val="007842A6"/>
    <w:rsid w:val="0078454D"/>
    <w:rsid w:val="00784960"/>
    <w:rsid w:val="007849CE"/>
    <w:rsid w:val="007868C9"/>
    <w:rsid w:val="00786A5F"/>
    <w:rsid w:val="00786C49"/>
    <w:rsid w:val="00790259"/>
    <w:rsid w:val="00790B6E"/>
    <w:rsid w:val="0079199B"/>
    <w:rsid w:val="00792CB6"/>
    <w:rsid w:val="00793ADF"/>
    <w:rsid w:val="00794018"/>
    <w:rsid w:val="0079497F"/>
    <w:rsid w:val="00794A5A"/>
    <w:rsid w:val="00796EE2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BC2"/>
    <w:rsid w:val="007A6BCC"/>
    <w:rsid w:val="007A7F1B"/>
    <w:rsid w:val="007B00A2"/>
    <w:rsid w:val="007B05E6"/>
    <w:rsid w:val="007B3E61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44CC"/>
    <w:rsid w:val="007E4909"/>
    <w:rsid w:val="007E4DCD"/>
    <w:rsid w:val="007E51EF"/>
    <w:rsid w:val="007E6F87"/>
    <w:rsid w:val="007F03CB"/>
    <w:rsid w:val="007F05E6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699C"/>
    <w:rsid w:val="00810352"/>
    <w:rsid w:val="0081199D"/>
    <w:rsid w:val="00812040"/>
    <w:rsid w:val="00812128"/>
    <w:rsid w:val="00812AA4"/>
    <w:rsid w:val="00812F8C"/>
    <w:rsid w:val="008134CE"/>
    <w:rsid w:val="00813BA3"/>
    <w:rsid w:val="0081468A"/>
    <w:rsid w:val="008153A7"/>
    <w:rsid w:val="00815638"/>
    <w:rsid w:val="00817B9A"/>
    <w:rsid w:val="00817EB8"/>
    <w:rsid w:val="0082005A"/>
    <w:rsid w:val="008202C8"/>
    <w:rsid w:val="0082057B"/>
    <w:rsid w:val="0082091F"/>
    <w:rsid w:val="00821F02"/>
    <w:rsid w:val="00822AFB"/>
    <w:rsid w:val="00822B68"/>
    <w:rsid w:val="00822D69"/>
    <w:rsid w:val="008242B5"/>
    <w:rsid w:val="008243A9"/>
    <w:rsid w:val="008249A7"/>
    <w:rsid w:val="0082644D"/>
    <w:rsid w:val="00826F5C"/>
    <w:rsid w:val="00827648"/>
    <w:rsid w:val="00830560"/>
    <w:rsid w:val="0083114C"/>
    <w:rsid w:val="0083318A"/>
    <w:rsid w:val="0083397D"/>
    <w:rsid w:val="00833B16"/>
    <w:rsid w:val="00835945"/>
    <w:rsid w:val="0083680C"/>
    <w:rsid w:val="00840739"/>
    <w:rsid w:val="00840A32"/>
    <w:rsid w:val="00840B9B"/>
    <w:rsid w:val="00841A30"/>
    <w:rsid w:val="00842B4F"/>
    <w:rsid w:val="00843695"/>
    <w:rsid w:val="00844317"/>
    <w:rsid w:val="008444E8"/>
    <w:rsid w:val="008447BC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77EE"/>
    <w:rsid w:val="00860841"/>
    <w:rsid w:val="0086119F"/>
    <w:rsid w:val="008630B9"/>
    <w:rsid w:val="00863416"/>
    <w:rsid w:val="008653FA"/>
    <w:rsid w:val="0086566A"/>
    <w:rsid w:val="008704BC"/>
    <w:rsid w:val="00871A5F"/>
    <w:rsid w:val="00871B69"/>
    <w:rsid w:val="00871DC0"/>
    <w:rsid w:val="00873CA3"/>
    <w:rsid w:val="00873E3F"/>
    <w:rsid w:val="00873FDE"/>
    <w:rsid w:val="00874839"/>
    <w:rsid w:val="00874A1A"/>
    <w:rsid w:val="00876756"/>
    <w:rsid w:val="008775B4"/>
    <w:rsid w:val="0087765D"/>
    <w:rsid w:val="008779A0"/>
    <w:rsid w:val="00880B59"/>
    <w:rsid w:val="008819B5"/>
    <w:rsid w:val="00881D02"/>
    <w:rsid w:val="008826F0"/>
    <w:rsid w:val="00882839"/>
    <w:rsid w:val="008828FE"/>
    <w:rsid w:val="0088309A"/>
    <w:rsid w:val="00884C19"/>
    <w:rsid w:val="00886057"/>
    <w:rsid w:val="00886CEB"/>
    <w:rsid w:val="00886DFC"/>
    <w:rsid w:val="00890D99"/>
    <w:rsid w:val="00890E1A"/>
    <w:rsid w:val="00890FD2"/>
    <w:rsid w:val="00891B9A"/>
    <w:rsid w:val="00892256"/>
    <w:rsid w:val="00892713"/>
    <w:rsid w:val="008936F3"/>
    <w:rsid w:val="00894081"/>
    <w:rsid w:val="00895195"/>
    <w:rsid w:val="00895478"/>
    <w:rsid w:val="008957B9"/>
    <w:rsid w:val="0089659D"/>
    <w:rsid w:val="00896BFC"/>
    <w:rsid w:val="00897770"/>
    <w:rsid w:val="008A0F17"/>
    <w:rsid w:val="008A27F0"/>
    <w:rsid w:val="008A51AC"/>
    <w:rsid w:val="008A54BD"/>
    <w:rsid w:val="008A68CC"/>
    <w:rsid w:val="008A6C78"/>
    <w:rsid w:val="008A7686"/>
    <w:rsid w:val="008B001D"/>
    <w:rsid w:val="008B0529"/>
    <w:rsid w:val="008B0D00"/>
    <w:rsid w:val="008B1661"/>
    <w:rsid w:val="008B1941"/>
    <w:rsid w:val="008B265B"/>
    <w:rsid w:val="008B2F67"/>
    <w:rsid w:val="008B3AB1"/>
    <w:rsid w:val="008B6185"/>
    <w:rsid w:val="008B7133"/>
    <w:rsid w:val="008B729C"/>
    <w:rsid w:val="008B7846"/>
    <w:rsid w:val="008C0310"/>
    <w:rsid w:val="008C0B21"/>
    <w:rsid w:val="008C18F7"/>
    <w:rsid w:val="008C20F3"/>
    <w:rsid w:val="008C281E"/>
    <w:rsid w:val="008C46C1"/>
    <w:rsid w:val="008C5E53"/>
    <w:rsid w:val="008C6400"/>
    <w:rsid w:val="008C6D7E"/>
    <w:rsid w:val="008C7144"/>
    <w:rsid w:val="008C7CA0"/>
    <w:rsid w:val="008D169E"/>
    <w:rsid w:val="008D2059"/>
    <w:rsid w:val="008D3982"/>
    <w:rsid w:val="008D398F"/>
    <w:rsid w:val="008D3A90"/>
    <w:rsid w:val="008D4CAA"/>
    <w:rsid w:val="008D559B"/>
    <w:rsid w:val="008D666A"/>
    <w:rsid w:val="008E061C"/>
    <w:rsid w:val="008E1AB7"/>
    <w:rsid w:val="008E26E6"/>
    <w:rsid w:val="008E2AEC"/>
    <w:rsid w:val="008E35F0"/>
    <w:rsid w:val="008E37DB"/>
    <w:rsid w:val="008E40DC"/>
    <w:rsid w:val="008E42D0"/>
    <w:rsid w:val="008E48F2"/>
    <w:rsid w:val="008E48FE"/>
    <w:rsid w:val="008E4DDB"/>
    <w:rsid w:val="008E65BE"/>
    <w:rsid w:val="008E7119"/>
    <w:rsid w:val="008E7E59"/>
    <w:rsid w:val="008F1030"/>
    <w:rsid w:val="008F1671"/>
    <w:rsid w:val="008F5284"/>
    <w:rsid w:val="008F56CA"/>
    <w:rsid w:val="008F64EB"/>
    <w:rsid w:val="008F6A48"/>
    <w:rsid w:val="008F6B19"/>
    <w:rsid w:val="008F7AFA"/>
    <w:rsid w:val="009000CC"/>
    <w:rsid w:val="00900C5F"/>
    <w:rsid w:val="00901681"/>
    <w:rsid w:val="00901B9F"/>
    <w:rsid w:val="009027CE"/>
    <w:rsid w:val="00902C34"/>
    <w:rsid w:val="00903AF1"/>
    <w:rsid w:val="00903D3B"/>
    <w:rsid w:val="009057B2"/>
    <w:rsid w:val="00906551"/>
    <w:rsid w:val="00906BD5"/>
    <w:rsid w:val="00914804"/>
    <w:rsid w:val="00914998"/>
    <w:rsid w:val="00915AC0"/>
    <w:rsid w:val="00917CF6"/>
    <w:rsid w:val="0092038C"/>
    <w:rsid w:val="00921D35"/>
    <w:rsid w:val="00924017"/>
    <w:rsid w:val="00924213"/>
    <w:rsid w:val="00925B00"/>
    <w:rsid w:val="00926B68"/>
    <w:rsid w:val="00927FBF"/>
    <w:rsid w:val="009327BC"/>
    <w:rsid w:val="009330E9"/>
    <w:rsid w:val="0093336E"/>
    <w:rsid w:val="0093467F"/>
    <w:rsid w:val="009363A1"/>
    <w:rsid w:val="00936C27"/>
    <w:rsid w:val="00937284"/>
    <w:rsid w:val="00937567"/>
    <w:rsid w:val="00940DD3"/>
    <w:rsid w:val="00943854"/>
    <w:rsid w:val="009439BC"/>
    <w:rsid w:val="00943E33"/>
    <w:rsid w:val="00945BCE"/>
    <w:rsid w:val="009468A3"/>
    <w:rsid w:val="009468D2"/>
    <w:rsid w:val="00946B75"/>
    <w:rsid w:val="00947056"/>
    <w:rsid w:val="0095085A"/>
    <w:rsid w:val="009515B6"/>
    <w:rsid w:val="0095220E"/>
    <w:rsid w:val="0095394E"/>
    <w:rsid w:val="00953AE3"/>
    <w:rsid w:val="00954A1C"/>
    <w:rsid w:val="00954AAA"/>
    <w:rsid w:val="00954C5E"/>
    <w:rsid w:val="009570A8"/>
    <w:rsid w:val="00957DFE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0C4C"/>
    <w:rsid w:val="0097134D"/>
    <w:rsid w:val="009724C6"/>
    <w:rsid w:val="0097476B"/>
    <w:rsid w:val="00974862"/>
    <w:rsid w:val="0098048D"/>
    <w:rsid w:val="00980E67"/>
    <w:rsid w:val="009824F8"/>
    <w:rsid w:val="0098305F"/>
    <w:rsid w:val="00984D80"/>
    <w:rsid w:val="00984D95"/>
    <w:rsid w:val="00986262"/>
    <w:rsid w:val="009876CC"/>
    <w:rsid w:val="00987968"/>
    <w:rsid w:val="009913EC"/>
    <w:rsid w:val="009916F3"/>
    <w:rsid w:val="00991F2B"/>
    <w:rsid w:val="00992A3F"/>
    <w:rsid w:val="0099351C"/>
    <w:rsid w:val="00994B03"/>
    <w:rsid w:val="00994F53"/>
    <w:rsid w:val="0099546C"/>
    <w:rsid w:val="00995D52"/>
    <w:rsid w:val="00996428"/>
    <w:rsid w:val="00997D8F"/>
    <w:rsid w:val="009A1C31"/>
    <w:rsid w:val="009A1FF1"/>
    <w:rsid w:val="009A2842"/>
    <w:rsid w:val="009A2BA0"/>
    <w:rsid w:val="009A3F8C"/>
    <w:rsid w:val="009A59A5"/>
    <w:rsid w:val="009A713F"/>
    <w:rsid w:val="009B022E"/>
    <w:rsid w:val="009B2E77"/>
    <w:rsid w:val="009B3424"/>
    <w:rsid w:val="009B37CE"/>
    <w:rsid w:val="009B5BFF"/>
    <w:rsid w:val="009B6850"/>
    <w:rsid w:val="009C003F"/>
    <w:rsid w:val="009C0064"/>
    <w:rsid w:val="009C1FEF"/>
    <w:rsid w:val="009C4277"/>
    <w:rsid w:val="009C4BF4"/>
    <w:rsid w:val="009C5A54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41EC"/>
    <w:rsid w:val="009E44A1"/>
    <w:rsid w:val="009E47D1"/>
    <w:rsid w:val="009E4E33"/>
    <w:rsid w:val="009F101E"/>
    <w:rsid w:val="009F1130"/>
    <w:rsid w:val="009F1420"/>
    <w:rsid w:val="009F1C1C"/>
    <w:rsid w:val="009F4E64"/>
    <w:rsid w:val="009F539D"/>
    <w:rsid w:val="009F5B94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71C2"/>
    <w:rsid w:val="00A073E7"/>
    <w:rsid w:val="00A07AB9"/>
    <w:rsid w:val="00A106F6"/>
    <w:rsid w:val="00A11112"/>
    <w:rsid w:val="00A11B1E"/>
    <w:rsid w:val="00A11FFE"/>
    <w:rsid w:val="00A1218B"/>
    <w:rsid w:val="00A13D1E"/>
    <w:rsid w:val="00A13D43"/>
    <w:rsid w:val="00A1434B"/>
    <w:rsid w:val="00A15545"/>
    <w:rsid w:val="00A166DE"/>
    <w:rsid w:val="00A166E5"/>
    <w:rsid w:val="00A17287"/>
    <w:rsid w:val="00A205BB"/>
    <w:rsid w:val="00A20C94"/>
    <w:rsid w:val="00A22579"/>
    <w:rsid w:val="00A2274B"/>
    <w:rsid w:val="00A230ED"/>
    <w:rsid w:val="00A25419"/>
    <w:rsid w:val="00A2586F"/>
    <w:rsid w:val="00A27340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C2D"/>
    <w:rsid w:val="00A42214"/>
    <w:rsid w:val="00A423EB"/>
    <w:rsid w:val="00A4362C"/>
    <w:rsid w:val="00A455CB"/>
    <w:rsid w:val="00A46209"/>
    <w:rsid w:val="00A468F5"/>
    <w:rsid w:val="00A47342"/>
    <w:rsid w:val="00A47379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EE9"/>
    <w:rsid w:val="00A56C4D"/>
    <w:rsid w:val="00A62C46"/>
    <w:rsid w:val="00A658A9"/>
    <w:rsid w:val="00A66C49"/>
    <w:rsid w:val="00A672C9"/>
    <w:rsid w:val="00A67661"/>
    <w:rsid w:val="00A7002F"/>
    <w:rsid w:val="00A70AA2"/>
    <w:rsid w:val="00A7233D"/>
    <w:rsid w:val="00A73E41"/>
    <w:rsid w:val="00A7497F"/>
    <w:rsid w:val="00A7689D"/>
    <w:rsid w:val="00A77297"/>
    <w:rsid w:val="00A77F32"/>
    <w:rsid w:val="00A80F2D"/>
    <w:rsid w:val="00A81D62"/>
    <w:rsid w:val="00A82377"/>
    <w:rsid w:val="00A826D4"/>
    <w:rsid w:val="00A834CA"/>
    <w:rsid w:val="00A846A8"/>
    <w:rsid w:val="00A86BEC"/>
    <w:rsid w:val="00A86C3F"/>
    <w:rsid w:val="00A90094"/>
    <w:rsid w:val="00A90913"/>
    <w:rsid w:val="00A90E75"/>
    <w:rsid w:val="00A90EAA"/>
    <w:rsid w:val="00A92D5A"/>
    <w:rsid w:val="00A94485"/>
    <w:rsid w:val="00A94C6D"/>
    <w:rsid w:val="00A95AB6"/>
    <w:rsid w:val="00A95BAA"/>
    <w:rsid w:val="00A976AC"/>
    <w:rsid w:val="00A97BCD"/>
    <w:rsid w:val="00A97F4F"/>
    <w:rsid w:val="00AA1203"/>
    <w:rsid w:val="00AA1B13"/>
    <w:rsid w:val="00AA22FC"/>
    <w:rsid w:val="00AA242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49A9"/>
    <w:rsid w:val="00AB5438"/>
    <w:rsid w:val="00AB54AE"/>
    <w:rsid w:val="00AB7455"/>
    <w:rsid w:val="00AC0ED2"/>
    <w:rsid w:val="00AC1B35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356F"/>
    <w:rsid w:val="00B04C5D"/>
    <w:rsid w:val="00B04DEB"/>
    <w:rsid w:val="00B0505E"/>
    <w:rsid w:val="00B066CD"/>
    <w:rsid w:val="00B105A9"/>
    <w:rsid w:val="00B11F1E"/>
    <w:rsid w:val="00B12AE0"/>
    <w:rsid w:val="00B13DEC"/>
    <w:rsid w:val="00B14A5A"/>
    <w:rsid w:val="00B15EEE"/>
    <w:rsid w:val="00B160B4"/>
    <w:rsid w:val="00B16188"/>
    <w:rsid w:val="00B161F9"/>
    <w:rsid w:val="00B16488"/>
    <w:rsid w:val="00B17822"/>
    <w:rsid w:val="00B219D3"/>
    <w:rsid w:val="00B21B52"/>
    <w:rsid w:val="00B21EE4"/>
    <w:rsid w:val="00B22541"/>
    <w:rsid w:val="00B230B8"/>
    <w:rsid w:val="00B23C5F"/>
    <w:rsid w:val="00B23FBE"/>
    <w:rsid w:val="00B24185"/>
    <w:rsid w:val="00B24D45"/>
    <w:rsid w:val="00B25943"/>
    <w:rsid w:val="00B25E28"/>
    <w:rsid w:val="00B25F3C"/>
    <w:rsid w:val="00B26CAB"/>
    <w:rsid w:val="00B2742B"/>
    <w:rsid w:val="00B27C56"/>
    <w:rsid w:val="00B318D1"/>
    <w:rsid w:val="00B325A7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27E5"/>
    <w:rsid w:val="00B4337D"/>
    <w:rsid w:val="00B45BE5"/>
    <w:rsid w:val="00B45D83"/>
    <w:rsid w:val="00B45E29"/>
    <w:rsid w:val="00B4607C"/>
    <w:rsid w:val="00B46D5F"/>
    <w:rsid w:val="00B50AAE"/>
    <w:rsid w:val="00B51166"/>
    <w:rsid w:val="00B513B6"/>
    <w:rsid w:val="00B513BB"/>
    <w:rsid w:val="00B51678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FD9"/>
    <w:rsid w:val="00B5662B"/>
    <w:rsid w:val="00B57069"/>
    <w:rsid w:val="00B57E83"/>
    <w:rsid w:val="00B60186"/>
    <w:rsid w:val="00B6054D"/>
    <w:rsid w:val="00B63574"/>
    <w:rsid w:val="00B64473"/>
    <w:rsid w:val="00B64D37"/>
    <w:rsid w:val="00B65AFB"/>
    <w:rsid w:val="00B65F0D"/>
    <w:rsid w:val="00B6632F"/>
    <w:rsid w:val="00B6677C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D16"/>
    <w:rsid w:val="00B77384"/>
    <w:rsid w:val="00B808A2"/>
    <w:rsid w:val="00B809BE"/>
    <w:rsid w:val="00B818EF"/>
    <w:rsid w:val="00B82E10"/>
    <w:rsid w:val="00B83964"/>
    <w:rsid w:val="00B83B38"/>
    <w:rsid w:val="00B84506"/>
    <w:rsid w:val="00B85305"/>
    <w:rsid w:val="00B903F0"/>
    <w:rsid w:val="00B90D42"/>
    <w:rsid w:val="00B92610"/>
    <w:rsid w:val="00B93862"/>
    <w:rsid w:val="00B93C15"/>
    <w:rsid w:val="00B93CE7"/>
    <w:rsid w:val="00B964F8"/>
    <w:rsid w:val="00B974AE"/>
    <w:rsid w:val="00BA0AC0"/>
    <w:rsid w:val="00BA0EC4"/>
    <w:rsid w:val="00BA1073"/>
    <w:rsid w:val="00BA1744"/>
    <w:rsid w:val="00BA18D6"/>
    <w:rsid w:val="00BA25CE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520A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D0595"/>
    <w:rsid w:val="00BD146B"/>
    <w:rsid w:val="00BD29B8"/>
    <w:rsid w:val="00BD3451"/>
    <w:rsid w:val="00BD3D79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8AA"/>
    <w:rsid w:val="00BF248C"/>
    <w:rsid w:val="00BF3A10"/>
    <w:rsid w:val="00BF3C34"/>
    <w:rsid w:val="00BF4246"/>
    <w:rsid w:val="00BF52EC"/>
    <w:rsid w:val="00BF5DF9"/>
    <w:rsid w:val="00BF6F17"/>
    <w:rsid w:val="00C0287D"/>
    <w:rsid w:val="00C05028"/>
    <w:rsid w:val="00C05890"/>
    <w:rsid w:val="00C05F94"/>
    <w:rsid w:val="00C067C7"/>
    <w:rsid w:val="00C06AB3"/>
    <w:rsid w:val="00C103FE"/>
    <w:rsid w:val="00C11561"/>
    <w:rsid w:val="00C11BAD"/>
    <w:rsid w:val="00C1359B"/>
    <w:rsid w:val="00C13843"/>
    <w:rsid w:val="00C13941"/>
    <w:rsid w:val="00C14E4F"/>
    <w:rsid w:val="00C17651"/>
    <w:rsid w:val="00C17AD4"/>
    <w:rsid w:val="00C2273C"/>
    <w:rsid w:val="00C2481C"/>
    <w:rsid w:val="00C25C28"/>
    <w:rsid w:val="00C2691A"/>
    <w:rsid w:val="00C3366F"/>
    <w:rsid w:val="00C3413B"/>
    <w:rsid w:val="00C3434E"/>
    <w:rsid w:val="00C355CC"/>
    <w:rsid w:val="00C356AC"/>
    <w:rsid w:val="00C36704"/>
    <w:rsid w:val="00C36A30"/>
    <w:rsid w:val="00C4033F"/>
    <w:rsid w:val="00C41438"/>
    <w:rsid w:val="00C421A8"/>
    <w:rsid w:val="00C43151"/>
    <w:rsid w:val="00C4418F"/>
    <w:rsid w:val="00C44738"/>
    <w:rsid w:val="00C458CA"/>
    <w:rsid w:val="00C47BB3"/>
    <w:rsid w:val="00C50052"/>
    <w:rsid w:val="00C5102C"/>
    <w:rsid w:val="00C52019"/>
    <w:rsid w:val="00C52515"/>
    <w:rsid w:val="00C52C0A"/>
    <w:rsid w:val="00C52D0D"/>
    <w:rsid w:val="00C53455"/>
    <w:rsid w:val="00C53703"/>
    <w:rsid w:val="00C55C23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F33"/>
    <w:rsid w:val="00C72135"/>
    <w:rsid w:val="00C72C9D"/>
    <w:rsid w:val="00C72D4B"/>
    <w:rsid w:val="00C73231"/>
    <w:rsid w:val="00C73550"/>
    <w:rsid w:val="00C73921"/>
    <w:rsid w:val="00C74028"/>
    <w:rsid w:val="00C744C7"/>
    <w:rsid w:val="00C748AF"/>
    <w:rsid w:val="00C74A53"/>
    <w:rsid w:val="00C75037"/>
    <w:rsid w:val="00C766E3"/>
    <w:rsid w:val="00C76822"/>
    <w:rsid w:val="00C76BB9"/>
    <w:rsid w:val="00C77294"/>
    <w:rsid w:val="00C7735D"/>
    <w:rsid w:val="00C818A4"/>
    <w:rsid w:val="00C818CF"/>
    <w:rsid w:val="00C828FB"/>
    <w:rsid w:val="00C83F5E"/>
    <w:rsid w:val="00C863E0"/>
    <w:rsid w:val="00C86FA3"/>
    <w:rsid w:val="00C87935"/>
    <w:rsid w:val="00C91E66"/>
    <w:rsid w:val="00C920BA"/>
    <w:rsid w:val="00C93283"/>
    <w:rsid w:val="00C937E7"/>
    <w:rsid w:val="00C94105"/>
    <w:rsid w:val="00C95870"/>
    <w:rsid w:val="00C959B3"/>
    <w:rsid w:val="00C95E4D"/>
    <w:rsid w:val="00C97E1B"/>
    <w:rsid w:val="00CA018C"/>
    <w:rsid w:val="00CA0F91"/>
    <w:rsid w:val="00CA1B82"/>
    <w:rsid w:val="00CA2609"/>
    <w:rsid w:val="00CA3B9D"/>
    <w:rsid w:val="00CA58E1"/>
    <w:rsid w:val="00CA5B0F"/>
    <w:rsid w:val="00CA6AA0"/>
    <w:rsid w:val="00CA711A"/>
    <w:rsid w:val="00CA7519"/>
    <w:rsid w:val="00CB152C"/>
    <w:rsid w:val="00CB19D0"/>
    <w:rsid w:val="00CB3BC2"/>
    <w:rsid w:val="00CB3F92"/>
    <w:rsid w:val="00CB5051"/>
    <w:rsid w:val="00CB6620"/>
    <w:rsid w:val="00CB66A9"/>
    <w:rsid w:val="00CB6734"/>
    <w:rsid w:val="00CC0EFA"/>
    <w:rsid w:val="00CC21E5"/>
    <w:rsid w:val="00CC2A5E"/>
    <w:rsid w:val="00CC3CAB"/>
    <w:rsid w:val="00CC4987"/>
    <w:rsid w:val="00CC556B"/>
    <w:rsid w:val="00CC5C42"/>
    <w:rsid w:val="00CC6AA2"/>
    <w:rsid w:val="00CC71FA"/>
    <w:rsid w:val="00CD175C"/>
    <w:rsid w:val="00CD204F"/>
    <w:rsid w:val="00CD2202"/>
    <w:rsid w:val="00CD2237"/>
    <w:rsid w:val="00CD263B"/>
    <w:rsid w:val="00CD336A"/>
    <w:rsid w:val="00CD376E"/>
    <w:rsid w:val="00CD394B"/>
    <w:rsid w:val="00CD515C"/>
    <w:rsid w:val="00CD5BEA"/>
    <w:rsid w:val="00CD6563"/>
    <w:rsid w:val="00CD6DF7"/>
    <w:rsid w:val="00CE0604"/>
    <w:rsid w:val="00CE0D0A"/>
    <w:rsid w:val="00CE1268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F03A8"/>
    <w:rsid w:val="00CF122F"/>
    <w:rsid w:val="00CF186D"/>
    <w:rsid w:val="00CF3E8B"/>
    <w:rsid w:val="00CF5109"/>
    <w:rsid w:val="00CF57E6"/>
    <w:rsid w:val="00CF6A91"/>
    <w:rsid w:val="00CF75EC"/>
    <w:rsid w:val="00D0037A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1C26"/>
    <w:rsid w:val="00D121A4"/>
    <w:rsid w:val="00D129BF"/>
    <w:rsid w:val="00D13D8A"/>
    <w:rsid w:val="00D14304"/>
    <w:rsid w:val="00D156CA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7354"/>
    <w:rsid w:val="00D3100B"/>
    <w:rsid w:val="00D3121F"/>
    <w:rsid w:val="00D31603"/>
    <w:rsid w:val="00D32E36"/>
    <w:rsid w:val="00D336D9"/>
    <w:rsid w:val="00D35DD3"/>
    <w:rsid w:val="00D35FE4"/>
    <w:rsid w:val="00D373F6"/>
    <w:rsid w:val="00D37956"/>
    <w:rsid w:val="00D40414"/>
    <w:rsid w:val="00D417E3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4F24"/>
    <w:rsid w:val="00D556F1"/>
    <w:rsid w:val="00D562CE"/>
    <w:rsid w:val="00D5712D"/>
    <w:rsid w:val="00D57AC7"/>
    <w:rsid w:val="00D57E67"/>
    <w:rsid w:val="00D601E1"/>
    <w:rsid w:val="00D603F1"/>
    <w:rsid w:val="00D61BA8"/>
    <w:rsid w:val="00D632A9"/>
    <w:rsid w:val="00D633F9"/>
    <w:rsid w:val="00D638F7"/>
    <w:rsid w:val="00D64266"/>
    <w:rsid w:val="00D64EC1"/>
    <w:rsid w:val="00D67063"/>
    <w:rsid w:val="00D70753"/>
    <w:rsid w:val="00D70BB7"/>
    <w:rsid w:val="00D71423"/>
    <w:rsid w:val="00D71A8A"/>
    <w:rsid w:val="00D72CBE"/>
    <w:rsid w:val="00D73511"/>
    <w:rsid w:val="00D74ABB"/>
    <w:rsid w:val="00D74D9E"/>
    <w:rsid w:val="00D764D6"/>
    <w:rsid w:val="00D76874"/>
    <w:rsid w:val="00D819B9"/>
    <w:rsid w:val="00D81A27"/>
    <w:rsid w:val="00D81D5A"/>
    <w:rsid w:val="00D8265D"/>
    <w:rsid w:val="00D82CC1"/>
    <w:rsid w:val="00D83B3C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3007"/>
    <w:rsid w:val="00D933E8"/>
    <w:rsid w:val="00D9539E"/>
    <w:rsid w:val="00D95AD3"/>
    <w:rsid w:val="00D96521"/>
    <w:rsid w:val="00D9670F"/>
    <w:rsid w:val="00D967A7"/>
    <w:rsid w:val="00DA093B"/>
    <w:rsid w:val="00DA24C3"/>
    <w:rsid w:val="00DA4975"/>
    <w:rsid w:val="00DA4A9F"/>
    <w:rsid w:val="00DA69BA"/>
    <w:rsid w:val="00DA6E62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558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C6622"/>
    <w:rsid w:val="00DD06DA"/>
    <w:rsid w:val="00DD19F5"/>
    <w:rsid w:val="00DD33A8"/>
    <w:rsid w:val="00DD5233"/>
    <w:rsid w:val="00DD63F4"/>
    <w:rsid w:val="00DD6B2B"/>
    <w:rsid w:val="00DD7EB4"/>
    <w:rsid w:val="00DE0E60"/>
    <w:rsid w:val="00DE1284"/>
    <w:rsid w:val="00DE13FB"/>
    <w:rsid w:val="00DE328F"/>
    <w:rsid w:val="00DE3524"/>
    <w:rsid w:val="00DE368D"/>
    <w:rsid w:val="00DE432C"/>
    <w:rsid w:val="00DE639C"/>
    <w:rsid w:val="00DE663B"/>
    <w:rsid w:val="00DE6EC6"/>
    <w:rsid w:val="00DF0223"/>
    <w:rsid w:val="00DF07C0"/>
    <w:rsid w:val="00DF0CF7"/>
    <w:rsid w:val="00DF1CF5"/>
    <w:rsid w:val="00DF2878"/>
    <w:rsid w:val="00DF42D9"/>
    <w:rsid w:val="00E00AFF"/>
    <w:rsid w:val="00E00CA8"/>
    <w:rsid w:val="00E01012"/>
    <w:rsid w:val="00E01668"/>
    <w:rsid w:val="00E01AC6"/>
    <w:rsid w:val="00E01BD0"/>
    <w:rsid w:val="00E01C15"/>
    <w:rsid w:val="00E02369"/>
    <w:rsid w:val="00E0245E"/>
    <w:rsid w:val="00E03696"/>
    <w:rsid w:val="00E04242"/>
    <w:rsid w:val="00E04AC1"/>
    <w:rsid w:val="00E04C4B"/>
    <w:rsid w:val="00E04D78"/>
    <w:rsid w:val="00E06AAE"/>
    <w:rsid w:val="00E073E0"/>
    <w:rsid w:val="00E07B67"/>
    <w:rsid w:val="00E10F36"/>
    <w:rsid w:val="00E118DC"/>
    <w:rsid w:val="00E11EFE"/>
    <w:rsid w:val="00E128DB"/>
    <w:rsid w:val="00E12D51"/>
    <w:rsid w:val="00E140E4"/>
    <w:rsid w:val="00E1624C"/>
    <w:rsid w:val="00E17D4F"/>
    <w:rsid w:val="00E21097"/>
    <w:rsid w:val="00E216EE"/>
    <w:rsid w:val="00E22D21"/>
    <w:rsid w:val="00E24526"/>
    <w:rsid w:val="00E25129"/>
    <w:rsid w:val="00E257C6"/>
    <w:rsid w:val="00E25F12"/>
    <w:rsid w:val="00E27473"/>
    <w:rsid w:val="00E30200"/>
    <w:rsid w:val="00E30294"/>
    <w:rsid w:val="00E30358"/>
    <w:rsid w:val="00E3089C"/>
    <w:rsid w:val="00E309A5"/>
    <w:rsid w:val="00E30D34"/>
    <w:rsid w:val="00E317C4"/>
    <w:rsid w:val="00E31AEF"/>
    <w:rsid w:val="00E32E2F"/>
    <w:rsid w:val="00E34E3F"/>
    <w:rsid w:val="00E35477"/>
    <w:rsid w:val="00E3564C"/>
    <w:rsid w:val="00E35D0C"/>
    <w:rsid w:val="00E374BC"/>
    <w:rsid w:val="00E37F89"/>
    <w:rsid w:val="00E42006"/>
    <w:rsid w:val="00E420FF"/>
    <w:rsid w:val="00E42161"/>
    <w:rsid w:val="00E43259"/>
    <w:rsid w:val="00E432F4"/>
    <w:rsid w:val="00E43462"/>
    <w:rsid w:val="00E4456A"/>
    <w:rsid w:val="00E44989"/>
    <w:rsid w:val="00E4542B"/>
    <w:rsid w:val="00E458BA"/>
    <w:rsid w:val="00E4743E"/>
    <w:rsid w:val="00E47619"/>
    <w:rsid w:val="00E50042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95F"/>
    <w:rsid w:val="00E67A3D"/>
    <w:rsid w:val="00E70A9C"/>
    <w:rsid w:val="00E70F37"/>
    <w:rsid w:val="00E72367"/>
    <w:rsid w:val="00E72CBC"/>
    <w:rsid w:val="00E74709"/>
    <w:rsid w:val="00E75295"/>
    <w:rsid w:val="00E76CAE"/>
    <w:rsid w:val="00E76D44"/>
    <w:rsid w:val="00E76E18"/>
    <w:rsid w:val="00E77E57"/>
    <w:rsid w:val="00E80F19"/>
    <w:rsid w:val="00E81276"/>
    <w:rsid w:val="00E82E93"/>
    <w:rsid w:val="00E8458B"/>
    <w:rsid w:val="00E84984"/>
    <w:rsid w:val="00E86ACE"/>
    <w:rsid w:val="00E8728F"/>
    <w:rsid w:val="00E87EF4"/>
    <w:rsid w:val="00E87F4C"/>
    <w:rsid w:val="00E90811"/>
    <w:rsid w:val="00E90E06"/>
    <w:rsid w:val="00E90E82"/>
    <w:rsid w:val="00E91A60"/>
    <w:rsid w:val="00E91FAE"/>
    <w:rsid w:val="00E945B4"/>
    <w:rsid w:val="00E948DC"/>
    <w:rsid w:val="00E94943"/>
    <w:rsid w:val="00E94D57"/>
    <w:rsid w:val="00E94F2B"/>
    <w:rsid w:val="00E96306"/>
    <w:rsid w:val="00E96779"/>
    <w:rsid w:val="00E974EE"/>
    <w:rsid w:val="00EA08BF"/>
    <w:rsid w:val="00EA0974"/>
    <w:rsid w:val="00EA16FB"/>
    <w:rsid w:val="00EA1B90"/>
    <w:rsid w:val="00EA41EC"/>
    <w:rsid w:val="00EA4EE4"/>
    <w:rsid w:val="00EA6237"/>
    <w:rsid w:val="00EA624D"/>
    <w:rsid w:val="00EA683E"/>
    <w:rsid w:val="00EA6AC1"/>
    <w:rsid w:val="00EA70D7"/>
    <w:rsid w:val="00EA7E98"/>
    <w:rsid w:val="00EB0908"/>
    <w:rsid w:val="00EB1695"/>
    <w:rsid w:val="00EB4B55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794"/>
    <w:rsid w:val="00EC2AA8"/>
    <w:rsid w:val="00EC2EEC"/>
    <w:rsid w:val="00EC31B2"/>
    <w:rsid w:val="00EC371E"/>
    <w:rsid w:val="00EC3AC9"/>
    <w:rsid w:val="00EC6460"/>
    <w:rsid w:val="00ED2102"/>
    <w:rsid w:val="00ED30BA"/>
    <w:rsid w:val="00ED7150"/>
    <w:rsid w:val="00EE02C5"/>
    <w:rsid w:val="00EE1AB8"/>
    <w:rsid w:val="00EE319C"/>
    <w:rsid w:val="00EE34F0"/>
    <w:rsid w:val="00EE4C49"/>
    <w:rsid w:val="00EE5541"/>
    <w:rsid w:val="00EE5D3C"/>
    <w:rsid w:val="00EF0494"/>
    <w:rsid w:val="00EF267F"/>
    <w:rsid w:val="00EF3421"/>
    <w:rsid w:val="00EF3459"/>
    <w:rsid w:val="00EF5EBB"/>
    <w:rsid w:val="00EF6055"/>
    <w:rsid w:val="00EF6350"/>
    <w:rsid w:val="00EF7EF8"/>
    <w:rsid w:val="00F003CB"/>
    <w:rsid w:val="00F00B95"/>
    <w:rsid w:val="00F01E3C"/>
    <w:rsid w:val="00F03073"/>
    <w:rsid w:val="00F03B7F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5555"/>
    <w:rsid w:val="00F26E2F"/>
    <w:rsid w:val="00F26F42"/>
    <w:rsid w:val="00F302ED"/>
    <w:rsid w:val="00F30BE5"/>
    <w:rsid w:val="00F30F2C"/>
    <w:rsid w:val="00F3101F"/>
    <w:rsid w:val="00F31A2D"/>
    <w:rsid w:val="00F31AE8"/>
    <w:rsid w:val="00F31D9A"/>
    <w:rsid w:val="00F3331C"/>
    <w:rsid w:val="00F334BF"/>
    <w:rsid w:val="00F33729"/>
    <w:rsid w:val="00F34963"/>
    <w:rsid w:val="00F353D0"/>
    <w:rsid w:val="00F3540B"/>
    <w:rsid w:val="00F35C5E"/>
    <w:rsid w:val="00F364AC"/>
    <w:rsid w:val="00F37030"/>
    <w:rsid w:val="00F3703D"/>
    <w:rsid w:val="00F3713E"/>
    <w:rsid w:val="00F37553"/>
    <w:rsid w:val="00F4080D"/>
    <w:rsid w:val="00F408F7"/>
    <w:rsid w:val="00F40E12"/>
    <w:rsid w:val="00F4268F"/>
    <w:rsid w:val="00F431EE"/>
    <w:rsid w:val="00F44981"/>
    <w:rsid w:val="00F45DDF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7AB"/>
    <w:rsid w:val="00F61C43"/>
    <w:rsid w:val="00F62B92"/>
    <w:rsid w:val="00F62BEA"/>
    <w:rsid w:val="00F63CC4"/>
    <w:rsid w:val="00F64C88"/>
    <w:rsid w:val="00F65489"/>
    <w:rsid w:val="00F65539"/>
    <w:rsid w:val="00F665C3"/>
    <w:rsid w:val="00F67742"/>
    <w:rsid w:val="00F7095A"/>
    <w:rsid w:val="00F71A04"/>
    <w:rsid w:val="00F71BF3"/>
    <w:rsid w:val="00F71FD1"/>
    <w:rsid w:val="00F73721"/>
    <w:rsid w:val="00F75808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4558"/>
    <w:rsid w:val="00F85063"/>
    <w:rsid w:val="00F87199"/>
    <w:rsid w:val="00F90F05"/>
    <w:rsid w:val="00F91278"/>
    <w:rsid w:val="00F927BC"/>
    <w:rsid w:val="00F92C6B"/>
    <w:rsid w:val="00F93D45"/>
    <w:rsid w:val="00F94B32"/>
    <w:rsid w:val="00F950DA"/>
    <w:rsid w:val="00F95438"/>
    <w:rsid w:val="00F970A6"/>
    <w:rsid w:val="00FA00C0"/>
    <w:rsid w:val="00FA06E3"/>
    <w:rsid w:val="00FA0BF8"/>
    <w:rsid w:val="00FA19ED"/>
    <w:rsid w:val="00FA2615"/>
    <w:rsid w:val="00FA3A01"/>
    <w:rsid w:val="00FA4379"/>
    <w:rsid w:val="00FA54AE"/>
    <w:rsid w:val="00FA6503"/>
    <w:rsid w:val="00FA700B"/>
    <w:rsid w:val="00FA7A0A"/>
    <w:rsid w:val="00FB0AE7"/>
    <w:rsid w:val="00FB23F2"/>
    <w:rsid w:val="00FB23FC"/>
    <w:rsid w:val="00FB4020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429"/>
    <w:rsid w:val="00FD6066"/>
    <w:rsid w:val="00FD6A0E"/>
    <w:rsid w:val="00FE03B5"/>
    <w:rsid w:val="00FE049F"/>
    <w:rsid w:val="00FE10E0"/>
    <w:rsid w:val="00FE29D4"/>
    <w:rsid w:val="00FE3AE8"/>
    <w:rsid w:val="00FE5048"/>
    <w:rsid w:val="00FE5C4E"/>
    <w:rsid w:val="00FF1160"/>
    <w:rsid w:val="00FF1CE0"/>
    <w:rsid w:val="00FF3A9F"/>
    <w:rsid w:val="00FF3DDC"/>
    <w:rsid w:val="00FF5463"/>
    <w:rsid w:val="00FF5B79"/>
    <w:rsid w:val="00FF65F5"/>
    <w:rsid w:val="00FF67C4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131A9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131A9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semiHidden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21">
    <w:name w:val="Текст примечания Знак2"/>
    <w:uiPriority w:val="99"/>
    <w:semiHidden/>
    <w:rsid w:val="00984D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12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0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9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35AFC-7DFA-4E22-BC9F-18162CD8E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7</Pages>
  <Words>2942</Words>
  <Characters>16771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Вероника М. Бычкова</cp:lastModifiedBy>
  <cp:revision>206</cp:revision>
  <cp:lastPrinted>2018-09-10T12:50:00Z</cp:lastPrinted>
  <dcterms:created xsi:type="dcterms:W3CDTF">2018-08-23T09:12:00Z</dcterms:created>
  <dcterms:modified xsi:type="dcterms:W3CDTF">2018-09-11T11:29:00Z</dcterms:modified>
</cp:coreProperties>
</file>