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D93B90" w:rsidRPr="00D93B90">
        <w:rPr>
          <w:rFonts w:ascii="Times New Roman" w:eastAsia="Times New Roman" w:hAnsi="Times New Roman" w:cs="Times New Roman"/>
          <w:sz w:val="24"/>
          <w:szCs w:val="24"/>
          <w:lang w:eastAsia="ar-SA"/>
        </w:rPr>
        <w:t>284</w:t>
      </w:r>
      <w:r w:rsidR="00B12599" w:rsidRPr="00D93B90">
        <w:rPr>
          <w:rFonts w:ascii="Times New Roman" w:eastAsia="Times New Roman" w:hAnsi="Times New Roman" w:cs="Times New Roman"/>
          <w:sz w:val="24"/>
          <w:szCs w:val="24"/>
          <w:lang w:eastAsia="ar-SA"/>
        </w:rPr>
        <w:t xml:space="preserve"> </w:t>
      </w:r>
      <w:r w:rsidRPr="00D93B90">
        <w:rPr>
          <w:rFonts w:ascii="Times New Roman" w:eastAsia="Times New Roman" w:hAnsi="Times New Roman" w:cs="Times New Roman"/>
          <w:sz w:val="24"/>
          <w:szCs w:val="24"/>
          <w:lang w:eastAsia="ar-SA"/>
        </w:rPr>
        <w:t xml:space="preserve">-з от </w:t>
      </w:r>
      <w:r w:rsidR="00C1320D" w:rsidRPr="00D93B90">
        <w:rPr>
          <w:rFonts w:ascii="Times New Roman" w:eastAsia="Times New Roman" w:hAnsi="Times New Roman" w:cs="Times New Roman"/>
          <w:sz w:val="24"/>
          <w:szCs w:val="24"/>
          <w:lang w:eastAsia="ar-SA"/>
        </w:rPr>
        <w:t>1</w:t>
      </w:r>
      <w:r w:rsidR="00D93B90" w:rsidRPr="00D93B90">
        <w:rPr>
          <w:rFonts w:ascii="Times New Roman" w:eastAsia="Times New Roman" w:hAnsi="Times New Roman" w:cs="Times New Roman"/>
          <w:sz w:val="24"/>
          <w:szCs w:val="24"/>
          <w:lang w:eastAsia="ar-SA"/>
        </w:rPr>
        <w:t>3</w:t>
      </w:r>
      <w:r w:rsidR="002C2709" w:rsidRPr="00D93B90">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0</w:t>
      </w:r>
      <w:r w:rsidR="00D93B90" w:rsidRPr="00D93B90">
        <w:rPr>
          <w:rFonts w:ascii="Times New Roman" w:eastAsia="Times New Roman" w:hAnsi="Times New Roman" w:cs="Times New Roman"/>
          <w:sz w:val="24"/>
          <w:szCs w:val="24"/>
          <w:lang w:eastAsia="ar-SA"/>
        </w:rPr>
        <w:t>8</w:t>
      </w:r>
      <w:r w:rsidRPr="00D93B90">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C067E6">
        <w:rPr>
          <w:rFonts w:ascii="Times New Roman" w:eastAsia="Times New Roman" w:hAnsi="Times New Roman" w:cs="Times New Roman"/>
          <w:sz w:val="24"/>
          <w:szCs w:val="24"/>
          <w:lang w:eastAsia="ar-SA"/>
        </w:rPr>
      </w:r>
      <w:r w:rsidR="00C067E6">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w:t>
      </w:r>
      <w:proofErr w:type="spellStart"/>
      <w:r w:rsidRPr="003A2F0D">
        <w:rPr>
          <w:rFonts w:ascii="Times New Roman" w:eastAsia="Times New Roman" w:hAnsi="Times New Roman" w:cs="Times New Roman"/>
          <w:sz w:val="24"/>
          <w:szCs w:val="24"/>
          <w:lang w:eastAsia="ar-SA"/>
        </w:rPr>
        <w:t>Мурманэнергосбыт</w:t>
      </w:r>
      <w:proofErr w:type="spellEnd"/>
      <w:r w:rsidRPr="003A2F0D">
        <w:rPr>
          <w:rFonts w:ascii="Times New Roman" w:eastAsia="Times New Roman" w:hAnsi="Times New Roman" w:cs="Times New Roman"/>
          <w:sz w:val="24"/>
          <w:szCs w:val="24"/>
          <w:lang w:eastAsia="ar-SA"/>
        </w:rPr>
        <w:t>»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 xml:space="preserve">Промышленная, д. 15, </w:t>
      </w:r>
      <w:proofErr w:type="spellStart"/>
      <w:r w:rsidR="00E415E8" w:rsidRPr="00E415E8">
        <w:rPr>
          <w:rFonts w:ascii="Times New Roman" w:eastAsia="Times New Roman" w:hAnsi="Times New Roman" w:cs="Times New Roman"/>
          <w:sz w:val="24"/>
          <w:szCs w:val="24"/>
          <w:lang w:eastAsia="ar-SA"/>
        </w:rPr>
        <w:t>каб</w:t>
      </w:r>
      <w:proofErr w:type="spellEnd"/>
      <w:r w:rsidR="00E415E8" w:rsidRPr="00E415E8">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F84B6C">
        <w:rPr>
          <w:rFonts w:ascii="Times New Roman" w:eastAsia="Times New Roman" w:hAnsi="Times New Roman" w:cs="Times New Roman"/>
          <w:sz w:val="24"/>
          <w:szCs w:val="24"/>
          <w:lang w:eastAsia="ar-SA"/>
        </w:rPr>
        <w:t>3</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2" w:name="_Hlk521663343"/>
      <w:r w:rsidR="00424299">
        <w:fldChar w:fldCharType="begin"/>
      </w:r>
      <w:r w:rsidR="00424299">
        <w:instrText xml:space="preserve"> HYPERLINK "mailto:santalovaov@mures.ru" </w:instrText>
      </w:r>
      <w:r w:rsidR="00424299">
        <w:fldChar w:fldCharType="separate"/>
      </w:r>
      <w:r w:rsidR="00F84B6C" w:rsidRPr="001F788F">
        <w:rPr>
          <w:rStyle w:val="af"/>
          <w:rFonts w:ascii="Times New Roman" w:eastAsia="Times New Roman" w:hAnsi="Times New Roman" w:cs="Times New Roman"/>
          <w:sz w:val="24"/>
          <w:szCs w:val="24"/>
          <w:lang w:val="en-US" w:eastAsia="ar-SA"/>
        </w:rPr>
        <w:t>santalovaov</w:t>
      </w:r>
      <w:r w:rsidR="00F84B6C" w:rsidRPr="001F788F">
        <w:rPr>
          <w:rStyle w:val="af"/>
          <w:rFonts w:ascii="Times New Roman" w:eastAsia="Calibri" w:hAnsi="Times New Roman" w:cs="Times New Roman"/>
          <w:sz w:val="24"/>
          <w:szCs w:val="24"/>
        </w:rPr>
        <w:t>@</w:t>
      </w:r>
      <w:r w:rsidR="00F84B6C" w:rsidRPr="001F788F">
        <w:rPr>
          <w:rStyle w:val="af"/>
          <w:rFonts w:ascii="Times New Roman" w:eastAsia="Calibri" w:hAnsi="Times New Roman" w:cs="Times New Roman"/>
          <w:sz w:val="24"/>
          <w:szCs w:val="24"/>
          <w:lang w:val="en-US"/>
        </w:rPr>
        <w:t>mures</w:t>
      </w:r>
      <w:r w:rsidR="00F84B6C" w:rsidRPr="001F788F">
        <w:rPr>
          <w:rStyle w:val="af"/>
          <w:rFonts w:ascii="Times New Roman" w:eastAsia="Calibri" w:hAnsi="Times New Roman" w:cs="Times New Roman"/>
          <w:sz w:val="24"/>
          <w:szCs w:val="24"/>
        </w:rPr>
        <w:t>.</w:t>
      </w:r>
      <w:proofErr w:type="spellStart"/>
      <w:r w:rsidR="00F84B6C" w:rsidRPr="001F788F">
        <w:rPr>
          <w:rStyle w:val="af"/>
          <w:rFonts w:ascii="Times New Roman" w:eastAsia="Calibri" w:hAnsi="Times New Roman" w:cs="Times New Roman"/>
          <w:sz w:val="24"/>
          <w:szCs w:val="24"/>
          <w:lang w:val="en-US"/>
        </w:rPr>
        <w:t>ru</w:t>
      </w:r>
      <w:proofErr w:type="spellEnd"/>
      <w:r w:rsidR="00424299">
        <w:rPr>
          <w:rStyle w:val="af"/>
          <w:rFonts w:ascii="Times New Roman" w:eastAsia="Calibri" w:hAnsi="Times New Roman" w:cs="Times New Roman"/>
          <w:sz w:val="24"/>
          <w:szCs w:val="24"/>
          <w:lang w:val="en-US"/>
        </w:rPr>
        <w:fldChar w:fldCharType="end"/>
      </w:r>
      <w:r w:rsidRPr="00D56E75">
        <w:rPr>
          <w:rFonts w:ascii="Calibri" w:eastAsia="Calibri" w:hAnsi="Calibri" w:cs="Times New Roman"/>
        </w:rPr>
        <w:t xml:space="preserve"> </w:t>
      </w:r>
      <w:bookmarkEnd w:id="2"/>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255216" w:rsidRPr="00D611E2">
        <w:rPr>
          <w:rFonts w:ascii="Times New Roman" w:eastAsia="Times New Roman" w:hAnsi="Times New Roman" w:cs="Times New Roman"/>
          <w:snapToGrid w:val="0"/>
          <w:sz w:val="24"/>
          <w:szCs w:val="24"/>
          <w:lang w:eastAsia="ru-RU"/>
        </w:rPr>
        <w:t>47 500</w:t>
      </w:r>
      <w:r w:rsidR="00E77887" w:rsidRPr="00D611E2">
        <w:rPr>
          <w:rFonts w:ascii="Times New Roman" w:eastAsia="Times New Roman" w:hAnsi="Times New Roman" w:cs="Times New Roman"/>
          <w:snapToGrid w:val="0"/>
          <w:sz w:val="24"/>
          <w:szCs w:val="24"/>
          <w:lang w:eastAsia="ru-RU"/>
        </w:rPr>
        <w:t xml:space="preserve"> тонн</w:t>
      </w:r>
      <w:r w:rsidR="002A6B76" w:rsidRPr="00D611E2">
        <w:rPr>
          <w:rFonts w:ascii="Times New Roman" w:eastAsia="Times New Roman" w:hAnsi="Times New Roman" w:cs="Times New Roman"/>
          <w:snapToGrid w:val="0"/>
          <w:sz w:val="24"/>
          <w:szCs w:val="24"/>
          <w:lang w:eastAsia="ru-RU"/>
        </w:rPr>
        <w:t>.</w:t>
      </w:r>
    </w:p>
    <w:p w:rsidR="00255216" w:rsidRPr="00D611E2" w:rsidRDefault="006D1F9B" w:rsidP="00255216">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255216" w:rsidRPr="00D611E2">
        <w:rPr>
          <w:rFonts w:ascii="Times New Roman" w:eastAsia="Times New Roman" w:hAnsi="Times New Roman" w:cs="Times New Roman"/>
          <w:sz w:val="24"/>
          <w:szCs w:val="24"/>
          <w:lang w:eastAsia="ru-RU"/>
        </w:rPr>
        <w:t xml:space="preserve">1 049 623 175 (Один миллиард сорок девять миллионов шестьсот двадцать три тысячи сто семьдесят пять) рублей 00 копеек (22 097,33 </w:t>
      </w:r>
      <w:proofErr w:type="spellStart"/>
      <w:r w:rsidR="00255216" w:rsidRPr="00D611E2">
        <w:rPr>
          <w:rFonts w:ascii="Times New Roman" w:eastAsia="Times New Roman" w:hAnsi="Times New Roman" w:cs="Times New Roman"/>
          <w:sz w:val="24"/>
          <w:szCs w:val="24"/>
          <w:lang w:eastAsia="ru-RU"/>
        </w:rPr>
        <w:t>руб</w:t>
      </w:r>
      <w:proofErr w:type="spellEnd"/>
      <w:r w:rsidR="00255216" w:rsidRPr="00D611E2">
        <w:rPr>
          <w:rFonts w:ascii="Times New Roman" w:eastAsia="Times New Roman" w:hAnsi="Times New Roman" w:cs="Times New Roman"/>
          <w:sz w:val="24"/>
          <w:szCs w:val="24"/>
          <w:lang w:eastAsia="ru-RU"/>
        </w:rPr>
        <w:t>/</w:t>
      </w:r>
      <w:proofErr w:type="spellStart"/>
      <w:r w:rsidR="00255216" w:rsidRPr="00D611E2">
        <w:rPr>
          <w:rFonts w:ascii="Times New Roman" w:eastAsia="Times New Roman" w:hAnsi="Times New Roman" w:cs="Times New Roman"/>
          <w:sz w:val="24"/>
          <w:szCs w:val="24"/>
          <w:lang w:eastAsia="ru-RU"/>
        </w:rPr>
        <w:t>тн</w:t>
      </w:r>
      <w:proofErr w:type="spellEnd"/>
      <w:r w:rsidR="00255216" w:rsidRPr="00D611E2">
        <w:rPr>
          <w:rFonts w:ascii="Times New Roman" w:eastAsia="Times New Roman" w:hAnsi="Times New Roman" w:cs="Times New Roman"/>
          <w:sz w:val="24"/>
          <w:szCs w:val="24"/>
          <w:lang w:eastAsia="ru-RU"/>
        </w:rPr>
        <w:t xml:space="preserve">), в том числе НДС. </w:t>
      </w:r>
    </w:p>
    <w:p w:rsidR="00255216" w:rsidRPr="00D611E2"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D611E2">
        <w:rPr>
          <w:rFonts w:ascii="Times New Roman" w:eastAsia="Times New Roman" w:hAnsi="Times New Roman" w:cs="Times New Roman"/>
          <w:sz w:val="24"/>
          <w:szCs w:val="24"/>
          <w:lang w:eastAsia="ru-RU"/>
        </w:rPr>
        <w:t>Цена 1 тонны Продукции составляет 16 439 рублей 54 копейки, с учетом НДС.</w:t>
      </w:r>
    </w:p>
    <w:p w:rsidR="00255216" w:rsidRPr="00D611E2"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D611E2">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w:t>
      </w:r>
      <w:r w:rsidR="00D611E2" w:rsidRPr="00D611E2">
        <w:rPr>
          <w:rFonts w:ascii="Times New Roman" w:eastAsia="Times New Roman" w:hAnsi="Times New Roman" w:cs="Times New Roman"/>
          <w:sz w:val="24"/>
          <w:szCs w:val="24"/>
          <w:lang w:eastAsia="ru-RU"/>
        </w:rPr>
        <w:t>ставляет 5 657 рублей 79 копеек</w:t>
      </w:r>
      <w:r w:rsidRPr="00D611E2">
        <w:rPr>
          <w:rFonts w:ascii="Times New Roman" w:eastAsia="Times New Roman" w:hAnsi="Times New Roman" w:cs="Times New Roman"/>
          <w:sz w:val="24"/>
          <w:szCs w:val="24"/>
          <w:lang w:eastAsia="ru-RU"/>
        </w:rPr>
        <w:t>, с учетом НДС.</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255216" w:rsidRPr="00AA0109">
        <w:rPr>
          <w:rFonts w:ascii="Times New Roman" w:eastAsia="Calibri" w:hAnsi="Times New Roman" w:cs="Times New Roman"/>
          <w:bCs/>
          <w:sz w:val="24"/>
          <w:szCs w:val="24"/>
          <w:lang w:eastAsia="ru-RU"/>
        </w:rPr>
        <w:t>с 10.09.2018г. по 01.10</w:t>
      </w:r>
      <w:r w:rsidR="008B65CF" w:rsidRPr="00AA0109">
        <w:rPr>
          <w:rFonts w:ascii="Times New Roman" w:eastAsia="Calibri" w:hAnsi="Times New Roman" w:cs="Times New Roman"/>
          <w:bCs/>
          <w:sz w:val="24"/>
          <w:szCs w:val="24"/>
          <w:lang w:eastAsia="ru-RU"/>
        </w:rPr>
        <w:t>.2018г.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ст. Комсомольск-Мурманский Октябрьской ж/д; - 13 800 тонн,</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ст. Мурманск Октябрьской ж/д; - 6 500 тонн,</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ст. Оленегорск Октябрьской ж/д – 2 800 тонн,</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ст. </w:t>
      </w:r>
      <w:proofErr w:type="spellStart"/>
      <w:r w:rsidRPr="00255216">
        <w:rPr>
          <w:rFonts w:ascii="Times New Roman" w:eastAsia="Times New Roman" w:hAnsi="Times New Roman" w:cs="Times New Roman"/>
          <w:bCs/>
          <w:sz w:val="24"/>
          <w:szCs w:val="24"/>
          <w:lang w:eastAsia="ru-RU"/>
        </w:rPr>
        <w:t>Ваенга</w:t>
      </w:r>
      <w:proofErr w:type="spellEnd"/>
      <w:r w:rsidRPr="00255216">
        <w:rPr>
          <w:rFonts w:ascii="Times New Roman" w:eastAsia="Times New Roman" w:hAnsi="Times New Roman" w:cs="Times New Roman"/>
          <w:bCs/>
          <w:sz w:val="24"/>
          <w:szCs w:val="24"/>
          <w:lang w:eastAsia="ru-RU"/>
        </w:rPr>
        <w:t xml:space="preserve"> Октябрьской ж/д – 12 500 тонн,</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ст. Никель-Мурманский Октябрьской ж/д- 2 800 тонн,</w:t>
      </w:r>
    </w:p>
    <w:p w:rsid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ст. Кандалакша Октябрьской ж/д. </w:t>
      </w:r>
      <w:proofErr w:type="gramStart"/>
      <w:r w:rsidRPr="00255216">
        <w:rPr>
          <w:rFonts w:ascii="Times New Roman" w:eastAsia="Times New Roman" w:hAnsi="Times New Roman" w:cs="Times New Roman"/>
          <w:bCs/>
          <w:sz w:val="24"/>
          <w:szCs w:val="24"/>
          <w:lang w:eastAsia="ru-RU"/>
        </w:rPr>
        <w:t>–  9</w:t>
      </w:r>
      <w:proofErr w:type="gramEnd"/>
      <w:r w:rsidRPr="00255216">
        <w:rPr>
          <w:rFonts w:ascii="Times New Roman" w:eastAsia="Times New Roman" w:hAnsi="Times New Roman" w:cs="Times New Roman"/>
          <w:bCs/>
          <w:sz w:val="24"/>
          <w:szCs w:val="24"/>
          <w:lang w:eastAsia="ru-RU"/>
        </w:rPr>
        <w:t xml:space="preserve"> 100 тонн.</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w:t>
      </w:r>
      <w:proofErr w:type="gramStart"/>
      <w:r w:rsidR="004F4F10" w:rsidRPr="004F4F10">
        <w:rPr>
          <w:rFonts w:ascii="Times New Roman" w:eastAsia="Times New Roman" w:hAnsi="Times New Roman" w:cs="Times New Roman"/>
          <w:snapToGrid w:val="0"/>
          <w:sz w:val="24"/>
          <w:szCs w:val="24"/>
          <w:lang w:eastAsia="ru-RU"/>
        </w:rPr>
        <w:t>слива)/</w:t>
      </w:r>
      <w:proofErr w:type="gramEnd"/>
      <w:r w:rsidR="004F4F10" w:rsidRPr="004F4F10">
        <w:rPr>
          <w:rFonts w:ascii="Times New Roman" w:eastAsia="Times New Roman" w:hAnsi="Times New Roman" w:cs="Times New Roman"/>
          <w:snapToGrid w:val="0"/>
          <w:sz w:val="24"/>
          <w:szCs w:val="24"/>
          <w:lang w:eastAsia="ru-RU"/>
        </w:rPr>
        <w:t>резервуар/склад,  оплата Покупателем не производится.</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Pr>
          <w:rFonts w:ascii="Times New Roman" w:eastAsia="Times New Roman" w:hAnsi="Times New Roman" w:cs="Times New Roman"/>
          <w:b/>
          <w:snapToGrid w:val="0"/>
          <w:sz w:val="24"/>
          <w:szCs w:val="24"/>
          <w:lang w:val="en-US"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Pr>
          <w:rFonts w:ascii="Times New Roman" w:eastAsia="Times New Roman" w:hAnsi="Times New Roman" w:cs="Times New Roman"/>
          <w:b/>
          <w:sz w:val="24"/>
          <w:szCs w:val="24"/>
          <w:lang w:val="en-US"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706857" w:rsidRPr="00282A8C">
        <w:rPr>
          <w:rFonts w:ascii="Times New Roman" w:eastAsia="Times New Roman" w:hAnsi="Times New Roman" w:cs="Times New Roman"/>
          <w:sz w:val="24"/>
          <w:szCs w:val="24"/>
          <w:lang w:eastAsia="ru-RU"/>
        </w:rPr>
        <w:t>23.08</w:t>
      </w:r>
      <w:r w:rsidR="00BC3630" w:rsidRPr="00282A8C">
        <w:rPr>
          <w:rFonts w:ascii="Times New Roman" w:eastAsia="Times New Roman" w:hAnsi="Times New Roman" w:cs="Times New Roman"/>
          <w:sz w:val="24"/>
          <w:szCs w:val="24"/>
          <w:lang w:eastAsia="ru-RU"/>
        </w:rPr>
        <w:t xml:space="preserve">.2018 </w:t>
      </w:r>
      <w:r w:rsidR="00D56E75" w:rsidRPr="00282A8C">
        <w:rPr>
          <w:rFonts w:ascii="Times New Roman" w:eastAsia="Times New Roman" w:hAnsi="Times New Roman" w:cs="Times New Roman"/>
          <w:sz w:val="24"/>
          <w:szCs w:val="24"/>
          <w:lang w:eastAsia="ru-RU"/>
        </w:rPr>
        <w:t>в 09:0</w:t>
      </w:r>
      <w:r w:rsidR="00F1382E" w:rsidRPr="00282A8C">
        <w:rPr>
          <w:rFonts w:ascii="Times New Roman" w:eastAsia="Times New Roman" w:hAnsi="Times New Roman" w:cs="Times New Roman"/>
          <w:sz w:val="24"/>
          <w:szCs w:val="24"/>
          <w:lang w:eastAsia="ru-RU"/>
        </w:rPr>
        <w:t>0</w:t>
      </w:r>
      <w:r w:rsidR="00F93CED" w:rsidRPr="00282A8C">
        <w:rPr>
          <w:rFonts w:ascii="Times New Roman" w:eastAsia="Times New Roman" w:hAnsi="Times New Roman" w:cs="Times New Roman"/>
          <w:sz w:val="24"/>
          <w:szCs w:val="24"/>
          <w:lang w:eastAsia="ru-RU"/>
        </w:rPr>
        <w:t xml:space="preserve"> (</w:t>
      </w:r>
      <w:r w:rsidR="00F93CED" w:rsidRPr="00F93CED">
        <w:rPr>
          <w:rFonts w:ascii="Times New Roman" w:eastAsia="Times New Roman" w:hAnsi="Times New Roman" w:cs="Times New Roman"/>
          <w:sz w:val="24"/>
          <w:szCs w:val="24"/>
          <w:lang w:eastAsia="ru-RU"/>
        </w:rPr>
        <w:t>МСК) по адресу: г.</w:t>
      </w:r>
      <w:r w:rsidR="001B19FF">
        <w:rPr>
          <w:rFonts w:ascii="Times New Roman" w:eastAsia="Times New Roman" w:hAnsi="Times New Roman" w:cs="Times New Roman"/>
          <w:sz w:val="24"/>
          <w:szCs w:val="24"/>
          <w:lang w:eastAsia="ru-RU"/>
        </w:rPr>
        <w:t> </w:t>
      </w:r>
      <w:r w:rsidR="00F93CED" w:rsidRPr="00F93CED">
        <w:rPr>
          <w:rFonts w:ascii="Times New Roman" w:eastAsia="Times New Roman" w:hAnsi="Times New Roman" w:cs="Times New Roman"/>
          <w:sz w:val="24"/>
          <w:szCs w:val="24"/>
          <w:lang w:eastAsia="ru-RU"/>
        </w:rPr>
        <w:t xml:space="preserve">Мурманск, ул. Свердлова, д. 39, корп.1, </w:t>
      </w:r>
      <w:proofErr w:type="spellStart"/>
      <w:r w:rsidR="00F93CED" w:rsidRPr="00F93CED">
        <w:rPr>
          <w:rFonts w:ascii="Times New Roman" w:eastAsia="Times New Roman" w:hAnsi="Times New Roman" w:cs="Times New Roman"/>
          <w:sz w:val="24"/>
          <w:szCs w:val="24"/>
          <w:lang w:eastAsia="ru-RU"/>
        </w:rPr>
        <w:t>каб</w:t>
      </w:r>
      <w:proofErr w:type="spellEnd"/>
      <w:r w:rsidR="00F93CED" w:rsidRPr="00F93CED">
        <w:rPr>
          <w:rFonts w:ascii="Times New Roman" w:eastAsia="Times New Roman" w:hAnsi="Times New Roman" w:cs="Times New Roman"/>
          <w:sz w:val="24"/>
          <w:szCs w:val="24"/>
          <w:lang w:eastAsia="ru-RU"/>
        </w:rPr>
        <w:t>.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590B88">
        <w:rPr>
          <w:rFonts w:ascii="Times New Roman" w:eastAsia="Times New Roman" w:hAnsi="Times New Roman" w:cs="Times New Roman"/>
          <w:sz w:val="24"/>
          <w:szCs w:val="24"/>
          <w:lang w:eastAsia="ar-SA"/>
        </w:rPr>
        <w:t>п.п</w:t>
      </w:r>
      <w:proofErr w:type="spellEnd"/>
      <w:r w:rsidRPr="00590B88">
        <w:rPr>
          <w:rFonts w:ascii="Times New Roman" w:eastAsia="Times New Roman" w:hAnsi="Times New Roman" w:cs="Times New Roman"/>
          <w:sz w:val="24"/>
          <w:szCs w:val="24"/>
          <w:lang w:eastAsia="ar-SA"/>
        </w:rPr>
        <w:t>.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proofErr w:type="spellStart"/>
      <w:r w:rsidR="000A0C6C">
        <w:rPr>
          <w:rFonts w:ascii="Times New Roman" w:eastAsia="Calibri" w:hAnsi="Times New Roman" w:cs="Times New Roman"/>
          <w:bCs/>
          <w:color w:val="0000FF"/>
          <w:sz w:val="24"/>
          <w:szCs w:val="26"/>
          <w:u w:val="single"/>
          <w:lang w:val="en-US"/>
        </w:rPr>
        <w:t>santalovaov</w:t>
      </w:r>
      <w:proofErr w:type="spellEnd"/>
      <w:r w:rsidRPr="00590B88">
        <w:rPr>
          <w:rFonts w:ascii="Times New Roman" w:eastAsia="Calibri" w:hAnsi="Times New Roman" w:cs="Times New Roman"/>
          <w:bCs/>
          <w:color w:val="0000FF"/>
          <w:sz w:val="24"/>
          <w:szCs w:val="26"/>
          <w:u w:val="single"/>
        </w:rPr>
        <w:t>@mures.ru</w:t>
      </w:r>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 xml:space="preserve">В период с </w:t>
      </w:r>
      <w:r w:rsidR="00B566A9" w:rsidRPr="00282A8C">
        <w:rPr>
          <w:rFonts w:ascii="Times New Roman" w:eastAsia="Times New Roman" w:hAnsi="Times New Roman" w:cs="Times New Roman"/>
          <w:b/>
          <w:sz w:val="24"/>
          <w:szCs w:val="24"/>
          <w:lang w:eastAsia="ar-SA"/>
        </w:rPr>
        <w:t>13.08.2018 по 22</w:t>
      </w:r>
      <w:r w:rsidRPr="00282A8C">
        <w:rPr>
          <w:rFonts w:ascii="Times New Roman" w:eastAsia="Times New Roman" w:hAnsi="Times New Roman" w:cs="Times New Roman"/>
          <w:b/>
          <w:sz w:val="24"/>
          <w:szCs w:val="24"/>
          <w:lang w:eastAsia="ar-SA"/>
        </w:rPr>
        <w:t>.08.2018</w:t>
      </w:r>
      <w:r w:rsidRPr="00590B88">
        <w:rPr>
          <w:rFonts w:ascii="Times New Roman" w:eastAsia="Times New Roman" w:hAnsi="Times New Roman" w:cs="Times New Roman"/>
          <w:sz w:val="24"/>
          <w:szCs w:val="24"/>
          <w:lang w:eastAsia="ar-SA"/>
        </w:rPr>
        <w:t xml:space="preserve"> Заказчик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xml:space="preserve">.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w:t>
      </w:r>
      <w:proofErr w:type="spellStart"/>
      <w:r w:rsidRPr="002E2FC3">
        <w:rPr>
          <w:rFonts w:ascii="Times New Roman" w:eastAsia="Times New Roman" w:hAnsi="Times New Roman" w:cs="Times New Roman"/>
          <w:sz w:val="24"/>
          <w:szCs w:val="24"/>
          <w:lang w:eastAsia="ar-SA"/>
        </w:rPr>
        <w:t>п.п</w:t>
      </w:r>
      <w:proofErr w:type="spellEnd"/>
      <w:r w:rsidRPr="002E2FC3">
        <w:rPr>
          <w:rFonts w:ascii="Times New Roman" w:eastAsia="Times New Roman" w:hAnsi="Times New Roman" w:cs="Times New Roman"/>
          <w:sz w:val="24"/>
          <w:szCs w:val="24"/>
          <w:lang w:eastAsia="ar-SA"/>
        </w:rPr>
        <w:t>.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955D72"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B566A9">
        <w:rPr>
          <w:rFonts w:ascii="Times New Roman" w:eastAsia="Times New Roman" w:hAnsi="Times New Roman" w:cs="Times New Roman"/>
          <w:b/>
          <w:sz w:val="24"/>
          <w:szCs w:val="24"/>
          <w:lang w:eastAsia="ar-SA"/>
        </w:rPr>
        <w:t>Дата начала и дата и время окончания срока подачи заявок</w:t>
      </w:r>
      <w:r w:rsidRPr="00955D72">
        <w:rPr>
          <w:rFonts w:ascii="Times New Roman" w:eastAsia="Times New Roman" w:hAnsi="Times New Roman" w:cs="Times New Roman"/>
          <w:b/>
          <w:sz w:val="24"/>
          <w:szCs w:val="24"/>
          <w:lang w:eastAsia="ar-SA"/>
        </w:rPr>
        <w:t xml:space="preserve">: </w:t>
      </w:r>
      <w:proofErr w:type="gramStart"/>
      <w:r w:rsidRPr="00955D72">
        <w:rPr>
          <w:rFonts w:ascii="Times New Roman" w:eastAsia="Times New Roman" w:hAnsi="Times New Roman" w:cs="Times New Roman"/>
          <w:sz w:val="24"/>
          <w:szCs w:val="24"/>
          <w:lang w:eastAsia="ar-SA"/>
        </w:rPr>
        <w:t>с  13.08.2018</w:t>
      </w:r>
      <w:proofErr w:type="gramEnd"/>
      <w:r w:rsidRPr="00955D72">
        <w:rPr>
          <w:rFonts w:ascii="Times New Roman" w:eastAsia="Times New Roman" w:hAnsi="Times New Roman" w:cs="Times New Roman"/>
          <w:sz w:val="24"/>
          <w:szCs w:val="24"/>
          <w:lang w:eastAsia="ar-SA"/>
        </w:rPr>
        <w:t xml:space="preserve"> по 16:42 (МСК) 22.08.2018, кроме выходных и праздничных дней, перерыв 12:30 (МСК) – 13:30 (МСК).</w:t>
      </w:r>
    </w:p>
    <w:p w:rsidR="0048220C" w:rsidRPr="00955D72"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 xml:space="preserve">снение положений </w:t>
      </w:r>
      <w:r w:rsidR="00192E27" w:rsidRPr="00867CDC">
        <w:rPr>
          <w:rFonts w:ascii="Times New Roman" w:eastAsia="Times New Roman" w:hAnsi="Times New Roman" w:cs="Times New Roman"/>
          <w:b/>
          <w:sz w:val="24"/>
          <w:szCs w:val="24"/>
          <w:lang w:eastAsia="ar-SA"/>
        </w:rPr>
        <w:t>Документации</w:t>
      </w:r>
      <w:r w:rsidR="001D3A65" w:rsidRPr="00867CDC">
        <w:rPr>
          <w:rFonts w:ascii="Times New Roman" w:eastAsia="Times New Roman" w:hAnsi="Times New Roman" w:cs="Times New Roman"/>
          <w:b/>
          <w:sz w:val="24"/>
          <w:szCs w:val="24"/>
          <w:lang w:eastAsia="ar-SA"/>
        </w:rPr>
        <w:t xml:space="preserve"> и </w:t>
      </w:r>
      <w:r w:rsidR="008C583E" w:rsidRPr="00867CDC">
        <w:rPr>
          <w:rFonts w:ascii="Times New Roman" w:eastAsia="Times New Roman" w:hAnsi="Times New Roman" w:cs="Times New Roman"/>
          <w:b/>
          <w:sz w:val="24"/>
          <w:szCs w:val="24"/>
          <w:lang w:eastAsia="ar-SA"/>
        </w:rPr>
        <w:t>(</w:t>
      </w:r>
      <w:r w:rsidR="001D3A65" w:rsidRPr="00867CDC">
        <w:rPr>
          <w:rFonts w:ascii="Times New Roman" w:eastAsia="Times New Roman" w:hAnsi="Times New Roman" w:cs="Times New Roman"/>
          <w:b/>
          <w:sz w:val="24"/>
          <w:szCs w:val="24"/>
          <w:lang w:eastAsia="ar-SA"/>
        </w:rPr>
        <w:t>или</w:t>
      </w:r>
      <w:r w:rsidR="008C583E" w:rsidRPr="00867CDC">
        <w:rPr>
          <w:rFonts w:ascii="Times New Roman" w:eastAsia="Times New Roman" w:hAnsi="Times New Roman" w:cs="Times New Roman"/>
          <w:b/>
          <w:sz w:val="24"/>
          <w:szCs w:val="24"/>
          <w:lang w:eastAsia="ar-SA"/>
        </w:rPr>
        <w:t>)</w:t>
      </w:r>
      <w:r w:rsidR="001D3A65" w:rsidRPr="00867CDC">
        <w:rPr>
          <w:rFonts w:ascii="Times New Roman" w:eastAsia="Times New Roman" w:hAnsi="Times New Roman" w:cs="Times New Roman"/>
          <w:b/>
          <w:sz w:val="24"/>
          <w:szCs w:val="24"/>
          <w:lang w:eastAsia="ar-SA"/>
        </w:rPr>
        <w:t xml:space="preserve"> Извещения.</w:t>
      </w:r>
    </w:p>
    <w:p w:rsidR="00726E88"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разъяснении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w:t>
      </w:r>
      <w:proofErr w:type="spellStart"/>
      <w:r w:rsidRPr="00DD02E1">
        <w:rPr>
          <w:rFonts w:ascii="Times New Roman" w:eastAsia="Times New Roman" w:hAnsi="Times New Roman" w:cs="Times New Roman"/>
          <w:sz w:val="24"/>
          <w:szCs w:val="24"/>
          <w:lang w:eastAsia="ru-RU"/>
        </w:rPr>
        <w:t>п.п</w:t>
      </w:r>
      <w:proofErr w:type="spellEnd"/>
      <w:r w:rsidRPr="00DD02E1">
        <w:rPr>
          <w:rFonts w:ascii="Times New Roman" w:eastAsia="Times New Roman" w:hAnsi="Times New Roman" w:cs="Times New Roman"/>
          <w:sz w:val="24"/>
          <w:szCs w:val="24"/>
          <w:lang w:eastAsia="ru-RU"/>
        </w:rPr>
        <w:t xml:space="preserve">. 2.3. п. 2. Информационной карты Документации, либо на электронную почту </w:t>
      </w:r>
      <w:hyperlink r:id="rId8" w:history="1">
        <w:r w:rsidR="00726E88" w:rsidRPr="001F788F">
          <w:rPr>
            <w:rStyle w:val="af"/>
            <w:rFonts w:ascii="Times New Roman" w:eastAsia="Times New Roman" w:hAnsi="Times New Roman" w:cs="Times New Roman"/>
            <w:sz w:val="24"/>
            <w:szCs w:val="24"/>
            <w:lang w:val="en-US" w:eastAsia="ar-SA"/>
          </w:rPr>
          <w:t>santalovaov</w:t>
        </w:r>
        <w:r w:rsidR="00726E88" w:rsidRPr="001F788F">
          <w:rPr>
            <w:rStyle w:val="af"/>
            <w:rFonts w:ascii="Times New Roman" w:eastAsia="Calibri" w:hAnsi="Times New Roman" w:cs="Times New Roman"/>
            <w:sz w:val="24"/>
            <w:szCs w:val="24"/>
          </w:rPr>
          <w:t>@</w:t>
        </w:r>
        <w:r w:rsidR="00726E88" w:rsidRPr="001F788F">
          <w:rPr>
            <w:rStyle w:val="af"/>
            <w:rFonts w:ascii="Times New Roman" w:eastAsia="Calibri" w:hAnsi="Times New Roman" w:cs="Times New Roman"/>
            <w:sz w:val="24"/>
            <w:szCs w:val="24"/>
            <w:lang w:val="en-US"/>
          </w:rPr>
          <w:t>mures</w:t>
        </w:r>
        <w:r w:rsidR="00726E88" w:rsidRPr="001F788F">
          <w:rPr>
            <w:rStyle w:val="af"/>
            <w:rFonts w:ascii="Times New Roman" w:eastAsia="Calibri" w:hAnsi="Times New Roman" w:cs="Times New Roman"/>
            <w:sz w:val="24"/>
            <w:szCs w:val="24"/>
          </w:rPr>
          <w:t>.</w:t>
        </w:r>
        <w:proofErr w:type="spellStart"/>
        <w:r w:rsidR="00726E88" w:rsidRPr="001F788F">
          <w:rPr>
            <w:rStyle w:val="af"/>
            <w:rFonts w:ascii="Times New Roman" w:eastAsia="Calibri" w:hAnsi="Times New Roman" w:cs="Times New Roman"/>
            <w:sz w:val="24"/>
            <w:szCs w:val="24"/>
            <w:lang w:val="en-US"/>
          </w:rPr>
          <w:t>ru</w:t>
        </w:r>
        <w:proofErr w:type="spellEnd"/>
      </w:hyperlink>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955D7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закупки: </w:t>
      </w:r>
      <w:r w:rsidR="00B566A9" w:rsidRPr="00955D72">
        <w:rPr>
          <w:rFonts w:ascii="Times New Roman" w:eastAsia="Times New Roman" w:hAnsi="Times New Roman" w:cs="Times New Roman"/>
          <w:sz w:val="24"/>
          <w:szCs w:val="24"/>
          <w:lang w:eastAsia="ar-SA"/>
        </w:rPr>
        <w:t>с 13.08.2018 по 16:42 (МСК) 16.08</w:t>
      </w:r>
      <w:r w:rsidRPr="00955D72">
        <w:rPr>
          <w:rFonts w:ascii="Times New Roman" w:eastAsia="Times New Roman" w:hAnsi="Times New Roman" w:cs="Times New Roman"/>
          <w:sz w:val="24"/>
          <w:szCs w:val="24"/>
          <w:lang w:eastAsia="ar-SA"/>
        </w:rPr>
        <w:t>.2018.</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lastRenderedPageBreak/>
        <w:t xml:space="preserve">Дата начала/окончания срока предоставления Участникам закупки разъяснений положений Документации и (или) извещения: </w:t>
      </w:r>
      <w:r w:rsidRPr="00955D72">
        <w:rPr>
          <w:rFonts w:ascii="Times New Roman" w:eastAsia="Times New Roman" w:hAnsi="Times New Roman" w:cs="Times New Roman"/>
          <w:sz w:val="24"/>
          <w:szCs w:val="24"/>
          <w:lang w:eastAsia="ar-SA"/>
        </w:rPr>
        <w:t xml:space="preserve">с </w:t>
      </w:r>
      <w:r w:rsidR="00B743B2" w:rsidRPr="00955D72">
        <w:rPr>
          <w:rFonts w:ascii="Times New Roman" w:eastAsia="Times New Roman" w:hAnsi="Times New Roman" w:cs="Times New Roman"/>
          <w:sz w:val="24"/>
          <w:szCs w:val="24"/>
          <w:lang w:eastAsia="ar-SA"/>
        </w:rPr>
        <w:t xml:space="preserve">14.08.2018 по </w:t>
      </w:r>
      <w:r w:rsidR="00822C29">
        <w:rPr>
          <w:rFonts w:ascii="Times New Roman" w:eastAsia="Times New Roman" w:hAnsi="Times New Roman" w:cs="Times New Roman"/>
          <w:sz w:val="24"/>
          <w:szCs w:val="24"/>
          <w:lang w:eastAsia="ar-SA"/>
        </w:rPr>
        <w:t>21</w:t>
      </w:r>
      <w:r w:rsidRPr="00955D72">
        <w:rPr>
          <w:rFonts w:ascii="Times New Roman" w:eastAsia="Times New Roman" w:hAnsi="Times New Roman" w:cs="Times New Roman"/>
          <w:sz w:val="24"/>
          <w:szCs w:val="24"/>
          <w:lang w:eastAsia="ar-SA"/>
        </w:rPr>
        <w:t>.08.2018.</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9"/>
          <w:headerReference w:type="first" r:id="rId10"/>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726E88" w:rsidRPr="00AA0109">
          <w:rPr>
            <w:noProof/>
            <w:webHidden/>
          </w:rPr>
          <w:t>2</w:t>
        </w:r>
        <w:r w:rsidR="003806F2" w:rsidRPr="00AA0109">
          <w:rPr>
            <w:noProof/>
            <w:webHidden/>
          </w:rPr>
          <w:fldChar w:fldCharType="end"/>
        </w:r>
      </w:hyperlink>
    </w:p>
    <w:p w:rsidR="003806F2" w:rsidRPr="00AA0109" w:rsidRDefault="00C067E6">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726E88" w:rsidRPr="00AA0109">
          <w:rPr>
            <w:noProof/>
            <w:webHidden/>
          </w:rPr>
          <w:t>6</w:t>
        </w:r>
        <w:r w:rsidR="003806F2" w:rsidRPr="00AA0109">
          <w:rPr>
            <w:noProof/>
            <w:webHidden/>
          </w:rPr>
          <w:fldChar w:fldCharType="end"/>
        </w:r>
      </w:hyperlink>
    </w:p>
    <w:p w:rsidR="003806F2" w:rsidRPr="00AA0109" w:rsidRDefault="00C067E6">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726E88" w:rsidRPr="00AA0109">
          <w:rPr>
            <w:noProof/>
            <w:webHidden/>
          </w:rPr>
          <w:t>7</w:t>
        </w:r>
        <w:r w:rsidR="003806F2" w:rsidRPr="00AA0109">
          <w:rPr>
            <w:noProof/>
            <w:webHidden/>
          </w:rPr>
          <w:fldChar w:fldCharType="end"/>
        </w:r>
      </w:hyperlink>
    </w:p>
    <w:p w:rsidR="003806F2" w:rsidRPr="00AA0109" w:rsidRDefault="00C067E6">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726E88" w:rsidRPr="00AA0109">
          <w:rPr>
            <w:noProof/>
            <w:webHidden/>
          </w:rPr>
          <w:t>8</w:t>
        </w:r>
        <w:r w:rsidR="003806F2" w:rsidRPr="00AA0109">
          <w:rPr>
            <w:noProof/>
            <w:webHidden/>
          </w:rPr>
          <w:fldChar w:fldCharType="end"/>
        </w:r>
      </w:hyperlink>
    </w:p>
    <w:p w:rsidR="003806F2" w:rsidRPr="00AA0109" w:rsidRDefault="00C067E6">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726E88" w:rsidRPr="00AA0109">
          <w:rPr>
            <w:noProof/>
            <w:webHidden/>
          </w:rPr>
          <w:t>9</w:t>
        </w:r>
        <w:r w:rsidR="003806F2" w:rsidRPr="00AA0109">
          <w:rPr>
            <w:noProof/>
            <w:webHidden/>
          </w:rPr>
          <w:fldChar w:fldCharType="end"/>
        </w:r>
      </w:hyperlink>
    </w:p>
    <w:p w:rsidR="003806F2" w:rsidRPr="00AA0109" w:rsidRDefault="00C067E6">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726E88" w:rsidRPr="00AA0109">
          <w:rPr>
            <w:noProof/>
            <w:webHidden/>
          </w:rPr>
          <w:t>13</w:t>
        </w:r>
        <w:r w:rsidR="003806F2" w:rsidRPr="00AA0109">
          <w:rPr>
            <w:noProof/>
            <w:webHidden/>
          </w:rPr>
          <w:fldChar w:fldCharType="end"/>
        </w:r>
      </w:hyperlink>
    </w:p>
    <w:p w:rsidR="003806F2" w:rsidRPr="00AA0109" w:rsidRDefault="00C067E6">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726E88" w:rsidRPr="00AA0109">
          <w:rPr>
            <w:noProof/>
            <w:webHidden/>
          </w:rPr>
          <w:t>22</w:t>
        </w:r>
        <w:r w:rsidR="003806F2" w:rsidRPr="00AA0109">
          <w:rPr>
            <w:noProof/>
            <w:webHidden/>
          </w:rPr>
          <w:fldChar w:fldCharType="end"/>
        </w:r>
      </w:hyperlink>
    </w:p>
    <w:p w:rsidR="003806F2" w:rsidRPr="00AA0109" w:rsidRDefault="00C067E6">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726E88" w:rsidRPr="00AA0109">
          <w:rPr>
            <w:noProof/>
            <w:webHidden/>
          </w:rPr>
          <w:t>23</w:t>
        </w:r>
        <w:r w:rsidR="003806F2" w:rsidRPr="00AA0109">
          <w:rPr>
            <w:noProof/>
            <w:webHidden/>
          </w:rPr>
          <w:fldChar w:fldCharType="end"/>
        </w:r>
      </w:hyperlink>
    </w:p>
    <w:p w:rsidR="003806F2" w:rsidRPr="00AA0109" w:rsidRDefault="00C067E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726E88" w:rsidRPr="00AA0109">
          <w:rPr>
            <w:noProof/>
            <w:webHidden/>
          </w:rPr>
          <w:t>25</w:t>
        </w:r>
        <w:r w:rsidR="003806F2" w:rsidRPr="00AA0109">
          <w:rPr>
            <w:noProof/>
            <w:webHidden/>
          </w:rPr>
          <w:fldChar w:fldCharType="end"/>
        </w:r>
      </w:hyperlink>
    </w:p>
    <w:p w:rsidR="003806F2" w:rsidRPr="00AA0109" w:rsidRDefault="00C067E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726E88" w:rsidRPr="00AA0109">
          <w:rPr>
            <w:noProof/>
            <w:webHidden/>
          </w:rPr>
          <w:t>27</w:t>
        </w:r>
        <w:r w:rsidR="003806F2" w:rsidRPr="00AA0109">
          <w:rPr>
            <w:noProof/>
            <w:webHidden/>
          </w:rPr>
          <w:fldChar w:fldCharType="end"/>
        </w:r>
      </w:hyperlink>
    </w:p>
    <w:p w:rsidR="003806F2" w:rsidRPr="00AA0109" w:rsidRDefault="00C067E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726E88" w:rsidRPr="00AA0109">
          <w:rPr>
            <w:noProof/>
            <w:webHidden/>
          </w:rPr>
          <w:t>28</w:t>
        </w:r>
        <w:r w:rsidR="003806F2" w:rsidRPr="00AA0109">
          <w:rPr>
            <w:noProof/>
            <w:webHidden/>
          </w:rPr>
          <w:fldChar w:fldCharType="end"/>
        </w:r>
      </w:hyperlink>
    </w:p>
    <w:p w:rsidR="003806F2" w:rsidRPr="00AA0109" w:rsidRDefault="00C067E6">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726E88" w:rsidRPr="00AA0109">
          <w:rPr>
            <w:noProof/>
            <w:webHidden/>
          </w:rPr>
          <w:t>30</w:t>
        </w:r>
        <w:r w:rsidR="003806F2" w:rsidRPr="00AA0109">
          <w:rPr>
            <w:noProof/>
            <w:webHidden/>
          </w:rPr>
          <w:fldChar w:fldCharType="end"/>
        </w:r>
      </w:hyperlink>
    </w:p>
    <w:p w:rsidR="003806F2" w:rsidRPr="00AA0109" w:rsidRDefault="00C067E6">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726E88" w:rsidRPr="00AA0109">
          <w:rPr>
            <w:noProof/>
            <w:webHidden/>
          </w:rPr>
          <w:t>35</w:t>
        </w:r>
        <w:r w:rsidR="003806F2" w:rsidRPr="00AA0109">
          <w:rPr>
            <w:noProof/>
            <w:webHidden/>
          </w:rPr>
          <w:fldChar w:fldCharType="end"/>
        </w:r>
      </w:hyperlink>
    </w:p>
    <w:p w:rsidR="003806F2" w:rsidRPr="00AA0109" w:rsidRDefault="00C067E6">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726E88" w:rsidRPr="00AA0109">
          <w:rPr>
            <w:noProof/>
            <w:webHidden/>
          </w:rPr>
          <w:t>37</w:t>
        </w:r>
        <w:r w:rsidR="003806F2" w:rsidRPr="00AA0109">
          <w:rPr>
            <w:noProof/>
            <w:webHidden/>
          </w:rPr>
          <w:fldChar w:fldCharType="end"/>
        </w:r>
      </w:hyperlink>
    </w:p>
    <w:p w:rsidR="003806F2" w:rsidRPr="00AA0109" w:rsidRDefault="00C067E6">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726E88" w:rsidRPr="00AA0109">
          <w:rPr>
            <w:noProof/>
            <w:webHidden/>
          </w:rPr>
          <w:t>38</w:t>
        </w:r>
        <w:r w:rsidR="003806F2" w:rsidRPr="00AA0109">
          <w:rPr>
            <w:noProof/>
            <w:webHidden/>
          </w:rPr>
          <w:fldChar w:fldCharType="end"/>
        </w:r>
      </w:hyperlink>
    </w:p>
    <w:p w:rsidR="003806F2" w:rsidRPr="00AA0109" w:rsidRDefault="00C067E6">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726E88" w:rsidRPr="00AA0109">
          <w:rPr>
            <w:noProof/>
            <w:webHidden/>
          </w:rPr>
          <w:t>54</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w:t>
      </w:r>
      <w:proofErr w:type="spellStart"/>
      <w:r w:rsidRPr="003A2F0D">
        <w:rPr>
          <w:rFonts w:ascii="Times New Roman" w:eastAsia="Calibri" w:hAnsi="Times New Roman" w:cs="Times New Roman"/>
          <w:sz w:val="24"/>
          <w:szCs w:val="24"/>
        </w:rPr>
        <w:t>Мурманэнергосбыт</w:t>
      </w:r>
      <w:proofErr w:type="spellEnd"/>
      <w:r w:rsidRPr="003A2F0D">
        <w:rPr>
          <w:rFonts w:ascii="Times New Roman" w:eastAsia="Calibri" w:hAnsi="Times New Roman" w:cs="Times New Roman"/>
          <w:sz w:val="24"/>
          <w:szCs w:val="24"/>
        </w:rPr>
        <w:t>»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1"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zakupki</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gov</w:t>
        </w:r>
        <w:proofErr w:type="spellEnd"/>
        <w:r w:rsidRPr="00A33794">
          <w:rPr>
            <w:rFonts w:ascii="Times New Roman" w:eastAsia="Times New Roman" w:hAnsi="Times New Roman" w:cs="Times New Roman"/>
            <w:color w:val="0000FF"/>
            <w:sz w:val="24"/>
            <w:szCs w:val="24"/>
            <w:u w:val="single"/>
            <w:lang w:eastAsia="ar-SA"/>
          </w:rPr>
          <w:t>.</w:t>
        </w:r>
        <w:proofErr w:type="spellStart"/>
        <w:r w:rsidRPr="00A33794">
          <w:rPr>
            <w:rFonts w:ascii="Times New Roman" w:eastAsia="Times New Roman" w:hAnsi="Times New Roman" w:cs="Times New Roman"/>
            <w:color w:val="0000FF"/>
            <w:sz w:val="24"/>
            <w:szCs w:val="24"/>
            <w:u w:val="single"/>
            <w:lang w:val="en-US" w:eastAsia="ar-SA"/>
          </w:rPr>
          <w:t>ru</w:t>
        </w:r>
        <w:proofErr w:type="spellEnd"/>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B831C4"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2422A4"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2422A4">
        <w:rPr>
          <w:rFonts w:ascii="Times New Roman" w:eastAsia="Times New Roman" w:hAnsi="Times New Roman" w:cs="Times New Roman"/>
          <w:b/>
          <w:sz w:val="24"/>
          <w:szCs w:val="24"/>
          <w:lang w:eastAsia="ar-SA"/>
        </w:rPr>
        <w:t>Отказ от проведения запроса предложений</w:t>
      </w:r>
    </w:p>
    <w:p w:rsidR="00D97523" w:rsidRPr="00726E88" w:rsidRDefault="00D97523"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t>Решение об отмене запроса предложений размещается в ЕИС в день принятия этого решения.</w:t>
      </w:r>
    </w:p>
    <w:p w:rsidR="00D97523" w:rsidRPr="00726E88" w:rsidRDefault="00D97523"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xml:space="preserve">: </w:t>
      </w:r>
      <w:proofErr w:type="gramStart"/>
      <w:r w:rsidR="00384CF4" w:rsidRPr="002C0C10">
        <w:rPr>
          <w:rFonts w:ascii="Times New Roman" w:eastAsia="Times New Roman" w:hAnsi="Times New Roman" w:cs="Times New Roman"/>
          <w:bCs/>
          <w:sz w:val="24"/>
          <w:szCs w:val="24"/>
          <w:lang w:eastAsia="ar-SA"/>
        </w:rPr>
        <w:t>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образом</w:t>
      </w:r>
      <w:proofErr w:type="gramEnd"/>
      <w:r w:rsidR="00384CF4" w:rsidRPr="002C0C10">
        <w:rPr>
          <w:rFonts w:ascii="Times New Roman" w:eastAsia="Times New Roman" w:hAnsi="Times New Roman" w:cs="Times New Roman"/>
          <w:bCs/>
          <w:sz w:val="24"/>
          <w:szCs w:val="24"/>
          <w:lang w:eastAsia="ar-SA"/>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C79C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w:t>
      </w:r>
      <w:proofErr w:type="spellStart"/>
      <w:r w:rsidR="003A2F0D" w:rsidRPr="003A2F0D">
        <w:rPr>
          <w:rFonts w:ascii="Times New Roman" w:eastAsia="Times New Roman" w:hAnsi="Times New Roman" w:cs="Times New Roman"/>
          <w:sz w:val="24"/>
          <w:szCs w:val="24"/>
          <w:lang w:eastAsia="ar-SA"/>
        </w:rPr>
        <w:t>апостиль</w:t>
      </w:r>
      <w:proofErr w:type="spellEnd"/>
      <w:r w:rsidR="003A2F0D"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 Документации.</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w:t>
      </w:r>
      <w:proofErr w:type="spellStart"/>
      <w:r w:rsidR="001D7F04" w:rsidRPr="008C583E">
        <w:rPr>
          <w:rFonts w:ascii="Times New Roman" w:eastAsia="Times New Roman" w:hAnsi="Times New Roman" w:cs="Times New Roman"/>
          <w:sz w:val="24"/>
          <w:szCs w:val="24"/>
          <w:lang w:eastAsia="ar-SA"/>
        </w:rPr>
        <w:t>п.п</w:t>
      </w:r>
      <w:proofErr w:type="spellEnd"/>
      <w:r w:rsidR="001D7F04" w:rsidRPr="008C583E">
        <w:rPr>
          <w:rFonts w:ascii="Times New Roman" w:eastAsia="Times New Roman" w:hAnsi="Times New Roman" w:cs="Times New Roman"/>
          <w:sz w:val="24"/>
          <w:szCs w:val="24"/>
          <w:lang w:eastAsia="ar-SA"/>
        </w:rPr>
        <w:t>.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8C583E"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rsidR="00E24C72" w:rsidRPr="00E24C72" w:rsidRDefault="003A2F0D"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r w:rsidR="00E24C72" w:rsidRPr="00E24C72">
        <w:rPr>
          <w:rFonts w:ascii="Times New Roman" w:eastAsia="Times New Roman" w:hAnsi="Times New Roman" w:cs="Times New Roman"/>
          <w:b/>
          <w:sz w:val="24"/>
          <w:szCs w:val="24"/>
          <w:lang w:eastAsia="ar-SA"/>
        </w:rPr>
        <w:t>4.4.1.</w:t>
      </w:r>
      <w:r w:rsidR="00E24C72"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sz w:val="24"/>
          <w:szCs w:val="24"/>
          <w:lang w:eastAsia="ar-SA"/>
        </w:rPr>
        <w:t>4.4.7.</w:t>
      </w:r>
      <w:r w:rsidRPr="00E24C72">
        <w:rPr>
          <w:rFonts w:ascii="Times New Roman" w:eastAsia="Times New Roman" w:hAnsi="Times New Roman" w:cs="Times New Roman"/>
          <w:sz w:val="24"/>
          <w:szCs w:val="24"/>
          <w:lang w:eastAsia="ar-SA"/>
        </w:rPr>
        <w:tab/>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2" w:name="_Toc386463999"/>
      <w:bookmarkStart w:id="43" w:name="_Toc403634875"/>
      <w:bookmarkStart w:id="44" w:name="_Toc403725259"/>
      <w:bookmarkStart w:id="45" w:name="_Toc403725330"/>
      <w:bookmarkStart w:id="46" w:name="_Toc409595057"/>
      <w:bookmarkStart w:id="47" w:name="_Toc440288206"/>
      <w:bookmarkStart w:id="48" w:name="_Toc454439804"/>
      <w:bookmarkStart w:id="49" w:name="_Toc460939599"/>
      <w:bookmarkStart w:id="50"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2"/>
      <w:bookmarkEnd w:id="43"/>
      <w:bookmarkEnd w:id="44"/>
      <w:bookmarkEnd w:id="45"/>
      <w:bookmarkEnd w:id="46"/>
      <w:bookmarkEnd w:id="47"/>
      <w:bookmarkEnd w:id="48"/>
      <w:bookmarkEnd w:id="49"/>
      <w:bookmarkEnd w:id="50"/>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1" w:name="_Toc386464000"/>
      <w:bookmarkStart w:id="52" w:name="_Toc403634876"/>
      <w:bookmarkStart w:id="53" w:name="_Toc403725260"/>
      <w:bookmarkStart w:id="54" w:name="_Toc403725331"/>
      <w:bookmarkStart w:id="55" w:name="_Toc409595058"/>
      <w:bookmarkStart w:id="56" w:name="_Toc440288207"/>
      <w:bookmarkStart w:id="57" w:name="_Toc454439805"/>
      <w:bookmarkStart w:id="58" w:name="_Toc460939600"/>
      <w:bookmarkStart w:id="59"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1"/>
      <w:bookmarkEnd w:id="52"/>
      <w:bookmarkEnd w:id="53"/>
      <w:bookmarkEnd w:id="54"/>
      <w:bookmarkEnd w:id="55"/>
      <w:bookmarkEnd w:id="56"/>
      <w:bookmarkEnd w:id="57"/>
      <w:bookmarkEnd w:id="58"/>
      <w:bookmarkEnd w:id="59"/>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0" w:name="_Toc386464001"/>
      <w:bookmarkStart w:id="61" w:name="_Toc403634877"/>
      <w:bookmarkStart w:id="62" w:name="_Toc403725261"/>
      <w:bookmarkStart w:id="63" w:name="_Toc403725332"/>
      <w:bookmarkStart w:id="64" w:name="_Toc409595059"/>
      <w:bookmarkStart w:id="65" w:name="_Toc440288208"/>
      <w:bookmarkStart w:id="66" w:name="_Toc454439806"/>
      <w:bookmarkStart w:id="67" w:name="_Toc460939601"/>
      <w:bookmarkStart w:id="68" w:name="_Toc474929126"/>
      <w:r w:rsidRPr="00E1315F">
        <w:rPr>
          <w:rFonts w:ascii="Times New Roman" w:eastAsia="Times New Roman" w:hAnsi="Times New Roman" w:cs="Arial"/>
          <w:b/>
          <w:sz w:val="24"/>
          <w:szCs w:val="24"/>
          <w:lang w:eastAsia="ar-SA"/>
        </w:rPr>
        <w:t>Сведения о цене Договора</w:t>
      </w:r>
      <w:bookmarkEnd w:id="60"/>
      <w:bookmarkEnd w:id="61"/>
      <w:bookmarkEnd w:id="62"/>
      <w:bookmarkEnd w:id="63"/>
      <w:bookmarkEnd w:id="64"/>
      <w:bookmarkEnd w:id="65"/>
      <w:bookmarkEnd w:id="66"/>
      <w:bookmarkEnd w:id="67"/>
      <w:bookmarkEnd w:id="68"/>
      <w:r w:rsidRPr="00E1315F">
        <w:rPr>
          <w:rFonts w:ascii="Times New Roman" w:eastAsia="Times New Roman" w:hAnsi="Times New Roman" w:cs="Arial"/>
          <w:b/>
          <w:sz w:val="24"/>
          <w:szCs w:val="24"/>
          <w:lang w:eastAsia="ar-SA"/>
        </w:rPr>
        <w:t xml:space="preserve"> </w:t>
      </w:r>
    </w:p>
    <w:p w:rsidR="00424299" w:rsidRPr="0037037B" w:rsidRDefault="005A4995" w:rsidP="0037037B">
      <w:pPr>
        <w:pStyle w:val="afff9"/>
        <w:numPr>
          <w:ilvl w:val="2"/>
          <w:numId w:val="22"/>
        </w:numPr>
        <w:spacing w:after="0" w:line="240" w:lineRule="auto"/>
        <w:ind w:left="0" w:hanging="11"/>
        <w:jc w:val="both"/>
        <w:rPr>
          <w:rFonts w:ascii="Times New Roman" w:eastAsia="Times New Roman" w:hAnsi="Times New Roman"/>
          <w:sz w:val="24"/>
          <w:szCs w:val="24"/>
          <w:lang w:eastAsia="ru-RU"/>
        </w:rPr>
      </w:pPr>
      <w:r w:rsidRPr="0037037B">
        <w:rPr>
          <w:rFonts w:ascii="Times New Roman" w:eastAsia="Times New Roman" w:hAnsi="Times New Roman"/>
          <w:sz w:val="24"/>
          <w:szCs w:val="24"/>
        </w:rPr>
        <w:t>Начальная (максимальная) цена договора составляет</w:t>
      </w:r>
      <w:r w:rsidR="0012708B" w:rsidRPr="0037037B">
        <w:rPr>
          <w:rFonts w:ascii="Times New Roman" w:eastAsia="Times New Roman" w:hAnsi="Times New Roman"/>
          <w:sz w:val="24"/>
          <w:szCs w:val="24"/>
        </w:rPr>
        <w:t xml:space="preserve"> </w:t>
      </w:r>
      <w:r w:rsidR="00424299" w:rsidRPr="0037037B">
        <w:rPr>
          <w:rFonts w:ascii="Times New Roman" w:eastAsia="Times New Roman" w:hAnsi="Times New Roman"/>
          <w:sz w:val="24"/>
          <w:szCs w:val="24"/>
          <w:lang w:eastAsia="ru-RU"/>
        </w:rPr>
        <w:t xml:space="preserve">1 049 623 175 (Один миллиард сорок девять миллионов шестьсот двадцать три тысячи сто семьдесят пять) рублей 00 копеек (22 097,33 </w:t>
      </w:r>
      <w:proofErr w:type="spellStart"/>
      <w:r w:rsidR="00424299" w:rsidRPr="0037037B">
        <w:rPr>
          <w:rFonts w:ascii="Times New Roman" w:eastAsia="Times New Roman" w:hAnsi="Times New Roman"/>
          <w:sz w:val="24"/>
          <w:szCs w:val="24"/>
          <w:lang w:eastAsia="ru-RU"/>
        </w:rPr>
        <w:t>руб</w:t>
      </w:r>
      <w:proofErr w:type="spellEnd"/>
      <w:r w:rsidR="00424299" w:rsidRPr="0037037B">
        <w:rPr>
          <w:rFonts w:ascii="Times New Roman" w:eastAsia="Times New Roman" w:hAnsi="Times New Roman"/>
          <w:sz w:val="24"/>
          <w:szCs w:val="24"/>
          <w:lang w:eastAsia="ru-RU"/>
        </w:rPr>
        <w:t>/</w:t>
      </w:r>
      <w:proofErr w:type="spellStart"/>
      <w:r w:rsidR="00424299" w:rsidRPr="0037037B">
        <w:rPr>
          <w:rFonts w:ascii="Times New Roman" w:eastAsia="Times New Roman" w:hAnsi="Times New Roman"/>
          <w:sz w:val="24"/>
          <w:szCs w:val="24"/>
          <w:lang w:eastAsia="ru-RU"/>
        </w:rPr>
        <w:t>тн</w:t>
      </w:r>
      <w:proofErr w:type="spellEnd"/>
      <w:r w:rsidR="00424299" w:rsidRPr="0037037B">
        <w:rPr>
          <w:rFonts w:ascii="Times New Roman" w:eastAsia="Times New Roman" w:hAnsi="Times New Roman"/>
          <w:sz w:val="24"/>
          <w:szCs w:val="24"/>
          <w:lang w:eastAsia="ru-RU"/>
        </w:rPr>
        <w:t xml:space="preserve">), в том числе НДС. </w:t>
      </w:r>
    </w:p>
    <w:p w:rsidR="00424299" w:rsidRPr="0037037B" w:rsidRDefault="00424299" w:rsidP="0037037B">
      <w:pPr>
        <w:spacing w:after="0" w:line="240" w:lineRule="auto"/>
        <w:ind w:firstLine="709"/>
        <w:jc w:val="both"/>
        <w:rPr>
          <w:rFonts w:ascii="Times New Roman" w:eastAsia="Times New Roman" w:hAnsi="Times New Roman" w:cs="Times New Roman"/>
          <w:sz w:val="24"/>
          <w:szCs w:val="24"/>
          <w:lang w:eastAsia="ru-RU"/>
        </w:rPr>
      </w:pPr>
      <w:r w:rsidRPr="0037037B">
        <w:rPr>
          <w:rFonts w:ascii="Times New Roman" w:eastAsia="Times New Roman" w:hAnsi="Times New Roman" w:cs="Times New Roman"/>
          <w:sz w:val="24"/>
          <w:szCs w:val="24"/>
          <w:lang w:eastAsia="ru-RU"/>
        </w:rPr>
        <w:t>Цена 1 тонны Продукции составляет 16 439 рублей 54 копейки, с учетом НДС.</w:t>
      </w:r>
    </w:p>
    <w:p w:rsidR="0012708B" w:rsidRPr="0037037B" w:rsidRDefault="00424299" w:rsidP="0037037B">
      <w:pPr>
        <w:spacing w:after="0" w:line="240" w:lineRule="auto"/>
        <w:ind w:firstLine="709"/>
        <w:jc w:val="both"/>
        <w:rPr>
          <w:rFonts w:ascii="Times New Roman" w:eastAsia="Times New Roman" w:hAnsi="Times New Roman" w:cs="Times New Roman"/>
          <w:sz w:val="24"/>
          <w:szCs w:val="24"/>
          <w:lang w:eastAsia="ru-RU"/>
        </w:rPr>
      </w:pPr>
      <w:r w:rsidRPr="0037037B">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w:t>
      </w:r>
      <w:r w:rsidR="0037037B" w:rsidRPr="0037037B">
        <w:rPr>
          <w:rFonts w:ascii="Times New Roman" w:eastAsia="Times New Roman" w:hAnsi="Times New Roman" w:cs="Times New Roman"/>
          <w:sz w:val="24"/>
          <w:szCs w:val="24"/>
          <w:lang w:eastAsia="ru-RU"/>
        </w:rPr>
        <w:t>ставляет 5 657 рублей 79 копеек</w:t>
      </w:r>
      <w:r w:rsidRPr="0037037B">
        <w:rPr>
          <w:rFonts w:ascii="Times New Roman" w:eastAsia="Times New Roman" w:hAnsi="Times New Roman" w:cs="Times New Roman"/>
          <w:sz w:val="24"/>
          <w:szCs w:val="24"/>
          <w:lang w:eastAsia="ru-RU"/>
        </w:rPr>
        <w:t>, с учетом НДС.</w:t>
      </w:r>
    </w:p>
    <w:p w:rsidR="0012708B" w:rsidRPr="0037037B" w:rsidRDefault="0012708B" w:rsidP="0037037B">
      <w:pPr>
        <w:pStyle w:val="afff9"/>
        <w:spacing w:after="0" w:line="240" w:lineRule="auto"/>
        <w:ind w:left="0"/>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69"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7037B">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0" w:name="_Toc403634878"/>
      <w:bookmarkStart w:id="71" w:name="_Toc403725262"/>
      <w:bookmarkStart w:id="72" w:name="_Toc403725333"/>
      <w:bookmarkStart w:id="73" w:name="_Toc409595060"/>
      <w:bookmarkStart w:id="74" w:name="_Toc440288209"/>
      <w:bookmarkStart w:id="75" w:name="_Toc454439807"/>
      <w:bookmarkStart w:id="76" w:name="_Toc460939602"/>
      <w:bookmarkStart w:id="77" w:name="_Toc474929127"/>
      <w:r w:rsidRPr="003A2F0D">
        <w:rPr>
          <w:rFonts w:ascii="Times New Roman" w:eastAsia="Times New Roman" w:hAnsi="Times New Roman" w:cs="Times New Roman"/>
          <w:b/>
          <w:sz w:val="24"/>
          <w:szCs w:val="24"/>
          <w:lang w:eastAsia="ar-SA"/>
        </w:rPr>
        <w:t>4.8. Порядок предоставления заявок</w:t>
      </w:r>
      <w:bookmarkEnd w:id="69"/>
      <w:bookmarkEnd w:id="70"/>
      <w:bookmarkEnd w:id="71"/>
      <w:bookmarkEnd w:id="72"/>
      <w:bookmarkEnd w:id="73"/>
      <w:bookmarkEnd w:id="74"/>
      <w:bookmarkEnd w:id="75"/>
      <w:bookmarkEnd w:id="76"/>
      <w:bookmarkEnd w:id="77"/>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8" w:name="_Toc386464003"/>
      <w:bookmarkStart w:id="79" w:name="_Toc403634879"/>
      <w:bookmarkStart w:id="80" w:name="_Toc403725263"/>
      <w:bookmarkStart w:id="81" w:name="_Toc403725334"/>
      <w:bookmarkStart w:id="82" w:name="_Toc409595061"/>
      <w:bookmarkStart w:id="83" w:name="_Toc440288210"/>
      <w:bookmarkStart w:id="84" w:name="_Toc454439808"/>
      <w:bookmarkStart w:id="85" w:name="_Toc460939603"/>
      <w:bookmarkStart w:id="86" w:name="_Toc474929128"/>
      <w:r w:rsidRPr="003A2F0D">
        <w:rPr>
          <w:rFonts w:ascii="Times New Roman" w:eastAsia="Times New Roman" w:hAnsi="Times New Roman" w:cs="Times New Roman"/>
          <w:b/>
          <w:bCs/>
          <w:iCs/>
          <w:sz w:val="24"/>
          <w:szCs w:val="24"/>
          <w:lang w:eastAsia="ar-SA"/>
        </w:rPr>
        <w:t xml:space="preserve">4.9. </w:t>
      </w:r>
      <w:bookmarkEnd w:id="78"/>
      <w:bookmarkEnd w:id="79"/>
      <w:bookmarkEnd w:id="80"/>
      <w:bookmarkEnd w:id="81"/>
      <w:bookmarkEnd w:id="82"/>
      <w:bookmarkEnd w:id="83"/>
      <w:r w:rsidR="001D7F04" w:rsidRPr="001D7F04">
        <w:rPr>
          <w:rFonts w:ascii="Times New Roman" w:eastAsia="Times New Roman" w:hAnsi="Times New Roman" w:cs="Times New Roman"/>
          <w:b/>
          <w:bCs/>
          <w:iCs/>
          <w:sz w:val="24"/>
          <w:szCs w:val="24"/>
          <w:lang w:eastAsia="ar-SA"/>
        </w:rPr>
        <w:t>Изменение и отзыв заявок</w:t>
      </w:r>
      <w:bookmarkEnd w:id="84"/>
      <w:bookmarkEnd w:id="85"/>
      <w:bookmarkEnd w:id="8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w:t>
      </w:r>
      <w:proofErr w:type="gramStart"/>
      <w:r w:rsidR="001D7F04" w:rsidRPr="001D7F04">
        <w:rPr>
          <w:rFonts w:ascii="Times New Roman" w:eastAsia="Times New Roman" w:hAnsi="Times New Roman" w:cs="Times New Roman"/>
          <w:sz w:val="24"/>
          <w:szCs w:val="24"/>
          <w:lang w:eastAsia="ar-SA"/>
        </w:rPr>
        <w:t>4.4.4.-</w:t>
      </w:r>
      <w:proofErr w:type="gramEnd"/>
      <w:r w:rsidR="001D7F04" w:rsidRPr="001D7F04">
        <w:rPr>
          <w:rFonts w:ascii="Times New Roman" w:eastAsia="Times New Roman" w:hAnsi="Times New Roman" w:cs="Times New Roman"/>
          <w:sz w:val="24"/>
          <w:szCs w:val="24"/>
          <w:lang w:eastAsia="ar-SA"/>
        </w:rPr>
        <w:t>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к </w:t>
      </w:r>
      <w:proofErr w:type="gramStart"/>
      <w:r w:rsidRPr="001D7F04">
        <w:rPr>
          <w:rFonts w:ascii="Times New Roman" w:eastAsia="Times New Roman" w:hAnsi="Times New Roman" w:cs="Times New Roman"/>
          <w:sz w:val="24"/>
          <w:szCs w:val="24"/>
          <w:lang w:eastAsia="ar-SA"/>
        </w:rPr>
        <w:t>…(</w:t>
      </w:r>
      <w:proofErr w:type="gramEnd"/>
      <w:r w:rsidRPr="001D7F04">
        <w:rPr>
          <w:rFonts w:ascii="Times New Roman" w:eastAsia="Times New Roman" w:hAnsi="Times New Roman" w:cs="Times New Roman"/>
          <w:sz w:val="24"/>
          <w:szCs w:val="24"/>
          <w:lang w:eastAsia="ar-SA"/>
        </w:rPr>
        <w:t>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bookmarkStart w:id="95"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bookmarkEnd w:id="9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7" w:name="_Toc386464005"/>
      <w:bookmarkStart w:id="98" w:name="_Toc403634881"/>
      <w:bookmarkStart w:id="99" w:name="_Toc403725265"/>
      <w:bookmarkStart w:id="100" w:name="_Toc403725336"/>
      <w:bookmarkStart w:id="101" w:name="_Toc409595063"/>
      <w:bookmarkStart w:id="102" w:name="_Toc440288212"/>
      <w:bookmarkStart w:id="103" w:name="_Toc454439810"/>
      <w:bookmarkStart w:id="104" w:name="_Toc460939605"/>
      <w:bookmarkStart w:id="105" w:name="_Toc474929130"/>
      <w:bookmarkEnd w:id="96"/>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7"/>
      <w:bookmarkEnd w:id="98"/>
      <w:bookmarkEnd w:id="99"/>
      <w:bookmarkEnd w:id="100"/>
      <w:bookmarkEnd w:id="101"/>
      <w:bookmarkEnd w:id="102"/>
      <w:bookmarkEnd w:id="103"/>
      <w:bookmarkEnd w:id="104"/>
      <w:bookmarkEnd w:id="105"/>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6" w:name="_Toc386464006"/>
      <w:bookmarkStart w:id="107"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6"/>
      <w:bookmarkEnd w:id="107"/>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Наличие у Участника запроса предложений м</w:t>
            </w:r>
            <w:r w:rsidR="00AF377D">
              <w:rPr>
                <w:rFonts w:ascii="Times New Roman" w:eastAsia="Calibri" w:hAnsi="Times New Roman" w:cs="Times New Roman"/>
                <w:sz w:val="24"/>
                <w:szCs w:val="24"/>
              </w:rPr>
              <w:t>атериально-технических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Pr="007E0141">
              <w:rPr>
                <w:rFonts w:ascii="Times New Roman" w:eastAsia="Times New Roman" w:hAnsi="Times New Roman" w:cs="Times New Roman"/>
                <w:sz w:val="24"/>
                <w:szCs w:val="24"/>
                <w:lang w:eastAsia="ru-RU"/>
              </w:rPr>
              <w:t>.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proofErr w:type="spellStart"/>
            <w:r w:rsidRPr="007E0141">
              <w:rPr>
                <w:rFonts w:ascii="Times New Roman" w:eastAsia="Times New Roman" w:hAnsi="Times New Roman" w:cs="Times New Roman"/>
                <w:sz w:val="24"/>
                <w:szCs w:val="24"/>
                <w:lang w:eastAsia="ru-RU"/>
              </w:rPr>
              <w:t>го</w:t>
            </w:r>
            <w:proofErr w:type="spellEnd"/>
            <w:r w:rsidRPr="007E0141">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8" w:name="_Toc386464007"/>
      <w:bookmarkStart w:id="109" w:name="_Toc403634883"/>
      <w:bookmarkStart w:id="110" w:name="_Toc403725267"/>
      <w:bookmarkStart w:id="111" w:name="_Toc403725338"/>
      <w:bookmarkStart w:id="112"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3A2F0D"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3" w:name="_Toc440288214"/>
      <w:bookmarkStart w:id="114" w:name="_Toc454439812"/>
      <w:bookmarkStart w:id="115" w:name="_Toc460939607"/>
      <w:bookmarkStart w:id="116" w:name="_Toc474929132"/>
      <w:r w:rsidRPr="00065905">
        <w:rPr>
          <w:rFonts w:ascii="Times New Roman" w:eastAsia="Times New Roman" w:hAnsi="Times New Roman"/>
          <w:b/>
          <w:sz w:val="24"/>
          <w:szCs w:val="24"/>
        </w:rPr>
        <w:t>Заключение Договора</w:t>
      </w:r>
      <w:bookmarkEnd w:id="108"/>
      <w:bookmarkEnd w:id="109"/>
      <w:bookmarkEnd w:id="110"/>
      <w:bookmarkEnd w:id="111"/>
      <w:bookmarkEnd w:id="112"/>
      <w:bookmarkEnd w:id="113"/>
      <w:bookmarkEnd w:id="114"/>
      <w:bookmarkEnd w:id="115"/>
      <w:bookmarkEnd w:id="116"/>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7"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w:t>
      </w:r>
      <w:proofErr w:type="gramStart"/>
      <w:r w:rsidRPr="00154FF9">
        <w:rPr>
          <w:rFonts w:ascii="Times New Roman" w:hAnsi="Times New Roman" w:cs="Times New Roman"/>
          <w:sz w:val="24"/>
          <w:szCs w:val="24"/>
        </w:rPr>
        <w:t>4.12.4.,</w:t>
      </w:r>
      <w:proofErr w:type="gramEnd"/>
      <w:r w:rsidRPr="00154FF9">
        <w:rPr>
          <w:rFonts w:ascii="Times New Roman" w:hAnsi="Times New Roman" w:cs="Times New Roman"/>
          <w:sz w:val="24"/>
          <w:szCs w:val="24"/>
        </w:rPr>
        <w:t xml:space="preserve">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7"/>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десять дней с даты размещения в ЕИС протокола, в котором содержатся итоги запроса предложений, и не позднее чем через двадцать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Заказчиком,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пункте 4.13.4. Документации, подписанный им договор с протоколом разногласий (кроме случая, предусмотренного пунктом 4.13.9.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154FF9" w:rsidRPr="00154FF9" w:rsidRDefault="00154FF9" w:rsidP="00E72598">
      <w:pPr>
        <w:tabs>
          <w:tab w:val="left" w:pos="284"/>
          <w:tab w:val="left" w:pos="851"/>
        </w:tabs>
        <w:spacing w:line="240" w:lineRule="auto"/>
        <w:contextualSpacing/>
        <w:jc w:val="both"/>
        <w:rPr>
          <w:rFonts w:ascii="Times New Roman" w:eastAsia="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Участником запроса предложений, обязанным заключить договор </w:t>
      </w:r>
      <w:r w:rsidR="00E72598" w:rsidRPr="005B3C4E">
        <w:rPr>
          <w:rFonts w:ascii="Times New Roman" w:hAnsi="Times New Roman" w:cs="Times New Roman"/>
          <w:sz w:val="24"/>
          <w:szCs w:val="24"/>
        </w:rPr>
        <w:t>(согласно п. 4.13.</w:t>
      </w:r>
      <w:r w:rsidR="005B3C4E" w:rsidRPr="005B3C4E">
        <w:rPr>
          <w:rFonts w:ascii="Times New Roman" w:hAnsi="Times New Roman" w:cs="Times New Roman"/>
          <w:sz w:val="24"/>
          <w:szCs w:val="24"/>
        </w:rPr>
        <w:t>3</w:t>
      </w:r>
      <w:r w:rsidRPr="005B3C4E">
        <w:rPr>
          <w:rFonts w:ascii="Times New Roman" w:hAnsi="Times New Roman" w:cs="Times New Roman"/>
          <w:sz w:val="24"/>
          <w:szCs w:val="24"/>
        </w:rPr>
        <w:t>.).</w:t>
      </w:r>
      <w:r w:rsidRPr="00154FF9">
        <w:rPr>
          <w:rFonts w:ascii="Times New Roman" w:hAnsi="Times New Roman" w:cs="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bookmarkStart w:id="119" w:name="_Hlk521917618"/>
      <w:r w:rsidRPr="00154FF9">
        <w:rPr>
          <w:rFonts w:ascii="Times New Roman" w:hAnsi="Times New Roman" w:cs="Times New Roman"/>
          <w:b/>
          <w:sz w:val="24"/>
          <w:szCs w:val="24"/>
        </w:rPr>
        <w:t>4.13.7.</w:t>
      </w:r>
      <w:r w:rsidRPr="00154FF9">
        <w:rPr>
          <w:rFonts w:ascii="Times New Roman" w:hAnsi="Times New Roman" w:cs="Times New Roman"/>
          <w:sz w:val="24"/>
          <w:szCs w:val="24"/>
        </w:rPr>
        <w:t xml:space="preserve"> </w:t>
      </w:r>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19"/>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4.13.8</w:t>
      </w:r>
      <w:bookmarkStart w:id="120" w:name="_Hlk521917704"/>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0"/>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t>4.13.9.</w:t>
      </w:r>
      <w:r w:rsidRPr="00154FF9">
        <w:rPr>
          <w:rFonts w:ascii="Times New Roman" w:hAnsi="Times New Roman" w:cs="Times New Roman"/>
          <w:sz w:val="24"/>
          <w:szCs w:val="24"/>
          <w:lang w:eastAsia="ru-RU"/>
        </w:rPr>
        <w:t xml:space="preserve"> 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154FF9">
        <w:rPr>
          <w:rFonts w:ascii="Times New Roman" w:hAnsi="Times New Roman" w:cs="Times New Roman"/>
          <w:sz w:val="24"/>
          <w:szCs w:val="24"/>
        </w:rPr>
        <w:t xml:space="preserve">запроса предложений </w:t>
      </w:r>
      <w:r w:rsidRPr="00154FF9">
        <w:rPr>
          <w:rFonts w:ascii="Times New Roman" w:hAnsi="Times New Roman" w:cs="Times New Roman"/>
          <w:sz w:val="24"/>
          <w:szCs w:val="24"/>
          <w:lang w:eastAsia="ru-RU"/>
        </w:rPr>
        <w:t>уклонившимся от заключения Договора.</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1" w:name="_Toc386464008"/>
      <w:bookmarkStart w:id="122" w:name="_Toc403634884"/>
      <w:bookmarkStart w:id="123" w:name="_Toc403725268"/>
      <w:bookmarkStart w:id="124" w:name="_Toc403725339"/>
      <w:bookmarkStart w:id="125" w:name="_Toc409595066"/>
      <w:bookmarkStart w:id="126" w:name="_Toc440288215"/>
      <w:bookmarkStart w:id="127" w:name="_Toc454439813"/>
      <w:bookmarkStart w:id="128" w:name="_Toc460939608"/>
      <w:bookmarkStart w:id="129"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0" w:name="_Toc386464009"/>
      <w:bookmarkStart w:id="131" w:name="_Toc403634885"/>
      <w:bookmarkStart w:id="132" w:name="_Toc403725269"/>
      <w:bookmarkStart w:id="133" w:name="_Toc403725340"/>
      <w:bookmarkStart w:id="134" w:name="_Toc409595067"/>
      <w:bookmarkEnd w:id="121"/>
      <w:bookmarkEnd w:id="122"/>
      <w:bookmarkEnd w:id="123"/>
      <w:bookmarkEnd w:id="124"/>
      <w:bookmarkEnd w:id="125"/>
      <w:r w:rsidR="00447A61" w:rsidRPr="00447A61">
        <w:rPr>
          <w:rFonts w:ascii="Times New Roman" w:eastAsia="Times New Roman" w:hAnsi="Times New Roman" w:cs="Times New Roman"/>
          <w:b/>
          <w:sz w:val="24"/>
          <w:szCs w:val="24"/>
          <w:lang w:eastAsia="ar-SA"/>
        </w:rPr>
        <w:t>Обеспечение заявки, исполнения договора</w:t>
      </w:r>
      <w:bookmarkEnd w:id="126"/>
      <w:bookmarkEnd w:id="127"/>
      <w:bookmarkEnd w:id="128"/>
      <w:bookmarkEnd w:id="129"/>
      <w:bookmarkEnd w:id="130"/>
      <w:bookmarkEnd w:id="131"/>
      <w:bookmarkEnd w:id="132"/>
      <w:bookmarkEnd w:id="133"/>
      <w:bookmarkEnd w:id="134"/>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5" w:name="_Toc386464010"/>
      <w:bookmarkStart w:id="136" w:name="_Toc403634886"/>
      <w:bookmarkStart w:id="137" w:name="_Toc403725270"/>
      <w:bookmarkStart w:id="138" w:name="_Toc403725341"/>
      <w:bookmarkStart w:id="139" w:name="_Toc409595068"/>
      <w:bookmarkStart w:id="140" w:name="_Toc440288216"/>
      <w:bookmarkStart w:id="141" w:name="_Toc454439814"/>
      <w:bookmarkStart w:id="142" w:name="_Toc460939609"/>
      <w:bookmarkStart w:id="143"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5"/>
      <w:bookmarkEnd w:id="136"/>
      <w:bookmarkEnd w:id="137"/>
      <w:bookmarkEnd w:id="138"/>
      <w:bookmarkEnd w:id="139"/>
      <w:bookmarkEnd w:id="140"/>
      <w:bookmarkEnd w:id="141"/>
      <w:bookmarkEnd w:id="142"/>
      <w:bookmarkEnd w:id="143"/>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4" w:name="_Toc474929136"/>
      <w:bookmarkStart w:id="145" w:name="_Ref55336310"/>
      <w:bookmarkStart w:id="146" w:name="_Ref93265116"/>
      <w:bookmarkStart w:id="147" w:name="_Ref93264992"/>
      <w:bookmarkStart w:id="148" w:name="_Ref89649494"/>
      <w:bookmarkStart w:id="149"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4"/>
      <w:r w:rsidR="004A6657">
        <w:rPr>
          <w:rFonts w:ascii="Times New Roman" w:eastAsia="MS Mincho" w:hAnsi="Times New Roman" w:cs="Times New Roman"/>
          <w:b/>
          <w:iCs/>
          <w:snapToGrid w:val="0"/>
          <w:sz w:val="24"/>
          <w:szCs w:val="24"/>
          <w:lang w:eastAsia="ar-SA"/>
        </w:rPr>
        <w:t xml:space="preserve"> </w:t>
      </w:r>
    </w:p>
    <w:p w:rsidR="00EB138E" w:rsidRDefault="003A2F0D" w:rsidP="00EB138E">
      <w:pPr>
        <w:tabs>
          <w:tab w:val="left" w:pos="6987"/>
        </w:tabs>
        <w:spacing w:after="0" w:line="240" w:lineRule="auto"/>
        <w:jc w:val="both"/>
        <w:rPr>
          <w:rFonts w:ascii="Times New Roman" w:eastAsia="MS Mincho" w:hAnsi="Times New Roman" w:cs="Times New Roman"/>
          <w:bCs/>
          <w:snapToGrid w:val="0"/>
          <w:sz w:val="24"/>
          <w:szCs w:val="24"/>
          <w:lang w:eastAsia="ar-SA"/>
        </w:rPr>
      </w:pPr>
      <w:bookmarkStart w:id="150" w:name="_Toc348353686"/>
      <w:r w:rsidRPr="009453A2">
        <w:rPr>
          <w:rFonts w:ascii="Times New Roman" w:eastAsia="MS Mincho" w:hAnsi="Times New Roman" w:cs="Times New Roman"/>
          <w:b/>
          <w:bCs/>
          <w:snapToGrid w:val="0"/>
          <w:spacing w:val="20"/>
          <w:sz w:val="24"/>
          <w:szCs w:val="24"/>
          <w:lang w:eastAsia="ar-SA"/>
        </w:rPr>
        <w:t>5.1.</w:t>
      </w:r>
      <w:r w:rsidRPr="004A6657">
        <w:rPr>
          <w:rFonts w:ascii="Times New Roman" w:eastAsia="MS Mincho" w:hAnsi="Times New Roman" w:cs="Times New Roman"/>
          <w:bCs/>
          <w:snapToGrid w:val="0"/>
          <w:spacing w:val="20"/>
          <w:sz w:val="24"/>
          <w:szCs w:val="24"/>
          <w:lang w:eastAsia="ar-SA"/>
        </w:rPr>
        <w:t xml:space="preserve"> </w:t>
      </w:r>
      <w:bookmarkEnd w:id="150"/>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EB138E" w:rsidRPr="00EB138E">
        <w:rPr>
          <w:rFonts w:ascii="Times New Roman" w:eastAsia="MS Mincho" w:hAnsi="Times New Roman" w:cs="Times New Roman"/>
          <w:bCs/>
          <w:snapToGrid w:val="0"/>
          <w:sz w:val="24"/>
          <w:szCs w:val="24"/>
          <w:lang w:eastAsia="ar-SA"/>
        </w:rPr>
        <w:t xml:space="preserve">температура вспышки в открытом тигле не ниже 1100С, массовая доля серы не более 3,5 %, вязкость условная при 1000С, градусы ВУ, не более 6,8, температура застывания, не выше 250С, массовая доля воды, не более 1%, зольность, не более 0,14%, массовая доля </w:t>
      </w:r>
      <w:proofErr w:type="spellStart"/>
      <w:r w:rsidR="00EB138E" w:rsidRPr="00EB138E">
        <w:rPr>
          <w:rFonts w:ascii="Times New Roman" w:eastAsia="MS Mincho" w:hAnsi="Times New Roman" w:cs="Times New Roman"/>
          <w:bCs/>
          <w:snapToGrid w:val="0"/>
          <w:sz w:val="24"/>
          <w:szCs w:val="24"/>
          <w:lang w:eastAsia="ar-SA"/>
        </w:rPr>
        <w:t>мех.примесей</w:t>
      </w:r>
      <w:proofErr w:type="spellEnd"/>
      <w:r w:rsidR="00EB138E" w:rsidRPr="00EB138E">
        <w:rPr>
          <w:rFonts w:ascii="Times New Roman" w:eastAsia="MS Mincho" w:hAnsi="Times New Roman" w:cs="Times New Roman"/>
          <w:bCs/>
          <w:snapToGrid w:val="0"/>
          <w:sz w:val="24"/>
          <w:szCs w:val="24"/>
          <w:lang w:eastAsia="ar-SA"/>
        </w:rPr>
        <w:t>, не более 1,0%.</w:t>
      </w:r>
    </w:p>
    <w:p w:rsidR="00386A2E" w:rsidRPr="007C7B9A" w:rsidRDefault="004A6657" w:rsidP="00EB138E">
      <w:pPr>
        <w:tabs>
          <w:tab w:val="left" w:pos="6987"/>
        </w:tabs>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D909D4">
      <w:pPr>
        <w:spacing w:after="0" w:line="240" w:lineRule="auto"/>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516D88">
      <w:pPr>
        <w:spacing w:after="0" w:line="240" w:lineRule="auto"/>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236669">
        <w:rPr>
          <w:rFonts w:ascii="Times New Roman" w:eastAsia="Times New Roman" w:hAnsi="Times New Roman" w:cs="Times New Roman"/>
          <w:sz w:val="24"/>
          <w:szCs w:val="24"/>
          <w:lang w:eastAsia="ru-RU"/>
        </w:rPr>
        <w:t>с 10.09.2018г. по 01.10</w:t>
      </w:r>
      <w:r w:rsidR="00E43C10" w:rsidRPr="00E43C10">
        <w:rPr>
          <w:rFonts w:ascii="Times New Roman" w:eastAsia="Times New Roman" w:hAnsi="Times New Roman" w:cs="Times New Roman"/>
          <w:sz w:val="24"/>
          <w:szCs w:val="24"/>
          <w:lang w:eastAsia="ru-RU"/>
        </w:rPr>
        <w:t>.2018г. включительно.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306C56" w:rsidP="00306C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A216A">
        <w:rPr>
          <w:rFonts w:ascii="Times New Roman" w:eastAsia="Times New Roman" w:hAnsi="Times New Roman" w:cs="Times New Roman"/>
          <w:b/>
          <w:sz w:val="24"/>
          <w:szCs w:val="24"/>
          <w:lang w:eastAsia="ru-RU"/>
        </w:rPr>
        <w:t>5.4</w:t>
      </w:r>
      <w:r w:rsidRPr="007C7B9A">
        <w:rPr>
          <w:rFonts w:ascii="Times New Roman" w:eastAsia="Times New Roman" w:hAnsi="Times New Roman" w:cs="Times New Roman"/>
          <w:sz w:val="24"/>
          <w:szCs w:val="24"/>
          <w:lang w:eastAsia="ru-RU"/>
        </w:rPr>
        <w:t>.</w:t>
      </w:r>
      <w:r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Pr="00B35C85">
        <w:rPr>
          <w:rFonts w:ascii="Times New Roman" w:eastAsia="Times New Roman" w:hAnsi="Times New Roman" w:cs="Times New Roman"/>
          <w:sz w:val="24"/>
          <w:szCs w:val="24"/>
          <w:lang w:eastAsia="ru-RU"/>
        </w:rPr>
        <w:tab/>
      </w:r>
    </w:p>
    <w:p w:rsidR="00306C56" w:rsidRPr="00955D72" w:rsidRDefault="00306C56" w:rsidP="00306C56">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955D72">
        <w:rPr>
          <w:rFonts w:ascii="Times New Roman" w:hAnsi="Times New Roman" w:cs="Times New Roman"/>
          <w:b/>
          <w:sz w:val="24"/>
          <w:szCs w:val="24"/>
        </w:rPr>
        <w:t>5.5.</w:t>
      </w:r>
      <w:r w:rsidRPr="00955D72">
        <w:rPr>
          <w:rFonts w:ascii="Times New Roman" w:hAnsi="Times New Roman" w:cs="Times New Roman"/>
          <w:sz w:val="24"/>
          <w:szCs w:val="24"/>
        </w:rPr>
        <w:t xml:space="preserve"> </w:t>
      </w:r>
      <w:bookmarkStart w:id="151" w:name="_Hlk516739395"/>
      <w:r w:rsidRPr="00955D72">
        <w:rPr>
          <w:rFonts w:ascii="Times New Roman" w:eastAsia="Times New Roman" w:hAnsi="Times New Roman" w:cs="Times New Roman"/>
          <w:b/>
          <w:sz w:val="24"/>
          <w:szCs w:val="24"/>
          <w:lang w:eastAsia="ru-RU"/>
        </w:rPr>
        <w:t>ВНИМАНИЕ!</w:t>
      </w:r>
      <w:r w:rsidRPr="00955D72">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51"/>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2" w:name="_Toc474929137"/>
      <w:r>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2"/>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3" w:name="_Приложение_№_1_1"/>
            <w:bookmarkEnd w:id="153"/>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w:t>
      </w:r>
      <w:proofErr w:type="gramStart"/>
      <w:r w:rsidRPr="003A2F0D">
        <w:rPr>
          <w:rFonts w:ascii="Times New Roman" w:eastAsia="Times New Roman" w:hAnsi="Times New Roman" w:cs="Times New Roman"/>
          <w:sz w:val="24"/>
          <w:szCs w:val="20"/>
          <w:lang w:eastAsia="ar-SA"/>
        </w:rPr>
        <w:t>_»_</w:t>
      </w:r>
      <w:proofErr w:type="gramEnd"/>
      <w:r w:rsidRPr="003A2F0D">
        <w:rPr>
          <w:rFonts w:ascii="Times New Roman" w:eastAsia="Times New Roman" w:hAnsi="Times New Roman" w:cs="Times New Roman"/>
          <w:sz w:val="24"/>
          <w:szCs w:val="20"/>
          <w:lang w:eastAsia="ar-SA"/>
        </w:rPr>
        <w:t>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3"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zakupki</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gov</w:t>
        </w:r>
        <w:proofErr w:type="spellEnd"/>
        <w:r w:rsidR="009A77DB" w:rsidRPr="009A77DB">
          <w:rPr>
            <w:rFonts w:ascii="Times New Roman" w:eastAsia="Times New Roman" w:hAnsi="Times New Roman" w:cs="Times New Roman"/>
            <w:color w:val="0000FF"/>
            <w:sz w:val="24"/>
            <w:szCs w:val="24"/>
            <w:u w:val="single"/>
            <w:lang w:eastAsia="ar-SA"/>
          </w:rPr>
          <w:t>.</w:t>
        </w:r>
        <w:proofErr w:type="spellStart"/>
        <w:r w:rsidR="009A77DB" w:rsidRPr="009A77DB">
          <w:rPr>
            <w:rFonts w:ascii="Times New Roman" w:eastAsia="Times New Roman" w:hAnsi="Times New Roman" w:cs="Times New Roman"/>
            <w:color w:val="0000FF"/>
            <w:sz w:val="24"/>
            <w:szCs w:val="24"/>
            <w:u w:val="single"/>
            <w:lang w:val="en-US" w:eastAsia="ar-SA"/>
          </w:rPr>
          <w:t>ru</w:t>
        </w:r>
        <w:proofErr w:type="spellEnd"/>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кроме того</w:t>
            </w:r>
            <w:proofErr w:type="gramEnd"/>
            <w:r w:rsidRPr="009B59BB">
              <w:rPr>
                <w:rFonts w:ascii="Times New Roman" w:eastAsia="Times New Roman" w:hAnsi="Times New Roman" w:cs="Times New Roman"/>
                <w:sz w:val="24"/>
                <w:szCs w:val="24"/>
                <w:lang w:eastAsia="ar-SA"/>
              </w:rPr>
              <w:t xml:space="preserve">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4"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4"/>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5"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(на усмотрение Участника закупки для оценки по критерию «Наличие у Участника запроса предложений материально-технических ресурсов</w:t>
      </w:r>
      <w:proofErr w:type="gramStart"/>
      <w:r w:rsidR="00606E42" w:rsidRPr="00606E42">
        <w:rPr>
          <w:rFonts w:ascii="Times New Roman" w:hAnsi="Times New Roman"/>
          <w:sz w:val="24"/>
          <w:szCs w:val="24"/>
        </w:rPr>
        <w:t xml:space="preserve">») </w:t>
      </w:r>
      <w:r w:rsidRPr="00DA5B96">
        <w:rPr>
          <w:sz w:val="24"/>
          <w:szCs w:val="24"/>
        </w:rPr>
        <w:t xml:space="preserve"> </w:t>
      </w:r>
      <w:r w:rsidRPr="00DA5B96">
        <w:rPr>
          <w:rFonts w:ascii="Times New Roman" w:hAnsi="Times New Roman"/>
          <w:sz w:val="24"/>
          <w:szCs w:val="24"/>
        </w:rPr>
        <w:t>–</w:t>
      </w:r>
      <w:proofErr w:type="gramEnd"/>
      <w:r w:rsidRPr="00DA5B96">
        <w:rPr>
          <w:rFonts w:ascii="Times New Roman" w:hAnsi="Times New Roman"/>
          <w:sz w:val="24"/>
          <w:szCs w:val="24"/>
        </w:rPr>
        <w:t xml:space="preserve">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6" w:name="_Ref55336334"/>
      <w:bookmarkStart w:id="157" w:name="_Ref55335818"/>
      <w:bookmarkEnd w:id="155"/>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6"/>
    <w:bookmarkEnd w:id="15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w:t>
      </w:r>
      <w:proofErr w:type="gramStart"/>
      <w:r w:rsidRPr="003A2F0D">
        <w:rPr>
          <w:rFonts w:ascii="Times New Roman" w:eastAsia="Times New Roman" w:hAnsi="Times New Roman" w:cs="Times New Roman"/>
          <w:sz w:val="20"/>
          <w:szCs w:val="20"/>
          <w:lang w:eastAsia="ar-SA"/>
        </w:rPr>
        <w:t>ХХХ,ХХ</w:t>
      </w:r>
      <w:proofErr w:type="gramEnd"/>
      <w:r w:rsidRPr="003A2F0D">
        <w:rPr>
          <w:rFonts w:ascii="Times New Roman" w:eastAsia="Times New Roman" w:hAnsi="Times New Roman" w:cs="Times New Roman"/>
          <w:sz w:val="20"/>
          <w:szCs w:val="20"/>
          <w:lang w:eastAsia="ar-SA"/>
        </w:rPr>
        <w:t xml:space="preserve">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8" w:name="_Toc370824159"/>
      <w:bookmarkStart w:id="159" w:name="_Toc411497392"/>
      <w:bookmarkStart w:id="160" w:name="_Toc474929138"/>
      <w:bookmarkStart w:id="161" w:name="_Toc366762388"/>
      <w:bookmarkStart w:id="162" w:name="_Toc368061897"/>
      <w:bookmarkStart w:id="163" w:name="_Toc368062061"/>
      <w:r w:rsidRPr="003A2F0D">
        <w:rPr>
          <w:rFonts w:ascii="Times New Roman" w:eastAsia="Times New Roman" w:hAnsi="Times New Roman" w:cs="Times New Roman"/>
          <w:b/>
          <w:bCs/>
          <w:iCs/>
          <w:sz w:val="24"/>
          <w:szCs w:val="24"/>
          <w:lang w:eastAsia="ar-SA"/>
        </w:rPr>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4" w:name="_Ref214868178"/>
      <w:bookmarkEnd w:id="158"/>
      <w:bookmarkEnd w:id="159"/>
      <w:bookmarkEnd w:id="16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1"/>
      <w:bookmarkEnd w:id="162"/>
      <w:bookmarkEnd w:id="163"/>
      <w:bookmarkEnd w:id="164"/>
      <w:bookmarkEnd w:id="16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810294" w:rsidRDefault="00384CF4" w:rsidP="00887BA6">
            <w:pPr>
              <w:spacing w:after="0" w:line="240" w:lineRule="auto"/>
              <w:rPr>
                <w:rFonts w:ascii="Times New Roman" w:eastAsia="Calibri" w:hAnsi="Times New Roman" w:cs="Times New Roman"/>
                <w:lang w:eastAsia="ru-RU"/>
              </w:rPr>
            </w:pPr>
            <w:r w:rsidRPr="00810294">
              <w:rPr>
                <w:rFonts w:ascii="Times New Roman" w:eastAsia="Times New Roman" w:hAnsi="Times New Roman" w:cs="Times New Roman"/>
                <w:i/>
                <w:lang w:eastAsia="ru-RU"/>
              </w:rPr>
              <w:t>(или указать нефтепродукт</w:t>
            </w:r>
            <w:r w:rsidR="001D735A" w:rsidRPr="00810294">
              <w:rPr>
                <w:rFonts w:ascii="Times New Roman" w:eastAsia="Times New Roman" w:hAnsi="Times New Roman" w:cs="Times New Roman"/>
                <w:i/>
                <w:lang w:eastAsia="ru-RU"/>
              </w:rPr>
              <w:t>ы</w:t>
            </w:r>
            <w:r w:rsidRPr="00810294">
              <w:rPr>
                <w:rFonts w:ascii="Times New Roman" w:eastAsia="Times New Roman" w:hAnsi="Times New Roman" w:cs="Times New Roman"/>
                <w:i/>
                <w:lang w:eastAsia="ru-RU"/>
              </w:rPr>
              <w:t xml:space="preserve"> аналогичного или лучшего качества</w:t>
            </w:r>
            <w:r w:rsidRPr="00810294">
              <w:rPr>
                <w:rFonts w:ascii="Times New Roman" w:eastAsia="Times New Roman" w:hAnsi="Times New Roman" w:cs="Times New Roman"/>
                <w:lang w:eastAsia="ru-RU"/>
              </w:rPr>
              <w:t>)</w:t>
            </w:r>
            <w:r w:rsidRPr="00810294">
              <w:rPr>
                <w:rFonts w:ascii="Times New Roman" w:eastAsia="Calibri" w:hAnsi="Times New Roman" w:cs="Times New Roman"/>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810294">
              <w:rPr>
                <w:rFonts w:ascii="Times New Roman" w:eastAsia="Times New Roman" w:hAnsi="Times New Roman" w:cs="Times New Roman"/>
                <w:i/>
                <w:color w:val="BFBFBF" w:themeColor="background1" w:themeShade="BF"/>
                <w:lang w:eastAsia="ru-RU"/>
              </w:rPr>
              <w:t xml:space="preserve">Указать наименование страны происхождения </w:t>
            </w:r>
            <w:r w:rsidR="001D735A" w:rsidRPr="00810294">
              <w:rPr>
                <w:rFonts w:ascii="Times New Roman" w:eastAsia="Times New Roman" w:hAnsi="Times New Roman" w:cs="Times New Roman"/>
                <w:i/>
                <w:color w:val="BFBFBF" w:themeColor="background1" w:themeShade="BF"/>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w:t>
      </w:r>
      <w:proofErr w:type="gramStart"/>
      <w:r w:rsidRPr="00516D88">
        <w:rPr>
          <w:rFonts w:ascii="Times New Roman" w:eastAsia="Times New Roman" w:hAnsi="Times New Roman" w:cs="Times New Roman"/>
          <w:sz w:val="24"/>
          <w:szCs w:val="24"/>
          <w:lang w:eastAsia="ar-SA"/>
        </w:rPr>
        <w:t>транспортом  включает</w:t>
      </w:r>
      <w:proofErr w:type="gramEnd"/>
      <w:r w:rsidRPr="00516D88">
        <w:rPr>
          <w:rFonts w:ascii="Times New Roman" w:eastAsia="Times New Roman" w:hAnsi="Times New Roman" w:cs="Times New Roman"/>
          <w:sz w:val="24"/>
          <w:szCs w:val="24"/>
          <w:lang w:eastAsia="ar-SA"/>
        </w:rPr>
        <w:t xml:space="preserve">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w:t>
      </w:r>
      <w:proofErr w:type="gramStart"/>
      <w:r w:rsidRPr="00516D88">
        <w:rPr>
          <w:rFonts w:ascii="Times New Roman" w:eastAsia="Times New Roman" w:hAnsi="Times New Roman" w:cs="Times New Roman"/>
          <w:sz w:val="24"/>
          <w:szCs w:val="24"/>
          <w:lang w:eastAsia="ar-SA"/>
        </w:rPr>
        <w:t>учетом  НДС</w:t>
      </w:r>
      <w:proofErr w:type="gramEnd"/>
      <w:r w:rsidRPr="00516D88">
        <w:rPr>
          <w:rFonts w:ascii="Times New Roman" w:eastAsia="Times New Roman" w:hAnsi="Times New Roman" w:cs="Times New Roman"/>
          <w:sz w:val="24"/>
          <w:szCs w:val="24"/>
          <w:lang w:eastAsia="ar-SA"/>
        </w:rPr>
        <w:t xml:space="preserve">),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w:t>
      </w:r>
      <w:proofErr w:type="gramStart"/>
      <w:r w:rsidRPr="00516D88">
        <w:rPr>
          <w:rFonts w:ascii="Times New Roman" w:eastAsia="Times New Roman" w:hAnsi="Times New Roman" w:cs="Times New Roman"/>
          <w:sz w:val="24"/>
          <w:szCs w:val="24"/>
          <w:lang w:eastAsia="ar-SA"/>
        </w:rPr>
        <w:t>Продукции  железнодорожным</w:t>
      </w:r>
      <w:proofErr w:type="gramEnd"/>
      <w:r w:rsidRPr="00516D88">
        <w:rPr>
          <w:rFonts w:ascii="Times New Roman" w:eastAsia="Times New Roman" w:hAnsi="Times New Roman" w:cs="Times New Roman"/>
          <w:sz w:val="24"/>
          <w:szCs w:val="24"/>
          <w:lang w:eastAsia="ar-SA"/>
        </w:rPr>
        <w:t xml:space="preserve">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Под транспортными расходами при поставке Продукции на условиях ж/д станция </w:t>
      </w:r>
      <w:proofErr w:type="gramStart"/>
      <w:r w:rsidRPr="00516D88">
        <w:rPr>
          <w:rFonts w:ascii="Times New Roman" w:eastAsia="Times New Roman" w:hAnsi="Times New Roman" w:cs="Times New Roman"/>
          <w:sz w:val="24"/>
          <w:szCs w:val="24"/>
          <w:lang w:eastAsia="ar-SA"/>
        </w:rPr>
        <w:t>назначения  понимается</w:t>
      </w:r>
      <w:proofErr w:type="gramEnd"/>
      <w:r w:rsidRPr="00516D88">
        <w:rPr>
          <w:rFonts w:ascii="Times New Roman" w:eastAsia="Times New Roman" w:hAnsi="Times New Roman" w:cs="Times New Roman"/>
          <w:sz w:val="24"/>
          <w:szCs w:val="24"/>
          <w:lang w:eastAsia="ar-SA"/>
        </w:rPr>
        <w:t>:</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772C34">
      <w:pPr>
        <w:numPr>
          <w:ilvl w:val="0"/>
          <w:numId w:val="13"/>
        </w:numPr>
        <w:tabs>
          <w:tab w:val="clear" w:pos="1134"/>
          <w:tab w:val="left"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Указание «наименование </w:t>
      </w:r>
      <w:r>
        <w:rPr>
          <w:rFonts w:ascii="Times New Roman" w:eastAsia="Calibri" w:hAnsi="Times New Roman" w:cs="Times New Roman"/>
          <w:sz w:val="20"/>
          <w:szCs w:val="20"/>
        </w:rPr>
        <w:t>Продукции</w:t>
      </w:r>
      <w:r w:rsidRPr="00772C34">
        <w:rPr>
          <w:rFonts w:ascii="Times New Roman" w:eastAsia="Calibri" w:hAnsi="Times New Roman" w:cs="Times New Roman"/>
          <w:sz w:val="20"/>
          <w:szCs w:val="20"/>
        </w:rPr>
        <w:t xml:space="preserve"> или эквивалент» не допустимо</w:t>
      </w:r>
      <w:r>
        <w:rPr>
          <w:rFonts w:ascii="Times New Roman" w:eastAsia="Calibri" w:hAnsi="Times New Roman" w:cs="Times New Roman"/>
          <w:sz w:val="20"/>
          <w:szCs w:val="20"/>
        </w:rPr>
        <w:t>.</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6" w:name="_Ref55336345"/>
      <w:bookmarkStart w:id="167" w:name="_Ref55335821"/>
      <w:bookmarkStart w:id="168" w:name="_Toc386464020"/>
      <w:bookmarkStart w:id="169"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74929139"/>
      <w:r w:rsidRPr="003A2F0D">
        <w:rPr>
          <w:rFonts w:ascii="Times New Roman" w:eastAsia="Times New Roman" w:hAnsi="Times New Roman" w:cs="Times New Roman"/>
          <w:b/>
          <w:bCs/>
          <w:iCs/>
          <w:sz w:val="24"/>
          <w:szCs w:val="24"/>
          <w:lang w:eastAsia="ar-SA"/>
        </w:rPr>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6"/>
      <w:bookmarkEnd w:id="167"/>
      <w:bookmarkEnd w:id="168"/>
      <w:bookmarkEnd w:id="169"/>
      <w:bookmarkEnd w:id="170"/>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516D88"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516D88">
              <w:rPr>
                <w:rFonts w:ascii="Times New Roman" w:eastAsia="Times New Roman" w:hAnsi="Times New Roman" w:cs="Times New Roman"/>
                <w:snapToGrid w:val="0"/>
                <w:sz w:val="24"/>
                <w:szCs w:val="24"/>
                <w:lang w:eastAsia="ru-RU"/>
              </w:rPr>
              <w:t xml:space="preserve">температура вспышки в открытом тигле не ниже 1100С, массовая доля серы не более 3,5 %, вязкость условная при 1000С, градусы ВУ, не более 6,8, температура застывания, не выше 250С, массовая доля воды, не более 1%, зольность, не более 0,14%, массовая доля </w:t>
            </w:r>
            <w:proofErr w:type="spellStart"/>
            <w:r w:rsidRPr="00516D88">
              <w:rPr>
                <w:rFonts w:ascii="Times New Roman" w:eastAsia="Times New Roman" w:hAnsi="Times New Roman" w:cs="Times New Roman"/>
                <w:snapToGrid w:val="0"/>
                <w:sz w:val="24"/>
                <w:szCs w:val="24"/>
                <w:lang w:eastAsia="ru-RU"/>
              </w:rPr>
              <w:t>мех.примесей</w:t>
            </w:r>
            <w:proofErr w:type="spellEnd"/>
            <w:r w:rsidRPr="00516D88">
              <w:rPr>
                <w:rFonts w:ascii="Times New Roman" w:eastAsia="Times New Roman" w:hAnsi="Times New Roman" w:cs="Times New Roman"/>
                <w:snapToGrid w:val="0"/>
                <w:sz w:val="24"/>
                <w:szCs w:val="24"/>
                <w:lang w:eastAsia="ru-RU"/>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1" w:name="_Ref214869550"/>
      <w:bookmarkStart w:id="172" w:name="_Toc386464021"/>
      <w:bookmarkStart w:id="173"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4" w:name="_Toc474929140"/>
      <w:r w:rsidRPr="003A2F0D">
        <w:rPr>
          <w:rFonts w:ascii="Times New Roman" w:eastAsia="Times New Roman" w:hAnsi="Times New Roman" w:cs="Times New Roman"/>
          <w:b/>
          <w:bCs/>
          <w:iCs/>
          <w:sz w:val="24"/>
          <w:szCs w:val="24"/>
          <w:lang w:eastAsia="ar-SA"/>
        </w:rPr>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1"/>
      <w:bookmarkEnd w:id="172"/>
      <w:bookmarkEnd w:id="173"/>
      <w:bookmarkEnd w:id="174"/>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5" w:name="_Toc440288222"/>
      <w:bookmarkStart w:id="176" w:name="_Toc447784679"/>
      <w:bookmarkStart w:id="177" w:name="_Toc448824807"/>
      <w:bookmarkStart w:id="178" w:name="_Toc466622514"/>
      <w:bookmarkStart w:id="179" w:name="_Toc474929141"/>
      <w:r w:rsidRPr="00FF0167">
        <w:rPr>
          <w:rFonts w:ascii="Times New Roman" w:eastAsia="Times New Roman" w:hAnsi="Times New Roman" w:cs="Times New Roman"/>
          <w:b/>
          <w:iCs/>
          <w:sz w:val="24"/>
          <w:szCs w:val="24"/>
          <w:lang w:eastAsia="ar-SA"/>
        </w:rPr>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5"/>
      <w:bookmarkEnd w:id="176"/>
      <w:bookmarkEnd w:id="177"/>
      <w:bookmarkEnd w:id="178"/>
      <w:bookmarkEnd w:id="179"/>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w:t>
      </w:r>
      <w:proofErr w:type="gramStart"/>
      <w:r w:rsidRPr="00FF0167">
        <w:rPr>
          <w:rFonts w:ascii="Times New Roman" w:eastAsia="Times New Roman" w:hAnsi="Times New Roman" w:cs="Times New Roman"/>
          <w:sz w:val="24"/>
          <w:szCs w:val="24"/>
          <w:lang w:eastAsia="ar-SA"/>
        </w:rPr>
        <w:t>_»_</w:t>
      </w:r>
      <w:proofErr w:type="gramEnd"/>
      <w:r w:rsidRPr="00FF0167">
        <w:rPr>
          <w:rFonts w:ascii="Times New Roman" w:eastAsia="Times New Roman" w:hAnsi="Times New Roman" w:cs="Times New Roman"/>
          <w:sz w:val="24"/>
          <w:szCs w:val="24"/>
          <w:lang w:eastAsia="ar-SA"/>
        </w:rPr>
        <w:t>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ИНН/</w:t>
      </w:r>
      <w:proofErr w:type="gramStart"/>
      <w:r w:rsidRPr="00FF0167">
        <w:rPr>
          <w:rFonts w:ascii="Times New Roman" w:eastAsia="Times New Roman" w:hAnsi="Times New Roman" w:cs="Times New Roman"/>
          <w:sz w:val="24"/>
          <w:szCs w:val="24"/>
          <w:lang w:eastAsia="ru-RU"/>
        </w:rPr>
        <w:t xml:space="preserve">КПП: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3. </w:t>
      </w:r>
      <w:proofErr w:type="gramStart"/>
      <w:r w:rsidRPr="00FF0167">
        <w:rPr>
          <w:rFonts w:ascii="Times New Roman" w:eastAsia="Times New Roman" w:hAnsi="Times New Roman" w:cs="Times New Roman"/>
          <w:sz w:val="24"/>
          <w:szCs w:val="24"/>
          <w:lang w:eastAsia="ru-RU"/>
        </w:rPr>
        <w:t xml:space="preserve">ОГРН:  </w:t>
      </w:r>
      <w:r w:rsidRPr="00FF0167">
        <w:rPr>
          <w:rFonts w:ascii="Times New Roman" w:eastAsia="Times New Roman" w:hAnsi="Times New Roman" w:cs="Times New Roman"/>
          <w:sz w:val="24"/>
          <w:szCs w:val="24"/>
          <w:lang w:eastAsia="ru-RU"/>
        </w:rPr>
        <w:tab/>
      </w:r>
      <w:proofErr w:type="gramEnd"/>
      <w:r w:rsidRPr="00FF0167">
        <w:rPr>
          <w:rFonts w:ascii="Times New Roman" w:eastAsia="Times New Roman" w:hAnsi="Times New Roman" w:cs="Times New Roman"/>
          <w:sz w:val="24"/>
          <w:szCs w:val="24"/>
          <w:lang w:eastAsia="ru-RU"/>
        </w:rPr>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F0167">
              <w:rPr>
                <w:rFonts w:ascii="Times New Roman" w:eastAsia="Times New Roman" w:hAnsi="Times New Roman" w:cs="Times New Roman"/>
                <w:lang w:eastAsia="ar-SA"/>
              </w:rPr>
              <w:t>Сколково</w:t>
            </w:r>
            <w:proofErr w:type="spellEnd"/>
            <w:r w:rsidRPr="00FF0167">
              <w:rPr>
                <w:rFonts w:ascii="Times New Roman" w:eastAsia="Times New Roman" w:hAnsi="Times New Roman" w:cs="Times New Roman"/>
                <w:lang w:eastAsia="ar-SA"/>
              </w:rPr>
              <w:t>»</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количество </w:t>
            </w:r>
            <w:proofErr w:type="gramStart"/>
            <w:r w:rsidRPr="00FF0167">
              <w:rPr>
                <w:rFonts w:ascii="Times New Roman" w:eastAsia="Times New Roman" w:hAnsi="Times New Roman" w:cs="Times New Roman"/>
                <w:lang w:eastAsia="ru-RU"/>
              </w:rPr>
              <w:t>человек</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до 15 – </w:t>
            </w:r>
            <w:proofErr w:type="spellStart"/>
            <w:r w:rsidRPr="00FF0167">
              <w:rPr>
                <w:rFonts w:ascii="Times New Roman" w:eastAsia="Times New Roman" w:hAnsi="Times New Roman" w:cs="Times New Roman"/>
                <w:lang w:eastAsia="ru-RU"/>
              </w:rPr>
              <w:t>микропред</w:t>
            </w:r>
            <w:r w:rsidRPr="00FF0167">
              <w:rPr>
                <w:rFonts w:ascii="Times New Roman" w:eastAsia="Times New Roman" w:hAnsi="Times New Roman" w:cs="Times New Roman"/>
                <w:lang w:eastAsia="ru-RU"/>
              </w:rPr>
              <w:softHyphen/>
              <w:t>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млн. </w:t>
            </w:r>
            <w:proofErr w:type="gramStart"/>
            <w:r w:rsidRPr="00FF0167">
              <w:rPr>
                <w:rFonts w:ascii="Times New Roman" w:eastAsia="Times New Roman" w:hAnsi="Times New Roman" w:cs="Times New Roman"/>
                <w:lang w:eastAsia="ru-RU"/>
              </w:rPr>
              <w:t>рублей</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120 в год – </w:t>
            </w:r>
            <w:proofErr w:type="spellStart"/>
            <w:r w:rsidRPr="00FF0167">
              <w:rPr>
                <w:rFonts w:ascii="Times New Roman" w:eastAsia="Times New Roman" w:hAnsi="Times New Roman" w:cs="Times New Roman"/>
                <w:lang w:eastAsia="ru-RU"/>
              </w:rPr>
              <w:t>микро</w:t>
            </w:r>
            <w:r w:rsidRPr="00FF0167">
              <w:rPr>
                <w:rFonts w:ascii="Times New Roman" w:eastAsia="Times New Roman" w:hAnsi="Times New Roman" w:cs="Times New Roman"/>
                <w:lang w:eastAsia="ru-RU"/>
              </w:rPr>
              <w:softHyphen/>
              <w:t>предприятие</w:t>
            </w:r>
            <w:proofErr w:type="spellEnd"/>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4"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5"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6"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7"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roofErr w:type="gramStart"/>
            <w:r w:rsidRPr="00FF0167">
              <w:rPr>
                <w:rFonts w:ascii="Times New Roman" w:eastAsia="Times New Roman" w:hAnsi="Times New Roman" w:cs="Times New Roman"/>
                <w:lang w:eastAsia="ru-RU"/>
              </w:rPr>
              <w:t>)</w:t>
            </w:r>
            <w:r w:rsidRPr="00FF0167">
              <w:rPr>
                <w:rFonts w:ascii="Times New Roman" w:eastAsia="Times New Roman" w:hAnsi="Times New Roman" w:cs="Times New Roman"/>
                <w:lang w:eastAsia="ru-RU"/>
              </w:rPr>
              <w:br/>
              <w:t>(</w:t>
            </w:r>
            <w:proofErr w:type="gramEnd"/>
            <w:r w:rsidRPr="00FF0167">
              <w:rPr>
                <w:rFonts w:ascii="Times New Roman" w:eastAsia="Times New Roman" w:hAnsi="Times New Roman" w:cs="Times New Roman"/>
                <w:lang w:eastAsia="ru-RU"/>
              </w:rP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0" w:name="_Ref55336389"/>
      <w:bookmarkStart w:id="181" w:name="_Toc57314677"/>
      <w:bookmarkStart w:id="182" w:name="_Toc69728991"/>
      <w:bookmarkStart w:id="183" w:name="_Toc176240332"/>
      <w:bookmarkStart w:id="184" w:name="_Toc306106360"/>
      <w:bookmarkStart w:id="185" w:name="_Toc379967956"/>
      <w:bookmarkStart w:id="186" w:name="_Toc440887384"/>
      <w:bookmarkStart w:id="187" w:name="_Toc441766570"/>
      <w:r w:rsidRPr="00572943">
        <w:rPr>
          <w:rFonts w:ascii="Times New Roman" w:eastAsia="Times New Roman" w:hAnsi="Times New Roman" w:cs="Times New Roman"/>
          <w:b/>
          <w:snapToGrid w:val="0"/>
          <w:sz w:val="24"/>
          <w:szCs w:val="24"/>
          <w:lang w:eastAsia="ru-RU"/>
        </w:rPr>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0"/>
      <w:bookmarkEnd w:id="181"/>
      <w:bookmarkEnd w:id="182"/>
      <w:bookmarkEnd w:id="183"/>
      <w:bookmarkEnd w:id="184"/>
      <w:bookmarkEnd w:id="185"/>
      <w:bookmarkEnd w:id="186"/>
      <w:bookmarkEnd w:id="187"/>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8"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8"/>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w:t>
      </w:r>
      <w:proofErr w:type="gramStart"/>
      <w:r w:rsidRPr="00572943">
        <w:rPr>
          <w:rFonts w:ascii="Times New Roman" w:eastAsia="Times New Roman" w:hAnsi="Times New Roman" w:cs="Times New Roman"/>
          <w:snapToGrid w:val="0"/>
          <w:sz w:val="24"/>
          <w:szCs w:val="24"/>
          <w:lang w:eastAsia="ru-RU"/>
        </w:rPr>
        <w:t>_»_</w:t>
      </w:r>
      <w:proofErr w:type="gramEnd"/>
      <w:r w:rsidRPr="00572943">
        <w:rPr>
          <w:rFonts w:ascii="Times New Roman" w:eastAsia="Times New Roman" w:hAnsi="Times New Roman" w:cs="Times New Roman"/>
          <w:snapToGrid w:val="0"/>
          <w:sz w:val="24"/>
          <w:szCs w:val="24"/>
          <w:lang w:eastAsia="ru-RU"/>
        </w:rPr>
        <w:t>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2. Участник закупки указывает свое фирменное наименование (в </w:t>
      </w:r>
      <w:proofErr w:type="spellStart"/>
      <w:r w:rsidRPr="00572943">
        <w:rPr>
          <w:rFonts w:ascii="Times New Roman" w:eastAsia="Times New Roman" w:hAnsi="Times New Roman" w:cs="Times New Roman"/>
          <w:sz w:val="20"/>
          <w:szCs w:val="20"/>
          <w:lang w:eastAsia="ar-SA"/>
        </w:rPr>
        <w:t>т.ч</w:t>
      </w:r>
      <w:proofErr w:type="spellEnd"/>
      <w:r w:rsidRPr="00572943">
        <w:rPr>
          <w:rFonts w:ascii="Times New Roman" w:eastAsia="Times New Roman" w:hAnsi="Times New Roman" w:cs="Times New Roman"/>
          <w:sz w:val="20"/>
          <w:szCs w:val="20"/>
          <w:lang w:eastAsia="ar-SA"/>
        </w:rPr>
        <w:t>.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89" w:name="_Toc474929142"/>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0" w:name="_Приложение_№_2"/>
      <w:bookmarkEnd w:id="145"/>
      <w:bookmarkEnd w:id="146"/>
      <w:bookmarkEnd w:id="147"/>
      <w:bookmarkEnd w:id="148"/>
      <w:bookmarkEnd w:id="149"/>
      <w:bookmarkEnd w:id="190"/>
      <w:r w:rsidR="00386A2E" w:rsidRPr="00386A2E">
        <w:rPr>
          <w:rFonts w:ascii="Times New Roman" w:eastAsia="Times New Roman" w:hAnsi="Times New Roman" w:cs="Times New Roman"/>
          <w:sz w:val="24"/>
          <w:szCs w:val="24"/>
          <w:lang w:val="x-none" w:eastAsia="ar-SA"/>
        </w:rPr>
        <w:t>к Документации о проведении</w:t>
      </w:r>
      <w:bookmarkEnd w:id="189"/>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1" w:name="_Toc474929143"/>
      <w:r w:rsidRPr="003A2F0D">
        <w:rPr>
          <w:rFonts w:ascii="Times New Roman" w:eastAsia="Times New Roman" w:hAnsi="Times New Roman" w:cs="Times New Roman"/>
          <w:b/>
          <w:iCs/>
          <w:sz w:val="24"/>
          <w:szCs w:val="24"/>
          <w:lang w:val="x-none" w:eastAsia="ar-SA"/>
        </w:rPr>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1"/>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w:t>
      </w:r>
      <w:proofErr w:type="gramStart"/>
      <w:r w:rsidRPr="003A2F0D">
        <w:rPr>
          <w:rFonts w:ascii="Times New Roman" w:eastAsia="Times New Roman" w:hAnsi="Times New Roman" w:cs="Times New Roman"/>
          <w:b/>
          <w:sz w:val="24"/>
          <w:szCs w:val="24"/>
          <w:lang w:eastAsia="ar-SA"/>
        </w:rPr>
        <w:t>Е Н</w:t>
      </w:r>
      <w:proofErr w:type="gramEnd"/>
      <w:r w:rsidRPr="003A2F0D">
        <w:rPr>
          <w:rFonts w:ascii="Times New Roman" w:eastAsia="Times New Roman" w:hAnsi="Times New Roman" w:cs="Times New Roman"/>
          <w:b/>
          <w:sz w:val="24"/>
          <w:szCs w:val="24"/>
          <w:lang w:eastAsia="ar-SA"/>
        </w:rPr>
        <w:t xml:space="preserve">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w:t>
      </w:r>
      <w:proofErr w:type="gramStart"/>
      <w:r w:rsidRPr="003A2F0D">
        <w:rPr>
          <w:rFonts w:ascii="Times New Roman" w:eastAsia="Times New Roman" w:hAnsi="Times New Roman" w:cs="Times New Roman"/>
          <w:sz w:val="24"/>
          <w:szCs w:val="24"/>
          <w:lang w:eastAsia="ar-SA"/>
        </w:rPr>
        <w:t>_»  в</w:t>
      </w:r>
      <w:proofErr w:type="gramEnd"/>
      <w:r w:rsidRPr="003A2F0D">
        <w:rPr>
          <w:rFonts w:ascii="Times New Roman" w:eastAsia="Times New Roman" w:hAnsi="Times New Roman" w:cs="Times New Roman"/>
          <w:sz w:val="24"/>
          <w:szCs w:val="24"/>
          <w:lang w:eastAsia="ar-SA"/>
        </w:rPr>
        <w:t xml:space="preserve">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ФИО уполномоченного </w:t>
      </w:r>
      <w:proofErr w:type="gramStart"/>
      <w:r w:rsidRPr="003A2F0D">
        <w:rPr>
          <w:rFonts w:ascii="Times New Roman" w:eastAsia="Times New Roman" w:hAnsi="Times New Roman" w:cs="Times New Roman"/>
          <w:sz w:val="24"/>
          <w:szCs w:val="24"/>
          <w:lang w:eastAsia="ar-SA"/>
        </w:rPr>
        <w:t>лица  _</w:t>
      </w:r>
      <w:proofErr w:type="gramEnd"/>
      <w:r w:rsidRPr="003A2F0D">
        <w:rPr>
          <w:rFonts w:ascii="Times New Roman" w:eastAsia="Times New Roman" w:hAnsi="Times New Roman" w:cs="Times New Roman"/>
          <w:sz w:val="24"/>
          <w:szCs w:val="24"/>
          <w:lang w:eastAsia="ar-SA"/>
        </w:rPr>
        <w:t>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2" w:name="_Toc474929144"/>
      <w:r w:rsidRPr="003A2F0D">
        <w:rPr>
          <w:rFonts w:ascii="Times New Roman" w:eastAsia="Times New Roman" w:hAnsi="Times New Roman" w:cs="Times New Roman"/>
          <w:b/>
          <w:sz w:val="24"/>
          <w:szCs w:val="24"/>
          <w:lang w:val="x-none" w:eastAsia="ar-SA"/>
        </w:rPr>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 xml:space="preserve">___ </w:t>
      </w:r>
      <w:proofErr w:type="gramStart"/>
      <w:r w:rsidRPr="005A007A">
        <w:rPr>
          <w:rFonts w:ascii="Times New Roman" w:eastAsia="Times New Roman" w:hAnsi="Times New Roman" w:cs="Times New Roman"/>
          <w:bCs/>
          <w:sz w:val="24"/>
          <w:szCs w:val="24"/>
          <w:lang w:eastAsia="ru-RU"/>
        </w:rPr>
        <w:t xml:space="preserve">«  </w:t>
      </w:r>
      <w:proofErr w:type="gramEnd"/>
      <w:r w:rsidRPr="005A007A">
        <w:rPr>
          <w:rFonts w:ascii="Times New Roman" w:eastAsia="Times New Roman" w:hAnsi="Times New Roman" w:cs="Times New Roman"/>
          <w:bCs/>
          <w:sz w:val="24"/>
          <w:szCs w:val="24"/>
          <w:lang w:eastAsia="ru-RU"/>
        </w:rPr>
        <w:t xml:space="preserve">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указанной в заявке Покупателя на предварительную сумму_______________</w:t>
      </w:r>
      <w:proofErr w:type="gramStart"/>
      <w:r w:rsidRPr="005A007A">
        <w:rPr>
          <w:rFonts w:ascii="Times New Roman" w:eastAsia="Times New Roman" w:hAnsi="Times New Roman" w:cs="Times New Roman"/>
          <w:sz w:val="24"/>
          <w:szCs w:val="24"/>
          <w:lang w:eastAsia="ru-RU"/>
        </w:rPr>
        <w:t>_(</w:t>
      </w:r>
      <w:proofErr w:type="gramEnd"/>
      <w:r w:rsidRPr="005A007A">
        <w:rPr>
          <w:rFonts w:ascii="Times New Roman" w:eastAsia="Times New Roman" w:hAnsi="Times New Roman" w:cs="Times New Roman"/>
          <w:sz w:val="24"/>
          <w:szCs w:val="24"/>
          <w:lang w:eastAsia="ru-RU"/>
        </w:rPr>
        <w:t xml:space="preserve">)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Максимальная цена общего количества поставляемой Продукции (цена Договора) составляет ______ </w:t>
      </w:r>
      <w:proofErr w:type="gramStart"/>
      <w:r w:rsidRPr="005A007A">
        <w:rPr>
          <w:rFonts w:ascii="Times New Roman" w:eastAsia="Times New Roman" w:hAnsi="Times New Roman" w:cs="Times New Roman"/>
          <w:sz w:val="24"/>
          <w:szCs w:val="24"/>
          <w:lang w:eastAsia="ru-RU"/>
        </w:rPr>
        <w:t>( _</w:t>
      </w:r>
      <w:proofErr w:type="gramEnd"/>
      <w:r w:rsidRPr="005A007A">
        <w:rPr>
          <w:rFonts w:ascii="Times New Roman" w:eastAsia="Times New Roman" w:hAnsi="Times New Roman" w:cs="Times New Roman"/>
          <w:sz w:val="24"/>
          <w:szCs w:val="24"/>
          <w:lang w:eastAsia="ru-RU"/>
        </w:rPr>
        <w:t xml:space="preserve">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 xml:space="preserve">и фактических затрат, в </w:t>
      </w:r>
      <w:proofErr w:type="gramStart"/>
      <w:r w:rsidRPr="005A007A">
        <w:rPr>
          <w:rFonts w:ascii="Times New Roman" w:eastAsia="Times New Roman" w:hAnsi="Times New Roman" w:cs="Times New Roman"/>
          <w:sz w:val="24"/>
          <w:szCs w:val="24"/>
          <w:lang w:eastAsia="ru-RU"/>
        </w:rPr>
        <w:t>части  транспортных</w:t>
      </w:r>
      <w:proofErr w:type="gramEnd"/>
      <w:r w:rsidRPr="005A007A">
        <w:rPr>
          <w:rFonts w:ascii="Times New Roman" w:eastAsia="Times New Roman" w:hAnsi="Times New Roman" w:cs="Times New Roman"/>
          <w:sz w:val="24"/>
          <w:szCs w:val="24"/>
          <w:lang w:eastAsia="ru-RU"/>
        </w:rPr>
        <w:t xml:space="preserve">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w:t>
      </w:r>
      <w:proofErr w:type="spellStart"/>
      <w:r w:rsidRPr="005A007A">
        <w:rPr>
          <w:rFonts w:ascii="Times New Roman" w:eastAsia="Times New Roman" w:hAnsi="Times New Roman" w:cs="Times New Roman"/>
          <w:sz w:val="24"/>
          <w:szCs w:val="24"/>
          <w:lang w:eastAsia="ar-SA"/>
        </w:rPr>
        <w:t>раскредитования</w:t>
      </w:r>
      <w:proofErr w:type="spellEnd"/>
      <w:r w:rsidRPr="005A007A">
        <w:rPr>
          <w:rFonts w:ascii="Times New Roman" w:eastAsia="Times New Roman" w:hAnsi="Times New Roman" w:cs="Times New Roman"/>
          <w:sz w:val="24"/>
          <w:szCs w:val="24"/>
          <w:lang w:eastAsia="ar-SA"/>
        </w:rPr>
        <w:t xml:space="preserve">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Поставщик передает представителю Покупателю (грузополучателю) оригинал </w:t>
      </w:r>
      <w:proofErr w:type="spellStart"/>
      <w:r w:rsidRPr="005A007A">
        <w:rPr>
          <w:rFonts w:ascii="Times New Roman" w:eastAsia="Times New Roman" w:hAnsi="Times New Roman" w:cs="Times New Roman"/>
          <w:sz w:val="24"/>
          <w:szCs w:val="24"/>
          <w:lang w:eastAsia="ar-SA"/>
        </w:rPr>
        <w:t>бункеровочной</w:t>
      </w:r>
      <w:proofErr w:type="spellEnd"/>
      <w:r w:rsidRPr="005A007A">
        <w:rPr>
          <w:rFonts w:ascii="Times New Roman" w:eastAsia="Times New Roman" w:hAnsi="Times New Roman" w:cs="Times New Roman"/>
          <w:sz w:val="24"/>
          <w:szCs w:val="24"/>
          <w:lang w:eastAsia="ar-SA"/>
        </w:rPr>
        <w:t xml:space="preserve">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w:t>
      </w:r>
      <w:proofErr w:type="spellStart"/>
      <w:r w:rsidRPr="005A007A">
        <w:rPr>
          <w:rFonts w:ascii="Times New Roman" w:eastAsia="Times New Roman" w:hAnsi="Times New Roman" w:cs="Times New Roman"/>
          <w:sz w:val="24"/>
          <w:szCs w:val="24"/>
          <w:lang w:eastAsia="ru-RU"/>
        </w:rPr>
        <w:t>расч</w:t>
      </w:r>
      <w:proofErr w:type="spellEnd"/>
      <w:r w:rsidRPr="005A007A">
        <w:rPr>
          <w:rFonts w:ascii="Times New Roman" w:eastAsia="Times New Roman" w:hAnsi="Times New Roman" w:cs="Times New Roman"/>
          <w:sz w:val="24"/>
          <w:szCs w:val="24"/>
          <w:lang w:eastAsia="ru-RU"/>
        </w:rPr>
        <w:t>.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2.8.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5A007A">
        <w:rPr>
          <w:rFonts w:ascii="Times New Roman" w:eastAsia="Times New Roman" w:hAnsi="Times New Roman" w:cs="Times New Roman"/>
          <w:sz w:val="24"/>
          <w:szCs w:val="24"/>
          <w:lang w:eastAsia="ru-RU"/>
        </w:rPr>
        <w:t>вагоноцистерны</w:t>
      </w:r>
      <w:proofErr w:type="spellEnd"/>
      <w:r w:rsidRPr="005A007A">
        <w:rPr>
          <w:rFonts w:ascii="Times New Roman" w:eastAsia="Times New Roman" w:hAnsi="Times New Roman" w:cs="Times New Roman"/>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w:t>
      </w:r>
      <w:proofErr w:type="gramStart"/>
      <w:r w:rsidRPr="005A007A">
        <w:rPr>
          <w:rFonts w:ascii="Times New Roman" w:eastAsia="Times New Roman" w:hAnsi="Times New Roman" w:cs="Times New Roman"/>
          <w:sz w:val="24"/>
          <w:szCs w:val="24"/>
          <w:lang w:eastAsia="ru-RU"/>
        </w:rPr>
        <w:t>аренды  (</w:t>
      </w:r>
      <w:proofErr w:type="gramEnd"/>
      <w:r w:rsidRPr="005A007A">
        <w:rPr>
          <w:rFonts w:ascii="Times New Roman" w:eastAsia="Times New Roman" w:hAnsi="Times New Roman" w:cs="Times New Roman"/>
          <w:sz w:val="24"/>
          <w:szCs w:val="24"/>
          <w:lang w:eastAsia="ru-RU"/>
        </w:rPr>
        <w:t xml:space="preserve">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w:t>
      </w:r>
      <w:proofErr w:type="gramStart"/>
      <w:r w:rsidRPr="005A007A">
        <w:rPr>
          <w:rFonts w:ascii="Times New Roman" w:eastAsia="Times New Roman" w:hAnsi="Times New Roman" w:cs="Times New Roman"/>
          <w:sz w:val="24"/>
          <w:szCs w:val="24"/>
          <w:lang w:eastAsia="ar-SA"/>
        </w:rPr>
        <w:t>на условиях</w:t>
      </w:r>
      <w:proofErr w:type="gramEnd"/>
      <w:r w:rsidRPr="005A007A">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w:t>
      </w:r>
      <w:proofErr w:type="spellStart"/>
      <w:r w:rsidRPr="005A007A">
        <w:rPr>
          <w:rFonts w:ascii="Times New Roman" w:eastAsia="Times New Roman" w:hAnsi="Times New Roman" w:cs="Times New Roman"/>
          <w:sz w:val="24"/>
          <w:szCs w:val="24"/>
          <w:lang w:eastAsia="ar-SA"/>
        </w:rPr>
        <w:t>допоставить</w:t>
      </w:r>
      <w:proofErr w:type="spellEnd"/>
      <w:r w:rsidRPr="005A007A">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proofErr w:type="spellStart"/>
      <w:r w:rsidRPr="005A007A">
        <w:rPr>
          <w:rFonts w:ascii="Times New Roman" w:eastAsia="Times New Roman" w:hAnsi="Times New Roman" w:cs="Times New Roman"/>
          <w:sz w:val="24"/>
          <w:szCs w:val="24"/>
          <w:lang w:val="x-none" w:eastAsia="ar-SA"/>
        </w:rPr>
        <w:t>рузополучателем</w:t>
      </w:r>
      <w:proofErr w:type="spellEnd"/>
      <w:r w:rsidRPr="005A007A">
        <w:rPr>
          <w:rFonts w:ascii="Times New Roman" w:eastAsia="Times New Roman" w:hAnsi="Times New Roman" w:cs="Times New Roman"/>
          <w:sz w:val="24"/>
          <w:szCs w:val="24"/>
          <w:lang w:val="x-none" w:eastAsia="ar-SA"/>
        </w:rPr>
        <w:t>)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w:t>
      </w:r>
      <w:proofErr w:type="gramStart"/>
      <w:r w:rsidRPr="005A007A">
        <w:rPr>
          <w:rFonts w:ascii="Times New Roman" w:eastAsia="Times New Roman" w:hAnsi="Times New Roman" w:cs="Times New Roman"/>
          <w:sz w:val="24"/>
          <w:szCs w:val="24"/>
          <w:lang w:eastAsia="ar-SA"/>
        </w:rPr>
        <w:t>1.1.,</w:t>
      </w:r>
      <w:proofErr w:type="gramEnd"/>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5A007A">
        <w:rPr>
          <w:rFonts w:ascii="Times New Roman" w:eastAsia="Times New Roman" w:hAnsi="Times New Roman" w:cs="Times New Roman"/>
          <w:sz w:val="24"/>
          <w:szCs w:val="24"/>
          <w:lang w:eastAsia="ar-SA"/>
        </w:rPr>
        <w:t>т.ч</w:t>
      </w:r>
      <w:proofErr w:type="spellEnd"/>
      <w:r w:rsidRPr="005A007A">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 xml:space="preserve">склад (эстакада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w:t>
      </w:r>
      <w:proofErr w:type="gramStart"/>
      <w:r w:rsidRPr="005A007A">
        <w:rPr>
          <w:rFonts w:ascii="Times New Roman" w:eastAsia="Times New Roman" w:hAnsi="Times New Roman" w:cs="Times New Roman"/>
          <w:sz w:val="24"/>
          <w:szCs w:val="24"/>
          <w:lang w:eastAsia="ru-RU"/>
        </w:rPr>
        <w:t>1.1.,</w:t>
      </w:r>
      <w:proofErr w:type="gramEnd"/>
      <w:r w:rsidRPr="005A007A">
        <w:rPr>
          <w:rFonts w:ascii="Times New Roman" w:eastAsia="Times New Roman" w:hAnsi="Times New Roman" w:cs="Times New Roman"/>
          <w:sz w:val="24"/>
          <w:szCs w:val="24"/>
          <w:lang w:eastAsia="ru-RU"/>
        </w:rPr>
        <w:t xml:space="preserve">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предусмотрены </w:t>
      </w:r>
      <w:proofErr w:type="spellStart"/>
      <w:r w:rsidRPr="005A007A">
        <w:rPr>
          <w:rFonts w:ascii="Times New Roman" w:eastAsia="Times New Roman" w:hAnsi="Times New Roman" w:cs="Times New Roman"/>
          <w:sz w:val="24"/>
          <w:szCs w:val="24"/>
          <w:lang w:eastAsia="ru-RU"/>
        </w:rPr>
        <w:t>п.п</w:t>
      </w:r>
      <w:proofErr w:type="spellEnd"/>
      <w:r w:rsidRPr="005A007A">
        <w:rPr>
          <w:rFonts w:ascii="Times New Roman" w:eastAsia="Times New Roman" w:hAnsi="Times New Roman" w:cs="Times New Roman"/>
          <w:sz w:val="24"/>
          <w:szCs w:val="24"/>
          <w:lang w:eastAsia="ru-RU"/>
        </w:rPr>
        <w:t>.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изменения </w:t>
      </w:r>
      <w:proofErr w:type="spellStart"/>
      <w:r w:rsidRPr="005A007A">
        <w:rPr>
          <w:rFonts w:ascii="Times New Roman" w:eastAsia="Times New Roman" w:hAnsi="Times New Roman" w:cs="Times New Roman"/>
          <w:sz w:val="24"/>
          <w:szCs w:val="24"/>
          <w:lang w:eastAsia="ru-RU"/>
        </w:rPr>
        <w:t>ценообразующих</w:t>
      </w:r>
      <w:proofErr w:type="spellEnd"/>
      <w:r w:rsidRPr="005A007A">
        <w:rPr>
          <w:rFonts w:ascii="Times New Roman" w:eastAsia="Times New Roman" w:hAnsi="Times New Roman" w:cs="Times New Roman"/>
          <w:sz w:val="24"/>
          <w:szCs w:val="24"/>
          <w:lang w:eastAsia="ru-RU"/>
        </w:rPr>
        <w:t xml:space="preserve">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w:t>
      </w:r>
      <w:proofErr w:type="gramStart"/>
      <w:r w:rsidRPr="005A007A">
        <w:rPr>
          <w:rFonts w:ascii="Times New Roman" w:eastAsia="Times New Roman" w:hAnsi="Times New Roman" w:cs="Times New Roman"/>
          <w:sz w:val="24"/>
          <w:szCs w:val="24"/>
          <w:lang w:eastAsia="ru-RU"/>
        </w:rPr>
        <w:t>слива)/</w:t>
      </w:r>
      <w:proofErr w:type="gramEnd"/>
      <w:r w:rsidRPr="005A007A">
        <w:rPr>
          <w:rFonts w:ascii="Times New Roman" w:eastAsia="Times New Roman" w:hAnsi="Times New Roman" w:cs="Times New Roman"/>
          <w:sz w:val="24"/>
          <w:szCs w:val="24"/>
          <w:lang w:eastAsia="ru-RU"/>
        </w:rPr>
        <w:t xml:space="preserve">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w:t>
      </w:r>
      <w:proofErr w:type="gramStart"/>
      <w:r w:rsidRPr="005A007A">
        <w:rPr>
          <w:rFonts w:ascii="Times New Roman" w:eastAsia="Times New Roman" w:hAnsi="Times New Roman" w:cs="Times New Roman"/>
          <w:sz w:val="24"/>
          <w:szCs w:val="24"/>
          <w:lang w:eastAsia="ru-RU"/>
        </w:rPr>
        <w:t xml:space="preserve"> ....</w:t>
      </w:r>
      <w:proofErr w:type="gramEnd"/>
      <w:r w:rsidRPr="005A007A">
        <w:rPr>
          <w:rFonts w:ascii="Times New Roman" w:eastAsia="Times New Roman" w:hAnsi="Times New Roman" w:cs="Times New Roman"/>
          <w:sz w:val="24"/>
          <w:szCs w:val="24"/>
          <w:lang w:eastAsia="ru-RU"/>
        </w:rPr>
        <w:t xml:space="preserve">.20__ г., в </w:t>
      </w:r>
      <w:proofErr w:type="spellStart"/>
      <w:r w:rsidRPr="005A007A">
        <w:rPr>
          <w:rFonts w:ascii="Times New Roman" w:eastAsia="Times New Roman" w:hAnsi="Times New Roman" w:cs="Times New Roman"/>
          <w:sz w:val="24"/>
          <w:szCs w:val="24"/>
          <w:lang w:eastAsia="ru-RU"/>
        </w:rPr>
        <w:t>т.ч</w:t>
      </w:r>
      <w:proofErr w:type="spellEnd"/>
      <w:r w:rsidRPr="005A007A">
        <w:rPr>
          <w:rFonts w:ascii="Times New Roman" w:eastAsia="Times New Roman" w:hAnsi="Times New Roman" w:cs="Times New Roman"/>
          <w:sz w:val="24"/>
          <w:szCs w:val="24"/>
          <w:lang w:eastAsia="ru-RU"/>
        </w:rPr>
        <w:t>.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Положения настоящего пункта (5.2.3.) не распространяются на взаимоотношения Сторон, регулируемые </w:t>
      </w:r>
      <w:proofErr w:type="gramStart"/>
      <w:r w:rsidRPr="005A007A">
        <w:rPr>
          <w:rFonts w:ascii="Times New Roman" w:eastAsia="Times New Roman" w:hAnsi="Times New Roman" w:cs="Times New Roman"/>
          <w:sz w:val="24"/>
          <w:szCs w:val="24"/>
          <w:lang w:eastAsia="ru-RU"/>
        </w:rPr>
        <w:t>п.5.7.,</w:t>
      </w:r>
      <w:proofErr w:type="gramEnd"/>
      <w:r w:rsidRPr="005A007A">
        <w:rPr>
          <w:rFonts w:ascii="Times New Roman" w:eastAsia="Times New Roman" w:hAnsi="Times New Roman" w:cs="Times New Roman"/>
          <w:sz w:val="24"/>
          <w:szCs w:val="24"/>
          <w:lang w:eastAsia="ru-RU"/>
        </w:rPr>
        <w:t xml:space="preserve">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5A007A">
        <w:rPr>
          <w:rFonts w:ascii="Times New Roman" w:eastAsia="Times New Roman" w:hAnsi="Times New Roman" w:cs="Times New Roman"/>
          <w:sz w:val="24"/>
          <w:szCs w:val="24"/>
          <w:lang w:eastAsia="ru-RU"/>
        </w:rPr>
        <w:t>перевыставляется</w:t>
      </w:r>
      <w:proofErr w:type="spellEnd"/>
      <w:r w:rsidRPr="005A007A">
        <w:rPr>
          <w:rFonts w:ascii="Times New Roman" w:eastAsia="Times New Roman" w:hAnsi="Times New Roman" w:cs="Times New Roman"/>
          <w:sz w:val="24"/>
          <w:szCs w:val="24"/>
          <w:lang w:eastAsia="ru-RU"/>
        </w:rPr>
        <w:t xml:space="preserve">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w:t>
      </w:r>
      <w:proofErr w:type="gramStart"/>
      <w:r w:rsidRPr="005A007A">
        <w:rPr>
          <w:rFonts w:ascii="Times New Roman" w:eastAsia="Times New Roman" w:hAnsi="Times New Roman" w:cs="Times New Roman"/>
          <w:sz w:val="24"/>
          <w:szCs w:val="24"/>
          <w:lang w:eastAsia="ru-RU"/>
        </w:rPr>
        <w:t>не представления</w:t>
      </w:r>
      <w:proofErr w:type="gramEnd"/>
      <w:r w:rsidRPr="005A007A">
        <w:rPr>
          <w:rFonts w:ascii="Times New Roman" w:eastAsia="Times New Roman" w:hAnsi="Times New Roman" w:cs="Times New Roman"/>
          <w:sz w:val="24"/>
          <w:szCs w:val="24"/>
          <w:lang w:eastAsia="ru-RU"/>
        </w:rPr>
        <w:t xml:space="preserve">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стоимости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5A007A">
        <w:rPr>
          <w:rFonts w:ascii="Times New Roman" w:eastAsia="Times New Roman" w:hAnsi="Times New Roman" w:cs="Times New Roman"/>
          <w:sz w:val="24"/>
          <w:szCs w:val="24"/>
          <w:lang w:eastAsia="ru-RU"/>
        </w:rPr>
        <w:t>непоставленной</w:t>
      </w:r>
      <w:proofErr w:type="spellEnd"/>
      <w:r w:rsidRPr="005A007A">
        <w:rPr>
          <w:rFonts w:ascii="Times New Roman" w:eastAsia="Times New Roman" w:hAnsi="Times New Roman" w:cs="Times New Roman"/>
          <w:sz w:val="24"/>
          <w:szCs w:val="24"/>
          <w:lang w:eastAsia="ru-RU"/>
        </w:rPr>
        <w:t>/недопоставленной,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w:t>
      </w:r>
      <w:proofErr w:type="gramStart"/>
      <w:r w:rsidRPr="005A007A">
        <w:rPr>
          <w:rFonts w:ascii="Times New Roman" w:eastAsia="Times New Roman" w:hAnsi="Times New Roman" w:cs="Times New Roman"/>
          <w:sz w:val="24"/>
          <w:szCs w:val="24"/>
          <w:lang w:eastAsia="ru-RU"/>
        </w:rPr>
        <w:t>5.7.,</w:t>
      </w:r>
      <w:proofErr w:type="gramEnd"/>
      <w:r w:rsidRPr="005A007A">
        <w:rPr>
          <w:rFonts w:ascii="Times New Roman" w:eastAsia="Times New Roman" w:hAnsi="Times New Roman" w:cs="Times New Roman"/>
          <w:sz w:val="24"/>
          <w:szCs w:val="24"/>
          <w:lang w:eastAsia="ru-RU"/>
        </w:rPr>
        <w:t xml:space="preserve">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w:t>
      </w:r>
      <w:proofErr w:type="spellStart"/>
      <w:r w:rsidRPr="005A007A">
        <w:rPr>
          <w:rFonts w:ascii="Times New Roman" w:eastAsia="Times New Roman" w:hAnsi="Times New Roman" w:cs="Times New Roman"/>
          <w:sz w:val="24"/>
          <w:szCs w:val="24"/>
          <w:lang w:eastAsia="ru-RU"/>
        </w:rPr>
        <w:t>непоставки</w:t>
      </w:r>
      <w:proofErr w:type="spellEnd"/>
      <w:r w:rsidRPr="005A007A">
        <w:rPr>
          <w:rFonts w:ascii="Times New Roman" w:eastAsia="Times New Roman" w:hAnsi="Times New Roman" w:cs="Times New Roman"/>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5A007A">
        <w:rPr>
          <w:rFonts w:ascii="Times New Roman" w:eastAsia="Times New Roman" w:hAnsi="Times New Roman" w:cs="Times New Roman"/>
          <w:sz w:val="24"/>
          <w:szCs w:val="24"/>
          <w:lang w:eastAsia="ru-RU"/>
        </w:rPr>
        <w:t>Неуведомление</w:t>
      </w:r>
      <w:proofErr w:type="spellEnd"/>
      <w:r w:rsidRPr="005A007A">
        <w:rPr>
          <w:rFonts w:ascii="Times New Roman" w:eastAsia="Times New Roman" w:hAnsi="Times New Roman" w:cs="Times New Roman"/>
          <w:sz w:val="24"/>
          <w:szCs w:val="24"/>
          <w:lang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5A007A">
        <w:rPr>
          <w:rFonts w:ascii="Times New Roman" w:eastAsia="Times New Roman" w:hAnsi="Times New Roman" w:cs="Times New Roman"/>
          <w:sz w:val="24"/>
          <w:szCs w:val="24"/>
          <w:lang w:eastAsia="ru-RU"/>
        </w:rPr>
        <w:t>неуведомления</w:t>
      </w:r>
      <w:proofErr w:type="spellEnd"/>
      <w:r w:rsidRPr="005A007A">
        <w:rPr>
          <w:rFonts w:ascii="Times New Roman" w:eastAsia="Times New Roman" w:hAnsi="Times New Roman" w:cs="Times New Roman"/>
          <w:sz w:val="24"/>
          <w:szCs w:val="24"/>
          <w:lang w:eastAsia="ru-RU"/>
        </w:rPr>
        <w:t xml:space="preserve">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w:t>
      </w:r>
      <w:proofErr w:type="gramStart"/>
      <w:r w:rsidRPr="005A007A">
        <w:rPr>
          <w:rFonts w:ascii="Times New Roman" w:eastAsia="Times New Roman" w:hAnsi="Times New Roman" w:cs="Times New Roman"/>
          <w:sz w:val="24"/>
          <w:szCs w:val="24"/>
          <w:lang w:eastAsia="ru-RU"/>
        </w:rPr>
        <w:t>не  требуется</w:t>
      </w:r>
      <w:proofErr w:type="gramEnd"/>
      <w:r w:rsidRPr="005A007A">
        <w:rPr>
          <w:rFonts w:ascii="Times New Roman" w:eastAsia="Times New Roman" w:hAnsi="Times New Roman" w:cs="Times New Roman"/>
          <w:sz w:val="24"/>
          <w:szCs w:val="24"/>
          <w:lang w:eastAsia="ru-RU"/>
        </w:rPr>
        <w:t>.</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дней           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w:t>
      </w:r>
      <w:proofErr w:type="spellStart"/>
      <w:r w:rsidRPr="005A007A">
        <w:rPr>
          <w:rFonts w:ascii="Times New Roman" w:eastAsia="Times New Roman" w:hAnsi="Times New Roman" w:cs="Times New Roman"/>
          <w:sz w:val="24"/>
          <w:szCs w:val="24"/>
          <w:lang w:eastAsia="ru-RU"/>
        </w:rPr>
        <w:t>недостижении</w:t>
      </w:r>
      <w:proofErr w:type="spellEnd"/>
      <w:r w:rsidRPr="005A007A">
        <w:rPr>
          <w:rFonts w:ascii="Times New Roman" w:eastAsia="Times New Roman" w:hAnsi="Times New Roman" w:cs="Times New Roman"/>
          <w:sz w:val="24"/>
          <w:szCs w:val="24"/>
          <w:lang w:eastAsia="ru-RU"/>
        </w:rPr>
        <w:t xml:space="preserve">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w:t>
            </w:r>
            <w:proofErr w:type="spellStart"/>
            <w:r w:rsidRPr="005A007A">
              <w:rPr>
                <w:rFonts w:ascii="Times New Roman" w:eastAsia="Times New Roman" w:hAnsi="Times New Roman" w:cs="Times New Roman"/>
                <w:b/>
                <w:bCs/>
                <w:sz w:val="24"/>
                <w:szCs w:val="24"/>
                <w:lang w:eastAsia="ru-RU"/>
              </w:rPr>
              <w:t>Мурманэнергосбыт</w:t>
            </w:r>
            <w:proofErr w:type="spellEnd"/>
            <w:r w:rsidRPr="005A007A">
              <w:rPr>
                <w:rFonts w:ascii="Times New Roman" w:eastAsia="Times New Roman" w:hAnsi="Times New Roman" w:cs="Times New Roman"/>
                <w:b/>
                <w:bCs/>
                <w:sz w:val="24"/>
                <w:szCs w:val="24"/>
                <w:lang w:eastAsia="ru-RU"/>
              </w:rPr>
              <w:t>»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8"/>
          <w:pgSz w:w="11906" w:h="16838"/>
          <w:pgMar w:top="851" w:right="567" w:bottom="851" w:left="1418" w:header="567" w:footer="62" w:gutter="0"/>
          <w:cols w:space="720"/>
          <w:docGrid w:linePitch="600" w:charSpace="36864"/>
        </w:sectPr>
      </w:pP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Приложение № 1</w:t>
      </w: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Pr="00A761FE" w:rsidRDefault="00496C1E"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496C1E" w:rsidRPr="00A761FE" w:rsidRDefault="00496C1E" w:rsidP="00496C1E">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В рамках договора поставки № __________ </w:t>
      </w:r>
      <w:proofErr w:type="gramStart"/>
      <w:r w:rsidRPr="00A761FE">
        <w:rPr>
          <w:rFonts w:ascii="Times New Roman" w:eastAsia="Times New Roman" w:hAnsi="Times New Roman" w:cs="Times New Roman"/>
          <w:snapToGrid w:val="0"/>
          <w:sz w:val="24"/>
          <w:szCs w:val="24"/>
          <w:lang w:eastAsia="ru-RU"/>
        </w:rPr>
        <w:t>от  _</w:t>
      </w:r>
      <w:proofErr w:type="gramEnd"/>
      <w:r w:rsidRPr="00A761FE">
        <w:rPr>
          <w:rFonts w:ascii="Times New Roman" w:eastAsia="Times New Roman" w:hAnsi="Times New Roman" w:cs="Times New Roman"/>
          <w:snapToGrid w:val="0"/>
          <w:sz w:val="24"/>
          <w:szCs w:val="24"/>
          <w:lang w:eastAsia="ru-RU"/>
        </w:rPr>
        <w:t>_________201__ г. просим произв</w:t>
      </w:r>
      <w:r w:rsidR="00FF02D5">
        <w:rPr>
          <w:rFonts w:ascii="Times New Roman" w:eastAsia="Times New Roman" w:hAnsi="Times New Roman" w:cs="Times New Roman"/>
          <w:snapToGrid w:val="0"/>
          <w:sz w:val="24"/>
          <w:szCs w:val="24"/>
          <w:lang w:eastAsia="ru-RU"/>
        </w:rPr>
        <w:t>ести поставку Продукции  с 10.09.2018г. по 01.10</w:t>
      </w:r>
      <w:r w:rsidRPr="00A761FE">
        <w:rPr>
          <w:rFonts w:ascii="Times New Roman" w:eastAsia="Times New Roman" w:hAnsi="Times New Roman" w:cs="Times New Roman"/>
          <w:snapToGrid w:val="0"/>
          <w:sz w:val="24"/>
          <w:szCs w:val="24"/>
          <w:lang w:eastAsia="ru-RU"/>
        </w:rPr>
        <w:t>.2018г.,</w:t>
      </w:r>
    </w:p>
    <w:p w:rsidR="00836452" w:rsidRDefault="00496C1E" w:rsidP="00836452">
      <w:pPr>
        <w:tabs>
          <w:tab w:val="left" w:pos="924"/>
        </w:tabs>
        <w:suppressAutoHyphens/>
        <w:spacing w:after="0" w:line="240" w:lineRule="auto"/>
        <w:jc w:val="center"/>
        <w:rPr>
          <w:rFonts w:ascii="Times New Roman" w:eastAsia="Times New Roman" w:hAnsi="Times New Roman" w:cs="Times New Roman"/>
          <w:sz w:val="18"/>
          <w:szCs w:val="18"/>
          <w:lang w:eastAsia="ru-RU"/>
        </w:rPr>
      </w:pPr>
      <w:r w:rsidRPr="00A761FE">
        <w:rPr>
          <w:rFonts w:ascii="Times New Roman" w:eastAsia="Times New Roman" w:hAnsi="Times New Roman" w:cs="Times New Roman"/>
          <w:snapToGrid w:val="0"/>
          <w:sz w:val="24"/>
          <w:szCs w:val="24"/>
          <w:lang w:eastAsia="ru-RU"/>
        </w:rPr>
        <w:t xml:space="preserve">в количестве </w:t>
      </w:r>
      <w:r w:rsidR="00A761FE">
        <w:rPr>
          <w:rFonts w:ascii="Times New Roman" w:eastAsia="Times New Roman" w:hAnsi="Times New Roman" w:cs="Times New Roman"/>
          <w:snapToGrid w:val="0"/>
          <w:sz w:val="24"/>
          <w:szCs w:val="24"/>
          <w:lang w:eastAsia="ru-RU"/>
        </w:rPr>
        <w:t>47 500</w:t>
      </w:r>
      <w:r w:rsidRPr="00A761FE">
        <w:rPr>
          <w:rFonts w:ascii="Times New Roman" w:eastAsia="Times New Roman" w:hAnsi="Times New Roman" w:cs="Times New Roman"/>
          <w:snapToGrid w:val="0"/>
          <w:sz w:val="24"/>
          <w:szCs w:val="24"/>
          <w:lang w:eastAsia="ru-RU"/>
        </w:rPr>
        <w:t xml:space="preserve"> тонн по сроку и месту поставки:</w:t>
      </w:r>
    </w:p>
    <w:p w:rsidR="00E57B8B" w:rsidRDefault="00E57B8B" w:rsidP="00B07594">
      <w:pPr>
        <w:tabs>
          <w:tab w:val="left" w:pos="8700"/>
        </w:tabs>
        <w:rPr>
          <w:rFonts w:ascii="Times New Roman" w:eastAsia="Times New Roman" w:hAnsi="Times New Roman" w:cs="Times New Roman"/>
          <w:sz w:val="18"/>
          <w:szCs w:val="18"/>
          <w:highlight w:val="red"/>
          <w:lang w:eastAsia="ru-RU"/>
        </w:rPr>
      </w:pPr>
    </w:p>
    <w:tbl>
      <w:tblPr>
        <w:tblStyle w:val="afffffa"/>
        <w:tblW w:w="0" w:type="auto"/>
        <w:tblLook w:val="04A0" w:firstRow="1" w:lastRow="0" w:firstColumn="1" w:lastColumn="0" w:noHBand="0" w:noVBand="1"/>
      </w:tblPr>
      <w:tblGrid>
        <w:gridCol w:w="823"/>
        <w:gridCol w:w="4972"/>
        <w:gridCol w:w="1155"/>
        <w:gridCol w:w="997"/>
        <w:gridCol w:w="954"/>
        <w:gridCol w:w="824"/>
        <w:gridCol w:w="824"/>
        <w:gridCol w:w="824"/>
        <w:gridCol w:w="824"/>
        <w:gridCol w:w="824"/>
        <w:gridCol w:w="824"/>
        <w:gridCol w:w="824"/>
        <w:gridCol w:w="824"/>
      </w:tblGrid>
      <w:tr w:rsidR="00836452" w:rsidRPr="00836452" w:rsidTr="00836452">
        <w:trPr>
          <w:trHeight w:val="315"/>
        </w:trPr>
        <w:tc>
          <w:tcPr>
            <w:tcW w:w="1060" w:type="dxa"/>
            <w:vMerge w:val="restart"/>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Кол-во (тонн)</w:t>
            </w:r>
          </w:p>
        </w:tc>
        <w:tc>
          <w:tcPr>
            <w:tcW w:w="6820" w:type="dxa"/>
            <w:vMerge w:val="restart"/>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Место поставки</w:t>
            </w:r>
          </w:p>
        </w:tc>
        <w:tc>
          <w:tcPr>
            <w:tcW w:w="12540" w:type="dxa"/>
            <w:gridSpan w:val="11"/>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xml:space="preserve"> Поставка в тоннах, по датам </w:t>
            </w:r>
          </w:p>
        </w:tc>
      </w:tr>
      <w:tr w:rsidR="00836452" w:rsidRPr="00836452" w:rsidTr="00836452">
        <w:trPr>
          <w:trHeight w:val="315"/>
        </w:trPr>
        <w:tc>
          <w:tcPr>
            <w:tcW w:w="1060" w:type="dxa"/>
            <w:vMerge/>
            <w:hideMark/>
          </w:tcPr>
          <w:p w:rsidR="00836452" w:rsidRPr="00836452" w:rsidRDefault="00836452" w:rsidP="00836452">
            <w:pPr>
              <w:tabs>
                <w:tab w:val="left" w:pos="8700"/>
              </w:tabs>
              <w:rPr>
                <w:rFonts w:ascii="Times New Roman" w:eastAsia="Times New Roman" w:hAnsi="Times New Roman"/>
                <w:b/>
                <w:bCs/>
                <w:sz w:val="18"/>
                <w:szCs w:val="18"/>
              </w:rPr>
            </w:pPr>
          </w:p>
        </w:tc>
        <w:tc>
          <w:tcPr>
            <w:tcW w:w="6820" w:type="dxa"/>
            <w:vMerge/>
            <w:hideMark/>
          </w:tcPr>
          <w:p w:rsidR="00836452" w:rsidRPr="00836452" w:rsidRDefault="00836452" w:rsidP="00836452">
            <w:pPr>
              <w:tabs>
                <w:tab w:val="left" w:pos="8700"/>
              </w:tabs>
              <w:rPr>
                <w:rFonts w:ascii="Times New Roman" w:eastAsia="Times New Roman" w:hAnsi="Times New Roman"/>
                <w:b/>
                <w:bCs/>
                <w:sz w:val="18"/>
                <w:szCs w:val="18"/>
              </w:rPr>
            </w:pPr>
          </w:p>
        </w:tc>
        <w:tc>
          <w:tcPr>
            <w:tcW w:w="12540" w:type="dxa"/>
            <w:gridSpan w:val="11"/>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сентябрь-октябрь 2018г.</w:t>
            </w:r>
          </w:p>
        </w:tc>
      </w:tr>
      <w:tr w:rsidR="00836452" w:rsidRPr="00836452" w:rsidTr="00836452">
        <w:trPr>
          <w:trHeight w:val="315"/>
        </w:trPr>
        <w:tc>
          <w:tcPr>
            <w:tcW w:w="1060" w:type="dxa"/>
            <w:vMerge/>
            <w:hideMark/>
          </w:tcPr>
          <w:p w:rsidR="00836452" w:rsidRPr="00836452" w:rsidRDefault="00836452" w:rsidP="00836452">
            <w:pPr>
              <w:tabs>
                <w:tab w:val="left" w:pos="8700"/>
              </w:tabs>
              <w:rPr>
                <w:rFonts w:ascii="Times New Roman" w:eastAsia="Times New Roman" w:hAnsi="Times New Roman"/>
                <w:b/>
                <w:bCs/>
                <w:sz w:val="18"/>
                <w:szCs w:val="18"/>
              </w:rPr>
            </w:pPr>
          </w:p>
        </w:tc>
        <w:tc>
          <w:tcPr>
            <w:tcW w:w="6820" w:type="dxa"/>
            <w:vMerge/>
            <w:hideMark/>
          </w:tcPr>
          <w:p w:rsidR="00836452" w:rsidRPr="00836452" w:rsidRDefault="00836452" w:rsidP="00836452">
            <w:pPr>
              <w:tabs>
                <w:tab w:val="left" w:pos="8700"/>
              </w:tabs>
              <w:rPr>
                <w:rFonts w:ascii="Times New Roman" w:eastAsia="Times New Roman" w:hAnsi="Times New Roman"/>
                <w:b/>
                <w:bCs/>
                <w:sz w:val="18"/>
                <w:szCs w:val="18"/>
              </w:rPr>
            </w:pPr>
          </w:p>
        </w:tc>
        <w:tc>
          <w:tcPr>
            <w:tcW w:w="152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10-11</w:t>
            </w:r>
          </w:p>
        </w:tc>
        <w:tc>
          <w:tcPr>
            <w:tcW w:w="130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12-13</w:t>
            </w:r>
          </w:p>
        </w:tc>
        <w:tc>
          <w:tcPr>
            <w:tcW w:w="124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14-15</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16-17</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18-19</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20-21</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22-23</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24-25</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26-27</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28-29</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30-01</w:t>
            </w:r>
          </w:p>
        </w:tc>
      </w:tr>
      <w:tr w:rsidR="00836452" w:rsidRPr="00836452" w:rsidTr="00836452">
        <w:trPr>
          <w:trHeight w:val="1718"/>
        </w:trPr>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13800</w:t>
            </w:r>
          </w:p>
        </w:tc>
        <w:tc>
          <w:tcPr>
            <w:tcW w:w="6820" w:type="dxa"/>
            <w:hideMark/>
          </w:tcPr>
          <w:p w:rsidR="00836452" w:rsidRPr="00836452" w:rsidRDefault="00836452" w:rsidP="00836452">
            <w:pPr>
              <w:tabs>
                <w:tab w:val="left" w:pos="8700"/>
              </w:tabs>
              <w:rPr>
                <w:rFonts w:ascii="Times New Roman" w:eastAsia="Times New Roman" w:hAnsi="Times New Roman"/>
                <w:sz w:val="18"/>
                <w:szCs w:val="18"/>
              </w:rPr>
            </w:pPr>
            <w:r w:rsidRPr="00836452">
              <w:rPr>
                <w:rFonts w:ascii="Times New Roman" w:eastAsia="Times New Roman" w:hAnsi="Times New Roman"/>
                <w:b/>
                <w:bCs/>
                <w:sz w:val="18"/>
                <w:szCs w:val="18"/>
              </w:rPr>
              <w:t>Ст. Комсомольск-Мурманский Октябрьской ж/д, код: 018606</w:t>
            </w:r>
            <w:r w:rsidRPr="00836452">
              <w:rPr>
                <w:rFonts w:ascii="Times New Roman" w:eastAsia="Times New Roman" w:hAnsi="Times New Roman"/>
                <w:sz w:val="18"/>
                <w:szCs w:val="18"/>
              </w:rPr>
              <w:t xml:space="preserve"> (п/п </w:t>
            </w:r>
            <w:proofErr w:type="gramStart"/>
            <w:r w:rsidRPr="00836452">
              <w:rPr>
                <w:rFonts w:ascii="Times New Roman" w:eastAsia="Times New Roman" w:hAnsi="Times New Roman"/>
                <w:sz w:val="18"/>
                <w:szCs w:val="18"/>
              </w:rPr>
              <w:t>грузополучателя)</w:t>
            </w:r>
            <w:r w:rsidRPr="00836452">
              <w:rPr>
                <w:rFonts w:ascii="Times New Roman" w:eastAsia="Times New Roman" w:hAnsi="Times New Roman"/>
                <w:sz w:val="18"/>
                <w:szCs w:val="18"/>
              </w:rPr>
              <w:br/>
              <w:t>Получатель</w:t>
            </w:r>
            <w:proofErr w:type="gramEnd"/>
            <w:r w:rsidRPr="00836452">
              <w:rPr>
                <w:rFonts w:ascii="Times New Roman" w:eastAsia="Times New Roman" w:hAnsi="Times New Roman"/>
                <w:sz w:val="18"/>
                <w:szCs w:val="18"/>
              </w:rPr>
              <w:t>: Акционерное общество «</w:t>
            </w:r>
            <w:proofErr w:type="spellStart"/>
            <w:r w:rsidRPr="00836452">
              <w:rPr>
                <w:rFonts w:ascii="Times New Roman" w:eastAsia="Times New Roman" w:hAnsi="Times New Roman"/>
                <w:sz w:val="18"/>
                <w:szCs w:val="18"/>
              </w:rPr>
              <w:t>Мурманэнергосбыт</w:t>
            </w:r>
            <w:proofErr w:type="spellEnd"/>
            <w:r w:rsidRPr="00836452">
              <w:rPr>
                <w:rFonts w:ascii="Times New Roman" w:eastAsia="Times New Roman" w:hAnsi="Times New Roman"/>
                <w:sz w:val="18"/>
                <w:szCs w:val="18"/>
              </w:rPr>
              <w:t>», код 6396, ОКПО 88036460</w:t>
            </w:r>
            <w:r w:rsidRPr="00836452">
              <w:rPr>
                <w:rFonts w:ascii="Times New Roman" w:eastAsia="Times New Roman" w:hAnsi="Times New Roman"/>
                <w:sz w:val="18"/>
                <w:szCs w:val="18"/>
              </w:rPr>
              <w:br/>
              <w:t>183034, г. Мурманск, Свердлова, 39., корп.1</w:t>
            </w:r>
          </w:p>
        </w:tc>
        <w:tc>
          <w:tcPr>
            <w:tcW w:w="152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1500</w:t>
            </w:r>
          </w:p>
        </w:tc>
        <w:tc>
          <w:tcPr>
            <w:tcW w:w="130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1500</w:t>
            </w:r>
          </w:p>
        </w:tc>
        <w:tc>
          <w:tcPr>
            <w:tcW w:w="124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1800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r>
      <w:tr w:rsidR="00836452" w:rsidRPr="00836452" w:rsidTr="00836452">
        <w:trPr>
          <w:trHeight w:val="2003"/>
        </w:trPr>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6500</w:t>
            </w:r>
          </w:p>
        </w:tc>
        <w:tc>
          <w:tcPr>
            <w:tcW w:w="6820" w:type="dxa"/>
            <w:hideMark/>
          </w:tcPr>
          <w:p w:rsidR="00836452" w:rsidRPr="00836452" w:rsidRDefault="00836452" w:rsidP="00836452">
            <w:pPr>
              <w:tabs>
                <w:tab w:val="left" w:pos="8700"/>
              </w:tabs>
              <w:rPr>
                <w:rFonts w:ascii="Times New Roman" w:eastAsia="Times New Roman" w:hAnsi="Times New Roman"/>
                <w:sz w:val="18"/>
                <w:szCs w:val="18"/>
              </w:rPr>
            </w:pPr>
            <w:r w:rsidRPr="00836452">
              <w:rPr>
                <w:rFonts w:ascii="Times New Roman" w:eastAsia="Times New Roman" w:hAnsi="Times New Roman"/>
                <w:b/>
                <w:bCs/>
                <w:sz w:val="18"/>
                <w:szCs w:val="18"/>
              </w:rPr>
              <w:t xml:space="preserve">Ст. </w:t>
            </w:r>
            <w:proofErr w:type="gramStart"/>
            <w:r w:rsidRPr="00836452">
              <w:rPr>
                <w:rFonts w:ascii="Times New Roman" w:eastAsia="Times New Roman" w:hAnsi="Times New Roman"/>
                <w:b/>
                <w:bCs/>
                <w:sz w:val="18"/>
                <w:szCs w:val="18"/>
              </w:rPr>
              <w:t>Мурманск  Октябрьской</w:t>
            </w:r>
            <w:proofErr w:type="gramEnd"/>
            <w:r w:rsidRPr="00836452">
              <w:rPr>
                <w:rFonts w:ascii="Times New Roman" w:eastAsia="Times New Roman" w:hAnsi="Times New Roman"/>
                <w:b/>
                <w:bCs/>
                <w:sz w:val="18"/>
                <w:szCs w:val="18"/>
              </w:rPr>
              <w:t xml:space="preserve"> ж/д, код: 018409 (п/п «35 СРЗ» АО «Звездочка»)</w:t>
            </w:r>
            <w:r w:rsidRPr="00836452">
              <w:rPr>
                <w:rFonts w:ascii="Times New Roman" w:eastAsia="Times New Roman" w:hAnsi="Times New Roman"/>
                <w:sz w:val="18"/>
                <w:szCs w:val="18"/>
              </w:rPr>
              <w:br/>
              <w:t>Получатель: Акционерное общество «</w:t>
            </w:r>
            <w:proofErr w:type="spellStart"/>
            <w:r w:rsidRPr="00836452">
              <w:rPr>
                <w:rFonts w:ascii="Times New Roman" w:eastAsia="Times New Roman" w:hAnsi="Times New Roman"/>
                <w:sz w:val="18"/>
                <w:szCs w:val="18"/>
              </w:rPr>
              <w:t>Мурманэнергосбыт</w:t>
            </w:r>
            <w:proofErr w:type="spellEnd"/>
            <w:r w:rsidRPr="00836452">
              <w:rPr>
                <w:rFonts w:ascii="Times New Roman" w:eastAsia="Times New Roman" w:hAnsi="Times New Roman"/>
                <w:sz w:val="18"/>
                <w:szCs w:val="18"/>
              </w:rPr>
              <w:t>», код 6396, ОКПО 88036460</w:t>
            </w:r>
            <w:r w:rsidRPr="00836452">
              <w:rPr>
                <w:rFonts w:ascii="Times New Roman" w:eastAsia="Times New Roman" w:hAnsi="Times New Roman"/>
                <w:sz w:val="18"/>
                <w:szCs w:val="18"/>
              </w:rPr>
              <w:br/>
              <w:t>183034, г. Мурманск, Свердлова, 39, корп. 1</w:t>
            </w:r>
            <w:r w:rsidRPr="00836452">
              <w:rPr>
                <w:rFonts w:ascii="Times New Roman" w:eastAsia="Times New Roman" w:hAnsi="Times New Roman"/>
                <w:sz w:val="18"/>
                <w:szCs w:val="18"/>
              </w:rPr>
              <w:br/>
              <w:t>(ПРИНИМАЮТ ТОЛЬКО В 4-Х ОСНЫХ ЦИСТЕРНАХ)</w:t>
            </w:r>
          </w:p>
        </w:tc>
        <w:tc>
          <w:tcPr>
            <w:tcW w:w="152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30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24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r>
      <w:tr w:rsidR="00836452" w:rsidRPr="00836452" w:rsidTr="00836452">
        <w:trPr>
          <w:trHeight w:val="1872"/>
        </w:trPr>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2800</w:t>
            </w:r>
          </w:p>
        </w:tc>
        <w:tc>
          <w:tcPr>
            <w:tcW w:w="6820" w:type="dxa"/>
            <w:hideMark/>
          </w:tcPr>
          <w:p w:rsidR="00836452" w:rsidRPr="00836452" w:rsidRDefault="00836452" w:rsidP="00836452">
            <w:pPr>
              <w:tabs>
                <w:tab w:val="left" w:pos="8700"/>
              </w:tabs>
              <w:rPr>
                <w:rFonts w:ascii="Times New Roman" w:eastAsia="Times New Roman" w:hAnsi="Times New Roman"/>
                <w:sz w:val="18"/>
                <w:szCs w:val="18"/>
              </w:rPr>
            </w:pPr>
            <w:proofErr w:type="spellStart"/>
            <w:r w:rsidRPr="00836452">
              <w:rPr>
                <w:rFonts w:ascii="Times New Roman" w:eastAsia="Times New Roman" w:hAnsi="Times New Roman"/>
                <w:b/>
                <w:bCs/>
                <w:sz w:val="18"/>
                <w:szCs w:val="18"/>
              </w:rPr>
              <w:t>Ст.Оленегорск</w:t>
            </w:r>
            <w:proofErr w:type="spellEnd"/>
            <w:r w:rsidRPr="00836452">
              <w:rPr>
                <w:rFonts w:ascii="Times New Roman" w:eastAsia="Times New Roman" w:hAnsi="Times New Roman"/>
                <w:b/>
                <w:bCs/>
                <w:sz w:val="18"/>
                <w:szCs w:val="18"/>
              </w:rPr>
              <w:t xml:space="preserve"> Октябрьской ж/</w:t>
            </w:r>
            <w:proofErr w:type="spellStart"/>
            <w:proofErr w:type="gramStart"/>
            <w:r w:rsidRPr="00836452">
              <w:rPr>
                <w:rFonts w:ascii="Times New Roman" w:eastAsia="Times New Roman" w:hAnsi="Times New Roman"/>
                <w:b/>
                <w:bCs/>
                <w:sz w:val="18"/>
                <w:szCs w:val="18"/>
              </w:rPr>
              <w:t>д,код</w:t>
            </w:r>
            <w:proofErr w:type="spellEnd"/>
            <w:proofErr w:type="gramEnd"/>
            <w:r w:rsidRPr="00836452">
              <w:rPr>
                <w:rFonts w:ascii="Times New Roman" w:eastAsia="Times New Roman" w:hAnsi="Times New Roman"/>
                <w:b/>
                <w:bCs/>
                <w:sz w:val="18"/>
                <w:szCs w:val="18"/>
              </w:rPr>
              <w:t>: 016308</w:t>
            </w:r>
            <w:r w:rsidRPr="00836452">
              <w:rPr>
                <w:rFonts w:ascii="Times New Roman" w:eastAsia="Times New Roman" w:hAnsi="Times New Roman"/>
                <w:sz w:val="18"/>
                <w:szCs w:val="18"/>
              </w:rPr>
              <w:t xml:space="preserve">  (п/п грузополучателя)</w:t>
            </w:r>
            <w:r w:rsidRPr="00836452">
              <w:rPr>
                <w:rFonts w:ascii="Times New Roman" w:eastAsia="Times New Roman" w:hAnsi="Times New Roman"/>
                <w:sz w:val="18"/>
                <w:szCs w:val="18"/>
              </w:rPr>
              <w:br/>
              <w:t>Получатель: Акционерное общество «</w:t>
            </w:r>
            <w:proofErr w:type="spellStart"/>
            <w:r w:rsidRPr="00836452">
              <w:rPr>
                <w:rFonts w:ascii="Times New Roman" w:eastAsia="Times New Roman" w:hAnsi="Times New Roman"/>
                <w:sz w:val="18"/>
                <w:szCs w:val="18"/>
              </w:rPr>
              <w:t>Мурманэнергосбыт</w:t>
            </w:r>
            <w:proofErr w:type="spellEnd"/>
            <w:r w:rsidRPr="00836452">
              <w:rPr>
                <w:rFonts w:ascii="Times New Roman" w:eastAsia="Times New Roman" w:hAnsi="Times New Roman"/>
                <w:sz w:val="18"/>
                <w:szCs w:val="18"/>
              </w:rPr>
              <w:t>», код 6396, ОКПО 88036460</w:t>
            </w:r>
            <w:r w:rsidRPr="00836452">
              <w:rPr>
                <w:rFonts w:ascii="Times New Roman" w:eastAsia="Times New Roman" w:hAnsi="Times New Roman"/>
                <w:sz w:val="18"/>
                <w:szCs w:val="18"/>
              </w:rPr>
              <w:br/>
              <w:t>183034, г. Мурманск, Свердлова, 39, корп. 1</w:t>
            </w:r>
            <w:r w:rsidRPr="00836452">
              <w:rPr>
                <w:rFonts w:ascii="Times New Roman" w:eastAsia="Times New Roman" w:hAnsi="Times New Roman"/>
                <w:sz w:val="18"/>
                <w:szCs w:val="18"/>
              </w:rPr>
              <w:br/>
              <w:t>(ПРИНИМАЮТ ТОЛЬКО В 4-Х ОСНЫХ ЦИСТЕРНАХ)</w:t>
            </w:r>
          </w:p>
        </w:tc>
        <w:tc>
          <w:tcPr>
            <w:tcW w:w="152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30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24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300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r>
      <w:tr w:rsidR="00836452" w:rsidRPr="00836452" w:rsidTr="00836452">
        <w:trPr>
          <w:trHeight w:val="1669"/>
        </w:trPr>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12500</w:t>
            </w:r>
          </w:p>
        </w:tc>
        <w:tc>
          <w:tcPr>
            <w:tcW w:w="6820" w:type="dxa"/>
            <w:hideMark/>
          </w:tcPr>
          <w:p w:rsidR="00836452" w:rsidRPr="00836452" w:rsidRDefault="00836452" w:rsidP="00836452">
            <w:pPr>
              <w:tabs>
                <w:tab w:val="left" w:pos="8700"/>
              </w:tabs>
              <w:rPr>
                <w:rFonts w:ascii="Times New Roman" w:eastAsia="Times New Roman" w:hAnsi="Times New Roman"/>
                <w:sz w:val="18"/>
                <w:szCs w:val="18"/>
              </w:rPr>
            </w:pPr>
            <w:r w:rsidRPr="00836452">
              <w:rPr>
                <w:rFonts w:ascii="Times New Roman" w:eastAsia="Times New Roman" w:hAnsi="Times New Roman"/>
                <w:b/>
                <w:bCs/>
                <w:sz w:val="18"/>
                <w:szCs w:val="18"/>
              </w:rPr>
              <w:t xml:space="preserve">Ст. </w:t>
            </w:r>
            <w:proofErr w:type="spellStart"/>
            <w:r w:rsidRPr="00836452">
              <w:rPr>
                <w:rFonts w:ascii="Times New Roman" w:eastAsia="Times New Roman" w:hAnsi="Times New Roman"/>
                <w:b/>
                <w:bCs/>
                <w:sz w:val="18"/>
                <w:szCs w:val="18"/>
              </w:rPr>
              <w:t>Ваенга</w:t>
            </w:r>
            <w:proofErr w:type="spellEnd"/>
            <w:r w:rsidRPr="00836452">
              <w:rPr>
                <w:rFonts w:ascii="Times New Roman" w:eastAsia="Times New Roman" w:hAnsi="Times New Roman"/>
                <w:b/>
                <w:bCs/>
                <w:sz w:val="18"/>
                <w:szCs w:val="18"/>
              </w:rPr>
              <w:t xml:space="preserve"> Октябрьской ж/д, код: 019007</w:t>
            </w:r>
            <w:r w:rsidRPr="00836452">
              <w:rPr>
                <w:rFonts w:ascii="Times New Roman" w:eastAsia="Times New Roman" w:hAnsi="Times New Roman"/>
                <w:sz w:val="18"/>
                <w:szCs w:val="18"/>
              </w:rPr>
              <w:t xml:space="preserve"> (п/п </w:t>
            </w:r>
            <w:proofErr w:type="gramStart"/>
            <w:r w:rsidRPr="00836452">
              <w:rPr>
                <w:rFonts w:ascii="Times New Roman" w:eastAsia="Times New Roman" w:hAnsi="Times New Roman"/>
                <w:sz w:val="18"/>
                <w:szCs w:val="18"/>
              </w:rPr>
              <w:t>грузополучателя)</w:t>
            </w:r>
            <w:r w:rsidRPr="00836452">
              <w:rPr>
                <w:rFonts w:ascii="Times New Roman" w:eastAsia="Times New Roman" w:hAnsi="Times New Roman"/>
                <w:sz w:val="18"/>
                <w:szCs w:val="18"/>
              </w:rPr>
              <w:br/>
              <w:t>Получатель</w:t>
            </w:r>
            <w:proofErr w:type="gramEnd"/>
            <w:r w:rsidRPr="00836452">
              <w:rPr>
                <w:rFonts w:ascii="Times New Roman" w:eastAsia="Times New Roman" w:hAnsi="Times New Roman"/>
                <w:sz w:val="18"/>
                <w:szCs w:val="18"/>
              </w:rPr>
              <w:t>: Акционерное общество «</w:t>
            </w:r>
            <w:proofErr w:type="spellStart"/>
            <w:r w:rsidRPr="00836452">
              <w:rPr>
                <w:rFonts w:ascii="Times New Roman" w:eastAsia="Times New Roman" w:hAnsi="Times New Roman"/>
                <w:sz w:val="18"/>
                <w:szCs w:val="18"/>
              </w:rPr>
              <w:t>Мурманэнергосбыт</w:t>
            </w:r>
            <w:proofErr w:type="spellEnd"/>
            <w:r w:rsidRPr="00836452">
              <w:rPr>
                <w:rFonts w:ascii="Times New Roman" w:eastAsia="Times New Roman" w:hAnsi="Times New Roman"/>
                <w:sz w:val="18"/>
                <w:szCs w:val="18"/>
              </w:rPr>
              <w:t>», код 6396, ОКПО 88036460</w:t>
            </w:r>
            <w:r w:rsidRPr="00836452">
              <w:rPr>
                <w:rFonts w:ascii="Times New Roman" w:eastAsia="Times New Roman" w:hAnsi="Times New Roman"/>
                <w:sz w:val="18"/>
                <w:szCs w:val="18"/>
              </w:rPr>
              <w:br/>
              <w:t>183034, г. Мурманск, Свердлова, 39, корп. 1</w:t>
            </w:r>
          </w:p>
        </w:tc>
        <w:tc>
          <w:tcPr>
            <w:tcW w:w="152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30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1500</w:t>
            </w:r>
          </w:p>
        </w:tc>
        <w:tc>
          <w:tcPr>
            <w:tcW w:w="124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r>
      <w:tr w:rsidR="00836452" w:rsidRPr="00836452" w:rsidTr="00836452">
        <w:trPr>
          <w:trHeight w:val="2190"/>
        </w:trPr>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2800</w:t>
            </w:r>
          </w:p>
        </w:tc>
        <w:tc>
          <w:tcPr>
            <w:tcW w:w="6820" w:type="dxa"/>
            <w:hideMark/>
          </w:tcPr>
          <w:p w:rsidR="00836452" w:rsidRPr="00836452" w:rsidRDefault="00836452" w:rsidP="00836452">
            <w:pPr>
              <w:tabs>
                <w:tab w:val="left" w:pos="8700"/>
              </w:tabs>
              <w:rPr>
                <w:rFonts w:ascii="Times New Roman" w:eastAsia="Times New Roman" w:hAnsi="Times New Roman"/>
                <w:sz w:val="18"/>
                <w:szCs w:val="18"/>
              </w:rPr>
            </w:pPr>
            <w:r w:rsidRPr="00836452">
              <w:rPr>
                <w:rFonts w:ascii="Times New Roman" w:eastAsia="Times New Roman" w:hAnsi="Times New Roman"/>
                <w:b/>
                <w:bCs/>
                <w:sz w:val="18"/>
                <w:szCs w:val="18"/>
              </w:rPr>
              <w:t xml:space="preserve">Ст. Никель-Мурманский Октябрьской ж/д, код: 018201 </w:t>
            </w:r>
            <w:r w:rsidRPr="00836452">
              <w:rPr>
                <w:rFonts w:ascii="Times New Roman" w:eastAsia="Times New Roman" w:hAnsi="Times New Roman"/>
                <w:sz w:val="18"/>
                <w:szCs w:val="18"/>
              </w:rPr>
              <w:t xml:space="preserve">(п/п </w:t>
            </w:r>
            <w:proofErr w:type="gramStart"/>
            <w:r w:rsidRPr="00836452">
              <w:rPr>
                <w:rFonts w:ascii="Times New Roman" w:eastAsia="Times New Roman" w:hAnsi="Times New Roman"/>
                <w:sz w:val="18"/>
                <w:szCs w:val="18"/>
              </w:rPr>
              <w:t>грузополучателя)</w:t>
            </w:r>
            <w:r w:rsidRPr="00836452">
              <w:rPr>
                <w:rFonts w:ascii="Times New Roman" w:eastAsia="Times New Roman" w:hAnsi="Times New Roman"/>
                <w:sz w:val="18"/>
                <w:szCs w:val="18"/>
              </w:rPr>
              <w:br/>
              <w:t>Получатель</w:t>
            </w:r>
            <w:proofErr w:type="gramEnd"/>
            <w:r w:rsidRPr="00836452">
              <w:rPr>
                <w:rFonts w:ascii="Times New Roman" w:eastAsia="Times New Roman" w:hAnsi="Times New Roman"/>
                <w:sz w:val="18"/>
                <w:szCs w:val="18"/>
              </w:rPr>
              <w:t>: АО «КГМК», код 4810, ОКПО 48200234 (для нужд Акционерного общества «</w:t>
            </w:r>
            <w:proofErr w:type="spellStart"/>
            <w:r w:rsidRPr="00836452">
              <w:rPr>
                <w:rFonts w:ascii="Times New Roman" w:eastAsia="Times New Roman" w:hAnsi="Times New Roman"/>
                <w:sz w:val="18"/>
                <w:szCs w:val="18"/>
              </w:rPr>
              <w:t>Мурманэнергосбыт</w:t>
            </w:r>
            <w:proofErr w:type="spellEnd"/>
            <w:r w:rsidRPr="00836452">
              <w:rPr>
                <w:rFonts w:ascii="Times New Roman" w:eastAsia="Times New Roman" w:hAnsi="Times New Roman"/>
                <w:sz w:val="18"/>
                <w:szCs w:val="18"/>
              </w:rPr>
              <w:t>», ОКПО 88036460)</w:t>
            </w:r>
            <w:r w:rsidRPr="00836452">
              <w:rPr>
                <w:rFonts w:ascii="Times New Roman" w:eastAsia="Times New Roman" w:hAnsi="Times New Roman"/>
                <w:sz w:val="18"/>
                <w:szCs w:val="18"/>
              </w:rPr>
              <w:br/>
              <w:t xml:space="preserve">184507, Мурманская область, г. Мончегорск, территория </w:t>
            </w:r>
            <w:proofErr w:type="spellStart"/>
            <w:r w:rsidRPr="00836452">
              <w:rPr>
                <w:rFonts w:ascii="Times New Roman" w:eastAsia="Times New Roman" w:hAnsi="Times New Roman"/>
                <w:sz w:val="18"/>
                <w:szCs w:val="18"/>
              </w:rPr>
              <w:t>Промплощадка</w:t>
            </w:r>
            <w:proofErr w:type="spellEnd"/>
            <w:r w:rsidRPr="00836452">
              <w:rPr>
                <w:rFonts w:ascii="Times New Roman" w:eastAsia="Times New Roman" w:hAnsi="Times New Roman"/>
                <w:sz w:val="18"/>
                <w:szCs w:val="18"/>
              </w:rPr>
              <w:t xml:space="preserve"> ГМК</w:t>
            </w:r>
          </w:p>
        </w:tc>
        <w:tc>
          <w:tcPr>
            <w:tcW w:w="152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30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24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300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r>
      <w:tr w:rsidR="00836452" w:rsidRPr="00836452" w:rsidTr="00836452">
        <w:trPr>
          <w:trHeight w:val="1823"/>
        </w:trPr>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9100</w:t>
            </w:r>
          </w:p>
        </w:tc>
        <w:tc>
          <w:tcPr>
            <w:tcW w:w="6820" w:type="dxa"/>
            <w:hideMark/>
          </w:tcPr>
          <w:p w:rsidR="00836452" w:rsidRPr="00836452" w:rsidRDefault="00836452" w:rsidP="00836452">
            <w:pPr>
              <w:tabs>
                <w:tab w:val="left" w:pos="8700"/>
              </w:tabs>
              <w:rPr>
                <w:rFonts w:ascii="Times New Roman" w:eastAsia="Times New Roman" w:hAnsi="Times New Roman"/>
                <w:sz w:val="18"/>
                <w:szCs w:val="18"/>
              </w:rPr>
            </w:pPr>
            <w:r w:rsidRPr="00836452">
              <w:rPr>
                <w:rFonts w:ascii="Times New Roman" w:eastAsia="Times New Roman" w:hAnsi="Times New Roman"/>
                <w:b/>
                <w:bCs/>
                <w:sz w:val="18"/>
                <w:szCs w:val="18"/>
              </w:rPr>
              <w:t>Ст. Кандалакша Октябрьской ж/д, код: 014906</w:t>
            </w:r>
            <w:r w:rsidRPr="00836452">
              <w:rPr>
                <w:rFonts w:ascii="Times New Roman" w:eastAsia="Times New Roman" w:hAnsi="Times New Roman"/>
                <w:sz w:val="18"/>
                <w:szCs w:val="18"/>
              </w:rPr>
              <w:t xml:space="preserve"> (п/п </w:t>
            </w:r>
            <w:proofErr w:type="gramStart"/>
            <w:r w:rsidRPr="00836452">
              <w:rPr>
                <w:rFonts w:ascii="Times New Roman" w:eastAsia="Times New Roman" w:hAnsi="Times New Roman"/>
                <w:sz w:val="18"/>
                <w:szCs w:val="18"/>
              </w:rPr>
              <w:t>грузополучателя)</w:t>
            </w:r>
            <w:r w:rsidRPr="00836452">
              <w:rPr>
                <w:rFonts w:ascii="Times New Roman" w:eastAsia="Times New Roman" w:hAnsi="Times New Roman"/>
                <w:sz w:val="18"/>
                <w:szCs w:val="18"/>
              </w:rPr>
              <w:br/>
              <w:t>Получатель</w:t>
            </w:r>
            <w:proofErr w:type="gramEnd"/>
            <w:r w:rsidRPr="00836452">
              <w:rPr>
                <w:rFonts w:ascii="Times New Roman" w:eastAsia="Times New Roman" w:hAnsi="Times New Roman"/>
                <w:sz w:val="18"/>
                <w:szCs w:val="18"/>
              </w:rPr>
              <w:t>: Акционерное общество «</w:t>
            </w:r>
            <w:proofErr w:type="spellStart"/>
            <w:r w:rsidRPr="00836452">
              <w:rPr>
                <w:rFonts w:ascii="Times New Roman" w:eastAsia="Times New Roman" w:hAnsi="Times New Roman"/>
                <w:sz w:val="18"/>
                <w:szCs w:val="18"/>
              </w:rPr>
              <w:t>Мурманэнергосбыт</w:t>
            </w:r>
            <w:proofErr w:type="spellEnd"/>
            <w:r w:rsidRPr="00836452">
              <w:rPr>
                <w:rFonts w:ascii="Times New Roman" w:eastAsia="Times New Roman" w:hAnsi="Times New Roman"/>
                <w:sz w:val="18"/>
                <w:szCs w:val="18"/>
              </w:rPr>
              <w:t>», код 6396, ОКПО 88036460</w:t>
            </w:r>
            <w:r w:rsidRPr="00836452">
              <w:rPr>
                <w:rFonts w:ascii="Times New Roman" w:eastAsia="Times New Roman" w:hAnsi="Times New Roman"/>
                <w:sz w:val="18"/>
                <w:szCs w:val="18"/>
              </w:rPr>
              <w:br/>
              <w:t>183034, г. Мурманск, Свердлова, 39, корп.1</w:t>
            </w:r>
          </w:p>
        </w:tc>
        <w:tc>
          <w:tcPr>
            <w:tcW w:w="152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30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24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1000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500</w:t>
            </w:r>
          </w:p>
        </w:tc>
        <w:tc>
          <w:tcPr>
            <w:tcW w:w="1060" w:type="dxa"/>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600</w:t>
            </w:r>
          </w:p>
        </w:tc>
      </w:tr>
      <w:tr w:rsidR="00836452" w:rsidRPr="00836452" w:rsidTr="00836452">
        <w:trPr>
          <w:trHeight w:val="315"/>
        </w:trPr>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Итого</w:t>
            </w:r>
          </w:p>
        </w:tc>
        <w:tc>
          <w:tcPr>
            <w:tcW w:w="682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47500</w:t>
            </w:r>
          </w:p>
        </w:tc>
        <w:tc>
          <w:tcPr>
            <w:tcW w:w="152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30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24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c>
          <w:tcPr>
            <w:tcW w:w="1060" w:type="dxa"/>
            <w:noWrap/>
            <w:hideMark/>
          </w:tcPr>
          <w:p w:rsidR="00836452" w:rsidRPr="00836452" w:rsidRDefault="00836452" w:rsidP="00836452">
            <w:pPr>
              <w:tabs>
                <w:tab w:val="left" w:pos="8700"/>
              </w:tabs>
              <w:rPr>
                <w:rFonts w:ascii="Times New Roman" w:eastAsia="Times New Roman" w:hAnsi="Times New Roman"/>
                <w:b/>
                <w:bCs/>
                <w:sz w:val="18"/>
                <w:szCs w:val="18"/>
              </w:rPr>
            </w:pPr>
            <w:r w:rsidRPr="00836452">
              <w:rPr>
                <w:rFonts w:ascii="Times New Roman" w:eastAsia="Times New Roman" w:hAnsi="Times New Roman"/>
                <w:b/>
                <w:bCs/>
                <w:sz w:val="18"/>
                <w:szCs w:val="18"/>
              </w:rPr>
              <w:t> </w:t>
            </w:r>
          </w:p>
        </w:tc>
      </w:tr>
    </w:tbl>
    <w:p w:rsidR="00B0170B" w:rsidRPr="009A4911" w:rsidRDefault="00B0170B" w:rsidP="00B07594">
      <w:pPr>
        <w:tabs>
          <w:tab w:val="left" w:pos="8700"/>
        </w:tabs>
        <w:rPr>
          <w:rFonts w:ascii="Times New Roman" w:eastAsia="Times New Roman" w:hAnsi="Times New Roman" w:cs="Times New Roman"/>
          <w:sz w:val="18"/>
          <w:szCs w:val="18"/>
          <w:highlight w:val="red"/>
          <w:lang w:eastAsia="ru-RU"/>
        </w:rPr>
      </w:pPr>
    </w:p>
    <w:p w:rsidR="00F868AB" w:rsidRPr="008628B9" w:rsidRDefault="00FF03DB" w:rsidP="00B07594">
      <w:pPr>
        <w:tabs>
          <w:tab w:val="left" w:pos="8700"/>
        </w:tabs>
        <w:rPr>
          <w:rFonts w:ascii="Times New Roman" w:eastAsia="Times New Roman" w:hAnsi="Times New Roman" w:cs="Times New Roman"/>
          <w:b/>
          <w:sz w:val="18"/>
          <w:szCs w:val="18"/>
          <w:lang w:eastAsia="ru-RU"/>
        </w:rPr>
      </w:pPr>
      <w:r w:rsidRPr="008628B9">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roofErr w:type="gramStart"/>
            <w:r w:rsidRPr="008628B9">
              <w:rPr>
                <w:rFonts w:ascii="Times New Roman" w:eastAsia="Times New Roman" w:hAnsi="Times New Roman" w:cs="Times New Roman"/>
                <w:b/>
                <w:bCs/>
                <w:color w:val="000000"/>
                <w:sz w:val="18"/>
                <w:szCs w:val="18"/>
                <w:lang w:eastAsia="ru-RU"/>
              </w:rPr>
              <w:t>БАНКОВСКИЕ  реквизиты</w:t>
            </w:r>
            <w:proofErr w:type="gramEnd"/>
            <w:r w:rsidRPr="008628B9">
              <w:rPr>
                <w:rFonts w:ascii="Times New Roman" w:eastAsia="Times New Roman" w:hAnsi="Times New Roman" w:cs="Times New Roman"/>
                <w:b/>
                <w:bCs/>
                <w:color w:val="000000"/>
                <w:sz w:val="18"/>
                <w:szCs w:val="18"/>
                <w:lang w:eastAsia="ru-RU"/>
              </w:rPr>
              <w:t xml:space="preserve">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w:t>
            </w:r>
            <w:proofErr w:type="spellStart"/>
            <w:r w:rsidRPr="008628B9">
              <w:rPr>
                <w:rFonts w:ascii="Times New Roman" w:eastAsia="Times New Roman" w:hAnsi="Times New Roman" w:cs="Times New Roman"/>
                <w:color w:val="000000"/>
                <w:sz w:val="18"/>
                <w:szCs w:val="18"/>
                <w:lang w:eastAsia="ru-RU"/>
              </w:rPr>
              <w:t>Мурманэнергосбыт</w:t>
            </w:r>
            <w:proofErr w:type="spellEnd"/>
            <w:proofErr w:type="gramStart"/>
            <w:r w:rsidRPr="008628B9">
              <w:rPr>
                <w:rFonts w:ascii="Times New Roman" w:eastAsia="Times New Roman" w:hAnsi="Times New Roman" w:cs="Times New Roman"/>
                <w:color w:val="000000"/>
                <w:sz w:val="18"/>
                <w:szCs w:val="18"/>
                <w:lang w:eastAsia="ru-RU"/>
              </w:rPr>
              <w:t>»:  №</w:t>
            </w:r>
            <w:proofErr w:type="gramEnd"/>
            <w:r w:rsidRPr="008628B9">
              <w:rPr>
                <w:rFonts w:ascii="Times New Roman" w:eastAsia="Times New Roman" w:hAnsi="Times New Roman" w:cs="Times New Roman"/>
                <w:color w:val="000000"/>
                <w:sz w:val="18"/>
                <w:szCs w:val="18"/>
                <w:lang w:eastAsia="ru-RU"/>
              </w:rPr>
              <w:t xml:space="preserve">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F868AB" w:rsidRDefault="00F868AB" w:rsidP="00B07594">
      <w:pPr>
        <w:tabs>
          <w:tab w:val="left" w:pos="8700"/>
        </w:tabs>
        <w:rPr>
          <w:rFonts w:ascii="Times New Roman" w:eastAsia="Times New Roman" w:hAnsi="Times New Roman" w:cs="Times New Roman"/>
          <w:sz w:val="18"/>
          <w:szCs w:val="18"/>
          <w:lang w:eastAsia="ru-RU"/>
        </w:rPr>
      </w:pPr>
    </w:p>
    <w:p w:rsidR="00F868AB" w:rsidRDefault="00F868AB" w:rsidP="00B07594">
      <w:pPr>
        <w:tabs>
          <w:tab w:val="left" w:pos="8700"/>
        </w:tabs>
        <w:rPr>
          <w:rFonts w:ascii="Times New Roman" w:eastAsia="Times New Roman" w:hAnsi="Times New Roman" w:cs="Times New Roman"/>
          <w:sz w:val="18"/>
          <w:szCs w:val="18"/>
          <w:lang w:eastAsia="ru-RU"/>
        </w:rPr>
      </w:pP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 xml:space="preserve">Количество, </w:t>
            </w:r>
            <w:proofErr w:type="spellStart"/>
            <w:r w:rsidRPr="00CE4AA8">
              <w:rPr>
                <w:rFonts w:ascii="Times New Roman" w:eastAsia="Times New Roman" w:hAnsi="Times New Roman" w:cs="Times New Roman"/>
                <w:b/>
                <w:sz w:val="24"/>
                <w:szCs w:val="24"/>
                <w:lang w:eastAsia="ru-RU"/>
              </w:rPr>
              <w:t>ед.изм</w:t>
            </w:r>
            <w:proofErr w:type="spellEnd"/>
            <w:r w:rsidRPr="00CE4AA8">
              <w:rPr>
                <w:rFonts w:ascii="Times New Roman" w:eastAsia="Times New Roman" w:hAnsi="Times New Roman" w:cs="Times New Roman"/>
                <w:b/>
                <w:sz w:val="24"/>
                <w:szCs w:val="24"/>
                <w:lang w:eastAsia="ru-RU"/>
              </w:rPr>
              <w:t>.</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roofErr w:type="gramStart"/>
            <w:r w:rsidRPr="00CE4AA8">
              <w:rPr>
                <w:rFonts w:ascii="Times New Roman" w:eastAsia="Times New Roman" w:hAnsi="Times New Roman" w:cs="Times New Roman"/>
                <w:b/>
                <w:sz w:val="24"/>
                <w:szCs w:val="24"/>
                <w:lang w:eastAsia="ru-RU"/>
              </w:rPr>
              <w:t>Способ  поставки</w:t>
            </w:r>
            <w:proofErr w:type="gramEnd"/>
            <w:r w:rsidRPr="00CE4AA8">
              <w:rPr>
                <w:rFonts w:ascii="Times New Roman" w:eastAsia="Times New Roman" w:hAnsi="Times New Roman" w:cs="Times New Roman"/>
                <w:b/>
                <w:sz w:val="24"/>
                <w:szCs w:val="24"/>
                <w:lang w:eastAsia="ru-RU"/>
              </w:rPr>
              <w:t xml:space="preserve">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w:t>
            </w:r>
            <w:proofErr w:type="spellStart"/>
            <w:r w:rsidRPr="00CE4AA8">
              <w:rPr>
                <w:rFonts w:ascii="Times New Roman" w:eastAsia="Times New Roman" w:hAnsi="Times New Roman" w:cs="Times New Roman"/>
                <w:b/>
                <w:bCs/>
                <w:sz w:val="24"/>
                <w:szCs w:val="24"/>
                <w:lang w:eastAsia="ru-RU"/>
              </w:rPr>
              <w:t>Мурманэнергосбыт</w:t>
            </w:r>
            <w:proofErr w:type="spellEnd"/>
            <w:r w:rsidRPr="00CE4AA8">
              <w:rPr>
                <w:rFonts w:ascii="Times New Roman" w:eastAsia="Times New Roman" w:hAnsi="Times New Roman" w:cs="Times New Roman"/>
                <w:b/>
                <w:bCs/>
                <w:sz w:val="24"/>
                <w:szCs w:val="24"/>
                <w:lang w:eastAsia="ru-RU"/>
              </w:rPr>
              <w:t>»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1A4E72"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3" w:name="_Toc474929145"/>
      <w:bookmarkStart w:id="194" w:name="_GoBack"/>
      <w:bookmarkEnd w:id="194"/>
      <w:r w:rsidRPr="00E47C40">
        <w:rPr>
          <w:rFonts w:ascii="Times New Roman" w:eastAsia="Times New Roman" w:hAnsi="Times New Roman" w:cs="Times New Roman"/>
          <w:b/>
          <w:sz w:val="24"/>
          <w:szCs w:val="24"/>
          <w:lang w:eastAsia="ar-SA"/>
        </w:rPr>
        <w:t xml:space="preserve">  </w:t>
      </w:r>
      <w:r w:rsidR="00EA749F">
        <w:rPr>
          <w:rFonts w:ascii="Times New Roman" w:eastAsia="Times New Roman" w:hAnsi="Times New Roman" w:cs="Times New Roman"/>
          <w:b/>
          <w:sz w:val="24"/>
          <w:szCs w:val="24"/>
          <w:lang w:eastAsia="ar-SA"/>
        </w:rPr>
        <w:t>П</w:t>
      </w:r>
      <w:proofErr w:type="spellStart"/>
      <w:r w:rsidR="00AA5967" w:rsidRPr="00AA5967">
        <w:rPr>
          <w:rFonts w:ascii="Times New Roman" w:eastAsia="Times New Roman" w:hAnsi="Times New Roman" w:cs="Times New Roman"/>
          <w:b/>
          <w:sz w:val="24"/>
          <w:szCs w:val="24"/>
          <w:lang w:val="x-none" w:eastAsia="ar-SA"/>
        </w:rPr>
        <w:t>риложение</w:t>
      </w:r>
      <w:proofErr w:type="spellEnd"/>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5" w:name="_Toc394314190"/>
      <w:bookmarkStart w:id="19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5"/>
      <w:bookmarkEnd w:id="19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w:t>
            </w:r>
            <w:proofErr w:type="gramStart"/>
            <w:r w:rsidRPr="00AA5967">
              <w:rPr>
                <w:rFonts w:ascii="Times New Roman" w:eastAsia="Times New Roman" w:hAnsi="Times New Roman" w:cs="Times New Roman"/>
                <w:sz w:val="24"/>
                <w:szCs w:val="24"/>
                <w:lang w:eastAsia="ar-SA"/>
              </w:rPr>
              <w:t>закупки:_</w:t>
            </w:r>
            <w:proofErr w:type="gramEnd"/>
            <w:r w:rsidRPr="00AA5967">
              <w:rPr>
                <w:rFonts w:ascii="Times New Roman" w:eastAsia="Times New Roman" w:hAnsi="Times New Roman" w:cs="Times New Roman"/>
                <w:sz w:val="24"/>
                <w:szCs w:val="24"/>
                <w:lang w:eastAsia="ar-SA"/>
              </w:rPr>
              <w:t xml:space="preserve">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7" w:name="ОтчетностьЗаПрошлый2"/>
            <w:r w:rsidRPr="0013695A">
              <w:rPr>
                <w:rFonts w:ascii="Times New Roman" w:eastAsia="Times New Roman" w:hAnsi="Times New Roman" w:cs="Times New Roman"/>
                <w:sz w:val="24"/>
                <w:szCs w:val="24"/>
              </w:rPr>
              <w:instrText xml:space="preserve"> FORMTEXT </w:instrText>
            </w:r>
            <w:r w:rsidR="00C067E6">
              <w:rPr>
                <w:rFonts w:ascii="Times New Roman" w:eastAsia="Times New Roman" w:hAnsi="Times New Roman" w:cs="Times New Roman"/>
                <w:sz w:val="24"/>
                <w:szCs w:val="24"/>
              </w:rPr>
            </w:r>
            <w:r w:rsidR="00C067E6">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7"/>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w:t>
      </w:r>
      <w:proofErr w:type="gramStart"/>
      <w:r w:rsidRPr="00AA5967">
        <w:rPr>
          <w:rFonts w:ascii="Times New Roman" w:eastAsia="Times New Roman" w:hAnsi="Times New Roman" w:cs="Times New Roman"/>
          <w:sz w:val="24"/>
          <w:szCs w:val="24"/>
          <w:lang w:eastAsia="ar-SA"/>
        </w:rPr>
        <w:t>_»_</w:t>
      </w:r>
      <w:proofErr w:type="gramEnd"/>
      <w:r w:rsidRPr="00AA5967">
        <w:rPr>
          <w:rFonts w:ascii="Times New Roman" w:eastAsia="Times New Roman" w:hAnsi="Times New Roman" w:cs="Times New Roman"/>
          <w:sz w:val="24"/>
          <w:szCs w:val="24"/>
          <w:lang w:eastAsia="ar-SA"/>
        </w:rPr>
        <w:t>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xml:space="preserve">) Документы должны быть подшиты в том (требование </w:t>
      </w:r>
      <w:proofErr w:type="spellStart"/>
      <w:r w:rsidR="00AA5967" w:rsidRPr="00E97DC4">
        <w:rPr>
          <w:rFonts w:ascii="Times New Roman" w:eastAsia="Times New Roman" w:hAnsi="Times New Roman" w:cs="Times New Roman"/>
          <w:lang w:eastAsia="ar-SA"/>
        </w:rPr>
        <w:t>п.п</w:t>
      </w:r>
      <w:proofErr w:type="spellEnd"/>
      <w:r w:rsidR="00AA5967" w:rsidRPr="00E97DC4">
        <w:rPr>
          <w:rFonts w:ascii="Times New Roman" w:eastAsia="Times New Roman" w:hAnsi="Times New Roman" w:cs="Times New Roman"/>
          <w:lang w:eastAsia="ar-SA"/>
        </w:rPr>
        <w:t>.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7E6" w:rsidRDefault="00C067E6" w:rsidP="003A2F0D">
      <w:pPr>
        <w:spacing w:after="0" w:line="240" w:lineRule="auto"/>
      </w:pPr>
      <w:r>
        <w:separator/>
      </w:r>
    </w:p>
  </w:endnote>
  <w:endnote w:type="continuationSeparator" w:id="0">
    <w:p w:rsidR="00C067E6" w:rsidRDefault="00C067E6"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7E6" w:rsidRDefault="00C067E6" w:rsidP="003A2F0D">
      <w:pPr>
        <w:spacing w:after="0" w:line="240" w:lineRule="auto"/>
      </w:pPr>
      <w:r>
        <w:separator/>
      </w:r>
    </w:p>
  </w:footnote>
  <w:footnote w:type="continuationSeparator" w:id="0">
    <w:p w:rsidR="00C067E6" w:rsidRDefault="00C067E6" w:rsidP="003A2F0D">
      <w:pPr>
        <w:spacing w:after="0" w:line="240" w:lineRule="auto"/>
      </w:pPr>
      <w:r>
        <w:continuationSeparator/>
      </w:r>
    </w:p>
  </w:footnote>
  <w:footnote w:id="1">
    <w:p w:rsidR="00C067E6" w:rsidRPr="00390286" w:rsidRDefault="00C067E6"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Content>
      <w:p w:rsidR="00C067E6" w:rsidRDefault="00C067E6">
        <w:pPr>
          <w:pStyle w:val="aff8"/>
          <w:jc w:val="center"/>
        </w:pPr>
        <w:r>
          <w:fldChar w:fldCharType="begin"/>
        </w:r>
        <w:r>
          <w:instrText>PAGE   \* MERGEFORMAT</w:instrText>
        </w:r>
        <w:r>
          <w:fldChar w:fldCharType="separate"/>
        </w:r>
        <w:r w:rsidR="005B3C4E">
          <w:rPr>
            <w:noProof/>
          </w:rPr>
          <w:t>6</w:t>
        </w:r>
        <w:r>
          <w:fldChar w:fldCharType="end"/>
        </w:r>
      </w:p>
    </w:sdtContent>
  </w:sdt>
  <w:p w:rsidR="00C067E6" w:rsidRDefault="00C067E6"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7E6" w:rsidRDefault="00C067E6">
    <w:pPr>
      <w:pStyle w:val="aff8"/>
      <w:jc w:val="center"/>
    </w:pPr>
  </w:p>
  <w:p w:rsidR="00C067E6" w:rsidRDefault="00C067E6">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Content>
      <w:p w:rsidR="00C067E6" w:rsidRDefault="00C067E6" w:rsidP="00B831C4">
        <w:pPr>
          <w:pStyle w:val="aff8"/>
          <w:jc w:val="center"/>
        </w:pPr>
        <w:r>
          <w:fldChar w:fldCharType="begin"/>
        </w:r>
        <w:r>
          <w:instrText>PAGE   \* MERGEFORMAT</w:instrText>
        </w:r>
        <w:r>
          <w:fldChar w:fldCharType="separate"/>
        </w:r>
        <w:r w:rsidR="005B3C4E">
          <w:rPr>
            <w:noProof/>
          </w:rPr>
          <w:t>54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49A0"/>
    <w:rsid w:val="00014B71"/>
    <w:rsid w:val="00015590"/>
    <w:rsid w:val="00020B7A"/>
    <w:rsid w:val="00023C4E"/>
    <w:rsid w:val="00026547"/>
    <w:rsid w:val="00031EA0"/>
    <w:rsid w:val="00034413"/>
    <w:rsid w:val="000350B5"/>
    <w:rsid w:val="0003646B"/>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A0C6C"/>
    <w:rsid w:val="000A4017"/>
    <w:rsid w:val="000B2380"/>
    <w:rsid w:val="000B3C88"/>
    <w:rsid w:val="000B4196"/>
    <w:rsid w:val="000C0156"/>
    <w:rsid w:val="000C06FB"/>
    <w:rsid w:val="000C1744"/>
    <w:rsid w:val="000C41FD"/>
    <w:rsid w:val="000C6107"/>
    <w:rsid w:val="000C70E6"/>
    <w:rsid w:val="000D0104"/>
    <w:rsid w:val="000D12A0"/>
    <w:rsid w:val="000D4EEA"/>
    <w:rsid w:val="000E0514"/>
    <w:rsid w:val="000E46AC"/>
    <w:rsid w:val="000E650E"/>
    <w:rsid w:val="000E7D6A"/>
    <w:rsid w:val="000F082D"/>
    <w:rsid w:val="000F1F37"/>
    <w:rsid w:val="000F2A23"/>
    <w:rsid w:val="000F3C42"/>
    <w:rsid w:val="000F45E4"/>
    <w:rsid w:val="00102FA0"/>
    <w:rsid w:val="00105E15"/>
    <w:rsid w:val="00110686"/>
    <w:rsid w:val="00110CBC"/>
    <w:rsid w:val="00111521"/>
    <w:rsid w:val="00114400"/>
    <w:rsid w:val="00114A6A"/>
    <w:rsid w:val="00120649"/>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C63"/>
    <w:rsid w:val="00142301"/>
    <w:rsid w:val="0014475F"/>
    <w:rsid w:val="00146076"/>
    <w:rsid w:val="00146507"/>
    <w:rsid w:val="00147ECF"/>
    <w:rsid w:val="00152D0A"/>
    <w:rsid w:val="00154FF9"/>
    <w:rsid w:val="00157A29"/>
    <w:rsid w:val="0016230C"/>
    <w:rsid w:val="0016235B"/>
    <w:rsid w:val="00162A97"/>
    <w:rsid w:val="00162E88"/>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D04FD"/>
    <w:rsid w:val="001D107D"/>
    <w:rsid w:val="001D17A7"/>
    <w:rsid w:val="001D36E7"/>
    <w:rsid w:val="001D3A65"/>
    <w:rsid w:val="001D5787"/>
    <w:rsid w:val="001D5BFF"/>
    <w:rsid w:val="001D735A"/>
    <w:rsid w:val="001D7F04"/>
    <w:rsid w:val="001E076F"/>
    <w:rsid w:val="001E221D"/>
    <w:rsid w:val="001E36F2"/>
    <w:rsid w:val="001E3EA4"/>
    <w:rsid w:val="001E5320"/>
    <w:rsid w:val="001E79FD"/>
    <w:rsid w:val="001E7E71"/>
    <w:rsid w:val="001F19FB"/>
    <w:rsid w:val="001F1D1F"/>
    <w:rsid w:val="001F1E46"/>
    <w:rsid w:val="001F273B"/>
    <w:rsid w:val="001F28F1"/>
    <w:rsid w:val="001F413B"/>
    <w:rsid w:val="001F56D9"/>
    <w:rsid w:val="001F7C34"/>
    <w:rsid w:val="00200646"/>
    <w:rsid w:val="00204104"/>
    <w:rsid w:val="00204F3F"/>
    <w:rsid w:val="00206720"/>
    <w:rsid w:val="002076ED"/>
    <w:rsid w:val="00210EA3"/>
    <w:rsid w:val="002203F1"/>
    <w:rsid w:val="00222830"/>
    <w:rsid w:val="002233ED"/>
    <w:rsid w:val="002237A9"/>
    <w:rsid w:val="00224EE0"/>
    <w:rsid w:val="00232161"/>
    <w:rsid w:val="00234378"/>
    <w:rsid w:val="00234565"/>
    <w:rsid w:val="00236669"/>
    <w:rsid w:val="002422A4"/>
    <w:rsid w:val="00242E95"/>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7389"/>
    <w:rsid w:val="0027498A"/>
    <w:rsid w:val="00274FF6"/>
    <w:rsid w:val="002801B2"/>
    <w:rsid w:val="00281CCD"/>
    <w:rsid w:val="00282A8C"/>
    <w:rsid w:val="002942B9"/>
    <w:rsid w:val="00294C7B"/>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2FC3"/>
    <w:rsid w:val="002E37CA"/>
    <w:rsid w:val="002E78F4"/>
    <w:rsid w:val="002F2B0E"/>
    <w:rsid w:val="002F595F"/>
    <w:rsid w:val="002F6631"/>
    <w:rsid w:val="00301428"/>
    <w:rsid w:val="00304673"/>
    <w:rsid w:val="003051E8"/>
    <w:rsid w:val="00306376"/>
    <w:rsid w:val="00306C56"/>
    <w:rsid w:val="00310E9A"/>
    <w:rsid w:val="003111D6"/>
    <w:rsid w:val="00312378"/>
    <w:rsid w:val="003134BF"/>
    <w:rsid w:val="00314384"/>
    <w:rsid w:val="003146E2"/>
    <w:rsid w:val="00323459"/>
    <w:rsid w:val="0032660B"/>
    <w:rsid w:val="00326EE8"/>
    <w:rsid w:val="003270D4"/>
    <w:rsid w:val="00330E6A"/>
    <w:rsid w:val="00331970"/>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037B"/>
    <w:rsid w:val="00370D17"/>
    <w:rsid w:val="00372F4F"/>
    <w:rsid w:val="003735B4"/>
    <w:rsid w:val="00375094"/>
    <w:rsid w:val="003758A2"/>
    <w:rsid w:val="003806F2"/>
    <w:rsid w:val="00381311"/>
    <w:rsid w:val="00384CF4"/>
    <w:rsid w:val="00384D8F"/>
    <w:rsid w:val="00385A0E"/>
    <w:rsid w:val="00386A2E"/>
    <w:rsid w:val="00386E25"/>
    <w:rsid w:val="003A00CD"/>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E684A"/>
    <w:rsid w:val="003F0B6B"/>
    <w:rsid w:val="003F27A3"/>
    <w:rsid w:val="003F3649"/>
    <w:rsid w:val="003F3D63"/>
    <w:rsid w:val="003F424E"/>
    <w:rsid w:val="003F502D"/>
    <w:rsid w:val="003F648E"/>
    <w:rsid w:val="003F6A60"/>
    <w:rsid w:val="00401DA4"/>
    <w:rsid w:val="004033AE"/>
    <w:rsid w:val="00411647"/>
    <w:rsid w:val="00411B82"/>
    <w:rsid w:val="00415C7D"/>
    <w:rsid w:val="00416C29"/>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56B8"/>
    <w:rsid w:val="00455DA4"/>
    <w:rsid w:val="00455DE6"/>
    <w:rsid w:val="00462FD3"/>
    <w:rsid w:val="00464100"/>
    <w:rsid w:val="00466A36"/>
    <w:rsid w:val="00472513"/>
    <w:rsid w:val="00472D95"/>
    <w:rsid w:val="004737CE"/>
    <w:rsid w:val="00475180"/>
    <w:rsid w:val="00476055"/>
    <w:rsid w:val="0047782F"/>
    <w:rsid w:val="0048220C"/>
    <w:rsid w:val="00482D65"/>
    <w:rsid w:val="0048411A"/>
    <w:rsid w:val="00484606"/>
    <w:rsid w:val="00485C1B"/>
    <w:rsid w:val="00487DEA"/>
    <w:rsid w:val="0049175B"/>
    <w:rsid w:val="004938EB"/>
    <w:rsid w:val="00494547"/>
    <w:rsid w:val="004945A4"/>
    <w:rsid w:val="00495075"/>
    <w:rsid w:val="00496685"/>
    <w:rsid w:val="00496C1E"/>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561D"/>
    <w:rsid w:val="004D782D"/>
    <w:rsid w:val="004E0B18"/>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6D88"/>
    <w:rsid w:val="00520829"/>
    <w:rsid w:val="005230E8"/>
    <w:rsid w:val="005231CB"/>
    <w:rsid w:val="0052513A"/>
    <w:rsid w:val="00526A19"/>
    <w:rsid w:val="0052782D"/>
    <w:rsid w:val="005371E0"/>
    <w:rsid w:val="005415B0"/>
    <w:rsid w:val="0054409D"/>
    <w:rsid w:val="00546471"/>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BD5"/>
    <w:rsid w:val="005C0A19"/>
    <w:rsid w:val="005C44DC"/>
    <w:rsid w:val="005C4D6B"/>
    <w:rsid w:val="005C4DA6"/>
    <w:rsid w:val="005D0E89"/>
    <w:rsid w:val="005D1D5A"/>
    <w:rsid w:val="005D26D1"/>
    <w:rsid w:val="005D297F"/>
    <w:rsid w:val="005D2EF3"/>
    <w:rsid w:val="005D32AB"/>
    <w:rsid w:val="005D4709"/>
    <w:rsid w:val="005E1605"/>
    <w:rsid w:val="005E3C0F"/>
    <w:rsid w:val="005E7199"/>
    <w:rsid w:val="005F08D3"/>
    <w:rsid w:val="005F2344"/>
    <w:rsid w:val="005F25F0"/>
    <w:rsid w:val="0060119E"/>
    <w:rsid w:val="00604AED"/>
    <w:rsid w:val="00604BE0"/>
    <w:rsid w:val="006067B0"/>
    <w:rsid w:val="00606E42"/>
    <w:rsid w:val="00607D75"/>
    <w:rsid w:val="00610B67"/>
    <w:rsid w:val="00612A4A"/>
    <w:rsid w:val="00613328"/>
    <w:rsid w:val="00614595"/>
    <w:rsid w:val="0062299B"/>
    <w:rsid w:val="0062334F"/>
    <w:rsid w:val="00623575"/>
    <w:rsid w:val="006259DD"/>
    <w:rsid w:val="0063383B"/>
    <w:rsid w:val="00633F40"/>
    <w:rsid w:val="00634A91"/>
    <w:rsid w:val="00635EA0"/>
    <w:rsid w:val="00636F5F"/>
    <w:rsid w:val="00643F49"/>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53BB"/>
    <w:rsid w:val="006E1F30"/>
    <w:rsid w:val="006E2828"/>
    <w:rsid w:val="006E3523"/>
    <w:rsid w:val="006E3527"/>
    <w:rsid w:val="006E6D30"/>
    <w:rsid w:val="006E783B"/>
    <w:rsid w:val="006F104B"/>
    <w:rsid w:val="006F2685"/>
    <w:rsid w:val="006F38F1"/>
    <w:rsid w:val="006F3E7C"/>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73AA"/>
    <w:rsid w:val="007217CE"/>
    <w:rsid w:val="007229B6"/>
    <w:rsid w:val="00723AAF"/>
    <w:rsid w:val="00726E88"/>
    <w:rsid w:val="00730A41"/>
    <w:rsid w:val="00730D70"/>
    <w:rsid w:val="00735BA7"/>
    <w:rsid w:val="00736171"/>
    <w:rsid w:val="00745E68"/>
    <w:rsid w:val="00746705"/>
    <w:rsid w:val="007475BD"/>
    <w:rsid w:val="007507CA"/>
    <w:rsid w:val="0075084E"/>
    <w:rsid w:val="007519F2"/>
    <w:rsid w:val="00755DE0"/>
    <w:rsid w:val="0076265F"/>
    <w:rsid w:val="0076413E"/>
    <w:rsid w:val="007656EC"/>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4963"/>
    <w:rsid w:val="007A6AEA"/>
    <w:rsid w:val="007A7022"/>
    <w:rsid w:val="007A7526"/>
    <w:rsid w:val="007B3F30"/>
    <w:rsid w:val="007B4C2F"/>
    <w:rsid w:val="007B5337"/>
    <w:rsid w:val="007B6B9D"/>
    <w:rsid w:val="007C04EF"/>
    <w:rsid w:val="007C206A"/>
    <w:rsid w:val="007C5585"/>
    <w:rsid w:val="007C7B9A"/>
    <w:rsid w:val="007D706F"/>
    <w:rsid w:val="007E0141"/>
    <w:rsid w:val="007E0274"/>
    <w:rsid w:val="007E17DD"/>
    <w:rsid w:val="007E2409"/>
    <w:rsid w:val="007E3903"/>
    <w:rsid w:val="007E3ADD"/>
    <w:rsid w:val="007E7C7A"/>
    <w:rsid w:val="007F0086"/>
    <w:rsid w:val="007F06A1"/>
    <w:rsid w:val="007F2059"/>
    <w:rsid w:val="007F214B"/>
    <w:rsid w:val="007F3560"/>
    <w:rsid w:val="007F457E"/>
    <w:rsid w:val="007F5765"/>
    <w:rsid w:val="007F6D16"/>
    <w:rsid w:val="0080224B"/>
    <w:rsid w:val="00804A56"/>
    <w:rsid w:val="00804A85"/>
    <w:rsid w:val="00805834"/>
    <w:rsid w:val="00810294"/>
    <w:rsid w:val="0081135D"/>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390C"/>
    <w:rsid w:val="00854496"/>
    <w:rsid w:val="00854D6B"/>
    <w:rsid w:val="00856459"/>
    <w:rsid w:val="00857610"/>
    <w:rsid w:val="008628B9"/>
    <w:rsid w:val="00864A28"/>
    <w:rsid w:val="00865499"/>
    <w:rsid w:val="00865AF7"/>
    <w:rsid w:val="00867CDC"/>
    <w:rsid w:val="00870992"/>
    <w:rsid w:val="008730D0"/>
    <w:rsid w:val="00875615"/>
    <w:rsid w:val="0088077B"/>
    <w:rsid w:val="00885369"/>
    <w:rsid w:val="00887BA6"/>
    <w:rsid w:val="008903EF"/>
    <w:rsid w:val="008919C0"/>
    <w:rsid w:val="00894B43"/>
    <w:rsid w:val="008965D7"/>
    <w:rsid w:val="008A3EFC"/>
    <w:rsid w:val="008B188D"/>
    <w:rsid w:val="008B2667"/>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6BEC"/>
    <w:rsid w:val="008E73B8"/>
    <w:rsid w:val="008F0CCD"/>
    <w:rsid w:val="008F2B52"/>
    <w:rsid w:val="008F43FB"/>
    <w:rsid w:val="00901D2C"/>
    <w:rsid w:val="0091094A"/>
    <w:rsid w:val="00910D7F"/>
    <w:rsid w:val="009119B9"/>
    <w:rsid w:val="00917B72"/>
    <w:rsid w:val="009228C7"/>
    <w:rsid w:val="00924767"/>
    <w:rsid w:val="00926308"/>
    <w:rsid w:val="00927148"/>
    <w:rsid w:val="00932749"/>
    <w:rsid w:val="00933CAE"/>
    <w:rsid w:val="00936C71"/>
    <w:rsid w:val="00937CFD"/>
    <w:rsid w:val="00941B15"/>
    <w:rsid w:val="009453A2"/>
    <w:rsid w:val="00950BBC"/>
    <w:rsid w:val="00953452"/>
    <w:rsid w:val="00954223"/>
    <w:rsid w:val="00955B09"/>
    <w:rsid w:val="00955D72"/>
    <w:rsid w:val="0096051A"/>
    <w:rsid w:val="00963480"/>
    <w:rsid w:val="009660E0"/>
    <w:rsid w:val="00966542"/>
    <w:rsid w:val="00972547"/>
    <w:rsid w:val="00972BCB"/>
    <w:rsid w:val="00973599"/>
    <w:rsid w:val="00991BE4"/>
    <w:rsid w:val="00993354"/>
    <w:rsid w:val="009A1151"/>
    <w:rsid w:val="009A1C8B"/>
    <w:rsid w:val="009A4911"/>
    <w:rsid w:val="009A6D59"/>
    <w:rsid w:val="009A77DB"/>
    <w:rsid w:val="009A79D8"/>
    <w:rsid w:val="009B13C3"/>
    <w:rsid w:val="009B154B"/>
    <w:rsid w:val="009B1BAC"/>
    <w:rsid w:val="009C5C82"/>
    <w:rsid w:val="009C6B97"/>
    <w:rsid w:val="009C7B08"/>
    <w:rsid w:val="009D3D76"/>
    <w:rsid w:val="009D7629"/>
    <w:rsid w:val="009E2C23"/>
    <w:rsid w:val="009E36EF"/>
    <w:rsid w:val="009F0D66"/>
    <w:rsid w:val="009F2529"/>
    <w:rsid w:val="009F2B31"/>
    <w:rsid w:val="009F40E5"/>
    <w:rsid w:val="009F6FE3"/>
    <w:rsid w:val="00A02EB9"/>
    <w:rsid w:val="00A0399B"/>
    <w:rsid w:val="00A068C0"/>
    <w:rsid w:val="00A0742B"/>
    <w:rsid w:val="00A12335"/>
    <w:rsid w:val="00A137F5"/>
    <w:rsid w:val="00A14618"/>
    <w:rsid w:val="00A23480"/>
    <w:rsid w:val="00A24E75"/>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61FE"/>
    <w:rsid w:val="00A7781D"/>
    <w:rsid w:val="00A80930"/>
    <w:rsid w:val="00A80BAC"/>
    <w:rsid w:val="00A85FD9"/>
    <w:rsid w:val="00A871DD"/>
    <w:rsid w:val="00A90171"/>
    <w:rsid w:val="00A90D05"/>
    <w:rsid w:val="00A90DA4"/>
    <w:rsid w:val="00A912B4"/>
    <w:rsid w:val="00A94708"/>
    <w:rsid w:val="00A9522C"/>
    <w:rsid w:val="00AA0109"/>
    <w:rsid w:val="00AA4B22"/>
    <w:rsid w:val="00AA514D"/>
    <w:rsid w:val="00AA5967"/>
    <w:rsid w:val="00AA7BDF"/>
    <w:rsid w:val="00AB0EBB"/>
    <w:rsid w:val="00AB5610"/>
    <w:rsid w:val="00AB58B1"/>
    <w:rsid w:val="00AC2F8A"/>
    <w:rsid w:val="00AC32B3"/>
    <w:rsid w:val="00AC5380"/>
    <w:rsid w:val="00AC6B75"/>
    <w:rsid w:val="00AC6EF2"/>
    <w:rsid w:val="00AD4F10"/>
    <w:rsid w:val="00AD6E1B"/>
    <w:rsid w:val="00AE1C90"/>
    <w:rsid w:val="00AE43D4"/>
    <w:rsid w:val="00AE4BC2"/>
    <w:rsid w:val="00AE59FB"/>
    <w:rsid w:val="00AE7088"/>
    <w:rsid w:val="00AF2E86"/>
    <w:rsid w:val="00AF356B"/>
    <w:rsid w:val="00AF377D"/>
    <w:rsid w:val="00AF3C19"/>
    <w:rsid w:val="00AF451C"/>
    <w:rsid w:val="00AF655D"/>
    <w:rsid w:val="00AF787D"/>
    <w:rsid w:val="00B0170B"/>
    <w:rsid w:val="00B019DC"/>
    <w:rsid w:val="00B02D80"/>
    <w:rsid w:val="00B04297"/>
    <w:rsid w:val="00B07594"/>
    <w:rsid w:val="00B077CE"/>
    <w:rsid w:val="00B114D1"/>
    <w:rsid w:val="00B1172B"/>
    <w:rsid w:val="00B12361"/>
    <w:rsid w:val="00B12599"/>
    <w:rsid w:val="00B176C8"/>
    <w:rsid w:val="00B23B38"/>
    <w:rsid w:val="00B24564"/>
    <w:rsid w:val="00B2459E"/>
    <w:rsid w:val="00B30731"/>
    <w:rsid w:val="00B31185"/>
    <w:rsid w:val="00B35C85"/>
    <w:rsid w:val="00B41070"/>
    <w:rsid w:val="00B4112C"/>
    <w:rsid w:val="00B4414B"/>
    <w:rsid w:val="00B44AFA"/>
    <w:rsid w:val="00B45777"/>
    <w:rsid w:val="00B45E26"/>
    <w:rsid w:val="00B46681"/>
    <w:rsid w:val="00B46CC4"/>
    <w:rsid w:val="00B5042F"/>
    <w:rsid w:val="00B540C1"/>
    <w:rsid w:val="00B566A9"/>
    <w:rsid w:val="00B676B5"/>
    <w:rsid w:val="00B676F6"/>
    <w:rsid w:val="00B7269C"/>
    <w:rsid w:val="00B728F0"/>
    <w:rsid w:val="00B743B2"/>
    <w:rsid w:val="00B7581B"/>
    <w:rsid w:val="00B80976"/>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1437"/>
    <w:rsid w:val="00BC1C1C"/>
    <w:rsid w:val="00BC3630"/>
    <w:rsid w:val="00BC4748"/>
    <w:rsid w:val="00BD2BDD"/>
    <w:rsid w:val="00BD641C"/>
    <w:rsid w:val="00BD70E2"/>
    <w:rsid w:val="00BE1C8C"/>
    <w:rsid w:val="00BE59C5"/>
    <w:rsid w:val="00BE5BE9"/>
    <w:rsid w:val="00BE6625"/>
    <w:rsid w:val="00BF3611"/>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7F2A"/>
    <w:rsid w:val="00C3087C"/>
    <w:rsid w:val="00C33724"/>
    <w:rsid w:val="00C44DAB"/>
    <w:rsid w:val="00C46094"/>
    <w:rsid w:val="00C51A99"/>
    <w:rsid w:val="00C53309"/>
    <w:rsid w:val="00C6092F"/>
    <w:rsid w:val="00C63D5F"/>
    <w:rsid w:val="00C6759D"/>
    <w:rsid w:val="00C67A15"/>
    <w:rsid w:val="00C67E11"/>
    <w:rsid w:val="00C73B3F"/>
    <w:rsid w:val="00C7594A"/>
    <w:rsid w:val="00C75ADF"/>
    <w:rsid w:val="00C84925"/>
    <w:rsid w:val="00C84C13"/>
    <w:rsid w:val="00C854B0"/>
    <w:rsid w:val="00C91011"/>
    <w:rsid w:val="00C923F0"/>
    <w:rsid w:val="00C93E29"/>
    <w:rsid w:val="00C94AA9"/>
    <w:rsid w:val="00C95410"/>
    <w:rsid w:val="00C95AB3"/>
    <w:rsid w:val="00CA7A65"/>
    <w:rsid w:val="00CB0B3B"/>
    <w:rsid w:val="00CB1045"/>
    <w:rsid w:val="00CB176E"/>
    <w:rsid w:val="00CB3ADA"/>
    <w:rsid w:val="00CB559D"/>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23FD"/>
    <w:rsid w:val="00CF322E"/>
    <w:rsid w:val="00CF32F6"/>
    <w:rsid w:val="00D00F4D"/>
    <w:rsid w:val="00D10D90"/>
    <w:rsid w:val="00D1161B"/>
    <w:rsid w:val="00D12246"/>
    <w:rsid w:val="00D12452"/>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50884"/>
    <w:rsid w:val="00D50F2B"/>
    <w:rsid w:val="00D51B21"/>
    <w:rsid w:val="00D528A7"/>
    <w:rsid w:val="00D55327"/>
    <w:rsid w:val="00D56E75"/>
    <w:rsid w:val="00D611E2"/>
    <w:rsid w:val="00D6241F"/>
    <w:rsid w:val="00D640F2"/>
    <w:rsid w:val="00D64DDB"/>
    <w:rsid w:val="00D67693"/>
    <w:rsid w:val="00D709DE"/>
    <w:rsid w:val="00D77FBC"/>
    <w:rsid w:val="00D8253D"/>
    <w:rsid w:val="00D827D7"/>
    <w:rsid w:val="00D844D2"/>
    <w:rsid w:val="00D84BA7"/>
    <w:rsid w:val="00D8560A"/>
    <w:rsid w:val="00D875E2"/>
    <w:rsid w:val="00D900BC"/>
    <w:rsid w:val="00D90890"/>
    <w:rsid w:val="00D90986"/>
    <w:rsid w:val="00D909D4"/>
    <w:rsid w:val="00D90F2F"/>
    <w:rsid w:val="00D92A97"/>
    <w:rsid w:val="00D92FB2"/>
    <w:rsid w:val="00D93B90"/>
    <w:rsid w:val="00D946C5"/>
    <w:rsid w:val="00D9714C"/>
    <w:rsid w:val="00D97523"/>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02E1"/>
    <w:rsid w:val="00DD2FAD"/>
    <w:rsid w:val="00DD4BB9"/>
    <w:rsid w:val="00DD5726"/>
    <w:rsid w:val="00DD5943"/>
    <w:rsid w:val="00DD6C5E"/>
    <w:rsid w:val="00DE1CC0"/>
    <w:rsid w:val="00DE267E"/>
    <w:rsid w:val="00DE4283"/>
    <w:rsid w:val="00DE5E0C"/>
    <w:rsid w:val="00DE6F5A"/>
    <w:rsid w:val="00DE7CDC"/>
    <w:rsid w:val="00DF43E8"/>
    <w:rsid w:val="00DF6DFC"/>
    <w:rsid w:val="00DF7A55"/>
    <w:rsid w:val="00E011FD"/>
    <w:rsid w:val="00E025B7"/>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7CC"/>
    <w:rsid w:val="00E56BDE"/>
    <w:rsid w:val="00E576D8"/>
    <w:rsid w:val="00E579E9"/>
    <w:rsid w:val="00E57B8B"/>
    <w:rsid w:val="00E61C85"/>
    <w:rsid w:val="00E61FB9"/>
    <w:rsid w:val="00E62A1A"/>
    <w:rsid w:val="00E64DA2"/>
    <w:rsid w:val="00E65A18"/>
    <w:rsid w:val="00E70DE4"/>
    <w:rsid w:val="00E71552"/>
    <w:rsid w:val="00E72598"/>
    <w:rsid w:val="00E76108"/>
    <w:rsid w:val="00E76E82"/>
    <w:rsid w:val="00E77887"/>
    <w:rsid w:val="00E80822"/>
    <w:rsid w:val="00E814EB"/>
    <w:rsid w:val="00E84F8E"/>
    <w:rsid w:val="00E97586"/>
    <w:rsid w:val="00E9774D"/>
    <w:rsid w:val="00E97DC4"/>
    <w:rsid w:val="00EA050A"/>
    <w:rsid w:val="00EA2015"/>
    <w:rsid w:val="00EA749F"/>
    <w:rsid w:val="00EB138E"/>
    <w:rsid w:val="00EB175D"/>
    <w:rsid w:val="00EB569A"/>
    <w:rsid w:val="00EB6CDD"/>
    <w:rsid w:val="00EB7761"/>
    <w:rsid w:val="00EB7C92"/>
    <w:rsid w:val="00EB7CF3"/>
    <w:rsid w:val="00EC1637"/>
    <w:rsid w:val="00EC1DF7"/>
    <w:rsid w:val="00EC2869"/>
    <w:rsid w:val="00EC6627"/>
    <w:rsid w:val="00EC7F9C"/>
    <w:rsid w:val="00ED1A4B"/>
    <w:rsid w:val="00ED228F"/>
    <w:rsid w:val="00ED4B81"/>
    <w:rsid w:val="00ED61BF"/>
    <w:rsid w:val="00EE0D69"/>
    <w:rsid w:val="00EF0056"/>
    <w:rsid w:val="00EF232F"/>
    <w:rsid w:val="00EF28EE"/>
    <w:rsid w:val="00EF39B3"/>
    <w:rsid w:val="00EF6C98"/>
    <w:rsid w:val="00F00BC2"/>
    <w:rsid w:val="00F00C44"/>
    <w:rsid w:val="00F01103"/>
    <w:rsid w:val="00F0369B"/>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68AB"/>
    <w:rsid w:val="00F87C7D"/>
    <w:rsid w:val="00F91092"/>
    <w:rsid w:val="00F920D0"/>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2134"/>
    <w:rsid w:val="00FC658B"/>
    <w:rsid w:val="00FD10E9"/>
    <w:rsid w:val="00FD3052"/>
    <w:rsid w:val="00FD3F94"/>
    <w:rsid w:val="00FE06E3"/>
    <w:rsid w:val="00FE22E7"/>
    <w:rsid w:val="00FE343B"/>
    <w:rsid w:val="00FE36AD"/>
    <w:rsid w:val="00FE50FC"/>
    <w:rsid w:val="00FE557E"/>
    <w:rsid w:val="00FE61D2"/>
    <w:rsid w:val="00FE768A"/>
    <w:rsid w:val="00FE7991"/>
    <w:rsid w:val="00FF0167"/>
    <w:rsid w:val="00FF02D5"/>
    <w:rsid w:val="00FF03DB"/>
    <w:rsid w:val="00FF24F1"/>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5:docId w15:val="{1E2D73C4-B176-45EB-B65C-BB47837D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alovaov@mures.ru" TargetMode="External"/><Relationship Id="rId13" Type="http://schemas.openxmlformats.org/officeDocument/2006/relationships/hyperlink" Target="http://www.zakupki.gov.r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D63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450CFA5A6A6F7D1F3501306841E58B07A0E258366E69E38E4BC176B2CDs2w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6A63F-FC99-41C4-8E10-5DC1041F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55</Pages>
  <Words>22619</Words>
  <Characters>128933</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Татьяна Н. Суслова</cp:lastModifiedBy>
  <cp:revision>70</cp:revision>
  <cp:lastPrinted>2016-07-25T13:52:00Z</cp:lastPrinted>
  <dcterms:created xsi:type="dcterms:W3CDTF">2018-07-12T12:15:00Z</dcterms:created>
  <dcterms:modified xsi:type="dcterms:W3CDTF">2018-08-13T13:29:00Z</dcterms:modified>
</cp:coreProperties>
</file>