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7C08B" w14:textId="77777777"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7C724A72" w14:textId="77777777"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</w:t>
      </w:r>
      <w:r w:rsidR="00B833A7" w:rsidRPr="00B83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капитальному ремонту тепловых камер</w:t>
      </w:r>
    </w:p>
    <w:p w14:paraId="479EDFDD" w14:textId="77777777"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FF0338" w14:textId="77777777"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833A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833A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362B3E55" w14:textId="77777777"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34030531" w14:textId="77777777" w:rsidR="0093238E" w:rsidRPr="00A87641" w:rsidRDefault="00E439F3" w:rsidP="00A87641">
      <w:pPr>
        <w:pStyle w:val="a5"/>
        <w:keepNext/>
        <w:keepLines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87641" w:rsidRP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2EAF91F" w14:textId="77777777" w:rsidR="0093238E" w:rsidRPr="00A87641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="00B833A7" w:rsidRPr="00B833A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тепловых камер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B640FAD" w14:textId="77777777" w:rsidR="0093238E" w:rsidRDefault="00DD003C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</w:t>
      </w:r>
      <w:r w:rsidR="00A87641" w:rsidRPr="00A8764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Общее количество выполняемых Работ: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B833A7" w:rsidRPr="00B83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 ед.</w:t>
      </w:r>
    </w:p>
    <w:p w14:paraId="08BA2B9B" w14:textId="77777777" w:rsidR="00C14E22" w:rsidRPr="006D1F9B" w:rsidRDefault="00C14E22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B3291">
        <w:rPr>
          <w:rFonts w:ascii="Times New Roman" w:hAnsi="Times New Roman"/>
          <w:b/>
          <w:sz w:val="24"/>
          <w:szCs w:val="24"/>
          <w:lang w:eastAsia="ru-RU"/>
        </w:rPr>
        <w:t xml:space="preserve">Содержание </w:t>
      </w:r>
      <w:r w:rsidRPr="00B35516">
        <w:rPr>
          <w:rFonts w:ascii="Times New Roman" w:hAnsi="Times New Roman"/>
          <w:b/>
          <w:sz w:val="24"/>
          <w:szCs w:val="24"/>
          <w:lang w:eastAsia="ru-RU"/>
        </w:rPr>
        <w:t>выполняемых Работ</w:t>
      </w:r>
      <w:r w:rsidRPr="00BB3291">
        <w:rPr>
          <w:rFonts w:ascii="Times New Roman" w:hAnsi="Times New Roman"/>
          <w:b/>
          <w:sz w:val="24"/>
          <w:szCs w:val="24"/>
          <w:lang w:eastAsia="ru-RU"/>
        </w:rPr>
        <w:t>:</w:t>
      </w:r>
      <w:r w:rsidRPr="00FA37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</w:t>
      </w:r>
      <w:r w:rsidRPr="00B812B4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="00FA417B" w:rsidRPr="00B81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на </w:t>
      </w:r>
      <w:r w:rsidRPr="002341C1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комплекса работ по капитальному ремонту тепловых камер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алее по тексту – Документация).</w:t>
      </w:r>
    </w:p>
    <w:p w14:paraId="69277EEC" w14:textId="77777777" w:rsidR="00F16A10" w:rsidRDefault="00DD003C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B833A7" w:rsidRPr="00B833A7">
        <w:rPr>
          <w:rFonts w:ascii="Times New Roman" w:eastAsia="Times New Roman" w:hAnsi="Times New Roman" w:cs="Times New Roman"/>
          <w:sz w:val="24"/>
          <w:szCs w:val="24"/>
          <w:lang w:eastAsia="ru-RU"/>
        </w:rPr>
        <w:t>719 800 (Семьсот девятнадцать тысяч восемьсот) рублей 00 копеек, в том числе НДС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3D049E" w14:textId="77777777" w:rsidR="00F97A3F" w:rsidRPr="00F97A3F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14:paraId="5EE6F5EA" w14:textId="77777777" w:rsidR="00F97A3F" w:rsidRPr="00F97A3F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5D750E03" w14:textId="77777777" w:rsidR="00F97A3F" w:rsidRPr="00F97A3F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2 настоящего пункта.</w:t>
      </w:r>
    </w:p>
    <w:p w14:paraId="6EA77A87" w14:textId="77777777" w:rsidR="00A87641" w:rsidRPr="00F16A10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2A148D66" w14:textId="77777777" w:rsidR="008059EB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="00A87641" w:rsidRPr="00485F0B">
        <w:rPr>
          <w:rFonts w:ascii="Times New Roman" w:hAnsi="Times New Roman"/>
          <w:b/>
          <w:bCs/>
          <w:sz w:val="24"/>
          <w:szCs w:val="24"/>
          <w:lang w:eastAsia="ru-RU"/>
        </w:rPr>
        <w:t>выполнения Работ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  <w:r w:rsidR="00B833A7" w:rsidRPr="00B833A7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16.07.2018 включительно.</w:t>
      </w:r>
    </w:p>
    <w:p w14:paraId="71813B5F" w14:textId="77777777" w:rsidR="008059EB" w:rsidRPr="00A87641" w:rsidRDefault="00DD003C" w:rsidP="00A876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A87641" w:rsidRPr="00485F0B">
        <w:rPr>
          <w:rFonts w:ascii="Times New Roman" w:hAnsi="Times New Roman"/>
          <w:b/>
          <w:bCs/>
          <w:sz w:val="24"/>
          <w:szCs w:val="24"/>
          <w:lang w:eastAsia="ru-RU"/>
        </w:rPr>
        <w:t>выполнения Работ</w:t>
      </w:r>
      <w:r w:rsidR="00A87641" w:rsidRPr="00837F5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B833A7" w:rsidRPr="00B833A7">
        <w:rPr>
          <w:rFonts w:ascii="Times New Roman" w:hAnsi="Times New Roman"/>
          <w:bCs/>
          <w:sz w:val="24"/>
          <w:szCs w:val="24"/>
        </w:rPr>
        <w:t>Мурманская область, г. Североморск. Конкретный адрес производства работ указывается Заказчиком непосредственно перед производством работ.</w:t>
      </w:r>
    </w:p>
    <w:p w14:paraId="05CFA9FF" w14:textId="77777777" w:rsidR="00C14E22" w:rsidRPr="00B833A7" w:rsidRDefault="00DD003C" w:rsidP="00F97A3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A87641" w:rsidRPr="00485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</w:t>
      </w:r>
      <w:r w:rsidR="00A87641" w:rsidRPr="002979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876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833A7" w:rsidRPr="00B833A7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Авансовый платеж и промежуточн</w:t>
      </w:r>
      <w:r w:rsidR="00B833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ая оплата не предусматривается. </w:t>
      </w:r>
      <w:r w:rsidR="00B833A7" w:rsidRPr="00B833A7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0AB94021" w14:textId="77777777" w:rsidR="00031221" w:rsidRPr="00A87641" w:rsidRDefault="00031221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14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87641" w:rsidRPr="00EC42A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B833A7" w:rsidRPr="00B833A7">
        <w:rPr>
          <w:rFonts w:ascii="Times New Roman" w:hAnsi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14:paraId="7FDDF712" w14:textId="77777777"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5C5984" w14:textId="77777777"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14:paraId="4EE2C6B0" w14:textId="77777777" w:rsidR="00B833A7" w:rsidRDefault="00B833A7" w:rsidP="00B833A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CED2E72" w14:textId="77777777" w:rsidR="00B833A7" w:rsidRDefault="00B833A7" w:rsidP="00B833A7">
      <w:pPr>
        <w:tabs>
          <w:tab w:val="left" w:pos="993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21BAEEB" w14:textId="77777777" w:rsidR="00CE3030" w:rsidRPr="00B833A7" w:rsidRDefault="00E439F3" w:rsidP="00B833A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14:paraId="5B124F9A" w14:textId="77777777" w:rsidR="00B833A7" w:rsidRPr="00B833A7" w:rsidRDefault="00B833A7" w:rsidP="00B833A7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833A7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Чистенко – начальник производственно-технического отдела филиала АО «МЭС» «Североморская теплосеть»;</w:t>
      </w:r>
    </w:p>
    <w:p w14:paraId="6884A5CD" w14:textId="77777777" w:rsidR="00B833A7" w:rsidRPr="00B833A7" w:rsidRDefault="00B833A7" w:rsidP="00B833A7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833A7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14:paraId="43D9A807" w14:textId="77777777" w:rsidR="00B833A7" w:rsidRPr="00F97A3F" w:rsidRDefault="00B833A7" w:rsidP="00F97A3F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833A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А.В. Нархова – инженер-строитель производственно-технического отдела филиала АО «МЭС» «Североморская теплосеть».</w:t>
      </w:r>
    </w:p>
    <w:p w14:paraId="100FE65E" w14:textId="77777777"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D05651C" w14:textId="77777777" w:rsidR="00E439F3" w:rsidRDefault="00C512BB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6304CF84" w14:textId="77777777" w:rsidR="00C512BB" w:rsidRPr="00516A2F" w:rsidRDefault="00C512BB" w:rsidP="00C512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7517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327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4A99EDD1" w14:textId="77777777" w:rsidR="00C512BB" w:rsidRDefault="00B833A7" w:rsidP="00C512B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33A7">
        <w:rPr>
          <w:rFonts w:ascii="Times New Roman" w:eastAsia="Calibri" w:hAnsi="Times New Roman" w:cs="Times New Roman"/>
          <w:sz w:val="24"/>
          <w:szCs w:val="24"/>
          <w:lang w:eastAsia="ru-RU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</w:t>
      </w:r>
      <w:r w:rsidR="00C512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512BB" w:rsidRPr="003275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временной нетрудоспособностью</w:t>
      </w:r>
      <w:r w:rsidR="00C512BB" w:rsidRPr="003275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C512BB" w:rsidRPr="0032751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</w:t>
      </w:r>
      <w:bookmarkStart w:id="8" w:name="_GoBack"/>
      <w:bookmarkEnd w:id="8"/>
      <w:r w:rsidR="00C512BB" w:rsidRPr="00327517">
        <w:rPr>
          <w:rFonts w:ascii="Times New Roman" w:eastAsia="Calibri" w:hAnsi="Times New Roman" w:cs="Times New Roman"/>
          <w:sz w:val="24"/>
          <w:szCs w:val="24"/>
          <w:lang w:eastAsia="ru-RU"/>
        </w:rPr>
        <w:t>вины ее состава и принимать решения простым большинством голосов от числа присутствующих.</w:t>
      </w:r>
    </w:p>
    <w:p w14:paraId="0E45563A" w14:textId="77777777" w:rsidR="00A87641" w:rsidRDefault="00A87641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09A6BF" w14:textId="77777777"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 проводил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B833A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833A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по адресу: г. Мурманск, ул. Промышленная, д. 15, каб. 17, начало в 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E9F4A" w14:textId="77777777" w:rsidR="00E439F3" w:rsidRPr="00B812B4" w:rsidRDefault="009B4920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предложений </w:t>
      </w:r>
      <w:r w:rsidR="00FA417B" w:rsidRPr="00B81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541B2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6107C6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</w:t>
      </w:r>
      <w:r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541B2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одн</w:t>
      </w:r>
      <w:r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заявка на участие</w:t>
      </w:r>
      <w:r w:rsidR="003541B2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41B2AD" w14:textId="77777777" w:rsidR="009B4920" w:rsidRPr="00B812B4" w:rsidRDefault="009B4920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087053B1" w14:textId="77777777" w:rsidR="00E439F3" w:rsidRPr="00B812B4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12B4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B81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B812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B812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B812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B812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81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84773A8" w14:textId="77777777"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FA417B" w:rsidRPr="00B81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FA417B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0255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B812B4">
        <w:t xml:space="preserve"> </w:t>
      </w:r>
      <w:r w:rsidR="003541B2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B812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2CE360" w14:textId="77777777"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7D1BB090" w14:textId="77777777"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2A518A96" w14:textId="77777777"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E6327" w14:textId="77777777"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6E8DA9" w14:textId="77777777"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D529A" w14:textId="77777777"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496BF5A" w14:textId="77777777" w:rsidR="00B833A7" w:rsidRPr="00B833A7" w:rsidRDefault="00B833A7" w:rsidP="00B833A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3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637BEA1" w14:textId="77777777" w:rsidR="00B833A7" w:rsidRDefault="00B833A7" w:rsidP="00B833A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58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039905A7" w14:textId="77777777" w:rsidR="00B833A7" w:rsidRDefault="00B833A7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7A7F02" w14:textId="77777777"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16673111" w14:textId="77777777" w:rsidR="00B365B7" w:rsidRDefault="00B833A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33A7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Чистенко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0FD21BA4" w14:textId="77777777"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7B1A7A" w14:textId="77777777" w:rsidR="00B365B7" w:rsidRDefault="00B833A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33A7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2FB38121" w14:textId="77777777"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14:paraId="146D9B6B" w14:textId="77777777" w:rsidR="00D84A2E" w:rsidRDefault="00B833A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B833A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4BF015D6" w14:textId="77777777"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48294E6" w14:textId="77777777"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30971372" w14:textId="77777777" w:rsidR="00F57ECC" w:rsidRPr="00A80788" w:rsidRDefault="00E358C5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5E78E2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A57C5" w14:textId="77777777" w:rsidR="00A27A6C" w:rsidRDefault="00A27A6C" w:rsidP="00600A82">
      <w:pPr>
        <w:spacing w:after="0" w:line="240" w:lineRule="auto"/>
      </w:pPr>
      <w:r>
        <w:separator/>
      </w:r>
    </w:p>
  </w:endnote>
  <w:endnote w:type="continuationSeparator" w:id="0">
    <w:p w14:paraId="1A330909" w14:textId="77777777" w:rsidR="00A27A6C" w:rsidRDefault="00A27A6C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789B1" w14:textId="77777777" w:rsidR="00A27A6C" w:rsidRDefault="00A27A6C" w:rsidP="00600A82">
      <w:pPr>
        <w:spacing w:after="0" w:line="240" w:lineRule="auto"/>
      </w:pPr>
      <w:r>
        <w:separator/>
      </w:r>
    </w:p>
  </w:footnote>
  <w:footnote w:type="continuationSeparator" w:id="0">
    <w:p w14:paraId="6C5BFAA1" w14:textId="77777777" w:rsidR="00A27A6C" w:rsidRDefault="00A27A6C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14:paraId="7E3861BC" w14:textId="77777777"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35F">
          <w:rPr>
            <w:noProof/>
          </w:rPr>
          <w:t>2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8764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833A7">
          <w:rPr>
            <w:rFonts w:ascii="Times New Roman" w:eastAsia="Calibri" w:hAnsi="Times New Roman" w:cs="Times New Roman"/>
            <w:sz w:val="16"/>
            <w:szCs w:val="16"/>
          </w:rPr>
          <w:t>22.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833A7">
          <w:rPr>
            <w:rFonts w:ascii="Times New Roman" w:eastAsia="Calibri" w:hAnsi="Times New Roman" w:cs="Times New Roman"/>
            <w:sz w:val="16"/>
            <w:szCs w:val="16"/>
          </w:rPr>
          <w:t>5.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201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540A54E5" w14:textId="77777777"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14:paraId="2B67A8BD" w14:textId="77777777" w:rsidR="00946B75" w:rsidRDefault="00D60499" w:rsidP="00A87641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A87641" w:rsidRPr="00A87641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833A7" w:rsidRPr="00B833A7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 по капитальному ремонту тепловых камер</w:t>
        </w:r>
      </w:p>
    </w:sdtContent>
  </w:sdt>
  <w:p w14:paraId="42C12271" w14:textId="77777777"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035F"/>
    <w:rsid w:val="001B3DBE"/>
    <w:rsid w:val="001C2EA6"/>
    <w:rsid w:val="001F0579"/>
    <w:rsid w:val="00204AC5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601FF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C0CDE"/>
    <w:rsid w:val="005D597F"/>
    <w:rsid w:val="005E78E2"/>
    <w:rsid w:val="00600A82"/>
    <w:rsid w:val="006107C6"/>
    <w:rsid w:val="00620D14"/>
    <w:rsid w:val="00623B0E"/>
    <w:rsid w:val="00634088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9EB"/>
    <w:rsid w:val="00805B16"/>
    <w:rsid w:val="00815A11"/>
    <w:rsid w:val="00815C3F"/>
    <w:rsid w:val="00824E91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574"/>
    <w:rsid w:val="009A31E5"/>
    <w:rsid w:val="009A38E9"/>
    <w:rsid w:val="009B4920"/>
    <w:rsid w:val="009C5665"/>
    <w:rsid w:val="009C78B0"/>
    <w:rsid w:val="009F391D"/>
    <w:rsid w:val="00A0151A"/>
    <w:rsid w:val="00A21BCC"/>
    <w:rsid w:val="00A27A6C"/>
    <w:rsid w:val="00A41877"/>
    <w:rsid w:val="00A47EC1"/>
    <w:rsid w:val="00A52D74"/>
    <w:rsid w:val="00A64DB6"/>
    <w:rsid w:val="00A80788"/>
    <w:rsid w:val="00A80F49"/>
    <w:rsid w:val="00A86172"/>
    <w:rsid w:val="00A87641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812B4"/>
    <w:rsid w:val="00B833A7"/>
    <w:rsid w:val="00B90CEA"/>
    <w:rsid w:val="00BD38BA"/>
    <w:rsid w:val="00BD45EC"/>
    <w:rsid w:val="00BF341C"/>
    <w:rsid w:val="00C14E22"/>
    <w:rsid w:val="00C27AF5"/>
    <w:rsid w:val="00C44D46"/>
    <w:rsid w:val="00C512BB"/>
    <w:rsid w:val="00C812DA"/>
    <w:rsid w:val="00C8265F"/>
    <w:rsid w:val="00CA2B42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358C5"/>
    <w:rsid w:val="00E439F3"/>
    <w:rsid w:val="00E6577B"/>
    <w:rsid w:val="00E6651E"/>
    <w:rsid w:val="00EA41C0"/>
    <w:rsid w:val="00EB559D"/>
    <w:rsid w:val="00EC0FED"/>
    <w:rsid w:val="00EC18AA"/>
    <w:rsid w:val="00F16A10"/>
    <w:rsid w:val="00F24B18"/>
    <w:rsid w:val="00F26195"/>
    <w:rsid w:val="00F2744C"/>
    <w:rsid w:val="00F57ECC"/>
    <w:rsid w:val="00F971AF"/>
    <w:rsid w:val="00F97A3F"/>
    <w:rsid w:val="00FA417B"/>
    <w:rsid w:val="00FA460C"/>
    <w:rsid w:val="00FB6727"/>
    <w:rsid w:val="00FD08C6"/>
    <w:rsid w:val="00FD5772"/>
    <w:rsid w:val="00FE0FA6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C4EB44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rsid w:val="00FA417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A417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A417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417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A41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8</cp:revision>
  <cp:lastPrinted>2018-04-16T07:24:00Z</cp:lastPrinted>
  <dcterms:created xsi:type="dcterms:W3CDTF">2018-04-16T05:43:00Z</dcterms:created>
  <dcterms:modified xsi:type="dcterms:W3CDTF">2018-05-23T08:38:00Z</dcterms:modified>
</cp:coreProperties>
</file>