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CB" w:rsidRPr="009850A8" w:rsidRDefault="009279CB" w:rsidP="00747FE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0D5C7E3" wp14:editId="64623777">
            <wp:simplePos x="0" y="0"/>
            <wp:positionH relativeFrom="column">
              <wp:posOffset>-443230</wp:posOffset>
            </wp:positionH>
            <wp:positionV relativeFrom="paragraph">
              <wp:posOffset>-635000</wp:posOffset>
            </wp:positionV>
            <wp:extent cx="7315200" cy="1176020"/>
            <wp:effectExtent l="0" t="0" r="0" b="5080"/>
            <wp:wrapNone/>
            <wp:docPr id="1" name="Рисунок 1" descr="l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117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79CB" w:rsidRPr="009850A8" w:rsidRDefault="009279CB" w:rsidP="00747FE2">
      <w:pPr>
        <w:jc w:val="both"/>
        <w:rPr>
          <w:sz w:val="28"/>
          <w:szCs w:val="28"/>
        </w:rPr>
      </w:pPr>
    </w:p>
    <w:p w:rsidR="009279CB" w:rsidRPr="009850A8" w:rsidRDefault="009279CB" w:rsidP="00747FE2">
      <w:pPr>
        <w:jc w:val="both"/>
        <w:rPr>
          <w:sz w:val="28"/>
          <w:szCs w:val="28"/>
        </w:rPr>
      </w:pPr>
    </w:p>
    <w:p w:rsidR="000576FB" w:rsidRDefault="000576FB" w:rsidP="000576FB">
      <w:pPr>
        <w:jc w:val="right"/>
      </w:pPr>
      <w:r w:rsidRPr="000C3D83">
        <w:rPr>
          <w:bCs/>
          <w:sz w:val="28"/>
          <w:szCs w:val="28"/>
          <w:lang w:eastAsia="ar-SA"/>
        </w:rPr>
        <w:t xml:space="preserve">Приложение №1 к приказу </w:t>
      </w:r>
      <w:r>
        <w:rPr>
          <w:bCs/>
          <w:sz w:val="28"/>
          <w:szCs w:val="28"/>
          <w:lang w:eastAsia="ar-SA"/>
        </w:rPr>
        <w:t xml:space="preserve">№ </w:t>
      </w:r>
      <w:r w:rsidR="001654CE">
        <w:rPr>
          <w:bCs/>
          <w:sz w:val="28"/>
          <w:szCs w:val="28"/>
          <w:lang w:eastAsia="ar-SA"/>
        </w:rPr>
        <w:t>252</w:t>
      </w:r>
      <w:r>
        <w:rPr>
          <w:bCs/>
          <w:sz w:val="28"/>
          <w:szCs w:val="28"/>
          <w:lang w:eastAsia="ar-SA"/>
        </w:rPr>
        <w:t xml:space="preserve">-з от </w:t>
      </w:r>
      <w:r w:rsidR="001654CE">
        <w:rPr>
          <w:bCs/>
          <w:sz w:val="28"/>
          <w:szCs w:val="28"/>
          <w:lang w:eastAsia="ar-SA"/>
        </w:rPr>
        <w:t>11</w:t>
      </w:r>
      <w:r w:rsidR="002B5490">
        <w:rPr>
          <w:bCs/>
          <w:sz w:val="28"/>
          <w:szCs w:val="28"/>
          <w:lang w:eastAsia="ar-SA"/>
        </w:rPr>
        <w:t>.</w:t>
      </w:r>
      <w:r w:rsidR="001654CE">
        <w:rPr>
          <w:bCs/>
          <w:sz w:val="28"/>
          <w:szCs w:val="28"/>
          <w:lang w:eastAsia="ar-SA"/>
        </w:rPr>
        <w:t>12.</w:t>
      </w:r>
      <w:r w:rsidRPr="000C3D83">
        <w:rPr>
          <w:bCs/>
          <w:sz w:val="28"/>
          <w:szCs w:val="28"/>
          <w:lang w:eastAsia="ar-SA"/>
        </w:rPr>
        <w:t>201</w:t>
      </w:r>
      <w:r>
        <w:rPr>
          <w:bCs/>
          <w:sz w:val="28"/>
          <w:szCs w:val="28"/>
          <w:lang w:eastAsia="ar-SA"/>
        </w:rPr>
        <w:t>4 г.</w:t>
      </w:r>
    </w:p>
    <w:p w:rsidR="000576FB" w:rsidRDefault="000576FB" w:rsidP="000576FB">
      <w:pPr>
        <w:tabs>
          <w:tab w:val="left" w:pos="851"/>
        </w:tabs>
        <w:spacing w:line="276" w:lineRule="auto"/>
        <w:jc w:val="both"/>
        <w:rPr>
          <w:b/>
          <w:sz w:val="28"/>
          <w:szCs w:val="28"/>
        </w:rPr>
      </w:pPr>
    </w:p>
    <w:p w:rsidR="000576FB" w:rsidRDefault="000576FB" w:rsidP="000576F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9637D0">
        <w:rPr>
          <w:b/>
          <w:sz w:val="28"/>
          <w:szCs w:val="28"/>
        </w:rPr>
        <w:t>зменени</w:t>
      </w:r>
      <w:r>
        <w:rPr>
          <w:b/>
          <w:sz w:val="28"/>
          <w:szCs w:val="28"/>
        </w:rPr>
        <w:t>я</w:t>
      </w:r>
      <w:r w:rsidRPr="009637D0">
        <w:rPr>
          <w:b/>
          <w:sz w:val="28"/>
          <w:szCs w:val="28"/>
        </w:rPr>
        <w:t xml:space="preserve"> в </w:t>
      </w:r>
      <w:r w:rsidRPr="00F80C4B">
        <w:rPr>
          <w:b/>
          <w:sz w:val="28"/>
          <w:szCs w:val="28"/>
        </w:rPr>
        <w:t xml:space="preserve">Документацию </w:t>
      </w:r>
      <w:r w:rsidRPr="00A00743">
        <w:rPr>
          <w:b/>
          <w:sz w:val="28"/>
          <w:szCs w:val="28"/>
        </w:rPr>
        <w:t xml:space="preserve">о проведении открытого запроса цен на право заключения договора поставки </w:t>
      </w:r>
      <w:r w:rsidR="00124194" w:rsidRPr="00124194">
        <w:rPr>
          <w:b/>
          <w:sz w:val="28"/>
          <w:szCs w:val="28"/>
        </w:rPr>
        <w:t>шкафа управления оперативным током</w:t>
      </w:r>
    </w:p>
    <w:p w:rsidR="000576FB" w:rsidRPr="000576FB" w:rsidRDefault="000576FB" w:rsidP="000576FB">
      <w:pPr>
        <w:tabs>
          <w:tab w:val="left" w:pos="851"/>
        </w:tabs>
        <w:jc w:val="center"/>
        <w:rPr>
          <w:b/>
          <w:sz w:val="28"/>
          <w:szCs w:val="28"/>
        </w:rPr>
      </w:pPr>
      <w:r w:rsidRPr="00A00743">
        <w:rPr>
          <w:b/>
          <w:sz w:val="28"/>
          <w:szCs w:val="28"/>
        </w:rPr>
        <w:t>для нужд ОАО «Мурманэнергосбыт</w:t>
      </w:r>
      <w:r w:rsidRPr="000576FB">
        <w:rPr>
          <w:b/>
          <w:sz w:val="28"/>
          <w:szCs w:val="28"/>
        </w:rPr>
        <w:t>» (далее</w:t>
      </w:r>
      <w:r>
        <w:rPr>
          <w:b/>
          <w:sz w:val="28"/>
          <w:szCs w:val="28"/>
        </w:rPr>
        <w:t xml:space="preserve"> -</w:t>
      </w:r>
      <w:r w:rsidRPr="000576FB">
        <w:rPr>
          <w:b/>
          <w:sz w:val="28"/>
          <w:szCs w:val="28"/>
        </w:rPr>
        <w:t xml:space="preserve"> Документация).</w:t>
      </w:r>
    </w:p>
    <w:p w:rsidR="000576FB" w:rsidRDefault="000576FB" w:rsidP="000576FB">
      <w:pPr>
        <w:tabs>
          <w:tab w:val="left" w:pos="851"/>
        </w:tabs>
        <w:jc w:val="both"/>
        <w:rPr>
          <w:b/>
          <w:sz w:val="28"/>
          <w:szCs w:val="28"/>
        </w:rPr>
      </w:pPr>
      <w:bookmarkStart w:id="0" w:name="_GoBack"/>
      <w:bookmarkEnd w:id="0"/>
    </w:p>
    <w:p w:rsidR="000576FB" w:rsidRPr="008910C8" w:rsidRDefault="008910C8" w:rsidP="00CE04C2">
      <w:pPr>
        <w:pStyle w:val="a9"/>
        <w:numPr>
          <w:ilvl w:val="0"/>
          <w:numId w:val="29"/>
        </w:numPr>
        <w:tabs>
          <w:tab w:val="left" w:pos="0"/>
        </w:tabs>
        <w:ind w:left="0" w:firstLine="360"/>
        <w:jc w:val="both"/>
        <w:rPr>
          <w:sz w:val="28"/>
          <w:szCs w:val="28"/>
          <w:lang w:eastAsia="ar-SA"/>
        </w:rPr>
      </w:pPr>
      <w:r w:rsidRPr="008910C8">
        <w:rPr>
          <w:sz w:val="28"/>
          <w:szCs w:val="28"/>
          <w:lang w:eastAsia="ar-SA"/>
        </w:rPr>
        <w:t>Изложить п</w:t>
      </w:r>
      <w:r w:rsidR="000576FB" w:rsidRPr="008910C8">
        <w:rPr>
          <w:sz w:val="28"/>
          <w:szCs w:val="28"/>
          <w:lang w:eastAsia="ar-SA"/>
        </w:rPr>
        <w:t>.</w:t>
      </w:r>
      <w:r w:rsidRPr="008910C8">
        <w:rPr>
          <w:iCs/>
          <w:sz w:val="28"/>
          <w:szCs w:val="28"/>
        </w:rPr>
        <w:t xml:space="preserve"> </w:t>
      </w:r>
      <w:r w:rsidRPr="008910C8">
        <w:rPr>
          <w:sz w:val="28"/>
          <w:szCs w:val="28"/>
        </w:rPr>
        <w:t>5.</w:t>
      </w:r>
      <w:r w:rsidR="00E95A6F">
        <w:rPr>
          <w:sz w:val="28"/>
          <w:szCs w:val="28"/>
        </w:rPr>
        <w:t>1.</w:t>
      </w:r>
      <w:r w:rsidRPr="008910C8">
        <w:rPr>
          <w:sz w:val="28"/>
          <w:szCs w:val="28"/>
        </w:rPr>
        <w:t xml:space="preserve">2. </w:t>
      </w:r>
      <w:r w:rsidR="00E95A6F">
        <w:rPr>
          <w:sz w:val="28"/>
          <w:szCs w:val="28"/>
        </w:rPr>
        <w:t xml:space="preserve">«Технические характеристики» </w:t>
      </w:r>
      <w:r w:rsidR="00C9336D">
        <w:rPr>
          <w:sz w:val="28"/>
          <w:szCs w:val="28"/>
          <w:lang w:eastAsia="ar-SA"/>
        </w:rPr>
        <w:t xml:space="preserve">раздела 5 «Техническое задание» </w:t>
      </w:r>
      <w:r w:rsidR="00E95A6F">
        <w:rPr>
          <w:sz w:val="28"/>
          <w:szCs w:val="28"/>
        </w:rPr>
        <w:t>Документации</w:t>
      </w:r>
      <w:r w:rsidRPr="008910C8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в следующей редакции:</w:t>
      </w:r>
    </w:p>
    <w:p w:rsidR="00E95A6F" w:rsidRDefault="00E95A6F" w:rsidP="00E95A6F">
      <w:pPr>
        <w:autoSpaceDE w:val="0"/>
        <w:autoSpaceDN w:val="0"/>
        <w:adjustRightInd w:val="0"/>
        <w:ind w:firstLine="142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5.1.2.</w:t>
      </w:r>
      <w:r>
        <w:rPr>
          <w:bCs/>
          <w:sz w:val="28"/>
          <w:szCs w:val="28"/>
        </w:rPr>
        <w:t xml:space="preserve"> Технические характеристики</w:t>
      </w:r>
    </w:p>
    <w:tbl>
      <w:tblPr>
        <w:tblW w:w="931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232"/>
        <w:gridCol w:w="1513"/>
      </w:tblGrid>
      <w:tr w:rsidR="00E95A6F" w:rsidTr="00E95A6F">
        <w:trPr>
          <w:hidden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6F" w:rsidRDefault="00E95A6F" w:rsidP="00E95A6F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contextualSpacing w:val="0"/>
              <w:jc w:val="both"/>
              <w:outlineLvl w:val="0"/>
              <w:rPr>
                <w:bCs/>
                <w:vanish/>
              </w:rPr>
            </w:pPr>
          </w:p>
          <w:p w:rsidR="00E95A6F" w:rsidRDefault="00E95A6F" w:rsidP="00E95A6F">
            <w:pPr>
              <w:pStyle w:val="a9"/>
              <w:numPr>
                <w:ilvl w:val="1"/>
                <w:numId w:val="31"/>
              </w:numPr>
              <w:autoSpaceDE w:val="0"/>
              <w:autoSpaceDN w:val="0"/>
              <w:adjustRightInd w:val="0"/>
              <w:contextualSpacing w:val="0"/>
              <w:jc w:val="both"/>
              <w:outlineLvl w:val="0"/>
              <w:rPr>
                <w:bCs/>
                <w:vanish/>
              </w:rPr>
            </w:pPr>
          </w:p>
          <w:p w:rsidR="00E95A6F" w:rsidRDefault="00E95A6F" w:rsidP="00E95A6F">
            <w:pPr>
              <w:pStyle w:val="a9"/>
              <w:numPr>
                <w:ilvl w:val="1"/>
                <w:numId w:val="31"/>
              </w:numPr>
              <w:autoSpaceDE w:val="0"/>
              <w:autoSpaceDN w:val="0"/>
              <w:adjustRightInd w:val="0"/>
              <w:contextualSpacing w:val="0"/>
              <w:jc w:val="both"/>
              <w:outlineLvl w:val="0"/>
              <w:rPr>
                <w:bCs/>
                <w:vanish/>
              </w:rPr>
            </w:pPr>
          </w:p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Емкость аккумуляторной батареи, А*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E95A6F" w:rsidTr="00E95A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 xml:space="preserve">Выходное напряжение постоянного тока, </w:t>
            </w:r>
            <w:proofErr w:type="gramStart"/>
            <w:r>
              <w:rPr>
                <w:bCs/>
              </w:rPr>
              <w:t>В</w:t>
            </w:r>
            <w:proofErr w:type="gramEnd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220</w:t>
            </w:r>
          </w:p>
        </w:tc>
      </w:tr>
      <w:tr w:rsidR="00E95A6F" w:rsidTr="00E95A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outlineLvl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 xml:space="preserve">Количество автоматов отходящих фидеров, </w:t>
            </w:r>
            <w:proofErr w:type="spellStart"/>
            <w:proofErr w:type="gramStart"/>
            <w:r>
              <w:rPr>
                <w:bCs/>
              </w:rPr>
              <w:t>шт</w:t>
            </w:r>
            <w:proofErr w:type="spellEnd"/>
            <w:proofErr w:type="gramEnd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</w:tr>
      <w:tr w:rsidR="00E95A6F" w:rsidTr="00E95A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 xml:space="preserve">Количество </w:t>
            </w:r>
            <w:proofErr w:type="spellStart"/>
            <w:r>
              <w:rPr>
                <w:bCs/>
              </w:rPr>
              <w:t>подзарядных</w:t>
            </w:r>
            <w:proofErr w:type="spellEnd"/>
            <w:r>
              <w:rPr>
                <w:bCs/>
              </w:rPr>
              <w:t xml:space="preserve"> устройств, </w:t>
            </w:r>
            <w:proofErr w:type="spellStart"/>
            <w:proofErr w:type="gramStart"/>
            <w:r>
              <w:rPr>
                <w:bCs/>
              </w:rPr>
              <w:t>шт</w:t>
            </w:r>
            <w:proofErr w:type="spellEnd"/>
            <w:proofErr w:type="gramEnd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E95A6F" w:rsidTr="00E95A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outlineLvl w:val="0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 xml:space="preserve">Контролер для передачи информации с </w:t>
            </w:r>
            <w:r>
              <w:rPr>
                <w:bCs/>
                <w:lang w:val="en-US"/>
              </w:rPr>
              <w:t>RS</w:t>
            </w:r>
            <w:r>
              <w:rPr>
                <w:bCs/>
              </w:rPr>
              <w:t xml:space="preserve"> 485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 xml:space="preserve">есть </w:t>
            </w:r>
          </w:p>
        </w:tc>
      </w:tr>
      <w:tr w:rsidR="00E95A6F" w:rsidTr="00E95A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outlineLvl w:val="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 xml:space="preserve">Питание блокировки разъединителей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E95A6F" w:rsidTr="00E95A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outlineLvl w:val="0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 xml:space="preserve">Элемент мигающего света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 xml:space="preserve">есть </w:t>
            </w:r>
          </w:p>
        </w:tc>
      </w:tr>
      <w:tr w:rsidR="00E95A6F" w:rsidTr="00E95A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 xml:space="preserve">Вольтметр контроля изоляции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 xml:space="preserve">есть </w:t>
            </w:r>
          </w:p>
        </w:tc>
      </w:tr>
      <w:tr w:rsidR="00E95A6F" w:rsidTr="00E95A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outlineLvl w:val="0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 xml:space="preserve">Гарантийный срок эксплуатации АБ, лет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E95A6F" w:rsidTr="00E95A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tabs>
                <w:tab w:val="left" w:pos="34"/>
              </w:tabs>
              <w:autoSpaceDE w:val="0"/>
              <w:autoSpaceDN w:val="0"/>
              <w:adjustRightInd w:val="0"/>
              <w:ind w:firstLine="34"/>
              <w:jc w:val="both"/>
              <w:outlineLvl w:val="0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Рабочий диапазон температур, °</w:t>
            </w:r>
            <w:proofErr w:type="gramStart"/>
            <w:r>
              <w:rPr>
                <w:bCs/>
              </w:rPr>
              <w:t>С</w:t>
            </w:r>
            <w:proofErr w:type="gramEnd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-20…+40</w:t>
            </w:r>
          </w:p>
        </w:tc>
      </w:tr>
      <w:tr w:rsidR="00E95A6F" w:rsidTr="00E95A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 xml:space="preserve">Ширина, </w:t>
            </w:r>
            <w:proofErr w:type="gramStart"/>
            <w:r>
              <w:rPr>
                <w:bCs/>
              </w:rPr>
              <w:t>мм</w:t>
            </w:r>
            <w:proofErr w:type="gramEnd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1200</w:t>
            </w:r>
          </w:p>
        </w:tc>
      </w:tr>
      <w:tr w:rsidR="00E95A6F" w:rsidTr="00E95A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 xml:space="preserve">Высота, </w:t>
            </w:r>
            <w:proofErr w:type="gramStart"/>
            <w:r>
              <w:rPr>
                <w:bCs/>
              </w:rPr>
              <w:t>мм</w:t>
            </w:r>
            <w:proofErr w:type="gramEnd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2200</w:t>
            </w:r>
          </w:p>
        </w:tc>
      </w:tr>
      <w:tr w:rsidR="00E95A6F" w:rsidTr="00E95A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 xml:space="preserve">Глубина, </w:t>
            </w:r>
            <w:proofErr w:type="gramStart"/>
            <w:r>
              <w:rPr>
                <w:bCs/>
              </w:rPr>
              <w:t>мм</w:t>
            </w:r>
            <w:proofErr w:type="gramEnd"/>
            <w:r>
              <w:rPr>
                <w:bCs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600</w:t>
            </w:r>
          </w:p>
        </w:tc>
      </w:tr>
      <w:tr w:rsidR="00E95A6F" w:rsidTr="00E95A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Схема определения отходящего фидера с замыканием на землю без его отключения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 xml:space="preserve">есть </w:t>
            </w:r>
          </w:p>
        </w:tc>
      </w:tr>
      <w:tr w:rsidR="00E95A6F" w:rsidTr="00E95A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 xml:space="preserve">Автоматы отходящих фидеров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с отсечкой</w:t>
            </w:r>
          </w:p>
        </w:tc>
      </w:tr>
      <w:tr w:rsidR="00E95A6F" w:rsidTr="00E95A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Исполнение защиты вводов АКБ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стандартное</w:t>
            </w:r>
          </w:p>
        </w:tc>
      </w:tr>
      <w:tr w:rsidR="00E95A6F" w:rsidTr="00E95A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 xml:space="preserve">Выход тока до 250А для включения выключателей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 xml:space="preserve">есть </w:t>
            </w:r>
          </w:p>
        </w:tc>
      </w:tr>
      <w:tr w:rsidR="00E95A6F" w:rsidTr="00E95A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 xml:space="preserve">Схема АВР по питанию, </w:t>
            </w:r>
            <w:proofErr w:type="gramStart"/>
            <w:r>
              <w:rPr>
                <w:bCs/>
              </w:rPr>
              <w:t>В</w:t>
            </w:r>
            <w:proofErr w:type="gramEnd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380</w:t>
            </w:r>
          </w:p>
        </w:tc>
      </w:tr>
      <w:tr w:rsidR="00E95A6F" w:rsidTr="00E95A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Входные фильтры защиты от ВЧ помех и перенапряжений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Есть</w:t>
            </w:r>
          </w:p>
        </w:tc>
      </w:tr>
      <w:tr w:rsidR="00E95A6F" w:rsidTr="00E95A6F">
        <w:trPr>
          <w:trHeight w:val="202"/>
        </w:trPr>
        <w:tc>
          <w:tcPr>
            <w:tcW w:w="9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</w:rPr>
            </w:pPr>
            <w:r>
              <w:rPr>
                <w:b/>
              </w:rPr>
              <w:t>Характеристики рабочего (нормального) режима:</w:t>
            </w:r>
          </w:p>
        </w:tc>
      </w:tr>
      <w:tr w:rsidR="00E95A6F" w:rsidTr="00E95A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Установившийся ток, потребляемый посто</w:t>
            </w:r>
            <w:r>
              <w:softHyphen/>
              <w:t>янной нагрузкой, 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4,0</w:t>
            </w:r>
          </w:p>
        </w:tc>
      </w:tr>
      <w:tr w:rsidR="00E95A6F" w:rsidTr="00E95A6F">
        <w:tc>
          <w:tcPr>
            <w:tcW w:w="9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Характеристики аварийного режима:</w:t>
            </w:r>
          </w:p>
        </w:tc>
      </w:tr>
      <w:tr w:rsidR="00E95A6F" w:rsidTr="00E95A6F">
        <w:trPr>
          <w:trHeight w:val="1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</w:rPr>
            </w:pPr>
            <w:r>
              <w:t>Установившийся ток, потребляемый постоянной нагрузкой, 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t>12,5</w:t>
            </w:r>
          </w:p>
        </w:tc>
      </w:tr>
      <w:tr w:rsidR="00E95A6F" w:rsidTr="00E95A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Максимальный ток кратковременной толчковой нагрузки, 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90</w:t>
            </w:r>
          </w:p>
        </w:tc>
      </w:tr>
      <w:tr w:rsidR="00E95A6F" w:rsidTr="00E95A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 xml:space="preserve">Нормируемая продолжительность аварийного режима, </w:t>
            </w:r>
            <w:proofErr w:type="gramStart"/>
            <w:r>
              <w:t>ч</w:t>
            </w:r>
            <w:proofErr w:type="gramEnd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6F" w:rsidRDefault="00E95A6F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8</w:t>
            </w:r>
          </w:p>
        </w:tc>
      </w:tr>
    </w:tbl>
    <w:p w:rsidR="008910C8" w:rsidRDefault="008910C8" w:rsidP="00CE04C2">
      <w:pPr>
        <w:pStyle w:val="a9"/>
        <w:tabs>
          <w:tab w:val="left" w:pos="0"/>
        </w:tabs>
        <w:ind w:left="0" w:firstLine="709"/>
        <w:jc w:val="both"/>
        <w:rPr>
          <w:iCs/>
          <w:sz w:val="28"/>
          <w:szCs w:val="28"/>
        </w:rPr>
      </w:pPr>
    </w:p>
    <w:p w:rsidR="00157CCD" w:rsidRDefault="00157CCD" w:rsidP="001F0F5D">
      <w:pPr>
        <w:pStyle w:val="a9"/>
        <w:numPr>
          <w:ilvl w:val="0"/>
          <w:numId w:val="29"/>
        </w:numPr>
        <w:tabs>
          <w:tab w:val="left" w:pos="0"/>
        </w:tabs>
        <w:ind w:left="0" w:firstLine="360"/>
        <w:jc w:val="both"/>
        <w:rPr>
          <w:sz w:val="28"/>
          <w:szCs w:val="28"/>
          <w:lang w:eastAsia="ar-SA"/>
        </w:rPr>
      </w:pPr>
      <w:r w:rsidRPr="00157CCD">
        <w:rPr>
          <w:sz w:val="28"/>
          <w:szCs w:val="28"/>
        </w:rPr>
        <w:t>Форм</w:t>
      </w:r>
      <w:r w:rsidR="001F0F5D">
        <w:rPr>
          <w:sz w:val="28"/>
          <w:szCs w:val="28"/>
        </w:rPr>
        <w:t>у</w:t>
      </w:r>
      <w:r w:rsidRPr="00157CCD">
        <w:rPr>
          <w:sz w:val="28"/>
          <w:szCs w:val="28"/>
        </w:rPr>
        <w:t xml:space="preserve"> Технического предложения</w:t>
      </w:r>
      <w:r>
        <w:rPr>
          <w:sz w:val="28"/>
          <w:szCs w:val="28"/>
        </w:rPr>
        <w:t xml:space="preserve"> </w:t>
      </w:r>
      <w:r w:rsidRPr="00157CCD">
        <w:rPr>
          <w:sz w:val="28"/>
          <w:szCs w:val="28"/>
        </w:rPr>
        <w:t>(форма 2</w:t>
      </w:r>
      <w:r w:rsidR="001F0F5D">
        <w:rPr>
          <w:sz w:val="28"/>
          <w:szCs w:val="28"/>
        </w:rPr>
        <w:t xml:space="preserve"> </w:t>
      </w:r>
      <w:r w:rsidR="001F0F5D" w:rsidRPr="001F0F5D">
        <w:rPr>
          <w:sz w:val="28"/>
          <w:szCs w:val="28"/>
        </w:rPr>
        <w:t>Приложения №</w:t>
      </w:r>
      <w:r w:rsidR="001F0F5D">
        <w:rPr>
          <w:sz w:val="28"/>
          <w:szCs w:val="28"/>
        </w:rPr>
        <w:t> </w:t>
      </w:r>
      <w:r w:rsidR="001F0F5D" w:rsidRPr="001F0F5D">
        <w:rPr>
          <w:sz w:val="28"/>
          <w:szCs w:val="28"/>
        </w:rPr>
        <w:t>1</w:t>
      </w:r>
      <w:r w:rsidR="001F0F5D">
        <w:rPr>
          <w:sz w:val="28"/>
          <w:szCs w:val="28"/>
        </w:rPr>
        <w:t xml:space="preserve"> Документации</w:t>
      </w:r>
      <w:r w:rsidRPr="00157CC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382E6E">
        <w:rPr>
          <w:sz w:val="28"/>
          <w:szCs w:val="28"/>
        </w:rPr>
        <w:t>изложить в следующей</w:t>
      </w:r>
      <w:r w:rsidRPr="00382E6E">
        <w:rPr>
          <w:snapToGrid w:val="0"/>
          <w:sz w:val="28"/>
          <w:szCs w:val="28"/>
        </w:rPr>
        <w:t xml:space="preserve"> </w:t>
      </w:r>
      <w:r w:rsidRPr="00382E6E">
        <w:rPr>
          <w:sz w:val="28"/>
          <w:szCs w:val="28"/>
        </w:rPr>
        <w:t>редакции:</w:t>
      </w:r>
    </w:p>
    <w:p w:rsidR="00114A09" w:rsidRDefault="00114A09" w:rsidP="00114A09">
      <w:pPr>
        <w:pStyle w:val="20"/>
        <w:numPr>
          <w:ilvl w:val="0"/>
          <w:numId w:val="0"/>
        </w:numPr>
        <w:ind w:left="360"/>
        <w:jc w:val="right"/>
      </w:pPr>
      <w:bookmarkStart w:id="1" w:name="_Ref55336345"/>
      <w:bookmarkStart w:id="2" w:name="_Ref55335821"/>
      <w:bookmarkStart w:id="3" w:name="_Toc394314183"/>
      <w:r w:rsidRPr="00D9220C">
        <w:t xml:space="preserve">Техническое предложение (форма </w:t>
      </w:r>
      <w:r w:rsidR="00A02A4E">
        <w:t>2</w:t>
      </w:r>
      <w:r w:rsidRPr="00D9220C">
        <w:t>)</w:t>
      </w:r>
      <w:bookmarkEnd w:id="1"/>
      <w:bookmarkEnd w:id="2"/>
      <w:bookmarkEnd w:id="3"/>
    </w:p>
    <w:p w:rsidR="00114A09" w:rsidRPr="00835627" w:rsidRDefault="00114A09" w:rsidP="00114A09">
      <w:pPr>
        <w:keepNext/>
        <w:spacing w:before="240" w:after="120" w:line="360" w:lineRule="auto"/>
        <w:jc w:val="center"/>
      </w:pPr>
      <w:r w:rsidRPr="00835627">
        <w:t>Форма Технического предложения</w:t>
      </w:r>
    </w:p>
    <w:p w:rsidR="00114A09" w:rsidRPr="00835627" w:rsidRDefault="00114A09" w:rsidP="00114A09">
      <w:pPr>
        <w:pBdr>
          <w:top w:val="single" w:sz="4" w:space="1" w:color="000000"/>
        </w:pBdr>
        <w:shd w:val="clear" w:color="auto" w:fill="E0E0E0"/>
        <w:spacing w:line="360" w:lineRule="auto"/>
        <w:ind w:right="21"/>
        <w:jc w:val="center"/>
        <w:rPr>
          <w:b/>
          <w:spacing w:val="36"/>
        </w:rPr>
      </w:pPr>
      <w:r w:rsidRPr="00835627">
        <w:rPr>
          <w:b/>
          <w:spacing w:val="36"/>
        </w:rPr>
        <w:t>начало формы</w:t>
      </w:r>
    </w:p>
    <w:p w:rsidR="00114A09" w:rsidRPr="00835627" w:rsidRDefault="00114A09" w:rsidP="00114A09"/>
    <w:p w:rsidR="00114A09" w:rsidRDefault="00114A09" w:rsidP="00114A09">
      <w:pPr>
        <w:jc w:val="right"/>
      </w:pPr>
    </w:p>
    <w:p w:rsidR="00114A09" w:rsidRPr="00835627" w:rsidRDefault="00114A09" w:rsidP="00114A09">
      <w:pPr>
        <w:jc w:val="right"/>
      </w:pPr>
      <w:r w:rsidRPr="00835627">
        <w:t xml:space="preserve">Приложение </w:t>
      </w:r>
      <w:r w:rsidR="00A02A4E">
        <w:t>2</w:t>
      </w:r>
      <w:r w:rsidRPr="00835627">
        <w:t xml:space="preserve"> к письму о подаче оферты</w:t>
      </w:r>
      <w:r w:rsidRPr="00835627">
        <w:br/>
        <w:t>от «____»_____________ </w:t>
      </w:r>
      <w:proofErr w:type="gramStart"/>
      <w:r w:rsidRPr="00835627">
        <w:t>г</w:t>
      </w:r>
      <w:proofErr w:type="gramEnd"/>
      <w:r w:rsidRPr="00835627">
        <w:t>. №__________</w:t>
      </w:r>
    </w:p>
    <w:p w:rsidR="00114A09" w:rsidRPr="00835627" w:rsidRDefault="00114A09" w:rsidP="00114A09">
      <w:pPr>
        <w:spacing w:line="360" w:lineRule="auto"/>
        <w:ind w:firstLine="567"/>
        <w:jc w:val="both"/>
      </w:pPr>
    </w:p>
    <w:p w:rsidR="00114A09" w:rsidRPr="00835627" w:rsidRDefault="00114A09" w:rsidP="00114A09">
      <w:pPr>
        <w:spacing w:line="360" w:lineRule="auto"/>
        <w:jc w:val="center"/>
        <w:rPr>
          <w:b/>
        </w:rPr>
      </w:pPr>
      <w:r w:rsidRPr="00835627">
        <w:rPr>
          <w:b/>
        </w:rPr>
        <w:t>Техническое предложение</w:t>
      </w:r>
    </w:p>
    <w:p w:rsidR="00114A09" w:rsidRDefault="00114A09" w:rsidP="00114A09">
      <w:pPr>
        <w:spacing w:line="360" w:lineRule="auto"/>
        <w:jc w:val="both"/>
      </w:pPr>
    </w:p>
    <w:p w:rsidR="00114A09" w:rsidRDefault="00114A09" w:rsidP="00114A09">
      <w:pPr>
        <w:spacing w:line="360" w:lineRule="auto"/>
        <w:jc w:val="both"/>
      </w:pPr>
      <w:r w:rsidRPr="00835627">
        <w:t>Наименование и адрес Участника запроса цен: ____________________________</w:t>
      </w:r>
    </w:p>
    <w:tbl>
      <w:tblPr>
        <w:tblpPr w:leftFromText="180" w:rightFromText="180" w:vertAnchor="text" w:horzAnchor="margin" w:tblpXSpec="center" w:tblpY="320"/>
        <w:tblW w:w="10456" w:type="dxa"/>
        <w:tblLayout w:type="fixed"/>
        <w:tblLook w:val="0000" w:firstRow="0" w:lastRow="0" w:firstColumn="0" w:lastColumn="0" w:noHBand="0" w:noVBand="0"/>
      </w:tblPr>
      <w:tblGrid>
        <w:gridCol w:w="675"/>
        <w:gridCol w:w="5670"/>
        <w:gridCol w:w="4111"/>
      </w:tblGrid>
      <w:tr w:rsidR="00114A09" w:rsidRPr="00A97B04" w:rsidTr="008B60C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A09" w:rsidRPr="004C3024" w:rsidRDefault="00114A09" w:rsidP="00C70A98">
            <w:pPr>
              <w:keepNext/>
              <w:snapToGrid w:val="0"/>
              <w:spacing w:before="40" w:after="40"/>
              <w:ind w:left="57" w:right="57"/>
              <w:rPr>
                <w:sz w:val="20"/>
                <w:szCs w:val="20"/>
              </w:rPr>
            </w:pPr>
            <w:r w:rsidRPr="004C3024">
              <w:rPr>
                <w:sz w:val="20"/>
                <w:szCs w:val="20"/>
              </w:rPr>
              <w:t xml:space="preserve">№ </w:t>
            </w:r>
            <w:proofErr w:type="gramStart"/>
            <w:r w:rsidRPr="004C3024">
              <w:rPr>
                <w:sz w:val="20"/>
                <w:szCs w:val="20"/>
              </w:rPr>
              <w:t>п</w:t>
            </w:r>
            <w:proofErr w:type="gramEnd"/>
            <w:r w:rsidRPr="004C3024">
              <w:rPr>
                <w:sz w:val="20"/>
                <w:szCs w:val="20"/>
              </w:rPr>
              <w:t>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A09" w:rsidRPr="004C3024" w:rsidRDefault="00114A09" w:rsidP="00C70A98">
            <w:pPr>
              <w:keepNext/>
              <w:snapToGrid w:val="0"/>
              <w:spacing w:before="40" w:after="40"/>
              <w:ind w:left="57" w:right="57"/>
              <w:rPr>
                <w:sz w:val="20"/>
                <w:szCs w:val="20"/>
              </w:rPr>
            </w:pPr>
            <w:r w:rsidRPr="004C3024">
              <w:rPr>
                <w:sz w:val="20"/>
                <w:szCs w:val="20"/>
              </w:rPr>
              <w:t>Требования Заказчика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4A09" w:rsidRPr="004C3024" w:rsidRDefault="00114A09" w:rsidP="00C70A98">
            <w:pPr>
              <w:keepNext/>
              <w:snapToGrid w:val="0"/>
              <w:spacing w:before="40" w:after="40"/>
              <w:ind w:left="57" w:right="57"/>
              <w:rPr>
                <w:sz w:val="20"/>
                <w:szCs w:val="20"/>
              </w:rPr>
            </w:pPr>
            <w:r w:rsidRPr="004C3024">
              <w:rPr>
                <w:sz w:val="20"/>
                <w:szCs w:val="20"/>
              </w:rPr>
              <w:t>Предложение Участника запроса цен</w:t>
            </w:r>
          </w:p>
        </w:tc>
      </w:tr>
      <w:tr w:rsidR="00114A09" w:rsidRPr="00A97B04" w:rsidTr="008B60CD">
        <w:trPr>
          <w:trHeight w:val="41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A09" w:rsidRPr="00012517" w:rsidRDefault="00114A09" w:rsidP="00114A09">
            <w:pPr>
              <w:numPr>
                <w:ilvl w:val="0"/>
                <w:numId w:val="30"/>
              </w:num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5A6F" w:rsidRDefault="00E95A6F" w:rsidP="00E95A6F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D722A7">
              <w:rPr>
                <w:b/>
                <w:sz w:val="20"/>
                <w:szCs w:val="20"/>
              </w:rPr>
              <w:t>Шкаф управления оперативным током</w:t>
            </w:r>
          </w:p>
          <w:p w:rsidR="00E95A6F" w:rsidRDefault="00E95A6F" w:rsidP="00E95A6F">
            <w:pPr>
              <w:snapToGrid w:val="0"/>
              <w:jc w:val="both"/>
              <w:rPr>
                <w:sz w:val="20"/>
                <w:szCs w:val="20"/>
              </w:rPr>
            </w:pPr>
            <w:r w:rsidRPr="00D722A7">
              <w:rPr>
                <w:sz w:val="20"/>
                <w:szCs w:val="20"/>
              </w:rPr>
              <w:t xml:space="preserve">Шкаф </w:t>
            </w:r>
            <w:r w:rsidRPr="0036699D">
              <w:rPr>
                <w:sz w:val="20"/>
                <w:szCs w:val="20"/>
              </w:rPr>
              <w:t>управления оперативным током</w:t>
            </w:r>
            <w:r w:rsidRPr="00D722A7">
              <w:rPr>
                <w:sz w:val="20"/>
                <w:szCs w:val="20"/>
              </w:rPr>
              <w:t xml:space="preserve"> должен быть выполнен с соблюдением правил устройства электроустановок (ПУЭ), изготовлен в соответствии с ГОСТ </w:t>
            </w:r>
            <w:proofErr w:type="gramStart"/>
            <w:r w:rsidRPr="00D722A7">
              <w:rPr>
                <w:sz w:val="20"/>
                <w:szCs w:val="20"/>
              </w:rPr>
              <w:t>Р</w:t>
            </w:r>
            <w:proofErr w:type="gramEnd"/>
            <w:r w:rsidRPr="00D722A7">
              <w:rPr>
                <w:sz w:val="20"/>
                <w:szCs w:val="20"/>
              </w:rPr>
              <w:t xml:space="preserve"> 51321.1-2007</w:t>
            </w:r>
            <w:r>
              <w:rPr>
                <w:sz w:val="20"/>
                <w:szCs w:val="20"/>
              </w:rPr>
              <w:t>,</w:t>
            </w:r>
            <w:r w:rsidRPr="00D722A7">
              <w:rPr>
                <w:sz w:val="20"/>
                <w:szCs w:val="20"/>
              </w:rPr>
              <w:t xml:space="preserve"> МЭК 60439-1-92</w:t>
            </w:r>
            <w:r>
              <w:rPr>
                <w:sz w:val="20"/>
                <w:szCs w:val="20"/>
              </w:rPr>
              <w:t>,</w:t>
            </w:r>
            <w:r w:rsidRPr="00D722A7">
              <w:rPr>
                <w:sz w:val="20"/>
                <w:szCs w:val="20"/>
              </w:rPr>
              <w:t xml:space="preserve"> ГОСТ 10985-80  </w:t>
            </w:r>
          </w:p>
          <w:p w:rsidR="00E95A6F" w:rsidRDefault="00E95A6F" w:rsidP="00E95A6F">
            <w:pPr>
              <w:snapToGrid w:val="0"/>
              <w:jc w:val="both"/>
              <w:rPr>
                <w:sz w:val="20"/>
                <w:szCs w:val="20"/>
              </w:rPr>
            </w:pPr>
            <w:r w:rsidRPr="00D722A7">
              <w:rPr>
                <w:sz w:val="20"/>
                <w:szCs w:val="20"/>
              </w:rPr>
              <w:t>Технические характеристики</w:t>
            </w:r>
            <w:r>
              <w:rPr>
                <w:sz w:val="20"/>
                <w:szCs w:val="20"/>
              </w:rPr>
              <w:t>:</w:t>
            </w:r>
          </w:p>
          <w:tbl>
            <w:tblPr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3436"/>
              <w:gridCol w:w="1384"/>
            </w:tblGrid>
            <w:tr w:rsidR="00E95A6F" w:rsidRPr="005C0463" w:rsidTr="00A37CD4">
              <w:tc>
                <w:tcPr>
                  <w:tcW w:w="562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snapToGrid w:val="0"/>
                    <w:ind w:right="-675"/>
                    <w:jc w:val="both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36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Емкость аккумуляторной батареи, А*</w:t>
                  </w:r>
                  <w:proofErr w:type="gramStart"/>
                  <w:r w:rsidRPr="005C0463">
                    <w:rPr>
                      <w:sz w:val="20"/>
                      <w:szCs w:val="20"/>
                    </w:rPr>
                    <w:t>ч</w:t>
                  </w:r>
                  <w:proofErr w:type="gramEnd"/>
                </w:p>
              </w:tc>
              <w:tc>
                <w:tcPr>
                  <w:tcW w:w="1384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100</w:t>
                  </w:r>
                </w:p>
              </w:tc>
            </w:tr>
            <w:tr w:rsidR="00E95A6F" w:rsidRPr="005C0463" w:rsidTr="00A37CD4">
              <w:tc>
                <w:tcPr>
                  <w:tcW w:w="562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436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 xml:space="preserve">Выходное напряжение постоянного тока, </w:t>
                  </w:r>
                  <w:proofErr w:type="gramStart"/>
                  <w:r w:rsidRPr="005C0463">
                    <w:rPr>
                      <w:sz w:val="20"/>
                      <w:szCs w:val="20"/>
                    </w:rPr>
                    <w:t>В</w:t>
                  </w:r>
                  <w:proofErr w:type="gramEnd"/>
                </w:p>
              </w:tc>
              <w:tc>
                <w:tcPr>
                  <w:tcW w:w="1384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220</w:t>
                  </w:r>
                </w:p>
              </w:tc>
            </w:tr>
            <w:tr w:rsidR="00E95A6F" w:rsidRPr="005C0463" w:rsidTr="00A37CD4">
              <w:tc>
                <w:tcPr>
                  <w:tcW w:w="562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436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 xml:space="preserve">Количество автоматов отходящих фидеров, </w:t>
                  </w:r>
                  <w:proofErr w:type="spellStart"/>
                  <w:proofErr w:type="gramStart"/>
                  <w:r w:rsidRPr="005C0463">
                    <w:rPr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84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12</w:t>
                  </w:r>
                </w:p>
              </w:tc>
            </w:tr>
            <w:tr w:rsidR="00E95A6F" w:rsidRPr="005C0463" w:rsidTr="00A37CD4">
              <w:tc>
                <w:tcPr>
                  <w:tcW w:w="562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436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 xml:space="preserve">Количество </w:t>
                  </w:r>
                  <w:proofErr w:type="spellStart"/>
                  <w:r w:rsidRPr="005C0463">
                    <w:rPr>
                      <w:sz w:val="20"/>
                      <w:szCs w:val="20"/>
                    </w:rPr>
                    <w:t>подзарядных</w:t>
                  </w:r>
                  <w:proofErr w:type="spellEnd"/>
                  <w:r w:rsidRPr="005C0463">
                    <w:rPr>
                      <w:sz w:val="20"/>
                      <w:szCs w:val="20"/>
                    </w:rPr>
                    <w:t xml:space="preserve"> устройств, </w:t>
                  </w:r>
                  <w:proofErr w:type="spellStart"/>
                  <w:proofErr w:type="gramStart"/>
                  <w:r w:rsidRPr="005C0463">
                    <w:rPr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84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6</w:t>
                  </w:r>
                </w:p>
              </w:tc>
            </w:tr>
            <w:tr w:rsidR="00E95A6F" w:rsidRPr="005C0463" w:rsidTr="00A37CD4">
              <w:tc>
                <w:tcPr>
                  <w:tcW w:w="562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436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Контролер для передачи информации с RS 485</w:t>
                  </w:r>
                </w:p>
              </w:tc>
              <w:tc>
                <w:tcPr>
                  <w:tcW w:w="1384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 xml:space="preserve">есть </w:t>
                  </w:r>
                </w:p>
              </w:tc>
            </w:tr>
            <w:tr w:rsidR="00E95A6F" w:rsidRPr="005C0463" w:rsidTr="00A37CD4">
              <w:tc>
                <w:tcPr>
                  <w:tcW w:w="562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436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 xml:space="preserve">Питание блокировки разъединителей </w:t>
                  </w:r>
                </w:p>
              </w:tc>
              <w:tc>
                <w:tcPr>
                  <w:tcW w:w="1384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нет</w:t>
                  </w:r>
                </w:p>
              </w:tc>
            </w:tr>
            <w:tr w:rsidR="00E95A6F" w:rsidRPr="005C0463" w:rsidTr="00A37CD4">
              <w:tc>
                <w:tcPr>
                  <w:tcW w:w="562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436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 xml:space="preserve">Элемент мигающего света </w:t>
                  </w:r>
                </w:p>
              </w:tc>
              <w:tc>
                <w:tcPr>
                  <w:tcW w:w="1384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 xml:space="preserve">есть </w:t>
                  </w:r>
                </w:p>
              </w:tc>
            </w:tr>
            <w:tr w:rsidR="00E95A6F" w:rsidRPr="005C0463" w:rsidTr="00A37CD4">
              <w:tc>
                <w:tcPr>
                  <w:tcW w:w="562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436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 xml:space="preserve">Вольтметр контроля изоляции </w:t>
                  </w:r>
                </w:p>
              </w:tc>
              <w:tc>
                <w:tcPr>
                  <w:tcW w:w="1384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 xml:space="preserve">есть </w:t>
                  </w:r>
                </w:p>
              </w:tc>
            </w:tr>
            <w:tr w:rsidR="00E95A6F" w:rsidRPr="005C0463" w:rsidTr="00A37CD4">
              <w:tc>
                <w:tcPr>
                  <w:tcW w:w="562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436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 xml:space="preserve">Гарантийный срок эксплуатации АБ, лет </w:t>
                  </w:r>
                </w:p>
              </w:tc>
              <w:tc>
                <w:tcPr>
                  <w:tcW w:w="1384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10</w:t>
                  </w:r>
                </w:p>
              </w:tc>
            </w:tr>
            <w:tr w:rsidR="00E95A6F" w:rsidRPr="005C0463" w:rsidTr="00A37CD4">
              <w:tc>
                <w:tcPr>
                  <w:tcW w:w="562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436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Рабочий диапазон температур, °</w:t>
                  </w:r>
                  <w:proofErr w:type="gramStart"/>
                  <w:r w:rsidRPr="005C0463">
                    <w:rPr>
                      <w:sz w:val="20"/>
                      <w:szCs w:val="20"/>
                    </w:rPr>
                    <w:t>С</w:t>
                  </w:r>
                  <w:proofErr w:type="gramEnd"/>
                </w:p>
              </w:tc>
              <w:tc>
                <w:tcPr>
                  <w:tcW w:w="1384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-20…+40</w:t>
                  </w:r>
                </w:p>
              </w:tc>
            </w:tr>
            <w:tr w:rsidR="00E95A6F" w:rsidRPr="005C0463" w:rsidTr="00A37CD4">
              <w:tc>
                <w:tcPr>
                  <w:tcW w:w="562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436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 xml:space="preserve">Ширина, </w:t>
                  </w:r>
                  <w:proofErr w:type="gramStart"/>
                  <w:r w:rsidRPr="005C0463">
                    <w:rPr>
                      <w:sz w:val="20"/>
                      <w:szCs w:val="20"/>
                    </w:rPr>
                    <w:t>мм</w:t>
                  </w:r>
                  <w:proofErr w:type="gramEnd"/>
                </w:p>
              </w:tc>
              <w:tc>
                <w:tcPr>
                  <w:tcW w:w="1384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1200</w:t>
                  </w:r>
                </w:p>
              </w:tc>
            </w:tr>
            <w:tr w:rsidR="00E95A6F" w:rsidRPr="005C0463" w:rsidTr="00A37CD4">
              <w:tc>
                <w:tcPr>
                  <w:tcW w:w="562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3436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 xml:space="preserve">Высота, </w:t>
                  </w:r>
                  <w:proofErr w:type="gramStart"/>
                  <w:r w:rsidRPr="005C0463">
                    <w:rPr>
                      <w:sz w:val="20"/>
                      <w:szCs w:val="20"/>
                    </w:rPr>
                    <w:t>мм</w:t>
                  </w:r>
                  <w:proofErr w:type="gramEnd"/>
                </w:p>
              </w:tc>
              <w:tc>
                <w:tcPr>
                  <w:tcW w:w="1384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2200</w:t>
                  </w:r>
                </w:p>
              </w:tc>
            </w:tr>
            <w:tr w:rsidR="00E95A6F" w:rsidRPr="005C0463" w:rsidTr="00A37CD4">
              <w:tc>
                <w:tcPr>
                  <w:tcW w:w="562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3436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 xml:space="preserve">Глубина, </w:t>
                  </w:r>
                  <w:proofErr w:type="gramStart"/>
                  <w:r w:rsidRPr="005C0463">
                    <w:rPr>
                      <w:sz w:val="20"/>
                      <w:szCs w:val="20"/>
                    </w:rPr>
                    <w:t>мм</w:t>
                  </w:r>
                  <w:proofErr w:type="gramEnd"/>
                  <w:r w:rsidRPr="005C0463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384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600</w:t>
                  </w:r>
                </w:p>
              </w:tc>
            </w:tr>
            <w:tr w:rsidR="00E95A6F" w:rsidRPr="005C0463" w:rsidTr="00A37CD4">
              <w:tc>
                <w:tcPr>
                  <w:tcW w:w="562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3436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Схема определения отходящего фидера с замыканием на землю без его отключения</w:t>
                  </w:r>
                </w:p>
              </w:tc>
              <w:tc>
                <w:tcPr>
                  <w:tcW w:w="1384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 xml:space="preserve">есть </w:t>
                  </w:r>
                </w:p>
              </w:tc>
            </w:tr>
            <w:tr w:rsidR="00E95A6F" w:rsidRPr="005C0463" w:rsidTr="00A37CD4">
              <w:tc>
                <w:tcPr>
                  <w:tcW w:w="562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3436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 xml:space="preserve">Автоматы отходящих фидеров </w:t>
                  </w:r>
                </w:p>
              </w:tc>
              <w:tc>
                <w:tcPr>
                  <w:tcW w:w="1384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с отсечкой</w:t>
                  </w:r>
                </w:p>
              </w:tc>
            </w:tr>
            <w:tr w:rsidR="00E95A6F" w:rsidRPr="005C0463" w:rsidTr="00A37CD4">
              <w:tc>
                <w:tcPr>
                  <w:tcW w:w="562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3436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Исполнение защиты вводов АКБ</w:t>
                  </w:r>
                </w:p>
              </w:tc>
              <w:tc>
                <w:tcPr>
                  <w:tcW w:w="1384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стандартное</w:t>
                  </w:r>
                </w:p>
              </w:tc>
            </w:tr>
            <w:tr w:rsidR="00E95A6F" w:rsidRPr="005C0463" w:rsidTr="00A37CD4">
              <w:tc>
                <w:tcPr>
                  <w:tcW w:w="562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3436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 xml:space="preserve">Выход тока до 250А для включения выключателей </w:t>
                  </w:r>
                </w:p>
              </w:tc>
              <w:tc>
                <w:tcPr>
                  <w:tcW w:w="1384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 xml:space="preserve">есть </w:t>
                  </w:r>
                </w:p>
              </w:tc>
            </w:tr>
            <w:tr w:rsidR="00E95A6F" w:rsidRPr="005C0463" w:rsidTr="00A37CD4">
              <w:tc>
                <w:tcPr>
                  <w:tcW w:w="562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3436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 xml:space="preserve">Схема АВР по питанию, </w:t>
                  </w:r>
                  <w:proofErr w:type="gramStart"/>
                  <w:r w:rsidRPr="005C0463">
                    <w:rPr>
                      <w:sz w:val="20"/>
                      <w:szCs w:val="20"/>
                    </w:rPr>
                    <w:t>В</w:t>
                  </w:r>
                  <w:proofErr w:type="gramEnd"/>
                </w:p>
              </w:tc>
              <w:tc>
                <w:tcPr>
                  <w:tcW w:w="1384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380</w:t>
                  </w:r>
                </w:p>
              </w:tc>
            </w:tr>
            <w:tr w:rsidR="00E95A6F" w:rsidRPr="005C0463" w:rsidTr="00A37CD4">
              <w:tc>
                <w:tcPr>
                  <w:tcW w:w="562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3436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Входные фильтры защиты от ВЧ помех и перенапряжений</w:t>
                  </w:r>
                </w:p>
              </w:tc>
              <w:tc>
                <w:tcPr>
                  <w:tcW w:w="1384" w:type="dxa"/>
                  <w:shd w:val="clear" w:color="auto" w:fill="auto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5C0463">
                    <w:rPr>
                      <w:sz w:val="20"/>
                      <w:szCs w:val="20"/>
                    </w:rPr>
                    <w:t>Есть</w:t>
                  </w:r>
                </w:p>
              </w:tc>
            </w:tr>
            <w:tr w:rsidR="006C7893" w:rsidRPr="005C0463" w:rsidTr="00A37CD4">
              <w:tc>
                <w:tcPr>
                  <w:tcW w:w="5382" w:type="dxa"/>
                  <w:gridSpan w:val="3"/>
                  <w:shd w:val="clear" w:color="auto" w:fill="auto"/>
                </w:tcPr>
                <w:p w:rsidR="006C7893" w:rsidRPr="006C7893" w:rsidRDefault="006C7893" w:rsidP="001654CE">
                  <w:pPr>
                    <w:framePr w:hSpace="180" w:wrap="around" w:vAnchor="text" w:hAnchor="margin" w:xAlign="center" w:y="320"/>
                    <w:rPr>
                      <w:b/>
                      <w:sz w:val="22"/>
                      <w:szCs w:val="22"/>
                    </w:rPr>
                  </w:pPr>
                  <w:r w:rsidRPr="006C7893">
                    <w:rPr>
                      <w:b/>
                      <w:sz w:val="22"/>
                      <w:szCs w:val="22"/>
                    </w:rPr>
                    <w:t>Характеристики рабочего (нормального) режима:</w:t>
                  </w:r>
                </w:p>
              </w:tc>
            </w:tr>
            <w:tr w:rsidR="006C7893" w:rsidRPr="005C0463" w:rsidTr="00A37CD4">
              <w:tc>
                <w:tcPr>
                  <w:tcW w:w="562" w:type="dxa"/>
                  <w:shd w:val="clear" w:color="auto" w:fill="auto"/>
                </w:tcPr>
                <w:p w:rsidR="006C7893" w:rsidRPr="006C7893" w:rsidRDefault="006C7893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6C7893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3436" w:type="dxa"/>
                  <w:shd w:val="clear" w:color="auto" w:fill="auto"/>
                </w:tcPr>
                <w:p w:rsidR="006C7893" w:rsidRPr="006C7893" w:rsidRDefault="006C7893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6C7893">
                    <w:rPr>
                      <w:sz w:val="20"/>
                      <w:szCs w:val="20"/>
                    </w:rPr>
                    <w:t>Установившийся ток, потребляемый постоянной нагрузкой, А</w:t>
                  </w:r>
                </w:p>
              </w:tc>
              <w:tc>
                <w:tcPr>
                  <w:tcW w:w="1384" w:type="dxa"/>
                  <w:shd w:val="clear" w:color="auto" w:fill="auto"/>
                </w:tcPr>
                <w:p w:rsidR="006C7893" w:rsidRPr="006C7893" w:rsidRDefault="006C7893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6C7893">
                    <w:rPr>
                      <w:sz w:val="20"/>
                      <w:szCs w:val="20"/>
                    </w:rPr>
                    <w:t>4,0</w:t>
                  </w:r>
                </w:p>
              </w:tc>
            </w:tr>
            <w:tr w:rsidR="006C7893" w:rsidRPr="005C0463" w:rsidTr="00A37CD4">
              <w:tc>
                <w:tcPr>
                  <w:tcW w:w="5382" w:type="dxa"/>
                  <w:gridSpan w:val="3"/>
                  <w:shd w:val="clear" w:color="auto" w:fill="auto"/>
                </w:tcPr>
                <w:p w:rsidR="006C7893" w:rsidRPr="005C0463" w:rsidRDefault="006C7893" w:rsidP="001654CE">
                  <w:pPr>
                    <w:framePr w:hSpace="180" w:wrap="around" w:vAnchor="text" w:hAnchor="margin" w:xAlign="center" w:y="320"/>
                    <w:rPr>
                      <w:sz w:val="20"/>
                      <w:szCs w:val="20"/>
                    </w:rPr>
                  </w:pPr>
                  <w:r w:rsidRPr="006C7893">
                    <w:rPr>
                      <w:b/>
                      <w:bCs/>
                      <w:sz w:val="20"/>
                      <w:szCs w:val="20"/>
                    </w:rPr>
                    <w:t>Характеристики аварийного режима:</w:t>
                  </w:r>
                </w:p>
              </w:tc>
            </w:tr>
            <w:tr w:rsidR="006C7893" w:rsidRPr="005C0463" w:rsidTr="00A37CD4">
              <w:tc>
                <w:tcPr>
                  <w:tcW w:w="562" w:type="dxa"/>
                  <w:shd w:val="clear" w:color="auto" w:fill="auto"/>
                </w:tcPr>
                <w:p w:rsidR="006C7893" w:rsidRPr="006C7893" w:rsidRDefault="006C7893" w:rsidP="001654CE">
                  <w:pPr>
                    <w:framePr w:hSpace="180" w:wrap="around" w:vAnchor="text" w:hAnchor="margin" w:xAlign="center" w:y="320"/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bCs/>
                      <w:sz w:val="20"/>
                      <w:szCs w:val="20"/>
                    </w:rPr>
                  </w:pPr>
                  <w:r w:rsidRPr="006C7893">
                    <w:rPr>
                      <w:bCs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3436" w:type="dxa"/>
                  <w:shd w:val="clear" w:color="auto" w:fill="auto"/>
                </w:tcPr>
                <w:p w:rsidR="006C7893" w:rsidRPr="006C7893" w:rsidRDefault="006C7893" w:rsidP="001654CE">
                  <w:pPr>
                    <w:framePr w:hSpace="180" w:wrap="around" w:vAnchor="text" w:hAnchor="margin" w:xAlign="center" w:y="320"/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bCs/>
                      <w:sz w:val="20"/>
                      <w:szCs w:val="20"/>
                    </w:rPr>
                  </w:pPr>
                  <w:r w:rsidRPr="006C7893">
                    <w:rPr>
                      <w:sz w:val="20"/>
                      <w:szCs w:val="20"/>
                    </w:rPr>
                    <w:t>Установившийся ток, потребляемый постоянной нагрузкой, А</w:t>
                  </w:r>
                </w:p>
              </w:tc>
              <w:tc>
                <w:tcPr>
                  <w:tcW w:w="1384" w:type="dxa"/>
                  <w:shd w:val="clear" w:color="auto" w:fill="auto"/>
                </w:tcPr>
                <w:p w:rsidR="006C7893" w:rsidRPr="006C7893" w:rsidRDefault="006C7893" w:rsidP="001654CE">
                  <w:pPr>
                    <w:framePr w:hSpace="180" w:wrap="around" w:vAnchor="text" w:hAnchor="margin" w:xAlign="center" w:y="320"/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sz w:val="20"/>
                      <w:szCs w:val="20"/>
                    </w:rPr>
                  </w:pPr>
                  <w:r w:rsidRPr="006C7893">
                    <w:rPr>
                      <w:sz w:val="20"/>
                      <w:szCs w:val="20"/>
                    </w:rPr>
                    <w:t>12,5</w:t>
                  </w:r>
                </w:p>
              </w:tc>
            </w:tr>
            <w:tr w:rsidR="006C7893" w:rsidRPr="005C0463" w:rsidTr="00A37CD4">
              <w:tc>
                <w:tcPr>
                  <w:tcW w:w="562" w:type="dxa"/>
                  <w:shd w:val="clear" w:color="auto" w:fill="auto"/>
                </w:tcPr>
                <w:p w:rsidR="006C7893" w:rsidRPr="006C7893" w:rsidRDefault="006C7893" w:rsidP="001654CE">
                  <w:pPr>
                    <w:framePr w:hSpace="180" w:wrap="around" w:vAnchor="text" w:hAnchor="margin" w:xAlign="center" w:y="320"/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bCs/>
                      <w:sz w:val="20"/>
                      <w:szCs w:val="20"/>
                    </w:rPr>
                  </w:pPr>
                  <w:r w:rsidRPr="006C7893">
                    <w:rPr>
                      <w:bCs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3436" w:type="dxa"/>
                  <w:shd w:val="clear" w:color="auto" w:fill="auto"/>
                </w:tcPr>
                <w:p w:rsidR="006C7893" w:rsidRPr="006C7893" w:rsidRDefault="006C7893" w:rsidP="001654CE">
                  <w:pPr>
                    <w:framePr w:hSpace="180" w:wrap="around" w:vAnchor="text" w:hAnchor="margin" w:xAlign="center" w:y="320"/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sz w:val="20"/>
                      <w:szCs w:val="20"/>
                    </w:rPr>
                  </w:pPr>
                  <w:r w:rsidRPr="006C7893">
                    <w:rPr>
                      <w:sz w:val="20"/>
                      <w:szCs w:val="20"/>
                    </w:rPr>
                    <w:t>Максимальный ток кратковременной толчковой нагрузки, А</w:t>
                  </w:r>
                </w:p>
              </w:tc>
              <w:tc>
                <w:tcPr>
                  <w:tcW w:w="1384" w:type="dxa"/>
                  <w:shd w:val="clear" w:color="auto" w:fill="auto"/>
                </w:tcPr>
                <w:p w:rsidR="006C7893" w:rsidRPr="006C7893" w:rsidRDefault="006C7893" w:rsidP="001654CE">
                  <w:pPr>
                    <w:framePr w:hSpace="180" w:wrap="around" w:vAnchor="text" w:hAnchor="margin" w:xAlign="center" w:y="320"/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sz w:val="20"/>
                      <w:szCs w:val="20"/>
                    </w:rPr>
                  </w:pPr>
                  <w:r w:rsidRPr="006C7893">
                    <w:rPr>
                      <w:sz w:val="20"/>
                      <w:szCs w:val="20"/>
                    </w:rPr>
                    <w:t>90</w:t>
                  </w:r>
                </w:p>
              </w:tc>
            </w:tr>
            <w:tr w:rsidR="006C7893" w:rsidRPr="005C0463" w:rsidTr="00A37CD4">
              <w:tc>
                <w:tcPr>
                  <w:tcW w:w="562" w:type="dxa"/>
                  <w:shd w:val="clear" w:color="auto" w:fill="auto"/>
                </w:tcPr>
                <w:p w:rsidR="006C7893" w:rsidRPr="006C7893" w:rsidRDefault="006C7893" w:rsidP="001654CE">
                  <w:pPr>
                    <w:framePr w:hSpace="180" w:wrap="around" w:vAnchor="text" w:hAnchor="margin" w:xAlign="center" w:y="320"/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bCs/>
                      <w:sz w:val="20"/>
                      <w:szCs w:val="20"/>
                    </w:rPr>
                  </w:pPr>
                  <w:r w:rsidRPr="006C7893">
                    <w:rPr>
                      <w:bCs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3436" w:type="dxa"/>
                  <w:shd w:val="clear" w:color="auto" w:fill="auto"/>
                </w:tcPr>
                <w:p w:rsidR="006C7893" w:rsidRPr="006C7893" w:rsidRDefault="006C7893" w:rsidP="001654CE">
                  <w:pPr>
                    <w:framePr w:hSpace="180" w:wrap="around" w:vAnchor="text" w:hAnchor="margin" w:xAlign="center" w:y="320"/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sz w:val="20"/>
                      <w:szCs w:val="20"/>
                    </w:rPr>
                  </w:pPr>
                  <w:r w:rsidRPr="006C7893">
                    <w:rPr>
                      <w:sz w:val="20"/>
                      <w:szCs w:val="20"/>
                    </w:rPr>
                    <w:t xml:space="preserve">Нормируемая продолжительность аварийного режима, </w:t>
                  </w:r>
                  <w:proofErr w:type="gramStart"/>
                  <w:r w:rsidRPr="006C7893">
                    <w:rPr>
                      <w:sz w:val="20"/>
                      <w:szCs w:val="20"/>
                    </w:rPr>
                    <w:t>ч</w:t>
                  </w:r>
                  <w:proofErr w:type="gramEnd"/>
                </w:p>
              </w:tc>
              <w:tc>
                <w:tcPr>
                  <w:tcW w:w="1384" w:type="dxa"/>
                  <w:shd w:val="clear" w:color="auto" w:fill="auto"/>
                </w:tcPr>
                <w:p w:rsidR="006C7893" w:rsidRPr="006C7893" w:rsidRDefault="006C7893" w:rsidP="001654CE">
                  <w:pPr>
                    <w:framePr w:hSpace="180" w:wrap="around" w:vAnchor="text" w:hAnchor="margin" w:xAlign="center" w:y="320"/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sz w:val="20"/>
                      <w:szCs w:val="20"/>
                    </w:rPr>
                  </w:pPr>
                  <w:r w:rsidRPr="006C7893">
                    <w:rPr>
                      <w:sz w:val="20"/>
                      <w:szCs w:val="20"/>
                    </w:rPr>
                    <w:t>8</w:t>
                  </w:r>
                </w:p>
              </w:tc>
            </w:tr>
          </w:tbl>
          <w:p w:rsidR="00E95A6F" w:rsidRDefault="00E95A6F" w:rsidP="00E95A6F">
            <w:pPr>
              <w:snapToGrid w:val="0"/>
              <w:jc w:val="both"/>
              <w:rPr>
                <w:sz w:val="20"/>
                <w:szCs w:val="20"/>
              </w:rPr>
            </w:pPr>
          </w:p>
          <w:p w:rsidR="00E95A6F" w:rsidRDefault="00E95A6F" w:rsidP="00E95A6F">
            <w:pPr>
              <w:snapToGrid w:val="0"/>
              <w:jc w:val="both"/>
              <w:rPr>
                <w:sz w:val="20"/>
                <w:szCs w:val="20"/>
              </w:rPr>
            </w:pPr>
            <w:r w:rsidRPr="00A01A35">
              <w:rPr>
                <w:sz w:val="20"/>
                <w:szCs w:val="20"/>
              </w:rPr>
              <w:t>Автоматы отходящих присоединений</w:t>
            </w:r>
            <w:r>
              <w:rPr>
                <w:sz w:val="20"/>
                <w:szCs w:val="20"/>
              </w:rPr>
              <w:t>:</w:t>
            </w:r>
          </w:p>
          <w:tbl>
            <w:tblPr>
              <w:tblW w:w="52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412"/>
              <w:gridCol w:w="425"/>
              <w:gridCol w:w="439"/>
              <w:gridCol w:w="426"/>
              <w:gridCol w:w="425"/>
            </w:tblGrid>
            <w:tr w:rsidR="00E95A6F" w:rsidRPr="005C0463" w:rsidTr="007526B9">
              <w:tc>
                <w:tcPr>
                  <w:tcW w:w="3114" w:type="dxa"/>
                  <w:shd w:val="clear" w:color="auto" w:fill="auto"/>
                  <w:vAlign w:val="center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Cs/>
                      <w:sz w:val="20"/>
                      <w:szCs w:val="20"/>
                    </w:rPr>
                  </w:pPr>
                  <w:r w:rsidRPr="005C0463">
                    <w:rPr>
                      <w:bCs/>
                      <w:sz w:val="20"/>
                      <w:szCs w:val="20"/>
                      <w:lang w:val="en-US"/>
                    </w:rPr>
                    <w:lastRenderedPageBreak/>
                    <w:t>I</w:t>
                  </w:r>
                  <w:r w:rsidRPr="005C0463">
                    <w:rPr>
                      <w:bCs/>
                      <w:sz w:val="20"/>
                      <w:szCs w:val="20"/>
                    </w:rPr>
                    <w:t xml:space="preserve"> ном, А</w:t>
                  </w:r>
                </w:p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Cs/>
                      <w:sz w:val="20"/>
                      <w:szCs w:val="20"/>
                    </w:rPr>
                  </w:pPr>
                  <w:r w:rsidRPr="005C0463">
                    <w:rPr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Cs/>
                      <w:sz w:val="20"/>
                      <w:szCs w:val="20"/>
                    </w:rPr>
                  </w:pPr>
                  <w:r w:rsidRPr="005C0463">
                    <w:rPr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39" w:type="dxa"/>
                  <w:shd w:val="clear" w:color="auto" w:fill="auto"/>
                  <w:vAlign w:val="center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Cs/>
                      <w:sz w:val="20"/>
                      <w:szCs w:val="20"/>
                    </w:rPr>
                  </w:pPr>
                  <w:r w:rsidRPr="005C0463">
                    <w:rPr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Cs/>
                      <w:sz w:val="20"/>
                      <w:szCs w:val="20"/>
                    </w:rPr>
                  </w:pPr>
                  <w:r w:rsidRPr="005C0463">
                    <w:rPr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Cs/>
                      <w:sz w:val="20"/>
                      <w:szCs w:val="20"/>
                    </w:rPr>
                  </w:pPr>
                  <w:r w:rsidRPr="005C0463">
                    <w:rPr>
                      <w:bCs/>
                      <w:sz w:val="20"/>
                      <w:szCs w:val="20"/>
                    </w:rPr>
                    <w:t>25</w:t>
                  </w:r>
                </w:p>
              </w:tc>
            </w:tr>
            <w:tr w:rsidR="00E95A6F" w:rsidRPr="005C0463" w:rsidTr="007526B9">
              <w:tc>
                <w:tcPr>
                  <w:tcW w:w="3114" w:type="dxa"/>
                  <w:shd w:val="clear" w:color="auto" w:fill="auto"/>
                  <w:vAlign w:val="center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autoSpaceDE w:val="0"/>
                    <w:autoSpaceDN w:val="0"/>
                    <w:adjustRightInd w:val="0"/>
                    <w:outlineLvl w:val="0"/>
                    <w:rPr>
                      <w:bCs/>
                      <w:sz w:val="20"/>
                      <w:szCs w:val="20"/>
                    </w:rPr>
                  </w:pPr>
                  <w:r w:rsidRPr="005C0463">
                    <w:rPr>
                      <w:bCs/>
                      <w:sz w:val="20"/>
                      <w:szCs w:val="20"/>
                    </w:rPr>
                    <w:t xml:space="preserve">Количество автоматов на </w:t>
                  </w:r>
                  <w:r w:rsidRPr="005C0463">
                    <w:rPr>
                      <w:bCs/>
                      <w:sz w:val="20"/>
                      <w:szCs w:val="20"/>
                      <w:lang w:val="en-US"/>
                    </w:rPr>
                    <w:t>I</w:t>
                  </w:r>
                  <w:r w:rsidRPr="005C0463">
                    <w:rPr>
                      <w:bCs/>
                      <w:sz w:val="20"/>
                      <w:szCs w:val="20"/>
                    </w:rPr>
                    <w:t xml:space="preserve"> секции</w:t>
                  </w:r>
                </w:p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Cs/>
                      <w:sz w:val="20"/>
                      <w:szCs w:val="20"/>
                      <w:lang w:val="en-US"/>
                    </w:rPr>
                  </w:pPr>
                  <w:r w:rsidRPr="005C0463">
                    <w:rPr>
                      <w:bCs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Cs/>
                      <w:sz w:val="20"/>
                      <w:szCs w:val="20"/>
                      <w:lang w:val="en-US"/>
                    </w:rPr>
                  </w:pPr>
                  <w:r w:rsidRPr="005C0463">
                    <w:rPr>
                      <w:bCs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39" w:type="dxa"/>
                  <w:shd w:val="clear" w:color="auto" w:fill="auto"/>
                  <w:vAlign w:val="center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Cs/>
                      <w:sz w:val="20"/>
                      <w:szCs w:val="20"/>
                      <w:lang w:val="en-US"/>
                    </w:rPr>
                  </w:pPr>
                  <w:r w:rsidRPr="005C0463">
                    <w:rPr>
                      <w:bCs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Cs/>
                      <w:sz w:val="20"/>
                      <w:szCs w:val="20"/>
                      <w:lang w:val="en-US"/>
                    </w:rPr>
                  </w:pPr>
                  <w:r w:rsidRPr="005C0463">
                    <w:rPr>
                      <w:bCs/>
                      <w:sz w:val="20"/>
                      <w:szCs w:val="20"/>
                      <w:lang w:val="en-US"/>
                    </w:rPr>
                    <w:t>2</w:t>
                  </w:r>
                </w:p>
              </w:tc>
            </w:tr>
            <w:tr w:rsidR="00E95A6F" w:rsidRPr="005C0463" w:rsidTr="007526B9">
              <w:tc>
                <w:tcPr>
                  <w:tcW w:w="3114" w:type="dxa"/>
                  <w:shd w:val="clear" w:color="auto" w:fill="auto"/>
                  <w:vAlign w:val="center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autoSpaceDE w:val="0"/>
                    <w:autoSpaceDN w:val="0"/>
                    <w:adjustRightInd w:val="0"/>
                    <w:outlineLvl w:val="0"/>
                    <w:rPr>
                      <w:bCs/>
                      <w:sz w:val="20"/>
                      <w:szCs w:val="20"/>
                    </w:rPr>
                  </w:pPr>
                  <w:r w:rsidRPr="005C0463">
                    <w:rPr>
                      <w:bCs/>
                      <w:sz w:val="20"/>
                      <w:szCs w:val="20"/>
                    </w:rPr>
                    <w:t xml:space="preserve">Количество автоматов на </w:t>
                  </w:r>
                  <w:r w:rsidRPr="005C0463">
                    <w:rPr>
                      <w:bCs/>
                      <w:sz w:val="20"/>
                      <w:szCs w:val="20"/>
                      <w:lang w:val="en-US"/>
                    </w:rPr>
                    <w:t>II</w:t>
                  </w:r>
                  <w:r w:rsidRPr="005C0463">
                    <w:rPr>
                      <w:bCs/>
                      <w:sz w:val="20"/>
                      <w:szCs w:val="20"/>
                    </w:rPr>
                    <w:t xml:space="preserve"> секции</w:t>
                  </w:r>
                </w:p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Cs/>
                      <w:sz w:val="20"/>
                      <w:szCs w:val="20"/>
                      <w:lang w:val="en-US"/>
                    </w:rPr>
                  </w:pPr>
                  <w:r w:rsidRPr="005C0463">
                    <w:rPr>
                      <w:bCs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Cs/>
                      <w:sz w:val="20"/>
                      <w:szCs w:val="20"/>
                      <w:lang w:val="en-US"/>
                    </w:rPr>
                  </w:pPr>
                  <w:r w:rsidRPr="005C0463">
                    <w:rPr>
                      <w:bCs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39" w:type="dxa"/>
                  <w:shd w:val="clear" w:color="auto" w:fill="auto"/>
                  <w:vAlign w:val="center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Cs/>
                      <w:sz w:val="20"/>
                      <w:szCs w:val="20"/>
                      <w:lang w:val="en-US"/>
                    </w:rPr>
                  </w:pPr>
                  <w:r w:rsidRPr="005C0463">
                    <w:rPr>
                      <w:bCs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:rsidR="00E95A6F" w:rsidRPr="005C0463" w:rsidRDefault="00E95A6F" w:rsidP="001654CE">
                  <w:pPr>
                    <w:framePr w:hSpace="180" w:wrap="around" w:vAnchor="text" w:hAnchor="margin" w:xAlign="center" w:y="32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Cs/>
                      <w:sz w:val="20"/>
                      <w:szCs w:val="20"/>
                      <w:lang w:val="en-US"/>
                    </w:rPr>
                  </w:pPr>
                  <w:r w:rsidRPr="005C0463">
                    <w:rPr>
                      <w:bCs/>
                      <w:sz w:val="20"/>
                      <w:szCs w:val="20"/>
                      <w:lang w:val="en-US"/>
                    </w:rPr>
                    <w:t>2</w:t>
                  </w:r>
                </w:p>
              </w:tc>
            </w:tr>
          </w:tbl>
          <w:p w:rsidR="00114A09" w:rsidRPr="00012517" w:rsidRDefault="00114A09" w:rsidP="00E95A6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4A09" w:rsidRPr="004C3024" w:rsidRDefault="00114A09" w:rsidP="00C70A98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</w:tbl>
    <w:p w:rsidR="009467E2" w:rsidRPr="00714CFF" w:rsidRDefault="009467E2" w:rsidP="009467E2">
      <w:pPr>
        <w:spacing w:line="360" w:lineRule="auto"/>
        <w:ind w:firstLine="567"/>
        <w:jc w:val="both"/>
      </w:pPr>
      <w:r w:rsidRPr="00714CFF">
        <w:lastRenderedPageBreak/>
        <w:t xml:space="preserve">Товар поставляется новым </w:t>
      </w:r>
      <w:r w:rsidRPr="00714CFF">
        <w:rPr>
          <w:color w:val="000000"/>
        </w:rPr>
        <w:t>(не бывшим в эксплуатации)</w:t>
      </w:r>
      <w:r w:rsidRPr="00714CFF">
        <w:t xml:space="preserve"> и изготовленным не ранее 201</w:t>
      </w:r>
      <w:r>
        <w:t>4</w:t>
      </w:r>
      <w:r w:rsidRPr="00714CFF">
        <w:t xml:space="preserve"> года.</w:t>
      </w:r>
    </w:p>
    <w:p w:rsidR="00114A09" w:rsidRPr="00E95A6F" w:rsidRDefault="009467E2" w:rsidP="009467E2">
      <w:pPr>
        <w:spacing w:line="360" w:lineRule="auto"/>
        <w:ind w:firstLine="567"/>
        <w:jc w:val="both"/>
        <w:rPr>
          <w:color w:val="FF0000"/>
        </w:rPr>
      </w:pPr>
      <w:r w:rsidRPr="004129A4">
        <w:t>Гарантийный срок на Товар</w:t>
      </w:r>
      <w:r w:rsidRPr="004129A4">
        <w:rPr>
          <w:szCs w:val="28"/>
        </w:rPr>
        <w:t xml:space="preserve"> </w:t>
      </w:r>
      <w:r w:rsidRPr="000D25A9">
        <w:rPr>
          <w:szCs w:val="28"/>
        </w:rPr>
        <w:t>устанавливается:</w:t>
      </w:r>
      <w:r w:rsidRPr="004129A4">
        <w:t xml:space="preserve"> </w:t>
      </w:r>
      <w:r w:rsidRPr="0070385B">
        <w:t xml:space="preserve">36 </w:t>
      </w:r>
      <w:r w:rsidRPr="004129A4">
        <w:t>месяцев.</w:t>
      </w:r>
      <w:r w:rsidR="00114A09" w:rsidRPr="00E95A6F">
        <w:rPr>
          <w:color w:val="FF0000"/>
        </w:rPr>
        <w:t xml:space="preserve">  </w:t>
      </w:r>
    </w:p>
    <w:p w:rsidR="00114A09" w:rsidRPr="009467E2" w:rsidRDefault="00114A09" w:rsidP="00114A09">
      <w:pPr>
        <w:ind w:firstLine="567"/>
        <w:jc w:val="both"/>
      </w:pPr>
      <w:r w:rsidRPr="009467E2">
        <w:t>____________________________________</w:t>
      </w:r>
    </w:p>
    <w:p w:rsidR="00114A09" w:rsidRPr="009467E2" w:rsidRDefault="00114A09" w:rsidP="00114A09">
      <w:pPr>
        <w:ind w:right="3684" w:firstLine="567"/>
        <w:jc w:val="center"/>
        <w:rPr>
          <w:vertAlign w:val="superscript"/>
        </w:rPr>
      </w:pPr>
      <w:r w:rsidRPr="009467E2">
        <w:rPr>
          <w:vertAlign w:val="superscript"/>
        </w:rPr>
        <w:t>(подпись, М.П.)</w:t>
      </w:r>
    </w:p>
    <w:p w:rsidR="00114A09" w:rsidRPr="009467E2" w:rsidRDefault="00114A09" w:rsidP="00114A09">
      <w:pPr>
        <w:ind w:firstLine="567"/>
        <w:jc w:val="both"/>
      </w:pPr>
      <w:r w:rsidRPr="009467E2">
        <w:t>____________________________________</w:t>
      </w:r>
    </w:p>
    <w:p w:rsidR="00114A09" w:rsidRPr="009467E2" w:rsidRDefault="00114A09" w:rsidP="00114A09">
      <w:pPr>
        <w:ind w:right="3684" w:firstLine="567"/>
        <w:jc w:val="center"/>
        <w:rPr>
          <w:vertAlign w:val="superscript"/>
        </w:rPr>
      </w:pPr>
      <w:r w:rsidRPr="009467E2">
        <w:rPr>
          <w:vertAlign w:val="superscript"/>
        </w:rPr>
        <w:t xml:space="preserve">(фамилия, имя, отчество </w:t>
      </w:r>
      <w:proofErr w:type="gramStart"/>
      <w:r w:rsidRPr="009467E2">
        <w:rPr>
          <w:vertAlign w:val="superscript"/>
        </w:rPr>
        <w:t>подписавшего</w:t>
      </w:r>
      <w:proofErr w:type="gramEnd"/>
      <w:r w:rsidRPr="009467E2">
        <w:rPr>
          <w:vertAlign w:val="superscript"/>
        </w:rPr>
        <w:t>, должность)</w:t>
      </w:r>
    </w:p>
    <w:p w:rsidR="00114A09" w:rsidRPr="00835627" w:rsidRDefault="00114A09" w:rsidP="00114A09">
      <w:pPr>
        <w:pBdr>
          <w:bottom w:val="single" w:sz="4" w:space="1" w:color="000000"/>
        </w:pBdr>
        <w:shd w:val="clear" w:color="auto" w:fill="E0E0E0"/>
        <w:spacing w:line="360" w:lineRule="auto"/>
        <w:ind w:right="21"/>
        <w:jc w:val="center"/>
        <w:rPr>
          <w:b/>
          <w:spacing w:val="36"/>
        </w:rPr>
      </w:pPr>
      <w:r w:rsidRPr="00835627">
        <w:rPr>
          <w:b/>
          <w:spacing w:val="36"/>
        </w:rPr>
        <w:t>конец формы</w:t>
      </w:r>
    </w:p>
    <w:p w:rsidR="00114A09" w:rsidRPr="00835627" w:rsidRDefault="00114A09" w:rsidP="00114A09">
      <w:pPr>
        <w:pBdr>
          <w:bottom w:val="single" w:sz="4" w:space="1" w:color="000000"/>
        </w:pBdr>
        <w:shd w:val="clear" w:color="auto" w:fill="E0E0E0"/>
        <w:spacing w:line="360" w:lineRule="auto"/>
        <w:ind w:right="21"/>
        <w:jc w:val="center"/>
      </w:pPr>
      <w:r w:rsidRPr="00835627">
        <w:t>Инструкции по заполнению</w:t>
      </w:r>
    </w:p>
    <w:p w:rsidR="009467E2" w:rsidRPr="00835627" w:rsidRDefault="009467E2" w:rsidP="009467E2">
      <w:pPr>
        <w:tabs>
          <w:tab w:val="left" w:pos="0"/>
        </w:tabs>
        <w:spacing w:line="360" w:lineRule="auto"/>
        <w:jc w:val="both"/>
        <w:rPr>
          <w:sz w:val="18"/>
          <w:szCs w:val="18"/>
        </w:rPr>
      </w:pPr>
      <w:r w:rsidRPr="00835627">
        <w:rPr>
          <w:sz w:val="18"/>
          <w:szCs w:val="18"/>
        </w:rPr>
        <w:t>1. Участник запроса цен приводит номер и дату письма о подаче оферты, приложением к которому является данное техническое предложение.</w:t>
      </w:r>
    </w:p>
    <w:p w:rsidR="009467E2" w:rsidRPr="00835627" w:rsidRDefault="009467E2" w:rsidP="009467E2">
      <w:pPr>
        <w:tabs>
          <w:tab w:val="num" w:pos="1276"/>
          <w:tab w:val="left" w:pos="1494"/>
        </w:tabs>
        <w:spacing w:line="360" w:lineRule="auto"/>
        <w:jc w:val="both"/>
        <w:rPr>
          <w:sz w:val="18"/>
          <w:szCs w:val="18"/>
        </w:rPr>
      </w:pPr>
      <w:r w:rsidRPr="00835627">
        <w:rPr>
          <w:sz w:val="18"/>
          <w:szCs w:val="18"/>
        </w:rPr>
        <w:t xml:space="preserve">2. Участник запроса цен указывает свое фирменное наименование (в </w:t>
      </w:r>
      <w:proofErr w:type="spellStart"/>
      <w:r w:rsidRPr="00835627">
        <w:rPr>
          <w:sz w:val="18"/>
          <w:szCs w:val="18"/>
        </w:rPr>
        <w:t>т.ч</w:t>
      </w:r>
      <w:proofErr w:type="spellEnd"/>
      <w:r w:rsidRPr="00835627">
        <w:rPr>
          <w:sz w:val="18"/>
          <w:szCs w:val="18"/>
        </w:rPr>
        <w:t>. организационно-правовую форму) и свой адрес.</w:t>
      </w:r>
    </w:p>
    <w:p w:rsidR="009467E2" w:rsidRPr="00835627" w:rsidRDefault="009467E2" w:rsidP="009467E2">
      <w:pPr>
        <w:tabs>
          <w:tab w:val="num" w:pos="1276"/>
          <w:tab w:val="left" w:pos="1494"/>
        </w:tabs>
        <w:spacing w:line="360" w:lineRule="auto"/>
        <w:jc w:val="both"/>
        <w:rPr>
          <w:sz w:val="18"/>
          <w:szCs w:val="18"/>
        </w:rPr>
      </w:pPr>
      <w:r w:rsidRPr="00835627">
        <w:rPr>
          <w:sz w:val="18"/>
          <w:szCs w:val="18"/>
        </w:rPr>
        <w:t>3. В техническом предложении описываются все позиции таблицы коммерческого предложения.</w:t>
      </w:r>
    </w:p>
    <w:p w:rsidR="009467E2" w:rsidRPr="00835627" w:rsidRDefault="009467E2" w:rsidP="009467E2">
      <w:pPr>
        <w:tabs>
          <w:tab w:val="num" w:pos="1276"/>
          <w:tab w:val="left" w:pos="1494"/>
        </w:tabs>
        <w:spacing w:line="360" w:lineRule="auto"/>
        <w:jc w:val="both"/>
        <w:rPr>
          <w:sz w:val="18"/>
          <w:szCs w:val="18"/>
        </w:rPr>
      </w:pPr>
      <w:r w:rsidRPr="00835627">
        <w:rPr>
          <w:sz w:val="18"/>
          <w:szCs w:val="18"/>
        </w:rPr>
        <w:t>4. В колонке «Требования Заказчика» отдельно приводится каждое отдельное требование.</w:t>
      </w:r>
    </w:p>
    <w:p w:rsidR="009467E2" w:rsidRPr="00E23F5C" w:rsidRDefault="009467E2" w:rsidP="009467E2">
      <w:pPr>
        <w:tabs>
          <w:tab w:val="num" w:pos="1276"/>
          <w:tab w:val="left" w:pos="1494"/>
        </w:tabs>
        <w:spacing w:line="360" w:lineRule="auto"/>
        <w:jc w:val="both"/>
        <w:rPr>
          <w:sz w:val="18"/>
          <w:szCs w:val="18"/>
        </w:rPr>
      </w:pPr>
      <w:r w:rsidRPr="00835627">
        <w:rPr>
          <w:sz w:val="18"/>
          <w:szCs w:val="18"/>
        </w:rPr>
        <w:t>5. В колонке «Предложение Участника запроса цен» указывается конкретное описание соответствующих характеристик Товара</w:t>
      </w:r>
      <w:r w:rsidRPr="00E23F5C">
        <w:rPr>
          <w:sz w:val="18"/>
          <w:szCs w:val="18"/>
        </w:rPr>
        <w:t>, значения технических и иных показателей.</w:t>
      </w:r>
    </w:p>
    <w:p w:rsidR="00114A09" w:rsidRPr="00157CCD" w:rsidRDefault="00114A09" w:rsidP="00114A09">
      <w:pPr>
        <w:pStyle w:val="a9"/>
        <w:tabs>
          <w:tab w:val="left" w:pos="0"/>
        </w:tabs>
        <w:ind w:left="360"/>
        <w:jc w:val="both"/>
        <w:rPr>
          <w:sz w:val="28"/>
          <w:szCs w:val="28"/>
          <w:lang w:eastAsia="ar-SA"/>
        </w:rPr>
      </w:pPr>
    </w:p>
    <w:p w:rsidR="00D97CFA" w:rsidRDefault="00D97CFA" w:rsidP="00CE04C2">
      <w:pPr>
        <w:pStyle w:val="a9"/>
        <w:numPr>
          <w:ilvl w:val="0"/>
          <w:numId w:val="29"/>
        </w:numPr>
        <w:tabs>
          <w:tab w:val="left" w:pos="0"/>
        </w:tabs>
        <w:ind w:left="0" w:firstLine="360"/>
        <w:jc w:val="both"/>
        <w:rPr>
          <w:sz w:val="28"/>
          <w:szCs w:val="28"/>
          <w:lang w:eastAsia="ar-SA"/>
        </w:rPr>
      </w:pPr>
      <w:r w:rsidRPr="00382E6E">
        <w:rPr>
          <w:sz w:val="28"/>
          <w:szCs w:val="28"/>
        </w:rPr>
        <w:t>п. 4. Информационной карты Документации изложить в следующей</w:t>
      </w:r>
      <w:r w:rsidRPr="00382E6E">
        <w:rPr>
          <w:snapToGrid w:val="0"/>
          <w:sz w:val="28"/>
          <w:szCs w:val="28"/>
        </w:rPr>
        <w:t xml:space="preserve"> </w:t>
      </w:r>
      <w:r w:rsidRPr="00382E6E">
        <w:rPr>
          <w:sz w:val="28"/>
          <w:szCs w:val="28"/>
        </w:rPr>
        <w:t>редакции:</w:t>
      </w:r>
    </w:p>
    <w:p w:rsidR="00D97CFA" w:rsidRPr="003D3C99" w:rsidRDefault="00D97CFA" w:rsidP="00CE04C2">
      <w:pPr>
        <w:pStyle w:val="a9"/>
        <w:tabs>
          <w:tab w:val="left" w:pos="0"/>
        </w:tabs>
        <w:ind w:left="0" w:firstLine="709"/>
        <w:jc w:val="both"/>
        <w:rPr>
          <w:sz w:val="28"/>
          <w:szCs w:val="28"/>
          <w:lang w:eastAsia="ar-SA"/>
        </w:rPr>
      </w:pPr>
      <w:r w:rsidRPr="003D3C99">
        <w:rPr>
          <w:sz w:val="28"/>
          <w:szCs w:val="28"/>
          <w:lang w:eastAsia="ar-SA"/>
        </w:rPr>
        <w:t>«</w:t>
      </w:r>
      <w:r w:rsidRPr="003D3C99">
        <w:rPr>
          <w:b/>
          <w:sz w:val="28"/>
          <w:szCs w:val="28"/>
          <w:lang w:eastAsia="ar-SA"/>
        </w:rPr>
        <w:t>Дата и место</w:t>
      </w:r>
      <w:r w:rsidRPr="003D3C99">
        <w:rPr>
          <w:sz w:val="28"/>
          <w:szCs w:val="28"/>
          <w:lang w:eastAsia="ar-SA"/>
        </w:rPr>
        <w:t xml:space="preserve"> </w:t>
      </w:r>
      <w:r w:rsidRPr="003D3C99">
        <w:rPr>
          <w:b/>
          <w:sz w:val="28"/>
          <w:szCs w:val="28"/>
          <w:lang w:eastAsia="ar-SA"/>
        </w:rPr>
        <w:t>вскрытия конвертов</w:t>
      </w:r>
      <w:r w:rsidRPr="003D3C99">
        <w:rPr>
          <w:sz w:val="28"/>
          <w:szCs w:val="28"/>
          <w:lang w:eastAsia="ar-SA"/>
        </w:rPr>
        <w:t xml:space="preserve"> с заявками на участие в закупке: </w:t>
      </w:r>
      <w:r w:rsidR="00606D05" w:rsidRPr="003D3C99">
        <w:rPr>
          <w:sz w:val="28"/>
          <w:szCs w:val="28"/>
          <w:lang w:eastAsia="ar-SA"/>
        </w:rPr>
        <w:t>22</w:t>
      </w:r>
      <w:r w:rsidRPr="003D3C99">
        <w:rPr>
          <w:sz w:val="28"/>
          <w:szCs w:val="28"/>
          <w:lang w:eastAsia="ar-SA"/>
        </w:rPr>
        <w:t>.</w:t>
      </w:r>
      <w:r w:rsidR="00606D05" w:rsidRPr="003D3C99">
        <w:rPr>
          <w:sz w:val="28"/>
          <w:szCs w:val="28"/>
          <w:lang w:eastAsia="ar-SA"/>
        </w:rPr>
        <w:t>12</w:t>
      </w:r>
      <w:r w:rsidRPr="003D3C99">
        <w:rPr>
          <w:sz w:val="28"/>
          <w:szCs w:val="28"/>
          <w:lang w:eastAsia="ar-SA"/>
        </w:rPr>
        <w:t xml:space="preserve">.2014 г. по адресу: г. Мурманск, ул. Промышленная, д. 15, </w:t>
      </w:r>
      <w:proofErr w:type="spellStart"/>
      <w:r w:rsidRPr="003D3C99">
        <w:rPr>
          <w:sz w:val="28"/>
          <w:szCs w:val="28"/>
          <w:lang w:eastAsia="ar-SA"/>
        </w:rPr>
        <w:t>каб</w:t>
      </w:r>
      <w:proofErr w:type="spellEnd"/>
      <w:r w:rsidRPr="003D3C99">
        <w:rPr>
          <w:sz w:val="28"/>
          <w:szCs w:val="28"/>
          <w:lang w:eastAsia="ar-SA"/>
        </w:rPr>
        <w:t>. 19.</w:t>
      </w:r>
    </w:p>
    <w:p w:rsidR="00CE04C2" w:rsidRPr="003D3C99" w:rsidRDefault="00D97CFA" w:rsidP="00D97CFA">
      <w:pPr>
        <w:pStyle w:val="a9"/>
        <w:tabs>
          <w:tab w:val="left" w:pos="0"/>
        </w:tabs>
        <w:jc w:val="both"/>
        <w:rPr>
          <w:sz w:val="28"/>
          <w:szCs w:val="28"/>
          <w:lang w:eastAsia="ar-SA"/>
        </w:rPr>
      </w:pPr>
      <w:r w:rsidRPr="003D3C99">
        <w:rPr>
          <w:b/>
          <w:sz w:val="28"/>
          <w:szCs w:val="28"/>
          <w:lang w:eastAsia="ar-SA"/>
        </w:rPr>
        <w:t>Дата, время и место рассмотрения заявок</w:t>
      </w:r>
      <w:r w:rsidR="00CE04C2" w:rsidRPr="003D3C99">
        <w:rPr>
          <w:sz w:val="28"/>
          <w:szCs w:val="28"/>
          <w:lang w:eastAsia="ar-SA"/>
        </w:rPr>
        <w:t xml:space="preserve"> на участие в закупке:</w:t>
      </w:r>
    </w:p>
    <w:p w:rsidR="00D97CFA" w:rsidRPr="003D3C99" w:rsidRDefault="00606D05" w:rsidP="00CE04C2">
      <w:pPr>
        <w:pStyle w:val="a9"/>
        <w:tabs>
          <w:tab w:val="left" w:pos="0"/>
        </w:tabs>
        <w:ind w:left="0" w:firstLine="720"/>
        <w:jc w:val="both"/>
        <w:rPr>
          <w:sz w:val="28"/>
          <w:szCs w:val="28"/>
          <w:lang w:eastAsia="ar-SA"/>
        </w:rPr>
      </w:pPr>
      <w:r w:rsidRPr="003D3C99">
        <w:rPr>
          <w:sz w:val="28"/>
          <w:szCs w:val="28"/>
          <w:lang w:eastAsia="ar-SA"/>
        </w:rPr>
        <w:t>23</w:t>
      </w:r>
      <w:r w:rsidR="00D97CFA" w:rsidRPr="003D3C99">
        <w:rPr>
          <w:sz w:val="28"/>
          <w:szCs w:val="28"/>
          <w:lang w:eastAsia="ar-SA"/>
        </w:rPr>
        <w:t>.1</w:t>
      </w:r>
      <w:r w:rsidRPr="003D3C99">
        <w:rPr>
          <w:sz w:val="28"/>
          <w:szCs w:val="28"/>
          <w:lang w:eastAsia="ar-SA"/>
        </w:rPr>
        <w:t>2</w:t>
      </w:r>
      <w:r w:rsidR="00D97CFA" w:rsidRPr="003D3C99">
        <w:rPr>
          <w:sz w:val="28"/>
          <w:szCs w:val="28"/>
          <w:lang w:eastAsia="ar-SA"/>
        </w:rPr>
        <w:t xml:space="preserve">.2014 г. в </w:t>
      </w:r>
      <w:r w:rsidRPr="003D3C99">
        <w:rPr>
          <w:sz w:val="28"/>
          <w:szCs w:val="28"/>
          <w:lang w:eastAsia="ar-SA"/>
        </w:rPr>
        <w:t>09</w:t>
      </w:r>
      <w:r w:rsidR="00D97CFA" w:rsidRPr="003D3C99">
        <w:rPr>
          <w:sz w:val="28"/>
          <w:szCs w:val="28"/>
          <w:lang w:eastAsia="ar-SA"/>
        </w:rPr>
        <w:t>:00 (</w:t>
      </w:r>
      <w:proofErr w:type="gramStart"/>
      <w:r w:rsidR="00D97CFA" w:rsidRPr="003D3C99">
        <w:rPr>
          <w:sz w:val="28"/>
          <w:szCs w:val="28"/>
          <w:lang w:eastAsia="ar-SA"/>
        </w:rPr>
        <w:t>МСК</w:t>
      </w:r>
      <w:proofErr w:type="gramEnd"/>
      <w:r w:rsidR="00D97CFA" w:rsidRPr="003D3C99">
        <w:rPr>
          <w:sz w:val="28"/>
          <w:szCs w:val="28"/>
          <w:lang w:eastAsia="ar-SA"/>
        </w:rPr>
        <w:t>) по адресу: г.</w:t>
      </w:r>
      <w:r w:rsidR="001F7439" w:rsidRPr="003D3C99">
        <w:rPr>
          <w:sz w:val="28"/>
          <w:szCs w:val="28"/>
          <w:lang w:eastAsia="ar-SA"/>
        </w:rPr>
        <w:t xml:space="preserve"> Мурманск, ул. Промышленная, д. </w:t>
      </w:r>
      <w:r w:rsidR="00D97CFA" w:rsidRPr="003D3C99">
        <w:rPr>
          <w:sz w:val="28"/>
          <w:szCs w:val="28"/>
          <w:lang w:eastAsia="ar-SA"/>
        </w:rPr>
        <w:t xml:space="preserve">15, </w:t>
      </w:r>
      <w:proofErr w:type="spellStart"/>
      <w:r w:rsidR="00D97CFA" w:rsidRPr="003D3C99">
        <w:rPr>
          <w:sz w:val="28"/>
          <w:szCs w:val="28"/>
          <w:lang w:eastAsia="ar-SA"/>
        </w:rPr>
        <w:t>каб</w:t>
      </w:r>
      <w:proofErr w:type="spellEnd"/>
      <w:r w:rsidR="00D97CFA" w:rsidRPr="003D3C99">
        <w:rPr>
          <w:sz w:val="28"/>
          <w:szCs w:val="28"/>
          <w:lang w:eastAsia="ar-SA"/>
        </w:rPr>
        <w:t>. 19.</w:t>
      </w:r>
    </w:p>
    <w:p w:rsidR="000576FB" w:rsidRPr="003D3C99" w:rsidRDefault="00D97CFA" w:rsidP="00473BD3">
      <w:pPr>
        <w:pStyle w:val="a9"/>
        <w:tabs>
          <w:tab w:val="left" w:pos="0"/>
        </w:tabs>
        <w:ind w:left="0" w:firstLine="709"/>
        <w:jc w:val="both"/>
        <w:rPr>
          <w:sz w:val="28"/>
          <w:szCs w:val="28"/>
          <w:lang w:eastAsia="ar-SA"/>
        </w:rPr>
      </w:pPr>
      <w:r w:rsidRPr="003D3C99">
        <w:rPr>
          <w:b/>
          <w:sz w:val="28"/>
          <w:szCs w:val="28"/>
          <w:lang w:eastAsia="ar-SA"/>
        </w:rPr>
        <w:t>Дата, время и место подведения итогов</w:t>
      </w:r>
      <w:r w:rsidRPr="003D3C99">
        <w:rPr>
          <w:sz w:val="28"/>
          <w:szCs w:val="28"/>
          <w:lang w:eastAsia="ar-SA"/>
        </w:rPr>
        <w:t xml:space="preserve"> размещения закупки: </w:t>
      </w:r>
      <w:r w:rsidR="00606D05" w:rsidRPr="003D3C99">
        <w:rPr>
          <w:sz w:val="28"/>
          <w:szCs w:val="28"/>
          <w:lang w:eastAsia="ar-SA"/>
        </w:rPr>
        <w:t>23.12</w:t>
      </w:r>
      <w:r w:rsidRPr="003D3C99">
        <w:rPr>
          <w:sz w:val="28"/>
          <w:szCs w:val="28"/>
          <w:lang w:eastAsia="ar-SA"/>
        </w:rPr>
        <w:t>.2014 г. в 14:</w:t>
      </w:r>
      <w:r w:rsidR="00606D05" w:rsidRPr="003D3C99">
        <w:rPr>
          <w:sz w:val="28"/>
          <w:szCs w:val="28"/>
          <w:lang w:eastAsia="ar-SA"/>
        </w:rPr>
        <w:t>0</w:t>
      </w:r>
      <w:r w:rsidRPr="003D3C99">
        <w:rPr>
          <w:sz w:val="28"/>
          <w:szCs w:val="28"/>
          <w:lang w:eastAsia="ar-SA"/>
        </w:rPr>
        <w:t>0 (</w:t>
      </w:r>
      <w:proofErr w:type="gramStart"/>
      <w:r w:rsidRPr="003D3C99">
        <w:rPr>
          <w:sz w:val="28"/>
          <w:szCs w:val="28"/>
          <w:lang w:eastAsia="ar-SA"/>
        </w:rPr>
        <w:t>МСК</w:t>
      </w:r>
      <w:proofErr w:type="gramEnd"/>
      <w:r w:rsidRPr="003D3C99">
        <w:rPr>
          <w:sz w:val="28"/>
          <w:szCs w:val="28"/>
          <w:lang w:eastAsia="ar-SA"/>
        </w:rPr>
        <w:t xml:space="preserve">) по адресу: г. Мурманск, ул. Промышленная, д. 15, </w:t>
      </w:r>
      <w:proofErr w:type="spellStart"/>
      <w:r w:rsidRPr="003D3C99">
        <w:rPr>
          <w:sz w:val="28"/>
          <w:szCs w:val="28"/>
          <w:lang w:eastAsia="ar-SA"/>
        </w:rPr>
        <w:t>каб</w:t>
      </w:r>
      <w:proofErr w:type="spellEnd"/>
      <w:r w:rsidRPr="003D3C99">
        <w:rPr>
          <w:sz w:val="28"/>
          <w:szCs w:val="28"/>
          <w:lang w:eastAsia="ar-SA"/>
        </w:rPr>
        <w:t>. 19.».</w:t>
      </w:r>
    </w:p>
    <w:p w:rsidR="00473BD3" w:rsidRPr="003D3C99" w:rsidRDefault="00473BD3" w:rsidP="00473BD3">
      <w:pPr>
        <w:pStyle w:val="a9"/>
        <w:numPr>
          <w:ilvl w:val="0"/>
          <w:numId w:val="29"/>
        </w:numPr>
        <w:tabs>
          <w:tab w:val="left" w:pos="0"/>
        </w:tabs>
        <w:ind w:left="0" w:firstLine="360"/>
        <w:jc w:val="both"/>
        <w:rPr>
          <w:sz w:val="28"/>
          <w:szCs w:val="28"/>
          <w:lang w:eastAsia="ar-SA"/>
        </w:rPr>
      </w:pPr>
      <w:proofErr w:type="spellStart"/>
      <w:r w:rsidRPr="003D3C99">
        <w:rPr>
          <w:sz w:val="28"/>
          <w:szCs w:val="28"/>
          <w:lang w:eastAsia="ar-SA"/>
        </w:rPr>
        <w:t>Абз</w:t>
      </w:r>
      <w:proofErr w:type="spellEnd"/>
      <w:r w:rsidRPr="003D3C99">
        <w:rPr>
          <w:sz w:val="28"/>
          <w:szCs w:val="28"/>
          <w:lang w:eastAsia="ar-SA"/>
        </w:rPr>
        <w:t>. 3 п. 7. Информационной карты Документации изложить в следующей редакции:</w:t>
      </w:r>
    </w:p>
    <w:p w:rsidR="00732AD5" w:rsidRPr="003D3C99" w:rsidRDefault="00473BD3" w:rsidP="00732AD5">
      <w:pPr>
        <w:pStyle w:val="a9"/>
        <w:tabs>
          <w:tab w:val="left" w:pos="0"/>
        </w:tabs>
        <w:ind w:left="0" w:firstLine="720"/>
        <w:jc w:val="both"/>
        <w:rPr>
          <w:b/>
          <w:sz w:val="28"/>
          <w:szCs w:val="28"/>
          <w:lang w:eastAsia="ar-SA"/>
        </w:rPr>
      </w:pPr>
      <w:r w:rsidRPr="003D3C99">
        <w:rPr>
          <w:b/>
          <w:sz w:val="28"/>
          <w:szCs w:val="28"/>
          <w:lang w:eastAsia="ar-SA"/>
        </w:rPr>
        <w:t xml:space="preserve">«Дата и время окончания срока подачи заявок на участие в запросе цен: </w:t>
      </w:r>
      <w:r w:rsidR="00A15B57" w:rsidRPr="003D3C99">
        <w:rPr>
          <w:b/>
          <w:sz w:val="28"/>
          <w:szCs w:val="28"/>
          <w:lang w:eastAsia="ar-SA"/>
        </w:rPr>
        <w:t>22</w:t>
      </w:r>
      <w:r w:rsidRPr="003D3C99">
        <w:rPr>
          <w:b/>
          <w:sz w:val="28"/>
          <w:szCs w:val="28"/>
          <w:lang w:eastAsia="ar-SA"/>
        </w:rPr>
        <w:t>.</w:t>
      </w:r>
      <w:r w:rsidR="00A15B57" w:rsidRPr="003D3C99">
        <w:rPr>
          <w:b/>
          <w:sz w:val="28"/>
          <w:szCs w:val="28"/>
          <w:lang w:eastAsia="ar-SA"/>
        </w:rPr>
        <w:t>12</w:t>
      </w:r>
      <w:r w:rsidRPr="003D3C99">
        <w:rPr>
          <w:b/>
          <w:sz w:val="28"/>
          <w:szCs w:val="28"/>
          <w:lang w:eastAsia="ar-SA"/>
        </w:rPr>
        <w:t>.2014 г. 09:00 (</w:t>
      </w:r>
      <w:proofErr w:type="gramStart"/>
      <w:r w:rsidRPr="003D3C99">
        <w:rPr>
          <w:b/>
          <w:sz w:val="28"/>
          <w:szCs w:val="28"/>
          <w:lang w:eastAsia="ar-SA"/>
        </w:rPr>
        <w:t>МСК</w:t>
      </w:r>
      <w:proofErr w:type="gramEnd"/>
      <w:r w:rsidRPr="003D3C99">
        <w:rPr>
          <w:b/>
          <w:sz w:val="28"/>
          <w:szCs w:val="28"/>
          <w:lang w:eastAsia="ar-SA"/>
        </w:rPr>
        <w:t>).».</w:t>
      </w:r>
    </w:p>
    <w:p w:rsidR="00732AD5" w:rsidRPr="003D3C99" w:rsidRDefault="00732AD5" w:rsidP="00732AD5">
      <w:pPr>
        <w:pStyle w:val="a9"/>
        <w:numPr>
          <w:ilvl w:val="0"/>
          <w:numId w:val="29"/>
        </w:numPr>
        <w:tabs>
          <w:tab w:val="left" w:pos="0"/>
        </w:tabs>
        <w:ind w:left="0" w:firstLine="360"/>
        <w:jc w:val="both"/>
        <w:rPr>
          <w:b/>
          <w:sz w:val="28"/>
          <w:szCs w:val="28"/>
          <w:lang w:eastAsia="ar-SA"/>
        </w:rPr>
      </w:pPr>
      <w:proofErr w:type="spellStart"/>
      <w:r w:rsidRPr="003D3C99">
        <w:rPr>
          <w:snapToGrid w:val="0"/>
          <w:sz w:val="28"/>
          <w:szCs w:val="28"/>
        </w:rPr>
        <w:t>Абз</w:t>
      </w:r>
      <w:proofErr w:type="spellEnd"/>
      <w:r w:rsidRPr="003D3C99">
        <w:rPr>
          <w:snapToGrid w:val="0"/>
          <w:sz w:val="28"/>
          <w:szCs w:val="28"/>
        </w:rPr>
        <w:t>. 3 п. 8</w:t>
      </w:r>
      <w:r w:rsidRPr="003D3C99">
        <w:rPr>
          <w:sz w:val="28"/>
          <w:szCs w:val="28"/>
        </w:rPr>
        <w:t xml:space="preserve"> Информационной карты Документации изложить в следующей редакции:</w:t>
      </w:r>
    </w:p>
    <w:p w:rsidR="00732AD5" w:rsidRPr="003D3C99" w:rsidRDefault="00732AD5" w:rsidP="00732AD5">
      <w:pPr>
        <w:pStyle w:val="a9"/>
        <w:tabs>
          <w:tab w:val="left" w:pos="0"/>
        </w:tabs>
        <w:ind w:left="0" w:firstLine="709"/>
        <w:jc w:val="both"/>
        <w:rPr>
          <w:sz w:val="28"/>
          <w:szCs w:val="28"/>
          <w:lang w:eastAsia="ar-SA"/>
        </w:rPr>
      </w:pPr>
      <w:r w:rsidRPr="003D3C99">
        <w:rPr>
          <w:sz w:val="28"/>
          <w:szCs w:val="28"/>
          <w:lang w:eastAsia="ar-SA"/>
        </w:rPr>
        <w:t xml:space="preserve">«Дата и время окончания приема запросов на разъяснения положений Документации от Участников закупки: </w:t>
      </w:r>
      <w:r w:rsidR="000B446F" w:rsidRPr="003D3C99">
        <w:rPr>
          <w:sz w:val="28"/>
          <w:szCs w:val="28"/>
          <w:lang w:eastAsia="ar-SA"/>
        </w:rPr>
        <w:t>18</w:t>
      </w:r>
      <w:r w:rsidRPr="003D3C99">
        <w:rPr>
          <w:sz w:val="28"/>
          <w:szCs w:val="28"/>
          <w:lang w:eastAsia="ar-SA"/>
        </w:rPr>
        <w:t>.1</w:t>
      </w:r>
      <w:r w:rsidR="000B446F" w:rsidRPr="003D3C99">
        <w:rPr>
          <w:sz w:val="28"/>
          <w:szCs w:val="28"/>
          <w:lang w:eastAsia="ar-SA"/>
        </w:rPr>
        <w:t>2</w:t>
      </w:r>
      <w:r w:rsidRPr="003D3C99">
        <w:rPr>
          <w:sz w:val="28"/>
          <w:szCs w:val="28"/>
          <w:lang w:eastAsia="ar-SA"/>
        </w:rPr>
        <w:t>.2014 г. 09:00 (</w:t>
      </w:r>
      <w:proofErr w:type="gramStart"/>
      <w:r w:rsidRPr="003D3C99">
        <w:rPr>
          <w:sz w:val="28"/>
          <w:szCs w:val="28"/>
          <w:lang w:eastAsia="ar-SA"/>
        </w:rPr>
        <w:t>МСК</w:t>
      </w:r>
      <w:proofErr w:type="gramEnd"/>
      <w:r w:rsidRPr="003D3C99">
        <w:rPr>
          <w:sz w:val="28"/>
          <w:szCs w:val="28"/>
          <w:lang w:eastAsia="ar-SA"/>
        </w:rPr>
        <w:t>).».</w:t>
      </w:r>
    </w:p>
    <w:p w:rsidR="00732AD5" w:rsidRPr="003D3C99" w:rsidRDefault="00732AD5" w:rsidP="00732AD5">
      <w:pPr>
        <w:pStyle w:val="a9"/>
        <w:numPr>
          <w:ilvl w:val="0"/>
          <w:numId w:val="29"/>
        </w:numPr>
        <w:tabs>
          <w:tab w:val="left" w:pos="0"/>
        </w:tabs>
        <w:jc w:val="both"/>
        <w:rPr>
          <w:sz w:val="28"/>
          <w:szCs w:val="28"/>
          <w:lang w:eastAsia="ar-SA"/>
        </w:rPr>
      </w:pPr>
      <w:proofErr w:type="spellStart"/>
      <w:r w:rsidRPr="003D3C99">
        <w:rPr>
          <w:sz w:val="28"/>
          <w:szCs w:val="28"/>
          <w:lang w:eastAsia="ar-SA"/>
        </w:rPr>
        <w:t>Абз</w:t>
      </w:r>
      <w:proofErr w:type="spellEnd"/>
      <w:r w:rsidRPr="003D3C99">
        <w:rPr>
          <w:sz w:val="28"/>
          <w:szCs w:val="28"/>
          <w:lang w:eastAsia="ar-SA"/>
        </w:rPr>
        <w:t xml:space="preserve">. 3 </w:t>
      </w:r>
      <w:proofErr w:type="spellStart"/>
      <w:r w:rsidRPr="003D3C99">
        <w:rPr>
          <w:sz w:val="28"/>
          <w:szCs w:val="28"/>
          <w:lang w:eastAsia="ar-SA"/>
        </w:rPr>
        <w:t>п.п</w:t>
      </w:r>
      <w:proofErr w:type="spellEnd"/>
      <w:r w:rsidRPr="003D3C99">
        <w:rPr>
          <w:sz w:val="28"/>
          <w:szCs w:val="28"/>
          <w:lang w:eastAsia="ar-SA"/>
        </w:rPr>
        <w:t>. 4.2.1. п.4.2. Документации изложить в следующей редакции:</w:t>
      </w:r>
    </w:p>
    <w:p w:rsidR="00732AD5" w:rsidRPr="003D3C99" w:rsidRDefault="00732AD5" w:rsidP="00732AD5">
      <w:pPr>
        <w:tabs>
          <w:tab w:val="left" w:pos="0"/>
        </w:tabs>
        <w:ind w:firstLine="709"/>
        <w:jc w:val="both"/>
        <w:rPr>
          <w:sz w:val="28"/>
          <w:szCs w:val="28"/>
          <w:lang w:eastAsia="ar-SA"/>
        </w:rPr>
      </w:pPr>
      <w:r w:rsidRPr="003D3C99">
        <w:rPr>
          <w:sz w:val="28"/>
          <w:szCs w:val="28"/>
          <w:lang w:eastAsia="ar-SA"/>
        </w:rPr>
        <w:t>«</w:t>
      </w:r>
      <w:r w:rsidRPr="003D3C99">
        <w:rPr>
          <w:b/>
          <w:sz w:val="28"/>
          <w:szCs w:val="28"/>
          <w:lang w:eastAsia="ar-SA"/>
        </w:rPr>
        <w:t xml:space="preserve">Дата и время окончания приема запросов на разъяснения положений Документации от Участников закупки: </w:t>
      </w:r>
      <w:r w:rsidR="00373A4F" w:rsidRPr="003D3C99">
        <w:rPr>
          <w:b/>
          <w:sz w:val="28"/>
          <w:szCs w:val="28"/>
          <w:lang w:eastAsia="ar-SA"/>
        </w:rPr>
        <w:t>18</w:t>
      </w:r>
      <w:r w:rsidRPr="003D3C99">
        <w:rPr>
          <w:b/>
          <w:sz w:val="28"/>
          <w:szCs w:val="28"/>
          <w:lang w:eastAsia="ar-SA"/>
        </w:rPr>
        <w:t>.1</w:t>
      </w:r>
      <w:r w:rsidR="00373A4F" w:rsidRPr="003D3C99">
        <w:rPr>
          <w:b/>
          <w:sz w:val="28"/>
          <w:szCs w:val="28"/>
          <w:lang w:eastAsia="ar-SA"/>
        </w:rPr>
        <w:t>2</w:t>
      </w:r>
      <w:r w:rsidRPr="003D3C99">
        <w:rPr>
          <w:b/>
          <w:sz w:val="28"/>
          <w:szCs w:val="28"/>
          <w:lang w:eastAsia="ar-SA"/>
        </w:rPr>
        <w:t>.2014 г. 09:00 (</w:t>
      </w:r>
      <w:proofErr w:type="gramStart"/>
      <w:r w:rsidRPr="003D3C99">
        <w:rPr>
          <w:b/>
          <w:sz w:val="28"/>
          <w:szCs w:val="28"/>
          <w:lang w:eastAsia="ar-SA"/>
        </w:rPr>
        <w:t>МСК</w:t>
      </w:r>
      <w:proofErr w:type="gramEnd"/>
      <w:r w:rsidRPr="003D3C99">
        <w:rPr>
          <w:b/>
          <w:sz w:val="28"/>
          <w:szCs w:val="28"/>
          <w:lang w:eastAsia="ar-SA"/>
        </w:rPr>
        <w:t>)</w:t>
      </w:r>
      <w:r w:rsidRPr="003D3C99">
        <w:rPr>
          <w:sz w:val="28"/>
          <w:szCs w:val="28"/>
          <w:lang w:eastAsia="ar-SA"/>
        </w:rPr>
        <w:t>».</w:t>
      </w:r>
    </w:p>
    <w:p w:rsidR="00732AD5" w:rsidRPr="003D3C99" w:rsidRDefault="00732AD5" w:rsidP="00732AD5">
      <w:pPr>
        <w:pStyle w:val="a9"/>
        <w:numPr>
          <w:ilvl w:val="0"/>
          <w:numId w:val="29"/>
        </w:numPr>
        <w:tabs>
          <w:tab w:val="left" w:pos="0"/>
        </w:tabs>
        <w:ind w:left="0" w:firstLine="360"/>
        <w:jc w:val="both"/>
        <w:rPr>
          <w:sz w:val="28"/>
          <w:szCs w:val="28"/>
          <w:lang w:eastAsia="ar-SA"/>
        </w:rPr>
      </w:pPr>
      <w:r w:rsidRPr="003D3C99">
        <w:rPr>
          <w:sz w:val="28"/>
          <w:szCs w:val="28"/>
          <w:lang w:eastAsia="ar-SA"/>
        </w:rPr>
        <w:t>Первое предложение п. 4.8. Документации изложить в следующей редакции:</w:t>
      </w:r>
    </w:p>
    <w:p w:rsidR="00732AD5" w:rsidRPr="003D3C99" w:rsidRDefault="00732AD5" w:rsidP="00732AD5">
      <w:pPr>
        <w:pStyle w:val="a9"/>
        <w:tabs>
          <w:tab w:val="left" w:pos="0"/>
        </w:tabs>
        <w:ind w:left="0" w:firstLine="709"/>
        <w:jc w:val="both"/>
        <w:rPr>
          <w:sz w:val="28"/>
          <w:szCs w:val="28"/>
          <w:lang w:eastAsia="ar-SA"/>
        </w:rPr>
      </w:pPr>
      <w:r w:rsidRPr="003D3C99">
        <w:rPr>
          <w:sz w:val="28"/>
          <w:szCs w:val="28"/>
          <w:lang w:eastAsia="ar-SA"/>
        </w:rPr>
        <w:lastRenderedPageBreak/>
        <w:t xml:space="preserve">«Участник закупки обязан подать заявку на участие в запросе цен в период </w:t>
      </w:r>
      <w:r w:rsidRPr="003D3C99">
        <w:rPr>
          <w:b/>
          <w:sz w:val="28"/>
          <w:szCs w:val="28"/>
          <w:lang w:eastAsia="ar-SA"/>
        </w:rPr>
        <w:t>с 08:30 (</w:t>
      </w:r>
      <w:proofErr w:type="gramStart"/>
      <w:r w:rsidRPr="003D3C99">
        <w:rPr>
          <w:b/>
          <w:sz w:val="28"/>
          <w:szCs w:val="28"/>
          <w:lang w:eastAsia="ar-SA"/>
        </w:rPr>
        <w:t>МСК</w:t>
      </w:r>
      <w:proofErr w:type="gramEnd"/>
      <w:r w:rsidRPr="003D3C99">
        <w:rPr>
          <w:b/>
          <w:sz w:val="28"/>
          <w:szCs w:val="28"/>
          <w:lang w:eastAsia="ar-SA"/>
        </w:rPr>
        <w:t xml:space="preserve">) </w:t>
      </w:r>
      <w:r w:rsidR="00373A4F" w:rsidRPr="003D3C99">
        <w:rPr>
          <w:b/>
          <w:sz w:val="28"/>
          <w:szCs w:val="28"/>
          <w:lang w:eastAsia="ar-SA"/>
        </w:rPr>
        <w:t>10</w:t>
      </w:r>
      <w:r w:rsidRPr="003D3C99">
        <w:rPr>
          <w:b/>
          <w:sz w:val="28"/>
          <w:szCs w:val="28"/>
          <w:lang w:eastAsia="ar-SA"/>
        </w:rPr>
        <w:t>.1</w:t>
      </w:r>
      <w:r w:rsidR="00373A4F" w:rsidRPr="003D3C99">
        <w:rPr>
          <w:b/>
          <w:sz w:val="28"/>
          <w:szCs w:val="28"/>
          <w:lang w:eastAsia="ar-SA"/>
        </w:rPr>
        <w:t>2</w:t>
      </w:r>
      <w:r w:rsidRPr="003D3C99">
        <w:rPr>
          <w:b/>
          <w:sz w:val="28"/>
          <w:szCs w:val="28"/>
          <w:lang w:eastAsia="ar-SA"/>
        </w:rPr>
        <w:t xml:space="preserve">.2014 г. по 09:00 (МСК) </w:t>
      </w:r>
      <w:r w:rsidR="00373A4F" w:rsidRPr="003D3C99">
        <w:rPr>
          <w:b/>
          <w:sz w:val="28"/>
          <w:szCs w:val="28"/>
          <w:lang w:eastAsia="ar-SA"/>
        </w:rPr>
        <w:t>22</w:t>
      </w:r>
      <w:r w:rsidRPr="003D3C99">
        <w:rPr>
          <w:b/>
          <w:sz w:val="28"/>
          <w:szCs w:val="28"/>
          <w:lang w:eastAsia="ar-SA"/>
        </w:rPr>
        <w:t>.1</w:t>
      </w:r>
      <w:r w:rsidR="00373A4F" w:rsidRPr="003D3C99">
        <w:rPr>
          <w:b/>
          <w:sz w:val="28"/>
          <w:szCs w:val="28"/>
          <w:lang w:eastAsia="ar-SA"/>
        </w:rPr>
        <w:t>2</w:t>
      </w:r>
      <w:r w:rsidRPr="003D3C99">
        <w:rPr>
          <w:b/>
          <w:sz w:val="28"/>
          <w:szCs w:val="28"/>
          <w:lang w:eastAsia="ar-SA"/>
        </w:rPr>
        <w:t>.2014 г.</w:t>
      </w:r>
      <w:r w:rsidRPr="003D3C99">
        <w:rPr>
          <w:sz w:val="28"/>
          <w:szCs w:val="28"/>
          <w:lang w:eastAsia="ar-SA"/>
        </w:rPr>
        <w:t xml:space="preserve"> в письменной форме.</w:t>
      </w:r>
    </w:p>
    <w:p w:rsidR="003C0E50" w:rsidRPr="003D3C99" w:rsidRDefault="003C0E50" w:rsidP="003C0E50">
      <w:pPr>
        <w:pStyle w:val="a9"/>
        <w:numPr>
          <w:ilvl w:val="0"/>
          <w:numId w:val="29"/>
        </w:numPr>
        <w:tabs>
          <w:tab w:val="left" w:pos="0"/>
        </w:tabs>
        <w:jc w:val="both"/>
        <w:rPr>
          <w:sz w:val="28"/>
          <w:szCs w:val="28"/>
          <w:lang w:eastAsia="ar-SA"/>
        </w:rPr>
      </w:pPr>
      <w:r w:rsidRPr="003D3C99">
        <w:rPr>
          <w:sz w:val="28"/>
          <w:szCs w:val="28"/>
          <w:lang w:eastAsia="ar-SA"/>
        </w:rPr>
        <w:t>В остальной части Документацию оставить без изменений.</w:t>
      </w:r>
    </w:p>
    <w:p w:rsidR="00CE04C2" w:rsidRDefault="00CE04C2" w:rsidP="00732AD5">
      <w:pPr>
        <w:widowControl w:val="0"/>
        <w:autoSpaceDE w:val="0"/>
        <w:autoSpaceDN w:val="0"/>
        <w:adjustRightInd w:val="0"/>
        <w:ind w:right="-20"/>
        <w:jc w:val="both"/>
        <w:rPr>
          <w:b/>
          <w:snapToGrid w:val="0"/>
          <w:sz w:val="28"/>
          <w:szCs w:val="28"/>
          <w:u w:val="single"/>
        </w:rPr>
      </w:pPr>
    </w:p>
    <w:p w:rsidR="00CE04C2" w:rsidRDefault="00CE04C2" w:rsidP="000576FB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sz w:val="28"/>
          <w:szCs w:val="28"/>
          <w:u w:val="single"/>
        </w:rPr>
      </w:pPr>
    </w:p>
    <w:p w:rsidR="000576FB" w:rsidRPr="00DB48DF" w:rsidRDefault="000576FB" w:rsidP="000576FB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sz w:val="28"/>
          <w:szCs w:val="28"/>
          <w:u w:val="single"/>
        </w:rPr>
      </w:pPr>
      <w:r w:rsidRPr="00DB48DF">
        <w:rPr>
          <w:b/>
          <w:snapToGrid w:val="0"/>
          <w:sz w:val="28"/>
          <w:szCs w:val="28"/>
          <w:u w:val="single"/>
        </w:rPr>
        <w:t xml:space="preserve">Участники, принявшие участие в </w:t>
      </w:r>
      <w:r>
        <w:rPr>
          <w:b/>
          <w:snapToGrid w:val="0"/>
          <w:sz w:val="28"/>
          <w:szCs w:val="28"/>
          <w:u w:val="single"/>
        </w:rPr>
        <w:t xml:space="preserve">открытом запросе </w:t>
      </w:r>
      <w:r w:rsidR="00D3524D">
        <w:rPr>
          <w:b/>
          <w:snapToGrid w:val="0"/>
          <w:sz w:val="28"/>
          <w:szCs w:val="28"/>
          <w:u w:val="single"/>
        </w:rPr>
        <w:t>цен</w:t>
      </w:r>
      <w:r>
        <w:rPr>
          <w:b/>
          <w:snapToGrid w:val="0"/>
          <w:sz w:val="28"/>
          <w:szCs w:val="28"/>
          <w:u w:val="single"/>
        </w:rPr>
        <w:t xml:space="preserve"> </w:t>
      </w:r>
      <w:r w:rsidRPr="00DB48DF">
        <w:rPr>
          <w:b/>
          <w:snapToGrid w:val="0"/>
          <w:sz w:val="28"/>
          <w:szCs w:val="28"/>
          <w:u w:val="single"/>
        </w:rPr>
        <w:t xml:space="preserve">на день </w:t>
      </w:r>
      <w:r>
        <w:rPr>
          <w:b/>
          <w:snapToGrid w:val="0"/>
          <w:sz w:val="28"/>
          <w:szCs w:val="28"/>
          <w:u w:val="single"/>
        </w:rPr>
        <w:t>внесения изменений в Документацию,</w:t>
      </w:r>
      <w:r w:rsidRPr="00DB48DF">
        <w:rPr>
          <w:b/>
          <w:snapToGrid w:val="0"/>
          <w:sz w:val="28"/>
          <w:szCs w:val="28"/>
          <w:u w:val="single"/>
        </w:rPr>
        <w:t xml:space="preserve"> руководствуются </w:t>
      </w:r>
      <w:r w:rsidR="00D3524D">
        <w:rPr>
          <w:b/>
          <w:snapToGrid w:val="0"/>
          <w:sz w:val="28"/>
          <w:szCs w:val="28"/>
          <w:u w:val="single"/>
        </w:rPr>
        <w:t>п. 4.3.3. Документации</w:t>
      </w:r>
      <w:r w:rsidRPr="00DB48DF">
        <w:rPr>
          <w:b/>
          <w:snapToGrid w:val="0"/>
          <w:sz w:val="28"/>
          <w:szCs w:val="28"/>
          <w:u w:val="single"/>
        </w:rPr>
        <w:t xml:space="preserve">.  </w:t>
      </w:r>
    </w:p>
    <w:p w:rsidR="000576FB" w:rsidRPr="007D24D5" w:rsidRDefault="000576FB" w:rsidP="000576FB">
      <w:pPr>
        <w:tabs>
          <w:tab w:val="left" w:pos="851"/>
        </w:tabs>
        <w:spacing w:line="276" w:lineRule="auto"/>
        <w:jc w:val="both"/>
        <w:rPr>
          <w:b/>
          <w:sz w:val="28"/>
          <w:szCs w:val="28"/>
          <w:lang w:eastAsia="ar-SA"/>
        </w:rPr>
      </w:pPr>
    </w:p>
    <w:p w:rsidR="000576FB" w:rsidRDefault="000576FB" w:rsidP="000576FB"/>
    <w:p w:rsidR="000576FB" w:rsidRDefault="000576FB" w:rsidP="000576FB"/>
    <w:p w:rsidR="000576FB" w:rsidRDefault="000576FB" w:rsidP="000576FB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Исполнительный директор</w:t>
      </w:r>
    </w:p>
    <w:p w:rsidR="000576FB" w:rsidRDefault="000576FB" w:rsidP="000576FB">
      <w:pPr>
        <w:jc w:val="both"/>
        <w:outlineLvl w:val="0"/>
        <w:rPr>
          <w:b/>
          <w:sz w:val="28"/>
          <w:szCs w:val="28"/>
        </w:rPr>
      </w:pPr>
      <w:r w:rsidRPr="009637D0">
        <w:rPr>
          <w:b/>
          <w:sz w:val="28"/>
          <w:szCs w:val="28"/>
        </w:rPr>
        <w:t>ОАО «Мурманэнергосбыт»</w:t>
      </w:r>
      <w:r>
        <w:rPr>
          <w:b/>
          <w:sz w:val="28"/>
          <w:szCs w:val="28"/>
        </w:rPr>
        <w:t xml:space="preserve">                               ______________</w:t>
      </w:r>
      <w:r w:rsidRPr="009637D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В.В. Логинов</w:t>
      </w:r>
    </w:p>
    <w:p w:rsidR="000576FB" w:rsidRPr="00B17C13" w:rsidRDefault="000576FB" w:rsidP="000576FB">
      <w:pPr>
        <w:rPr>
          <w:sz w:val="26"/>
          <w:szCs w:val="26"/>
        </w:rPr>
      </w:pPr>
    </w:p>
    <w:sectPr w:rsidR="000576FB" w:rsidRPr="00B17C13" w:rsidSect="00E25DA2">
      <w:headerReference w:type="default" r:id="rId10"/>
      <w:footerReference w:type="default" r:id="rId11"/>
      <w:pgSz w:w="11906" w:h="16838"/>
      <w:pgMar w:top="1134" w:right="567" w:bottom="1134" w:left="1418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62E" w:rsidRDefault="00E5662E" w:rsidP="00996567">
      <w:r>
        <w:separator/>
      </w:r>
    </w:p>
  </w:endnote>
  <w:endnote w:type="continuationSeparator" w:id="0">
    <w:p w:rsidR="00E5662E" w:rsidRDefault="00E5662E" w:rsidP="00996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48" w:rsidRDefault="008C6148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62E" w:rsidRDefault="00E5662E" w:rsidP="00996567">
      <w:r>
        <w:separator/>
      </w:r>
    </w:p>
  </w:footnote>
  <w:footnote w:type="continuationSeparator" w:id="0">
    <w:p w:rsidR="00E5662E" w:rsidRDefault="00E5662E" w:rsidP="00996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517818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113E3" w:rsidRPr="007F3C9A" w:rsidRDefault="006113E3">
        <w:pPr>
          <w:pStyle w:val="af2"/>
          <w:jc w:val="center"/>
          <w:rPr>
            <w:sz w:val="20"/>
            <w:szCs w:val="20"/>
          </w:rPr>
        </w:pPr>
        <w:r w:rsidRPr="007F3C9A">
          <w:rPr>
            <w:sz w:val="20"/>
            <w:szCs w:val="20"/>
          </w:rPr>
          <w:fldChar w:fldCharType="begin"/>
        </w:r>
        <w:r w:rsidRPr="007F3C9A">
          <w:rPr>
            <w:sz w:val="20"/>
            <w:szCs w:val="20"/>
          </w:rPr>
          <w:instrText>PAGE   \* MERGEFORMAT</w:instrText>
        </w:r>
        <w:r w:rsidRPr="007F3C9A">
          <w:rPr>
            <w:sz w:val="20"/>
            <w:szCs w:val="20"/>
          </w:rPr>
          <w:fldChar w:fldCharType="separate"/>
        </w:r>
        <w:r w:rsidR="001654CE">
          <w:rPr>
            <w:noProof/>
            <w:sz w:val="20"/>
            <w:szCs w:val="20"/>
          </w:rPr>
          <w:t>4</w:t>
        </w:r>
        <w:r w:rsidRPr="007F3C9A">
          <w:rPr>
            <w:sz w:val="20"/>
            <w:szCs w:val="20"/>
          </w:rPr>
          <w:fldChar w:fldCharType="end"/>
        </w:r>
      </w:p>
    </w:sdtContent>
  </w:sdt>
  <w:p w:rsidR="006113E3" w:rsidRDefault="006113E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6"/>
    <w:multiLevelType w:val="multi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8"/>
    <w:multiLevelType w:val="singleLevel"/>
    <w:tmpl w:val="00000008"/>
    <w:name w:val="WW8Num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4">
    <w:nsid w:val="00000009"/>
    <w:multiLevelType w:val="multi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17"/>
    <w:multiLevelType w:val="multilevel"/>
    <w:tmpl w:val="00000017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19"/>
    <w:multiLevelType w:val="singleLevel"/>
    <w:tmpl w:val="00000019"/>
    <w:name w:val="WW8Num51"/>
    <w:styleLink w:val="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8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1E"/>
    <w:multiLevelType w:val="multilevel"/>
    <w:tmpl w:val="0000001E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>
    <w:nsid w:val="020519E4"/>
    <w:multiLevelType w:val="multilevel"/>
    <w:tmpl w:val="D1CC3BD2"/>
    <w:styleLink w:val="15"/>
    <w:lvl w:ilvl="0">
      <w:start w:val="4"/>
      <w:numFmt w:val="none"/>
      <w:lvlText w:val="4.1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>
    <w:nsid w:val="06395686"/>
    <w:multiLevelType w:val="multilevel"/>
    <w:tmpl w:val="DD269A30"/>
    <w:styleLink w:val="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12">
    <w:nsid w:val="06AD5B0C"/>
    <w:multiLevelType w:val="hybridMultilevel"/>
    <w:tmpl w:val="891A3E40"/>
    <w:lvl w:ilvl="0" w:tplc="798C62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79D4A48"/>
    <w:multiLevelType w:val="multilevel"/>
    <w:tmpl w:val="78329614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0AC26470"/>
    <w:multiLevelType w:val="multilevel"/>
    <w:tmpl w:val="EF2E60E8"/>
    <w:styleLink w:val="6"/>
    <w:lvl w:ilvl="0">
      <w:start w:val="4"/>
      <w:numFmt w:val="decimal"/>
      <w:lvlText w:val="%1.6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>
    <w:nsid w:val="0BB67E2F"/>
    <w:multiLevelType w:val="multilevel"/>
    <w:tmpl w:val="54884AD2"/>
    <w:styleLink w:val="81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9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0D040867"/>
    <w:multiLevelType w:val="multilevel"/>
    <w:tmpl w:val="7C68367C"/>
    <w:styleLink w:val="2"/>
    <w:lvl w:ilvl="0">
      <w:start w:val="4"/>
      <w:numFmt w:val="decimal"/>
      <w:lvlText w:val="%1.6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>
    <w:nsid w:val="18367F3A"/>
    <w:multiLevelType w:val="multilevel"/>
    <w:tmpl w:val="05FA8336"/>
    <w:styleLink w:val="5"/>
    <w:lvl w:ilvl="0">
      <w:start w:val="4"/>
      <w:numFmt w:val="decimal"/>
      <w:lvlText w:val="%1.6."/>
      <w:lvlJc w:val="left"/>
      <w:pPr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>
    <w:nsid w:val="1C8962CF"/>
    <w:multiLevelType w:val="multilevel"/>
    <w:tmpl w:val="806E5B36"/>
    <w:styleLink w:val="121"/>
    <w:lvl w:ilvl="0">
      <w:start w:val="4"/>
      <w:numFmt w:val="decimal"/>
      <w:lvlText w:val="%1.6."/>
      <w:lvlJc w:val="left"/>
      <w:pPr>
        <w:ind w:left="680" w:hanging="68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9">
    <w:nsid w:val="232B7096"/>
    <w:multiLevelType w:val="multilevel"/>
    <w:tmpl w:val="09E05908"/>
    <w:styleLink w:val="1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20">
    <w:nsid w:val="3BAD0AE1"/>
    <w:multiLevelType w:val="multilevel"/>
    <w:tmpl w:val="0419001F"/>
    <w:styleLink w:val="9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>
    <w:nsid w:val="3D981F05"/>
    <w:multiLevelType w:val="multilevel"/>
    <w:tmpl w:val="0419001D"/>
    <w:styleLink w:val="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3EA755AE"/>
    <w:multiLevelType w:val="multilevel"/>
    <w:tmpl w:val="7E7AA3F4"/>
    <w:styleLink w:val="51"/>
    <w:lvl w:ilvl="0">
      <w:start w:val="4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lvlText w:val="4.8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3F2402B7"/>
    <w:multiLevelType w:val="multilevel"/>
    <w:tmpl w:val="AD589912"/>
    <w:styleLink w:val="31"/>
    <w:lvl w:ilvl="0">
      <w:start w:val="1"/>
      <w:numFmt w:val="none"/>
      <w:lvlText w:val="5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67E13B8"/>
    <w:multiLevelType w:val="multilevel"/>
    <w:tmpl w:val="8248AD68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5">
    <w:nsid w:val="4A47473D"/>
    <w:multiLevelType w:val="hybridMultilevel"/>
    <w:tmpl w:val="31E6C3A6"/>
    <w:lvl w:ilvl="0" w:tplc="5552B1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Arial" w:hAnsi="Times New Roman"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C0406C5"/>
    <w:multiLevelType w:val="multilevel"/>
    <w:tmpl w:val="FBB4D4E8"/>
    <w:styleLink w:val="131"/>
    <w:lvl w:ilvl="0">
      <w:start w:val="4"/>
      <w:numFmt w:val="decimal"/>
      <w:lvlText w:val="%1.6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7">
    <w:nsid w:val="4EFE3103"/>
    <w:multiLevelType w:val="multilevel"/>
    <w:tmpl w:val="FE6AAC0E"/>
    <w:styleLink w:val="71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9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05211A3"/>
    <w:multiLevelType w:val="multilevel"/>
    <w:tmpl w:val="216A604A"/>
    <w:styleLink w:val="10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996"/>
        </w:tabs>
        <w:ind w:left="1996" w:hanging="1996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29">
    <w:nsid w:val="513C2735"/>
    <w:multiLevelType w:val="multilevel"/>
    <w:tmpl w:val="4C84F908"/>
    <w:styleLink w:val="16"/>
    <w:lvl w:ilvl="0">
      <w:start w:val="1"/>
      <w:numFmt w:val="decimal"/>
      <w:pStyle w:val="20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4"/>
      <w:numFmt w:val="decimal"/>
      <w:isLgl/>
      <w:lvlText w:val="4.%2.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5A104E58"/>
    <w:multiLevelType w:val="multilevel"/>
    <w:tmpl w:val="DD269A3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31">
    <w:nsid w:val="5FD12C07"/>
    <w:multiLevelType w:val="multilevel"/>
    <w:tmpl w:val="31CCBC60"/>
    <w:styleLink w:val="14"/>
    <w:lvl w:ilvl="0">
      <w:start w:val="4"/>
      <w:numFmt w:val="decimal"/>
      <w:lvlText w:val="%1.9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152492"/>
    <w:multiLevelType w:val="multilevel"/>
    <w:tmpl w:val="B7F84824"/>
    <w:styleLink w:val="151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B590302"/>
    <w:multiLevelType w:val="multilevel"/>
    <w:tmpl w:val="0419001D"/>
    <w:styleLink w:val="61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BD34CDA"/>
    <w:multiLevelType w:val="multilevel"/>
    <w:tmpl w:val="78362566"/>
    <w:styleLink w:val="21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5">
    <w:nsid w:val="6BDF159B"/>
    <w:multiLevelType w:val="multilevel"/>
    <w:tmpl w:val="74AECE30"/>
    <w:styleLink w:val="3"/>
    <w:lvl w:ilvl="0">
      <w:start w:val="4"/>
      <w:numFmt w:val="decimal"/>
      <w:lvlText w:val="%1.6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6">
    <w:nsid w:val="799F1766"/>
    <w:multiLevelType w:val="multilevel"/>
    <w:tmpl w:val="4DA885DE"/>
    <w:styleLink w:val="141"/>
    <w:lvl w:ilvl="0">
      <w:start w:val="4"/>
      <w:numFmt w:val="decimal"/>
      <w:lvlText w:val="%1.6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7">
    <w:nsid w:val="79C07BD4"/>
    <w:multiLevelType w:val="multilevel"/>
    <w:tmpl w:val="702CD5D2"/>
    <w:lvl w:ilvl="0">
      <w:start w:val="1"/>
      <w:numFmt w:val="decimal"/>
      <w:pStyle w:val="10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764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7E611B53"/>
    <w:multiLevelType w:val="multilevel"/>
    <w:tmpl w:val="D1762222"/>
    <w:styleLink w:val="4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996"/>
        </w:tabs>
        <w:ind w:left="0" w:firstLine="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num w:numId="1">
    <w:abstractNumId w:val="13"/>
  </w:num>
  <w:num w:numId="2">
    <w:abstractNumId w:val="29"/>
  </w:num>
  <w:num w:numId="3">
    <w:abstractNumId w:val="11"/>
  </w:num>
  <w:num w:numId="4">
    <w:abstractNumId w:val="16"/>
  </w:num>
  <w:num w:numId="5">
    <w:abstractNumId w:val="35"/>
  </w:num>
  <w:num w:numId="6">
    <w:abstractNumId w:val="34"/>
  </w:num>
  <w:num w:numId="7">
    <w:abstractNumId w:val="17"/>
  </w:num>
  <w:num w:numId="8">
    <w:abstractNumId w:val="14"/>
  </w:num>
  <w:num w:numId="9">
    <w:abstractNumId w:val="21"/>
  </w:num>
  <w:num w:numId="10">
    <w:abstractNumId w:val="23"/>
  </w:num>
  <w:num w:numId="11">
    <w:abstractNumId w:val="38"/>
  </w:num>
  <w:num w:numId="12">
    <w:abstractNumId w:val="22"/>
  </w:num>
  <w:num w:numId="13">
    <w:abstractNumId w:val="33"/>
  </w:num>
  <w:num w:numId="14">
    <w:abstractNumId w:val="27"/>
  </w:num>
  <w:num w:numId="15">
    <w:abstractNumId w:val="15"/>
  </w:num>
  <w:num w:numId="16">
    <w:abstractNumId w:val="31"/>
  </w:num>
  <w:num w:numId="17">
    <w:abstractNumId w:val="10"/>
  </w:num>
  <w:num w:numId="18">
    <w:abstractNumId w:val="37"/>
  </w:num>
  <w:num w:numId="19">
    <w:abstractNumId w:val="20"/>
  </w:num>
  <w:num w:numId="20">
    <w:abstractNumId w:val="28"/>
  </w:num>
  <w:num w:numId="21">
    <w:abstractNumId w:val="19"/>
  </w:num>
  <w:num w:numId="22">
    <w:abstractNumId w:val="18"/>
  </w:num>
  <w:num w:numId="23">
    <w:abstractNumId w:val="26"/>
  </w:num>
  <w:num w:numId="24">
    <w:abstractNumId w:val="36"/>
  </w:num>
  <w:num w:numId="25">
    <w:abstractNumId w:val="32"/>
  </w:num>
  <w:num w:numId="26">
    <w:abstractNumId w:val="7"/>
  </w:num>
  <w:num w:numId="27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12"/>
  </w:num>
  <w:num w:numId="30">
    <w:abstractNumId w:val="8"/>
  </w:num>
  <w:num w:numId="31">
    <w:abstractNumId w:val="2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CB"/>
    <w:rsid w:val="00005B19"/>
    <w:rsid w:val="00007DED"/>
    <w:rsid w:val="000109D7"/>
    <w:rsid w:val="00010ABB"/>
    <w:rsid w:val="00056211"/>
    <w:rsid w:val="000576FB"/>
    <w:rsid w:val="000700F0"/>
    <w:rsid w:val="000904B0"/>
    <w:rsid w:val="00096E7B"/>
    <w:rsid w:val="000A3D22"/>
    <w:rsid w:val="000A4EA0"/>
    <w:rsid w:val="000A50D7"/>
    <w:rsid w:val="000A53A1"/>
    <w:rsid w:val="000B446F"/>
    <w:rsid w:val="000D0123"/>
    <w:rsid w:val="000D1B80"/>
    <w:rsid w:val="000D332F"/>
    <w:rsid w:val="000D3F49"/>
    <w:rsid w:val="000E7849"/>
    <w:rsid w:val="000F2798"/>
    <w:rsid w:val="000F60CD"/>
    <w:rsid w:val="000F6565"/>
    <w:rsid w:val="00103663"/>
    <w:rsid w:val="00110C61"/>
    <w:rsid w:val="00114A09"/>
    <w:rsid w:val="00124194"/>
    <w:rsid w:val="00125751"/>
    <w:rsid w:val="00127D96"/>
    <w:rsid w:val="0015538E"/>
    <w:rsid w:val="00157CCD"/>
    <w:rsid w:val="001654CE"/>
    <w:rsid w:val="00172AB8"/>
    <w:rsid w:val="001739E9"/>
    <w:rsid w:val="00180F80"/>
    <w:rsid w:val="00191000"/>
    <w:rsid w:val="0019673E"/>
    <w:rsid w:val="001A348C"/>
    <w:rsid w:val="001B7A0A"/>
    <w:rsid w:val="001E219F"/>
    <w:rsid w:val="001E4FED"/>
    <w:rsid w:val="001F0F5D"/>
    <w:rsid w:val="001F7439"/>
    <w:rsid w:val="002067A1"/>
    <w:rsid w:val="0021115C"/>
    <w:rsid w:val="0021469B"/>
    <w:rsid w:val="0021604D"/>
    <w:rsid w:val="002238CA"/>
    <w:rsid w:val="00225A8E"/>
    <w:rsid w:val="00233409"/>
    <w:rsid w:val="0025366E"/>
    <w:rsid w:val="00275170"/>
    <w:rsid w:val="00284DE6"/>
    <w:rsid w:val="002932D7"/>
    <w:rsid w:val="002B398C"/>
    <w:rsid w:val="002B526B"/>
    <w:rsid w:val="002B5490"/>
    <w:rsid w:val="002C079B"/>
    <w:rsid w:val="002C1237"/>
    <w:rsid w:val="002E7814"/>
    <w:rsid w:val="002F6C33"/>
    <w:rsid w:val="00300E3D"/>
    <w:rsid w:val="0030309B"/>
    <w:rsid w:val="003119CA"/>
    <w:rsid w:val="003318DF"/>
    <w:rsid w:val="00346722"/>
    <w:rsid w:val="00346C7E"/>
    <w:rsid w:val="003521F3"/>
    <w:rsid w:val="00373A4F"/>
    <w:rsid w:val="00374F6E"/>
    <w:rsid w:val="00376B71"/>
    <w:rsid w:val="00382634"/>
    <w:rsid w:val="00386DD4"/>
    <w:rsid w:val="003A7C9E"/>
    <w:rsid w:val="003B69B8"/>
    <w:rsid w:val="003B787F"/>
    <w:rsid w:val="003C0E50"/>
    <w:rsid w:val="003C5B9C"/>
    <w:rsid w:val="003D3918"/>
    <w:rsid w:val="003D3C99"/>
    <w:rsid w:val="003D4593"/>
    <w:rsid w:val="003D69D8"/>
    <w:rsid w:val="003F6513"/>
    <w:rsid w:val="00463455"/>
    <w:rsid w:val="00463793"/>
    <w:rsid w:val="00473BD3"/>
    <w:rsid w:val="004779B8"/>
    <w:rsid w:val="0048029A"/>
    <w:rsid w:val="004832C3"/>
    <w:rsid w:val="0048346E"/>
    <w:rsid w:val="0048547C"/>
    <w:rsid w:val="00495166"/>
    <w:rsid w:val="00496604"/>
    <w:rsid w:val="00497130"/>
    <w:rsid w:val="004B3B2B"/>
    <w:rsid w:val="004B52D4"/>
    <w:rsid w:val="004C100B"/>
    <w:rsid w:val="004C40DD"/>
    <w:rsid w:val="004D2F81"/>
    <w:rsid w:val="004E2EFE"/>
    <w:rsid w:val="004E3338"/>
    <w:rsid w:val="004E4F91"/>
    <w:rsid w:val="004E6E7B"/>
    <w:rsid w:val="004F0CD4"/>
    <w:rsid w:val="004F4ABA"/>
    <w:rsid w:val="004F79EA"/>
    <w:rsid w:val="00515EBA"/>
    <w:rsid w:val="00520B02"/>
    <w:rsid w:val="00521212"/>
    <w:rsid w:val="005435FD"/>
    <w:rsid w:val="0057258B"/>
    <w:rsid w:val="00575CFE"/>
    <w:rsid w:val="005812D7"/>
    <w:rsid w:val="00581CE1"/>
    <w:rsid w:val="00584BB7"/>
    <w:rsid w:val="00592F02"/>
    <w:rsid w:val="005951E4"/>
    <w:rsid w:val="005B766C"/>
    <w:rsid w:val="005C542A"/>
    <w:rsid w:val="005C7B57"/>
    <w:rsid w:val="005D4D09"/>
    <w:rsid w:val="005D5544"/>
    <w:rsid w:val="005F4E71"/>
    <w:rsid w:val="005F7B22"/>
    <w:rsid w:val="006018B5"/>
    <w:rsid w:val="00603417"/>
    <w:rsid w:val="0060360C"/>
    <w:rsid w:val="00606D05"/>
    <w:rsid w:val="006113E3"/>
    <w:rsid w:val="0062065E"/>
    <w:rsid w:val="006315BD"/>
    <w:rsid w:val="00633F47"/>
    <w:rsid w:val="00637DE8"/>
    <w:rsid w:val="0065658D"/>
    <w:rsid w:val="00663363"/>
    <w:rsid w:val="00667BBD"/>
    <w:rsid w:val="006755D1"/>
    <w:rsid w:val="006C45C5"/>
    <w:rsid w:val="006C7893"/>
    <w:rsid w:val="006D05C4"/>
    <w:rsid w:val="006D6E29"/>
    <w:rsid w:val="006F1698"/>
    <w:rsid w:val="00704565"/>
    <w:rsid w:val="00710D7C"/>
    <w:rsid w:val="00715A16"/>
    <w:rsid w:val="007174AC"/>
    <w:rsid w:val="007227F7"/>
    <w:rsid w:val="00724AD2"/>
    <w:rsid w:val="00732AD5"/>
    <w:rsid w:val="007401E0"/>
    <w:rsid w:val="00742748"/>
    <w:rsid w:val="00747FE2"/>
    <w:rsid w:val="007706A8"/>
    <w:rsid w:val="00775A72"/>
    <w:rsid w:val="00786128"/>
    <w:rsid w:val="00786366"/>
    <w:rsid w:val="007942AD"/>
    <w:rsid w:val="007969CD"/>
    <w:rsid w:val="00796C3E"/>
    <w:rsid w:val="007B7903"/>
    <w:rsid w:val="007D17CB"/>
    <w:rsid w:val="007E4976"/>
    <w:rsid w:val="007F0901"/>
    <w:rsid w:val="007F3C9A"/>
    <w:rsid w:val="00805BA3"/>
    <w:rsid w:val="00826030"/>
    <w:rsid w:val="00826AE2"/>
    <w:rsid w:val="00834A87"/>
    <w:rsid w:val="0083569E"/>
    <w:rsid w:val="00836FE2"/>
    <w:rsid w:val="00837291"/>
    <w:rsid w:val="00851712"/>
    <w:rsid w:val="00851AEB"/>
    <w:rsid w:val="008851D8"/>
    <w:rsid w:val="00885454"/>
    <w:rsid w:val="008910C8"/>
    <w:rsid w:val="00891A62"/>
    <w:rsid w:val="008A267E"/>
    <w:rsid w:val="008A323C"/>
    <w:rsid w:val="008A502F"/>
    <w:rsid w:val="008A5BBE"/>
    <w:rsid w:val="008B60CD"/>
    <w:rsid w:val="008B78C2"/>
    <w:rsid w:val="008C3526"/>
    <w:rsid w:val="008C59E9"/>
    <w:rsid w:val="008C6148"/>
    <w:rsid w:val="008D512C"/>
    <w:rsid w:val="008D5B67"/>
    <w:rsid w:val="008D6121"/>
    <w:rsid w:val="008F3523"/>
    <w:rsid w:val="00906104"/>
    <w:rsid w:val="009237D7"/>
    <w:rsid w:val="00924227"/>
    <w:rsid w:val="009248ED"/>
    <w:rsid w:val="009268C1"/>
    <w:rsid w:val="00926A51"/>
    <w:rsid w:val="009279CB"/>
    <w:rsid w:val="00934DEB"/>
    <w:rsid w:val="00945952"/>
    <w:rsid w:val="009467E2"/>
    <w:rsid w:val="00952C06"/>
    <w:rsid w:val="009660FE"/>
    <w:rsid w:val="00973E68"/>
    <w:rsid w:val="009745BB"/>
    <w:rsid w:val="00996567"/>
    <w:rsid w:val="009A6B88"/>
    <w:rsid w:val="009B0D94"/>
    <w:rsid w:val="009B696F"/>
    <w:rsid w:val="00A00743"/>
    <w:rsid w:val="00A02166"/>
    <w:rsid w:val="00A02A4E"/>
    <w:rsid w:val="00A1159C"/>
    <w:rsid w:val="00A15B57"/>
    <w:rsid w:val="00A15EE1"/>
    <w:rsid w:val="00A1613F"/>
    <w:rsid w:val="00A22A0D"/>
    <w:rsid w:val="00A37CD4"/>
    <w:rsid w:val="00A519C2"/>
    <w:rsid w:val="00A52FEC"/>
    <w:rsid w:val="00A56529"/>
    <w:rsid w:val="00A76F67"/>
    <w:rsid w:val="00A81395"/>
    <w:rsid w:val="00A86602"/>
    <w:rsid w:val="00A86777"/>
    <w:rsid w:val="00A96BD5"/>
    <w:rsid w:val="00AC38CE"/>
    <w:rsid w:val="00AC7007"/>
    <w:rsid w:val="00AC74EF"/>
    <w:rsid w:val="00AD11A2"/>
    <w:rsid w:val="00AD40DA"/>
    <w:rsid w:val="00AD4DD3"/>
    <w:rsid w:val="00AE2A0C"/>
    <w:rsid w:val="00AE44A5"/>
    <w:rsid w:val="00AE564E"/>
    <w:rsid w:val="00AE5673"/>
    <w:rsid w:val="00AF1435"/>
    <w:rsid w:val="00AF1B01"/>
    <w:rsid w:val="00B06365"/>
    <w:rsid w:val="00B14E71"/>
    <w:rsid w:val="00B17C13"/>
    <w:rsid w:val="00B3562E"/>
    <w:rsid w:val="00B46789"/>
    <w:rsid w:val="00B55DB1"/>
    <w:rsid w:val="00B618C5"/>
    <w:rsid w:val="00B7074D"/>
    <w:rsid w:val="00B75AA8"/>
    <w:rsid w:val="00B831F3"/>
    <w:rsid w:val="00B90F4D"/>
    <w:rsid w:val="00B95BC1"/>
    <w:rsid w:val="00BA20EA"/>
    <w:rsid w:val="00BB740D"/>
    <w:rsid w:val="00BC2B62"/>
    <w:rsid w:val="00BD4C5F"/>
    <w:rsid w:val="00BD6D2E"/>
    <w:rsid w:val="00BE4B87"/>
    <w:rsid w:val="00C10637"/>
    <w:rsid w:val="00C377F4"/>
    <w:rsid w:val="00C41689"/>
    <w:rsid w:val="00C42CC2"/>
    <w:rsid w:val="00C52A40"/>
    <w:rsid w:val="00C734C7"/>
    <w:rsid w:val="00C842B8"/>
    <w:rsid w:val="00C9336D"/>
    <w:rsid w:val="00CB0999"/>
    <w:rsid w:val="00CD5774"/>
    <w:rsid w:val="00CE04C2"/>
    <w:rsid w:val="00CF118D"/>
    <w:rsid w:val="00D0497E"/>
    <w:rsid w:val="00D10386"/>
    <w:rsid w:val="00D13403"/>
    <w:rsid w:val="00D14071"/>
    <w:rsid w:val="00D145DE"/>
    <w:rsid w:val="00D23CBF"/>
    <w:rsid w:val="00D254EF"/>
    <w:rsid w:val="00D3524D"/>
    <w:rsid w:val="00D35441"/>
    <w:rsid w:val="00D3565D"/>
    <w:rsid w:val="00D40844"/>
    <w:rsid w:val="00D54D59"/>
    <w:rsid w:val="00D635B0"/>
    <w:rsid w:val="00D65BEC"/>
    <w:rsid w:val="00D65E6F"/>
    <w:rsid w:val="00D664F1"/>
    <w:rsid w:val="00D8003A"/>
    <w:rsid w:val="00D86E16"/>
    <w:rsid w:val="00D97CFA"/>
    <w:rsid w:val="00DB3547"/>
    <w:rsid w:val="00DB44C6"/>
    <w:rsid w:val="00DB45E5"/>
    <w:rsid w:val="00DB4982"/>
    <w:rsid w:val="00DD5C97"/>
    <w:rsid w:val="00E05232"/>
    <w:rsid w:val="00E05C63"/>
    <w:rsid w:val="00E25DA2"/>
    <w:rsid w:val="00E429A3"/>
    <w:rsid w:val="00E43831"/>
    <w:rsid w:val="00E449AC"/>
    <w:rsid w:val="00E52858"/>
    <w:rsid w:val="00E5662E"/>
    <w:rsid w:val="00E603F5"/>
    <w:rsid w:val="00E65BDA"/>
    <w:rsid w:val="00E74CF3"/>
    <w:rsid w:val="00E91AA5"/>
    <w:rsid w:val="00E95A6F"/>
    <w:rsid w:val="00EA2813"/>
    <w:rsid w:val="00EC11D0"/>
    <w:rsid w:val="00ED3139"/>
    <w:rsid w:val="00ED5A12"/>
    <w:rsid w:val="00ED6EDF"/>
    <w:rsid w:val="00ED709E"/>
    <w:rsid w:val="00EE2C5C"/>
    <w:rsid w:val="00EE493B"/>
    <w:rsid w:val="00F176E1"/>
    <w:rsid w:val="00F3514D"/>
    <w:rsid w:val="00F3590A"/>
    <w:rsid w:val="00F419FD"/>
    <w:rsid w:val="00F43D6B"/>
    <w:rsid w:val="00F6409E"/>
    <w:rsid w:val="00F73066"/>
    <w:rsid w:val="00F75413"/>
    <w:rsid w:val="00F75776"/>
    <w:rsid w:val="00FA7529"/>
    <w:rsid w:val="00FC6AA8"/>
    <w:rsid w:val="00FC77EC"/>
    <w:rsid w:val="00FD1E97"/>
    <w:rsid w:val="00FE7E4B"/>
    <w:rsid w:val="00FF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906104"/>
    <w:pPr>
      <w:keepNext/>
      <w:keepLines/>
      <w:numPr>
        <w:numId w:val="18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paragraph" w:styleId="20">
    <w:name w:val="heading 2"/>
    <w:basedOn w:val="a"/>
    <w:next w:val="a"/>
    <w:link w:val="22"/>
    <w:unhideWhenUsed/>
    <w:qFormat/>
    <w:rsid w:val="000A3D22"/>
    <w:pPr>
      <w:keepNext/>
      <w:keepLines/>
      <w:numPr>
        <w:numId w:val="2"/>
      </w:numPr>
      <w:tabs>
        <w:tab w:val="left" w:leader="underscore" w:pos="0"/>
        <w:tab w:val="left" w:pos="567"/>
        <w:tab w:val="left" w:pos="709"/>
        <w:tab w:val="left" w:pos="851"/>
      </w:tabs>
      <w:suppressAutoHyphens/>
      <w:spacing w:before="240"/>
      <w:ind w:left="0" w:firstLine="0"/>
      <w:outlineLvl w:val="1"/>
    </w:pPr>
    <w:rPr>
      <w:b/>
      <w:bCs/>
      <w:szCs w:val="26"/>
      <w:lang w:eastAsia="ar-SA"/>
    </w:rPr>
  </w:style>
  <w:style w:type="paragraph" w:styleId="30">
    <w:name w:val="heading 3"/>
    <w:basedOn w:val="a"/>
    <w:next w:val="a"/>
    <w:link w:val="3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ind w:left="397" w:firstLine="170"/>
      <w:contextualSpacing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50">
    <w:name w:val="heading 5"/>
    <w:basedOn w:val="a"/>
    <w:next w:val="a"/>
    <w:link w:val="5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4"/>
    </w:pPr>
    <w:rPr>
      <w:rFonts w:ascii="Cambria" w:hAnsi="Cambria"/>
      <w:color w:val="243F60"/>
      <w:lang w:eastAsia="ar-SA"/>
    </w:rPr>
  </w:style>
  <w:style w:type="paragraph" w:styleId="60">
    <w:name w:val="heading 6"/>
    <w:basedOn w:val="a"/>
    <w:next w:val="a"/>
    <w:link w:val="6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5"/>
    </w:pPr>
    <w:rPr>
      <w:rFonts w:ascii="Cambria" w:hAnsi="Cambria"/>
      <w:i/>
      <w:iCs/>
      <w:color w:val="243F60"/>
      <w:lang w:eastAsia="ar-SA"/>
    </w:rPr>
  </w:style>
  <w:style w:type="paragraph" w:styleId="70">
    <w:name w:val="heading 7"/>
    <w:basedOn w:val="a"/>
    <w:next w:val="a"/>
    <w:link w:val="7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7"/>
    </w:pPr>
    <w:rPr>
      <w:rFonts w:ascii="Cambria" w:hAnsi="Cambria"/>
      <w:color w:val="404040"/>
      <w:sz w:val="20"/>
      <w:szCs w:val="20"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279CB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92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26A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aliases w:val="Заг1,BO,ID,body indent,ändrad,EHPT,Body Text2,body text,bt,heading_txt,bodytxy2,t,subtitle2,Orig Qstn,Original Question,doc1,Block text,CV Body Text,BODY TEXT,bul,heading3,3 indent,heading31,body text1,3 indent1,heading32, ändrad"/>
    <w:basedOn w:val="a"/>
    <w:link w:val="a7"/>
    <w:rsid w:val="004F79EA"/>
    <w:pPr>
      <w:suppressAutoHyphens/>
      <w:jc w:val="both"/>
    </w:pPr>
    <w:rPr>
      <w:rFonts w:ascii="Calibri" w:hAnsi="Calibri" w:cs="Calibri"/>
      <w:lang w:eastAsia="ar-SA"/>
    </w:rPr>
  </w:style>
  <w:style w:type="character" w:customStyle="1" w:styleId="a7">
    <w:name w:val="Основной текст Знак"/>
    <w:aliases w:val="Заг1 Знак,BO Знак,ID Знак,body indent Знак,ändrad Знак,EHPT Знак,Body Text2 Знак,body text Знак,bt Знак,heading_txt Знак,bodytxy2 Знак,t Знак,subtitle2 Знак,Orig Qstn Знак,Original Question Знак,doc1 Знак,Block text Знак,bul Знак"/>
    <w:basedOn w:val="a0"/>
    <w:link w:val="a6"/>
    <w:rsid w:val="004F79EA"/>
    <w:rPr>
      <w:rFonts w:ascii="Calibri" w:eastAsia="Times New Roman" w:hAnsi="Calibri" w:cs="Calibri"/>
      <w:sz w:val="24"/>
      <w:szCs w:val="24"/>
      <w:lang w:eastAsia="ar-SA"/>
    </w:rPr>
  </w:style>
  <w:style w:type="character" w:styleId="a8">
    <w:name w:val="Strong"/>
    <w:qFormat/>
    <w:rsid w:val="004F79EA"/>
    <w:rPr>
      <w:b/>
      <w:bCs/>
    </w:rPr>
  </w:style>
  <w:style w:type="character" w:customStyle="1" w:styleId="apple-converted-space">
    <w:name w:val="apple-converted-space"/>
    <w:basedOn w:val="a0"/>
    <w:rsid w:val="004F79EA"/>
  </w:style>
  <w:style w:type="paragraph" w:styleId="a9">
    <w:name w:val="List Paragraph"/>
    <w:basedOn w:val="a"/>
    <w:uiPriority w:val="34"/>
    <w:qFormat/>
    <w:rsid w:val="009660FE"/>
    <w:pPr>
      <w:ind w:left="720"/>
      <w:contextualSpacing/>
    </w:pPr>
  </w:style>
  <w:style w:type="character" w:customStyle="1" w:styleId="22">
    <w:name w:val="Заголовок 2 Знак"/>
    <w:basedOn w:val="a0"/>
    <w:link w:val="20"/>
    <w:rsid w:val="000A3D22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11">
    <w:name w:val="Заголовок 1 Знак"/>
    <w:basedOn w:val="a0"/>
    <w:link w:val="10"/>
    <w:rsid w:val="00906104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character" w:customStyle="1" w:styleId="32">
    <w:name w:val="Заголовок 3 Знак"/>
    <w:basedOn w:val="a0"/>
    <w:link w:val="30"/>
    <w:uiPriority w:val="9"/>
    <w:rsid w:val="0090610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0610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52">
    <w:name w:val="Заголовок 5 Знак"/>
    <w:basedOn w:val="a0"/>
    <w:link w:val="50"/>
    <w:uiPriority w:val="9"/>
    <w:rsid w:val="00906104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62">
    <w:name w:val="Заголовок 6 Знак"/>
    <w:basedOn w:val="a0"/>
    <w:link w:val="60"/>
    <w:uiPriority w:val="9"/>
    <w:semiHidden/>
    <w:rsid w:val="00906104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2">
    <w:name w:val="Заголовок 7 Знак"/>
    <w:basedOn w:val="a0"/>
    <w:link w:val="70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906104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numbering" w:customStyle="1" w:styleId="1">
    <w:name w:val="Стиль1"/>
    <w:uiPriority w:val="99"/>
    <w:rsid w:val="00906104"/>
    <w:pPr>
      <w:numPr>
        <w:numId w:val="3"/>
      </w:numPr>
    </w:pPr>
  </w:style>
  <w:style w:type="paragraph" w:styleId="aa">
    <w:name w:val="endnote text"/>
    <w:basedOn w:val="a"/>
    <w:link w:val="ab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endnote reference"/>
    <w:uiPriority w:val="99"/>
    <w:semiHidden/>
    <w:unhideWhenUsed/>
    <w:rsid w:val="00906104"/>
    <w:rPr>
      <w:vertAlign w:val="superscript"/>
    </w:rPr>
  </w:style>
  <w:style w:type="character" w:styleId="ad">
    <w:name w:val="annotation reference"/>
    <w:uiPriority w:val="99"/>
    <w:semiHidden/>
    <w:unhideWhenUsed/>
    <w:rsid w:val="0090610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0610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0610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2">
    <w:name w:val="header"/>
    <w:basedOn w:val="a"/>
    <w:link w:val="af3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5">
    <w:name w:val="Нижний колонтитул Знак"/>
    <w:basedOn w:val="a0"/>
    <w:link w:val="af4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6">
    <w:name w:val="Table Grid"/>
    <w:basedOn w:val="a1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uiPriority w:val="99"/>
    <w:semiHidden/>
    <w:unhideWhenUsed/>
    <w:rsid w:val="00906104"/>
    <w:rPr>
      <w:color w:val="800080"/>
      <w:u w:val="single"/>
    </w:rPr>
  </w:style>
  <w:style w:type="paragraph" w:customStyle="1" w:styleId="xl66">
    <w:name w:val="xl66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67">
    <w:name w:val="xl6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9">
    <w:name w:val="xl6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2">
    <w:name w:val="xl7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4">
    <w:name w:val="xl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5">
    <w:name w:val="xl7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6">
    <w:name w:val="xl76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77">
    <w:name w:val="xl77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9">
    <w:name w:val="xl79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0">
    <w:name w:val="xl8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1">
    <w:name w:val="xl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2">
    <w:name w:val="xl8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3">
    <w:name w:val="xl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906104"/>
    <w:pP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87">
    <w:name w:val="xl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6"/>
      <w:szCs w:val="36"/>
    </w:rPr>
  </w:style>
  <w:style w:type="paragraph" w:customStyle="1" w:styleId="xl89">
    <w:name w:val="xl8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0">
    <w:name w:val="xl9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1">
    <w:name w:val="xl9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b/>
      <w:bCs/>
      <w:sz w:val="32"/>
      <w:szCs w:val="32"/>
    </w:rPr>
  </w:style>
  <w:style w:type="paragraph" w:customStyle="1" w:styleId="xl92">
    <w:name w:val="xl92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3">
    <w:name w:val="xl93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4">
    <w:name w:val="xl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5">
    <w:name w:val="xl9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6">
    <w:name w:val="xl9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7">
    <w:name w:val="xl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8">
    <w:name w:val="xl98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9">
    <w:name w:val="xl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0">
    <w:name w:val="xl10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1">
    <w:name w:val="xl101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2">
    <w:name w:val="xl102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3">
    <w:name w:val="xl10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4">
    <w:name w:val="xl104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5">
    <w:name w:val="xl105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6">
    <w:name w:val="xl106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7">
    <w:name w:val="xl107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8">
    <w:name w:val="xl10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09">
    <w:name w:val="xl10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1">
    <w:name w:val="xl111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2">
    <w:name w:val="xl112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13">
    <w:name w:val="xl113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4">
    <w:name w:val="xl114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5">
    <w:name w:val="xl115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7">
    <w:name w:val="xl117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8">
    <w:name w:val="xl11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9">
    <w:name w:val="xl119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0">
    <w:name w:val="xl120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1">
    <w:name w:val="xl121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2">
    <w:name w:val="xl122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3">
    <w:name w:val="xl12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4">
    <w:name w:val="xl124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5">
    <w:name w:val="xl125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6">
    <w:name w:val="xl126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7">
    <w:name w:val="xl127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8">
    <w:name w:val="xl128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9">
    <w:name w:val="xl12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0">
    <w:name w:val="xl13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1">
    <w:name w:val="xl13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2">
    <w:name w:val="xl13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33">
    <w:name w:val="xl13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4">
    <w:name w:val="xl13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5">
    <w:name w:val="xl13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6">
    <w:name w:val="xl136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8">
    <w:name w:val="xl138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9">
    <w:name w:val="xl139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0">
    <w:name w:val="xl140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1">
    <w:name w:val="xl141"/>
    <w:basedOn w:val="a"/>
    <w:rsid w:val="00906104"/>
    <w:pPr>
      <w:pBdr>
        <w:top w:val="single" w:sz="4" w:space="0" w:color="000000"/>
        <w:left w:val="single" w:sz="8" w:space="0" w:color="auto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2">
    <w:name w:val="xl142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3">
    <w:name w:val="xl143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4">
    <w:name w:val="xl144"/>
    <w:basedOn w:val="a"/>
    <w:rsid w:val="00906104"/>
    <w:pPr>
      <w:pBdr>
        <w:top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5">
    <w:name w:val="xl145"/>
    <w:basedOn w:val="a"/>
    <w:rsid w:val="00906104"/>
    <w:pPr>
      <w:pBdr>
        <w:top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6">
    <w:name w:val="xl146"/>
    <w:basedOn w:val="a"/>
    <w:rsid w:val="00906104"/>
    <w:pP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7">
    <w:name w:val="xl14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8">
    <w:name w:val="xl14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9">
    <w:name w:val="xl14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151">
    <w:name w:val="xl151"/>
    <w:basedOn w:val="a"/>
    <w:rsid w:val="0090610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152">
    <w:name w:val="xl15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3">
    <w:name w:val="xl153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4">
    <w:name w:val="xl15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5">
    <w:name w:val="xl155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6">
    <w:name w:val="xl156"/>
    <w:basedOn w:val="a"/>
    <w:rsid w:val="00906104"/>
    <w:pPr>
      <w:pBdr>
        <w:top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7">
    <w:name w:val="xl157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8">
    <w:name w:val="xl158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9">
    <w:name w:val="xl159"/>
    <w:basedOn w:val="a"/>
    <w:rsid w:val="00906104"/>
    <w:pPr>
      <w:pBdr>
        <w:top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0">
    <w:name w:val="xl160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1">
    <w:name w:val="xl16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2">
    <w:name w:val="xl162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3">
    <w:name w:val="xl163"/>
    <w:basedOn w:val="a"/>
    <w:rsid w:val="00906104"/>
    <w:pPr>
      <w:pBdr>
        <w:top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64">
    <w:name w:val="xl164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5">
    <w:name w:val="xl165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6">
    <w:name w:val="xl16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67">
    <w:name w:val="xl167"/>
    <w:basedOn w:val="a"/>
    <w:rsid w:val="0090610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2"/>
      <w:szCs w:val="32"/>
    </w:rPr>
  </w:style>
  <w:style w:type="paragraph" w:customStyle="1" w:styleId="xl168">
    <w:name w:val="xl168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69">
    <w:name w:val="xl169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0">
    <w:name w:val="xl170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71">
    <w:name w:val="xl171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72">
    <w:name w:val="xl17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3">
    <w:name w:val="xl17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4">
    <w:name w:val="xl1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5">
    <w:name w:val="xl17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6">
    <w:name w:val="xl17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7">
    <w:name w:val="xl17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8">
    <w:name w:val="xl17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9">
    <w:name w:val="xl179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80">
    <w:name w:val="xl18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81">
    <w:name w:val="xl1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2">
    <w:name w:val="xl18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3">
    <w:name w:val="xl1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4">
    <w:name w:val="xl18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5">
    <w:name w:val="xl1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6">
    <w:name w:val="xl18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7">
    <w:name w:val="xl1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8">
    <w:name w:val="xl188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9">
    <w:name w:val="xl189"/>
    <w:basedOn w:val="a"/>
    <w:rsid w:val="00906104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0">
    <w:name w:val="xl190"/>
    <w:basedOn w:val="a"/>
    <w:rsid w:val="00906104"/>
    <w:pPr>
      <w:pBdr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1">
    <w:name w:val="xl191"/>
    <w:basedOn w:val="a"/>
    <w:rsid w:val="00906104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2">
    <w:name w:val="xl192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3">
    <w:name w:val="xl19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4">
    <w:name w:val="xl1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5">
    <w:name w:val="xl195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6">
    <w:name w:val="xl19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7">
    <w:name w:val="xl1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8">
    <w:name w:val="xl198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9">
    <w:name w:val="xl1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0">
    <w:name w:val="xl200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1">
    <w:name w:val="xl20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2">
    <w:name w:val="xl20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3">
    <w:name w:val="xl203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4">
    <w:name w:val="xl204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5">
    <w:name w:val="xl20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6">
    <w:name w:val="xl20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7">
    <w:name w:val="xl207"/>
    <w:basedOn w:val="a"/>
    <w:rsid w:val="00906104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8">
    <w:name w:val="xl208"/>
    <w:basedOn w:val="a"/>
    <w:rsid w:val="00906104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9">
    <w:name w:val="xl209"/>
    <w:basedOn w:val="a"/>
    <w:rsid w:val="00906104"/>
    <w:pPr>
      <w:pBdr>
        <w:top w:val="single" w:sz="8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0">
    <w:name w:val="xl210"/>
    <w:basedOn w:val="a"/>
    <w:rsid w:val="00906104"/>
    <w:pPr>
      <w:pBdr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1">
    <w:name w:val="xl211"/>
    <w:basedOn w:val="a"/>
    <w:rsid w:val="00906104"/>
    <w:pPr>
      <w:pBdr>
        <w:left w:val="single" w:sz="8" w:space="0" w:color="auto"/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2">
    <w:name w:val="xl212"/>
    <w:basedOn w:val="a"/>
    <w:rsid w:val="00906104"/>
    <w:pPr>
      <w:pBdr>
        <w:top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3">
    <w:name w:val="xl213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4">
    <w:name w:val="xl214"/>
    <w:basedOn w:val="a"/>
    <w:rsid w:val="00906104"/>
    <w:pPr>
      <w:pBdr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5">
    <w:name w:val="xl215"/>
    <w:basedOn w:val="a"/>
    <w:rsid w:val="00906104"/>
    <w:pPr>
      <w:pBdr>
        <w:top w:val="single" w:sz="8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6">
    <w:name w:val="xl216"/>
    <w:basedOn w:val="a"/>
    <w:rsid w:val="00906104"/>
    <w:pPr>
      <w:pBdr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7">
    <w:name w:val="xl217"/>
    <w:basedOn w:val="a"/>
    <w:rsid w:val="00906104"/>
    <w:pPr>
      <w:pBdr>
        <w:left w:val="single" w:sz="4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19">
    <w:name w:val="xl219"/>
    <w:basedOn w:val="a"/>
    <w:rsid w:val="0090610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20">
    <w:name w:val="xl22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000000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221">
    <w:name w:val="xl221"/>
    <w:basedOn w:val="a"/>
    <w:rsid w:val="00906104"/>
    <w:pPr>
      <w:pBdr>
        <w:top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2">
    <w:name w:val="xl222"/>
    <w:basedOn w:val="a"/>
    <w:rsid w:val="00906104"/>
    <w:pPr>
      <w:pBdr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3">
    <w:name w:val="xl223"/>
    <w:basedOn w:val="a"/>
    <w:rsid w:val="00906104"/>
    <w:pPr>
      <w:pBdr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4">
    <w:name w:val="xl224"/>
    <w:basedOn w:val="a"/>
    <w:rsid w:val="00906104"/>
    <w:pPr>
      <w:pBdr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numbering" w:customStyle="1" w:styleId="2">
    <w:name w:val="Стиль2"/>
    <w:uiPriority w:val="99"/>
    <w:rsid w:val="00906104"/>
    <w:pPr>
      <w:numPr>
        <w:numId w:val="4"/>
      </w:numPr>
    </w:pPr>
  </w:style>
  <w:style w:type="numbering" w:customStyle="1" w:styleId="3">
    <w:name w:val="Стиль3"/>
    <w:uiPriority w:val="99"/>
    <w:rsid w:val="00906104"/>
    <w:pPr>
      <w:numPr>
        <w:numId w:val="5"/>
      </w:numPr>
    </w:pPr>
  </w:style>
  <w:style w:type="paragraph" w:styleId="af8">
    <w:name w:val="Title"/>
    <w:basedOn w:val="a"/>
    <w:next w:val="a"/>
    <w:link w:val="af9"/>
    <w:uiPriority w:val="10"/>
    <w:qFormat/>
    <w:rsid w:val="00906104"/>
    <w:pPr>
      <w:pBdr>
        <w:bottom w:val="single" w:sz="8" w:space="4" w:color="4F81BD"/>
      </w:pBdr>
      <w:tabs>
        <w:tab w:val="left" w:pos="425"/>
        <w:tab w:val="left" w:pos="567"/>
        <w:tab w:val="left" w:pos="709"/>
      </w:tabs>
      <w:suppressAutoHyphens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ar-SA"/>
    </w:rPr>
  </w:style>
  <w:style w:type="character" w:customStyle="1" w:styleId="af9">
    <w:name w:val="Название Знак"/>
    <w:basedOn w:val="a0"/>
    <w:link w:val="af8"/>
    <w:uiPriority w:val="10"/>
    <w:rsid w:val="0090610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paragraph" w:styleId="afa">
    <w:name w:val="Subtitle"/>
    <w:basedOn w:val="a"/>
    <w:next w:val="a"/>
    <w:link w:val="afb"/>
    <w:uiPriority w:val="11"/>
    <w:qFormat/>
    <w:rsid w:val="00906104"/>
    <w:pPr>
      <w:numPr>
        <w:ilvl w:val="1"/>
      </w:numPr>
      <w:tabs>
        <w:tab w:val="left" w:pos="425"/>
        <w:tab w:val="left" w:pos="567"/>
        <w:tab w:val="left" w:pos="709"/>
      </w:tabs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b">
    <w:name w:val="Подзаголовок Знак"/>
    <w:basedOn w:val="a0"/>
    <w:link w:val="afa"/>
    <w:uiPriority w:val="11"/>
    <w:rsid w:val="009061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numbering" w:customStyle="1" w:styleId="42">
    <w:name w:val="Стиль4"/>
    <w:uiPriority w:val="99"/>
    <w:rsid w:val="00906104"/>
  </w:style>
  <w:style w:type="numbering" w:customStyle="1" w:styleId="5">
    <w:name w:val="Стиль5"/>
    <w:uiPriority w:val="99"/>
    <w:rsid w:val="00906104"/>
    <w:pPr>
      <w:numPr>
        <w:numId w:val="7"/>
      </w:numPr>
    </w:pPr>
  </w:style>
  <w:style w:type="numbering" w:customStyle="1" w:styleId="6">
    <w:name w:val="Стиль6"/>
    <w:uiPriority w:val="99"/>
    <w:rsid w:val="00906104"/>
    <w:pPr>
      <w:numPr>
        <w:numId w:val="8"/>
      </w:numPr>
    </w:pPr>
  </w:style>
  <w:style w:type="numbering" w:customStyle="1" w:styleId="7">
    <w:name w:val="Стиль7"/>
    <w:uiPriority w:val="99"/>
    <w:rsid w:val="00906104"/>
    <w:pPr>
      <w:numPr>
        <w:numId w:val="9"/>
      </w:numPr>
    </w:pPr>
  </w:style>
  <w:style w:type="character" w:styleId="afc">
    <w:name w:val="Book Title"/>
    <w:uiPriority w:val="33"/>
    <w:rsid w:val="00906104"/>
    <w:rPr>
      <w:b/>
      <w:bCs/>
      <w:smallCaps/>
      <w:spacing w:val="5"/>
    </w:rPr>
  </w:style>
  <w:style w:type="paragraph" w:styleId="afd">
    <w:name w:val="No Spacing"/>
    <w:next w:val="a"/>
    <w:uiPriority w:val="1"/>
    <w:qFormat/>
    <w:rsid w:val="00906104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e">
    <w:name w:val="Subtle Reference"/>
    <w:uiPriority w:val="31"/>
    <w:qFormat/>
    <w:rsid w:val="00906104"/>
    <w:rPr>
      <w:smallCaps/>
      <w:color w:val="C0504D"/>
      <w:u w:val="single"/>
    </w:rPr>
  </w:style>
  <w:style w:type="numbering" w:customStyle="1" w:styleId="82">
    <w:name w:val="Стиль8"/>
    <w:uiPriority w:val="99"/>
    <w:rsid w:val="00906104"/>
  </w:style>
  <w:style w:type="numbering" w:customStyle="1" w:styleId="92">
    <w:name w:val="Стиль9"/>
    <w:uiPriority w:val="99"/>
    <w:rsid w:val="00906104"/>
  </w:style>
  <w:style w:type="numbering" w:customStyle="1" w:styleId="100">
    <w:name w:val="Стиль10"/>
    <w:uiPriority w:val="99"/>
    <w:rsid w:val="00906104"/>
  </w:style>
  <w:style w:type="numbering" w:customStyle="1" w:styleId="110">
    <w:name w:val="Стиль11"/>
    <w:uiPriority w:val="99"/>
    <w:rsid w:val="00906104"/>
  </w:style>
  <w:style w:type="numbering" w:customStyle="1" w:styleId="120">
    <w:name w:val="Стиль12"/>
    <w:uiPriority w:val="99"/>
    <w:rsid w:val="00906104"/>
  </w:style>
  <w:style w:type="numbering" w:customStyle="1" w:styleId="13">
    <w:name w:val="Стиль13"/>
    <w:uiPriority w:val="99"/>
    <w:rsid w:val="00906104"/>
  </w:style>
  <w:style w:type="numbering" w:customStyle="1" w:styleId="14">
    <w:name w:val="Стиль14"/>
    <w:uiPriority w:val="99"/>
    <w:rsid w:val="00906104"/>
    <w:pPr>
      <w:numPr>
        <w:numId w:val="16"/>
      </w:numPr>
    </w:pPr>
  </w:style>
  <w:style w:type="numbering" w:customStyle="1" w:styleId="15">
    <w:name w:val="Стиль15"/>
    <w:uiPriority w:val="99"/>
    <w:rsid w:val="00906104"/>
    <w:pPr>
      <w:numPr>
        <w:numId w:val="17"/>
      </w:numPr>
    </w:pPr>
  </w:style>
  <w:style w:type="numbering" w:customStyle="1" w:styleId="17">
    <w:name w:val="Нет списка1"/>
    <w:next w:val="a2"/>
    <w:uiPriority w:val="99"/>
    <w:semiHidden/>
    <w:unhideWhenUsed/>
    <w:rsid w:val="00906104"/>
  </w:style>
  <w:style w:type="numbering" w:customStyle="1" w:styleId="112">
    <w:name w:val="Нет списка11"/>
    <w:next w:val="a2"/>
    <w:uiPriority w:val="99"/>
    <w:semiHidden/>
    <w:unhideWhenUsed/>
    <w:rsid w:val="00906104"/>
  </w:style>
  <w:style w:type="paragraph" w:customStyle="1" w:styleId="Times12">
    <w:name w:val="Times 12"/>
    <w:basedOn w:val="a"/>
    <w:rsid w:val="00906104"/>
    <w:pPr>
      <w:tabs>
        <w:tab w:val="left" w:pos="425"/>
        <w:tab w:val="left" w:pos="567"/>
        <w:tab w:val="left" w:pos="709"/>
      </w:tabs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ff">
    <w:name w:val="Normal (Web)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before="280" w:after="280"/>
    </w:pPr>
    <w:rPr>
      <w:lang w:eastAsia="ar-SA"/>
    </w:rPr>
  </w:style>
  <w:style w:type="paragraph" w:customStyle="1" w:styleId="18">
    <w:name w:val="Продолжение списка1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lang w:eastAsia="ar-SA"/>
    </w:rPr>
  </w:style>
  <w:style w:type="paragraph" w:styleId="23">
    <w:name w:val="Body Text Indent 2"/>
    <w:basedOn w:val="a"/>
    <w:link w:val="24"/>
    <w:rsid w:val="00906104"/>
    <w:pPr>
      <w:tabs>
        <w:tab w:val="left" w:pos="425"/>
        <w:tab w:val="left" w:pos="567"/>
        <w:tab w:val="left" w:pos="709"/>
      </w:tabs>
      <w:ind w:firstLine="851"/>
      <w:jc w:val="both"/>
    </w:pPr>
    <w:rPr>
      <w:rFonts w:ascii="Arial" w:hAnsi="Arial"/>
      <w:sz w:val="22"/>
      <w:szCs w:val="20"/>
    </w:rPr>
  </w:style>
  <w:style w:type="character" w:customStyle="1" w:styleId="24">
    <w:name w:val="Основной текст с отступом 2 Знак"/>
    <w:basedOn w:val="a0"/>
    <w:link w:val="23"/>
    <w:rsid w:val="00906104"/>
    <w:rPr>
      <w:rFonts w:ascii="Arial" w:eastAsia="Times New Roman" w:hAnsi="Arial" w:cs="Times New Roman"/>
      <w:szCs w:val="20"/>
      <w:lang w:eastAsia="ru-RU"/>
    </w:rPr>
  </w:style>
  <w:style w:type="paragraph" w:styleId="33">
    <w:name w:val="Body Text Indent 3"/>
    <w:basedOn w:val="a"/>
    <w:link w:val="34"/>
    <w:unhideWhenUsed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0"/>
    <w:link w:val="33"/>
    <w:rsid w:val="00906104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1110">
    <w:name w:val="Нет списка111"/>
    <w:next w:val="a2"/>
    <w:semiHidden/>
    <w:rsid w:val="00906104"/>
  </w:style>
  <w:style w:type="paragraph" w:styleId="aff0">
    <w:name w:val="Body Text Indent"/>
    <w:basedOn w:val="a"/>
    <w:link w:val="aff1"/>
    <w:rsid w:val="00906104"/>
    <w:pPr>
      <w:tabs>
        <w:tab w:val="left" w:pos="425"/>
        <w:tab w:val="left" w:pos="567"/>
        <w:tab w:val="left" w:pos="709"/>
      </w:tabs>
      <w:ind w:firstLine="567"/>
      <w:jc w:val="both"/>
    </w:pPr>
    <w:rPr>
      <w:rFonts w:ascii="Arial" w:hAnsi="Arial"/>
      <w:szCs w:val="20"/>
    </w:rPr>
  </w:style>
  <w:style w:type="character" w:customStyle="1" w:styleId="aff1">
    <w:name w:val="Основной текст с отступом Знак"/>
    <w:basedOn w:val="a0"/>
    <w:link w:val="aff0"/>
    <w:rsid w:val="00906104"/>
    <w:rPr>
      <w:rFonts w:ascii="Arial" w:eastAsia="Times New Roman" w:hAnsi="Arial" w:cs="Times New Roman"/>
      <w:sz w:val="24"/>
      <w:szCs w:val="20"/>
      <w:lang w:eastAsia="ru-RU"/>
    </w:rPr>
  </w:style>
  <w:style w:type="character" w:styleId="aff2">
    <w:name w:val="page number"/>
    <w:basedOn w:val="a0"/>
    <w:rsid w:val="00906104"/>
  </w:style>
  <w:style w:type="paragraph" w:styleId="25">
    <w:name w:val="Body Text 2"/>
    <w:basedOn w:val="a"/>
    <w:link w:val="26"/>
    <w:rsid w:val="00906104"/>
    <w:pPr>
      <w:tabs>
        <w:tab w:val="left" w:pos="425"/>
        <w:tab w:val="left" w:pos="567"/>
        <w:tab w:val="left" w:pos="709"/>
        <w:tab w:val="left" w:pos="4770"/>
      </w:tabs>
      <w:ind w:right="283"/>
      <w:jc w:val="both"/>
    </w:pPr>
    <w:rPr>
      <w:szCs w:val="20"/>
    </w:rPr>
  </w:style>
  <w:style w:type="character" w:customStyle="1" w:styleId="26">
    <w:name w:val="Основной текст 2 Знак"/>
    <w:basedOn w:val="a0"/>
    <w:link w:val="25"/>
    <w:rsid w:val="009061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Body Text 3"/>
    <w:basedOn w:val="a"/>
    <w:link w:val="36"/>
    <w:rsid w:val="00906104"/>
    <w:pPr>
      <w:tabs>
        <w:tab w:val="left" w:pos="425"/>
        <w:tab w:val="left" w:pos="567"/>
        <w:tab w:val="left" w:pos="709"/>
      </w:tabs>
      <w:jc w:val="both"/>
    </w:pPr>
    <w:rPr>
      <w:rFonts w:ascii="Arial" w:hAnsi="Arial"/>
      <w:sz w:val="22"/>
      <w:szCs w:val="20"/>
    </w:rPr>
  </w:style>
  <w:style w:type="character" w:customStyle="1" w:styleId="36">
    <w:name w:val="Основной текст 3 Знак"/>
    <w:basedOn w:val="a0"/>
    <w:link w:val="35"/>
    <w:rsid w:val="00906104"/>
    <w:rPr>
      <w:rFonts w:ascii="Arial" w:eastAsia="Times New Roman" w:hAnsi="Arial" w:cs="Times New Roman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uiPriority w:val="99"/>
    <w:rsid w:val="00906104"/>
    <w:pPr>
      <w:widowControl w:val="0"/>
      <w:tabs>
        <w:tab w:val="left" w:pos="425"/>
        <w:tab w:val="left" w:pos="567"/>
        <w:tab w:val="left" w:pos="709"/>
      </w:tabs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numbering" w:customStyle="1" w:styleId="19">
    <w:name w:val="Текущий список1"/>
    <w:rsid w:val="00906104"/>
  </w:style>
  <w:style w:type="paragraph" w:styleId="aff4">
    <w:name w:val="Revision"/>
    <w:hidden/>
    <w:uiPriority w:val="99"/>
    <w:semiHidden/>
    <w:rsid w:val="00906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a">
    <w:name w:val="Сетка таблицы1"/>
    <w:basedOn w:val="a1"/>
    <w:next w:val="af6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Текущий список11"/>
    <w:rsid w:val="00906104"/>
  </w:style>
  <w:style w:type="paragraph" w:styleId="aff5">
    <w:name w:val="footnote text"/>
    <w:basedOn w:val="a"/>
    <w:link w:val="aff6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f6">
    <w:name w:val="Текст сноски Знак"/>
    <w:basedOn w:val="a0"/>
    <w:link w:val="aff5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7">
    <w:name w:val="footnote reference"/>
    <w:uiPriority w:val="99"/>
    <w:semiHidden/>
    <w:unhideWhenUsed/>
    <w:rsid w:val="00906104"/>
    <w:rPr>
      <w:vertAlign w:val="superscript"/>
    </w:rPr>
  </w:style>
  <w:style w:type="table" w:customStyle="1" w:styleId="27">
    <w:name w:val="Сетка таблицы2"/>
    <w:basedOn w:val="a1"/>
    <w:next w:val="af6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TOC Heading"/>
    <w:basedOn w:val="10"/>
    <w:next w:val="a"/>
    <w:uiPriority w:val="39"/>
    <w:semiHidden/>
    <w:unhideWhenUsed/>
    <w:qFormat/>
    <w:rsid w:val="00906104"/>
    <w:pPr>
      <w:numPr>
        <w:numId w:val="0"/>
      </w:numPr>
      <w:tabs>
        <w:tab w:val="clear" w:pos="425"/>
        <w:tab w:val="clear" w:pos="567"/>
        <w:tab w:val="clear" w:pos="709"/>
      </w:tabs>
      <w:suppressAutoHyphens w:val="0"/>
      <w:spacing w:before="480" w:line="276" w:lineRule="auto"/>
      <w:outlineLvl w:val="9"/>
    </w:pPr>
    <w:rPr>
      <w:rFonts w:ascii="Cambria" w:hAnsi="Cambria"/>
      <w:color w:val="365F91"/>
      <w:sz w:val="28"/>
      <w:lang w:eastAsia="ru-RU"/>
    </w:rPr>
  </w:style>
  <w:style w:type="paragraph" w:styleId="28">
    <w:name w:val="toc 2"/>
    <w:basedOn w:val="a"/>
    <w:next w:val="a"/>
    <w:autoRedefine/>
    <w:uiPriority w:val="39"/>
    <w:unhideWhenUsed/>
    <w:qFormat/>
    <w:rsid w:val="00906104"/>
    <w:pPr>
      <w:suppressAutoHyphens/>
      <w:ind w:left="240"/>
    </w:pPr>
    <w:rPr>
      <w:rFonts w:ascii="Calibri" w:hAnsi="Calibri" w:cs="Calibri"/>
      <w:smallCaps/>
      <w:sz w:val="20"/>
      <w:szCs w:val="20"/>
      <w:lang w:eastAsia="ar-SA"/>
    </w:rPr>
  </w:style>
  <w:style w:type="paragraph" w:styleId="1b">
    <w:name w:val="toc 1"/>
    <w:basedOn w:val="a"/>
    <w:next w:val="a"/>
    <w:autoRedefine/>
    <w:uiPriority w:val="39"/>
    <w:unhideWhenUsed/>
    <w:qFormat/>
    <w:rsid w:val="00906104"/>
    <w:pPr>
      <w:suppressAutoHyphens/>
      <w:spacing w:before="120" w:after="120"/>
    </w:pPr>
    <w:rPr>
      <w:rFonts w:ascii="Calibri" w:hAnsi="Calibri" w:cs="Calibri"/>
      <w:b/>
      <w:bCs/>
      <w:caps/>
      <w:sz w:val="20"/>
      <w:szCs w:val="20"/>
      <w:lang w:eastAsia="ar-SA"/>
    </w:rPr>
  </w:style>
  <w:style w:type="paragraph" w:styleId="37">
    <w:name w:val="toc 3"/>
    <w:basedOn w:val="a"/>
    <w:next w:val="a"/>
    <w:autoRedefine/>
    <w:uiPriority w:val="39"/>
    <w:unhideWhenUsed/>
    <w:qFormat/>
    <w:rsid w:val="00906104"/>
    <w:pPr>
      <w:suppressAutoHyphens/>
      <w:ind w:left="480"/>
    </w:pPr>
    <w:rPr>
      <w:rFonts w:ascii="Calibri" w:hAnsi="Calibri" w:cs="Calibri"/>
      <w:i/>
      <w:iCs/>
      <w:sz w:val="20"/>
      <w:szCs w:val="20"/>
      <w:lang w:eastAsia="ar-SA"/>
    </w:rPr>
  </w:style>
  <w:style w:type="paragraph" w:styleId="43">
    <w:name w:val="toc 4"/>
    <w:basedOn w:val="a"/>
    <w:next w:val="a"/>
    <w:autoRedefine/>
    <w:uiPriority w:val="39"/>
    <w:unhideWhenUsed/>
    <w:rsid w:val="00906104"/>
    <w:pPr>
      <w:suppressAutoHyphens/>
      <w:ind w:left="720"/>
    </w:pPr>
    <w:rPr>
      <w:rFonts w:ascii="Calibri" w:hAnsi="Calibri" w:cs="Calibri"/>
      <w:sz w:val="18"/>
      <w:szCs w:val="18"/>
      <w:lang w:eastAsia="ar-SA"/>
    </w:rPr>
  </w:style>
  <w:style w:type="paragraph" w:styleId="53">
    <w:name w:val="toc 5"/>
    <w:basedOn w:val="a"/>
    <w:next w:val="a"/>
    <w:autoRedefine/>
    <w:uiPriority w:val="39"/>
    <w:unhideWhenUsed/>
    <w:rsid w:val="00906104"/>
    <w:pPr>
      <w:suppressAutoHyphens/>
      <w:ind w:left="960"/>
    </w:pPr>
    <w:rPr>
      <w:rFonts w:ascii="Calibri" w:hAnsi="Calibri" w:cs="Calibri"/>
      <w:sz w:val="18"/>
      <w:szCs w:val="18"/>
      <w:lang w:eastAsia="ar-SA"/>
    </w:rPr>
  </w:style>
  <w:style w:type="paragraph" w:styleId="63">
    <w:name w:val="toc 6"/>
    <w:basedOn w:val="a"/>
    <w:next w:val="a"/>
    <w:autoRedefine/>
    <w:uiPriority w:val="39"/>
    <w:unhideWhenUsed/>
    <w:rsid w:val="00906104"/>
    <w:pPr>
      <w:suppressAutoHyphens/>
      <w:ind w:left="1200"/>
    </w:pPr>
    <w:rPr>
      <w:rFonts w:ascii="Calibri" w:hAnsi="Calibri" w:cs="Calibri"/>
      <w:sz w:val="18"/>
      <w:szCs w:val="18"/>
      <w:lang w:eastAsia="ar-SA"/>
    </w:rPr>
  </w:style>
  <w:style w:type="paragraph" w:styleId="73">
    <w:name w:val="toc 7"/>
    <w:basedOn w:val="a"/>
    <w:next w:val="a"/>
    <w:autoRedefine/>
    <w:uiPriority w:val="39"/>
    <w:unhideWhenUsed/>
    <w:rsid w:val="00906104"/>
    <w:pPr>
      <w:suppressAutoHyphens/>
      <w:ind w:left="1440"/>
    </w:pPr>
    <w:rPr>
      <w:rFonts w:ascii="Calibri" w:hAnsi="Calibri" w:cs="Calibri"/>
      <w:sz w:val="18"/>
      <w:szCs w:val="18"/>
      <w:lang w:eastAsia="ar-SA"/>
    </w:rPr>
  </w:style>
  <w:style w:type="paragraph" w:styleId="83">
    <w:name w:val="toc 8"/>
    <w:basedOn w:val="a"/>
    <w:next w:val="a"/>
    <w:autoRedefine/>
    <w:uiPriority w:val="39"/>
    <w:unhideWhenUsed/>
    <w:rsid w:val="00906104"/>
    <w:pPr>
      <w:suppressAutoHyphens/>
      <w:ind w:left="1680"/>
    </w:pPr>
    <w:rPr>
      <w:rFonts w:ascii="Calibri" w:hAnsi="Calibri" w:cs="Calibri"/>
      <w:sz w:val="18"/>
      <w:szCs w:val="18"/>
      <w:lang w:eastAsia="ar-SA"/>
    </w:rPr>
  </w:style>
  <w:style w:type="paragraph" w:styleId="93">
    <w:name w:val="toc 9"/>
    <w:basedOn w:val="a"/>
    <w:next w:val="a"/>
    <w:autoRedefine/>
    <w:uiPriority w:val="39"/>
    <w:unhideWhenUsed/>
    <w:rsid w:val="00906104"/>
    <w:pPr>
      <w:suppressAutoHyphens/>
      <w:ind w:left="1920"/>
    </w:pPr>
    <w:rPr>
      <w:rFonts w:ascii="Calibri" w:hAnsi="Calibri" w:cs="Calibri"/>
      <w:sz w:val="18"/>
      <w:szCs w:val="18"/>
      <w:lang w:eastAsia="ar-SA"/>
    </w:rPr>
  </w:style>
  <w:style w:type="numbering" w:customStyle="1" w:styleId="29">
    <w:name w:val="Нет списка2"/>
    <w:next w:val="a2"/>
    <w:uiPriority w:val="99"/>
    <w:semiHidden/>
    <w:unhideWhenUsed/>
    <w:rsid w:val="0057258B"/>
  </w:style>
  <w:style w:type="numbering" w:customStyle="1" w:styleId="16">
    <w:name w:val="Стиль16"/>
    <w:uiPriority w:val="99"/>
    <w:rsid w:val="0057258B"/>
    <w:pPr>
      <w:numPr>
        <w:numId w:val="2"/>
      </w:numPr>
    </w:pPr>
  </w:style>
  <w:style w:type="numbering" w:customStyle="1" w:styleId="21">
    <w:name w:val="Стиль21"/>
    <w:uiPriority w:val="99"/>
    <w:rsid w:val="0057258B"/>
    <w:pPr>
      <w:numPr>
        <w:numId w:val="6"/>
      </w:numPr>
    </w:pPr>
  </w:style>
  <w:style w:type="numbering" w:customStyle="1" w:styleId="31">
    <w:name w:val="Стиль31"/>
    <w:uiPriority w:val="99"/>
    <w:rsid w:val="0057258B"/>
    <w:pPr>
      <w:numPr>
        <w:numId w:val="10"/>
      </w:numPr>
    </w:pPr>
  </w:style>
  <w:style w:type="numbering" w:customStyle="1" w:styleId="41">
    <w:name w:val="Стиль41"/>
    <w:uiPriority w:val="99"/>
    <w:rsid w:val="0057258B"/>
    <w:pPr>
      <w:numPr>
        <w:numId w:val="11"/>
      </w:numPr>
    </w:pPr>
  </w:style>
  <w:style w:type="numbering" w:customStyle="1" w:styleId="51">
    <w:name w:val="Стиль51"/>
    <w:uiPriority w:val="99"/>
    <w:rsid w:val="0057258B"/>
    <w:pPr>
      <w:numPr>
        <w:numId w:val="12"/>
      </w:numPr>
    </w:pPr>
  </w:style>
  <w:style w:type="numbering" w:customStyle="1" w:styleId="61">
    <w:name w:val="Стиль61"/>
    <w:uiPriority w:val="99"/>
    <w:rsid w:val="0057258B"/>
    <w:pPr>
      <w:numPr>
        <w:numId w:val="13"/>
      </w:numPr>
    </w:pPr>
  </w:style>
  <w:style w:type="numbering" w:customStyle="1" w:styleId="71">
    <w:name w:val="Стиль71"/>
    <w:uiPriority w:val="99"/>
    <w:rsid w:val="0057258B"/>
    <w:pPr>
      <w:numPr>
        <w:numId w:val="14"/>
      </w:numPr>
    </w:pPr>
  </w:style>
  <w:style w:type="numbering" w:customStyle="1" w:styleId="81">
    <w:name w:val="Стиль81"/>
    <w:uiPriority w:val="99"/>
    <w:rsid w:val="0057258B"/>
    <w:pPr>
      <w:numPr>
        <w:numId w:val="15"/>
      </w:numPr>
    </w:pPr>
  </w:style>
  <w:style w:type="numbering" w:customStyle="1" w:styleId="91">
    <w:name w:val="Стиль91"/>
    <w:uiPriority w:val="99"/>
    <w:rsid w:val="0057258B"/>
    <w:pPr>
      <w:numPr>
        <w:numId w:val="19"/>
      </w:numPr>
    </w:pPr>
  </w:style>
  <w:style w:type="numbering" w:customStyle="1" w:styleId="101">
    <w:name w:val="Стиль101"/>
    <w:uiPriority w:val="99"/>
    <w:rsid w:val="0057258B"/>
    <w:pPr>
      <w:numPr>
        <w:numId w:val="20"/>
      </w:numPr>
    </w:pPr>
  </w:style>
  <w:style w:type="numbering" w:customStyle="1" w:styleId="111">
    <w:name w:val="Стиль111"/>
    <w:uiPriority w:val="99"/>
    <w:rsid w:val="0057258B"/>
    <w:pPr>
      <w:numPr>
        <w:numId w:val="21"/>
      </w:numPr>
    </w:pPr>
  </w:style>
  <w:style w:type="numbering" w:customStyle="1" w:styleId="121">
    <w:name w:val="Стиль121"/>
    <w:uiPriority w:val="99"/>
    <w:rsid w:val="0057258B"/>
    <w:pPr>
      <w:numPr>
        <w:numId w:val="22"/>
      </w:numPr>
    </w:pPr>
  </w:style>
  <w:style w:type="numbering" w:customStyle="1" w:styleId="131">
    <w:name w:val="Стиль131"/>
    <w:uiPriority w:val="99"/>
    <w:rsid w:val="0057258B"/>
    <w:pPr>
      <w:numPr>
        <w:numId w:val="23"/>
      </w:numPr>
    </w:pPr>
  </w:style>
  <w:style w:type="numbering" w:customStyle="1" w:styleId="141">
    <w:name w:val="Стиль141"/>
    <w:uiPriority w:val="99"/>
    <w:rsid w:val="0057258B"/>
    <w:pPr>
      <w:numPr>
        <w:numId w:val="24"/>
      </w:numPr>
    </w:pPr>
  </w:style>
  <w:style w:type="numbering" w:customStyle="1" w:styleId="151">
    <w:name w:val="Стиль151"/>
    <w:uiPriority w:val="99"/>
    <w:rsid w:val="0057258B"/>
    <w:pPr>
      <w:numPr>
        <w:numId w:val="25"/>
      </w:numPr>
    </w:pPr>
  </w:style>
  <w:style w:type="numbering" w:customStyle="1" w:styleId="122">
    <w:name w:val="Нет списка12"/>
    <w:next w:val="a2"/>
    <w:uiPriority w:val="99"/>
    <w:semiHidden/>
    <w:unhideWhenUsed/>
    <w:rsid w:val="0057258B"/>
  </w:style>
  <w:style w:type="numbering" w:customStyle="1" w:styleId="1120">
    <w:name w:val="Нет списка112"/>
    <w:next w:val="a2"/>
    <w:uiPriority w:val="99"/>
    <w:semiHidden/>
    <w:unhideWhenUsed/>
    <w:rsid w:val="0057258B"/>
  </w:style>
  <w:style w:type="numbering" w:customStyle="1" w:styleId="1111">
    <w:name w:val="Нет списка1111"/>
    <w:next w:val="a2"/>
    <w:semiHidden/>
    <w:rsid w:val="0057258B"/>
  </w:style>
  <w:style w:type="numbering" w:customStyle="1" w:styleId="12">
    <w:name w:val="Текущий список12"/>
    <w:rsid w:val="0057258B"/>
    <w:pPr>
      <w:numPr>
        <w:numId w:val="26"/>
      </w:numPr>
    </w:pPr>
  </w:style>
  <w:style w:type="numbering" w:customStyle="1" w:styleId="1112">
    <w:name w:val="Текущий список111"/>
    <w:rsid w:val="0057258B"/>
  </w:style>
  <w:style w:type="numbering" w:customStyle="1" w:styleId="210">
    <w:name w:val="Нет списка21"/>
    <w:next w:val="a2"/>
    <w:uiPriority w:val="99"/>
    <w:semiHidden/>
    <w:unhideWhenUsed/>
    <w:rsid w:val="0057258B"/>
  </w:style>
  <w:style w:type="numbering" w:customStyle="1" w:styleId="38">
    <w:name w:val="Нет списка3"/>
    <w:next w:val="a2"/>
    <w:uiPriority w:val="99"/>
    <w:semiHidden/>
    <w:unhideWhenUsed/>
    <w:rsid w:val="00786366"/>
  </w:style>
  <w:style w:type="character" w:styleId="aff9">
    <w:name w:val="Placeholder Text"/>
    <w:basedOn w:val="a0"/>
    <w:uiPriority w:val="99"/>
    <w:semiHidden/>
    <w:rsid w:val="00575CFE"/>
    <w:rPr>
      <w:color w:val="808080"/>
    </w:rPr>
  </w:style>
  <w:style w:type="character" w:customStyle="1" w:styleId="art-postheader">
    <w:name w:val="art-postheader"/>
    <w:rsid w:val="000D332F"/>
  </w:style>
  <w:style w:type="character" w:customStyle="1" w:styleId="menu">
    <w:name w:val="menu"/>
    <w:rsid w:val="000D332F"/>
  </w:style>
  <w:style w:type="paragraph" w:customStyle="1" w:styleId="affa">
    <w:name w:val="Содержимое таблицы"/>
    <w:basedOn w:val="a"/>
    <w:rsid w:val="008C6148"/>
    <w:pPr>
      <w:suppressLineNumbers/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906104"/>
    <w:pPr>
      <w:keepNext/>
      <w:keepLines/>
      <w:numPr>
        <w:numId w:val="18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paragraph" w:styleId="20">
    <w:name w:val="heading 2"/>
    <w:basedOn w:val="a"/>
    <w:next w:val="a"/>
    <w:link w:val="22"/>
    <w:unhideWhenUsed/>
    <w:qFormat/>
    <w:rsid w:val="000A3D22"/>
    <w:pPr>
      <w:keepNext/>
      <w:keepLines/>
      <w:numPr>
        <w:numId w:val="2"/>
      </w:numPr>
      <w:tabs>
        <w:tab w:val="left" w:leader="underscore" w:pos="0"/>
        <w:tab w:val="left" w:pos="567"/>
        <w:tab w:val="left" w:pos="709"/>
        <w:tab w:val="left" w:pos="851"/>
      </w:tabs>
      <w:suppressAutoHyphens/>
      <w:spacing w:before="240"/>
      <w:ind w:left="0" w:firstLine="0"/>
      <w:outlineLvl w:val="1"/>
    </w:pPr>
    <w:rPr>
      <w:b/>
      <w:bCs/>
      <w:szCs w:val="26"/>
      <w:lang w:eastAsia="ar-SA"/>
    </w:rPr>
  </w:style>
  <w:style w:type="paragraph" w:styleId="30">
    <w:name w:val="heading 3"/>
    <w:basedOn w:val="a"/>
    <w:next w:val="a"/>
    <w:link w:val="3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ind w:left="397" w:firstLine="170"/>
      <w:contextualSpacing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50">
    <w:name w:val="heading 5"/>
    <w:basedOn w:val="a"/>
    <w:next w:val="a"/>
    <w:link w:val="5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4"/>
    </w:pPr>
    <w:rPr>
      <w:rFonts w:ascii="Cambria" w:hAnsi="Cambria"/>
      <w:color w:val="243F60"/>
      <w:lang w:eastAsia="ar-SA"/>
    </w:rPr>
  </w:style>
  <w:style w:type="paragraph" w:styleId="60">
    <w:name w:val="heading 6"/>
    <w:basedOn w:val="a"/>
    <w:next w:val="a"/>
    <w:link w:val="6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5"/>
    </w:pPr>
    <w:rPr>
      <w:rFonts w:ascii="Cambria" w:hAnsi="Cambria"/>
      <w:i/>
      <w:iCs/>
      <w:color w:val="243F60"/>
      <w:lang w:eastAsia="ar-SA"/>
    </w:rPr>
  </w:style>
  <w:style w:type="paragraph" w:styleId="70">
    <w:name w:val="heading 7"/>
    <w:basedOn w:val="a"/>
    <w:next w:val="a"/>
    <w:link w:val="7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7"/>
    </w:pPr>
    <w:rPr>
      <w:rFonts w:ascii="Cambria" w:hAnsi="Cambria"/>
      <w:color w:val="404040"/>
      <w:sz w:val="20"/>
      <w:szCs w:val="20"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279CB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92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26A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aliases w:val="Заг1,BO,ID,body indent,ändrad,EHPT,Body Text2,body text,bt,heading_txt,bodytxy2,t,subtitle2,Orig Qstn,Original Question,doc1,Block text,CV Body Text,BODY TEXT,bul,heading3,3 indent,heading31,body text1,3 indent1,heading32, ändrad"/>
    <w:basedOn w:val="a"/>
    <w:link w:val="a7"/>
    <w:rsid w:val="004F79EA"/>
    <w:pPr>
      <w:suppressAutoHyphens/>
      <w:jc w:val="both"/>
    </w:pPr>
    <w:rPr>
      <w:rFonts w:ascii="Calibri" w:hAnsi="Calibri" w:cs="Calibri"/>
      <w:lang w:eastAsia="ar-SA"/>
    </w:rPr>
  </w:style>
  <w:style w:type="character" w:customStyle="1" w:styleId="a7">
    <w:name w:val="Основной текст Знак"/>
    <w:aliases w:val="Заг1 Знак,BO Знак,ID Знак,body indent Знак,ändrad Знак,EHPT Знак,Body Text2 Знак,body text Знак,bt Знак,heading_txt Знак,bodytxy2 Знак,t Знак,subtitle2 Знак,Orig Qstn Знак,Original Question Знак,doc1 Знак,Block text Знак,bul Знак"/>
    <w:basedOn w:val="a0"/>
    <w:link w:val="a6"/>
    <w:rsid w:val="004F79EA"/>
    <w:rPr>
      <w:rFonts w:ascii="Calibri" w:eastAsia="Times New Roman" w:hAnsi="Calibri" w:cs="Calibri"/>
      <w:sz w:val="24"/>
      <w:szCs w:val="24"/>
      <w:lang w:eastAsia="ar-SA"/>
    </w:rPr>
  </w:style>
  <w:style w:type="character" w:styleId="a8">
    <w:name w:val="Strong"/>
    <w:qFormat/>
    <w:rsid w:val="004F79EA"/>
    <w:rPr>
      <w:b/>
      <w:bCs/>
    </w:rPr>
  </w:style>
  <w:style w:type="character" w:customStyle="1" w:styleId="apple-converted-space">
    <w:name w:val="apple-converted-space"/>
    <w:basedOn w:val="a0"/>
    <w:rsid w:val="004F79EA"/>
  </w:style>
  <w:style w:type="paragraph" w:styleId="a9">
    <w:name w:val="List Paragraph"/>
    <w:basedOn w:val="a"/>
    <w:uiPriority w:val="34"/>
    <w:qFormat/>
    <w:rsid w:val="009660FE"/>
    <w:pPr>
      <w:ind w:left="720"/>
      <w:contextualSpacing/>
    </w:pPr>
  </w:style>
  <w:style w:type="character" w:customStyle="1" w:styleId="22">
    <w:name w:val="Заголовок 2 Знак"/>
    <w:basedOn w:val="a0"/>
    <w:link w:val="20"/>
    <w:rsid w:val="000A3D22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11">
    <w:name w:val="Заголовок 1 Знак"/>
    <w:basedOn w:val="a0"/>
    <w:link w:val="10"/>
    <w:rsid w:val="00906104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character" w:customStyle="1" w:styleId="32">
    <w:name w:val="Заголовок 3 Знак"/>
    <w:basedOn w:val="a0"/>
    <w:link w:val="30"/>
    <w:uiPriority w:val="9"/>
    <w:rsid w:val="0090610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0610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52">
    <w:name w:val="Заголовок 5 Знак"/>
    <w:basedOn w:val="a0"/>
    <w:link w:val="50"/>
    <w:uiPriority w:val="9"/>
    <w:rsid w:val="00906104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62">
    <w:name w:val="Заголовок 6 Знак"/>
    <w:basedOn w:val="a0"/>
    <w:link w:val="60"/>
    <w:uiPriority w:val="9"/>
    <w:semiHidden/>
    <w:rsid w:val="00906104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2">
    <w:name w:val="Заголовок 7 Знак"/>
    <w:basedOn w:val="a0"/>
    <w:link w:val="70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906104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numbering" w:customStyle="1" w:styleId="1">
    <w:name w:val="Стиль1"/>
    <w:uiPriority w:val="99"/>
    <w:rsid w:val="00906104"/>
    <w:pPr>
      <w:numPr>
        <w:numId w:val="3"/>
      </w:numPr>
    </w:pPr>
  </w:style>
  <w:style w:type="paragraph" w:styleId="aa">
    <w:name w:val="endnote text"/>
    <w:basedOn w:val="a"/>
    <w:link w:val="ab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endnote reference"/>
    <w:uiPriority w:val="99"/>
    <w:semiHidden/>
    <w:unhideWhenUsed/>
    <w:rsid w:val="00906104"/>
    <w:rPr>
      <w:vertAlign w:val="superscript"/>
    </w:rPr>
  </w:style>
  <w:style w:type="character" w:styleId="ad">
    <w:name w:val="annotation reference"/>
    <w:uiPriority w:val="99"/>
    <w:semiHidden/>
    <w:unhideWhenUsed/>
    <w:rsid w:val="0090610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0610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0610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2">
    <w:name w:val="header"/>
    <w:basedOn w:val="a"/>
    <w:link w:val="af3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5">
    <w:name w:val="Нижний колонтитул Знак"/>
    <w:basedOn w:val="a0"/>
    <w:link w:val="af4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6">
    <w:name w:val="Table Grid"/>
    <w:basedOn w:val="a1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uiPriority w:val="99"/>
    <w:semiHidden/>
    <w:unhideWhenUsed/>
    <w:rsid w:val="00906104"/>
    <w:rPr>
      <w:color w:val="800080"/>
      <w:u w:val="single"/>
    </w:rPr>
  </w:style>
  <w:style w:type="paragraph" w:customStyle="1" w:styleId="xl66">
    <w:name w:val="xl66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67">
    <w:name w:val="xl6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9">
    <w:name w:val="xl6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2">
    <w:name w:val="xl7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4">
    <w:name w:val="xl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5">
    <w:name w:val="xl7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6">
    <w:name w:val="xl76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77">
    <w:name w:val="xl77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9">
    <w:name w:val="xl79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0">
    <w:name w:val="xl8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1">
    <w:name w:val="xl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2">
    <w:name w:val="xl8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3">
    <w:name w:val="xl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906104"/>
    <w:pP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87">
    <w:name w:val="xl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6"/>
      <w:szCs w:val="36"/>
    </w:rPr>
  </w:style>
  <w:style w:type="paragraph" w:customStyle="1" w:styleId="xl89">
    <w:name w:val="xl8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0">
    <w:name w:val="xl9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1">
    <w:name w:val="xl9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b/>
      <w:bCs/>
      <w:sz w:val="32"/>
      <w:szCs w:val="32"/>
    </w:rPr>
  </w:style>
  <w:style w:type="paragraph" w:customStyle="1" w:styleId="xl92">
    <w:name w:val="xl92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3">
    <w:name w:val="xl93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4">
    <w:name w:val="xl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5">
    <w:name w:val="xl9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6">
    <w:name w:val="xl9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7">
    <w:name w:val="xl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8">
    <w:name w:val="xl98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9">
    <w:name w:val="xl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0">
    <w:name w:val="xl10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1">
    <w:name w:val="xl101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2">
    <w:name w:val="xl102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3">
    <w:name w:val="xl10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4">
    <w:name w:val="xl104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5">
    <w:name w:val="xl105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6">
    <w:name w:val="xl106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7">
    <w:name w:val="xl107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8">
    <w:name w:val="xl10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09">
    <w:name w:val="xl10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1">
    <w:name w:val="xl111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2">
    <w:name w:val="xl112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13">
    <w:name w:val="xl113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4">
    <w:name w:val="xl114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5">
    <w:name w:val="xl115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7">
    <w:name w:val="xl117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8">
    <w:name w:val="xl11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9">
    <w:name w:val="xl119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0">
    <w:name w:val="xl120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1">
    <w:name w:val="xl121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2">
    <w:name w:val="xl122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3">
    <w:name w:val="xl12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4">
    <w:name w:val="xl124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5">
    <w:name w:val="xl125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6">
    <w:name w:val="xl126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7">
    <w:name w:val="xl127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8">
    <w:name w:val="xl128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9">
    <w:name w:val="xl12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0">
    <w:name w:val="xl13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1">
    <w:name w:val="xl13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2">
    <w:name w:val="xl13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33">
    <w:name w:val="xl13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4">
    <w:name w:val="xl13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5">
    <w:name w:val="xl13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6">
    <w:name w:val="xl136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8">
    <w:name w:val="xl138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9">
    <w:name w:val="xl139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0">
    <w:name w:val="xl140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1">
    <w:name w:val="xl141"/>
    <w:basedOn w:val="a"/>
    <w:rsid w:val="00906104"/>
    <w:pPr>
      <w:pBdr>
        <w:top w:val="single" w:sz="4" w:space="0" w:color="000000"/>
        <w:left w:val="single" w:sz="8" w:space="0" w:color="auto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2">
    <w:name w:val="xl142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3">
    <w:name w:val="xl143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4">
    <w:name w:val="xl144"/>
    <w:basedOn w:val="a"/>
    <w:rsid w:val="00906104"/>
    <w:pPr>
      <w:pBdr>
        <w:top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5">
    <w:name w:val="xl145"/>
    <w:basedOn w:val="a"/>
    <w:rsid w:val="00906104"/>
    <w:pPr>
      <w:pBdr>
        <w:top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6">
    <w:name w:val="xl146"/>
    <w:basedOn w:val="a"/>
    <w:rsid w:val="00906104"/>
    <w:pP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7">
    <w:name w:val="xl14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8">
    <w:name w:val="xl14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9">
    <w:name w:val="xl14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151">
    <w:name w:val="xl151"/>
    <w:basedOn w:val="a"/>
    <w:rsid w:val="0090610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152">
    <w:name w:val="xl15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3">
    <w:name w:val="xl153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4">
    <w:name w:val="xl15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5">
    <w:name w:val="xl155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6">
    <w:name w:val="xl156"/>
    <w:basedOn w:val="a"/>
    <w:rsid w:val="00906104"/>
    <w:pPr>
      <w:pBdr>
        <w:top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7">
    <w:name w:val="xl157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8">
    <w:name w:val="xl158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9">
    <w:name w:val="xl159"/>
    <w:basedOn w:val="a"/>
    <w:rsid w:val="00906104"/>
    <w:pPr>
      <w:pBdr>
        <w:top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0">
    <w:name w:val="xl160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1">
    <w:name w:val="xl16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2">
    <w:name w:val="xl162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3">
    <w:name w:val="xl163"/>
    <w:basedOn w:val="a"/>
    <w:rsid w:val="00906104"/>
    <w:pPr>
      <w:pBdr>
        <w:top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64">
    <w:name w:val="xl164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5">
    <w:name w:val="xl165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6">
    <w:name w:val="xl16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67">
    <w:name w:val="xl167"/>
    <w:basedOn w:val="a"/>
    <w:rsid w:val="0090610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2"/>
      <w:szCs w:val="32"/>
    </w:rPr>
  </w:style>
  <w:style w:type="paragraph" w:customStyle="1" w:styleId="xl168">
    <w:name w:val="xl168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69">
    <w:name w:val="xl169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0">
    <w:name w:val="xl170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71">
    <w:name w:val="xl171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72">
    <w:name w:val="xl17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3">
    <w:name w:val="xl17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4">
    <w:name w:val="xl1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5">
    <w:name w:val="xl17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6">
    <w:name w:val="xl17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7">
    <w:name w:val="xl17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8">
    <w:name w:val="xl17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9">
    <w:name w:val="xl179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80">
    <w:name w:val="xl18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81">
    <w:name w:val="xl1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2">
    <w:name w:val="xl18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3">
    <w:name w:val="xl1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4">
    <w:name w:val="xl18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5">
    <w:name w:val="xl1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6">
    <w:name w:val="xl18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7">
    <w:name w:val="xl1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8">
    <w:name w:val="xl188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9">
    <w:name w:val="xl189"/>
    <w:basedOn w:val="a"/>
    <w:rsid w:val="00906104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0">
    <w:name w:val="xl190"/>
    <w:basedOn w:val="a"/>
    <w:rsid w:val="00906104"/>
    <w:pPr>
      <w:pBdr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1">
    <w:name w:val="xl191"/>
    <w:basedOn w:val="a"/>
    <w:rsid w:val="00906104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2">
    <w:name w:val="xl192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3">
    <w:name w:val="xl19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4">
    <w:name w:val="xl1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5">
    <w:name w:val="xl195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6">
    <w:name w:val="xl19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7">
    <w:name w:val="xl1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8">
    <w:name w:val="xl198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9">
    <w:name w:val="xl1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0">
    <w:name w:val="xl200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1">
    <w:name w:val="xl20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2">
    <w:name w:val="xl20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3">
    <w:name w:val="xl203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4">
    <w:name w:val="xl204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5">
    <w:name w:val="xl20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6">
    <w:name w:val="xl20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7">
    <w:name w:val="xl207"/>
    <w:basedOn w:val="a"/>
    <w:rsid w:val="00906104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8">
    <w:name w:val="xl208"/>
    <w:basedOn w:val="a"/>
    <w:rsid w:val="00906104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9">
    <w:name w:val="xl209"/>
    <w:basedOn w:val="a"/>
    <w:rsid w:val="00906104"/>
    <w:pPr>
      <w:pBdr>
        <w:top w:val="single" w:sz="8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0">
    <w:name w:val="xl210"/>
    <w:basedOn w:val="a"/>
    <w:rsid w:val="00906104"/>
    <w:pPr>
      <w:pBdr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1">
    <w:name w:val="xl211"/>
    <w:basedOn w:val="a"/>
    <w:rsid w:val="00906104"/>
    <w:pPr>
      <w:pBdr>
        <w:left w:val="single" w:sz="8" w:space="0" w:color="auto"/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2">
    <w:name w:val="xl212"/>
    <w:basedOn w:val="a"/>
    <w:rsid w:val="00906104"/>
    <w:pPr>
      <w:pBdr>
        <w:top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3">
    <w:name w:val="xl213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4">
    <w:name w:val="xl214"/>
    <w:basedOn w:val="a"/>
    <w:rsid w:val="00906104"/>
    <w:pPr>
      <w:pBdr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5">
    <w:name w:val="xl215"/>
    <w:basedOn w:val="a"/>
    <w:rsid w:val="00906104"/>
    <w:pPr>
      <w:pBdr>
        <w:top w:val="single" w:sz="8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6">
    <w:name w:val="xl216"/>
    <w:basedOn w:val="a"/>
    <w:rsid w:val="00906104"/>
    <w:pPr>
      <w:pBdr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7">
    <w:name w:val="xl217"/>
    <w:basedOn w:val="a"/>
    <w:rsid w:val="00906104"/>
    <w:pPr>
      <w:pBdr>
        <w:left w:val="single" w:sz="4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19">
    <w:name w:val="xl219"/>
    <w:basedOn w:val="a"/>
    <w:rsid w:val="0090610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20">
    <w:name w:val="xl22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000000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221">
    <w:name w:val="xl221"/>
    <w:basedOn w:val="a"/>
    <w:rsid w:val="00906104"/>
    <w:pPr>
      <w:pBdr>
        <w:top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2">
    <w:name w:val="xl222"/>
    <w:basedOn w:val="a"/>
    <w:rsid w:val="00906104"/>
    <w:pPr>
      <w:pBdr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3">
    <w:name w:val="xl223"/>
    <w:basedOn w:val="a"/>
    <w:rsid w:val="00906104"/>
    <w:pPr>
      <w:pBdr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4">
    <w:name w:val="xl224"/>
    <w:basedOn w:val="a"/>
    <w:rsid w:val="00906104"/>
    <w:pPr>
      <w:pBdr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numbering" w:customStyle="1" w:styleId="2">
    <w:name w:val="Стиль2"/>
    <w:uiPriority w:val="99"/>
    <w:rsid w:val="00906104"/>
    <w:pPr>
      <w:numPr>
        <w:numId w:val="4"/>
      </w:numPr>
    </w:pPr>
  </w:style>
  <w:style w:type="numbering" w:customStyle="1" w:styleId="3">
    <w:name w:val="Стиль3"/>
    <w:uiPriority w:val="99"/>
    <w:rsid w:val="00906104"/>
    <w:pPr>
      <w:numPr>
        <w:numId w:val="5"/>
      </w:numPr>
    </w:pPr>
  </w:style>
  <w:style w:type="paragraph" w:styleId="af8">
    <w:name w:val="Title"/>
    <w:basedOn w:val="a"/>
    <w:next w:val="a"/>
    <w:link w:val="af9"/>
    <w:uiPriority w:val="10"/>
    <w:qFormat/>
    <w:rsid w:val="00906104"/>
    <w:pPr>
      <w:pBdr>
        <w:bottom w:val="single" w:sz="8" w:space="4" w:color="4F81BD"/>
      </w:pBdr>
      <w:tabs>
        <w:tab w:val="left" w:pos="425"/>
        <w:tab w:val="left" w:pos="567"/>
        <w:tab w:val="left" w:pos="709"/>
      </w:tabs>
      <w:suppressAutoHyphens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ar-SA"/>
    </w:rPr>
  </w:style>
  <w:style w:type="character" w:customStyle="1" w:styleId="af9">
    <w:name w:val="Название Знак"/>
    <w:basedOn w:val="a0"/>
    <w:link w:val="af8"/>
    <w:uiPriority w:val="10"/>
    <w:rsid w:val="0090610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paragraph" w:styleId="afa">
    <w:name w:val="Subtitle"/>
    <w:basedOn w:val="a"/>
    <w:next w:val="a"/>
    <w:link w:val="afb"/>
    <w:uiPriority w:val="11"/>
    <w:qFormat/>
    <w:rsid w:val="00906104"/>
    <w:pPr>
      <w:numPr>
        <w:ilvl w:val="1"/>
      </w:numPr>
      <w:tabs>
        <w:tab w:val="left" w:pos="425"/>
        <w:tab w:val="left" w:pos="567"/>
        <w:tab w:val="left" w:pos="709"/>
      </w:tabs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b">
    <w:name w:val="Подзаголовок Знак"/>
    <w:basedOn w:val="a0"/>
    <w:link w:val="afa"/>
    <w:uiPriority w:val="11"/>
    <w:rsid w:val="009061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numbering" w:customStyle="1" w:styleId="42">
    <w:name w:val="Стиль4"/>
    <w:uiPriority w:val="99"/>
    <w:rsid w:val="00906104"/>
  </w:style>
  <w:style w:type="numbering" w:customStyle="1" w:styleId="5">
    <w:name w:val="Стиль5"/>
    <w:uiPriority w:val="99"/>
    <w:rsid w:val="00906104"/>
    <w:pPr>
      <w:numPr>
        <w:numId w:val="7"/>
      </w:numPr>
    </w:pPr>
  </w:style>
  <w:style w:type="numbering" w:customStyle="1" w:styleId="6">
    <w:name w:val="Стиль6"/>
    <w:uiPriority w:val="99"/>
    <w:rsid w:val="00906104"/>
    <w:pPr>
      <w:numPr>
        <w:numId w:val="8"/>
      </w:numPr>
    </w:pPr>
  </w:style>
  <w:style w:type="numbering" w:customStyle="1" w:styleId="7">
    <w:name w:val="Стиль7"/>
    <w:uiPriority w:val="99"/>
    <w:rsid w:val="00906104"/>
    <w:pPr>
      <w:numPr>
        <w:numId w:val="9"/>
      </w:numPr>
    </w:pPr>
  </w:style>
  <w:style w:type="character" w:styleId="afc">
    <w:name w:val="Book Title"/>
    <w:uiPriority w:val="33"/>
    <w:rsid w:val="00906104"/>
    <w:rPr>
      <w:b/>
      <w:bCs/>
      <w:smallCaps/>
      <w:spacing w:val="5"/>
    </w:rPr>
  </w:style>
  <w:style w:type="paragraph" w:styleId="afd">
    <w:name w:val="No Spacing"/>
    <w:next w:val="a"/>
    <w:uiPriority w:val="1"/>
    <w:qFormat/>
    <w:rsid w:val="00906104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e">
    <w:name w:val="Subtle Reference"/>
    <w:uiPriority w:val="31"/>
    <w:qFormat/>
    <w:rsid w:val="00906104"/>
    <w:rPr>
      <w:smallCaps/>
      <w:color w:val="C0504D"/>
      <w:u w:val="single"/>
    </w:rPr>
  </w:style>
  <w:style w:type="numbering" w:customStyle="1" w:styleId="82">
    <w:name w:val="Стиль8"/>
    <w:uiPriority w:val="99"/>
    <w:rsid w:val="00906104"/>
  </w:style>
  <w:style w:type="numbering" w:customStyle="1" w:styleId="92">
    <w:name w:val="Стиль9"/>
    <w:uiPriority w:val="99"/>
    <w:rsid w:val="00906104"/>
  </w:style>
  <w:style w:type="numbering" w:customStyle="1" w:styleId="100">
    <w:name w:val="Стиль10"/>
    <w:uiPriority w:val="99"/>
    <w:rsid w:val="00906104"/>
  </w:style>
  <w:style w:type="numbering" w:customStyle="1" w:styleId="110">
    <w:name w:val="Стиль11"/>
    <w:uiPriority w:val="99"/>
    <w:rsid w:val="00906104"/>
  </w:style>
  <w:style w:type="numbering" w:customStyle="1" w:styleId="120">
    <w:name w:val="Стиль12"/>
    <w:uiPriority w:val="99"/>
    <w:rsid w:val="00906104"/>
  </w:style>
  <w:style w:type="numbering" w:customStyle="1" w:styleId="13">
    <w:name w:val="Стиль13"/>
    <w:uiPriority w:val="99"/>
    <w:rsid w:val="00906104"/>
  </w:style>
  <w:style w:type="numbering" w:customStyle="1" w:styleId="14">
    <w:name w:val="Стиль14"/>
    <w:uiPriority w:val="99"/>
    <w:rsid w:val="00906104"/>
    <w:pPr>
      <w:numPr>
        <w:numId w:val="16"/>
      </w:numPr>
    </w:pPr>
  </w:style>
  <w:style w:type="numbering" w:customStyle="1" w:styleId="15">
    <w:name w:val="Стиль15"/>
    <w:uiPriority w:val="99"/>
    <w:rsid w:val="00906104"/>
    <w:pPr>
      <w:numPr>
        <w:numId w:val="17"/>
      </w:numPr>
    </w:pPr>
  </w:style>
  <w:style w:type="numbering" w:customStyle="1" w:styleId="17">
    <w:name w:val="Нет списка1"/>
    <w:next w:val="a2"/>
    <w:uiPriority w:val="99"/>
    <w:semiHidden/>
    <w:unhideWhenUsed/>
    <w:rsid w:val="00906104"/>
  </w:style>
  <w:style w:type="numbering" w:customStyle="1" w:styleId="112">
    <w:name w:val="Нет списка11"/>
    <w:next w:val="a2"/>
    <w:uiPriority w:val="99"/>
    <w:semiHidden/>
    <w:unhideWhenUsed/>
    <w:rsid w:val="00906104"/>
  </w:style>
  <w:style w:type="paragraph" w:customStyle="1" w:styleId="Times12">
    <w:name w:val="Times 12"/>
    <w:basedOn w:val="a"/>
    <w:rsid w:val="00906104"/>
    <w:pPr>
      <w:tabs>
        <w:tab w:val="left" w:pos="425"/>
        <w:tab w:val="left" w:pos="567"/>
        <w:tab w:val="left" w:pos="709"/>
      </w:tabs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ff">
    <w:name w:val="Normal (Web)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before="280" w:after="280"/>
    </w:pPr>
    <w:rPr>
      <w:lang w:eastAsia="ar-SA"/>
    </w:rPr>
  </w:style>
  <w:style w:type="paragraph" w:customStyle="1" w:styleId="18">
    <w:name w:val="Продолжение списка1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lang w:eastAsia="ar-SA"/>
    </w:rPr>
  </w:style>
  <w:style w:type="paragraph" w:styleId="23">
    <w:name w:val="Body Text Indent 2"/>
    <w:basedOn w:val="a"/>
    <w:link w:val="24"/>
    <w:rsid w:val="00906104"/>
    <w:pPr>
      <w:tabs>
        <w:tab w:val="left" w:pos="425"/>
        <w:tab w:val="left" w:pos="567"/>
        <w:tab w:val="left" w:pos="709"/>
      </w:tabs>
      <w:ind w:firstLine="851"/>
      <w:jc w:val="both"/>
    </w:pPr>
    <w:rPr>
      <w:rFonts w:ascii="Arial" w:hAnsi="Arial"/>
      <w:sz w:val="22"/>
      <w:szCs w:val="20"/>
    </w:rPr>
  </w:style>
  <w:style w:type="character" w:customStyle="1" w:styleId="24">
    <w:name w:val="Основной текст с отступом 2 Знак"/>
    <w:basedOn w:val="a0"/>
    <w:link w:val="23"/>
    <w:rsid w:val="00906104"/>
    <w:rPr>
      <w:rFonts w:ascii="Arial" w:eastAsia="Times New Roman" w:hAnsi="Arial" w:cs="Times New Roman"/>
      <w:szCs w:val="20"/>
      <w:lang w:eastAsia="ru-RU"/>
    </w:rPr>
  </w:style>
  <w:style w:type="paragraph" w:styleId="33">
    <w:name w:val="Body Text Indent 3"/>
    <w:basedOn w:val="a"/>
    <w:link w:val="34"/>
    <w:unhideWhenUsed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0"/>
    <w:link w:val="33"/>
    <w:rsid w:val="00906104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1110">
    <w:name w:val="Нет списка111"/>
    <w:next w:val="a2"/>
    <w:semiHidden/>
    <w:rsid w:val="00906104"/>
  </w:style>
  <w:style w:type="paragraph" w:styleId="aff0">
    <w:name w:val="Body Text Indent"/>
    <w:basedOn w:val="a"/>
    <w:link w:val="aff1"/>
    <w:rsid w:val="00906104"/>
    <w:pPr>
      <w:tabs>
        <w:tab w:val="left" w:pos="425"/>
        <w:tab w:val="left" w:pos="567"/>
        <w:tab w:val="left" w:pos="709"/>
      </w:tabs>
      <w:ind w:firstLine="567"/>
      <w:jc w:val="both"/>
    </w:pPr>
    <w:rPr>
      <w:rFonts w:ascii="Arial" w:hAnsi="Arial"/>
      <w:szCs w:val="20"/>
    </w:rPr>
  </w:style>
  <w:style w:type="character" w:customStyle="1" w:styleId="aff1">
    <w:name w:val="Основной текст с отступом Знак"/>
    <w:basedOn w:val="a0"/>
    <w:link w:val="aff0"/>
    <w:rsid w:val="00906104"/>
    <w:rPr>
      <w:rFonts w:ascii="Arial" w:eastAsia="Times New Roman" w:hAnsi="Arial" w:cs="Times New Roman"/>
      <w:sz w:val="24"/>
      <w:szCs w:val="20"/>
      <w:lang w:eastAsia="ru-RU"/>
    </w:rPr>
  </w:style>
  <w:style w:type="character" w:styleId="aff2">
    <w:name w:val="page number"/>
    <w:basedOn w:val="a0"/>
    <w:rsid w:val="00906104"/>
  </w:style>
  <w:style w:type="paragraph" w:styleId="25">
    <w:name w:val="Body Text 2"/>
    <w:basedOn w:val="a"/>
    <w:link w:val="26"/>
    <w:rsid w:val="00906104"/>
    <w:pPr>
      <w:tabs>
        <w:tab w:val="left" w:pos="425"/>
        <w:tab w:val="left" w:pos="567"/>
        <w:tab w:val="left" w:pos="709"/>
        <w:tab w:val="left" w:pos="4770"/>
      </w:tabs>
      <w:ind w:right="283"/>
      <w:jc w:val="both"/>
    </w:pPr>
    <w:rPr>
      <w:szCs w:val="20"/>
    </w:rPr>
  </w:style>
  <w:style w:type="character" w:customStyle="1" w:styleId="26">
    <w:name w:val="Основной текст 2 Знак"/>
    <w:basedOn w:val="a0"/>
    <w:link w:val="25"/>
    <w:rsid w:val="009061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Body Text 3"/>
    <w:basedOn w:val="a"/>
    <w:link w:val="36"/>
    <w:rsid w:val="00906104"/>
    <w:pPr>
      <w:tabs>
        <w:tab w:val="left" w:pos="425"/>
        <w:tab w:val="left" w:pos="567"/>
        <w:tab w:val="left" w:pos="709"/>
      </w:tabs>
      <w:jc w:val="both"/>
    </w:pPr>
    <w:rPr>
      <w:rFonts w:ascii="Arial" w:hAnsi="Arial"/>
      <w:sz w:val="22"/>
      <w:szCs w:val="20"/>
    </w:rPr>
  </w:style>
  <w:style w:type="character" w:customStyle="1" w:styleId="36">
    <w:name w:val="Основной текст 3 Знак"/>
    <w:basedOn w:val="a0"/>
    <w:link w:val="35"/>
    <w:rsid w:val="00906104"/>
    <w:rPr>
      <w:rFonts w:ascii="Arial" w:eastAsia="Times New Roman" w:hAnsi="Arial" w:cs="Times New Roman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uiPriority w:val="99"/>
    <w:rsid w:val="00906104"/>
    <w:pPr>
      <w:widowControl w:val="0"/>
      <w:tabs>
        <w:tab w:val="left" w:pos="425"/>
        <w:tab w:val="left" w:pos="567"/>
        <w:tab w:val="left" w:pos="709"/>
      </w:tabs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numbering" w:customStyle="1" w:styleId="19">
    <w:name w:val="Текущий список1"/>
    <w:rsid w:val="00906104"/>
  </w:style>
  <w:style w:type="paragraph" w:styleId="aff4">
    <w:name w:val="Revision"/>
    <w:hidden/>
    <w:uiPriority w:val="99"/>
    <w:semiHidden/>
    <w:rsid w:val="00906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a">
    <w:name w:val="Сетка таблицы1"/>
    <w:basedOn w:val="a1"/>
    <w:next w:val="af6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Текущий список11"/>
    <w:rsid w:val="00906104"/>
  </w:style>
  <w:style w:type="paragraph" w:styleId="aff5">
    <w:name w:val="footnote text"/>
    <w:basedOn w:val="a"/>
    <w:link w:val="aff6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f6">
    <w:name w:val="Текст сноски Знак"/>
    <w:basedOn w:val="a0"/>
    <w:link w:val="aff5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7">
    <w:name w:val="footnote reference"/>
    <w:uiPriority w:val="99"/>
    <w:semiHidden/>
    <w:unhideWhenUsed/>
    <w:rsid w:val="00906104"/>
    <w:rPr>
      <w:vertAlign w:val="superscript"/>
    </w:rPr>
  </w:style>
  <w:style w:type="table" w:customStyle="1" w:styleId="27">
    <w:name w:val="Сетка таблицы2"/>
    <w:basedOn w:val="a1"/>
    <w:next w:val="af6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TOC Heading"/>
    <w:basedOn w:val="10"/>
    <w:next w:val="a"/>
    <w:uiPriority w:val="39"/>
    <w:semiHidden/>
    <w:unhideWhenUsed/>
    <w:qFormat/>
    <w:rsid w:val="00906104"/>
    <w:pPr>
      <w:numPr>
        <w:numId w:val="0"/>
      </w:numPr>
      <w:tabs>
        <w:tab w:val="clear" w:pos="425"/>
        <w:tab w:val="clear" w:pos="567"/>
        <w:tab w:val="clear" w:pos="709"/>
      </w:tabs>
      <w:suppressAutoHyphens w:val="0"/>
      <w:spacing w:before="480" w:line="276" w:lineRule="auto"/>
      <w:outlineLvl w:val="9"/>
    </w:pPr>
    <w:rPr>
      <w:rFonts w:ascii="Cambria" w:hAnsi="Cambria"/>
      <w:color w:val="365F91"/>
      <w:sz w:val="28"/>
      <w:lang w:eastAsia="ru-RU"/>
    </w:rPr>
  </w:style>
  <w:style w:type="paragraph" w:styleId="28">
    <w:name w:val="toc 2"/>
    <w:basedOn w:val="a"/>
    <w:next w:val="a"/>
    <w:autoRedefine/>
    <w:uiPriority w:val="39"/>
    <w:unhideWhenUsed/>
    <w:qFormat/>
    <w:rsid w:val="00906104"/>
    <w:pPr>
      <w:suppressAutoHyphens/>
      <w:ind w:left="240"/>
    </w:pPr>
    <w:rPr>
      <w:rFonts w:ascii="Calibri" w:hAnsi="Calibri" w:cs="Calibri"/>
      <w:smallCaps/>
      <w:sz w:val="20"/>
      <w:szCs w:val="20"/>
      <w:lang w:eastAsia="ar-SA"/>
    </w:rPr>
  </w:style>
  <w:style w:type="paragraph" w:styleId="1b">
    <w:name w:val="toc 1"/>
    <w:basedOn w:val="a"/>
    <w:next w:val="a"/>
    <w:autoRedefine/>
    <w:uiPriority w:val="39"/>
    <w:unhideWhenUsed/>
    <w:qFormat/>
    <w:rsid w:val="00906104"/>
    <w:pPr>
      <w:suppressAutoHyphens/>
      <w:spacing w:before="120" w:after="120"/>
    </w:pPr>
    <w:rPr>
      <w:rFonts w:ascii="Calibri" w:hAnsi="Calibri" w:cs="Calibri"/>
      <w:b/>
      <w:bCs/>
      <w:caps/>
      <w:sz w:val="20"/>
      <w:szCs w:val="20"/>
      <w:lang w:eastAsia="ar-SA"/>
    </w:rPr>
  </w:style>
  <w:style w:type="paragraph" w:styleId="37">
    <w:name w:val="toc 3"/>
    <w:basedOn w:val="a"/>
    <w:next w:val="a"/>
    <w:autoRedefine/>
    <w:uiPriority w:val="39"/>
    <w:unhideWhenUsed/>
    <w:qFormat/>
    <w:rsid w:val="00906104"/>
    <w:pPr>
      <w:suppressAutoHyphens/>
      <w:ind w:left="480"/>
    </w:pPr>
    <w:rPr>
      <w:rFonts w:ascii="Calibri" w:hAnsi="Calibri" w:cs="Calibri"/>
      <w:i/>
      <w:iCs/>
      <w:sz w:val="20"/>
      <w:szCs w:val="20"/>
      <w:lang w:eastAsia="ar-SA"/>
    </w:rPr>
  </w:style>
  <w:style w:type="paragraph" w:styleId="43">
    <w:name w:val="toc 4"/>
    <w:basedOn w:val="a"/>
    <w:next w:val="a"/>
    <w:autoRedefine/>
    <w:uiPriority w:val="39"/>
    <w:unhideWhenUsed/>
    <w:rsid w:val="00906104"/>
    <w:pPr>
      <w:suppressAutoHyphens/>
      <w:ind w:left="720"/>
    </w:pPr>
    <w:rPr>
      <w:rFonts w:ascii="Calibri" w:hAnsi="Calibri" w:cs="Calibri"/>
      <w:sz w:val="18"/>
      <w:szCs w:val="18"/>
      <w:lang w:eastAsia="ar-SA"/>
    </w:rPr>
  </w:style>
  <w:style w:type="paragraph" w:styleId="53">
    <w:name w:val="toc 5"/>
    <w:basedOn w:val="a"/>
    <w:next w:val="a"/>
    <w:autoRedefine/>
    <w:uiPriority w:val="39"/>
    <w:unhideWhenUsed/>
    <w:rsid w:val="00906104"/>
    <w:pPr>
      <w:suppressAutoHyphens/>
      <w:ind w:left="960"/>
    </w:pPr>
    <w:rPr>
      <w:rFonts w:ascii="Calibri" w:hAnsi="Calibri" w:cs="Calibri"/>
      <w:sz w:val="18"/>
      <w:szCs w:val="18"/>
      <w:lang w:eastAsia="ar-SA"/>
    </w:rPr>
  </w:style>
  <w:style w:type="paragraph" w:styleId="63">
    <w:name w:val="toc 6"/>
    <w:basedOn w:val="a"/>
    <w:next w:val="a"/>
    <w:autoRedefine/>
    <w:uiPriority w:val="39"/>
    <w:unhideWhenUsed/>
    <w:rsid w:val="00906104"/>
    <w:pPr>
      <w:suppressAutoHyphens/>
      <w:ind w:left="1200"/>
    </w:pPr>
    <w:rPr>
      <w:rFonts w:ascii="Calibri" w:hAnsi="Calibri" w:cs="Calibri"/>
      <w:sz w:val="18"/>
      <w:szCs w:val="18"/>
      <w:lang w:eastAsia="ar-SA"/>
    </w:rPr>
  </w:style>
  <w:style w:type="paragraph" w:styleId="73">
    <w:name w:val="toc 7"/>
    <w:basedOn w:val="a"/>
    <w:next w:val="a"/>
    <w:autoRedefine/>
    <w:uiPriority w:val="39"/>
    <w:unhideWhenUsed/>
    <w:rsid w:val="00906104"/>
    <w:pPr>
      <w:suppressAutoHyphens/>
      <w:ind w:left="1440"/>
    </w:pPr>
    <w:rPr>
      <w:rFonts w:ascii="Calibri" w:hAnsi="Calibri" w:cs="Calibri"/>
      <w:sz w:val="18"/>
      <w:szCs w:val="18"/>
      <w:lang w:eastAsia="ar-SA"/>
    </w:rPr>
  </w:style>
  <w:style w:type="paragraph" w:styleId="83">
    <w:name w:val="toc 8"/>
    <w:basedOn w:val="a"/>
    <w:next w:val="a"/>
    <w:autoRedefine/>
    <w:uiPriority w:val="39"/>
    <w:unhideWhenUsed/>
    <w:rsid w:val="00906104"/>
    <w:pPr>
      <w:suppressAutoHyphens/>
      <w:ind w:left="1680"/>
    </w:pPr>
    <w:rPr>
      <w:rFonts w:ascii="Calibri" w:hAnsi="Calibri" w:cs="Calibri"/>
      <w:sz w:val="18"/>
      <w:szCs w:val="18"/>
      <w:lang w:eastAsia="ar-SA"/>
    </w:rPr>
  </w:style>
  <w:style w:type="paragraph" w:styleId="93">
    <w:name w:val="toc 9"/>
    <w:basedOn w:val="a"/>
    <w:next w:val="a"/>
    <w:autoRedefine/>
    <w:uiPriority w:val="39"/>
    <w:unhideWhenUsed/>
    <w:rsid w:val="00906104"/>
    <w:pPr>
      <w:suppressAutoHyphens/>
      <w:ind w:left="1920"/>
    </w:pPr>
    <w:rPr>
      <w:rFonts w:ascii="Calibri" w:hAnsi="Calibri" w:cs="Calibri"/>
      <w:sz w:val="18"/>
      <w:szCs w:val="18"/>
      <w:lang w:eastAsia="ar-SA"/>
    </w:rPr>
  </w:style>
  <w:style w:type="numbering" w:customStyle="1" w:styleId="29">
    <w:name w:val="Нет списка2"/>
    <w:next w:val="a2"/>
    <w:uiPriority w:val="99"/>
    <w:semiHidden/>
    <w:unhideWhenUsed/>
    <w:rsid w:val="0057258B"/>
  </w:style>
  <w:style w:type="numbering" w:customStyle="1" w:styleId="16">
    <w:name w:val="Стиль16"/>
    <w:uiPriority w:val="99"/>
    <w:rsid w:val="0057258B"/>
    <w:pPr>
      <w:numPr>
        <w:numId w:val="2"/>
      </w:numPr>
    </w:pPr>
  </w:style>
  <w:style w:type="numbering" w:customStyle="1" w:styleId="21">
    <w:name w:val="Стиль21"/>
    <w:uiPriority w:val="99"/>
    <w:rsid w:val="0057258B"/>
    <w:pPr>
      <w:numPr>
        <w:numId w:val="6"/>
      </w:numPr>
    </w:pPr>
  </w:style>
  <w:style w:type="numbering" w:customStyle="1" w:styleId="31">
    <w:name w:val="Стиль31"/>
    <w:uiPriority w:val="99"/>
    <w:rsid w:val="0057258B"/>
    <w:pPr>
      <w:numPr>
        <w:numId w:val="10"/>
      </w:numPr>
    </w:pPr>
  </w:style>
  <w:style w:type="numbering" w:customStyle="1" w:styleId="41">
    <w:name w:val="Стиль41"/>
    <w:uiPriority w:val="99"/>
    <w:rsid w:val="0057258B"/>
    <w:pPr>
      <w:numPr>
        <w:numId w:val="11"/>
      </w:numPr>
    </w:pPr>
  </w:style>
  <w:style w:type="numbering" w:customStyle="1" w:styleId="51">
    <w:name w:val="Стиль51"/>
    <w:uiPriority w:val="99"/>
    <w:rsid w:val="0057258B"/>
    <w:pPr>
      <w:numPr>
        <w:numId w:val="12"/>
      </w:numPr>
    </w:pPr>
  </w:style>
  <w:style w:type="numbering" w:customStyle="1" w:styleId="61">
    <w:name w:val="Стиль61"/>
    <w:uiPriority w:val="99"/>
    <w:rsid w:val="0057258B"/>
    <w:pPr>
      <w:numPr>
        <w:numId w:val="13"/>
      </w:numPr>
    </w:pPr>
  </w:style>
  <w:style w:type="numbering" w:customStyle="1" w:styleId="71">
    <w:name w:val="Стиль71"/>
    <w:uiPriority w:val="99"/>
    <w:rsid w:val="0057258B"/>
    <w:pPr>
      <w:numPr>
        <w:numId w:val="14"/>
      </w:numPr>
    </w:pPr>
  </w:style>
  <w:style w:type="numbering" w:customStyle="1" w:styleId="81">
    <w:name w:val="Стиль81"/>
    <w:uiPriority w:val="99"/>
    <w:rsid w:val="0057258B"/>
    <w:pPr>
      <w:numPr>
        <w:numId w:val="15"/>
      </w:numPr>
    </w:pPr>
  </w:style>
  <w:style w:type="numbering" w:customStyle="1" w:styleId="91">
    <w:name w:val="Стиль91"/>
    <w:uiPriority w:val="99"/>
    <w:rsid w:val="0057258B"/>
    <w:pPr>
      <w:numPr>
        <w:numId w:val="19"/>
      </w:numPr>
    </w:pPr>
  </w:style>
  <w:style w:type="numbering" w:customStyle="1" w:styleId="101">
    <w:name w:val="Стиль101"/>
    <w:uiPriority w:val="99"/>
    <w:rsid w:val="0057258B"/>
    <w:pPr>
      <w:numPr>
        <w:numId w:val="20"/>
      </w:numPr>
    </w:pPr>
  </w:style>
  <w:style w:type="numbering" w:customStyle="1" w:styleId="111">
    <w:name w:val="Стиль111"/>
    <w:uiPriority w:val="99"/>
    <w:rsid w:val="0057258B"/>
    <w:pPr>
      <w:numPr>
        <w:numId w:val="21"/>
      </w:numPr>
    </w:pPr>
  </w:style>
  <w:style w:type="numbering" w:customStyle="1" w:styleId="121">
    <w:name w:val="Стиль121"/>
    <w:uiPriority w:val="99"/>
    <w:rsid w:val="0057258B"/>
    <w:pPr>
      <w:numPr>
        <w:numId w:val="22"/>
      </w:numPr>
    </w:pPr>
  </w:style>
  <w:style w:type="numbering" w:customStyle="1" w:styleId="131">
    <w:name w:val="Стиль131"/>
    <w:uiPriority w:val="99"/>
    <w:rsid w:val="0057258B"/>
    <w:pPr>
      <w:numPr>
        <w:numId w:val="23"/>
      </w:numPr>
    </w:pPr>
  </w:style>
  <w:style w:type="numbering" w:customStyle="1" w:styleId="141">
    <w:name w:val="Стиль141"/>
    <w:uiPriority w:val="99"/>
    <w:rsid w:val="0057258B"/>
    <w:pPr>
      <w:numPr>
        <w:numId w:val="24"/>
      </w:numPr>
    </w:pPr>
  </w:style>
  <w:style w:type="numbering" w:customStyle="1" w:styleId="151">
    <w:name w:val="Стиль151"/>
    <w:uiPriority w:val="99"/>
    <w:rsid w:val="0057258B"/>
    <w:pPr>
      <w:numPr>
        <w:numId w:val="25"/>
      </w:numPr>
    </w:pPr>
  </w:style>
  <w:style w:type="numbering" w:customStyle="1" w:styleId="122">
    <w:name w:val="Нет списка12"/>
    <w:next w:val="a2"/>
    <w:uiPriority w:val="99"/>
    <w:semiHidden/>
    <w:unhideWhenUsed/>
    <w:rsid w:val="0057258B"/>
  </w:style>
  <w:style w:type="numbering" w:customStyle="1" w:styleId="1120">
    <w:name w:val="Нет списка112"/>
    <w:next w:val="a2"/>
    <w:uiPriority w:val="99"/>
    <w:semiHidden/>
    <w:unhideWhenUsed/>
    <w:rsid w:val="0057258B"/>
  </w:style>
  <w:style w:type="numbering" w:customStyle="1" w:styleId="1111">
    <w:name w:val="Нет списка1111"/>
    <w:next w:val="a2"/>
    <w:semiHidden/>
    <w:rsid w:val="0057258B"/>
  </w:style>
  <w:style w:type="numbering" w:customStyle="1" w:styleId="12">
    <w:name w:val="Текущий список12"/>
    <w:rsid w:val="0057258B"/>
    <w:pPr>
      <w:numPr>
        <w:numId w:val="26"/>
      </w:numPr>
    </w:pPr>
  </w:style>
  <w:style w:type="numbering" w:customStyle="1" w:styleId="1112">
    <w:name w:val="Текущий список111"/>
    <w:rsid w:val="0057258B"/>
  </w:style>
  <w:style w:type="numbering" w:customStyle="1" w:styleId="210">
    <w:name w:val="Нет списка21"/>
    <w:next w:val="a2"/>
    <w:uiPriority w:val="99"/>
    <w:semiHidden/>
    <w:unhideWhenUsed/>
    <w:rsid w:val="0057258B"/>
  </w:style>
  <w:style w:type="numbering" w:customStyle="1" w:styleId="38">
    <w:name w:val="Нет списка3"/>
    <w:next w:val="a2"/>
    <w:uiPriority w:val="99"/>
    <w:semiHidden/>
    <w:unhideWhenUsed/>
    <w:rsid w:val="00786366"/>
  </w:style>
  <w:style w:type="character" w:styleId="aff9">
    <w:name w:val="Placeholder Text"/>
    <w:basedOn w:val="a0"/>
    <w:uiPriority w:val="99"/>
    <w:semiHidden/>
    <w:rsid w:val="00575CFE"/>
    <w:rPr>
      <w:color w:val="808080"/>
    </w:rPr>
  </w:style>
  <w:style w:type="character" w:customStyle="1" w:styleId="art-postheader">
    <w:name w:val="art-postheader"/>
    <w:rsid w:val="000D332F"/>
  </w:style>
  <w:style w:type="character" w:customStyle="1" w:styleId="menu">
    <w:name w:val="menu"/>
    <w:rsid w:val="000D332F"/>
  </w:style>
  <w:style w:type="paragraph" w:customStyle="1" w:styleId="affa">
    <w:name w:val="Содержимое таблицы"/>
    <w:basedOn w:val="a"/>
    <w:rsid w:val="008C6148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DD783-39A9-4726-AB30-265DDEC32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Pages>4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rusnak</cp:lastModifiedBy>
  <cp:revision>261</cp:revision>
  <cp:lastPrinted>2014-12-11T09:16:00Z</cp:lastPrinted>
  <dcterms:created xsi:type="dcterms:W3CDTF">2013-06-17T07:47:00Z</dcterms:created>
  <dcterms:modified xsi:type="dcterms:W3CDTF">2014-12-11T09:20:00Z</dcterms:modified>
</cp:coreProperties>
</file>