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9CB" w:rsidRPr="009850A8" w:rsidRDefault="009279CB" w:rsidP="00747FE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0D5C7E3" wp14:editId="64623777">
            <wp:simplePos x="0" y="0"/>
            <wp:positionH relativeFrom="column">
              <wp:posOffset>-443230</wp:posOffset>
            </wp:positionH>
            <wp:positionV relativeFrom="paragraph">
              <wp:posOffset>-635000</wp:posOffset>
            </wp:positionV>
            <wp:extent cx="7315200" cy="1176020"/>
            <wp:effectExtent l="0" t="0" r="0" b="5080"/>
            <wp:wrapNone/>
            <wp:docPr id="1" name="Рисунок 1" descr="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9CB" w:rsidRPr="009850A8" w:rsidRDefault="009279CB" w:rsidP="00747FE2">
      <w:pPr>
        <w:jc w:val="both"/>
        <w:rPr>
          <w:sz w:val="28"/>
          <w:szCs w:val="28"/>
        </w:rPr>
      </w:pPr>
    </w:p>
    <w:p w:rsidR="000576FB" w:rsidRDefault="000576FB" w:rsidP="000576FB">
      <w:pPr>
        <w:rPr>
          <w:sz w:val="26"/>
          <w:szCs w:val="26"/>
        </w:rPr>
      </w:pPr>
    </w:p>
    <w:p w:rsidR="000576FB" w:rsidRDefault="000576FB" w:rsidP="000576FB">
      <w:pPr>
        <w:rPr>
          <w:sz w:val="26"/>
          <w:szCs w:val="26"/>
        </w:rPr>
      </w:pPr>
    </w:p>
    <w:p w:rsidR="000576FB" w:rsidRDefault="000576FB" w:rsidP="000576FB">
      <w:pPr>
        <w:jc w:val="right"/>
      </w:pPr>
      <w:r w:rsidRPr="000C3D83">
        <w:rPr>
          <w:bCs/>
          <w:sz w:val="28"/>
          <w:szCs w:val="28"/>
          <w:lang w:eastAsia="ar-SA"/>
        </w:rPr>
        <w:t xml:space="preserve">Приложение №1 к приказу </w:t>
      </w:r>
      <w:r w:rsidR="00BB65AC">
        <w:rPr>
          <w:bCs/>
          <w:sz w:val="28"/>
          <w:szCs w:val="28"/>
          <w:lang w:eastAsia="ar-SA"/>
        </w:rPr>
        <w:t>№ 254-з от 11.12.</w:t>
      </w:r>
      <w:r w:rsidRPr="000C3D83">
        <w:rPr>
          <w:bCs/>
          <w:sz w:val="28"/>
          <w:szCs w:val="28"/>
          <w:lang w:eastAsia="ar-SA"/>
        </w:rPr>
        <w:t>201</w:t>
      </w:r>
      <w:r>
        <w:rPr>
          <w:bCs/>
          <w:sz w:val="28"/>
          <w:szCs w:val="28"/>
          <w:lang w:eastAsia="ar-SA"/>
        </w:rPr>
        <w:t>4 г.</w:t>
      </w:r>
    </w:p>
    <w:p w:rsidR="000576FB" w:rsidRDefault="000576FB" w:rsidP="000576FB">
      <w:pPr>
        <w:tabs>
          <w:tab w:val="left" w:pos="851"/>
        </w:tabs>
        <w:spacing w:line="276" w:lineRule="auto"/>
        <w:jc w:val="both"/>
        <w:rPr>
          <w:b/>
          <w:sz w:val="28"/>
          <w:szCs w:val="28"/>
        </w:rPr>
      </w:pPr>
    </w:p>
    <w:p w:rsidR="000576FB" w:rsidRDefault="000576FB" w:rsidP="000576F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9637D0">
        <w:rPr>
          <w:b/>
          <w:sz w:val="28"/>
          <w:szCs w:val="28"/>
        </w:rPr>
        <w:t>зменени</w:t>
      </w:r>
      <w:r>
        <w:rPr>
          <w:b/>
          <w:sz w:val="28"/>
          <w:szCs w:val="28"/>
        </w:rPr>
        <w:t>я</w:t>
      </w:r>
      <w:r w:rsidRPr="009637D0">
        <w:rPr>
          <w:b/>
          <w:sz w:val="28"/>
          <w:szCs w:val="28"/>
        </w:rPr>
        <w:t xml:space="preserve"> в </w:t>
      </w:r>
      <w:r w:rsidRPr="00F80C4B">
        <w:rPr>
          <w:b/>
          <w:sz w:val="28"/>
          <w:szCs w:val="28"/>
        </w:rPr>
        <w:t xml:space="preserve">Документацию </w:t>
      </w:r>
      <w:r w:rsidRPr="00A00743">
        <w:rPr>
          <w:b/>
          <w:sz w:val="28"/>
          <w:szCs w:val="28"/>
        </w:rPr>
        <w:t xml:space="preserve">о проведении открытого запроса цен на право заключения договора поставки </w:t>
      </w:r>
      <w:r w:rsidR="00FE28E9">
        <w:rPr>
          <w:b/>
          <w:sz w:val="28"/>
          <w:szCs w:val="28"/>
        </w:rPr>
        <w:t>резинотехнической продукции</w:t>
      </w:r>
    </w:p>
    <w:p w:rsidR="000576FB" w:rsidRPr="000576FB" w:rsidRDefault="000576FB" w:rsidP="000576FB">
      <w:pPr>
        <w:tabs>
          <w:tab w:val="left" w:pos="851"/>
        </w:tabs>
        <w:jc w:val="center"/>
        <w:rPr>
          <w:b/>
          <w:sz w:val="28"/>
          <w:szCs w:val="28"/>
        </w:rPr>
      </w:pPr>
      <w:r w:rsidRPr="00A00743">
        <w:rPr>
          <w:b/>
          <w:sz w:val="28"/>
          <w:szCs w:val="28"/>
        </w:rPr>
        <w:t>для нужд ОАО «Мурманэнергосбыт</w:t>
      </w:r>
      <w:r w:rsidRPr="000576FB">
        <w:rPr>
          <w:b/>
          <w:sz w:val="28"/>
          <w:szCs w:val="28"/>
        </w:rPr>
        <w:t>» (далее</w:t>
      </w:r>
      <w:r>
        <w:rPr>
          <w:b/>
          <w:sz w:val="28"/>
          <w:szCs w:val="28"/>
        </w:rPr>
        <w:t xml:space="preserve"> -</w:t>
      </w:r>
      <w:r w:rsidRPr="000576FB">
        <w:rPr>
          <w:b/>
          <w:sz w:val="28"/>
          <w:szCs w:val="28"/>
        </w:rPr>
        <w:t xml:space="preserve"> Документация).</w:t>
      </w:r>
    </w:p>
    <w:p w:rsidR="000576FB" w:rsidRDefault="000576FB" w:rsidP="000576FB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543B77" w:rsidRDefault="008910C8" w:rsidP="00543B77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8910C8">
        <w:rPr>
          <w:sz w:val="28"/>
          <w:szCs w:val="28"/>
          <w:lang w:eastAsia="ar-SA"/>
        </w:rPr>
        <w:t xml:space="preserve">Изложить </w:t>
      </w:r>
      <w:r w:rsidR="009540ED">
        <w:rPr>
          <w:sz w:val="28"/>
          <w:szCs w:val="28"/>
          <w:lang w:eastAsia="ar-SA"/>
        </w:rPr>
        <w:t xml:space="preserve">позиции 12, 38-40 таблицы </w:t>
      </w:r>
      <w:r w:rsidR="00FE28E9">
        <w:rPr>
          <w:sz w:val="28"/>
          <w:szCs w:val="28"/>
        </w:rPr>
        <w:t>пункт</w:t>
      </w:r>
      <w:r w:rsidR="009540ED">
        <w:rPr>
          <w:sz w:val="28"/>
          <w:szCs w:val="28"/>
        </w:rPr>
        <w:t>а</w:t>
      </w:r>
      <w:r w:rsidR="00FE28E9">
        <w:rPr>
          <w:sz w:val="28"/>
          <w:szCs w:val="28"/>
        </w:rPr>
        <w:t xml:space="preserve"> 3.3. «Информационной карты» Документации </w:t>
      </w:r>
      <w:r w:rsidR="00FE28E9" w:rsidRPr="00421E8A">
        <w:rPr>
          <w:sz w:val="28"/>
          <w:szCs w:val="28"/>
        </w:rPr>
        <w:t>о проведении открытого запроса цен на право заключения договора поставки</w:t>
      </w:r>
      <w:r w:rsidR="00FE28E9">
        <w:rPr>
          <w:sz w:val="28"/>
          <w:szCs w:val="28"/>
        </w:rPr>
        <w:t xml:space="preserve"> резинотехнической продукции для нужд</w:t>
      </w:r>
      <w:r w:rsidR="00FE28E9" w:rsidRPr="007E04FC">
        <w:rPr>
          <w:sz w:val="28"/>
          <w:szCs w:val="28"/>
        </w:rPr>
        <w:t xml:space="preserve"> </w:t>
      </w:r>
      <w:r w:rsidR="00FE28E9">
        <w:rPr>
          <w:sz w:val="28"/>
          <w:szCs w:val="28"/>
        </w:rPr>
        <w:t>ОАО </w:t>
      </w:r>
      <w:r w:rsidR="00FE28E9" w:rsidRPr="00421E8A">
        <w:rPr>
          <w:sz w:val="28"/>
          <w:szCs w:val="28"/>
        </w:rPr>
        <w:t>«Мурманэнергосбыт»</w:t>
      </w:r>
      <w:r w:rsidR="00FE28E9">
        <w:rPr>
          <w:sz w:val="28"/>
          <w:szCs w:val="28"/>
        </w:rPr>
        <w:t xml:space="preserve"> (далее Документация)</w:t>
      </w:r>
      <w:r w:rsidR="00543B77" w:rsidRPr="00543B77">
        <w:t xml:space="preserve"> </w:t>
      </w:r>
      <w:r w:rsidR="00543B77" w:rsidRPr="00543B77">
        <w:rPr>
          <w:sz w:val="28"/>
          <w:szCs w:val="28"/>
        </w:rPr>
        <w:t>в следующей редакции:</w:t>
      </w:r>
    </w:p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850"/>
        <w:gridCol w:w="709"/>
        <w:gridCol w:w="1843"/>
        <w:gridCol w:w="1844"/>
      </w:tblGrid>
      <w:tr w:rsidR="00543B77" w:rsidRPr="007C3226" w:rsidTr="009A4FF9">
        <w:trPr>
          <w:trHeight w:val="259"/>
        </w:trPr>
        <w:tc>
          <w:tcPr>
            <w:tcW w:w="709" w:type="dxa"/>
            <w:tcBorders>
              <w:top w:val="single" w:sz="4" w:space="0" w:color="3F3844"/>
              <w:left w:val="single" w:sz="4" w:space="0" w:color="4B4B4B"/>
              <w:bottom w:val="nil"/>
              <w:right w:val="single" w:sz="4" w:space="0" w:color="5B5B5B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827" w:type="dxa"/>
            <w:tcBorders>
              <w:top w:val="single" w:sz="4" w:space="0" w:color="3F3844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77" w:rsidRPr="007C3226" w:rsidRDefault="00543B77" w:rsidP="009A4FF9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sz w:val="20"/>
                <w:szCs w:val="20"/>
                <w:lang w:eastAsia="ar-SA"/>
              </w:rPr>
            </w:pPr>
            <w:r w:rsidRPr="007C3226">
              <w:rPr>
                <w:b/>
                <w:sz w:val="20"/>
                <w:szCs w:val="20"/>
                <w:lang w:eastAsia="ar-SA"/>
              </w:rPr>
              <w:t>Начальная (максимальная) цена за единицу, руб. коп.,</w:t>
            </w:r>
          </w:p>
          <w:p w:rsidR="00543B77" w:rsidRPr="007C3226" w:rsidRDefault="00543B77" w:rsidP="009A4FF9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sz w:val="20"/>
                <w:szCs w:val="20"/>
                <w:lang w:eastAsia="ar-SA"/>
              </w:rPr>
            </w:pPr>
            <w:r w:rsidRPr="007C3226">
              <w:rPr>
                <w:b/>
                <w:sz w:val="20"/>
                <w:szCs w:val="20"/>
                <w:lang w:eastAsia="ar-SA"/>
              </w:rPr>
              <w:t>в том числе НДС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77" w:rsidRPr="007C3226" w:rsidRDefault="00543B77" w:rsidP="009A4FF9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sz w:val="20"/>
                <w:szCs w:val="20"/>
                <w:lang w:eastAsia="ar-SA"/>
              </w:rPr>
            </w:pPr>
            <w:r w:rsidRPr="007C3226">
              <w:rPr>
                <w:b/>
                <w:sz w:val="20"/>
                <w:szCs w:val="20"/>
                <w:lang w:eastAsia="ar-SA"/>
              </w:rPr>
              <w:t>Начальная (максимальная)</w:t>
            </w:r>
          </w:p>
          <w:p w:rsidR="00543B77" w:rsidRPr="007C3226" w:rsidRDefault="00543B77" w:rsidP="009A4FF9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sz w:val="20"/>
                <w:szCs w:val="20"/>
                <w:lang w:eastAsia="ar-SA"/>
              </w:rPr>
            </w:pPr>
            <w:r w:rsidRPr="007C3226">
              <w:rPr>
                <w:b/>
                <w:sz w:val="20"/>
                <w:szCs w:val="20"/>
                <w:lang w:eastAsia="ar-SA"/>
              </w:rPr>
              <w:t>сумма, руб. коп., в том числе НДС</w:t>
            </w:r>
          </w:p>
        </w:tc>
      </w:tr>
      <w:tr w:rsidR="00543B77" w:rsidRPr="007C3226" w:rsidTr="009A4FF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color w:val="362F36"/>
                <w:sz w:val="22"/>
                <w:szCs w:val="22"/>
              </w:rPr>
            </w:pPr>
            <w:r w:rsidRPr="007C3226">
              <w:rPr>
                <w:color w:val="362F36"/>
                <w:sz w:val="22"/>
                <w:szCs w:val="22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Default="00543B77" w:rsidP="009A4FF9">
            <w:r w:rsidRPr="007C3226">
              <w:t>Резина сырая 2 мм ГОСТ 7338-90</w:t>
            </w:r>
          </w:p>
          <w:p w:rsidR="00543B77" w:rsidRPr="007C3226" w:rsidRDefault="00543B77" w:rsidP="009A4FF9">
            <w:r>
              <w:t xml:space="preserve"> ( смесь каландрован</w:t>
            </w:r>
            <w:r w:rsidRPr="007C3226">
              <w:t>ная)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9A4FF9">
            <w:pPr>
              <w:jc w:val="center"/>
            </w:pPr>
            <w:r w:rsidRPr="007C3226">
              <w:t>кг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9A4FF9">
            <w:pPr>
              <w:jc w:val="right"/>
            </w:pPr>
            <w:r w:rsidRPr="007C3226">
              <w:t>232,00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2 320,00</w:t>
            </w:r>
          </w:p>
        </w:tc>
      </w:tr>
      <w:tr w:rsidR="00543B77" w:rsidRPr="007C3226" w:rsidTr="009A4FF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color w:val="383138"/>
                <w:sz w:val="22"/>
                <w:szCs w:val="22"/>
              </w:rPr>
            </w:pPr>
            <w:r w:rsidRPr="007C3226">
              <w:rPr>
                <w:color w:val="383138"/>
                <w:sz w:val="22"/>
                <w:szCs w:val="22"/>
              </w:rPr>
              <w:t>38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r w:rsidRPr="007C3226">
              <w:t>Рукава ГОСТ 18698-79 ВГ (вода гор.) 16-20атм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pPr>
              <w:jc w:val="center"/>
            </w:pPr>
            <w:r w:rsidRPr="007C3226">
              <w:t>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9A4FF9">
            <w:pPr>
              <w:jc w:val="right"/>
            </w:pPr>
            <w:r w:rsidRPr="007C3226">
              <w:t>172,33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6 893,20</w:t>
            </w:r>
          </w:p>
        </w:tc>
      </w:tr>
      <w:tr w:rsidR="00543B77" w:rsidRPr="007C3226" w:rsidTr="009A4FF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color w:val="383138"/>
                <w:sz w:val="22"/>
                <w:szCs w:val="22"/>
              </w:rPr>
            </w:pPr>
            <w:r w:rsidRPr="007C3226">
              <w:rPr>
                <w:color w:val="383138"/>
                <w:sz w:val="22"/>
                <w:szCs w:val="22"/>
              </w:rPr>
              <w:t>39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r w:rsidRPr="007C3226">
              <w:t xml:space="preserve">Рукава РВД 12-27,5-1250 </w:t>
            </w:r>
          </w:p>
          <w:p w:rsidR="00543B77" w:rsidRPr="007C3226" w:rsidRDefault="00543B77" w:rsidP="009A4FF9">
            <w:r w:rsidRPr="007C3226">
              <w:t>(М 22-1,5) ГОСТ 25452-90  (4м*5)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pPr>
              <w:jc w:val="center"/>
            </w:pPr>
            <w:r w:rsidRPr="007C3226">
              <w:t>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9A4FF9">
            <w:pPr>
              <w:jc w:val="right"/>
            </w:pPr>
            <w:r w:rsidRPr="007C3226">
              <w:t>258,57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5 171,40</w:t>
            </w:r>
          </w:p>
        </w:tc>
      </w:tr>
      <w:tr w:rsidR="00543B77" w:rsidRPr="007C3226" w:rsidTr="009A4FF9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color w:val="383138"/>
                <w:sz w:val="22"/>
                <w:szCs w:val="22"/>
              </w:rPr>
            </w:pPr>
            <w:r w:rsidRPr="007C3226">
              <w:rPr>
                <w:color w:val="383138"/>
                <w:sz w:val="22"/>
                <w:szCs w:val="22"/>
              </w:rPr>
              <w:t>40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r w:rsidRPr="007C3226">
              <w:t>Рукава РВД 12-27,5-0850</w:t>
            </w:r>
          </w:p>
          <w:p w:rsidR="00543B77" w:rsidRPr="007C3226" w:rsidRDefault="00543B77" w:rsidP="009A4FF9">
            <w:r w:rsidRPr="007C3226">
              <w:t>(М 22-1,5) ГОСТ 25452-90 (4м*5)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pPr>
              <w:jc w:val="center"/>
            </w:pPr>
            <w:r w:rsidRPr="007C3226">
              <w:t>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9A4FF9">
            <w:pPr>
              <w:jc w:val="right"/>
            </w:pPr>
            <w:r w:rsidRPr="007C3226">
              <w:t>276,72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5 534,40</w:t>
            </w:r>
          </w:p>
        </w:tc>
      </w:tr>
    </w:tbl>
    <w:p w:rsidR="00543B77" w:rsidRDefault="00543B77" w:rsidP="00543B77">
      <w:pPr>
        <w:pStyle w:val="a9"/>
        <w:tabs>
          <w:tab w:val="left" w:pos="0"/>
        </w:tabs>
        <w:jc w:val="both"/>
        <w:rPr>
          <w:sz w:val="28"/>
          <w:szCs w:val="28"/>
          <w:lang w:eastAsia="ar-SA"/>
        </w:rPr>
      </w:pPr>
    </w:p>
    <w:p w:rsidR="00543B77" w:rsidRDefault="00FE28E9" w:rsidP="00543B77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 w:rsidR="009540ED" w:rsidRPr="009540ED">
        <w:rPr>
          <w:sz w:val="28"/>
          <w:szCs w:val="28"/>
        </w:rPr>
        <w:t xml:space="preserve">Изложить позиции 12, 38-40 таблицы пункта </w:t>
      </w:r>
      <w:r>
        <w:rPr>
          <w:sz w:val="28"/>
          <w:szCs w:val="28"/>
        </w:rPr>
        <w:t>5.3. «Содержание поставляемого товара</w:t>
      </w:r>
      <w:r w:rsidRPr="00D35EAA">
        <w:rPr>
          <w:sz w:val="28"/>
          <w:szCs w:val="28"/>
        </w:rPr>
        <w:t xml:space="preserve">» </w:t>
      </w:r>
      <w:r>
        <w:rPr>
          <w:sz w:val="28"/>
          <w:szCs w:val="28"/>
        </w:rPr>
        <w:t>р</w:t>
      </w:r>
      <w:r w:rsidRPr="00D35EAA">
        <w:rPr>
          <w:sz w:val="28"/>
          <w:szCs w:val="28"/>
        </w:rPr>
        <w:t>аздела 5 «Техническое задание»</w:t>
      </w:r>
      <w:r>
        <w:rPr>
          <w:sz w:val="28"/>
          <w:szCs w:val="28"/>
        </w:rPr>
        <w:t xml:space="preserve"> </w:t>
      </w:r>
      <w:r w:rsidRPr="00421E8A">
        <w:rPr>
          <w:sz w:val="28"/>
          <w:szCs w:val="28"/>
        </w:rPr>
        <w:t>Документаци</w:t>
      </w:r>
      <w:r>
        <w:rPr>
          <w:sz w:val="28"/>
          <w:szCs w:val="28"/>
        </w:rPr>
        <w:t>и</w:t>
      </w:r>
      <w:r w:rsidR="00543B77" w:rsidRPr="00543B77">
        <w:rPr>
          <w:sz w:val="28"/>
          <w:szCs w:val="28"/>
        </w:rPr>
        <w:t xml:space="preserve"> в следующей редакции:</w:t>
      </w:r>
    </w:p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850"/>
        <w:gridCol w:w="709"/>
        <w:gridCol w:w="1843"/>
        <w:gridCol w:w="1844"/>
      </w:tblGrid>
      <w:tr w:rsidR="00543B77" w:rsidRPr="007C3226" w:rsidTr="009A4FF9">
        <w:trPr>
          <w:trHeight w:val="259"/>
        </w:trPr>
        <w:tc>
          <w:tcPr>
            <w:tcW w:w="709" w:type="dxa"/>
            <w:tcBorders>
              <w:top w:val="single" w:sz="4" w:space="0" w:color="3F3844"/>
              <w:left w:val="single" w:sz="4" w:space="0" w:color="4B4B4B"/>
              <w:bottom w:val="nil"/>
              <w:right w:val="single" w:sz="4" w:space="0" w:color="5B5B5B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827" w:type="dxa"/>
            <w:tcBorders>
              <w:top w:val="single" w:sz="4" w:space="0" w:color="3F3844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77" w:rsidRPr="007C3226" w:rsidRDefault="00543B77" w:rsidP="009A4FF9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sz w:val="20"/>
                <w:szCs w:val="20"/>
                <w:lang w:eastAsia="ar-SA"/>
              </w:rPr>
            </w:pPr>
            <w:r w:rsidRPr="007C3226">
              <w:rPr>
                <w:b/>
                <w:sz w:val="20"/>
                <w:szCs w:val="20"/>
                <w:lang w:eastAsia="ar-SA"/>
              </w:rPr>
              <w:t>Начальная (максимальная) цена за единицу, руб. коп.,</w:t>
            </w:r>
          </w:p>
          <w:p w:rsidR="00543B77" w:rsidRPr="007C3226" w:rsidRDefault="00543B77" w:rsidP="009A4FF9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sz w:val="20"/>
                <w:szCs w:val="20"/>
                <w:lang w:eastAsia="ar-SA"/>
              </w:rPr>
            </w:pPr>
            <w:r w:rsidRPr="007C3226">
              <w:rPr>
                <w:b/>
                <w:sz w:val="20"/>
                <w:szCs w:val="20"/>
                <w:lang w:eastAsia="ar-SA"/>
              </w:rPr>
              <w:t>в том числе НДС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B77" w:rsidRPr="007C3226" w:rsidRDefault="00543B77" w:rsidP="009A4FF9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sz w:val="20"/>
                <w:szCs w:val="20"/>
                <w:lang w:eastAsia="ar-SA"/>
              </w:rPr>
            </w:pPr>
            <w:r w:rsidRPr="007C3226">
              <w:rPr>
                <w:b/>
                <w:sz w:val="20"/>
                <w:szCs w:val="20"/>
                <w:lang w:eastAsia="ar-SA"/>
              </w:rPr>
              <w:t>Начальная (максимальная)</w:t>
            </w:r>
          </w:p>
          <w:p w:rsidR="00543B77" w:rsidRPr="007C3226" w:rsidRDefault="00543B77" w:rsidP="009A4FF9">
            <w:pPr>
              <w:tabs>
                <w:tab w:val="left" w:pos="425"/>
                <w:tab w:val="left" w:pos="6987"/>
              </w:tabs>
              <w:contextualSpacing/>
              <w:jc w:val="center"/>
              <w:rPr>
                <w:b/>
                <w:sz w:val="20"/>
                <w:szCs w:val="20"/>
                <w:lang w:eastAsia="ar-SA"/>
              </w:rPr>
            </w:pPr>
            <w:r w:rsidRPr="007C3226">
              <w:rPr>
                <w:b/>
                <w:sz w:val="20"/>
                <w:szCs w:val="20"/>
                <w:lang w:eastAsia="ar-SA"/>
              </w:rPr>
              <w:t>сумма, руб. коп., в том числе НДС</w:t>
            </w:r>
          </w:p>
        </w:tc>
      </w:tr>
      <w:tr w:rsidR="00543B77" w:rsidRPr="007C3226" w:rsidTr="009A4FF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color w:val="362F36"/>
                <w:sz w:val="22"/>
                <w:szCs w:val="22"/>
              </w:rPr>
            </w:pPr>
            <w:r w:rsidRPr="007C3226">
              <w:rPr>
                <w:color w:val="362F36"/>
                <w:sz w:val="22"/>
                <w:szCs w:val="22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Default="00543B77" w:rsidP="009A4FF9">
            <w:r w:rsidRPr="007C3226">
              <w:t>Резина сырая 2 мм ГОСТ 7338-90</w:t>
            </w:r>
          </w:p>
          <w:p w:rsidR="00543B77" w:rsidRPr="007C3226" w:rsidRDefault="00543B77" w:rsidP="009A4FF9">
            <w:r>
              <w:t xml:space="preserve"> ( смесь каландрован</w:t>
            </w:r>
            <w:r w:rsidRPr="007C3226">
              <w:t>ная)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9A4FF9">
            <w:pPr>
              <w:jc w:val="center"/>
            </w:pPr>
            <w:r w:rsidRPr="007C3226">
              <w:t>кг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9A4FF9">
            <w:pPr>
              <w:jc w:val="right"/>
            </w:pPr>
            <w:r w:rsidRPr="007C3226">
              <w:t>232,00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2 320,00</w:t>
            </w:r>
          </w:p>
        </w:tc>
      </w:tr>
      <w:tr w:rsidR="00543B77" w:rsidRPr="007C3226" w:rsidTr="009A4FF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color w:val="383138"/>
                <w:sz w:val="22"/>
                <w:szCs w:val="22"/>
              </w:rPr>
            </w:pPr>
            <w:r w:rsidRPr="007C3226">
              <w:rPr>
                <w:color w:val="383138"/>
                <w:sz w:val="22"/>
                <w:szCs w:val="22"/>
              </w:rPr>
              <w:t>38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r w:rsidRPr="007C3226">
              <w:t>Рукава ГОСТ 18698-79 ВГ (вода гор.) 16-20атм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pPr>
              <w:jc w:val="center"/>
            </w:pPr>
            <w:r w:rsidRPr="007C3226">
              <w:t>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9A4FF9">
            <w:pPr>
              <w:jc w:val="right"/>
            </w:pPr>
            <w:r w:rsidRPr="007C3226">
              <w:t>172,33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6 893,20</w:t>
            </w:r>
          </w:p>
        </w:tc>
      </w:tr>
      <w:tr w:rsidR="00543B77" w:rsidRPr="007C3226" w:rsidTr="009A4FF9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color w:val="383138"/>
                <w:sz w:val="22"/>
                <w:szCs w:val="22"/>
              </w:rPr>
            </w:pPr>
            <w:r w:rsidRPr="007C3226">
              <w:rPr>
                <w:color w:val="383138"/>
                <w:sz w:val="22"/>
                <w:szCs w:val="22"/>
              </w:rPr>
              <w:t>39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r w:rsidRPr="007C3226">
              <w:t xml:space="preserve">Рукава РВД 12-27,5-1250 </w:t>
            </w:r>
          </w:p>
          <w:p w:rsidR="00543B77" w:rsidRPr="007C3226" w:rsidRDefault="00543B77" w:rsidP="009A4FF9">
            <w:r w:rsidRPr="007C3226">
              <w:t>(М 22-1,5) ГОСТ 25452-90  (4м*5)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pPr>
              <w:jc w:val="center"/>
            </w:pPr>
            <w:r w:rsidRPr="007C3226">
              <w:t>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9A4FF9">
            <w:pPr>
              <w:jc w:val="right"/>
            </w:pPr>
            <w:r w:rsidRPr="007C3226">
              <w:t>258,57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5 171,40</w:t>
            </w:r>
          </w:p>
        </w:tc>
      </w:tr>
      <w:tr w:rsidR="00543B77" w:rsidRPr="007C3226" w:rsidTr="009A4FF9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9A4FF9">
            <w:pPr>
              <w:jc w:val="center"/>
              <w:rPr>
                <w:color w:val="383138"/>
                <w:sz w:val="22"/>
                <w:szCs w:val="22"/>
              </w:rPr>
            </w:pPr>
            <w:r w:rsidRPr="007C3226">
              <w:rPr>
                <w:color w:val="383138"/>
                <w:sz w:val="22"/>
                <w:szCs w:val="22"/>
              </w:rPr>
              <w:t>40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r w:rsidRPr="007C3226">
              <w:t>Рукава РВД 12-27,5-0850</w:t>
            </w:r>
          </w:p>
          <w:p w:rsidR="00543B77" w:rsidRPr="007C3226" w:rsidRDefault="00543B77" w:rsidP="009A4FF9">
            <w:r w:rsidRPr="007C3226">
              <w:t>(М 22-1,5) ГОСТ 25452-90 (4м*5)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9A4FF9">
            <w:pPr>
              <w:jc w:val="center"/>
            </w:pPr>
            <w:r w:rsidRPr="007C3226">
              <w:t>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9A4FF9">
            <w:pPr>
              <w:jc w:val="right"/>
            </w:pPr>
            <w:r w:rsidRPr="007C3226">
              <w:t>276,72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B77" w:rsidRPr="007C3226" w:rsidRDefault="00543B77" w:rsidP="009A4FF9">
            <w:pPr>
              <w:jc w:val="right"/>
            </w:pPr>
            <w:r w:rsidRPr="007C3226">
              <w:t>5 534,40</w:t>
            </w:r>
          </w:p>
        </w:tc>
      </w:tr>
    </w:tbl>
    <w:p w:rsidR="00543B77" w:rsidRDefault="00543B77" w:rsidP="00543B77">
      <w:pPr>
        <w:pStyle w:val="a9"/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</w:p>
    <w:p w:rsidR="00543B77" w:rsidRPr="00BB65AC" w:rsidRDefault="00FE28E9" w:rsidP="00543B77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 w:rsidR="009540ED" w:rsidRPr="009540ED">
        <w:rPr>
          <w:sz w:val="28"/>
          <w:szCs w:val="28"/>
        </w:rPr>
        <w:t xml:space="preserve">Изложить позиции 12, 38-40 таблицы </w:t>
      </w:r>
      <w:r>
        <w:rPr>
          <w:sz w:val="28"/>
          <w:szCs w:val="28"/>
        </w:rPr>
        <w:t>Приложени</w:t>
      </w:r>
      <w:r w:rsidR="009540ED">
        <w:rPr>
          <w:sz w:val="28"/>
          <w:szCs w:val="28"/>
        </w:rPr>
        <w:t>я</w:t>
      </w:r>
      <w:r>
        <w:rPr>
          <w:sz w:val="28"/>
          <w:szCs w:val="28"/>
        </w:rPr>
        <w:t xml:space="preserve"> №1 «Спецификация» к Приложению №4 Документации</w:t>
      </w:r>
      <w:r w:rsidR="008910C8" w:rsidRPr="008910C8">
        <w:rPr>
          <w:sz w:val="28"/>
          <w:szCs w:val="28"/>
        </w:rPr>
        <w:t xml:space="preserve"> </w:t>
      </w:r>
      <w:r w:rsidR="008910C8">
        <w:rPr>
          <w:iCs/>
          <w:sz w:val="28"/>
          <w:szCs w:val="28"/>
        </w:rPr>
        <w:t>в следующей редакции:</w:t>
      </w:r>
      <w:bookmarkStart w:id="0" w:name="_GoBack"/>
      <w:bookmarkEnd w:id="0"/>
    </w:p>
    <w:p w:rsidR="00543B77" w:rsidRDefault="00543B77" w:rsidP="00543B77">
      <w:pPr>
        <w:tabs>
          <w:tab w:val="left" w:pos="0"/>
        </w:tabs>
        <w:jc w:val="both"/>
        <w:rPr>
          <w:sz w:val="28"/>
          <w:szCs w:val="28"/>
          <w:lang w:eastAsia="ar-SA"/>
        </w:rPr>
      </w:pPr>
    </w:p>
    <w:p w:rsidR="00543B77" w:rsidRPr="00543B77" w:rsidRDefault="00543B77" w:rsidP="00543B77">
      <w:pPr>
        <w:tabs>
          <w:tab w:val="left" w:pos="0"/>
        </w:tabs>
        <w:jc w:val="both"/>
        <w:rPr>
          <w:sz w:val="28"/>
          <w:szCs w:val="28"/>
          <w:lang w:eastAsia="ar-SA"/>
        </w:rPr>
      </w:pPr>
    </w:p>
    <w:tbl>
      <w:tblPr>
        <w:tblW w:w="80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276"/>
        <w:gridCol w:w="1985"/>
      </w:tblGrid>
      <w:tr w:rsidR="00543B77" w:rsidRPr="007C3226" w:rsidTr="00543B77">
        <w:trPr>
          <w:trHeight w:val="259"/>
        </w:trPr>
        <w:tc>
          <w:tcPr>
            <w:tcW w:w="709" w:type="dxa"/>
            <w:tcBorders>
              <w:top w:val="single" w:sz="4" w:space="0" w:color="3F3844"/>
              <w:left w:val="single" w:sz="4" w:space="0" w:color="4B4B4B"/>
              <w:bottom w:val="nil"/>
              <w:right w:val="single" w:sz="4" w:space="0" w:color="5B5B5B"/>
            </w:tcBorders>
            <w:shd w:val="clear" w:color="000000" w:fill="FFFFFF"/>
            <w:hideMark/>
          </w:tcPr>
          <w:p w:rsidR="00543B77" w:rsidRPr="007C3226" w:rsidRDefault="00543B77" w:rsidP="007C3226">
            <w:pPr>
              <w:jc w:val="center"/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lastRenderedPageBreak/>
              <w:t>№</w:t>
            </w:r>
          </w:p>
        </w:tc>
        <w:tc>
          <w:tcPr>
            <w:tcW w:w="4111" w:type="dxa"/>
            <w:tcBorders>
              <w:top w:val="single" w:sz="4" w:space="0" w:color="3F3844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7C3226">
            <w:pPr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7C3226">
            <w:pPr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543B77">
            <w:pPr>
              <w:ind w:hanging="107"/>
              <w:jc w:val="center"/>
              <w:rPr>
                <w:b/>
                <w:bCs/>
                <w:sz w:val="20"/>
                <w:szCs w:val="20"/>
              </w:rPr>
            </w:pPr>
            <w:r w:rsidRPr="007C3226">
              <w:rPr>
                <w:b/>
                <w:bCs/>
                <w:sz w:val="20"/>
                <w:szCs w:val="20"/>
              </w:rPr>
              <w:t>Ед.</w:t>
            </w:r>
          </w:p>
        </w:tc>
      </w:tr>
      <w:tr w:rsidR="00543B77" w:rsidRPr="007C3226" w:rsidTr="00543B77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7C3226">
            <w:pPr>
              <w:jc w:val="center"/>
              <w:rPr>
                <w:color w:val="362F36"/>
                <w:sz w:val="22"/>
                <w:szCs w:val="22"/>
              </w:rPr>
            </w:pPr>
            <w:r w:rsidRPr="007C3226">
              <w:rPr>
                <w:color w:val="362F36"/>
                <w:sz w:val="22"/>
                <w:szCs w:val="22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Default="00543B77" w:rsidP="007C3226">
            <w:r w:rsidRPr="007C3226">
              <w:t>Резина сырая 2 мм ГОСТ 7338-90</w:t>
            </w:r>
          </w:p>
          <w:p w:rsidR="00543B77" w:rsidRPr="007C3226" w:rsidRDefault="00543B77" w:rsidP="007C3226">
            <w:r>
              <w:t xml:space="preserve"> ( смесь каландрован</w:t>
            </w:r>
            <w:r w:rsidRPr="007C3226">
              <w:t>ная)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7C3226">
            <w:pPr>
              <w:jc w:val="right"/>
            </w:pPr>
            <w:r w:rsidRPr="007C3226"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B77" w:rsidRPr="007C3226" w:rsidRDefault="00543B77" w:rsidP="007C3226">
            <w:pPr>
              <w:jc w:val="center"/>
            </w:pPr>
            <w:r w:rsidRPr="007C3226">
              <w:t>кг</w:t>
            </w:r>
          </w:p>
        </w:tc>
      </w:tr>
      <w:tr w:rsidR="00543B77" w:rsidRPr="007C3226" w:rsidTr="00543B77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7C3226">
            <w:pPr>
              <w:jc w:val="center"/>
              <w:rPr>
                <w:color w:val="383138"/>
                <w:sz w:val="22"/>
                <w:szCs w:val="22"/>
              </w:rPr>
            </w:pPr>
            <w:r w:rsidRPr="007C3226">
              <w:rPr>
                <w:color w:val="383138"/>
                <w:sz w:val="22"/>
                <w:szCs w:val="22"/>
              </w:rPr>
              <w:t>38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7C3226">
            <w:r w:rsidRPr="007C3226">
              <w:t>Рукава ГОСТ 18698-79 ВГ (вода гор.) 16-20атм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7C3226">
            <w:pPr>
              <w:jc w:val="right"/>
            </w:pPr>
            <w:r w:rsidRPr="007C3226">
              <w:t>40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7C3226">
            <w:pPr>
              <w:jc w:val="center"/>
            </w:pPr>
            <w:r w:rsidRPr="007C3226">
              <w:t>м</w:t>
            </w:r>
          </w:p>
        </w:tc>
      </w:tr>
      <w:tr w:rsidR="00543B77" w:rsidRPr="007C3226" w:rsidTr="00543B77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7C3226">
            <w:pPr>
              <w:jc w:val="center"/>
              <w:rPr>
                <w:color w:val="383138"/>
                <w:sz w:val="22"/>
                <w:szCs w:val="22"/>
              </w:rPr>
            </w:pPr>
            <w:r w:rsidRPr="007C3226">
              <w:rPr>
                <w:color w:val="383138"/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7C3226">
            <w:r w:rsidRPr="007C3226">
              <w:t xml:space="preserve">Рукава РВД 12-27,5-1250 </w:t>
            </w:r>
          </w:p>
          <w:p w:rsidR="00543B77" w:rsidRPr="007C3226" w:rsidRDefault="00543B77" w:rsidP="007C3226">
            <w:r w:rsidRPr="007C3226">
              <w:t>(М 22-1,5) ГОСТ 25452-90  (4м*5)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7C3226">
            <w:pPr>
              <w:jc w:val="right"/>
            </w:pPr>
            <w:r w:rsidRPr="007C3226">
              <w:t>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7C3226">
            <w:pPr>
              <w:jc w:val="center"/>
            </w:pPr>
            <w:r w:rsidRPr="007C3226">
              <w:t>м</w:t>
            </w:r>
          </w:p>
        </w:tc>
      </w:tr>
      <w:tr w:rsidR="00543B77" w:rsidRPr="007C3226" w:rsidTr="00543B77">
        <w:trPr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3B77" w:rsidRPr="007C3226" w:rsidRDefault="00543B77" w:rsidP="007C3226">
            <w:pPr>
              <w:jc w:val="center"/>
              <w:rPr>
                <w:color w:val="383138"/>
                <w:sz w:val="22"/>
                <w:szCs w:val="22"/>
              </w:rPr>
            </w:pPr>
            <w:r w:rsidRPr="007C3226">
              <w:rPr>
                <w:color w:val="383138"/>
                <w:sz w:val="22"/>
                <w:szCs w:val="22"/>
              </w:rPr>
              <w:t>40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7C3226">
            <w:r w:rsidRPr="007C3226">
              <w:t>Рукава РВД 12-27,5-0850</w:t>
            </w:r>
          </w:p>
          <w:p w:rsidR="00543B77" w:rsidRPr="007C3226" w:rsidRDefault="00543B77" w:rsidP="007C3226">
            <w:r w:rsidRPr="007C3226">
              <w:t>(М 22-1,5) ГОСТ 25452-90 (4м*5)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77" w:rsidRPr="007C3226" w:rsidRDefault="00543B77" w:rsidP="007C3226">
            <w:pPr>
              <w:jc w:val="right"/>
            </w:pPr>
            <w:r w:rsidRPr="007C3226">
              <w:t>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77" w:rsidRPr="007C3226" w:rsidRDefault="00543B77" w:rsidP="007C3226">
            <w:pPr>
              <w:jc w:val="center"/>
            </w:pPr>
            <w:r w:rsidRPr="007C3226">
              <w:t>м</w:t>
            </w:r>
          </w:p>
        </w:tc>
      </w:tr>
    </w:tbl>
    <w:p w:rsidR="008910C8" w:rsidRDefault="008910C8" w:rsidP="00CE04C2">
      <w:pPr>
        <w:pStyle w:val="a9"/>
        <w:tabs>
          <w:tab w:val="left" w:pos="0"/>
        </w:tabs>
        <w:ind w:left="0" w:firstLine="709"/>
        <w:jc w:val="both"/>
        <w:rPr>
          <w:iCs/>
          <w:sz w:val="28"/>
          <w:szCs w:val="28"/>
        </w:rPr>
      </w:pPr>
    </w:p>
    <w:p w:rsidR="00D97CFA" w:rsidRDefault="00D97CFA" w:rsidP="00CE04C2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382E6E">
        <w:rPr>
          <w:sz w:val="28"/>
          <w:szCs w:val="28"/>
        </w:rPr>
        <w:t>п. 4. Информационной карты Документации изложить в следующей</w:t>
      </w:r>
      <w:r w:rsidRPr="00382E6E">
        <w:rPr>
          <w:snapToGrid w:val="0"/>
          <w:sz w:val="28"/>
          <w:szCs w:val="28"/>
        </w:rPr>
        <w:t xml:space="preserve"> </w:t>
      </w:r>
      <w:r w:rsidRPr="00382E6E">
        <w:rPr>
          <w:sz w:val="28"/>
          <w:szCs w:val="28"/>
        </w:rPr>
        <w:t>редакции:</w:t>
      </w:r>
    </w:p>
    <w:p w:rsidR="00D97CFA" w:rsidRPr="003D3C99" w:rsidRDefault="00D97CFA" w:rsidP="00CE04C2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«</w:t>
      </w:r>
      <w:r w:rsidRPr="003D3C99">
        <w:rPr>
          <w:b/>
          <w:sz w:val="28"/>
          <w:szCs w:val="28"/>
          <w:lang w:eastAsia="ar-SA"/>
        </w:rPr>
        <w:t>Дата и место</w:t>
      </w:r>
      <w:r w:rsidRPr="003D3C99">
        <w:rPr>
          <w:sz w:val="28"/>
          <w:szCs w:val="28"/>
          <w:lang w:eastAsia="ar-SA"/>
        </w:rPr>
        <w:t xml:space="preserve"> </w:t>
      </w:r>
      <w:r w:rsidRPr="003D3C99">
        <w:rPr>
          <w:b/>
          <w:sz w:val="28"/>
          <w:szCs w:val="28"/>
          <w:lang w:eastAsia="ar-SA"/>
        </w:rPr>
        <w:t>вскрытия конвертов</w:t>
      </w:r>
      <w:r w:rsidRPr="003D3C99">
        <w:rPr>
          <w:sz w:val="28"/>
          <w:szCs w:val="28"/>
          <w:lang w:eastAsia="ar-SA"/>
        </w:rPr>
        <w:t xml:space="preserve"> с заявками на участие в закупке: </w:t>
      </w:r>
      <w:r w:rsidR="00606D05" w:rsidRPr="003D3C99">
        <w:rPr>
          <w:sz w:val="28"/>
          <w:szCs w:val="28"/>
          <w:lang w:eastAsia="ar-SA"/>
        </w:rPr>
        <w:t>22</w:t>
      </w:r>
      <w:r w:rsidRPr="003D3C99">
        <w:rPr>
          <w:sz w:val="28"/>
          <w:szCs w:val="28"/>
          <w:lang w:eastAsia="ar-SA"/>
        </w:rPr>
        <w:t>.</w:t>
      </w:r>
      <w:r w:rsidR="00606D05" w:rsidRPr="003D3C99">
        <w:rPr>
          <w:sz w:val="28"/>
          <w:szCs w:val="28"/>
          <w:lang w:eastAsia="ar-SA"/>
        </w:rPr>
        <w:t>12</w:t>
      </w:r>
      <w:r w:rsidRPr="003D3C99">
        <w:rPr>
          <w:sz w:val="28"/>
          <w:szCs w:val="28"/>
          <w:lang w:eastAsia="ar-SA"/>
        </w:rPr>
        <w:t>.2014 г. по адресу: г. Мурманск, ул. Промышленная, д. 15, каб. 19.</w:t>
      </w:r>
    </w:p>
    <w:p w:rsidR="00CE04C2" w:rsidRPr="003D3C99" w:rsidRDefault="00D97CFA" w:rsidP="00D97CFA">
      <w:pPr>
        <w:pStyle w:val="a9"/>
        <w:tabs>
          <w:tab w:val="left" w:pos="0"/>
        </w:tabs>
        <w:jc w:val="both"/>
        <w:rPr>
          <w:sz w:val="28"/>
          <w:szCs w:val="28"/>
          <w:lang w:eastAsia="ar-SA"/>
        </w:rPr>
      </w:pPr>
      <w:r w:rsidRPr="003D3C99">
        <w:rPr>
          <w:b/>
          <w:sz w:val="28"/>
          <w:szCs w:val="28"/>
          <w:lang w:eastAsia="ar-SA"/>
        </w:rPr>
        <w:t>Дата, время и место рассмотрения заявок</w:t>
      </w:r>
      <w:r w:rsidR="00CE04C2" w:rsidRPr="003D3C99">
        <w:rPr>
          <w:sz w:val="28"/>
          <w:szCs w:val="28"/>
          <w:lang w:eastAsia="ar-SA"/>
        </w:rPr>
        <w:t xml:space="preserve"> на участие в закупке:</w:t>
      </w:r>
    </w:p>
    <w:p w:rsidR="00D97CFA" w:rsidRPr="003D3C99" w:rsidRDefault="00606D05" w:rsidP="00CE04C2">
      <w:pPr>
        <w:pStyle w:val="a9"/>
        <w:tabs>
          <w:tab w:val="left" w:pos="0"/>
        </w:tabs>
        <w:ind w:left="0" w:firstLine="720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23</w:t>
      </w:r>
      <w:r w:rsidR="00D97CFA" w:rsidRPr="003D3C99">
        <w:rPr>
          <w:sz w:val="28"/>
          <w:szCs w:val="28"/>
          <w:lang w:eastAsia="ar-SA"/>
        </w:rPr>
        <w:t>.1</w:t>
      </w:r>
      <w:r w:rsidRPr="003D3C99">
        <w:rPr>
          <w:sz w:val="28"/>
          <w:szCs w:val="28"/>
          <w:lang w:eastAsia="ar-SA"/>
        </w:rPr>
        <w:t>2</w:t>
      </w:r>
      <w:r w:rsidR="00D97CFA" w:rsidRPr="003D3C99">
        <w:rPr>
          <w:sz w:val="28"/>
          <w:szCs w:val="28"/>
          <w:lang w:eastAsia="ar-SA"/>
        </w:rPr>
        <w:t xml:space="preserve">.2014 г. в </w:t>
      </w:r>
      <w:r w:rsidR="00F86A91">
        <w:rPr>
          <w:sz w:val="28"/>
          <w:szCs w:val="28"/>
          <w:lang w:eastAsia="ar-SA"/>
        </w:rPr>
        <w:t>10</w:t>
      </w:r>
      <w:r w:rsidR="00D97CFA" w:rsidRPr="003D3C99">
        <w:rPr>
          <w:sz w:val="28"/>
          <w:szCs w:val="28"/>
          <w:lang w:eastAsia="ar-SA"/>
        </w:rPr>
        <w:t>:00 (МСК) по адресу: г.</w:t>
      </w:r>
      <w:r w:rsidR="001F7439" w:rsidRPr="003D3C99">
        <w:rPr>
          <w:sz w:val="28"/>
          <w:szCs w:val="28"/>
          <w:lang w:eastAsia="ar-SA"/>
        </w:rPr>
        <w:t xml:space="preserve"> Мурманск, ул. Промышленная, д. </w:t>
      </w:r>
      <w:r w:rsidR="00D97CFA" w:rsidRPr="003D3C99">
        <w:rPr>
          <w:sz w:val="28"/>
          <w:szCs w:val="28"/>
          <w:lang w:eastAsia="ar-SA"/>
        </w:rPr>
        <w:t>15, каб. 19.</w:t>
      </w:r>
    </w:p>
    <w:p w:rsidR="000576FB" w:rsidRPr="003D3C99" w:rsidRDefault="00D97CFA" w:rsidP="00473BD3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3D3C99">
        <w:rPr>
          <w:b/>
          <w:sz w:val="28"/>
          <w:szCs w:val="28"/>
          <w:lang w:eastAsia="ar-SA"/>
        </w:rPr>
        <w:t>Дата, время и место подведения итогов</w:t>
      </w:r>
      <w:r w:rsidRPr="003D3C99">
        <w:rPr>
          <w:sz w:val="28"/>
          <w:szCs w:val="28"/>
          <w:lang w:eastAsia="ar-SA"/>
        </w:rPr>
        <w:t xml:space="preserve"> размещения закупки: </w:t>
      </w:r>
      <w:r w:rsidR="00606D05" w:rsidRPr="003D3C99">
        <w:rPr>
          <w:sz w:val="28"/>
          <w:szCs w:val="28"/>
          <w:lang w:eastAsia="ar-SA"/>
        </w:rPr>
        <w:t>23.12</w:t>
      </w:r>
      <w:r w:rsidR="00F86A91">
        <w:rPr>
          <w:sz w:val="28"/>
          <w:szCs w:val="28"/>
          <w:lang w:eastAsia="ar-SA"/>
        </w:rPr>
        <w:t>.2014 г. в 15</w:t>
      </w:r>
      <w:r w:rsidRPr="003D3C99">
        <w:rPr>
          <w:sz w:val="28"/>
          <w:szCs w:val="28"/>
          <w:lang w:eastAsia="ar-SA"/>
        </w:rPr>
        <w:t>:</w:t>
      </w:r>
      <w:r w:rsidR="00606D05" w:rsidRPr="003D3C99">
        <w:rPr>
          <w:sz w:val="28"/>
          <w:szCs w:val="28"/>
          <w:lang w:eastAsia="ar-SA"/>
        </w:rPr>
        <w:t>0</w:t>
      </w:r>
      <w:r w:rsidRPr="003D3C99">
        <w:rPr>
          <w:sz w:val="28"/>
          <w:szCs w:val="28"/>
          <w:lang w:eastAsia="ar-SA"/>
        </w:rPr>
        <w:t>0 (МСК) по адресу: г. Мурманск, ул. Промышленная, д. 15, каб. 19.».</w:t>
      </w:r>
    </w:p>
    <w:p w:rsidR="00473BD3" w:rsidRPr="003D3C99" w:rsidRDefault="00473BD3" w:rsidP="00473BD3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Абз. 3 п. 7. Информационной карты Документации изложить в следующей редакции:</w:t>
      </w:r>
    </w:p>
    <w:p w:rsidR="00732AD5" w:rsidRPr="003D3C99" w:rsidRDefault="00473BD3" w:rsidP="00732AD5">
      <w:pPr>
        <w:pStyle w:val="a9"/>
        <w:tabs>
          <w:tab w:val="left" w:pos="0"/>
        </w:tabs>
        <w:ind w:left="0" w:firstLine="720"/>
        <w:jc w:val="both"/>
        <w:rPr>
          <w:b/>
          <w:sz w:val="28"/>
          <w:szCs w:val="28"/>
          <w:lang w:eastAsia="ar-SA"/>
        </w:rPr>
      </w:pPr>
      <w:r w:rsidRPr="003D3C99">
        <w:rPr>
          <w:b/>
          <w:sz w:val="28"/>
          <w:szCs w:val="28"/>
          <w:lang w:eastAsia="ar-SA"/>
        </w:rPr>
        <w:t xml:space="preserve">«Дата и время окончания срока подачи заявок на участие в запросе цен: </w:t>
      </w:r>
      <w:r w:rsidR="00A15B57" w:rsidRPr="003D3C99">
        <w:rPr>
          <w:b/>
          <w:sz w:val="28"/>
          <w:szCs w:val="28"/>
          <w:lang w:eastAsia="ar-SA"/>
        </w:rPr>
        <w:t>22</w:t>
      </w:r>
      <w:r w:rsidRPr="003D3C99">
        <w:rPr>
          <w:b/>
          <w:sz w:val="28"/>
          <w:szCs w:val="28"/>
          <w:lang w:eastAsia="ar-SA"/>
        </w:rPr>
        <w:t>.</w:t>
      </w:r>
      <w:r w:rsidR="00A15B57" w:rsidRPr="003D3C99">
        <w:rPr>
          <w:b/>
          <w:sz w:val="28"/>
          <w:szCs w:val="28"/>
          <w:lang w:eastAsia="ar-SA"/>
        </w:rPr>
        <w:t>12</w:t>
      </w:r>
      <w:r w:rsidR="00F86A91">
        <w:rPr>
          <w:b/>
          <w:sz w:val="28"/>
          <w:szCs w:val="28"/>
          <w:lang w:eastAsia="ar-SA"/>
        </w:rPr>
        <w:t>.2014 г. 10</w:t>
      </w:r>
      <w:r w:rsidRPr="003D3C99">
        <w:rPr>
          <w:b/>
          <w:sz w:val="28"/>
          <w:szCs w:val="28"/>
          <w:lang w:eastAsia="ar-SA"/>
        </w:rPr>
        <w:t>:00 (МСК).».</w:t>
      </w:r>
    </w:p>
    <w:p w:rsidR="00732AD5" w:rsidRPr="003D3C99" w:rsidRDefault="00732AD5" w:rsidP="00732AD5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b/>
          <w:sz w:val="28"/>
          <w:szCs w:val="28"/>
          <w:lang w:eastAsia="ar-SA"/>
        </w:rPr>
      </w:pPr>
      <w:r w:rsidRPr="003D3C99">
        <w:rPr>
          <w:snapToGrid w:val="0"/>
          <w:sz w:val="28"/>
          <w:szCs w:val="28"/>
        </w:rPr>
        <w:t>Абз. 3 п. 8</w:t>
      </w:r>
      <w:r w:rsidRPr="003D3C99">
        <w:rPr>
          <w:sz w:val="28"/>
          <w:szCs w:val="28"/>
        </w:rPr>
        <w:t xml:space="preserve"> Информационной карты Документации изложить в следующей редакции:</w:t>
      </w:r>
    </w:p>
    <w:p w:rsidR="00732AD5" w:rsidRPr="003D3C99" w:rsidRDefault="00732AD5" w:rsidP="00732AD5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 xml:space="preserve">«Дата и время окончания приема запросов на разъяснения положений Документации от Участников закупки: </w:t>
      </w:r>
      <w:r w:rsidR="000B446F" w:rsidRPr="003D3C99">
        <w:rPr>
          <w:sz w:val="28"/>
          <w:szCs w:val="28"/>
          <w:lang w:eastAsia="ar-SA"/>
        </w:rPr>
        <w:t>18</w:t>
      </w:r>
      <w:r w:rsidRPr="003D3C99">
        <w:rPr>
          <w:sz w:val="28"/>
          <w:szCs w:val="28"/>
          <w:lang w:eastAsia="ar-SA"/>
        </w:rPr>
        <w:t>.1</w:t>
      </w:r>
      <w:r w:rsidR="000B446F" w:rsidRPr="003D3C99">
        <w:rPr>
          <w:sz w:val="28"/>
          <w:szCs w:val="28"/>
          <w:lang w:eastAsia="ar-SA"/>
        </w:rPr>
        <w:t>2</w:t>
      </w:r>
      <w:r w:rsidR="00F86A91">
        <w:rPr>
          <w:sz w:val="28"/>
          <w:szCs w:val="28"/>
          <w:lang w:eastAsia="ar-SA"/>
        </w:rPr>
        <w:t>.2014 г. 10</w:t>
      </w:r>
      <w:r w:rsidRPr="003D3C99">
        <w:rPr>
          <w:sz w:val="28"/>
          <w:szCs w:val="28"/>
          <w:lang w:eastAsia="ar-SA"/>
        </w:rPr>
        <w:t>:00 (МСК).».</w:t>
      </w:r>
    </w:p>
    <w:p w:rsidR="00732AD5" w:rsidRPr="003D3C99" w:rsidRDefault="00732AD5" w:rsidP="00732AD5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Абз. 3 п.п. 4.2.1. п.4.2. Документации изложить в следующей редакции:</w:t>
      </w:r>
    </w:p>
    <w:p w:rsidR="00732AD5" w:rsidRPr="003D3C99" w:rsidRDefault="00732AD5" w:rsidP="00732AD5">
      <w:pPr>
        <w:tabs>
          <w:tab w:val="left" w:pos="0"/>
        </w:tabs>
        <w:ind w:firstLine="709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«</w:t>
      </w:r>
      <w:r w:rsidRPr="003D3C99">
        <w:rPr>
          <w:b/>
          <w:sz w:val="28"/>
          <w:szCs w:val="28"/>
          <w:lang w:eastAsia="ar-SA"/>
        </w:rPr>
        <w:t xml:space="preserve">Дата и время окончания приема запросов на разъяснения положений Документации от Участников закупки: </w:t>
      </w:r>
      <w:r w:rsidR="00373A4F" w:rsidRPr="003D3C99">
        <w:rPr>
          <w:b/>
          <w:sz w:val="28"/>
          <w:szCs w:val="28"/>
          <w:lang w:eastAsia="ar-SA"/>
        </w:rPr>
        <w:t>18</w:t>
      </w:r>
      <w:r w:rsidRPr="003D3C99">
        <w:rPr>
          <w:b/>
          <w:sz w:val="28"/>
          <w:szCs w:val="28"/>
          <w:lang w:eastAsia="ar-SA"/>
        </w:rPr>
        <w:t>.1</w:t>
      </w:r>
      <w:r w:rsidR="00373A4F" w:rsidRPr="003D3C99">
        <w:rPr>
          <w:b/>
          <w:sz w:val="28"/>
          <w:szCs w:val="28"/>
          <w:lang w:eastAsia="ar-SA"/>
        </w:rPr>
        <w:t>2</w:t>
      </w:r>
      <w:r w:rsidR="00F86A91">
        <w:rPr>
          <w:b/>
          <w:sz w:val="28"/>
          <w:szCs w:val="28"/>
          <w:lang w:eastAsia="ar-SA"/>
        </w:rPr>
        <w:t>.2014 г. 10</w:t>
      </w:r>
      <w:r w:rsidRPr="003D3C99">
        <w:rPr>
          <w:b/>
          <w:sz w:val="28"/>
          <w:szCs w:val="28"/>
          <w:lang w:eastAsia="ar-SA"/>
        </w:rPr>
        <w:t>:00 (МСК)</w:t>
      </w:r>
      <w:r w:rsidRPr="003D3C99">
        <w:rPr>
          <w:sz w:val="28"/>
          <w:szCs w:val="28"/>
          <w:lang w:eastAsia="ar-SA"/>
        </w:rPr>
        <w:t>».</w:t>
      </w:r>
    </w:p>
    <w:p w:rsidR="00732AD5" w:rsidRPr="003D3C99" w:rsidRDefault="00732AD5" w:rsidP="00732AD5">
      <w:pPr>
        <w:pStyle w:val="a9"/>
        <w:numPr>
          <w:ilvl w:val="0"/>
          <w:numId w:val="29"/>
        </w:numPr>
        <w:tabs>
          <w:tab w:val="left" w:pos="0"/>
        </w:tabs>
        <w:ind w:left="0" w:firstLine="360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Первое предложение п. 4.8. Документации изложить в следующей редакции:</w:t>
      </w:r>
    </w:p>
    <w:p w:rsidR="00732AD5" w:rsidRPr="003D3C99" w:rsidRDefault="00732AD5" w:rsidP="00732AD5">
      <w:pPr>
        <w:pStyle w:val="a9"/>
        <w:tabs>
          <w:tab w:val="left" w:pos="0"/>
        </w:tabs>
        <w:ind w:left="0" w:firstLine="709"/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 xml:space="preserve">«Участник закупки обязан подать заявку на участие в запросе цен в период </w:t>
      </w:r>
      <w:r w:rsidRPr="003D3C99">
        <w:rPr>
          <w:b/>
          <w:sz w:val="28"/>
          <w:szCs w:val="28"/>
          <w:lang w:eastAsia="ar-SA"/>
        </w:rPr>
        <w:t xml:space="preserve">с 08:30 (МСК) </w:t>
      </w:r>
      <w:r w:rsidR="00F86A91">
        <w:rPr>
          <w:b/>
          <w:sz w:val="28"/>
          <w:szCs w:val="28"/>
          <w:lang w:eastAsia="ar-SA"/>
        </w:rPr>
        <w:t>10</w:t>
      </w:r>
      <w:r w:rsidRPr="003D3C99">
        <w:rPr>
          <w:b/>
          <w:sz w:val="28"/>
          <w:szCs w:val="28"/>
          <w:lang w:eastAsia="ar-SA"/>
        </w:rPr>
        <w:t>.1</w:t>
      </w:r>
      <w:r w:rsidR="00373A4F" w:rsidRPr="003D3C99">
        <w:rPr>
          <w:b/>
          <w:sz w:val="28"/>
          <w:szCs w:val="28"/>
          <w:lang w:eastAsia="ar-SA"/>
        </w:rPr>
        <w:t>2</w:t>
      </w:r>
      <w:r w:rsidR="00F86A91">
        <w:rPr>
          <w:b/>
          <w:sz w:val="28"/>
          <w:szCs w:val="28"/>
          <w:lang w:eastAsia="ar-SA"/>
        </w:rPr>
        <w:t>.2014 г. по 10</w:t>
      </w:r>
      <w:r w:rsidRPr="003D3C99">
        <w:rPr>
          <w:b/>
          <w:sz w:val="28"/>
          <w:szCs w:val="28"/>
          <w:lang w:eastAsia="ar-SA"/>
        </w:rPr>
        <w:t xml:space="preserve">:00 (МСК) </w:t>
      </w:r>
      <w:r w:rsidR="00373A4F" w:rsidRPr="003D3C99">
        <w:rPr>
          <w:b/>
          <w:sz w:val="28"/>
          <w:szCs w:val="28"/>
          <w:lang w:eastAsia="ar-SA"/>
        </w:rPr>
        <w:t>22</w:t>
      </w:r>
      <w:r w:rsidRPr="003D3C99">
        <w:rPr>
          <w:b/>
          <w:sz w:val="28"/>
          <w:szCs w:val="28"/>
          <w:lang w:eastAsia="ar-SA"/>
        </w:rPr>
        <w:t>.1</w:t>
      </w:r>
      <w:r w:rsidR="00373A4F" w:rsidRPr="003D3C99">
        <w:rPr>
          <w:b/>
          <w:sz w:val="28"/>
          <w:szCs w:val="28"/>
          <w:lang w:eastAsia="ar-SA"/>
        </w:rPr>
        <w:t>2</w:t>
      </w:r>
      <w:r w:rsidRPr="003D3C99">
        <w:rPr>
          <w:b/>
          <w:sz w:val="28"/>
          <w:szCs w:val="28"/>
          <w:lang w:eastAsia="ar-SA"/>
        </w:rPr>
        <w:t>.2014 г.</w:t>
      </w:r>
      <w:r w:rsidRPr="003D3C99">
        <w:rPr>
          <w:sz w:val="28"/>
          <w:szCs w:val="28"/>
          <w:lang w:eastAsia="ar-SA"/>
        </w:rPr>
        <w:t xml:space="preserve"> в письменной форме.</w:t>
      </w:r>
    </w:p>
    <w:p w:rsidR="003C0E50" w:rsidRPr="003D3C99" w:rsidRDefault="003C0E50" w:rsidP="003C0E50">
      <w:pPr>
        <w:pStyle w:val="a9"/>
        <w:numPr>
          <w:ilvl w:val="0"/>
          <w:numId w:val="29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3D3C99">
        <w:rPr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CE04C2" w:rsidRDefault="00CE04C2" w:rsidP="00732AD5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sz w:val="28"/>
          <w:szCs w:val="28"/>
          <w:u w:val="single"/>
        </w:rPr>
      </w:pPr>
    </w:p>
    <w:p w:rsidR="00CE04C2" w:rsidRDefault="00CE04C2" w:rsidP="000576FB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0576FB" w:rsidRPr="00DB48DF" w:rsidRDefault="000576FB" w:rsidP="000576FB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 w:rsidRPr="00DB48DF">
        <w:rPr>
          <w:b/>
          <w:snapToGrid w:val="0"/>
          <w:sz w:val="28"/>
          <w:szCs w:val="28"/>
          <w:u w:val="single"/>
        </w:rPr>
        <w:t xml:space="preserve">Участники, принявшие участие в </w:t>
      </w:r>
      <w:r>
        <w:rPr>
          <w:b/>
          <w:snapToGrid w:val="0"/>
          <w:sz w:val="28"/>
          <w:szCs w:val="28"/>
          <w:u w:val="single"/>
        </w:rPr>
        <w:t xml:space="preserve">открытом запросе </w:t>
      </w:r>
      <w:r w:rsidR="00D3524D">
        <w:rPr>
          <w:b/>
          <w:snapToGrid w:val="0"/>
          <w:sz w:val="28"/>
          <w:szCs w:val="28"/>
          <w:u w:val="single"/>
        </w:rPr>
        <w:t>цен</w:t>
      </w:r>
      <w:r>
        <w:rPr>
          <w:b/>
          <w:snapToGrid w:val="0"/>
          <w:sz w:val="28"/>
          <w:szCs w:val="28"/>
          <w:u w:val="single"/>
        </w:rPr>
        <w:t xml:space="preserve"> </w:t>
      </w:r>
      <w:r w:rsidRPr="00DB48DF">
        <w:rPr>
          <w:b/>
          <w:snapToGrid w:val="0"/>
          <w:sz w:val="28"/>
          <w:szCs w:val="28"/>
          <w:u w:val="single"/>
        </w:rPr>
        <w:t xml:space="preserve">на день </w:t>
      </w:r>
      <w:r>
        <w:rPr>
          <w:b/>
          <w:snapToGrid w:val="0"/>
          <w:sz w:val="28"/>
          <w:szCs w:val="28"/>
          <w:u w:val="single"/>
        </w:rPr>
        <w:t>внесения изменений в Документацию,</w:t>
      </w:r>
      <w:r w:rsidRPr="00DB48DF">
        <w:rPr>
          <w:b/>
          <w:snapToGrid w:val="0"/>
          <w:sz w:val="28"/>
          <w:szCs w:val="28"/>
          <w:u w:val="single"/>
        </w:rPr>
        <w:t xml:space="preserve"> руководствуются </w:t>
      </w:r>
      <w:r w:rsidR="00D3524D">
        <w:rPr>
          <w:b/>
          <w:snapToGrid w:val="0"/>
          <w:sz w:val="28"/>
          <w:szCs w:val="28"/>
          <w:u w:val="single"/>
        </w:rPr>
        <w:t>п. 4.3.3. Документации</w:t>
      </w:r>
      <w:r w:rsidRPr="00DB48DF">
        <w:rPr>
          <w:b/>
          <w:snapToGrid w:val="0"/>
          <w:sz w:val="28"/>
          <w:szCs w:val="28"/>
          <w:u w:val="single"/>
        </w:rPr>
        <w:t xml:space="preserve">.  </w:t>
      </w:r>
    </w:p>
    <w:p w:rsidR="000576FB" w:rsidRPr="007D24D5" w:rsidRDefault="000576FB" w:rsidP="000576FB">
      <w:pPr>
        <w:tabs>
          <w:tab w:val="left" w:pos="851"/>
        </w:tabs>
        <w:spacing w:line="276" w:lineRule="auto"/>
        <w:jc w:val="both"/>
        <w:rPr>
          <w:b/>
          <w:sz w:val="28"/>
          <w:szCs w:val="28"/>
          <w:lang w:eastAsia="ar-SA"/>
        </w:rPr>
      </w:pPr>
    </w:p>
    <w:p w:rsidR="000576FB" w:rsidRDefault="000576FB" w:rsidP="000576FB"/>
    <w:p w:rsidR="000576FB" w:rsidRDefault="000576FB" w:rsidP="000576FB"/>
    <w:p w:rsidR="000576FB" w:rsidRDefault="000576FB" w:rsidP="000576FB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Исполнительный директор</w:t>
      </w:r>
    </w:p>
    <w:p w:rsidR="000576FB" w:rsidRPr="00B17C13" w:rsidRDefault="000576FB" w:rsidP="00AB30DD">
      <w:pPr>
        <w:jc w:val="both"/>
        <w:outlineLvl w:val="0"/>
        <w:rPr>
          <w:sz w:val="26"/>
          <w:szCs w:val="26"/>
        </w:rPr>
      </w:pPr>
      <w:r w:rsidRPr="009637D0">
        <w:rPr>
          <w:b/>
          <w:sz w:val="28"/>
          <w:szCs w:val="28"/>
        </w:rPr>
        <w:t>ОАО «Мурманэнергосбыт»</w:t>
      </w:r>
      <w:r>
        <w:rPr>
          <w:b/>
          <w:sz w:val="28"/>
          <w:szCs w:val="28"/>
        </w:rPr>
        <w:t xml:space="preserve">                               ______________</w:t>
      </w:r>
      <w:r w:rsidRPr="009637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В.В. Логинов</w:t>
      </w:r>
    </w:p>
    <w:sectPr w:rsidR="000576FB" w:rsidRPr="00B17C13" w:rsidSect="00E25DA2">
      <w:headerReference w:type="default" r:id="rId9"/>
      <w:footerReference w:type="default" r:id="rId10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62E" w:rsidRDefault="00E5662E" w:rsidP="00996567">
      <w:r>
        <w:separator/>
      </w:r>
    </w:p>
  </w:endnote>
  <w:endnote w:type="continuationSeparator" w:id="0">
    <w:p w:rsidR="00E5662E" w:rsidRDefault="00E5662E" w:rsidP="0099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148" w:rsidRDefault="008C614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62E" w:rsidRDefault="00E5662E" w:rsidP="00996567">
      <w:r>
        <w:separator/>
      </w:r>
    </w:p>
  </w:footnote>
  <w:footnote w:type="continuationSeparator" w:id="0">
    <w:p w:rsidR="00E5662E" w:rsidRDefault="00E5662E" w:rsidP="0099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113E3" w:rsidRPr="007F3C9A" w:rsidRDefault="006113E3">
        <w:pPr>
          <w:pStyle w:val="af2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 w:rsidR="00BB65AC">
          <w:rPr>
            <w:noProof/>
            <w:sz w:val="20"/>
            <w:szCs w:val="20"/>
          </w:rPr>
          <w:t>1</w:t>
        </w:r>
        <w:r w:rsidRPr="007F3C9A">
          <w:rPr>
            <w:sz w:val="20"/>
            <w:szCs w:val="20"/>
          </w:rPr>
          <w:fldChar w:fldCharType="end"/>
        </w:r>
      </w:p>
    </w:sdtContent>
  </w:sdt>
  <w:p w:rsidR="006113E3" w:rsidRDefault="006113E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19"/>
    <w:multiLevelType w:val="singleLevel"/>
    <w:tmpl w:val="00000019"/>
    <w:name w:val="WW8Num51"/>
    <w:styleLink w:val="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8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E"/>
    <w:multiLevelType w:val="multilevel"/>
    <w:tmpl w:val="0000001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20519E4"/>
    <w:multiLevelType w:val="multilevel"/>
    <w:tmpl w:val="D1CC3BD2"/>
    <w:styleLink w:val="15"/>
    <w:lvl w:ilvl="0">
      <w:start w:val="4"/>
      <w:numFmt w:val="none"/>
      <w:lvlText w:val="4.1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06395686"/>
    <w:multiLevelType w:val="multilevel"/>
    <w:tmpl w:val="DD269A3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2">
    <w:nsid w:val="06AD5B0C"/>
    <w:multiLevelType w:val="hybridMultilevel"/>
    <w:tmpl w:val="891A3E40"/>
    <w:lvl w:ilvl="0" w:tplc="798C6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9D4A48"/>
    <w:multiLevelType w:val="multilevel"/>
    <w:tmpl w:val="78329614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C26470"/>
    <w:multiLevelType w:val="multilevel"/>
    <w:tmpl w:val="EF2E60E8"/>
    <w:styleLink w:val="6"/>
    <w:lvl w:ilvl="0">
      <w:start w:val="4"/>
      <w:numFmt w:val="decimal"/>
      <w:lvlText w:val="%1.6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0BB67E2F"/>
    <w:multiLevelType w:val="multilevel"/>
    <w:tmpl w:val="54884AD2"/>
    <w:styleLink w:val="8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0D040867"/>
    <w:multiLevelType w:val="multilevel"/>
    <w:tmpl w:val="7C68367C"/>
    <w:styleLink w:val="2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18367F3A"/>
    <w:multiLevelType w:val="multilevel"/>
    <w:tmpl w:val="05FA8336"/>
    <w:styleLink w:val="5"/>
    <w:lvl w:ilvl="0">
      <w:start w:val="4"/>
      <w:numFmt w:val="decimal"/>
      <w:lvlText w:val="%1.6.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1C8962CF"/>
    <w:multiLevelType w:val="multilevel"/>
    <w:tmpl w:val="806E5B36"/>
    <w:styleLink w:val="121"/>
    <w:lvl w:ilvl="0">
      <w:start w:val="4"/>
      <w:numFmt w:val="decimal"/>
      <w:lvlText w:val="%1.6."/>
      <w:lvlJc w:val="left"/>
      <w:pPr>
        <w:ind w:left="680" w:hanging="6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232B7096"/>
    <w:multiLevelType w:val="multilevel"/>
    <w:tmpl w:val="09E05908"/>
    <w:styleLink w:val="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0">
    <w:nsid w:val="3BAD0AE1"/>
    <w:multiLevelType w:val="multilevel"/>
    <w:tmpl w:val="0419001F"/>
    <w:styleLink w:val="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D981F05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EA755AE"/>
    <w:multiLevelType w:val="multilevel"/>
    <w:tmpl w:val="7E7AA3F4"/>
    <w:styleLink w:val="51"/>
    <w:lvl w:ilvl="0">
      <w:start w:val="4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lvlText w:val="4.8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3F2402B7"/>
    <w:multiLevelType w:val="multilevel"/>
    <w:tmpl w:val="AD589912"/>
    <w:styleLink w:val="31"/>
    <w:lvl w:ilvl="0">
      <w:start w:val="1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67E13B8"/>
    <w:multiLevelType w:val="multilevel"/>
    <w:tmpl w:val="8248AD6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>
    <w:nsid w:val="4A47473D"/>
    <w:multiLevelType w:val="hybridMultilevel"/>
    <w:tmpl w:val="31E6C3A6"/>
    <w:lvl w:ilvl="0" w:tplc="5552B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Arial" w:hAnsi="Times New Roman"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0406C5"/>
    <w:multiLevelType w:val="multilevel"/>
    <w:tmpl w:val="FBB4D4E8"/>
    <w:styleLink w:val="131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>
    <w:nsid w:val="4EFE3103"/>
    <w:multiLevelType w:val="multilevel"/>
    <w:tmpl w:val="FE6AAC0E"/>
    <w:styleLink w:val="7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05211A3"/>
    <w:multiLevelType w:val="multilevel"/>
    <w:tmpl w:val="216A604A"/>
    <w:styleLink w:val="10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6"/>
        </w:tabs>
        <w:ind w:left="1996" w:hanging="199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9">
    <w:nsid w:val="513C2735"/>
    <w:multiLevelType w:val="multilevel"/>
    <w:tmpl w:val="4C84F908"/>
    <w:styleLink w:val="16"/>
    <w:lvl w:ilvl="0">
      <w:start w:val="1"/>
      <w:numFmt w:val="decimal"/>
      <w:pStyle w:val="20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4"/>
      <w:numFmt w:val="decimal"/>
      <w:isLgl/>
      <w:lvlText w:val="4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A104E58"/>
    <w:multiLevelType w:val="multilevel"/>
    <w:tmpl w:val="DD269A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1">
    <w:nsid w:val="5FD12C07"/>
    <w:multiLevelType w:val="multilevel"/>
    <w:tmpl w:val="31CCBC60"/>
    <w:styleLink w:val="14"/>
    <w:lvl w:ilvl="0">
      <w:start w:val="4"/>
      <w:numFmt w:val="decimal"/>
      <w:lvlText w:val="%1.9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152492"/>
    <w:multiLevelType w:val="multilevel"/>
    <w:tmpl w:val="B7F84824"/>
    <w:styleLink w:val="151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B590302"/>
    <w:multiLevelType w:val="multilevel"/>
    <w:tmpl w:val="0419001D"/>
    <w:styleLink w:val="6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BD34CDA"/>
    <w:multiLevelType w:val="multilevel"/>
    <w:tmpl w:val="78362566"/>
    <w:styleLink w:val="21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>
    <w:nsid w:val="6BDF159B"/>
    <w:multiLevelType w:val="multilevel"/>
    <w:tmpl w:val="74AECE30"/>
    <w:styleLink w:val="3"/>
    <w:lvl w:ilvl="0">
      <w:start w:val="4"/>
      <w:numFmt w:val="decimal"/>
      <w:lvlText w:val="%1.6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>
    <w:nsid w:val="799F1766"/>
    <w:multiLevelType w:val="multilevel"/>
    <w:tmpl w:val="4DA885DE"/>
    <w:styleLink w:val="141"/>
    <w:lvl w:ilvl="0">
      <w:start w:val="4"/>
      <w:numFmt w:val="decimal"/>
      <w:lvlText w:val="%1.6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>
    <w:nsid w:val="79C07BD4"/>
    <w:multiLevelType w:val="multilevel"/>
    <w:tmpl w:val="702CD5D2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E611B53"/>
    <w:multiLevelType w:val="multilevel"/>
    <w:tmpl w:val="D1762222"/>
    <w:styleLink w:val="4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6"/>
        </w:tabs>
        <w:ind w:left="0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11"/>
  </w:num>
  <w:num w:numId="4">
    <w:abstractNumId w:val="16"/>
  </w:num>
  <w:num w:numId="5">
    <w:abstractNumId w:val="35"/>
  </w:num>
  <w:num w:numId="6">
    <w:abstractNumId w:val="34"/>
  </w:num>
  <w:num w:numId="7">
    <w:abstractNumId w:val="17"/>
  </w:num>
  <w:num w:numId="8">
    <w:abstractNumId w:val="14"/>
  </w:num>
  <w:num w:numId="9">
    <w:abstractNumId w:val="21"/>
  </w:num>
  <w:num w:numId="10">
    <w:abstractNumId w:val="23"/>
  </w:num>
  <w:num w:numId="11">
    <w:abstractNumId w:val="38"/>
  </w:num>
  <w:num w:numId="12">
    <w:abstractNumId w:val="22"/>
  </w:num>
  <w:num w:numId="13">
    <w:abstractNumId w:val="33"/>
  </w:num>
  <w:num w:numId="14">
    <w:abstractNumId w:val="27"/>
  </w:num>
  <w:num w:numId="15">
    <w:abstractNumId w:val="15"/>
  </w:num>
  <w:num w:numId="16">
    <w:abstractNumId w:val="31"/>
  </w:num>
  <w:num w:numId="17">
    <w:abstractNumId w:val="10"/>
  </w:num>
  <w:num w:numId="18">
    <w:abstractNumId w:val="37"/>
  </w:num>
  <w:num w:numId="19">
    <w:abstractNumId w:val="20"/>
  </w:num>
  <w:num w:numId="20">
    <w:abstractNumId w:val="28"/>
  </w:num>
  <w:num w:numId="21">
    <w:abstractNumId w:val="19"/>
  </w:num>
  <w:num w:numId="22">
    <w:abstractNumId w:val="18"/>
  </w:num>
  <w:num w:numId="23">
    <w:abstractNumId w:val="26"/>
  </w:num>
  <w:num w:numId="24">
    <w:abstractNumId w:val="36"/>
  </w:num>
  <w:num w:numId="25">
    <w:abstractNumId w:val="32"/>
  </w:num>
  <w:num w:numId="26">
    <w:abstractNumId w:val="7"/>
  </w:num>
  <w:num w:numId="27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2"/>
  </w:num>
  <w:num w:numId="30">
    <w:abstractNumId w:val="8"/>
  </w:num>
  <w:num w:numId="31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CB"/>
    <w:rsid w:val="00005B19"/>
    <w:rsid w:val="00007DED"/>
    <w:rsid w:val="000109D7"/>
    <w:rsid w:val="00010ABB"/>
    <w:rsid w:val="00056211"/>
    <w:rsid w:val="000576FB"/>
    <w:rsid w:val="000700F0"/>
    <w:rsid w:val="000904B0"/>
    <w:rsid w:val="00096E7B"/>
    <w:rsid w:val="000A3D22"/>
    <w:rsid w:val="000A4EA0"/>
    <w:rsid w:val="000A50D7"/>
    <w:rsid w:val="000A53A1"/>
    <w:rsid w:val="000B446F"/>
    <w:rsid w:val="000D0123"/>
    <w:rsid w:val="000D1B80"/>
    <w:rsid w:val="000D332F"/>
    <w:rsid w:val="000D3F49"/>
    <w:rsid w:val="000E7849"/>
    <w:rsid w:val="000F2798"/>
    <w:rsid w:val="000F60CD"/>
    <w:rsid w:val="000F6565"/>
    <w:rsid w:val="00103663"/>
    <w:rsid w:val="00110C61"/>
    <w:rsid w:val="00114A09"/>
    <w:rsid w:val="00124194"/>
    <w:rsid w:val="00125751"/>
    <w:rsid w:val="00127D96"/>
    <w:rsid w:val="0015538E"/>
    <w:rsid w:val="00157CCD"/>
    <w:rsid w:val="00172AB8"/>
    <w:rsid w:val="001739E9"/>
    <w:rsid w:val="00180F80"/>
    <w:rsid w:val="00191000"/>
    <w:rsid w:val="0019673E"/>
    <w:rsid w:val="001A348C"/>
    <w:rsid w:val="001B7A0A"/>
    <w:rsid w:val="001E219F"/>
    <w:rsid w:val="001E4FED"/>
    <w:rsid w:val="001F0F5D"/>
    <w:rsid w:val="001F7439"/>
    <w:rsid w:val="002067A1"/>
    <w:rsid w:val="0021115C"/>
    <w:rsid w:val="0021469B"/>
    <w:rsid w:val="0021604D"/>
    <w:rsid w:val="002238CA"/>
    <w:rsid w:val="00225A8E"/>
    <w:rsid w:val="00233409"/>
    <w:rsid w:val="0025366E"/>
    <w:rsid w:val="00275170"/>
    <w:rsid w:val="00284DE6"/>
    <w:rsid w:val="002932D7"/>
    <w:rsid w:val="002B398C"/>
    <w:rsid w:val="002B526B"/>
    <w:rsid w:val="002B5490"/>
    <w:rsid w:val="002C079B"/>
    <w:rsid w:val="002C1237"/>
    <w:rsid w:val="002E7814"/>
    <w:rsid w:val="002F6C33"/>
    <w:rsid w:val="00300E3D"/>
    <w:rsid w:val="0030309B"/>
    <w:rsid w:val="003119CA"/>
    <w:rsid w:val="003318DF"/>
    <w:rsid w:val="00346722"/>
    <w:rsid w:val="00346C7E"/>
    <w:rsid w:val="003521F3"/>
    <w:rsid w:val="00373A4F"/>
    <w:rsid w:val="00374F6E"/>
    <w:rsid w:val="00376B71"/>
    <w:rsid w:val="00382634"/>
    <w:rsid w:val="00386DD4"/>
    <w:rsid w:val="003A7C9E"/>
    <w:rsid w:val="003B69B8"/>
    <w:rsid w:val="003B787F"/>
    <w:rsid w:val="003C0E50"/>
    <w:rsid w:val="003C5B9C"/>
    <w:rsid w:val="003D3918"/>
    <w:rsid w:val="003D3C99"/>
    <w:rsid w:val="003D4593"/>
    <w:rsid w:val="003D69D8"/>
    <w:rsid w:val="003F6513"/>
    <w:rsid w:val="00463455"/>
    <w:rsid w:val="00463793"/>
    <w:rsid w:val="00473BD3"/>
    <w:rsid w:val="004779B8"/>
    <w:rsid w:val="0048029A"/>
    <w:rsid w:val="004832C3"/>
    <w:rsid w:val="0048346E"/>
    <w:rsid w:val="0048547C"/>
    <w:rsid w:val="00495166"/>
    <w:rsid w:val="00496604"/>
    <w:rsid w:val="00497130"/>
    <w:rsid w:val="004B3B2B"/>
    <w:rsid w:val="004B52D4"/>
    <w:rsid w:val="004C100B"/>
    <w:rsid w:val="004C40DD"/>
    <w:rsid w:val="004D2F81"/>
    <w:rsid w:val="004E2EFE"/>
    <w:rsid w:val="004E3338"/>
    <w:rsid w:val="004E4F91"/>
    <w:rsid w:val="004E6E7B"/>
    <w:rsid w:val="004F0CD4"/>
    <w:rsid w:val="004F4ABA"/>
    <w:rsid w:val="004F79EA"/>
    <w:rsid w:val="00515EBA"/>
    <w:rsid w:val="00520B02"/>
    <w:rsid w:val="00521212"/>
    <w:rsid w:val="005435FD"/>
    <w:rsid w:val="00543B77"/>
    <w:rsid w:val="0057258B"/>
    <w:rsid w:val="00575CFE"/>
    <w:rsid w:val="005812D7"/>
    <w:rsid w:val="00581CE1"/>
    <w:rsid w:val="00584BB7"/>
    <w:rsid w:val="00592F02"/>
    <w:rsid w:val="005951E4"/>
    <w:rsid w:val="005B766C"/>
    <w:rsid w:val="005C542A"/>
    <w:rsid w:val="005C7B57"/>
    <w:rsid w:val="005D4D09"/>
    <w:rsid w:val="005D5544"/>
    <w:rsid w:val="005F4E71"/>
    <w:rsid w:val="005F7B22"/>
    <w:rsid w:val="006018B5"/>
    <w:rsid w:val="00603417"/>
    <w:rsid w:val="0060360C"/>
    <w:rsid w:val="00606D05"/>
    <w:rsid w:val="006113E3"/>
    <w:rsid w:val="0062065E"/>
    <w:rsid w:val="006315BD"/>
    <w:rsid w:val="00633F47"/>
    <w:rsid w:val="00637DE8"/>
    <w:rsid w:val="0065658D"/>
    <w:rsid w:val="00663363"/>
    <w:rsid w:val="00667BBD"/>
    <w:rsid w:val="006755D1"/>
    <w:rsid w:val="006C45C5"/>
    <w:rsid w:val="006C7893"/>
    <w:rsid w:val="006D05C4"/>
    <w:rsid w:val="006D6E29"/>
    <w:rsid w:val="006F1698"/>
    <w:rsid w:val="00704565"/>
    <w:rsid w:val="00710D7C"/>
    <w:rsid w:val="00715A16"/>
    <w:rsid w:val="007174AC"/>
    <w:rsid w:val="007227F7"/>
    <w:rsid w:val="00724AD2"/>
    <w:rsid w:val="00732AD5"/>
    <w:rsid w:val="007401E0"/>
    <w:rsid w:val="00742748"/>
    <w:rsid w:val="00747FE2"/>
    <w:rsid w:val="007706A8"/>
    <w:rsid w:val="00775A72"/>
    <w:rsid w:val="00786128"/>
    <w:rsid w:val="00786366"/>
    <w:rsid w:val="007942AD"/>
    <w:rsid w:val="007969CD"/>
    <w:rsid w:val="00796C3E"/>
    <w:rsid w:val="007B7903"/>
    <w:rsid w:val="007C3226"/>
    <w:rsid w:val="007D17CB"/>
    <w:rsid w:val="007E4976"/>
    <w:rsid w:val="007F0901"/>
    <w:rsid w:val="007F3C9A"/>
    <w:rsid w:val="00805BA3"/>
    <w:rsid w:val="00826030"/>
    <w:rsid w:val="00826AE2"/>
    <w:rsid w:val="00834A87"/>
    <w:rsid w:val="0083569E"/>
    <w:rsid w:val="00836FE2"/>
    <w:rsid w:val="00837291"/>
    <w:rsid w:val="00851712"/>
    <w:rsid w:val="00851AEB"/>
    <w:rsid w:val="008851D8"/>
    <w:rsid w:val="00885454"/>
    <w:rsid w:val="008910C8"/>
    <w:rsid w:val="00891A62"/>
    <w:rsid w:val="008A267E"/>
    <w:rsid w:val="008A323C"/>
    <w:rsid w:val="008A502F"/>
    <w:rsid w:val="008A5BBE"/>
    <w:rsid w:val="008B60CD"/>
    <w:rsid w:val="008B78C2"/>
    <w:rsid w:val="008C3526"/>
    <w:rsid w:val="008C59E9"/>
    <w:rsid w:val="008C6148"/>
    <w:rsid w:val="008D512C"/>
    <w:rsid w:val="008D5B67"/>
    <w:rsid w:val="008D6121"/>
    <w:rsid w:val="008F3523"/>
    <w:rsid w:val="00906104"/>
    <w:rsid w:val="009237D7"/>
    <w:rsid w:val="00924227"/>
    <w:rsid w:val="009248ED"/>
    <w:rsid w:val="009268C1"/>
    <w:rsid w:val="00926A51"/>
    <w:rsid w:val="009279CB"/>
    <w:rsid w:val="00934DEB"/>
    <w:rsid w:val="00945952"/>
    <w:rsid w:val="009467E2"/>
    <w:rsid w:val="00952C06"/>
    <w:rsid w:val="009540ED"/>
    <w:rsid w:val="009660FE"/>
    <w:rsid w:val="00973E68"/>
    <w:rsid w:val="009745BB"/>
    <w:rsid w:val="00996567"/>
    <w:rsid w:val="009A6B88"/>
    <w:rsid w:val="009B0D94"/>
    <w:rsid w:val="009B696F"/>
    <w:rsid w:val="00A00743"/>
    <w:rsid w:val="00A02166"/>
    <w:rsid w:val="00A02A4E"/>
    <w:rsid w:val="00A1159C"/>
    <w:rsid w:val="00A15B57"/>
    <w:rsid w:val="00A15EE1"/>
    <w:rsid w:val="00A1613F"/>
    <w:rsid w:val="00A22A0D"/>
    <w:rsid w:val="00A37CD4"/>
    <w:rsid w:val="00A519C2"/>
    <w:rsid w:val="00A52FEC"/>
    <w:rsid w:val="00A56529"/>
    <w:rsid w:val="00A76F67"/>
    <w:rsid w:val="00A81395"/>
    <w:rsid w:val="00A86602"/>
    <w:rsid w:val="00A86777"/>
    <w:rsid w:val="00A96BD5"/>
    <w:rsid w:val="00AB30DD"/>
    <w:rsid w:val="00AC38CE"/>
    <w:rsid w:val="00AC7007"/>
    <w:rsid w:val="00AC74EF"/>
    <w:rsid w:val="00AD11A2"/>
    <w:rsid w:val="00AD40DA"/>
    <w:rsid w:val="00AD4DD3"/>
    <w:rsid w:val="00AE2A0C"/>
    <w:rsid w:val="00AE44A5"/>
    <w:rsid w:val="00AE564E"/>
    <w:rsid w:val="00AE5673"/>
    <w:rsid w:val="00AF1435"/>
    <w:rsid w:val="00AF1B01"/>
    <w:rsid w:val="00B06365"/>
    <w:rsid w:val="00B14E71"/>
    <w:rsid w:val="00B17C13"/>
    <w:rsid w:val="00B3562E"/>
    <w:rsid w:val="00B46789"/>
    <w:rsid w:val="00B55DB1"/>
    <w:rsid w:val="00B618C5"/>
    <w:rsid w:val="00B7074D"/>
    <w:rsid w:val="00B75AA8"/>
    <w:rsid w:val="00B831F3"/>
    <w:rsid w:val="00B90F4D"/>
    <w:rsid w:val="00B95BC1"/>
    <w:rsid w:val="00BA20EA"/>
    <w:rsid w:val="00BB65AC"/>
    <w:rsid w:val="00BB740D"/>
    <w:rsid w:val="00BC2B62"/>
    <w:rsid w:val="00BD4C5F"/>
    <w:rsid w:val="00BD6D2E"/>
    <w:rsid w:val="00BE4B87"/>
    <w:rsid w:val="00C10637"/>
    <w:rsid w:val="00C377F4"/>
    <w:rsid w:val="00C41689"/>
    <w:rsid w:val="00C42CC2"/>
    <w:rsid w:val="00C52A40"/>
    <w:rsid w:val="00C734C7"/>
    <w:rsid w:val="00C842B8"/>
    <w:rsid w:val="00C9336D"/>
    <w:rsid w:val="00CB0999"/>
    <w:rsid w:val="00CD5774"/>
    <w:rsid w:val="00CE04C2"/>
    <w:rsid w:val="00CF118D"/>
    <w:rsid w:val="00D0497E"/>
    <w:rsid w:val="00D10386"/>
    <w:rsid w:val="00D13403"/>
    <w:rsid w:val="00D14071"/>
    <w:rsid w:val="00D145DE"/>
    <w:rsid w:val="00D23CBF"/>
    <w:rsid w:val="00D254EF"/>
    <w:rsid w:val="00D3524D"/>
    <w:rsid w:val="00D35441"/>
    <w:rsid w:val="00D3565D"/>
    <w:rsid w:val="00D40844"/>
    <w:rsid w:val="00D54D59"/>
    <w:rsid w:val="00D635B0"/>
    <w:rsid w:val="00D65BEC"/>
    <w:rsid w:val="00D65E6F"/>
    <w:rsid w:val="00D664F1"/>
    <w:rsid w:val="00D8003A"/>
    <w:rsid w:val="00D86E16"/>
    <w:rsid w:val="00D97CFA"/>
    <w:rsid w:val="00DB3547"/>
    <w:rsid w:val="00DB44C6"/>
    <w:rsid w:val="00DB45E5"/>
    <w:rsid w:val="00DB4982"/>
    <w:rsid w:val="00DD5C97"/>
    <w:rsid w:val="00E05232"/>
    <w:rsid w:val="00E05C63"/>
    <w:rsid w:val="00E25DA2"/>
    <w:rsid w:val="00E429A3"/>
    <w:rsid w:val="00E43831"/>
    <w:rsid w:val="00E449AC"/>
    <w:rsid w:val="00E52858"/>
    <w:rsid w:val="00E5662E"/>
    <w:rsid w:val="00E603F5"/>
    <w:rsid w:val="00E65BDA"/>
    <w:rsid w:val="00E74CF3"/>
    <w:rsid w:val="00E91AA5"/>
    <w:rsid w:val="00E95A6F"/>
    <w:rsid w:val="00EA2813"/>
    <w:rsid w:val="00EC11D0"/>
    <w:rsid w:val="00ED3139"/>
    <w:rsid w:val="00ED5A12"/>
    <w:rsid w:val="00ED6EDF"/>
    <w:rsid w:val="00ED709E"/>
    <w:rsid w:val="00EE2C5C"/>
    <w:rsid w:val="00EE493B"/>
    <w:rsid w:val="00F176E1"/>
    <w:rsid w:val="00F3514D"/>
    <w:rsid w:val="00F3590A"/>
    <w:rsid w:val="00F419FD"/>
    <w:rsid w:val="00F43D6B"/>
    <w:rsid w:val="00F6409E"/>
    <w:rsid w:val="00F73066"/>
    <w:rsid w:val="00F75413"/>
    <w:rsid w:val="00F75776"/>
    <w:rsid w:val="00F86A91"/>
    <w:rsid w:val="00FA7529"/>
    <w:rsid w:val="00FC6AA8"/>
    <w:rsid w:val="00FC77EC"/>
    <w:rsid w:val="00FD1E97"/>
    <w:rsid w:val="00FE28E9"/>
    <w:rsid w:val="00FE7E4B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05EE47D3-9512-4294-9B01-2C5B6772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80259-EDFA-451F-850E-882E25A6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Логинова Н.А.</cp:lastModifiedBy>
  <cp:revision>265</cp:revision>
  <cp:lastPrinted>2014-12-11T09:16:00Z</cp:lastPrinted>
  <dcterms:created xsi:type="dcterms:W3CDTF">2013-06-17T07:47:00Z</dcterms:created>
  <dcterms:modified xsi:type="dcterms:W3CDTF">2014-12-11T13:48:00Z</dcterms:modified>
</cp:coreProperties>
</file>