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A42849" w:rsidRPr="00A42849" w:rsidRDefault="001568D0" w:rsidP="00A4284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2849" w:rsidRPr="00A428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право заключения договора на выполнение работ по капитальному ремонту</w:t>
      </w:r>
      <w:proofErr w:type="gramEnd"/>
      <w:r w:rsidR="00A42849" w:rsidRPr="00A428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фасада здания </w:t>
      </w:r>
      <w:proofErr w:type="spellStart"/>
      <w:r w:rsidR="00A42849" w:rsidRPr="00A428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мазутонасосной</w:t>
      </w:r>
      <w:proofErr w:type="spellEnd"/>
      <w:r w:rsidR="00A42849" w:rsidRPr="00A428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станции котельной</w:t>
      </w:r>
    </w:p>
    <w:p w:rsidR="003B1970" w:rsidRPr="0003391F" w:rsidRDefault="00A42849" w:rsidP="00A4284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A428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</w:t>
      </w:r>
      <w:proofErr w:type="spellStart"/>
      <w:r w:rsidRPr="00A428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Гаджиево</w:t>
      </w:r>
      <w:proofErr w:type="spellEnd"/>
      <w:r w:rsidR="003B1970" w:rsidRPr="0003391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ED5046" w:rsidRDefault="00ED5046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42849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284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1F14F6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849" w:rsidRPr="0069372C" w:rsidRDefault="00A42849" w:rsidP="00A42849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A42849" w:rsidRPr="00CF71D2" w:rsidRDefault="00A42849" w:rsidP="00A428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AD653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работ по капитальному ремонту фасада здания </w:t>
      </w:r>
      <w:proofErr w:type="spellStart"/>
      <w:r w:rsidRPr="00AD653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мазутонасосной</w:t>
      </w:r>
      <w:proofErr w:type="spellEnd"/>
      <w:r w:rsidRPr="00AD653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станции ко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тельной г.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Гаджиево</w:t>
      </w:r>
      <w:proofErr w:type="spellEnd"/>
      <w:r w:rsidRPr="00CF7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42849" w:rsidRPr="0069372C" w:rsidRDefault="00A42849" w:rsidP="00A428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AD653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выполняемых работ: </w:t>
      </w:r>
      <w:r w:rsidRPr="00AD653F">
        <w:rPr>
          <w:rFonts w:ascii="Times New Roman" w:eastAsia="Times New Roman" w:hAnsi="Times New Roman" w:cs="Times New Roman"/>
          <w:sz w:val="28"/>
          <w:szCs w:val="28"/>
          <w:lang w:eastAsia="ar-SA"/>
        </w:rPr>
        <w:t>568,81 м</w:t>
      </w:r>
      <w:proofErr w:type="gramStart"/>
      <w:r w:rsidRPr="00AD65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2</w:t>
      </w:r>
      <w:proofErr w:type="gramEnd"/>
    </w:p>
    <w:p w:rsidR="00A42849" w:rsidRPr="00AD653F" w:rsidRDefault="00A42849" w:rsidP="00A42849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372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1 103 961,50 рублей, в том числе НДС,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A42849" w:rsidRPr="00AD653F" w:rsidRDefault="00A42849" w:rsidP="00A42849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AD65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28.02.2015г. включительно.</w:t>
      </w:r>
    </w:p>
    <w:p w:rsidR="00A42849" w:rsidRPr="0069372C" w:rsidRDefault="00A42849" w:rsidP="00A4284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AD65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ЗАТО Александровск, </w:t>
      </w:r>
      <w:proofErr w:type="spellStart"/>
      <w:r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.Г</w:t>
      </w:r>
      <w:proofErr w:type="gramEnd"/>
      <w:r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аджиево</w:t>
      </w:r>
      <w:proofErr w:type="spellEnd"/>
      <w:r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ТЦ-640, котельная.</w:t>
      </w:r>
    </w:p>
    <w:p w:rsidR="00A42849" w:rsidRPr="0069372C" w:rsidRDefault="00A42849" w:rsidP="00A4284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1.6.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69372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A42849" w:rsidRPr="00AD653F" w:rsidRDefault="00A42849" w:rsidP="00A42849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9372C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AD653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A42849" w:rsidRDefault="00A42849" w:rsidP="00A42849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AD653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A42849" w:rsidRDefault="00A42849" w:rsidP="00A42849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1.7. </w:t>
      </w:r>
      <w:r w:rsidRPr="00AD65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Гарантийный срок работ:</w:t>
      </w:r>
      <w:r w:rsidRPr="00AD653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A15E05" w:rsidRDefault="001B628D" w:rsidP="00C9076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42849" w:rsidRPr="00AD653F" w:rsidRDefault="00A42849" w:rsidP="00A42849">
      <w:pPr>
        <w:pStyle w:val="a3"/>
        <w:numPr>
          <w:ilvl w:val="0"/>
          <w:numId w:val="1"/>
        </w:numPr>
        <w:tabs>
          <w:tab w:val="clear" w:pos="644"/>
          <w:tab w:val="left" w:pos="450"/>
          <w:tab w:val="num" w:pos="72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Урпин Н.В. 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 ОАО «Мурманэнергосбыт»;</w:t>
      </w:r>
    </w:p>
    <w:p w:rsidR="00A42849" w:rsidRPr="008C0126" w:rsidRDefault="00A42849" w:rsidP="00A42849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экономической безопасности службы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конт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роля 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«Мурманэнергосбыт»;</w:t>
      </w:r>
    </w:p>
    <w:p w:rsidR="00A42849" w:rsidRPr="00F112F4" w:rsidRDefault="00A42849" w:rsidP="00A42849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начальник отдела капитального ремонта и строительства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42849" w:rsidRPr="008C0126" w:rsidRDefault="00A42849" w:rsidP="00A42849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отдела капитального ремонта и строительства ОАО «Мурманэнергосбыт»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42849" w:rsidRDefault="00A42849" w:rsidP="00A42849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Прибыток И.Г. – инженер по проектно-сметной работе отдела капитального ремонта и строительства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2849" w:rsidRPr="005C4E36" w:rsidRDefault="00A42849" w:rsidP="00A42849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A42849" w:rsidRDefault="00A42849" w:rsidP="00A42849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</w:p>
    <w:p w:rsidR="009E71FF" w:rsidRPr="003B1970" w:rsidRDefault="009E71FF" w:rsidP="003B1970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A42849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42849" w:rsidRPr="00A428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на выполнение работ по капитальному ремонту фасада здания </w:t>
      </w:r>
      <w:proofErr w:type="spellStart"/>
      <w:r w:rsidR="00A42849" w:rsidRPr="00A42849">
        <w:rPr>
          <w:rFonts w:ascii="Times New Roman" w:eastAsia="Times New Roman" w:hAnsi="Times New Roman" w:cs="Times New Roman"/>
          <w:sz w:val="28"/>
          <w:szCs w:val="28"/>
          <w:lang w:eastAsia="ar-SA"/>
        </w:rPr>
        <w:t>мазутонасосной</w:t>
      </w:r>
      <w:proofErr w:type="spellEnd"/>
      <w:r w:rsidR="00A42849" w:rsidRPr="00A428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станции котельной г.</w:t>
      </w:r>
      <w:r w:rsidR="00A42849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proofErr w:type="spellStart"/>
      <w:r w:rsidR="00A42849" w:rsidRPr="00A42849">
        <w:rPr>
          <w:rFonts w:ascii="Times New Roman" w:eastAsia="Times New Roman" w:hAnsi="Times New Roman" w:cs="Times New Roman"/>
          <w:sz w:val="28"/>
          <w:szCs w:val="28"/>
          <w:lang w:eastAsia="ar-SA"/>
        </w:rPr>
        <w:t>Гаджиево</w:t>
      </w:r>
      <w:proofErr w:type="spellEnd"/>
      <w:r w:rsidR="00A42849" w:rsidRPr="00A428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A42849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4284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AC7AC0" w:rsidRPr="001F14F6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FC2A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ная, д. 15,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A4284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  <w:proofErr w:type="gramEnd"/>
    </w:p>
    <w:p w:rsidR="00ED5046" w:rsidRPr="000B342D" w:rsidRDefault="00C16B3E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1F01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20033C" w:rsidRPr="001F017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1F0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48D" w:rsidRPr="001F01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D5046" w:rsidRPr="001F0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A648D" w:rsidRPr="001F017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720BA0" w:rsidRPr="001F0178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</w:t>
      </w:r>
      <w:r w:rsidR="00493D20" w:rsidRPr="001F017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 </w:t>
      </w:r>
      <w:r w:rsidR="00ED5046" w:rsidRPr="000B342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</w:t>
      </w:r>
      <w:r w:rsidR="00F754F8" w:rsidRPr="000B3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ED5046" w:rsidRPr="000B342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D5046" w:rsidRPr="000B342D" w:rsidRDefault="00ED5046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D9A" w:rsidRPr="000B342D" w:rsidRDefault="00681D9A" w:rsidP="00681D9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B34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0B3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"КСИЛЕМА ПЛЮС" (</w:t>
      </w:r>
      <w:r w:rsidRPr="000B342D">
        <w:rPr>
          <w:rFonts w:ascii="Times New Roman" w:hAnsi="Times New Roman" w:cs="Times New Roman"/>
          <w:sz w:val="28"/>
          <w:szCs w:val="28"/>
        </w:rPr>
        <w:t xml:space="preserve">ООО «Ксилема плюс»), 184680, Мурманская область, город </w:t>
      </w:r>
      <w:proofErr w:type="spellStart"/>
      <w:r w:rsidRPr="000B342D">
        <w:rPr>
          <w:rFonts w:ascii="Times New Roman" w:hAnsi="Times New Roman" w:cs="Times New Roman"/>
          <w:sz w:val="28"/>
          <w:szCs w:val="28"/>
        </w:rPr>
        <w:t>Снежногорск</w:t>
      </w:r>
      <w:proofErr w:type="spellEnd"/>
      <w:r w:rsidRPr="000B342D">
        <w:rPr>
          <w:rFonts w:ascii="Times New Roman" w:hAnsi="Times New Roman" w:cs="Times New Roman"/>
          <w:sz w:val="28"/>
          <w:szCs w:val="28"/>
        </w:rPr>
        <w:t>, улица Валентина Бирюкова, дом 2. ИНН 5112301742, КПП 511201001, ОГРН 1035100115676.</w:t>
      </w:r>
    </w:p>
    <w:p w:rsidR="00681D9A" w:rsidRPr="000B342D" w:rsidRDefault="00681D9A" w:rsidP="00681D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B342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B342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11.12.2014 г. в 15 часов 18 минут по московскому времени. </w:t>
      </w:r>
    </w:p>
    <w:p w:rsidR="001F0178" w:rsidRPr="000B342D" w:rsidRDefault="00DA648D" w:rsidP="001F01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0B342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</w:t>
      </w:r>
      <w:r w:rsidR="00F754F8" w:rsidRPr="000B342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</w:t>
      </w:r>
      <w:r w:rsidRPr="000B342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1F0178" w:rsidRPr="000B342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880 000 рублей 00 копейки, НДС не облагается, Общество применяет УСН. </w:t>
      </w:r>
    </w:p>
    <w:p w:rsidR="00681D9A" w:rsidRPr="000B342D" w:rsidRDefault="00681D9A" w:rsidP="001F017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34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0B3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"СТРОЙ - ИНВЕСТ" (ООО "СТРОЙ - ИНВЕСТ")</w:t>
      </w:r>
      <w:r w:rsidRPr="000B342D">
        <w:rPr>
          <w:rFonts w:ascii="Times New Roman" w:hAnsi="Times New Roman" w:cs="Times New Roman"/>
          <w:sz w:val="28"/>
          <w:szCs w:val="28"/>
        </w:rPr>
        <w:t>, 184042, Мурманская область, г. Мурманск, улица Пронина, д.10. ИНН 5102042979, КПП 510201001, ОГРН 1035100016225.</w:t>
      </w:r>
    </w:p>
    <w:p w:rsidR="00681D9A" w:rsidRPr="000B342D" w:rsidRDefault="00681D9A" w:rsidP="00681D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B342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B342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12.12.2014 г. в 11 часов 17 минут по московскому времени. </w:t>
      </w:r>
    </w:p>
    <w:p w:rsidR="001F0178" w:rsidRPr="00AD653F" w:rsidRDefault="001F0178" w:rsidP="001F01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u w:val="single"/>
          <w:lang w:eastAsia="ru-RU"/>
        </w:rPr>
      </w:pPr>
      <w:r w:rsidRPr="000B342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</w:t>
      </w:r>
      <w:r w:rsidR="00F754F8" w:rsidRPr="000B342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</w:t>
      </w:r>
      <w:r w:rsidRPr="000B342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1</w:t>
      </w:r>
      <w:r w:rsidRPr="00986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065 666 рублей 00 копеек, НДС не облагается, Общество применяет УСН.</w:t>
      </w:r>
    </w:p>
    <w:p w:rsidR="00736958" w:rsidRDefault="00DA648D" w:rsidP="0073695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695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736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6958" w:rsidRPr="00736958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"СЕВЕРНЫЙ АЛЬЯНС" (ООО "СЕВЕРНЫЙ АЛЬЯНС"), 183016, Мурманская область, г. Мурманск, улица Софьи Перовской, д.17, оф.522. ИНН 5190924494, КПП 519001001, ОГРН 1105190012696.</w:t>
      </w:r>
    </w:p>
    <w:p w:rsidR="00DA648D" w:rsidRPr="00A42849" w:rsidRDefault="00736958" w:rsidP="0073695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73695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73695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3 от 15.12.2014 г. в 09 часов 22 минуты по московскому времени.</w:t>
      </w:r>
    </w:p>
    <w:p w:rsidR="001F0178" w:rsidRPr="000B342D" w:rsidRDefault="001F0178" w:rsidP="001F01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6E6E2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</w:t>
      </w:r>
      <w:r w:rsidR="00F754F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F754F8" w:rsidRPr="000B342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закупки</w:t>
      </w:r>
      <w:r w:rsidRPr="000B342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1 100 000 рублей 00 копеек, в том числе НДС.</w:t>
      </w:r>
    </w:p>
    <w:p w:rsidR="00385542" w:rsidRDefault="00531F57" w:rsidP="00A428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34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0B34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0B3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366D6" w:rsidRPr="000B3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F754F8" w:rsidRPr="000B3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0B3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7366D6" w:rsidRPr="000B3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0B3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754F8" w:rsidRPr="000B3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A42849" w:rsidRPr="00A42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на выполнение работ по капитальному ремонту фасада здания </w:t>
      </w:r>
      <w:proofErr w:type="spellStart"/>
      <w:r w:rsidR="00A42849" w:rsidRPr="00A42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мазутонасосной</w:t>
      </w:r>
      <w:proofErr w:type="spellEnd"/>
      <w:r w:rsidR="00A42849" w:rsidRPr="00A42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станции котельной г. </w:t>
      </w:r>
      <w:proofErr w:type="spellStart"/>
      <w:r w:rsidR="00A42849" w:rsidRPr="00A42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Гаджиево</w:t>
      </w:r>
      <w:proofErr w:type="spellEnd"/>
      <w:r w:rsidR="00A42849" w:rsidRPr="00A42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5005DF" w:rsidRDefault="00385542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9183C" w:rsidRDefault="0069183C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173E" w:rsidRDefault="00F604A2" w:rsidP="00804D1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15F92"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91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F15F92"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173E" w:rsidRPr="001341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0028C4" w:rsidRPr="001341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0C173E" w:rsidRPr="001341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0C173E" w:rsidRPr="00134153">
        <w:rPr>
          <w:rFonts w:ascii="Times New Roman" w:hAnsi="Times New Roman" w:cs="Times New Roman"/>
          <w:sz w:val="28"/>
          <w:szCs w:val="28"/>
        </w:rPr>
        <w:t xml:space="preserve"> </w:t>
      </w:r>
      <w:r w:rsidR="000C173E" w:rsidRPr="00134153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134153" w:rsidRPr="00134153">
        <w:rPr>
          <w:rFonts w:ascii="Times New Roman" w:hAnsi="Times New Roman" w:cs="Times New Roman"/>
          <w:sz w:val="28"/>
          <w:szCs w:val="28"/>
        </w:rPr>
        <w:t>ООО «Ксилема плюс»</w:t>
      </w:r>
      <w:r w:rsidR="00804D1B" w:rsidRPr="00134153">
        <w:rPr>
          <w:rFonts w:ascii="Times New Roman" w:hAnsi="Times New Roman" w:cs="Times New Roman"/>
          <w:sz w:val="28"/>
          <w:szCs w:val="28"/>
        </w:rPr>
        <w:t xml:space="preserve"> не соответствующей требованиям Документации</w:t>
      </w:r>
      <w:r w:rsidR="00E00403">
        <w:rPr>
          <w:rFonts w:ascii="Times New Roman" w:hAnsi="Times New Roman" w:cs="Times New Roman"/>
          <w:sz w:val="28"/>
          <w:szCs w:val="28"/>
        </w:rPr>
        <w:t>.</w:t>
      </w:r>
    </w:p>
    <w:p w:rsidR="00E00403" w:rsidRPr="00746F0B" w:rsidRDefault="00E00403" w:rsidP="00E004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F0B">
        <w:rPr>
          <w:rFonts w:ascii="Times New Roman" w:hAnsi="Times New Roman" w:cs="Times New Roman"/>
          <w:sz w:val="28"/>
          <w:szCs w:val="28"/>
        </w:rPr>
        <w:t>Не выполнено требование п.3.2. Документации, а именно:</w:t>
      </w:r>
    </w:p>
    <w:p w:rsidR="00E00403" w:rsidRPr="00B35D7C" w:rsidRDefault="00E00403" w:rsidP="00E004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5D7C">
        <w:rPr>
          <w:rFonts w:ascii="Times New Roman" w:hAnsi="Times New Roman" w:cs="Times New Roman"/>
          <w:sz w:val="28"/>
          <w:szCs w:val="28"/>
        </w:rPr>
        <w:t xml:space="preserve">не предоставлена копия приказа о назначении физического лица на должность, в соответствии с которым такое физическое лицо обладает правом действовать от имени </w:t>
      </w:r>
      <w:r w:rsidRPr="00E00403">
        <w:rPr>
          <w:rFonts w:ascii="Times New Roman" w:hAnsi="Times New Roman" w:cs="Times New Roman"/>
          <w:sz w:val="28"/>
          <w:szCs w:val="28"/>
        </w:rPr>
        <w:t xml:space="preserve">ООО «Ксилема плюс» </w:t>
      </w:r>
      <w:r w:rsidRPr="00B35D7C">
        <w:rPr>
          <w:rFonts w:ascii="Times New Roman" w:hAnsi="Times New Roman" w:cs="Times New Roman"/>
          <w:sz w:val="28"/>
          <w:szCs w:val="28"/>
        </w:rPr>
        <w:t>без доверенности</w:t>
      </w:r>
      <w:r w:rsidR="00EC5317">
        <w:rPr>
          <w:rFonts w:ascii="Times New Roman" w:hAnsi="Times New Roman" w:cs="Times New Roman"/>
          <w:sz w:val="28"/>
          <w:szCs w:val="28"/>
        </w:rPr>
        <w:t>.</w:t>
      </w:r>
    </w:p>
    <w:p w:rsidR="0031331B" w:rsidRPr="00092A91" w:rsidRDefault="0031331B" w:rsidP="003133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31331B" w:rsidRDefault="0031331B" w:rsidP="003133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1331B" w:rsidRDefault="0031331B" w:rsidP="003133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1331B" w:rsidRDefault="0031331B" w:rsidP="00C341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09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допустить</w:t>
      </w:r>
      <w:r w:rsidRPr="00313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0969" w:rsidRPr="002C09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«Ксилема плюс»</w:t>
      </w:r>
      <w:r w:rsidRPr="00313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предложений и </w:t>
      </w:r>
      <w:r w:rsidRPr="002C09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включать</w:t>
      </w:r>
      <w:r w:rsidR="00F754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перечень У</w:t>
      </w:r>
      <w:r w:rsidRPr="00313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частников запроса предложений.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765E3" w:rsidRPr="00092A91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65E3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9183C" w:rsidRDefault="0069183C" w:rsidP="00E34E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331B" w:rsidRDefault="0069183C" w:rsidP="0031331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1331B" w:rsidRPr="002C09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31331B" w:rsidRPr="002C0969">
        <w:rPr>
          <w:rFonts w:ascii="Times New Roman" w:hAnsi="Times New Roman" w:cs="Times New Roman"/>
          <w:sz w:val="28"/>
          <w:szCs w:val="28"/>
        </w:rPr>
        <w:t xml:space="preserve"> </w:t>
      </w:r>
      <w:r w:rsidR="0031331B" w:rsidRPr="002C0969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2C0969" w:rsidRPr="002C0969">
        <w:rPr>
          <w:rFonts w:ascii="Times New Roman" w:hAnsi="Times New Roman" w:cs="Times New Roman"/>
          <w:sz w:val="28"/>
          <w:szCs w:val="28"/>
        </w:rPr>
        <w:t>ООО "СТРОЙ - ИНВЕСТ"</w:t>
      </w:r>
      <w:r w:rsidR="0031331B" w:rsidRPr="002C0969">
        <w:t xml:space="preserve"> </w:t>
      </w:r>
      <w:r w:rsidR="0031331B" w:rsidRPr="002C09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60497F" w:rsidRPr="00092A91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0497F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9785A" w:rsidRDefault="00E9785A" w:rsidP="0069183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331B" w:rsidRDefault="0031331B" w:rsidP="00C341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09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2C0969" w:rsidRPr="002C09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"СТРОЙ - ИНВЕСТ"</w:t>
      </w:r>
      <w:r w:rsidRPr="002C09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</w:t>
      </w:r>
      <w:r w:rsidRPr="00456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Документации.</w:t>
      </w:r>
    </w:p>
    <w:p w:rsidR="0069183C" w:rsidRPr="00092A91" w:rsidRDefault="0069183C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9183C" w:rsidRDefault="0069183C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9785A" w:rsidRDefault="00E9785A" w:rsidP="006918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EB7" w:rsidRDefault="00456FEE" w:rsidP="00C341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0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2C0969" w:rsidRPr="002C09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"СТРОЙ - ИНВЕСТ"</w:t>
      </w:r>
      <w:r w:rsidR="002C09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56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456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F75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</w:t>
      </w:r>
      <w:r w:rsidRPr="00456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456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456FEE">
        <w:rPr>
          <w:rFonts w:ascii="Times New Roman" w:hAnsi="Times New Roman" w:cs="Times New Roman"/>
          <w:sz w:val="28"/>
          <w:szCs w:val="28"/>
        </w:rPr>
        <w:t>.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B791F" w:rsidRPr="00092A91" w:rsidRDefault="0069183C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9183C" w:rsidRDefault="0069183C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B791F" w:rsidRDefault="006B791F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C0969" w:rsidRPr="002C0969" w:rsidRDefault="006B791F" w:rsidP="002C09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4.3</w:t>
      </w: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2C0969" w:rsidRPr="002C09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 на участие в запросе предложений ООО</w:t>
      </w:r>
      <w:r w:rsidR="00296C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2C0969" w:rsidRPr="002C09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"Северный Альянс"</w:t>
      </w:r>
      <w:r w:rsidR="002C0969" w:rsidRPr="002C0969">
        <w:t xml:space="preserve"> </w:t>
      </w:r>
      <w:r w:rsidR="002C0969" w:rsidRPr="002C09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соответствующей требованиям Документации.</w:t>
      </w:r>
    </w:p>
    <w:p w:rsidR="002C0969" w:rsidRDefault="002C0969" w:rsidP="002C09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09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 п.3.2. Документации, а именно:</w:t>
      </w:r>
    </w:p>
    <w:p w:rsidR="006B791F" w:rsidRDefault="002C0969" w:rsidP="002C09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6B791F"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предоставлены копии трудовых книжек и/или трудовых договоров с работниками, указанными в Справке о кадровых ресурсах</w:t>
      </w:r>
      <w:r w:rsidR="00296C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55802" w:rsidRDefault="00296C91" w:rsidP="006B7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предоставленная копия решения единственного участника </w:t>
      </w:r>
      <w:r w:rsidRPr="00296C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"Северный Альянс"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назначении генерального директора заверена</w:t>
      </w:r>
      <w:r w:rsidR="00F754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подписью уполномоченного лица </w:t>
      </w:r>
      <w:r w:rsidR="00F754F8" w:rsidRPr="00F754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F754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частника</w:t>
      </w:r>
      <w:r w:rsidR="00F754F8" w:rsidRPr="00F754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754F8" w:rsidRPr="000B3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 печати Общества. Комиссия по закупке признала это не существенным недочетом, т.к. вся заявка сшита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заверена</w:t>
      </w:r>
      <w:r w:rsidR="00F754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подписью уполномоченного лица У</w:t>
      </w:r>
      <w:r w:rsidR="006558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частника</w:t>
      </w:r>
      <w:r w:rsidR="00F754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754F8" w:rsidRPr="000B3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="006558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печатью</w:t>
      </w:r>
      <w:r w:rsidR="006645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B791F" w:rsidRPr="009B2170" w:rsidRDefault="006B791F" w:rsidP="006B7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2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B791F" w:rsidRPr="006B791F" w:rsidRDefault="006B791F" w:rsidP="006B7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B791F" w:rsidRPr="006B791F" w:rsidRDefault="006B791F" w:rsidP="006B7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55802" w:rsidRPr="00655802" w:rsidRDefault="00655802" w:rsidP="0065580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58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допустить ООО "Северный Альянс" к процедуре запроса предло</w:t>
      </w:r>
      <w:r w:rsidR="00F754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жений и не включать в перечень У</w:t>
      </w:r>
      <w:r w:rsidRPr="006558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частников запроса предложений. </w:t>
      </w:r>
    </w:p>
    <w:p w:rsidR="00655802" w:rsidRPr="00655802" w:rsidRDefault="00655802" w:rsidP="0065580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5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B791F" w:rsidRDefault="00655802" w:rsidP="006B7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58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42849" w:rsidRDefault="00A42849" w:rsidP="00A428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785A" w:rsidRPr="00870496" w:rsidRDefault="00A3078C" w:rsidP="00030D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6B791F">
        <w:rPr>
          <w:rFonts w:ascii="Times New Roman" w:eastAsia="Times New Roman" w:hAnsi="Times New Roman" w:cs="Times New Roman"/>
          <w:sz w:val="28"/>
          <w:szCs w:val="28"/>
          <w:lang w:eastAsia="ru-RU"/>
        </w:rPr>
        <w:t>4.4</w:t>
      </w:r>
      <w:r w:rsidR="004A7E98" w:rsidRPr="004A7E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7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91393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</w:t>
      </w:r>
      <w:proofErr w:type="gramStart"/>
      <w:r w:rsidR="007F17BC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7F17BC" w:rsidRPr="00DD1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9B5EC2" w:rsidRPr="00DD1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F17BC" w:rsidRPr="00DD1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A42849" w:rsidRPr="00A42849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договора на выполнение работ по капитальному ремонту</w:t>
      </w:r>
      <w:proofErr w:type="gramEnd"/>
      <w:r w:rsidR="00A42849" w:rsidRPr="00A428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фасада здания </w:t>
      </w:r>
      <w:proofErr w:type="spellStart"/>
      <w:r w:rsidR="00A42849" w:rsidRPr="00A42849">
        <w:rPr>
          <w:rFonts w:ascii="Times New Roman" w:eastAsia="Times New Roman" w:hAnsi="Times New Roman" w:cs="Times New Roman"/>
          <w:sz w:val="28"/>
          <w:szCs w:val="28"/>
          <w:lang w:eastAsia="ar-SA"/>
        </w:rPr>
        <w:t>мазутонасосной</w:t>
      </w:r>
      <w:proofErr w:type="spellEnd"/>
      <w:r w:rsidR="00A42849" w:rsidRPr="00A428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станции котельной г. </w:t>
      </w:r>
      <w:proofErr w:type="spellStart"/>
      <w:r w:rsidR="00A42849" w:rsidRPr="00A42849">
        <w:rPr>
          <w:rFonts w:ascii="Times New Roman" w:eastAsia="Times New Roman" w:hAnsi="Times New Roman" w:cs="Times New Roman"/>
          <w:sz w:val="28"/>
          <w:szCs w:val="28"/>
          <w:lang w:eastAsia="ar-SA"/>
        </w:rPr>
        <w:t>Гаджиево</w:t>
      </w:r>
      <w:proofErr w:type="spellEnd"/>
      <w:r w:rsidR="00A42849" w:rsidRPr="00A428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B36BD" w:rsidRPr="00DD1190">
        <w:rPr>
          <w:rFonts w:ascii="Times New Roman" w:eastAsia="Times New Roman" w:hAnsi="Times New Roman" w:cs="Times New Roman"/>
          <w:sz w:val="28"/>
          <w:szCs w:val="28"/>
        </w:rPr>
        <w:t xml:space="preserve">и признать запрос предложений </w:t>
      </w:r>
      <w:r w:rsidR="00E27F2A" w:rsidRPr="00030D71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B8780C" w:rsidRPr="00030D71">
        <w:rPr>
          <w:rFonts w:ascii="Times New Roman" w:eastAsia="Times New Roman" w:hAnsi="Times New Roman" w:cs="Times New Roman"/>
          <w:sz w:val="28"/>
          <w:szCs w:val="28"/>
        </w:rPr>
        <w:t xml:space="preserve">состоявшимся </w:t>
      </w:r>
      <w:r w:rsidR="00B8780C" w:rsidRPr="00030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B8780C" w:rsidRPr="007D4BC4">
        <w:rPr>
          <w:rFonts w:ascii="Times New Roman" w:eastAsia="Times New Roman" w:hAnsi="Times New Roman" w:cs="Times New Roman"/>
          <w:sz w:val="28"/>
          <w:szCs w:val="28"/>
          <w:lang w:eastAsia="ru-RU"/>
        </w:rPr>
        <w:t>п. 7.</w:t>
      </w:r>
      <w:r w:rsidR="004A7E98" w:rsidRPr="007D4BC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780C" w:rsidRPr="007D4BC4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4A7E98" w:rsidRPr="007D4BC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8780C" w:rsidRPr="007D4BC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Положения о закупке товаров, работ, услуг ОАО «Мурманэнергосбыт», п.</w:t>
      </w:r>
      <w:r w:rsidR="004A7E98" w:rsidRPr="007D4BC4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B8780C" w:rsidRPr="00030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 Документации, </w:t>
      </w:r>
      <w:r w:rsidR="00B8780C" w:rsidRPr="007D4BC4">
        <w:rPr>
          <w:rFonts w:ascii="Times New Roman" w:eastAsia="Times New Roman" w:hAnsi="Times New Roman" w:cs="Times New Roman"/>
          <w:sz w:val="28"/>
          <w:szCs w:val="28"/>
          <w:lang w:eastAsia="ru-RU"/>
        </w:rPr>
        <w:t>п. 4.1</w:t>
      </w:r>
      <w:r w:rsidRPr="007D4BC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8780C" w:rsidRPr="007D4BC4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B8780C" w:rsidRPr="00030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0496" w:rsidRPr="00030D7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Документации.</w:t>
      </w:r>
    </w:p>
    <w:p w:rsidR="00EE6614" w:rsidRPr="00092A91" w:rsidRDefault="00EE6614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Default="00EE6614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496" w:rsidRDefault="00B105B7" w:rsidP="00A3078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4.5</w:t>
      </w:r>
      <w:r w:rsidR="00A3078C" w:rsidRPr="00A94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70496" w:rsidRPr="00A94F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70496" w:rsidRPr="00A9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Рассмотреть возможность заключения </w:t>
      </w:r>
      <w:r w:rsidR="00870496" w:rsidRPr="00A94F06">
        <w:rPr>
          <w:rFonts w:ascii="Times New Roman" w:hAnsi="Times New Roman" w:cs="Times New Roman"/>
          <w:bCs/>
          <w:sz w:val="28"/>
          <w:szCs w:val="28"/>
        </w:rPr>
        <w:t xml:space="preserve">Договора </w:t>
      </w:r>
      <w:r w:rsidR="00A94F06" w:rsidRPr="00A94F06">
        <w:rPr>
          <w:rFonts w:ascii="Times New Roman" w:hAnsi="Times New Roman" w:cs="Times New Roman"/>
          <w:bCs/>
          <w:sz w:val="28"/>
          <w:szCs w:val="28"/>
        </w:rPr>
        <w:t xml:space="preserve">на выполнение работ по капитальному ремонту фасада здания </w:t>
      </w:r>
      <w:proofErr w:type="spellStart"/>
      <w:r w:rsidR="00A94F06" w:rsidRPr="00A94F06">
        <w:rPr>
          <w:rFonts w:ascii="Times New Roman" w:hAnsi="Times New Roman" w:cs="Times New Roman"/>
          <w:bCs/>
          <w:sz w:val="28"/>
          <w:szCs w:val="28"/>
        </w:rPr>
        <w:t>мазутонасосной</w:t>
      </w:r>
      <w:proofErr w:type="spellEnd"/>
      <w:r w:rsidR="00A94F06" w:rsidRPr="00A94F06">
        <w:rPr>
          <w:rFonts w:ascii="Times New Roman" w:hAnsi="Times New Roman" w:cs="Times New Roman"/>
          <w:bCs/>
          <w:sz w:val="28"/>
          <w:szCs w:val="28"/>
        </w:rPr>
        <w:t xml:space="preserve"> станции котельной г.</w:t>
      </w:r>
      <w:r w:rsidR="000150D2">
        <w:rPr>
          <w:rFonts w:ascii="Times New Roman" w:hAnsi="Times New Roman" w:cs="Times New Roman"/>
          <w:bCs/>
          <w:sz w:val="28"/>
          <w:szCs w:val="28"/>
        </w:rPr>
        <w:t> </w:t>
      </w:r>
      <w:proofErr w:type="spellStart"/>
      <w:r w:rsidR="00A94F06" w:rsidRPr="00A94F06">
        <w:rPr>
          <w:rFonts w:ascii="Times New Roman" w:hAnsi="Times New Roman" w:cs="Times New Roman"/>
          <w:bCs/>
          <w:sz w:val="28"/>
          <w:szCs w:val="28"/>
        </w:rPr>
        <w:t>Гаджиево</w:t>
      </w:r>
      <w:proofErr w:type="spellEnd"/>
      <w:r w:rsidR="00870496" w:rsidRPr="00A94F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0496" w:rsidRPr="00A9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94F06" w:rsidRPr="00A94F06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"СТРОЙ - ИНВЕСТ"</w:t>
      </w:r>
      <w:r w:rsidR="00015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54F8">
        <w:rPr>
          <w:rFonts w:ascii="Times New Roman" w:eastAsia="Times New Roman" w:hAnsi="Times New Roman" w:cs="Times New Roman"/>
          <w:sz w:val="28"/>
          <w:szCs w:val="28"/>
          <w:lang w:eastAsia="ru-RU"/>
        </w:rPr>
        <w:t>(единственный У</w:t>
      </w:r>
      <w:r w:rsidR="00870496" w:rsidRPr="00A94F0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</w:t>
      </w:r>
      <w:r w:rsidR="00F75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54F8" w:rsidRPr="000B342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870496" w:rsidRPr="000B34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70496" w:rsidRPr="00A9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соответствующий требованиям Документации, и включенный в перечень </w:t>
      </w:r>
      <w:r w:rsidR="00F754F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70496" w:rsidRPr="00A94F0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F75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54F8" w:rsidRPr="000B342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 предложений</w:t>
      </w:r>
      <w:r w:rsidR="00870496" w:rsidRPr="00A94F0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заявка которого соответствует требованиям Документации) на основании п. 7.</w:t>
      </w:r>
      <w:r w:rsidR="00A3078C" w:rsidRPr="00A94F0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70496" w:rsidRPr="00A94F06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A3078C" w:rsidRPr="00A94F0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70496" w:rsidRPr="00A94F0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Положения о закупке товаров, работ, у</w:t>
      </w:r>
      <w:r w:rsidR="00806874" w:rsidRPr="00A9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слуг </w:t>
      </w:r>
      <w:r w:rsidR="00A3078C" w:rsidRPr="00A94F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06874" w:rsidRPr="00A94F06">
        <w:rPr>
          <w:rFonts w:ascii="Times New Roman" w:eastAsia="Times New Roman" w:hAnsi="Times New Roman" w:cs="Times New Roman"/>
          <w:sz w:val="28"/>
          <w:szCs w:val="28"/>
          <w:lang w:eastAsia="ru-RU"/>
        </w:rPr>
        <w:t>АО</w:t>
      </w:r>
      <w:r w:rsidR="00A94F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806874" w:rsidRPr="00A94F06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</w:t>
      </w:r>
      <w:r w:rsidR="00806874" w:rsidRPr="007D4BC4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п.8</w:t>
      </w:r>
      <w:r w:rsidR="000150D2" w:rsidRPr="007D4B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0496" w:rsidRPr="007D4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 Документации, п. 4.1</w:t>
      </w:r>
      <w:r w:rsidR="00A3078C" w:rsidRPr="007D4BC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70496" w:rsidRPr="007D4BC4">
        <w:rPr>
          <w:rFonts w:ascii="Times New Roman" w:eastAsia="Times New Roman" w:hAnsi="Times New Roman" w:cs="Times New Roman"/>
          <w:sz w:val="28"/>
          <w:szCs w:val="28"/>
          <w:lang w:eastAsia="ru-RU"/>
        </w:rPr>
        <w:t>.3. Документации.</w:t>
      </w:r>
    </w:p>
    <w:p w:rsidR="00870496" w:rsidRPr="000E6EA4" w:rsidRDefault="00870496" w:rsidP="00870496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E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870496" w:rsidRDefault="00870496" w:rsidP="0087049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849" w:rsidRDefault="00A42849" w:rsidP="00A428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42849" w:rsidRPr="005C4E36" w:rsidRDefault="00A42849" w:rsidP="00A428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849" w:rsidRPr="005C4E36" w:rsidRDefault="00A42849" w:rsidP="00A428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42849" w:rsidRPr="005C4E36" w:rsidRDefault="00A42849" w:rsidP="00A4284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Урпин Н.В.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42849" w:rsidRPr="00674E69" w:rsidRDefault="00A42849" w:rsidP="00A42849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42849" w:rsidRPr="005C4E36" w:rsidRDefault="00A42849" w:rsidP="00A4284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42849" w:rsidRPr="005C4E36" w:rsidRDefault="00A42849" w:rsidP="00A428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2849" w:rsidRPr="005C4E36" w:rsidRDefault="00A42849" w:rsidP="00A4284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42849" w:rsidRPr="005C4E36" w:rsidRDefault="00A42849" w:rsidP="00A428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2849" w:rsidRDefault="00A42849" w:rsidP="00A4284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 В.А.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42849" w:rsidRDefault="00A42849" w:rsidP="00A4284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2849" w:rsidRPr="005C4E36" w:rsidRDefault="00A42849" w:rsidP="00A42849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Прибыток И.Г.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42849" w:rsidRPr="005C4E36" w:rsidRDefault="00A42849" w:rsidP="00A428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2849" w:rsidRPr="005C4E36" w:rsidRDefault="00A42849" w:rsidP="00A428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Pr="000B342D" w:rsidRDefault="00A42849" w:rsidP="000B342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Пальчиковская В.В.                                          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  <w:bookmarkStart w:id="0" w:name="_GoBack"/>
      <w:bookmarkEnd w:id="0"/>
    </w:p>
    <w:sectPr w:rsidR="00A15E05" w:rsidRPr="000B342D" w:rsidSect="00A42849">
      <w:headerReference w:type="default" r:id="rId8"/>
      <w:footerReference w:type="default" r:id="rId9"/>
      <w:pgSz w:w="11906" w:h="16838"/>
      <w:pgMar w:top="1134" w:right="567" w:bottom="1134" w:left="1418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848" w:rsidRDefault="00A45848">
      <w:pPr>
        <w:spacing w:after="0" w:line="240" w:lineRule="auto"/>
      </w:pPr>
      <w:r>
        <w:separator/>
      </w:r>
    </w:p>
  </w:endnote>
  <w:endnote w:type="continuationSeparator" w:id="0">
    <w:p w:rsidR="00A45848" w:rsidRDefault="00A45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46E60" w:rsidRDefault="00E46E60">
        <w:pPr>
          <w:pStyle w:val="a5"/>
          <w:jc w:val="center"/>
        </w:pPr>
      </w:p>
      <w:p w:rsidR="00E46E60" w:rsidRDefault="00E46E60" w:rsidP="008765E3">
        <w:pPr>
          <w:pStyle w:val="a5"/>
          <w:tabs>
            <w:tab w:val="left" w:pos="4128"/>
            <w:tab w:val="center" w:pos="5103"/>
          </w:tabs>
        </w:pPr>
        <w:r>
          <w:tab/>
        </w:r>
        <w:r>
          <w:tab/>
        </w:r>
        <w:r>
          <w:tab/>
        </w:r>
      </w:p>
    </w:sdtContent>
  </w:sdt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848" w:rsidRDefault="00A45848">
      <w:pPr>
        <w:spacing w:after="0" w:line="240" w:lineRule="auto"/>
      </w:pPr>
      <w:r>
        <w:separator/>
      </w:r>
    </w:p>
  </w:footnote>
  <w:footnote w:type="continuationSeparator" w:id="0">
    <w:p w:rsidR="00A45848" w:rsidRDefault="00A45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239029"/>
      <w:docPartObj>
        <w:docPartGallery w:val="Page Numbers (Top of Page)"/>
        <w:docPartUnique/>
      </w:docPartObj>
    </w:sdtPr>
    <w:sdtEndPr/>
    <w:sdtContent>
      <w:p w:rsidR="00A42849" w:rsidRDefault="00A4284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42D">
          <w:rPr>
            <w:noProof/>
          </w:rPr>
          <w:t>4</w:t>
        </w:r>
        <w:r>
          <w:fldChar w:fldCharType="end"/>
        </w:r>
      </w:p>
    </w:sdtContent>
  </w:sdt>
  <w:p w:rsidR="00A42849" w:rsidRDefault="00A4284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8C4"/>
    <w:rsid w:val="00003A68"/>
    <w:rsid w:val="000150D2"/>
    <w:rsid w:val="00015208"/>
    <w:rsid w:val="00023BF0"/>
    <w:rsid w:val="00030D71"/>
    <w:rsid w:val="000319BB"/>
    <w:rsid w:val="000323BE"/>
    <w:rsid w:val="000429C3"/>
    <w:rsid w:val="00045047"/>
    <w:rsid w:val="00051887"/>
    <w:rsid w:val="0005315D"/>
    <w:rsid w:val="00054745"/>
    <w:rsid w:val="000560A0"/>
    <w:rsid w:val="00061303"/>
    <w:rsid w:val="00075644"/>
    <w:rsid w:val="0008002B"/>
    <w:rsid w:val="00083BAC"/>
    <w:rsid w:val="00085368"/>
    <w:rsid w:val="00086B90"/>
    <w:rsid w:val="00092A91"/>
    <w:rsid w:val="000A4EDF"/>
    <w:rsid w:val="000B342D"/>
    <w:rsid w:val="000B36BD"/>
    <w:rsid w:val="000B6C36"/>
    <w:rsid w:val="000C173E"/>
    <w:rsid w:val="000C18AB"/>
    <w:rsid w:val="000C2163"/>
    <w:rsid w:val="000C64AF"/>
    <w:rsid w:val="000D7D9B"/>
    <w:rsid w:val="000E14CC"/>
    <w:rsid w:val="000E37C6"/>
    <w:rsid w:val="000F139A"/>
    <w:rsid w:val="000F2A5F"/>
    <w:rsid w:val="000F7B65"/>
    <w:rsid w:val="001019E6"/>
    <w:rsid w:val="00107A85"/>
    <w:rsid w:val="001160A2"/>
    <w:rsid w:val="00131AA7"/>
    <w:rsid w:val="0013276A"/>
    <w:rsid w:val="00134153"/>
    <w:rsid w:val="00137363"/>
    <w:rsid w:val="00141BA9"/>
    <w:rsid w:val="00141C0B"/>
    <w:rsid w:val="001500B9"/>
    <w:rsid w:val="001568D0"/>
    <w:rsid w:val="001605DE"/>
    <w:rsid w:val="00160819"/>
    <w:rsid w:val="00162A14"/>
    <w:rsid w:val="00175ACB"/>
    <w:rsid w:val="001966DE"/>
    <w:rsid w:val="001A04C2"/>
    <w:rsid w:val="001B628D"/>
    <w:rsid w:val="001C071E"/>
    <w:rsid w:val="001C0C10"/>
    <w:rsid w:val="001E19EB"/>
    <w:rsid w:val="001E2134"/>
    <w:rsid w:val="001E7D92"/>
    <w:rsid w:val="001F0178"/>
    <w:rsid w:val="001F14F6"/>
    <w:rsid w:val="001F5EB7"/>
    <w:rsid w:val="001F7447"/>
    <w:rsid w:val="0020033C"/>
    <w:rsid w:val="00201F61"/>
    <w:rsid w:val="00215F73"/>
    <w:rsid w:val="00225532"/>
    <w:rsid w:val="00225C8D"/>
    <w:rsid w:val="00246F63"/>
    <w:rsid w:val="0025436E"/>
    <w:rsid w:val="00272ED4"/>
    <w:rsid w:val="00275694"/>
    <w:rsid w:val="00280AC0"/>
    <w:rsid w:val="00286CDB"/>
    <w:rsid w:val="00295A66"/>
    <w:rsid w:val="00296C91"/>
    <w:rsid w:val="002A178A"/>
    <w:rsid w:val="002A6969"/>
    <w:rsid w:val="002A74FB"/>
    <w:rsid w:val="002B0229"/>
    <w:rsid w:val="002B05E9"/>
    <w:rsid w:val="002B293D"/>
    <w:rsid w:val="002B6EA2"/>
    <w:rsid w:val="002C0969"/>
    <w:rsid w:val="002E0FC4"/>
    <w:rsid w:val="002E623B"/>
    <w:rsid w:val="00303CC7"/>
    <w:rsid w:val="00307F0C"/>
    <w:rsid w:val="00312598"/>
    <w:rsid w:val="0031331B"/>
    <w:rsid w:val="0032049C"/>
    <w:rsid w:val="003311D8"/>
    <w:rsid w:val="0034379A"/>
    <w:rsid w:val="00354513"/>
    <w:rsid w:val="00357F92"/>
    <w:rsid w:val="0036519A"/>
    <w:rsid w:val="00371BCA"/>
    <w:rsid w:val="00385542"/>
    <w:rsid w:val="00394F5F"/>
    <w:rsid w:val="003B1970"/>
    <w:rsid w:val="003B3B77"/>
    <w:rsid w:val="003B5535"/>
    <w:rsid w:val="003B6DFA"/>
    <w:rsid w:val="003D0331"/>
    <w:rsid w:val="003D57CE"/>
    <w:rsid w:val="003D7F79"/>
    <w:rsid w:val="003E00EE"/>
    <w:rsid w:val="003E63EC"/>
    <w:rsid w:val="003F22E2"/>
    <w:rsid w:val="003F4E4E"/>
    <w:rsid w:val="00401087"/>
    <w:rsid w:val="004057F5"/>
    <w:rsid w:val="0040625C"/>
    <w:rsid w:val="0041512A"/>
    <w:rsid w:val="0042077D"/>
    <w:rsid w:val="004211C5"/>
    <w:rsid w:val="00422248"/>
    <w:rsid w:val="00431A60"/>
    <w:rsid w:val="0043747D"/>
    <w:rsid w:val="00454A23"/>
    <w:rsid w:val="00456FEE"/>
    <w:rsid w:val="00460355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6BFF"/>
    <w:rsid w:val="004C5247"/>
    <w:rsid w:val="004C527E"/>
    <w:rsid w:val="004D0E8D"/>
    <w:rsid w:val="004D1362"/>
    <w:rsid w:val="004E7758"/>
    <w:rsid w:val="004F3519"/>
    <w:rsid w:val="005005DF"/>
    <w:rsid w:val="005064E1"/>
    <w:rsid w:val="00511E9B"/>
    <w:rsid w:val="0053120F"/>
    <w:rsid w:val="00531F57"/>
    <w:rsid w:val="00551171"/>
    <w:rsid w:val="00556766"/>
    <w:rsid w:val="00556D79"/>
    <w:rsid w:val="00564DBF"/>
    <w:rsid w:val="005714FF"/>
    <w:rsid w:val="005750F3"/>
    <w:rsid w:val="005765EE"/>
    <w:rsid w:val="00587686"/>
    <w:rsid w:val="005B5087"/>
    <w:rsid w:val="005B6296"/>
    <w:rsid w:val="005C008A"/>
    <w:rsid w:val="005C2B0E"/>
    <w:rsid w:val="005C4B91"/>
    <w:rsid w:val="005C515C"/>
    <w:rsid w:val="005D0219"/>
    <w:rsid w:val="005D0D5B"/>
    <w:rsid w:val="005E3261"/>
    <w:rsid w:val="005E41E0"/>
    <w:rsid w:val="005F0F4D"/>
    <w:rsid w:val="005F6652"/>
    <w:rsid w:val="0060497F"/>
    <w:rsid w:val="00612288"/>
    <w:rsid w:val="0064156C"/>
    <w:rsid w:val="00643C65"/>
    <w:rsid w:val="00652F1E"/>
    <w:rsid w:val="00655802"/>
    <w:rsid w:val="006619C8"/>
    <w:rsid w:val="00664553"/>
    <w:rsid w:val="00671B9D"/>
    <w:rsid w:val="006741DD"/>
    <w:rsid w:val="00681D9A"/>
    <w:rsid w:val="00682289"/>
    <w:rsid w:val="0069183C"/>
    <w:rsid w:val="00694319"/>
    <w:rsid w:val="0069557B"/>
    <w:rsid w:val="006B0BCA"/>
    <w:rsid w:val="006B1D66"/>
    <w:rsid w:val="006B3F37"/>
    <w:rsid w:val="006B791F"/>
    <w:rsid w:val="006C71A6"/>
    <w:rsid w:val="006D414E"/>
    <w:rsid w:val="006E2243"/>
    <w:rsid w:val="006E65D5"/>
    <w:rsid w:val="006E6EC9"/>
    <w:rsid w:val="006F50FF"/>
    <w:rsid w:val="00705951"/>
    <w:rsid w:val="007131F5"/>
    <w:rsid w:val="00720BA0"/>
    <w:rsid w:val="0072677F"/>
    <w:rsid w:val="007366D6"/>
    <w:rsid w:val="00736958"/>
    <w:rsid w:val="007424EC"/>
    <w:rsid w:val="007523DC"/>
    <w:rsid w:val="00764836"/>
    <w:rsid w:val="0077325A"/>
    <w:rsid w:val="007804F7"/>
    <w:rsid w:val="00781668"/>
    <w:rsid w:val="00786C09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7F4B"/>
    <w:rsid w:val="007D228D"/>
    <w:rsid w:val="007D34E1"/>
    <w:rsid w:val="007D38A1"/>
    <w:rsid w:val="007D4BC4"/>
    <w:rsid w:val="007E4826"/>
    <w:rsid w:val="007F17BC"/>
    <w:rsid w:val="00804CC6"/>
    <w:rsid w:val="00804D1B"/>
    <w:rsid w:val="008060F9"/>
    <w:rsid w:val="00806874"/>
    <w:rsid w:val="008073FB"/>
    <w:rsid w:val="008127AF"/>
    <w:rsid w:val="008155B8"/>
    <w:rsid w:val="00820755"/>
    <w:rsid w:val="008436D4"/>
    <w:rsid w:val="0084447A"/>
    <w:rsid w:val="008444BE"/>
    <w:rsid w:val="00845DA2"/>
    <w:rsid w:val="0084730D"/>
    <w:rsid w:val="00861873"/>
    <w:rsid w:val="008630B4"/>
    <w:rsid w:val="0086598D"/>
    <w:rsid w:val="00870496"/>
    <w:rsid w:val="00872023"/>
    <w:rsid w:val="00872523"/>
    <w:rsid w:val="008765E3"/>
    <w:rsid w:val="008815EA"/>
    <w:rsid w:val="00882948"/>
    <w:rsid w:val="0088671E"/>
    <w:rsid w:val="00892317"/>
    <w:rsid w:val="00896C63"/>
    <w:rsid w:val="008A124D"/>
    <w:rsid w:val="008A222C"/>
    <w:rsid w:val="008A7D59"/>
    <w:rsid w:val="008B1F2C"/>
    <w:rsid w:val="008B4106"/>
    <w:rsid w:val="008C19A8"/>
    <w:rsid w:val="008C69FD"/>
    <w:rsid w:val="008E2D20"/>
    <w:rsid w:val="008E3BB2"/>
    <w:rsid w:val="0091011C"/>
    <w:rsid w:val="009105A7"/>
    <w:rsid w:val="009109BB"/>
    <w:rsid w:val="00915E06"/>
    <w:rsid w:val="00922748"/>
    <w:rsid w:val="0092471A"/>
    <w:rsid w:val="00925427"/>
    <w:rsid w:val="00927C30"/>
    <w:rsid w:val="009356F4"/>
    <w:rsid w:val="00936525"/>
    <w:rsid w:val="00945429"/>
    <w:rsid w:val="00950CF9"/>
    <w:rsid w:val="00952285"/>
    <w:rsid w:val="00966DE1"/>
    <w:rsid w:val="0097076C"/>
    <w:rsid w:val="009752E3"/>
    <w:rsid w:val="009A4DD3"/>
    <w:rsid w:val="009A66B1"/>
    <w:rsid w:val="009B2170"/>
    <w:rsid w:val="009B5746"/>
    <w:rsid w:val="009B5EC2"/>
    <w:rsid w:val="009D2C9F"/>
    <w:rsid w:val="009D30BB"/>
    <w:rsid w:val="009E71FF"/>
    <w:rsid w:val="00A0149B"/>
    <w:rsid w:val="00A02583"/>
    <w:rsid w:val="00A03ACD"/>
    <w:rsid w:val="00A0441A"/>
    <w:rsid w:val="00A10518"/>
    <w:rsid w:val="00A14884"/>
    <w:rsid w:val="00A15E05"/>
    <w:rsid w:val="00A2058C"/>
    <w:rsid w:val="00A20C39"/>
    <w:rsid w:val="00A27EF4"/>
    <w:rsid w:val="00A3078C"/>
    <w:rsid w:val="00A42849"/>
    <w:rsid w:val="00A45848"/>
    <w:rsid w:val="00A45A6D"/>
    <w:rsid w:val="00A51519"/>
    <w:rsid w:val="00A53224"/>
    <w:rsid w:val="00A55871"/>
    <w:rsid w:val="00A57576"/>
    <w:rsid w:val="00A576D2"/>
    <w:rsid w:val="00A6192E"/>
    <w:rsid w:val="00A85F09"/>
    <w:rsid w:val="00A94F06"/>
    <w:rsid w:val="00A96847"/>
    <w:rsid w:val="00A97083"/>
    <w:rsid w:val="00AB39D1"/>
    <w:rsid w:val="00AB5F67"/>
    <w:rsid w:val="00AC0314"/>
    <w:rsid w:val="00AC15C1"/>
    <w:rsid w:val="00AC7AC0"/>
    <w:rsid w:val="00AD7693"/>
    <w:rsid w:val="00AE53B8"/>
    <w:rsid w:val="00B105B7"/>
    <w:rsid w:val="00B126F9"/>
    <w:rsid w:val="00B26BDC"/>
    <w:rsid w:val="00B55397"/>
    <w:rsid w:val="00B55B2C"/>
    <w:rsid w:val="00B56D34"/>
    <w:rsid w:val="00B60B49"/>
    <w:rsid w:val="00B72889"/>
    <w:rsid w:val="00B8636D"/>
    <w:rsid w:val="00B8780C"/>
    <w:rsid w:val="00B94BFB"/>
    <w:rsid w:val="00B95C0B"/>
    <w:rsid w:val="00B961A6"/>
    <w:rsid w:val="00BA5B09"/>
    <w:rsid w:val="00BA7CDF"/>
    <w:rsid w:val="00BC6F67"/>
    <w:rsid w:val="00BD014B"/>
    <w:rsid w:val="00BD16F9"/>
    <w:rsid w:val="00BE58DE"/>
    <w:rsid w:val="00BE6190"/>
    <w:rsid w:val="00C16B3E"/>
    <w:rsid w:val="00C22F79"/>
    <w:rsid w:val="00C341F5"/>
    <w:rsid w:val="00C6211D"/>
    <w:rsid w:val="00C66511"/>
    <w:rsid w:val="00C66904"/>
    <w:rsid w:val="00C73498"/>
    <w:rsid w:val="00C73C2D"/>
    <w:rsid w:val="00C779A7"/>
    <w:rsid w:val="00C90765"/>
    <w:rsid w:val="00C908D5"/>
    <w:rsid w:val="00C90EE7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2E7E"/>
    <w:rsid w:val="00CE3DC8"/>
    <w:rsid w:val="00D15B12"/>
    <w:rsid w:val="00D33374"/>
    <w:rsid w:val="00D37D4D"/>
    <w:rsid w:val="00D437A7"/>
    <w:rsid w:val="00D47345"/>
    <w:rsid w:val="00D55134"/>
    <w:rsid w:val="00D63D4C"/>
    <w:rsid w:val="00D67C1F"/>
    <w:rsid w:val="00D80EE0"/>
    <w:rsid w:val="00DA648D"/>
    <w:rsid w:val="00DC58CC"/>
    <w:rsid w:val="00DC593F"/>
    <w:rsid w:val="00DD1190"/>
    <w:rsid w:val="00DE2CFA"/>
    <w:rsid w:val="00DE50DF"/>
    <w:rsid w:val="00DF7AFF"/>
    <w:rsid w:val="00E00403"/>
    <w:rsid w:val="00E02359"/>
    <w:rsid w:val="00E05E88"/>
    <w:rsid w:val="00E10575"/>
    <w:rsid w:val="00E15E90"/>
    <w:rsid w:val="00E25D0F"/>
    <w:rsid w:val="00E275BB"/>
    <w:rsid w:val="00E27F2A"/>
    <w:rsid w:val="00E34E5A"/>
    <w:rsid w:val="00E46E60"/>
    <w:rsid w:val="00E521CB"/>
    <w:rsid w:val="00E616B1"/>
    <w:rsid w:val="00E73989"/>
    <w:rsid w:val="00E837AC"/>
    <w:rsid w:val="00E91393"/>
    <w:rsid w:val="00E95702"/>
    <w:rsid w:val="00E9785A"/>
    <w:rsid w:val="00EA7EAD"/>
    <w:rsid w:val="00EB5A2E"/>
    <w:rsid w:val="00EB5E40"/>
    <w:rsid w:val="00EC5317"/>
    <w:rsid w:val="00ED5046"/>
    <w:rsid w:val="00EE5637"/>
    <w:rsid w:val="00EE6614"/>
    <w:rsid w:val="00EF56F3"/>
    <w:rsid w:val="00EF5D1C"/>
    <w:rsid w:val="00F0199B"/>
    <w:rsid w:val="00F01FD8"/>
    <w:rsid w:val="00F1324B"/>
    <w:rsid w:val="00F15352"/>
    <w:rsid w:val="00F15F92"/>
    <w:rsid w:val="00F21C8B"/>
    <w:rsid w:val="00F234D0"/>
    <w:rsid w:val="00F23950"/>
    <w:rsid w:val="00F35554"/>
    <w:rsid w:val="00F524FB"/>
    <w:rsid w:val="00F604A2"/>
    <w:rsid w:val="00F63105"/>
    <w:rsid w:val="00F64EAE"/>
    <w:rsid w:val="00F754F8"/>
    <w:rsid w:val="00F770D4"/>
    <w:rsid w:val="00F811D0"/>
    <w:rsid w:val="00F8303F"/>
    <w:rsid w:val="00F85D97"/>
    <w:rsid w:val="00F9090D"/>
    <w:rsid w:val="00FA5107"/>
    <w:rsid w:val="00FB3C4D"/>
    <w:rsid w:val="00FC2A01"/>
    <w:rsid w:val="00FC6D1F"/>
    <w:rsid w:val="00FD3100"/>
    <w:rsid w:val="00FE7A40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2252</TotalTime>
  <Pages>4</Pages>
  <Words>1270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Palchikovskaya</cp:lastModifiedBy>
  <cp:revision>235</cp:revision>
  <cp:lastPrinted>2014-10-22T06:53:00Z</cp:lastPrinted>
  <dcterms:created xsi:type="dcterms:W3CDTF">2014-03-05T11:04:00Z</dcterms:created>
  <dcterms:modified xsi:type="dcterms:W3CDTF">2014-12-17T08:12:00Z</dcterms:modified>
</cp:coreProperties>
</file>