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08" w:rsidRPr="007C4E08" w:rsidRDefault="007C4E08" w:rsidP="007C4E08">
      <w:pPr>
        <w:spacing w:after="0" w:line="315" w:lineRule="atLeast"/>
        <w:jc w:val="center"/>
        <w:outlineLvl w:val="3"/>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
          <w:sz w:val="28"/>
          <w:szCs w:val="28"/>
          <w:lang w:eastAsia="ru-RU"/>
        </w:rPr>
        <w:t>Протокол № 1</w:t>
      </w:r>
    </w:p>
    <w:p w:rsidR="007C4E08" w:rsidRPr="007C4E08" w:rsidRDefault="007C4E08" w:rsidP="005177FE">
      <w:pPr>
        <w:tabs>
          <w:tab w:val="left" w:pos="851"/>
        </w:tabs>
        <w:spacing w:after="0"/>
        <w:jc w:val="center"/>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
          <w:sz w:val="28"/>
          <w:szCs w:val="28"/>
          <w:lang w:eastAsia="ru-RU"/>
        </w:rPr>
        <w:t xml:space="preserve">вскрытия конвертов </w:t>
      </w:r>
      <w:proofErr w:type="gramStart"/>
      <w:r w:rsidRPr="007C4E08">
        <w:rPr>
          <w:rFonts w:ascii="Times New Roman" w:eastAsia="Times New Roman" w:hAnsi="Times New Roman" w:cs="Times New Roman"/>
          <w:b/>
          <w:sz w:val="28"/>
          <w:szCs w:val="28"/>
          <w:lang w:eastAsia="ru-RU"/>
        </w:rPr>
        <w:t xml:space="preserve">с заявками на участие в открытом одноэтапном запросе предложений на право заключения договора </w:t>
      </w:r>
      <w:r w:rsidR="000721E8" w:rsidRPr="000721E8">
        <w:rPr>
          <w:rFonts w:ascii="Times New Roman" w:eastAsia="Times New Roman" w:hAnsi="Times New Roman" w:cs="Times New Roman"/>
          <w:b/>
          <w:sz w:val="28"/>
          <w:szCs w:val="28"/>
          <w:lang w:eastAsia="ru-RU"/>
        </w:rPr>
        <w:t>на оказание</w:t>
      </w:r>
      <w:proofErr w:type="gramEnd"/>
      <w:r w:rsidR="000721E8" w:rsidRPr="000721E8">
        <w:rPr>
          <w:rFonts w:ascii="Times New Roman" w:eastAsia="Times New Roman" w:hAnsi="Times New Roman" w:cs="Times New Roman"/>
          <w:b/>
          <w:sz w:val="28"/>
          <w:szCs w:val="28"/>
          <w:lang w:eastAsia="ru-RU"/>
        </w:rPr>
        <w:t xml:space="preserve"> услуг по перевозке мазута топочного для нужд  ОАО «Мурманэнергосбыт»</w:t>
      </w:r>
    </w:p>
    <w:p w:rsidR="007C4E08" w:rsidRPr="007C4E08" w:rsidRDefault="007C4E08" w:rsidP="007C4E08">
      <w:pPr>
        <w:spacing w:after="0" w:line="315" w:lineRule="atLeast"/>
        <w:jc w:val="center"/>
        <w:outlineLvl w:val="3"/>
        <w:rPr>
          <w:rFonts w:ascii="Times New Roman" w:eastAsia="Times New Roman" w:hAnsi="Times New Roman" w:cs="Times New Roman"/>
          <w:b/>
          <w:sz w:val="28"/>
          <w:szCs w:val="28"/>
          <w:lang w:eastAsia="ru-RU"/>
        </w:rPr>
      </w:pPr>
    </w:p>
    <w:p w:rsidR="007C4E08" w:rsidRPr="007C4E08" w:rsidRDefault="007C4E08" w:rsidP="007C4E08">
      <w:pPr>
        <w:spacing w:after="0" w:line="240" w:lineRule="auto"/>
        <w:jc w:val="both"/>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Город  Мурманск                                                                        </w:t>
      </w:r>
      <w:r w:rsidR="000721E8">
        <w:rPr>
          <w:rFonts w:ascii="Times New Roman" w:eastAsia="Times New Roman" w:hAnsi="Times New Roman" w:cs="Times New Roman"/>
          <w:sz w:val="28"/>
          <w:szCs w:val="28"/>
          <w:lang w:eastAsia="ru-RU"/>
        </w:rPr>
        <w:t>04 декабря</w:t>
      </w:r>
      <w:r w:rsidR="003067DB">
        <w:rPr>
          <w:rFonts w:ascii="Times New Roman" w:eastAsia="Times New Roman" w:hAnsi="Times New Roman" w:cs="Times New Roman"/>
          <w:sz w:val="28"/>
          <w:szCs w:val="28"/>
          <w:lang w:eastAsia="ru-RU"/>
        </w:rPr>
        <w:t xml:space="preserve"> 2014</w:t>
      </w:r>
      <w:r w:rsidRPr="007C4E08">
        <w:rPr>
          <w:rFonts w:ascii="Times New Roman" w:eastAsia="Times New Roman" w:hAnsi="Times New Roman" w:cs="Times New Roman"/>
          <w:sz w:val="28"/>
          <w:szCs w:val="28"/>
          <w:lang w:eastAsia="ru-RU"/>
        </w:rPr>
        <w:t xml:space="preserve"> г.</w:t>
      </w:r>
    </w:p>
    <w:p w:rsidR="007C4E08" w:rsidRPr="007C4E08" w:rsidRDefault="007C4E08" w:rsidP="007C4E08">
      <w:pPr>
        <w:spacing w:after="0" w:line="240" w:lineRule="auto"/>
        <w:jc w:val="both"/>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                                                                                                    </w:t>
      </w:r>
    </w:p>
    <w:p w:rsidR="00887A39" w:rsidRPr="00C27AA7" w:rsidRDefault="003067DB" w:rsidP="000721E8">
      <w:pPr>
        <w:tabs>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887A39" w:rsidRPr="00EB6E9A">
        <w:rPr>
          <w:rFonts w:ascii="Times New Roman" w:eastAsia="Times New Roman" w:hAnsi="Times New Roman" w:cs="Times New Roman"/>
          <w:b/>
          <w:sz w:val="28"/>
          <w:szCs w:val="28"/>
          <w:lang w:eastAsia="ru-RU"/>
        </w:rPr>
        <w:t xml:space="preserve">1.Наименование предмета закупки: </w:t>
      </w:r>
      <w:r w:rsidR="004E15C0" w:rsidRPr="004E15C0">
        <w:rPr>
          <w:rFonts w:ascii="Times New Roman" w:eastAsia="Times New Roman" w:hAnsi="Times New Roman" w:cs="Times New Roman"/>
          <w:sz w:val="28"/>
          <w:szCs w:val="28"/>
          <w:lang w:eastAsia="ru-RU"/>
        </w:rPr>
        <w:t>открытый</w:t>
      </w:r>
      <w:r w:rsidR="004E15C0">
        <w:rPr>
          <w:rFonts w:ascii="Times New Roman" w:eastAsia="Times New Roman" w:hAnsi="Times New Roman" w:cs="Times New Roman"/>
          <w:b/>
          <w:sz w:val="28"/>
          <w:szCs w:val="28"/>
          <w:lang w:eastAsia="ru-RU"/>
        </w:rPr>
        <w:t xml:space="preserve"> </w:t>
      </w:r>
      <w:r w:rsidR="00887A39">
        <w:rPr>
          <w:rFonts w:ascii="Times New Roman" w:eastAsia="Times New Roman" w:hAnsi="Times New Roman" w:cs="Times New Roman"/>
          <w:sz w:val="28"/>
          <w:szCs w:val="28"/>
          <w:lang w:eastAsia="ru-RU"/>
        </w:rPr>
        <w:t>одноэтапный запрос</w:t>
      </w:r>
      <w:r w:rsidR="00887A39" w:rsidRPr="00887A39">
        <w:rPr>
          <w:rFonts w:ascii="Times New Roman" w:eastAsia="Times New Roman" w:hAnsi="Times New Roman" w:cs="Times New Roman"/>
          <w:sz w:val="28"/>
          <w:szCs w:val="28"/>
          <w:lang w:eastAsia="ru-RU"/>
        </w:rPr>
        <w:t xml:space="preserve"> предложений на право заключени</w:t>
      </w:r>
      <w:r w:rsidR="00887A39">
        <w:rPr>
          <w:rFonts w:ascii="Times New Roman" w:eastAsia="Times New Roman" w:hAnsi="Times New Roman" w:cs="Times New Roman"/>
          <w:sz w:val="28"/>
          <w:szCs w:val="28"/>
          <w:lang w:eastAsia="ru-RU"/>
        </w:rPr>
        <w:t xml:space="preserve">я договора </w:t>
      </w:r>
      <w:r w:rsidR="000721E8" w:rsidRPr="000721E8">
        <w:rPr>
          <w:rFonts w:ascii="Times New Roman" w:eastAsia="Times New Roman" w:hAnsi="Times New Roman" w:cs="Times New Roman"/>
          <w:sz w:val="28"/>
          <w:szCs w:val="28"/>
          <w:lang w:eastAsia="ru-RU"/>
        </w:rPr>
        <w:t>на оказание услуг по перевозке мазута топочного для нужд  ОАО «Мурманэнергосбыт»</w:t>
      </w:r>
      <w:r w:rsidR="00887A39" w:rsidRPr="000A5048">
        <w:rPr>
          <w:rFonts w:ascii="Times New Roman" w:eastAsia="Times New Roman" w:hAnsi="Times New Roman" w:cs="Times New Roman"/>
          <w:sz w:val="28"/>
          <w:szCs w:val="28"/>
          <w:lang w:eastAsia="ru-RU"/>
        </w:rPr>
        <w:t>.</w:t>
      </w:r>
    </w:p>
    <w:p w:rsidR="003067DB" w:rsidRPr="005160FD" w:rsidRDefault="003067DB" w:rsidP="003067DB">
      <w:pPr>
        <w:tabs>
          <w:tab w:val="left" w:pos="6987"/>
        </w:tabs>
        <w:suppressAutoHyphens/>
        <w:spacing w:after="0"/>
        <w:jc w:val="both"/>
        <w:rPr>
          <w:rFonts w:ascii="Times New Roman" w:hAnsi="Times New Roman"/>
          <w:sz w:val="28"/>
          <w:szCs w:val="28"/>
          <w:lang w:eastAsia="ar-SA"/>
        </w:rPr>
      </w:pPr>
      <w:r>
        <w:rPr>
          <w:rFonts w:ascii="Times New Roman" w:eastAsia="Times New Roman" w:hAnsi="Times New Roman" w:cs="Times New Roman"/>
          <w:b/>
          <w:bCs/>
          <w:sz w:val="28"/>
          <w:szCs w:val="28"/>
          <w:lang w:eastAsia="ru-RU"/>
        </w:rPr>
        <w:t xml:space="preserve">       </w:t>
      </w:r>
      <w:r w:rsidR="00887A39">
        <w:rPr>
          <w:rFonts w:ascii="Times New Roman" w:eastAsia="Times New Roman" w:hAnsi="Times New Roman" w:cs="Times New Roman"/>
          <w:b/>
          <w:bCs/>
          <w:sz w:val="28"/>
          <w:szCs w:val="28"/>
          <w:lang w:eastAsia="ru-RU"/>
        </w:rPr>
        <w:t>2</w:t>
      </w:r>
      <w:r w:rsidR="007C4E08" w:rsidRPr="007C4E08">
        <w:rPr>
          <w:rFonts w:ascii="Times New Roman" w:eastAsia="Times New Roman" w:hAnsi="Times New Roman" w:cs="Times New Roman"/>
          <w:b/>
          <w:bCs/>
          <w:sz w:val="28"/>
          <w:szCs w:val="28"/>
          <w:lang w:eastAsia="ru-RU"/>
        </w:rPr>
        <w:t xml:space="preserve">. </w:t>
      </w:r>
      <w:r w:rsidRPr="005160FD">
        <w:rPr>
          <w:rFonts w:ascii="Times New Roman" w:hAnsi="Times New Roman"/>
          <w:b/>
          <w:snapToGrid w:val="0"/>
          <w:sz w:val="28"/>
          <w:szCs w:val="28"/>
          <w:lang w:eastAsia="ru-RU"/>
        </w:rPr>
        <w:t>Лот №1.</w:t>
      </w:r>
    </w:p>
    <w:p w:rsidR="00727E49" w:rsidRPr="00727E49" w:rsidRDefault="00727E49" w:rsidP="00727E49">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hAnsi="Times New Roman"/>
          <w:sz w:val="28"/>
          <w:szCs w:val="28"/>
          <w:lang w:eastAsia="ar-SA"/>
        </w:rPr>
        <w:t xml:space="preserve">1. </w:t>
      </w:r>
      <w:r w:rsidRPr="00727E49">
        <w:rPr>
          <w:rFonts w:ascii="Times New Roman" w:eastAsia="Calibri" w:hAnsi="Times New Roman"/>
          <w:b/>
          <w:bCs/>
          <w:sz w:val="28"/>
          <w:szCs w:val="28"/>
          <w:lang w:eastAsia="ar-SA"/>
        </w:rPr>
        <w:t xml:space="preserve">Предмет договора: </w:t>
      </w:r>
      <w:r w:rsidR="000721E8" w:rsidRPr="000721E8">
        <w:rPr>
          <w:rFonts w:ascii="Times New Roman" w:eastAsia="Times New Roman" w:hAnsi="Times New Roman" w:cs="Times New Roman"/>
          <w:snapToGrid w:val="0"/>
          <w:sz w:val="28"/>
          <w:szCs w:val="28"/>
          <w:lang w:eastAsia="ru-RU"/>
        </w:rPr>
        <w:t xml:space="preserve">Оказание услуг по перевозке мазута топочного для нужд  ОАО «Мурманэнергосбыт» </w:t>
      </w:r>
      <w:r w:rsidRPr="00727E49">
        <w:rPr>
          <w:rFonts w:ascii="Times New Roman" w:eastAsia="Times New Roman" w:hAnsi="Times New Roman" w:cs="Times New Roman"/>
          <w:snapToGrid w:val="0"/>
          <w:sz w:val="28"/>
          <w:szCs w:val="28"/>
          <w:lang w:eastAsia="ru-RU"/>
        </w:rPr>
        <w:t xml:space="preserve"> (далее по тексту – </w:t>
      </w:r>
      <w:r w:rsidR="000721E8">
        <w:rPr>
          <w:rFonts w:ascii="Times New Roman" w:eastAsia="Times New Roman" w:hAnsi="Times New Roman" w:cs="Times New Roman"/>
          <w:snapToGrid w:val="0"/>
          <w:sz w:val="28"/>
          <w:szCs w:val="28"/>
          <w:lang w:eastAsia="ru-RU"/>
        </w:rPr>
        <w:t>услуга</w:t>
      </w:r>
      <w:r w:rsidRPr="00727E49">
        <w:rPr>
          <w:rFonts w:ascii="Times New Roman" w:eastAsia="Times New Roman" w:hAnsi="Times New Roman" w:cs="Times New Roman"/>
          <w:snapToGrid w:val="0"/>
          <w:sz w:val="28"/>
          <w:szCs w:val="28"/>
          <w:lang w:eastAsia="ru-RU"/>
        </w:rPr>
        <w:t xml:space="preserve">). </w:t>
      </w:r>
    </w:p>
    <w:p w:rsidR="00727E49" w:rsidRPr="00727E49" w:rsidRDefault="00727E49" w:rsidP="00727E49">
      <w:pPr>
        <w:suppressAutoHyphens/>
        <w:spacing w:after="0" w:line="240" w:lineRule="auto"/>
        <w:ind w:firstLine="567"/>
        <w:jc w:val="both"/>
        <w:rPr>
          <w:rFonts w:ascii="Times New Roman" w:eastAsia="Calibri" w:hAnsi="Times New Roman"/>
          <w:sz w:val="28"/>
          <w:szCs w:val="28"/>
          <w:lang w:eastAsia="ar-SA"/>
        </w:rPr>
      </w:pPr>
      <w:r w:rsidRPr="00727E49">
        <w:rPr>
          <w:rFonts w:ascii="Times New Roman" w:hAnsi="Times New Roman"/>
          <w:sz w:val="28"/>
          <w:szCs w:val="28"/>
          <w:lang w:eastAsia="ar-SA"/>
        </w:rPr>
        <w:t xml:space="preserve">2. </w:t>
      </w:r>
      <w:r w:rsidR="000721E8" w:rsidRPr="000721E8">
        <w:rPr>
          <w:rFonts w:ascii="Times New Roman" w:eastAsia="Calibri" w:hAnsi="Times New Roman"/>
          <w:b/>
          <w:bCs/>
          <w:sz w:val="28"/>
          <w:szCs w:val="28"/>
          <w:lang w:eastAsia="ar-SA"/>
        </w:rPr>
        <w:t xml:space="preserve">Общее количество мазута, подлежащего перевозке:   </w:t>
      </w:r>
      <w:r w:rsidR="000721E8" w:rsidRPr="000721E8">
        <w:rPr>
          <w:rFonts w:ascii="Times New Roman" w:eastAsia="Calibri" w:hAnsi="Times New Roman"/>
          <w:bCs/>
          <w:sz w:val="28"/>
          <w:szCs w:val="28"/>
          <w:lang w:eastAsia="ar-SA"/>
        </w:rPr>
        <w:t>27200  тонн.</w:t>
      </w:r>
    </w:p>
    <w:p w:rsidR="000721E8" w:rsidRPr="000721E8" w:rsidRDefault="00727E49"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eastAsia="Calibri" w:hAnsi="Times New Roman"/>
          <w:sz w:val="28"/>
          <w:szCs w:val="28"/>
          <w:lang w:eastAsia="ar-SA"/>
        </w:rPr>
        <w:t>3.</w:t>
      </w:r>
      <w:r w:rsidRPr="00727E49">
        <w:rPr>
          <w:rFonts w:ascii="Times New Roman" w:eastAsia="Calibri" w:hAnsi="Times New Roman"/>
          <w:b/>
          <w:sz w:val="28"/>
          <w:szCs w:val="28"/>
          <w:lang w:eastAsia="ar-SA"/>
        </w:rPr>
        <w:t xml:space="preserve"> </w:t>
      </w:r>
      <w:r w:rsidRPr="00727E49">
        <w:rPr>
          <w:rFonts w:ascii="Times New Roman" w:hAnsi="Times New Roman"/>
          <w:b/>
          <w:bCs/>
          <w:sz w:val="28"/>
          <w:szCs w:val="28"/>
          <w:lang w:eastAsia="ar-SA"/>
        </w:rPr>
        <w:t xml:space="preserve">Начальная (максимальная) цена лота (договора): </w:t>
      </w:r>
      <w:r w:rsidR="000721E8" w:rsidRPr="000721E8">
        <w:rPr>
          <w:rFonts w:ascii="Times New Roman" w:eastAsia="Times New Roman" w:hAnsi="Times New Roman" w:cs="Times New Roman"/>
          <w:snapToGrid w:val="0"/>
          <w:sz w:val="28"/>
          <w:szCs w:val="28"/>
          <w:lang w:eastAsia="ru-RU"/>
        </w:rPr>
        <w:t>29 251 500 (Двадцать девять миллионов двести пятьдесят одна тысяча пятьсот) рублей 00 копеек, в т. 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721E8">
        <w:rPr>
          <w:rFonts w:ascii="Times New Roman" w:eastAsia="Times New Roman" w:hAnsi="Times New Roman" w:cs="Times New Roman"/>
          <w:snapToGrid w:val="0"/>
          <w:sz w:val="28"/>
          <w:szCs w:val="28"/>
          <w:lang w:eastAsia="ru-RU"/>
        </w:rPr>
        <w:tab/>
        <w:t>в т. ч. по маршрутам (Пункт выдачи – котельные ГОУТП «ТЭКОС» г. Мурманска,  пункт приема - котельные ГОУТП «ТЭКОС»):</w:t>
      </w:r>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г. Мурманск – п. Абрам-Мыс (ул. Судоремонтная,15) – 2000 тонн – 1 356 000,00 рублей                 (678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п. </w:t>
      </w:r>
      <w:proofErr w:type="spellStart"/>
      <w:r w:rsidRPr="000721E8">
        <w:rPr>
          <w:rFonts w:ascii="Times New Roman" w:eastAsia="Times New Roman" w:hAnsi="Times New Roman" w:cs="Times New Roman"/>
          <w:snapToGrid w:val="0"/>
          <w:sz w:val="28"/>
          <w:szCs w:val="28"/>
          <w:lang w:eastAsia="ru-RU"/>
        </w:rPr>
        <w:t>Кильдинстрой</w:t>
      </w:r>
      <w:proofErr w:type="spellEnd"/>
      <w:r w:rsidRPr="000721E8">
        <w:rPr>
          <w:rFonts w:ascii="Times New Roman" w:eastAsia="Times New Roman" w:hAnsi="Times New Roman" w:cs="Times New Roman"/>
          <w:snapToGrid w:val="0"/>
          <w:sz w:val="28"/>
          <w:szCs w:val="28"/>
          <w:lang w:eastAsia="ru-RU"/>
        </w:rPr>
        <w:t xml:space="preserve"> (ул. Ж.Д. тупик ,14) – 3000 тонн – 1 989 000,00 рублей              (663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п. </w:t>
      </w:r>
      <w:proofErr w:type="spellStart"/>
      <w:r w:rsidRPr="000721E8">
        <w:rPr>
          <w:rFonts w:ascii="Times New Roman" w:eastAsia="Times New Roman" w:hAnsi="Times New Roman" w:cs="Times New Roman"/>
          <w:snapToGrid w:val="0"/>
          <w:sz w:val="28"/>
          <w:szCs w:val="28"/>
          <w:lang w:eastAsia="ru-RU"/>
        </w:rPr>
        <w:t>Шонгуй</w:t>
      </w:r>
      <w:proofErr w:type="spellEnd"/>
      <w:r w:rsidRPr="000721E8">
        <w:rPr>
          <w:rFonts w:ascii="Times New Roman" w:eastAsia="Times New Roman" w:hAnsi="Times New Roman" w:cs="Times New Roman"/>
          <w:snapToGrid w:val="0"/>
          <w:sz w:val="28"/>
          <w:szCs w:val="28"/>
          <w:lang w:eastAsia="ru-RU"/>
        </w:rPr>
        <w:t xml:space="preserve"> (ул. Набережная,1) – 1500 тонн – 1 129 500,00 рублей                            (753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г. </w:t>
      </w:r>
      <w:proofErr w:type="spellStart"/>
      <w:r w:rsidRPr="000721E8">
        <w:rPr>
          <w:rFonts w:ascii="Times New Roman" w:eastAsia="Times New Roman" w:hAnsi="Times New Roman" w:cs="Times New Roman"/>
          <w:snapToGrid w:val="0"/>
          <w:sz w:val="28"/>
          <w:szCs w:val="28"/>
          <w:lang w:eastAsia="ru-RU"/>
        </w:rPr>
        <w:t>Гаджиево</w:t>
      </w:r>
      <w:proofErr w:type="spellEnd"/>
      <w:r w:rsidRPr="000721E8">
        <w:rPr>
          <w:rFonts w:ascii="Times New Roman" w:eastAsia="Times New Roman" w:hAnsi="Times New Roman" w:cs="Times New Roman"/>
          <w:snapToGrid w:val="0"/>
          <w:sz w:val="28"/>
          <w:szCs w:val="28"/>
          <w:lang w:eastAsia="ru-RU"/>
        </w:rPr>
        <w:t xml:space="preserve"> (ТЦ 640) – 12000 тонн – 16 200 000,00 рублей                                    (1350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г. Мурманск – г. Кола (ул. Каменный остров,3) – 2000 тонн – 1 260 000,00 рублей                       (630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г. Мурманск – п. Мурмаши  (ул. Тягунова,4а) – 2000 тонн – 1 506 000,00 рублей                        (753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721E8">
        <w:rPr>
          <w:rFonts w:ascii="Times New Roman" w:eastAsia="Times New Roman" w:hAnsi="Times New Roman" w:cs="Times New Roman"/>
          <w:snapToGrid w:val="0"/>
          <w:sz w:val="28"/>
          <w:szCs w:val="28"/>
          <w:lang w:eastAsia="ru-RU"/>
        </w:rPr>
        <w:t xml:space="preserve">- г. Мурманск – п. Молочный (территория </w:t>
      </w:r>
      <w:proofErr w:type="gramStart"/>
      <w:r w:rsidRPr="000721E8">
        <w:rPr>
          <w:rFonts w:ascii="Times New Roman" w:eastAsia="Times New Roman" w:hAnsi="Times New Roman" w:cs="Times New Roman"/>
          <w:snapToGrid w:val="0"/>
          <w:sz w:val="28"/>
          <w:szCs w:val="28"/>
          <w:lang w:eastAsia="ru-RU"/>
        </w:rPr>
        <w:t>п</w:t>
      </w:r>
      <w:proofErr w:type="gramEnd"/>
      <w:r w:rsidRPr="000721E8">
        <w:rPr>
          <w:rFonts w:ascii="Times New Roman" w:eastAsia="Times New Roman" w:hAnsi="Times New Roman" w:cs="Times New Roman"/>
          <w:snapToGrid w:val="0"/>
          <w:sz w:val="28"/>
          <w:szCs w:val="28"/>
          <w:lang w:eastAsia="ru-RU"/>
        </w:rPr>
        <w:t>/ф "Мурманская") – 2000 тонн – 1 306 000,00 рублей  (653 руб./тонна);</w:t>
      </w:r>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г. Мурманск – п. Верхнетуломский (ул. Подунская,19) – 1500 тонн – 2 025 000,00 рублей        (1350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721E8">
        <w:rPr>
          <w:rFonts w:ascii="Times New Roman" w:eastAsia="Times New Roman" w:hAnsi="Times New Roman" w:cs="Times New Roman"/>
          <w:snapToGrid w:val="0"/>
          <w:sz w:val="28"/>
          <w:szCs w:val="28"/>
          <w:lang w:eastAsia="ru-RU"/>
        </w:rPr>
        <w:tab/>
      </w:r>
      <w:proofErr w:type="gramStart"/>
      <w:r w:rsidRPr="000721E8">
        <w:rPr>
          <w:rFonts w:ascii="Times New Roman" w:eastAsia="Times New Roman" w:hAnsi="Times New Roman" w:cs="Times New Roman"/>
          <w:snapToGrid w:val="0"/>
          <w:sz w:val="28"/>
          <w:szCs w:val="28"/>
          <w:lang w:eastAsia="ru-RU"/>
        </w:rPr>
        <w:t>в т. ч. по маршрутам (Пункт выдачи – котельные ГОУТП «ТЭКОС» г. Мурманск,  пункт приема - котельные с. п. Ура – Губа):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г. Мурманск – с. п. Ура - Губа  –  400 тонн – 536 000,00 рублей (1340 руб./тонна);</w:t>
      </w:r>
      <w:proofErr w:type="gramEnd"/>
    </w:p>
    <w:p w:rsidR="000721E8" w:rsidRP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0721E8">
        <w:rPr>
          <w:rFonts w:ascii="Times New Roman" w:eastAsia="Times New Roman" w:hAnsi="Times New Roman" w:cs="Times New Roman"/>
          <w:snapToGrid w:val="0"/>
          <w:sz w:val="28"/>
          <w:szCs w:val="28"/>
          <w:lang w:eastAsia="ru-RU"/>
        </w:rPr>
        <w:tab/>
        <w:t>в т. ч. по маршрутам (Пункт выдачи – котельные ГОУТП «ТЭКОС» г. Мурманск,  пункт приема - котельная ОАО «Мурманэнергосбыт»):</w:t>
      </w:r>
    </w:p>
    <w:p w:rsidR="000721E8" w:rsidRDefault="000721E8" w:rsidP="000721E8">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lastRenderedPageBreak/>
        <w:t>- г. Мурманск – с. п. Териберка – 800 тонн – 1 944 000,00 рублей (2430 руб./тонна).</w:t>
      </w:r>
      <w:proofErr w:type="gramEnd"/>
    </w:p>
    <w:p w:rsidR="00727E49" w:rsidRPr="00727E49" w:rsidRDefault="00727E49" w:rsidP="000721E8">
      <w:pPr>
        <w:autoSpaceDE w:val="0"/>
        <w:autoSpaceDN w:val="0"/>
        <w:spacing w:after="0" w:line="240" w:lineRule="auto"/>
        <w:ind w:firstLine="567"/>
        <w:jc w:val="both"/>
        <w:rPr>
          <w:sz w:val="28"/>
          <w:szCs w:val="28"/>
        </w:rPr>
      </w:pPr>
      <w:r w:rsidRPr="00727E49">
        <w:rPr>
          <w:rFonts w:ascii="Times New Roman" w:hAnsi="Times New Roman"/>
          <w:bCs/>
          <w:sz w:val="28"/>
          <w:szCs w:val="28"/>
          <w:lang w:eastAsia="ar-SA"/>
        </w:rPr>
        <w:t>4.</w:t>
      </w:r>
      <w:r w:rsidRPr="00727E49">
        <w:rPr>
          <w:rFonts w:ascii="Times New Roman" w:hAnsi="Times New Roman"/>
          <w:b/>
          <w:bCs/>
          <w:sz w:val="28"/>
          <w:szCs w:val="28"/>
          <w:lang w:eastAsia="ar-SA"/>
        </w:rPr>
        <w:t xml:space="preserve"> </w:t>
      </w:r>
      <w:r w:rsidR="000721E8" w:rsidRPr="000721E8">
        <w:rPr>
          <w:rFonts w:ascii="Times New Roman" w:hAnsi="Times New Roman"/>
          <w:b/>
          <w:bCs/>
          <w:sz w:val="28"/>
          <w:szCs w:val="28"/>
          <w:lang w:eastAsia="ar-SA"/>
        </w:rPr>
        <w:t xml:space="preserve">Срок оказания услуг по перевозке:  </w:t>
      </w:r>
      <w:r w:rsidR="000721E8" w:rsidRPr="000721E8">
        <w:rPr>
          <w:rFonts w:ascii="Times New Roman" w:hAnsi="Times New Roman"/>
          <w:bCs/>
          <w:sz w:val="28"/>
          <w:szCs w:val="28"/>
          <w:lang w:eastAsia="ar-SA"/>
        </w:rPr>
        <w:t>с  01.01.2015 г. по 31.12.2015 г.</w:t>
      </w:r>
    </w:p>
    <w:p w:rsidR="00727E49" w:rsidRDefault="00727E49" w:rsidP="000721E8">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721E8">
        <w:rPr>
          <w:rFonts w:ascii="Times New Roman" w:hAnsi="Times New Roman"/>
          <w:b/>
          <w:bCs/>
          <w:sz w:val="28"/>
          <w:szCs w:val="28"/>
          <w:lang w:eastAsia="ar-SA"/>
        </w:rPr>
        <w:t>5.</w:t>
      </w:r>
      <w:r w:rsidRPr="00727E49">
        <w:rPr>
          <w:rFonts w:ascii="Times New Roman" w:hAnsi="Times New Roman"/>
          <w:b/>
          <w:bCs/>
          <w:sz w:val="28"/>
          <w:szCs w:val="28"/>
          <w:lang w:eastAsia="ar-SA"/>
        </w:rPr>
        <w:t xml:space="preserve"> </w:t>
      </w:r>
      <w:r w:rsidR="000721E8" w:rsidRPr="000721E8">
        <w:rPr>
          <w:rFonts w:ascii="Times New Roman" w:hAnsi="Times New Roman"/>
          <w:b/>
          <w:bCs/>
          <w:sz w:val="28"/>
          <w:szCs w:val="28"/>
          <w:lang w:eastAsia="ar-SA"/>
        </w:rPr>
        <w:t xml:space="preserve">Место оказания услуг по перевозке: </w:t>
      </w:r>
      <w:r w:rsidR="000721E8" w:rsidRPr="000721E8">
        <w:rPr>
          <w:rFonts w:ascii="Times New Roman" w:hAnsi="Times New Roman"/>
          <w:bCs/>
          <w:sz w:val="28"/>
          <w:szCs w:val="28"/>
          <w:lang w:eastAsia="ar-SA"/>
        </w:rPr>
        <w:t>Мурманская область по маршрутам указанным в п.3.</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eastAsia="Calibri" w:hAnsi="Times New Roman"/>
          <w:b/>
          <w:sz w:val="28"/>
          <w:szCs w:val="28"/>
          <w:lang w:eastAsia="ru-RU"/>
        </w:rPr>
      </w:pPr>
      <w:r w:rsidRPr="000721E8">
        <w:rPr>
          <w:rFonts w:ascii="Times New Roman" w:eastAsia="Calibri" w:hAnsi="Times New Roman"/>
          <w:b/>
          <w:sz w:val="28"/>
          <w:szCs w:val="28"/>
          <w:lang w:eastAsia="ru-RU"/>
        </w:rPr>
        <w:t>6. Требования к обязательному наличию автотранспорта Участника</w:t>
      </w:r>
      <w:r w:rsidR="00004038">
        <w:rPr>
          <w:rFonts w:ascii="Times New Roman" w:eastAsia="Calibri" w:hAnsi="Times New Roman"/>
          <w:b/>
          <w:sz w:val="28"/>
          <w:szCs w:val="28"/>
          <w:lang w:eastAsia="ru-RU"/>
        </w:rPr>
        <w:t xml:space="preserve"> закупки</w:t>
      </w:r>
      <w:r w:rsidRPr="000721E8">
        <w:rPr>
          <w:rFonts w:ascii="Times New Roman" w:eastAsia="Calibri" w:hAnsi="Times New Roman"/>
          <w:b/>
          <w:sz w:val="28"/>
          <w:szCs w:val="28"/>
          <w:lang w:eastAsia="ru-RU"/>
        </w:rPr>
        <w:t>:</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r w:rsidRPr="000721E8">
        <w:rPr>
          <w:rFonts w:ascii="Times New Roman" w:eastAsia="Calibri" w:hAnsi="Times New Roman"/>
          <w:sz w:val="28"/>
          <w:szCs w:val="28"/>
          <w:lang w:eastAsia="ru-RU"/>
        </w:rPr>
        <w:t>- не менее 4 автомобилей с полуприцепами вместимостью от 29 кубических метров и  не менее 3 автомобилей вместимостью от 14 кубических метров;</w:t>
      </w:r>
    </w:p>
    <w:p w:rsidR="000721E8" w:rsidRDefault="000721E8" w:rsidP="000721E8">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r w:rsidRPr="000721E8">
        <w:rPr>
          <w:rFonts w:ascii="Times New Roman" w:eastAsia="Calibri" w:hAnsi="Times New Roman"/>
          <w:sz w:val="28"/>
          <w:szCs w:val="28"/>
          <w:lang w:eastAsia="ru-RU"/>
        </w:rPr>
        <w:t>- наличие действующего сертификата о калибровке на перевозку тёмных нефтепродуктов для каждой указанной автоцистерны.</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ru-RU"/>
        </w:rPr>
      </w:pPr>
    </w:p>
    <w:p w:rsidR="00727E49" w:rsidRPr="00727E49" w:rsidRDefault="00727E49" w:rsidP="00727E49">
      <w:pPr>
        <w:suppressAutoHyphens/>
        <w:autoSpaceDE w:val="0"/>
        <w:autoSpaceDN w:val="0"/>
        <w:spacing w:after="0" w:line="240" w:lineRule="auto"/>
        <w:jc w:val="both"/>
        <w:rPr>
          <w:rFonts w:ascii="Times New Roman" w:eastAsia="Calibri" w:hAnsi="Times New Roman"/>
          <w:b/>
          <w:sz w:val="28"/>
          <w:szCs w:val="28"/>
          <w:lang w:eastAsia="ru-RU"/>
        </w:rPr>
      </w:pPr>
      <w:r w:rsidRPr="00727E49">
        <w:rPr>
          <w:rFonts w:ascii="Times New Roman" w:eastAsia="Calibri" w:hAnsi="Times New Roman"/>
          <w:b/>
          <w:sz w:val="28"/>
          <w:szCs w:val="28"/>
          <w:lang w:eastAsia="ru-RU"/>
        </w:rPr>
        <w:t xml:space="preserve">         Лот №2</w:t>
      </w:r>
    </w:p>
    <w:p w:rsidR="00727E49" w:rsidRPr="00727E49" w:rsidRDefault="00727E49" w:rsidP="00727E49">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hAnsi="Times New Roman"/>
          <w:sz w:val="28"/>
          <w:szCs w:val="28"/>
          <w:lang w:eastAsia="ar-SA"/>
        </w:rPr>
        <w:t xml:space="preserve">1. </w:t>
      </w:r>
      <w:r w:rsidRPr="00727E49">
        <w:rPr>
          <w:rFonts w:ascii="Times New Roman" w:eastAsia="Calibri" w:hAnsi="Times New Roman"/>
          <w:b/>
          <w:bCs/>
          <w:sz w:val="28"/>
          <w:szCs w:val="28"/>
          <w:lang w:eastAsia="ar-SA"/>
        </w:rPr>
        <w:t xml:space="preserve">Предмет договора: </w:t>
      </w:r>
      <w:r w:rsidR="000721E8" w:rsidRPr="000721E8">
        <w:rPr>
          <w:rFonts w:ascii="Times New Roman" w:eastAsia="Times New Roman" w:hAnsi="Times New Roman" w:cs="Times New Roman"/>
          <w:snapToGrid w:val="0"/>
          <w:sz w:val="28"/>
          <w:szCs w:val="28"/>
          <w:lang w:eastAsia="ru-RU"/>
        </w:rPr>
        <w:t>Оказание услуг по перевозке мазута топочного для нужд  ОАО «Мурманэнергосбыт».</w:t>
      </w:r>
    </w:p>
    <w:p w:rsidR="000721E8" w:rsidRDefault="00727E49" w:rsidP="000721E8">
      <w:pPr>
        <w:suppressAutoHyphens/>
        <w:spacing w:after="0" w:line="240" w:lineRule="auto"/>
        <w:ind w:firstLine="567"/>
        <w:jc w:val="both"/>
        <w:rPr>
          <w:rFonts w:ascii="Times New Roman" w:eastAsia="Calibri" w:hAnsi="Times New Roman"/>
          <w:b/>
          <w:bCs/>
          <w:sz w:val="28"/>
          <w:szCs w:val="28"/>
          <w:lang w:eastAsia="ar-SA"/>
        </w:rPr>
      </w:pPr>
      <w:r w:rsidRPr="00727E49">
        <w:rPr>
          <w:rFonts w:ascii="Times New Roman" w:hAnsi="Times New Roman"/>
          <w:sz w:val="28"/>
          <w:szCs w:val="28"/>
          <w:lang w:eastAsia="ar-SA"/>
        </w:rPr>
        <w:t xml:space="preserve">2. </w:t>
      </w:r>
      <w:r w:rsidR="000721E8" w:rsidRPr="000721E8">
        <w:rPr>
          <w:rFonts w:ascii="Times New Roman" w:eastAsia="Calibri" w:hAnsi="Times New Roman"/>
          <w:b/>
          <w:bCs/>
          <w:sz w:val="28"/>
          <w:szCs w:val="28"/>
          <w:lang w:eastAsia="ar-SA"/>
        </w:rPr>
        <w:t xml:space="preserve">Общее количество мазута, подлежащего перевозке:  </w:t>
      </w:r>
      <w:r w:rsidR="000721E8" w:rsidRPr="000721E8">
        <w:rPr>
          <w:rFonts w:ascii="Times New Roman" w:eastAsia="Calibri" w:hAnsi="Times New Roman"/>
          <w:bCs/>
          <w:sz w:val="28"/>
          <w:szCs w:val="28"/>
          <w:lang w:eastAsia="ar-SA"/>
        </w:rPr>
        <w:t>36 000 тонн.</w:t>
      </w:r>
      <w:r w:rsidR="000721E8" w:rsidRPr="000721E8">
        <w:rPr>
          <w:rFonts w:ascii="Times New Roman" w:eastAsia="Calibri" w:hAnsi="Times New Roman"/>
          <w:b/>
          <w:bCs/>
          <w:sz w:val="28"/>
          <w:szCs w:val="28"/>
          <w:lang w:eastAsia="ar-SA"/>
        </w:rPr>
        <w:t xml:space="preserve"> </w:t>
      </w:r>
    </w:p>
    <w:p w:rsidR="000721E8" w:rsidRPr="000721E8" w:rsidRDefault="00727E49" w:rsidP="000721E8">
      <w:pPr>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eastAsia="Calibri" w:hAnsi="Times New Roman"/>
          <w:sz w:val="28"/>
          <w:szCs w:val="28"/>
          <w:lang w:eastAsia="ar-SA"/>
        </w:rPr>
        <w:t>3.</w:t>
      </w:r>
      <w:r w:rsidRPr="00727E49">
        <w:rPr>
          <w:rFonts w:ascii="Times New Roman" w:eastAsia="Calibri" w:hAnsi="Times New Roman"/>
          <w:b/>
          <w:sz w:val="28"/>
          <w:szCs w:val="28"/>
          <w:lang w:eastAsia="ar-SA"/>
        </w:rPr>
        <w:t xml:space="preserve"> </w:t>
      </w:r>
      <w:r w:rsidRPr="00727E49">
        <w:rPr>
          <w:rFonts w:ascii="Times New Roman" w:hAnsi="Times New Roman"/>
          <w:b/>
          <w:bCs/>
          <w:sz w:val="28"/>
          <w:szCs w:val="28"/>
          <w:lang w:eastAsia="ar-SA"/>
        </w:rPr>
        <w:t xml:space="preserve">Начальная (максимальная) цена лота (договора): </w:t>
      </w:r>
      <w:r w:rsidR="000721E8" w:rsidRPr="000721E8">
        <w:rPr>
          <w:rFonts w:ascii="Times New Roman" w:eastAsia="Times New Roman" w:hAnsi="Times New Roman" w:cs="Times New Roman"/>
          <w:snapToGrid w:val="0"/>
          <w:sz w:val="28"/>
          <w:szCs w:val="28"/>
          <w:lang w:eastAsia="ru-RU"/>
        </w:rPr>
        <w:t>47 910 000,00 рублей (Сорок семь миллионов девятьсот десять тысяч)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w:t>
      </w:r>
    </w:p>
    <w:p w:rsidR="000721E8" w:rsidRPr="000721E8" w:rsidRDefault="000721E8" w:rsidP="000721E8">
      <w:pPr>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0721E8">
        <w:rPr>
          <w:rFonts w:ascii="Times New Roman" w:eastAsia="Times New Roman" w:hAnsi="Times New Roman" w:cs="Times New Roman"/>
          <w:snapToGrid w:val="0"/>
          <w:sz w:val="28"/>
          <w:szCs w:val="28"/>
          <w:lang w:eastAsia="ru-RU"/>
        </w:rPr>
        <w:tab/>
        <w:t xml:space="preserve">в т.ч. по маршрутам (Пункт выдачи – котельные ГОУТП «ТЭКОС» г. Мурманска,  пункт приема котельные УМТЭП г. </w:t>
      </w:r>
      <w:proofErr w:type="spellStart"/>
      <w:r w:rsidRPr="000721E8">
        <w:rPr>
          <w:rFonts w:ascii="Times New Roman" w:eastAsia="Times New Roman" w:hAnsi="Times New Roman" w:cs="Times New Roman"/>
          <w:snapToGrid w:val="0"/>
          <w:sz w:val="28"/>
          <w:szCs w:val="28"/>
          <w:lang w:eastAsia="ru-RU"/>
        </w:rPr>
        <w:t>Снежногорск</w:t>
      </w:r>
      <w:proofErr w:type="spellEnd"/>
      <w:r w:rsidRPr="000721E8">
        <w:rPr>
          <w:rFonts w:ascii="Times New Roman" w:eastAsia="Times New Roman" w:hAnsi="Times New Roman" w:cs="Times New Roman"/>
          <w:snapToGrid w:val="0"/>
          <w:sz w:val="28"/>
          <w:szCs w:val="28"/>
          <w:lang w:eastAsia="ru-RU"/>
        </w:rPr>
        <w:t>, УМТЭП г. Полярный):</w:t>
      </w:r>
    </w:p>
    <w:p w:rsidR="000721E8" w:rsidRPr="000721E8" w:rsidRDefault="000721E8" w:rsidP="000721E8">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УМТЭП г. </w:t>
      </w:r>
      <w:proofErr w:type="spellStart"/>
      <w:r w:rsidRPr="000721E8">
        <w:rPr>
          <w:rFonts w:ascii="Times New Roman" w:eastAsia="Times New Roman" w:hAnsi="Times New Roman" w:cs="Times New Roman"/>
          <w:snapToGrid w:val="0"/>
          <w:sz w:val="28"/>
          <w:szCs w:val="28"/>
          <w:lang w:eastAsia="ru-RU"/>
        </w:rPr>
        <w:t>Снежногорск</w:t>
      </w:r>
      <w:proofErr w:type="spellEnd"/>
      <w:r w:rsidRPr="000721E8">
        <w:rPr>
          <w:rFonts w:ascii="Times New Roman" w:eastAsia="Times New Roman" w:hAnsi="Times New Roman" w:cs="Times New Roman"/>
          <w:snapToGrid w:val="0"/>
          <w:sz w:val="28"/>
          <w:szCs w:val="28"/>
          <w:lang w:eastAsia="ru-RU"/>
        </w:rPr>
        <w:t>, ЗАТО Александровск, ул. Бирюкова д. 3 –  15000 тонн – 20 100 000,00 рублей (1340 руб./тонна);</w:t>
      </w:r>
      <w:proofErr w:type="gramEnd"/>
    </w:p>
    <w:p w:rsidR="000721E8" w:rsidRPr="000721E8" w:rsidRDefault="000721E8" w:rsidP="000721E8">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УМТЭП г. </w:t>
      </w:r>
      <w:proofErr w:type="spellStart"/>
      <w:r w:rsidRPr="000721E8">
        <w:rPr>
          <w:rFonts w:ascii="Times New Roman" w:eastAsia="Times New Roman" w:hAnsi="Times New Roman" w:cs="Times New Roman"/>
          <w:snapToGrid w:val="0"/>
          <w:sz w:val="28"/>
          <w:szCs w:val="28"/>
          <w:lang w:eastAsia="ru-RU"/>
        </w:rPr>
        <w:t>Снежногорск</w:t>
      </w:r>
      <w:proofErr w:type="spellEnd"/>
      <w:r w:rsidRPr="000721E8">
        <w:rPr>
          <w:rFonts w:ascii="Times New Roman" w:eastAsia="Times New Roman" w:hAnsi="Times New Roman" w:cs="Times New Roman"/>
          <w:snapToGrid w:val="0"/>
          <w:sz w:val="28"/>
          <w:szCs w:val="28"/>
          <w:lang w:eastAsia="ru-RU"/>
        </w:rPr>
        <w:t>, ЗАТО Александровск, п. Оленья Губа – 1000 тонн –  1 310 000,00 рублей (1310 руб./тонна);</w:t>
      </w:r>
      <w:proofErr w:type="gramEnd"/>
    </w:p>
    <w:p w:rsidR="000721E8" w:rsidRDefault="000721E8" w:rsidP="000721E8">
      <w:pPr>
        <w:suppressAutoHyphens/>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0721E8">
        <w:rPr>
          <w:rFonts w:ascii="Times New Roman" w:eastAsia="Times New Roman" w:hAnsi="Times New Roman" w:cs="Times New Roman"/>
          <w:snapToGrid w:val="0"/>
          <w:sz w:val="28"/>
          <w:szCs w:val="28"/>
          <w:lang w:eastAsia="ru-RU"/>
        </w:rPr>
        <w:t xml:space="preserve">- г. Мурманск - УМТЭП г. Полярный, ЗАТО Александровск, ул. </w:t>
      </w:r>
      <w:proofErr w:type="spellStart"/>
      <w:r w:rsidRPr="000721E8">
        <w:rPr>
          <w:rFonts w:ascii="Times New Roman" w:eastAsia="Times New Roman" w:hAnsi="Times New Roman" w:cs="Times New Roman"/>
          <w:snapToGrid w:val="0"/>
          <w:sz w:val="28"/>
          <w:szCs w:val="28"/>
          <w:lang w:eastAsia="ru-RU"/>
        </w:rPr>
        <w:t>Гандюхина</w:t>
      </w:r>
      <w:proofErr w:type="spellEnd"/>
      <w:r w:rsidRPr="000721E8">
        <w:rPr>
          <w:rFonts w:ascii="Times New Roman" w:eastAsia="Times New Roman" w:hAnsi="Times New Roman" w:cs="Times New Roman"/>
          <w:snapToGrid w:val="0"/>
          <w:sz w:val="28"/>
          <w:szCs w:val="28"/>
          <w:lang w:eastAsia="ru-RU"/>
        </w:rPr>
        <w:t>, 11 – 20000 тонн – 26 500 000,00 рублей (1325 руб./тонна).</w:t>
      </w:r>
      <w:proofErr w:type="gramEnd"/>
    </w:p>
    <w:p w:rsidR="00727E49" w:rsidRPr="00727E49" w:rsidRDefault="00727E49" w:rsidP="000721E8">
      <w:pPr>
        <w:suppressAutoHyphens/>
        <w:spacing w:after="0" w:line="240" w:lineRule="auto"/>
        <w:ind w:firstLine="567"/>
        <w:jc w:val="both"/>
        <w:rPr>
          <w:sz w:val="28"/>
          <w:szCs w:val="28"/>
        </w:rPr>
      </w:pPr>
      <w:r w:rsidRPr="00727E49">
        <w:rPr>
          <w:rFonts w:ascii="Times New Roman" w:hAnsi="Times New Roman"/>
          <w:bCs/>
          <w:sz w:val="28"/>
          <w:szCs w:val="28"/>
          <w:lang w:eastAsia="ar-SA"/>
        </w:rPr>
        <w:t>4.</w:t>
      </w:r>
      <w:r w:rsidRPr="00727E49">
        <w:rPr>
          <w:rFonts w:ascii="Times New Roman" w:hAnsi="Times New Roman"/>
          <w:b/>
          <w:bCs/>
          <w:sz w:val="28"/>
          <w:szCs w:val="28"/>
          <w:lang w:eastAsia="ar-SA"/>
        </w:rPr>
        <w:t xml:space="preserve"> </w:t>
      </w:r>
      <w:r w:rsidR="000721E8" w:rsidRPr="000721E8">
        <w:rPr>
          <w:rFonts w:ascii="Times New Roman" w:hAnsi="Times New Roman"/>
          <w:b/>
          <w:bCs/>
          <w:sz w:val="28"/>
          <w:szCs w:val="28"/>
          <w:lang w:eastAsia="ar-SA"/>
        </w:rPr>
        <w:t xml:space="preserve">Срок оказания услуг по перевозке: </w:t>
      </w:r>
      <w:r w:rsidR="000721E8" w:rsidRPr="000721E8">
        <w:rPr>
          <w:rFonts w:ascii="Times New Roman" w:hAnsi="Times New Roman"/>
          <w:bCs/>
          <w:sz w:val="28"/>
          <w:szCs w:val="28"/>
          <w:lang w:eastAsia="ar-SA"/>
        </w:rPr>
        <w:t>с  01.01.2015 г. по 31.12.2015 г.</w:t>
      </w:r>
    </w:p>
    <w:p w:rsidR="00727E49" w:rsidRDefault="00727E49" w:rsidP="00727E49">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721E8">
        <w:rPr>
          <w:rFonts w:ascii="Times New Roman" w:hAnsi="Times New Roman"/>
          <w:b/>
          <w:bCs/>
          <w:sz w:val="28"/>
          <w:szCs w:val="28"/>
          <w:lang w:eastAsia="ar-SA"/>
        </w:rPr>
        <w:t>5.</w:t>
      </w:r>
      <w:r w:rsidRPr="00727E49">
        <w:rPr>
          <w:rFonts w:ascii="Times New Roman" w:hAnsi="Times New Roman"/>
          <w:b/>
          <w:bCs/>
          <w:sz w:val="28"/>
          <w:szCs w:val="28"/>
          <w:lang w:eastAsia="ar-SA"/>
        </w:rPr>
        <w:t xml:space="preserve"> </w:t>
      </w:r>
      <w:r w:rsidR="000721E8" w:rsidRPr="000721E8">
        <w:rPr>
          <w:rFonts w:ascii="Times New Roman" w:hAnsi="Times New Roman"/>
          <w:b/>
          <w:bCs/>
          <w:sz w:val="28"/>
          <w:szCs w:val="28"/>
          <w:lang w:eastAsia="ar-SA"/>
        </w:rPr>
        <w:t xml:space="preserve">Место оказания услуг по перевозке: </w:t>
      </w:r>
      <w:r w:rsidR="000721E8" w:rsidRPr="000721E8">
        <w:rPr>
          <w:rFonts w:ascii="Times New Roman" w:hAnsi="Times New Roman"/>
          <w:bCs/>
          <w:sz w:val="28"/>
          <w:szCs w:val="28"/>
          <w:lang w:eastAsia="ar-SA"/>
        </w:rPr>
        <w:t>Мурманская область по маршрутам указанным в п.3.</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hAnsi="Times New Roman"/>
          <w:b/>
          <w:bCs/>
          <w:sz w:val="28"/>
          <w:szCs w:val="28"/>
          <w:lang w:eastAsia="ar-SA"/>
        </w:rPr>
      </w:pPr>
      <w:r w:rsidRPr="000721E8">
        <w:rPr>
          <w:rFonts w:ascii="Times New Roman" w:hAnsi="Times New Roman"/>
          <w:b/>
          <w:bCs/>
          <w:sz w:val="28"/>
          <w:szCs w:val="28"/>
          <w:lang w:eastAsia="ar-SA"/>
        </w:rPr>
        <w:t>6. Требования к обязательному наличию автотранспорта Участника</w:t>
      </w:r>
      <w:r w:rsidR="00004038">
        <w:rPr>
          <w:rFonts w:ascii="Times New Roman" w:hAnsi="Times New Roman"/>
          <w:b/>
          <w:bCs/>
          <w:sz w:val="28"/>
          <w:szCs w:val="28"/>
          <w:lang w:eastAsia="ar-SA"/>
        </w:rPr>
        <w:t xml:space="preserve"> закупки</w:t>
      </w:r>
      <w:r w:rsidRPr="000721E8">
        <w:rPr>
          <w:rFonts w:ascii="Times New Roman" w:hAnsi="Times New Roman"/>
          <w:b/>
          <w:bCs/>
          <w:sz w:val="28"/>
          <w:szCs w:val="28"/>
          <w:lang w:eastAsia="ar-SA"/>
        </w:rPr>
        <w:t>:</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721E8">
        <w:rPr>
          <w:rFonts w:ascii="Times New Roman" w:hAnsi="Times New Roman"/>
          <w:bCs/>
          <w:sz w:val="28"/>
          <w:szCs w:val="28"/>
          <w:lang w:eastAsia="ar-SA"/>
        </w:rPr>
        <w:t>- не менее 5 автомобилей с полуприцепами вместимостью от 29 кубических метров;</w:t>
      </w:r>
    </w:p>
    <w:p w:rsidR="000721E8" w:rsidRDefault="000721E8" w:rsidP="000721E8">
      <w:pPr>
        <w:tabs>
          <w:tab w:val="left" w:pos="284"/>
          <w:tab w:val="left" w:pos="6987"/>
        </w:tabs>
        <w:suppressAutoHyphens/>
        <w:autoSpaceDE w:val="0"/>
        <w:spacing w:after="0" w:line="240" w:lineRule="auto"/>
        <w:ind w:firstLine="567"/>
        <w:jc w:val="both"/>
        <w:rPr>
          <w:rFonts w:ascii="Times New Roman" w:hAnsi="Times New Roman"/>
          <w:bCs/>
          <w:sz w:val="28"/>
          <w:szCs w:val="28"/>
          <w:lang w:eastAsia="ar-SA"/>
        </w:rPr>
      </w:pPr>
      <w:r w:rsidRPr="000721E8">
        <w:rPr>
          <w:rFonts w:ascii="Times New Roman" w:hAnsi="Times New Roman"/>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0721E8" w:rsidRPr="000721E8" w:rsidRDefault="000721E8" w:rsidP="000721E8">
      <w:pPr>
        <w:tabs>
          <w:tab w:val="left" w:pos="284"/>
          <w:tab w:val="left" w:pos="6987"/>
        </w:tabs>
        <w:suppressAutoHyphens/>
        <w:autoSpaceDE w:val="0"/>
        <w:spacing w:after="0" w:line="240" w:lineRule="auto"/>
        <w:ind w:firstLine="567"/>
        <w:jc w:val="both"/>
        <w:rPr>
          <w:rFonts w:ascii="Times New Roman" w:eastAsia="Calibri" w:hAnsi="Times New Roman"/>
          <w:sz w:val="28"/>
          <w:szCs w:val="28"/>
          <w:lang w:eastAsia="ar-SA"/>
        </w:rPr>
      </w:pPr>
    </w:p>
    <w:p w:rsidR="00727E49" w:rsidRPr="00727E49" w:rsidRDefault="00727E49" w:rsidP="00727E49">
      <w:pPr>
        <w:suppressAutoHyphens/>
        <w:autoSpaceDE w:val="0"/>
        <w:autoSpaceDN w:val="0"/>
        <w:spacing w:after="0" w:line="240" w:lineRule="auto"/>
        <w:jc w:val="both"/>
        <w:rPr>
          <w:rFonts w:ascii="Times New Roman" w:eastAsia="Calibri" w:hAnsi="Times New Roman"/>
          <w:b/>
          <w:sz w:val="28"/>
          <w:szCs w:val="28"/>
          <w:lang w:eastAsia="ru-RU"/>
        </w:rPr>
      </w:pPr>
      <w:r w:rsidRPr="00727E49">
        <w:rPr>
          <w:rFonts w:ascii="Times New Roman" w:eastAsia="Calibri" w:hAnsi="Times New Roman"/>
          <w:b/>
          <w:sz w:val="28"/>
          <w:szCs w:val="28"/>
          <w:lang w:eastAsia="ru-RU"/>
        </w:rPr>
        <w:t xml:space="preserve">         Лот №3</w:t>
      </w:r>
    </w:p>
    <w:p w:rsidR="00727E49" w:rsidRPr="00727E49" w:rsidRDefault="00727E49" w:rsidP="00727E49">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hAnsi="Times New Roman"/>
          <w:sz w:val="28"/>
          <w:szCs w:val="28"/>
          <w:lang w:eastAsia="ar-SA"/>
        </w:rPr>
        <w:t xml:space="preserve">1. </w:t>
      </w:r>
      <w:r w:rsidRPr="00727E49">
        <w:rPr>
          <w:rFonts w:ascii="Times New Roman" w:eastAsia="Calibri" w:hAnsi="Times New Roman"/>
          <w:b/>
          <w:bCs/>
          <w:sz w:val="28"/>
          <w:szCs w:val="28"/>
          <w:lang w:eastAsia="ar-SA"/>
        </w:rPr>
        <w:t xml:space="preserve">Предмет договора: </w:t>
      </w:r>
      <w:r w:rsidR="005A35F6" w:rsidRPr="005A35F6">
        <w:rPr>
          <w:rFonts w:ascii="Times New Roman" w:eastAsia="Times New Roman" w:hAnsi="Times New Roman" w:cs="Times New Roman"/>
          <w:snapToGrid w:val="0"/>
          <w:sz w:val="28"/>
          <w:szCs w:val="28"/>
          <w:lang w:eastAsia="ru-RU"/>
        </w:rPr>
        <w:t>Оказание услуг по перевозке мазута топочного для нужд  ОАО «Мурманэнергосбыт».</w:t>
      </w:r>
    </w:p>
    <w:p w:rsidR="00727E49" w:rsidRPr="00727E49" w:rsidRDefault="00727E49" w:rsidP="00727E49">
      <w:pPr>
        <w:suppressAutoHyphens/>
        <w:spacing w:after="0" w:line="240" w:lineRule="auto"/>
        <w:ind w:firstLine="567"/>
        <w:jc w:val="both"/>
        <w:rPr>
          <w:rFonts w:ascii="Times New Roman" w:eastAsia="Calibri" w:hAnsi="Times New Roman"/>
          <w:sz w:val="28"/>
          <w:szCs w:val="28"/>
          <w:lang w:eastAsia="ar-SA"/>
        </w:rPr>
      </w:pPr>
      <w:r w:rsidRPr="00727E49">
        <w:rPr>
          <w:rFonts w:ascii="Times New Roman" w:hAnsi="Times New Roman"/>
          <w:sz w:val="28"/>
          <w:szCs w:val="28"/>
          <w:lang w:eastAsia="ar-SA"/>
        </w:rPr>
        <w:t xml:space="preserve">2. </w:t>
      </w:r>
      <w:r w:rsidR="005A35F6" w:rsidRPr="005A35F6">
        <w:rPr>
          <w:rFonts w:ascii="Times New Roman" w:eastAsia="Calibri" w:hAnsi="Times New Roman"/>
          <w:b/>
          <w:bCs/>
          <w:sz w:val="28"/>
          <w:szCs w:val="28"/>
          <w:lang w:eastAsia="ar-SA"/>
        </w:rPr>
        <w:t xml:space="preserve">Общее количество мазута, подлежащего перевозке:  </w:t>
      </w:r>
      <w:r w:rsidR="005A35F6" w:rsidRPr="005A35F6">
        <w:rPr>
          <w:rFonts w:ascii="Times New Roman" w:eastAsia="Calibri" w:hAnsi="Times New Roman"/>
          <w:bCs/>
          <w:sz w:val="28"/>
          <w:szCs w:val="28"/>
          <w:lang w:eastAsia="ar-SA"/>
        </w:rPr>
        <w:t>9 800 тонн.</w:t>
      </w:r>
    </w:p>
    <w:p w:rsidR="005A35F6" w:rsidRPr="005A35F6" w:rsidRDefault="00727E49"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eastAsia="Calibri" w:hAnsi="Times New Roman"/>
          <w:sz w:val="28"/>
          <w:szCs w:val="28"/>
          <w:lang w:eastAsia="ar-SA"/>
        </w:rPr>
        <w:lastRenderedPageBreak/>
        <w:t>3.</w:t>
      </w:r>
      <w:r w:rsidRPr="00727E49">
        <w:rPr>
          <w:rFonts w:ascii="Times New Roman" w:eastAsia="Calibri" w:hAnsi="Times New Roman"/>
          <w:b/>
          <w:sz w:val="28"/>
          <w:szCs w:val="28"/>
          <w:lang w:eastAsia="ar-SA"/>
        </w:rPr>
        <w:t xml:space="preserve"> </w:t>
      </w:r>
      <w:r w:rsidRPr="00727E49">
        <w:rPr>
          <w:rFonts w:ascii="Times New Roman" w:hAnsi="Times New Roman"/>
          <w:b/>
          <w:bCs/>
          <w:sz w:val="28"/>
          <w:szCs w:val="28"/>
          <w:lang w:eastAsia="ar-SA"/>
        </w:rPr>
        <w:t xml:space="preserve">Начальная (максимальная) цена лота (договора): </w:t>
      </w:r>
      <w:r w:rsidR="005A35F6" w:rsidRPr="005A35F6">
        <w:rPr>
          <w:rFonts w:ascii="Times New Roman" w:eastAsia="Times New Roman" w:hAnsi="Times New Roman" w:cs="Times New Roman"/>
          <w:snapToGrid w:val="0"/>
          <w:sz w:val="28"/>
          <w:szCs w:val="28"/>
          <w:lang w:eastAsia="ru-RU"/>
        </w:rPr>
        <w:t xml:space="preserve">15 064 400,00 рублей (Пятнадцать миллионов шестьдесят четыре тысячи четыреста)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5A35F6" w:rsidRP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в т.ч. по маршрутам (Пункт выдачи – котельные г. Кандалакша,  пункт приема котельные п. Нивский, п. Зеленоборский, п. Умба):</w:t>
      </w:r>
      <w:proofErr w:type="gramEnd"/>
    </w:p>
    <w:p w:rsidR="005A35F6" w:rsidRP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 г. Кандалакша – п. Нивский (котельная №17) – 1500 тонн – 952 500,00 рублей (635 руб. /тонна);</w:t>
      </w:r>
      <w:proofErr w:type="gramEnd"/>
    </w:p>
    <w:p w:rsidR="005A35F6" w:rsidRP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 xml:space="preserve">- г. Кандалакша – п. Зеленоборский (котельная №6) – 800 тонн – 994 400,00 рублей </w:t>
      </w:r>
      <w:r>
        <w:rPr>
          <w:rFonts w:ascii="Times New Roman" w:eastAsia="Times New Roman" w:hAnsi="Times New Roman" w:cs="Times New Roman"/>
          <w:snapToGrid w:val="0"/>
          <w:sz w:val="28"/>
          <w:szCs w:val="28"/>
          <w:lang w:eastAsia="ru-RU"/>
        </w:rPr>
        <w:t>(</w:t>
      </w:r>
      <w:r w:rsidRPr="005A35F6">
        <w:rPr>
          <w:rFonts w:ascii="Times New Roman" w:eastAsia="Times New Roman" w:hAnsi="Times New Roman" w:cs="Times New Roman"/>
          <w:snapToGrid w:val="0"/>
          <w:sz w:val="28"/>
          <w:szCs w:val="28"/>
          <w:lang w:eastAsia="ru-RU"/>
        </w:rPr>
        <w:t>1243 руб. /тонна);</w:t>
      </w:r>
      <w:proofErr w:type="gramEnd"/>
    </w:p>
    <w:p w:rsidR="005A35F6" w:rsidRP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г. Кандалакша – п. Зеленоборский (котельная №22) – 2000 тонн – 2 486 000,00 рублей (1243 руб. /тонна);</w:t>
      </w:r>
      <w:proofErr w:type="gramEnd"/>
    </w:p>
    <w:p w:rsidR="005A35F6" w:rsidRP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 г. Кандалакша – п. Умба (котельная №15,) – 4000 тонн – 7 732 000,00 рублей (1933 руб. /тонна);</w:t>
      </w:r>
      <w:proofErr w:type="gramEnd"/>
    </w:p>
    <w:p w:rsidR="005A35F6" w:rsidRDefault="005A35F6" w:rsidP="005A35F6">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A35F6">
        <w:rPr>
          <w:rFonts w:ascii="Times New Roman" w:eastAsia="Times New Roman" w:hAnsi="Times New Roman" w:cs="Times New Roman"/>
          <w:snapToGrid w:val="0"/>
          <w:sz w:val="28"/>
          <w:szCs w:val="28"/>
          <w:lang w:eastAsia="ru-RU"/>
        </w:rPr>
        <w:t>- г. Кандалакша – п. Умба (котельная  №18) – 1500 тонн – 2 899 500,00 рублей  (1933 руб. /тонна).</w:t>
      </w:r>
      <w:proofErr w:type="gramEnd"/>
    </w:p>
    <w:p w:rsidR="005A35F6" w:rsidRDefault="00727E49" w:rsidP="005A35F6">
      <w:pPr>
        <w:autoSpaceDE w:val="0"/>
        <w:autoSpaceDN w:val="0"/>
        <w:spacing w:after="0" w:line="240" w:lineRule="auto"/>
        <w:ind w:firstLine="567"/>
        <w:jc w:val="both"/>
        <w:rPr>
          <w:rFonts w:ascii="Times New Roman" w:hAnsi="Times New Roman"/>
          <w:b/>
          <w:bCs/>
          <w:sz w:val="28"/>
          <w:szCs w:val="28"/>
          <w:lang w:eastAsia="ar-SA"/>
        </w:rPr>
      </w:pPr>
      <w:r w:rsidRPr="00727E49">
        <w:rPr>
          <w:rFonts w:ascii="Times New Roman" w:hAnsi="Times New Roman"/>
          <w:bCs/>
          <w:sz w:val="28"/>
          <w:szCs w:val="28"/>
          <w:lang w:eastAsia="ar-SA"/>
        </w:rPr>
        <w:t>4.</w:t>
      </w:r>
      <w:r w:rsidRPr="00727E49">
        <w:rPr>
          <w:rFonts w:ascii="Times New Roman" w:hAnsi="Times New Roman"/>
          <w:b/>
          <w:bCs/>
          <w:sz w:val="28"/>
          <w:szCs w:val="28"/>
          <w:lang w:eastAsia="ar-SA"/>
        </w:rPr>
        <w:t xml:space="preserve"> </w:t>
      </w:r>
      <w:r w:rsidR="005A35F6" w:rsidRPr="005A35F6">
        <w:rPr>
          <w:rFonts w:ascii="Times New Roman" w:hAnsi="Times New Roman"/>
          <w:b/>
          <w:bCs/>
          <w:sz w:val="28"/>
          <w:szCs w:val="28"/>
          <w:lang w:eastAsia="ar-SA"/>
        </w:rPr>
        <w:t xml:space="preserve">Срок оказания услуг по перевозке: </w:t>
      </w:r>
      <w:r w:rsidR="005A35F6" w:rsidRPr="005A35F6">
        <w:rPr>
          <w:rFonts w:ascii="Times New Roman" w:hAnsi="Times New Roman"/>
          <w:bCs/>
          <w:sz w:val="28"/>
          <w:szCs w:val="28"/>
          <w:lang w:eastAsia="ar-SA"/>
        </w:rPr>
        <w:t>с 01.01.2015 г. по 31.12.2015 г.</w:t>
      </w:r>
    </w:p>
    <w:p w:rsidR="00727E49" w:rsidRDefault="00727E49" w:rsidP="005A35F6">
      <w:pPr>
        <w:autoSpaceDE w:val="0"/>
        <w:autoSpaceDN w:val="0"/>
        <w:spacing w:after="0" w:line="240" w:lineRule="auto"/>
        <w:ind w:firstLine="567"/>
        <w:jc w:val="both"/>
        <w:rPr>
          <w:rFonts w:ascii="Times New Roman" w:hAnsi="Times New Roman"/>
          <w:bCs/>
          <w:sz w:val="28"/>
          <w:szCs w:val="28"/>
          <w:lang w:eastAsia="ar-SA"/>
        </w:rPr>
      </w:pPr>
      <w:r w:rsidRPr="00727E49">
        <w:rPr>
          <w:rFonts w:ascii="Times New Roman" w:hAnsi="Times New Roman"/>
          <w:bCs/>
          <w:sz w:val="28"/>
          <w:szCs w:val="28"/>
          <w:lang w:eastAsia="ar-SA"/>
        </w:rPr>
        <w:t>5.</w:t>
      </w:r>
      <w:r w:rsidRPr="00727E49">
        <w:rPr>
          <w:rFonts w:ascii="Times New Roman" w:hAnsi="Times New Roman"/>
          <w:b/>
          <w:bCs/>
          <w:sz w:val="28"/>
          <w:szCs w:val="28"/>
          <w:lang w:eastAsia="ar-SA"/>
        </w:rPr>
        <w:t xml:space="preserve"> </w:t>
      </w:r>
      <w:r w:rsidR="005A35F6" w:rsidRPr="005A35F6">
        <w:rPr>
          <w:rFonts w:ascii="Times New Roman" w:hAnsi="Times New Roman"/>
          <w:b/>
          <w:bCs/>
          <w:sz w:val="28"/>
          <w:szCs w:val="28"/>
          <w:lang w:eastAsia="ar-SA"/>
        </w:rPr>
        <w:t xml:space="preserve">Место оказания услуг по перевозке: </w:t>
      </w:r>
      <w:r w:rsidR="005A35F6" w:rsidRPr="005A35F6">
        <w:rPr>
          <w:rFonts w:ascii="Times New Roman" w:hAnsi="Times New Roman"/>
          <w:bCs/>
          <w:sz w:val="28"/>
          <w:szCs w:val="28"/>
          <w:lang w:eastAsia="ar-SA"/>
        </w:rPr>
        <w:t>Мурманская область по маршрутам указанным в п.3</w:t>
      </w:r>
    </w:p>
    <w:p w:rsidR="005A35F6" w:rsidRPr="005A35F6" w:rsidRDefault="005A35F6" w:rsidP="005A35F6">
      <w:pPr>
        <w:autoSpaceDE w:val="0"/>
        <w:autoSpaceDN w:val="0"/>
        <w:spacing w:after="0" w:line="240" w:lineRule="auto"/>
        <w:ind w:firstLine="567"/>
        <w:jc w:val="both"/>
        <w:rPr>
          <w:rFonts w:ascii="Times New Roman" w:hAnsi="Times New Roman"/>
          <w:b/>
          <w:bCs/>
          <w:sz w:val="28"/>
          <w:szCs w:val="28"/>
          <w:lang w:eastAsia="ar-SA"/>
        </w:rPr>
      </w:pPr>
      <w:r w:rsidRPr="005A35F6">
        <w:rPr>
          <w:rFonts w:ascii="Times New Roman" w:hAnsi="Times New Roman"/>
          <w:b/>
          <w:bCs/>
          <w:sz w:val="28"/>
          <w:szCs w:val="28"/>
          <w:lang w:eastAsia="ar-SA"/>
        </w:rPr>
        <w:t>6. Требования к обязательному наличию автотранспорта Участника</w:t>
      </w:r>
      <w:r w:rsidR="00004038">
        <w:rPr>
          <w:rFonts w:ascii="Times New Roman" w:hAnsi="Times New Roman"/>
          <w:b/>
          <w:bCs/>
          <w:sz w:val="28"/>
          <w:szCs w:val="28"/>
          <w:lang w:eastAsia="ar-SA"/>
        </w:rPr>
        <w:t xml:space="preserve"> закупки</w:t>
      </w:r>
      <w:r w:rsidRPr="005A35F6">
        <w:rPr>
          <w:rFonts w:ascii="Times New Roman" w:hAnsi="Times New Roman"/>
          <w:b/>
          <w:bCs/>
          <w:sz w:val="28"/>
          <w:szCs w:val="28"/>
          <w:lang w:eastAsia="ar-SA"/>
        </w:rPr>
        <w:t>:</w:t>
      </w:r>
    </w:p>
    <w:p w:rsidR="005A35F6" w:rsidRPr="005A35F6" w:rsidRDefault="005A35F6" w:rsidP="005A35F6">
      <w:pPr>
        <w:autoSpaceDE w:val="0"/>
        <w:autoSpaceDN w:val="0"/>
        <w:spacing w:after="0" w:line="240" w:lineRule="auto"/>
        <w:ind w:firstLine="567"/>
        <w:jc w:val="both"/>
        <w:rPr>
          <w:rFonts w:ascii="Times New Roman" w:hAnsi="Times New Roman"/>
          <w:bCs/>
          <w:sz w:val="28"/>
          <w:szCs w:val="28"/>
          <w:lang w:eastAsia="ar-SA"/>
        </w:rPr>
      </w:pPr>
      <w:r w:rsidRPr="005A35F6">
        <w:rPr>
          <w:rFonts w:ascii="Times New Roman" w:hAnsi="Times New Roman"/>
          <w:bCs/>
          <w:sz w:val="28"/>
          <w:szCs w:val="28"/>
          <w:lang w:eastAsia="ar-SA"/>
        </w:rPr>
        <w:t>- не менее 3 автомобилей с полуприцепами вместимостью от 29 кубических метров и  не менее 1 автомобиля вместимостью от 14 кубических метров;</w:t>
      </w:r>
    </w:p>
    <w:p w:rsidR="005A35F6" w:rsidRPr="005A35F6" w:rsidRDefault="005A35F6" w:rsidP="005A35F6">
      <w:pPr>
        <w:autoSpaceDE w:val="0"/>
        <w:autoSpaceDN w:val="0"/>
        <w:spacing w:after="0" w:line="240" w:lineRule="auto"/>
        <w:ind w:firstLine="567"/>
        <w:jc w:val="both"/>
        <w:rPr>
          <w:rFonts w:ascii="Times New Roman" w:hAnsi="Times New Roman"/>
          <w:bCs/>
          <w:sz w:val="28"/>
          <w:szCs w:val="28"/>
          <w:lang w:eastAsia="ar-SA"/>
        </w:rPr>
      </w:pPr>
      <w:r w:rsidRPr="005A35F6">
        <w:rPr>
          <w:rFonts w:ascii="Times New Roman" w:hAnsi="Times New Roman"/>
          <w:bCs/>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727E49" w:rsidRPr="00727E49" w:rsidRDefault="00727E49" w:rsidP="00727E49">
      <w:pPr>
        <w:suppressAutoHyphens/>
        <w:autoSpaceDE w:val="0"/>
        <w:autoSpaceDN w:val="0"/>
        <w:spacing w:after="0" w:line="240" w:lineRule="auto"/>
        <w:jc w:val="both"/>
        <w:rPr>
          <w:rFonts w:ascii="Times New Roman" w:eastAsia="Calibri" w:hAnsi="Times New Roman"/>
          <w:sz w:val="28"/>
          <w:szCs w:val="28"/>
          <w:lang w:eastAsia="ru-RU"/>
        </w:rPr>
      </w:pPr>
    </w:p>
    <w:p w:rsidR="00727E49" w:rsidRPr="00727E49" w:rsidRDefault="00727E49" w:rsidP="00727E49">
      <w:pPr>
        <w:suppressAutoHyphens/>
        <w:autoSpaceDE w:val="0"/>
        <w:autoSpaceDN w:val="0"/>
        <w:spacing w:after="0" w:line="240" w:lineRule="auto"/>
        <w:jc w:val="both"/>
        <w:rPr>
          <w:rFonts w:ascii="Times New Roman" w:eastAsia="Calibri" w:hAnsi="Times New Roman"/>
          <w:b/>
          <w:sz w:val="28"/>
          <w:szCs w:val="28"/>
          <w:lang w:eastAsia="ru-RU"/>
        </w:rPr>
      </w:pPr>
      <w:r w:rsidRPr="00727E49">
        <w:rPr>
          <w:rFonts w:ascii="Times New Roman" w:eastAsia="Calibri" w:hAnsi="Times New Roman"/>
          <w:b/>
          <w:sz w:val="28"/>
          <w:szCs w:val="28"/>
          <w:lang w:eastAsia="ru-RU"/>
        </w:rPr>
        <w:t xml:space="preserve">         Лот №4</w:t>
      </w:r>
    </w:p>
    <w:p w:rsidR="00727E49" w:rsidRPr="00727E49" w:rsidRDefault="00727E49" w:rsidP="00727E49">
      <w:pPr>
        <w:tabs>
          <w:tab w:val="left" w:pos="6987"/>
        </w:tabs>
        <w:autoSpaceDE w:val="0"/>
        <w:autoSpaceDN w:val="0"/>
        <w:adjustRightInd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hAnsi="Times New Roman"/>
          <w:sz w:val="28"/>
          <w:szCs w:val="28"/>
          <w:lang w:eastAsia="ar-SA"/>
        </w:rPr>
        <w:t xml:space="preserve">1. </w:t>
      </w:r>
      <w:r w:rsidRPr="00727E49">
        <w:rPr>
          <w:rFonts w:ascii="Times New Roman" w:eastAsia="Calibri" w:hAnsi="Times New Roman"/>
          <w:b/>
          <w:bCs/>
          <w:sz w:val="28"/>
          <w:szCs w:val="28"/>
          <w:lang w:eastAsia="ar-SA"/>
        </w:rPr>
        <w:t xml:space="preserve">Предмет договора: </w:t>
      </w:r>
      <w:r w:rsidR="005D769A" w:rsidRPr="005D769A">
        <w:rPr>
          <w:rFonts w:ascii="Times New Roman" w:eastAsia="Times New Roman" w:hAnsi="Times New Roman" w:cs="Times New Roman"/>
          <w:snapToGrid w:val="0"/>
          <w:sz w:val="28"/>
          <w:szCs w:val="28"/>
          <w:lang w:eastAsia="ru-RU"/>
        </w:rPr>
        <w:t>Оказание услуг по перевозке мазута топочного для нужд  ОАО «Мурманэнергосбыт».</w:t>
      </w:r>
      <w:r w:rsidRPr="00727E49">
        <w:rPr>
          <w:rFonts w:ascii="Times New Roman" w:eastAsia="Times New Roman" w:hAnsi="Times New Roman" w:cs="Times New Roman"/>
          <w:snapToGrid w:val="0"/>
          <w:sz w:val="28"/>
          <w:szCs w:val="28"/>
          <w:lang w:eastAsia="ru-RU"/>
        </w:rPr>
        <w:t xml:space="preserve"> </w:t>
      </w:r>
    </w:p>
    <w:p w:rsidR="00727E49" w:rsidRPr="00727E49" w:rsidRDefault="00727E49" w:rsidP="00727E49">
      <w:pPr>
        <w:suppressAutoHyphens/>
        <w:spacing w:after="0" w:line="240" w:lineRule="auto"/>
        <w:ind w:firstLine="567"/>
        <w:jc w:val="both"/>
        <w:rPr>
          <w:rFonts w:ascii="Times New Roman" w:eastAsia="Calibri" w:hAnsi="Times New Roman"/>
          <w:sz w:val="28"/>
          <w:szCs w:val="28"/>
          <w:lang w:eastAsia="ar-SA"/>
        </w:rPr>
      </w:pPr>
      <w:r w:rsidRPr="00727E49">
        <w:rPr>
          <w:rFonts w:ascii="Times New Roman" w:hAnsi="Times New Roman"/>
          <w:sz w:val="28"/>
          <w:szCs w:val="28"/>
          <w:lang w:eastAsia="ar-SA"/>
        </w:rPr>
        <w:t xml:space="preserve">2. </w:t>
      </w:r>
      <w:r w:rsidR="005D769A" w:rsidRPr="005D769A">
        <w:rPr>
          <w:rFonts w:ascii="Times New Roman" w:eastAsia="Calibri" w:hAnsi="Times New Roman"/>
          <w:b/>
          <w:bCs/>
          <w:sz w:val="28"/>
          <w:szCs w:val="28"/>
          <w:lang w:eastAsia="ar-SA"/>
        </w:rPr>
        <w:t xml:space="preserve">Общее количество мазута, подлежащего перевозке:  </w:t>
      </w:r>
      <w:r w:rsidR="005D769A" w:rsidRPr="005D769A">
        <w:rPr>
          <w:rFonts w:ascii="Times New Roman" w:eastAsia="Calibri" w:hAnsi="Times New Roman"/>
          <w:bCs/>
          <w:sz w:val="28"/>
          <w:szCs w:val="28"/>
          <w:lang w:eastAsia="ar-SA"/>
        </w:rPr>
        <w:t>14000 тонн.</w:t>
      </w:r>
    </w:p>
    <w:p w:rsidR="005D769A" w:rsidRPr="005D769A" w:rsidRDefault="00727E49" w:rsidP="005D769A">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727E49">
        <w:rPr>
          <w:rFonts w:ascii="Times New Roman" w:eastAsia="Calibri" w:hAnsi="Times New Roman"/>
          <w:sz w:val="28"/>
          <w:szCs w:val="28"/>
          <w:lang w:eastAsia="ar-SA"/>
        </w:rPr>
        <w:t>3.</w:t>
      </w:r>
      <w:r w:rsidRPr="00727E49">
        <w:rPr>
          <w:rFonts w:ascii="Times New Roman" w:eastAsia="Calibri" w:hAnsi="Times New Roman"/>
          <w:b/>
          <w:sz w:val="28"/>
          <w:szCs w:val="28"/>
          <w:lang w:eastAsia="ar-SA"/>
        </w:rPr>
        <w:t xml:space="preserve"> </w:t>
      </w:r>
      <w:r w:rsidRPr="00727E49">
        <w:rPr>
          <w:rFonts w:ascii="Times New Roman" w:hAnsi="Times New Roman"/>
          <w:b/>
          <w:bCs/>
          <w:sz w:val="28"/>
          <w:szCs w:val="28"/>
          <w:lang w:eastAsia="ar-SA"/>
        </w:rPr>
        <w:t xml:space="preserve">Начальная (максимальная) цена лота (договора): </w:t>
      </w:r>
      <w:r w:rsidR="005D769A" w:rsidRPr="005D769A">
        <w:rPr>
          <w:rFonts w:ascii="Times New Roman" w:eastAsia="Times New Roman" w:hAnsi="Times New Roman" w:cs="Times New Roman"/>
          <w:snapToGrid w:val="0"/>
          <w:sz w:val="28"/>
          <w:szCs w:val="28"/>
          <w:lang w:eastAsia="ru-RU"/>
        </w:rPr>
        <w:t xml:space="preserve">18 222 000,00 рублей (Восемнадцать миллионов двести двадцать две тысячи) рублей 00 копеек, в т.ч.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w:t>
      </w:r>
    </w:p>
    <w:p w:rsidR="005D769A" w:rsidRPr="005D769A" w:rsidRDefault="005D769A" w:rsidP="005D769A">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D769A">
        <w:rPr>
          <w:rFonts w:ascii="Times New Roman" w:eastAsia="Times New Roman" w:hAnsi="Times New Roman" w:cs="Times New Roman"/>
          <w:snapToGrid w:val="0"/>
          <w:sz w:val="28"/>
          <w:szCs w:val="28"/>
          <w:lang w:eastAsia="ru-RU"/>
        </w:rPr>
        <w:t xml:space="preserve">в т.ч. по маршруту (пункт выдачи – котельная г. Кандалакша,  пункт приема котельная п. Белое море, котельная </w:t>
      </w:r>
      <w:proofErr w:type="spellStart"/>
      <w:r w:rsidRPr="005D769A">
        <w:rPr>
          <w:rFonts w:ascii="Times New Roman" w:eastAsia="Times New Roman" w:hAnsi="Times New Roman" w:cs="Times New Roman"/>
          <w:snapToGrid w:val="0"/>
          <w:sz w:val="28"/>
          <w:szCs w:val="28"/>
          <w:lang w:eastAsia="ru-RU"/>
        </w:rPr>
        <w:t>н.п</w:t>
      </w:r>
      <w:proofErr w:type="spellEnd"/>
      <w:r w:rsidRPr="005D769A">
        <w:rPr>
          <w:rFonts w:ascii="Times New Roman" w:eastAsia="Times New Roman" w:hAnsi="Times New Roman" w:cs="Times New Roman"/>
          <w:snapToGrid w:val="0"/>
          <w:sz w:val="28"/>
          <w:szCs w:val="28"/>
          <w:lang w:eastAsia="ru-RU"/>
        </w:rPr>
        <w:t>.</w:t>
      </w:r>
      <w:proofErr w:type="gramEnd"/>
      <w:r w:rsidRPr="005D769A">
        <w:rPr>
          <w:rFonts w:ascii="Times New Roman" w:eastAsia="Times New Roman" w:hAnsi="Times New Roman" w:cs="Times New Roman"/>
          <w:snapToGrid w:val="0"/>
          <w:sz w:val="28"/>
          <w:szCs w:val="28"/>
          <w:lang w:eastAsia="ru-RU"/>
        </w:rPr>
        <w:t xml:space="preserve"> </w:t>
      </w:r>
      <w:proofErr w:type="spellStart"/>
      <w:proofErr w:type="gramStart"/>
      <w:r w:rsidRPr="005D769A">
        <w:rPr>
          <w:rFonts w:ascii="Times New Roman" w:eastAsia="Times New Roman" w:hAnsi="Times New Roman" w:cs="Times New Roman"/>
          <w:snapToGrid w:val="0"/>
          <w:sz w:val="28"/>
          <w:szCs w:val="28"/>
          <w:lang w:eastAsia="ru-RU"/>
        </w:rPr>
        <w:t>Ёнский</w:t>
      </w:r>
      <w:proofErr w:type="spellEnd"/>
      <w:r w:rsidRPr="005D769A">
        <w:rPr>
          <w:rFonts w:ascii="Times New Roman" w:eastAsia="Times New Roman" w:hAnsi="Times New Roman" w:cs="Times New Roman"/>
          <w:snapToGrid w:val="0"/>
          <w:sz w:val="28"/>
          <w:szCs w:val="28"/>
          <w:lang w:eastAsia="ru-RU"/>
        </w:rPr>
        <w:t>):</w:t>
      </w:r>
      <w:proofErr w:type="gramEnd"/>
    </w:p>
    <w:p w:rsidR="005D769A" w:rsidRPr="005D769A" w:rsidRDefault="005D769A" w:rsidP="005D769A">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proofErr w:type="gramStart"/>
      <w:r w:rsidRPr="005D769A">
        <w:rPr>
          <w:rFonts w:ascii="Times New Roman" w:eastAsia="Times New Roman" w:hAnsi="Times New Roman" w:cs="Times New Roman"/>
          <w:snapToGrid w:val="0"/>
          <w:sz w:val="28"/>
          <w:szCs w:val="28"/>
          <w:lang w:eastAsia="ru-RU"/>
        </w:rPr>
        <w:t>-  г. Кандалакша – п. Белое Море – 4000 тонн – 3 072 000,00 рублей (768 руб./тонна);</w:t>
      </w:r>
      <w:proofErr w:type="gramEnd"/>
    </w:p>
    <w:p w:rsidR="005D769A" w:rsidRDefault="005D769A" w:rsidP="005D769A">
      <w:pPr>
        <w:autoSpaceDE w:val="0"/>
        <w:autoSpaceDN w:val="0"/>
        <w:spacing w:after="0" w:line="240" w:lineRule="auto"/>
        <w:ind w:firstLine="567"/>
        <w:jc w:val="both"/>
        <w:rPr>
          <w:rFonts w:ascii="Times New Roman" w:eastAsia="Times New Roman" w:hAnsi="Times New Roman" w:cs="Times New Roman"/>
          <w:snapToGrid w:val="0"/>
          <w:sz w:val="28"/>
          <w:szCs w:val="28"/>
          <w:lang w:eastAsia="ru-RU"/>
        </w:rPr>
      </w:pPr>
      <w:r w:rsidRPr="005D769A">
        <w:rPr>
          <w:rFonts w:ascii="Times New Roman" w:eastAsia="Times New Roman" w:hAnsi="Times New Roman" w:cs="Times New Roman"/>
          <w:snapToGrid w:val="0"/>
          <w:sz w:val="28"/>
          <w:szCs w:val="28"/>
          <w:lang w:eastAsia="ru-RU"/>
        </w:rPr>
        <w:t xml:space="preserve">- г. Кандалакша – </w:t>
      </w:r>
      <w:proofErr w:type="spellStart"/>
      <w:r w:rsidRPr="005D769A">
        <w:rPr>
          <w:rFonts w:ascii="Times New Roman" w:eastAsia="Times New Roman" w:hAnsi="Times New Roman" w:cs="Times New Roman"/>
          <w:snapToGrid w:val="0"/>
          <w:sz w:val="28"/>
          <w:szCs w:val="28"/>
          <w:lang w:eastAsia="ru-RU"/>
        </w:rPr>
        <w:t>н.п</w:t>
      </w:r>
      <w:proofErr w:type="spellEnd"/>
      <w:r w:rsidRPr="005D769A">
        <w:rPr>
          <w:rFonts w:ascii="Times New Roman" w:eastAsia="Times New Roman" w:hAnsi="Times New Roman" w:cs="Times New Roman"/>
          <w:snapToGrid w:val="0"/>
          <w:sz w:val="28"/>
          <w:szCs w:val="28"/>
          <w:lang w:eastAsia="ru-RU"/>
        </w:rPr>
        <w:t xml:space="preserve">. </w:t>
      </w:r>
      <w:proofErr w:type="spellStart"/>
      <w:r w:rsidRPr="005D769A">
        <w:rPr>
          <w:rFonts w:ascii="Times New Roman" w:eastAsia="Times New Roman" w:hAnsi="Times New Roman" w:cs="Times New Roman"/>
          <w:snapToGrid w:val="0"/>
          <w:sz w:val="28"/>
          <w:szCs w:val="28"/>
          <w:lang w:eastAsia="ru-RU"/>
        </w:rPr>
        <w:t>Ёнский</w:t>
      </w:r>
      <w:proofErr w:type="spellEnd"/>
      <w:r w:rsidRPr="005D769A">
        <w:rPr>
          <w:rFonts w:ascii="Times New Roman" w:eastAsia="Times New Roman" w:hAnsi="Times New Roman" w:cs="Times New Roman"/>
          <w:snapToGrid w:val="0"/>
          <w:sz w:val="28"/>
          <w:szCs w:val="28"/>
          <w:lang w:eastAsia="ru-RU"/>
        </w:rPr>
        <w:t xml:space="preserve"> (ул. Центральная, д.40) – 10000 тонн – 15 150 000,00 рублей (1515 руб./тонна).</w:t>
      </w:r>
    </w:p>
    <w:p w:rsidR="005D769A" w:rsidRDefault="00727E49" w:rsidP="005D769A">
      <w:pPr>
        <w:autoSpaceDE w:val="0"/>
        <w:autoSpaceDN w:val="0"/>
        <w:spacing w:after="0" w:line="240" w:lineRule="auto"/>
        <w:ind w:firstLine="567"/>
        <w:jc w:val="both"/>
        <w:rPr>
          <w:rFonts w:ascii="Times New Roman" w:hAnsi="Times New Roman"/>
          <w:bCs/>
          <w:sz w:val="28"/>
          <w:szCs w:val="28"/>
          <w:lang w:eastAsia="ar-SA"/>
        </w:rPr>
      </w:pPr>
      <w:r w:rsidRPr="00727E49">
        <w:rPr>
          <w:rFonts w:ascii="Times New Roman" w:hAnsi="Times New Roman"/>
          <w:bCs/>
          <w:sz w:val="28"/>
          <w:szCs w:val="28"/>
          <w:lang w:eastAsia="ar-SA"/>
        </w:rPr>
        <w:t>4.</w:t>
      </w:r>
      <w:r w:rsidRPr="00727E49">
        <w:rPr>
          <w:rFonts w:ascii="Times New Roman" w:hAnsi="Times New Roman"/>
          <w:b/>
          <w:bCs/>
          <w:sz w:val="28"/>
          <w:szCs w:val="28"/>
          <w:lang w:eastAsia="ar-SA"/>
        </w:rPr>
        <w:t xml:space="preserve"> </w:t>
      </w:r>
      <w:r w:rsidR="005D769A" w:rsidRPr="005D769A">
        <w:rPr>
          <w:rFonts w:ascii="Times New Roman" w:hAnsi="Times New Roman"/>
          <w:b/>
          <w:bCs/>
          <w:sz w:val="28"/>
          <w:szCs w:val="28"/>
          <w:lang w:eastAsia="ar-SA"/>
        </w:rPr>
        <w:t xml:space="preserve">Срок оказания услуг по перевозке: </w:t>
      </w:r>
      <w:r w:rsidR="005D769A" w:rsidRPr="005D769A">
        <w:rPr>
          <w:rFonts w:ascii="Times New Roman" w:hAnsi="Times New Roman"/>
          <w:bCs/>
          <w:sz w:val="28"/>
          <w:szCs w:val="28"/>
          <w:lang w:eastAsia="ar-SA"/>
        </w:rPr>
        <w:t>с 08.12.2014 г. по 31.12.2015 г.</w:t>
      </w:r>
    </w:p>
    <w:p w:rsidR="00727E49" w:rsidRDefault="00727E49" w:rsidP="005D769A">
      <w:pPr>
        <w:autoSpaceDE w:val="0"/>
        <w:autoSpaceDN w:val="0"/>
        <w:spacing w:after="0" w:line="240" w:lineRule="auto"/>
        <w:ind w:firstLine="567"/>
        <w:jc w:val="both"/>
        <w:rPr>
          <w:rFonts w:ascii="Times New Roman" w:eastAsia="Calibri" w:hAnsi="Times New Roman"/>
          <w:sz w:val="28"/>
          <w:szCs w:val="28"/>
          <w:lang w:eastAsia="ar-SA"/>
        </w:rPr>
      </w:pPr>
      <w:r w:rsidRPr="00727E49">
        <w:rPr>
          <w:rFonts w:ascii="Times New Roman" w:hAnsi="Times New Roman"/>
          <w:bCs/>
          <w:sz w:val="28"/>
          <w:szCs w:val="28"/>
          <w:lang w:eastAsia="ar-SA"/>
        </w:rPr>
        <w:lastRenderedPageBreak/>
        <w:t>5.</w:t>
      </w:r>
      <w:r w:rsidRPr="00727E49">
        <w:rPr>
          <w:rFonts w:ascii="Times New Roman" w:hAnsi="Times New Roman"/>
          <w:b/>
          <w:bCs/>
          <w:sz w:val="28"/>
          <w:szCs w:val="28"/>
          <w:lang w:eastAsia="ar-SA"/>
        </w:rPr>
        <w:t xml:space="preserve"> Место поставки:</w:t>
      </w:r>
      <w:r w:rsidRPr="00727E49">
        <w:rPr>
          <w:rFonts w:ascii="Times New Roman" w:hAnsi="Times New Roman"/>
          <w:bCs/>
          <w:sz w:val="28"/>
          <w:szCs w:val="28"/>
          <w:lang w:eastAsia="ar-SA"/>
        </w:rPr>
        <w:t xml:space="preserve"> </w:t>
      </w:r>
      <w:r w:rsidR="005D769A" w:rsidRPr="005D769A">
        <w:rPr>
          <w:rFonts w:ascii="Times New Roman" w:eastAsia="Calibri" w:hAnsi="Times New Roman"/>
          <w:sz w:val="28"/>
          <w:szCs w:val="28"/>
          <w:lang w:eastAsia="ar-SA"/>
        </w:rPr>
        <w:t>Место оказания услуг по перевозке: Мурманская область п</w:t>
      </w:r>
      <w:r w:rsidR="005D769A">
        <w:rPr>
          <w:rFonts w:ascii="Times New Roman" w:eastAsia="Calibri" w:hAnsi="Times New Roman"/>
          <w:sz w:val="28"/>
          <w:szCs w:val="28"/>
          <w:lang w:eastAsia="ar-SA"/>
        </w:rPr>
        <w:t>о маршрутам указанным в п.3.</w:t>
      </w:r>
    </w:p>
    <w:p w:rsidR="005D769A" w:rsidRPr="005D769A" w:rsidRDefault="005D769A" w:rsidP="005D769A">
      <w:pPr>
        <w:autoSpaceDE w:val="0"/>
        <w:autoSpaceDN w:val="0"/>
        <w:spacing w:after="0" w:line="240" w:lineRule="auto"/>
        <w:ind w:firstLine="567"/>
        <w:jc w:val="both"/>
        <w:rPr>
          <w:rFonts w:ascii="Times New Roman" w:eastAsia="Calibri" w:hAnsi="Times New Roman"/>
          <w:b/>
          <w:sz w:val="28"/>
          <w:szCs w:val="28"/>
          <w:lang w:eastAsia="ar-SA"/>
        </w:rPr>
      </w:pPr>
      <w:r w:rsidRPr="005D769A">
        <w:rPr>
          <w:rFonts w:ascii="Times New Roman" w:eastAsia="Calibri" w:hAnsi="Times New Roman"/>
          <w:b/>
          <w:sz w:val="28"/>
          <w:szCs w:val="28"/>
          <w:lang w:eastAsia="ar-SA"/>
        </w:rPr>
        <w:t>6. Требования к обязательному наличию автотранспорта Участника</w:t>
      </w:r>
      <w:r w:rsidR="00004038">
        <w:rPr>
          <w:rFonts w:ascii="Times New Roman" w:eastAsia="Calibri" w:hAnsi="Times New Roman"/>
          <w:b/>
          <w:sz w:val="28"/>
          <w:szCs w:val="28"/>
          <w:lang w:eastAsia="ar-SA"/>
        </w:rPr>
        <w:t xml:space="preserve"> закупки</w:t>
      </w:r>
      <w:r w:rsidRPr="005D769A">
        <w:rPr>
          <w:rFonts w:ascii="Times New Roman" w:eastAsia="Calibri" w:hAnsi="Times New Roman"/>
          <w:b/>
          <w:sz w:val="28"/>
          <w:szCs w:val="28"/>
          <w:lang w:eastAsia="ar-SA"/>
        </w:rPr>
        <w:t>:</w:t>
      </w:r>
    </w:p>
    <w:p w:rsidR="005D769A" w:rsidRPr="005D769A" w:rsidRDefault="005D769A" w:rsidP="005D769A">
      <w:pPr>
        <w:autoSpaceDE w:val="0"/>
        <w:autoSpaceDN w:val="0"/>
        <w:spacing w:after="0" w:line="240" w:lineRule="auto"/>
        <w:ind w:firstLine="567"/>
        <w:jc w:val="both"/>
        <w:rPr>
          <w:rFonts w:ascii="Times New Roman" w:eastAsia="Calibri" w:hAnsi="Times New Roman"/>
          <w:sz w:val="28"/>
          <w:szCs w:val="28"/>
          <w:lang w:eastAsia="ar-SA"/>
        </w:rPr>
      </w:pPr>
      <w:r w:rsidRPr="005D769A">
        <w:rPr>
          <w:rFonts w:ascii="Times New Roman" w:eastAsia="Calibri" w:hAnsi="Times New Roman"/>
          <w:sz w:val="28"/>
          <w:szCs w:val="28"/>
          <w:lang w:eastAsia="ar-SA"/>
        </w:rPr>
        <w:t>- не менее 2 автомобилей с полуприцепами вместимостью от 29 кубических метров</w:t>
      </w:r>
    </w:p>
    <w:p w:rsidR="005D769A" w:rsidRPr="00727E49" w:rsidRDefault="005D769A" w:rsidP="005D769A">
      <w:pPr>
        <w:autoSpaceDE w:val="0"/>
        <w:autoSpaceDN w:val="0"/>
        <w:spacing w:after="0" w:line="240" w:lineRule="auto"/>
        <w:ind w:firstLine="567"/>
        <w:jc w:val="both"/>
        <w:rPr>
          <w:rFonts w:ascii="Times New Roman" w:hAnsi="Times New Roman"/>
          <w:bCs/>
          <w:sz w:val="28"/>
          <w:szCs w:val="28"/>
          <w:lang w:eastAsia="ar-SA"/>
        </w:rPr>
      </w:pPr>
      <w:r w:rsidRPr="005D769A">
        <w:rPr>
          <w:rFonts w:ascii="Times New Roman" w:eastAsia="Calibri" w:hAnsi="Times New Roman"/>
          <w:sz w:val="28"/>
          <w:szCs w:val="28"/>
          <w:lang w:eastAsia="ar-SA"/>
        </w:rPr>
        <w:t>- наличие действующего сертификата о калибровке на перевозку тёмных нефтепродуктов для каждой указанной автоцистерны.</w:t>
      </w:r>
    </w:p>
    <w:p w:rsidR="0015342F" w:rsidRDefault="0015342F" w:rsidP="0015342F">
      <w:pPr>
        <w:tabs>
          <w:tab w:val="left" w:pos="6987"/>
        </w:tabs>
        <w:spacing w:after="0" w:line="240" w:lineRule="auto"/>
        <w:jc w:val="both"/>
        <w:rPr>
          <w:rFonts w:ascii="Times New Roman" w:eastAsia="Times New Roman" w:hAnsi="Times New Roman" w:cs="Times New Roman"/>
          <w:b/>
          <w:sz w:val="24"/>
          <w:szCs w:val="24"/>
          <w:lang w:eastAsia="ru-RU"/>
        </w:rPr>
      </w:pPr>
    </w:p>
    <w:p w:rsidR="0015342F" w:rsidRPr="0020297C" w:rsidRDefault="0015342F" w:rsidP="0015342F">
      <w:pPr>
        <w:tabs>
          <w:tab w:val="left" w:pos="6987"/>
        </w:tabs>
        <w:spacing w:after="0" w:line="240" w:lineRule="auto"/>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b/>
          <w:sz w:val="28"/>
          <w:szCs w:val="28"/>
          <w:lang w:eastAsia="ru-RU"/>
        </w:rPr>
        <w:t>Условия оплаты для всех лотов:</w:t>
      </w:r>
      <w:r w:rsidRPr="0020297C">
        <w:rPr>
          <w:rFonts w:ascii="Times New Roman" w:eastAsia="Times New Roman" w:hAnsi="Times New Roman" w:cs="Times New Roman"/>
          <w:sz w:val="28"/>
          <w:szCs w:val="28"/>
          <w:lang w:eastAsia="ru-RU"/>
        </w:rPr>
        <w:t xml:space="preserve"> </w:t>
      </w:r>
      <w:proofErr w:type="gramStart"/>
      <w:r w:rsidRPr="0020297C">
        <w:rPr>
          <w:rFonts w:ascii="Times New Roman" w:eastAsia="Times New Roman" w:hAnsi="Times New Roman" w:cs="Times New Roman"/>
          <w:sz w:val="28"/>
          <w:szCs w:val="28"/>
          <w:lang w:eastAsia="ru-RU"/>
        </w:rPr>
        <w:t xml:space="preserve">Срок оплаты услуг не позднее 15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 </w:t>
      </w:r>
      <w:r w:rsidRPr="0020297C">
        <w:rPr>
          <w:rFonts w:ascii="Times New Roman" w:eastAsia="Times New Roman" w:hAnsi="Times New Roman" w:cs="Times New Roman"/>
          <w:i/>
          <w:sz w:val="28"/>
          <w:szCs w:val="28"/>
          <w:u w:val="single"/>
          <w:lang w:eastAsia="ru-RU"/>
        </w:rPr>
        <w:t>(т.к. срок оплаты является критерием оценки, то договор заключается на условиях по данном</w:t>
      </w:r>
      <w:r w:rsidR="00004038" w:rsidRPr="0020297C">
        <w:rPr>
          <w:rFonts w:ascii="Times New Roman" w:eastAsia="Times New Roman" w:hAnsi="Times New Roman" w:cs="Times New Roman"/>
          <w:i/>
          <w:sz w:val="28"/>
          <w:szCs w:val="28"/>
          <w:u w:val="single"/>
          <w:lang w:eastAsia="ru-RU"/>
        </w:rPr>
        <w:t>у критерию, указанных в заявке У</w:t>
      </w:r>
      <w:r w:rsidRPr="0020297C">
        <w:rPr>
          <w:rFonts w:ascii="Times New Roman" w:eastAsia="Times New Roman" w:hAnsi="Times New Roman" w:cs="Times New Roman"/>
          <w:i/>
          <w:sz w:val="28"/>
          <w:szCs w:val="28"/>
          <w:u w:val="single"/>
          <w:lang w:eastAsia="ru-RU"/>
        </w:rPr>
        <w:t>частника</w:t>
      </w:r>
      <w:r w:rsidR="00004038" w:rsidRPr="0020297C">
        <w:rPr>
          <w:rFonts w:ascii="Times New Roman" w:eastAsia="Times New Roman" w:hAnsi="Times New Roman" w:cs="Times New Roman"/>
          <w:i/>
          <w:sz w:val="28"/>
          <w:szCs w:val="28"/>
          <w:u w:val="single"/>
          <w:lang w:eastAsia="ru-RU"/>
        </w:rPr>
        <w:t xml:space="preserve"> закупки</w:t>
      </w:r>
      <w:r w:rsidRPr="0020297C">
        <w:rPr>
          <w:rFonts w:ascii="Times New Roman" w:eastAsia="Times New Roman" w:hAnsi="Times New Roman" w:cs="Times New Roman"/>
          <w:i/>
          <w:sz w:val="28"/>
          <w:szCs w:val="28"/>
          <w:u w:val="single"/>
          <w:lang w:eastAsia="ru-RU"/>
        </w:rPr>
        <w:t>)</w:t>
      </w:r>
      <w:r w:rsidRPr="0020297C">
        <w:rPr>
          <w:rFonts w:ascii="Times New Roman" w:eastAsia="Times New Roman" w:hAnsi="Times New Roman" w:cs="Times New Roman"/>
          <w:i/>
          <w:sz w:val="28"/>
          <w:szCs w:val="28"/>
          <w:lang w:eastAsia="ru-RU"/>
        </w:rPr>
        <w:t>.</w:t>
      </w:r>
      <w:proofErr w:type="gramEnd"/>
    </w:p>
    <w:p w:rsidR="0015342F" w:rsidRPr="0020297C" w:rsidRDefault="0015342F" w:rsidP="0015342F">
      <w:pPr>
        <w:tabs>
          <w:tab w:val="left" w:pos="6987"/>
        </w:tabs>
        <w:spacing w:after="0" w:line="240" w:lineRule="auto"/>
        <w:jc w:val="both"/>
        <w:rPr>
          <w:rFonts w:ascii="Times New Roman" w:eastAsia="Times New Roman" w:hAnsi="Times New Roman" w:cs="Times New Roman"/>
          <w:b/>
          <w:sz w:val="28"/>
          <w:szCs w:val="28"/>
          <w:lang w:eastAsia="ru-RU"/>
        </w:rPr>
      </w:pPr>
    </w:p>
    <w:p w:rsidR="0015342F" w:rsidRPr="0020297C" w:rsidRDefault="0015342F" w:rsidP="0015342F">
      <w:pPr>
        <w:tabs>
          <w:tab w:val="left" w:pos="6987"/>
        </w:tabs>
        <w:spacing w:after="0" w:line="240" w:lineRule="auto"/>
        <w:jc w:val="both"/>
        <w:rPr>
          <w:rFonts w:ascii="Times New Roman" w:eastAsia="Times New Roman" w:hAnsi="Times New Roman" w:cs="Times New Roman"/>
          <w:b/>
          <w:sz w:val="28"/>
          <w:szCs w:val="28"/>
          <w:lang w:eastAsia="ru-RU"/>
        </w:rPr>
      </w:pPr>
      <w:r w:rsidRPr="0020297C">
        <w:rPr>
          <w:rFonts w:ascii="Times New Roman" w:eastAsia="Times New Roman" w:hAnsi="Times New Roman" w:cs="Times New Roman"/>
          <w:b/>
          <w:sz w:val="28"/>
          <w:szCs w:val="28"/>
          <w:lang w:eastAsia="ru-RU"/>
        </w:rPr>
        <w:t>Особые условия для всех лотов:</w:t>
      </w:r>
    </w:p>
    <w:p w:rsidR="0015342F" w:rsidRPr="0020297C" w:rsidRDefault="0015342F" w:rsidP="0015342F">
      <w:pPr>
        <w:numPr>
          <w:ilvl w:val="0"/>
          <w:numId w:val="4"/>
        </w:numPr>
        <w:tabs>
          <w:tab w:val="left" w:pos="142"/>
        </w:tabs>
        <w:spacing w:after="0" w:line="240" w:lineRule="auto"/>
        <w:ind w:left="142" w:hanging="142"/>
        <w:contextualSpacing/>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sz w:val="28"/>
          <w:szCs w:val="28"/>
          <w:lang w:eastAsia="ru-RU"/>
        </w:rPr>
        <w:t xml:space="preserve">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Груза). В </w:t>
      </w:r>
      <w:proofErr w:type="gramStart"/>
      <w:r w:rsidRPr="0020297C">
        <w:rPr>
          <w:rFonts w:ascii="Times New Roman" w:eastAsia="Times New Roman" w:hAnsi="Times New Roman" w:cs="Times New Roman"/>
          <w:sz w:val="28"/>
          <w:szCs w:val="28"/>
          <w:lang w:eastAsia="ru-RU"/>
        </w:rPr>
        <w:t>случае</w:t>
      </w:r>
      <w:proofErr w:type="gramEnd"/>
      <w:r w:rsidRPr="0020297C">
        <w:rPr>
          <w:rFonts w:ascii="Times New Roman" w:eastAsia="Times New Roman" w:hAnsi="Times New Roman" w:cs="Times New Roman"/>
          <w:sz w:val="28"/>
          <w:szCs w:val="28"/>
          <w:lang w:eastAsia="ru-RU"/>
        </w:rPr>
        <w:t>,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исполнением обязательств по Договору со стороны Заказчика, и Заказчик не несет никакой ответственности перед Перевозчиком.</w:t>
      </w:r>
    </w:p>
    <w:p w:rsidR="0015342F" w:rsidRPr="0020297C" w:rsidRDefault="0015342F" w:rsidP="0015342F">
      <w:pPr>
        <w:numPr>
          <w:ilvl w:val="0"/>
          <w:numId w:val="4"/>
        </w:numPr>
        <w:tabs>
          <w:tab w:val="left" w:pos="142"/>
          <w:tab w:val="left" w:pos="6987"/>
        </w:tabs>
        <w:spacing w:after="0" w:line="240" w:lineRule="auto"/>
        <w:ind w:left="142" w:hanging="142"/>
        <w:contextualSpacing/>
        <w:jc w:val="both"/>
        <w:rPr>
          <w:rFonts w:ascii="Times New Roman" w:eastAsia="Times New Roman" w:hAnsi="Times New Roman" w:cs="Times New Roman"/>
          <w:sz w:val="28"/>
          <w:szCs w:val="28"/>
          <w:lang w:eastAsia="ru-RU"/>
        </w:rPr>
      </w:pPr>
      <w:r w:rsidRPr="0020297C">
        <w:rPr>
          <w:rFonts w:ascii="Times New Roman" w:eastAsia="Times New Roman" w:hAnsi="Times New Roman" w:cs="Times New Roman"/>
          <w:sz w:val="28"/>
          <w:szCs w:val="28"/>
          <w:lang w:eastAsia="ru-RU"/>
        </w:rPr>
        <w:t xml:space="preserve"> Перевозчик обязан иметь в наличии действующие договора и полисы страхования на  заявленный автотранспорт: </w:t>
      </w:r>
    </w:p>
    <w:p w:rsidR="0015342F" w:rsidRPr="0020297C" w:rsidRDefault="0015342F" w:rsidP="0015342F">
      <w:pPr>
        <w:tabs>
          <w:tab w:val="left" w:pos="142"/>
          <w:tab w:val="left" w:pos="6987"/>
        </w:tabs>
        <w:spacing w:after="0" w:line="240" w:lineRule="auto"/>
        <w:ind w:left="283"/>
        <w:jc w:val="both"/>
        <w:rPr>
          <w:rFonts w:ascii="Times New Roman" w:eastAsia="Times New Roman" w:hAnsi="Times New Roman"/>
          <w:sz w:val="28"/>
          <w:szCs w:val="28"/>
          <w:lang w:eastAsia="ru-RU"/>
        </w:rPr>
      </w:pPr>
      <w:r w:rsidRPr="0020297C">
        <w:rPr>
          <w:rFonts w:ascii="Times New Roman" w:eastAsia="Times New Roman" w:hAnsi="Times New Roman"/>
          <w:sz w:val="28"/>
          <w:szCs w:val="28"/>
          <w:lang w:eastAsia="ru-RU"/>
        </w:rPr>
        <w:t>- по страхованию гражданской ответственности за причинение вреда в результате аварии на опасном объекте;</w:t>
      </w:r>
    </w:p>
    <w:p w:rsidR="0015342F" w:rsidRPr="0020297C" w:rsidRDefault="0015342F" w:rsidP="0015342F">
      <w:pPr>
        <w:tabs>
          <w:tab w:val="left" w:pos="142"/>
          <w:tab w:val="left" w:pos="6987"/>
        </w:tabs>
        <w:spacing w:after="0" w:line="240" w:lineRule="auto"/>
        <w:jc w:val="both"/>
        <w:rPr>
          <w:rFonts w:ascii="Times New Roman" w:eastAsia="Times New Roman" w:hAnsi="Times New Roman"/>
          <w:sz w:val="28"/>
          <w:szCs w:val="28"/>
          <w:lang w:eastAsia="ru-RU"/>
        </w:rPr>
      </w:pPr>
      <w:r w:rsidRPr="0020297C">
        <w:rPr>
          <w:rFonts w:ascii="Times New Roman" w:eastAsia="Times New Roman" w:hAnsi="Times New Roman"/>
          <w:sz w:val="28"/>
          <w:szCs w:val="28"/>
          <w:lang w:eastAsia="ru-RU"/>
        </w:rPr>
        <w:t xml:space="preserve">     - по страхованию убытков от повреждения (полной гибели или части груза).</w:t>
      </w:r>
    </w:p>
    <w:p w:rsidR="00727E49" w:rsidRPr="005177FE" w:rsidRDefault="0015342F" w:rsidP="0020297C">
      <w:pPr>
        <w:pStyle w:val="a7"/>
        <w:numPr>
          <w:ilvl w:val="0"/>
          <w:numId w:val="5"/>
        </w:numPr>
        <w:suppressAutoHyphens/>
        <w:spacing w:after="0" w:line="240" w:lineRule="auto"/>
        <w:ind w:left="284" w:hanging="284"/>
        <w:jc w:val="both"/>
        <w:rPr>
          <w:rFonts w:ascii="Times New Roman" w:eastAsia="Calibri" w:hAnsi="Times New Roman"/>
          <w:sz w:val="28"/>
          <w:szCs w:val="28"/>
          <w:lang w:eastAsia="ru-RU"/>
        </w:rPr>
      </w:pPr>
      <w:proofErr w:type="gramStart"/>
      <w:r w:rsidRPr="0020297C">
        <w:rPr>
          <w:rFonts w:ascii="Times New Roman" w:hAnsi="Times New Roman"/>
          <w:sz w:val="28"/>
          <w:szCs w:val="28"/>
        </w:rPr>
        <w:t xml:space="preserve">Перевозчик обязан иметь в соответствии с требованиями </w:t>
      </w:r>
      <w:r w:rsidRPr="0020297C">
        <w:rPr>
          <w:rFonts w:ascii="Times New Roman" w:hAnsi="Times New Roman"/>
          <w:bCs/>
          <w:sz w:val="28"/>
          <w:szCs w:val="28"/>
        </w:rPr>
        <w:t xml:space="preserve">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w:t>
      </w:r>
      <w:r w:rsidRPr="0020297C">
        <w:rPr>
          <w:rFonts w:ascii="Times New Roman" w:hAnsi="Times New Roman"/>
          <w:sz w:val="28"/>
          <w:szCs w:val="28"/>
        </w:rPr>
        <w:t>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w:t>
      </w:r>
      <w:proofErr w:type="gramEnd"/>
      <w:r w:rsidRPr="0020297C">
        <w:rPr>
          <w:rFonts w:ascii="Times New Roman" w:hAnsi="Times New Roman"/>
          <w:sz w:val="28"/>
          <w:szCs w:val="28"/>
        </w:rPr>
        <w:t xml:space="preserve"> Мурманской области» </w:t>
      </w:r>
      <w:r w:rsidRPr="0020297C">
        <w:rPr>
          <w:rFonts w:ascii="Times New Roman" w:hAnsi="Times New Roman"/>
          <w:bCs/>
          <w:sz w:val="28"/>
          <w:szCs w:val="28"/>
        </w:rPr>
        <w:t xml:space="preserve">утвержденный план по предупреждению и ликвидации разливов нефти и нефтепродуктов и действующий договор с </w:t>
      </w:r>
      <w:proofErr w:type="gramStart"/>
      <w:r w:rsidRPr="0020297C">
        <w:rPr>
          <w:rFonts w:ascii="Times New Roman" w:hAnsi="Times New Roman"/>
          <w:bCs/>
          <w:sz w:val="28"/>
          <w:szCs w:val="28"/>
        </w:rPr>
        <w:t>аварийно-спасательными</w:t>
      </w:r>
      <w:proofErr w:type="gramEnd"/>
      <w:r w:rsidRPr="0020297C">
        <w:rPr>
          <w:rFonts w:ascii="Times New Roman" w:hAnsi="Times New Roman"/>
          <w:bCs/>
          <w:sz w:val="28"/>
          <w:szCs w:val="28"/>
        </w:rPr>
        <w:t xml:space="preserve"> формированием на несение аварийно-спасательной готовности.</w:t>
      </w:r>
    </w:p>
    <w:p w:rsidR="005177FE" w:rsidRPr="0020297C" w:rsidRDefault="005177FE" w:rsidP="005177FE">
      <w:pPr>
        <w:pStyle w:val="a7"/>
        <w:suppressAutoHyphens/>
        <w:spacing w:after="0" w:line="240" w:lineRule="auto"/>
        <w:ind w:left="284"/>
        <w:jc w:val="both"/>
        <w:rPr>
          <w:rFonts w:ascii="Times New Roman" w:eastAsia="Calibri" w:hAnsi="Times New Roman"/>
          <w:sz w:val="28"/>
          <w:szCs w:val="28"/>
          <w:lang w:eastAsia="ru-RU"/>
        </w:rPr>
      </w:pPr>
      <w:bookmarkStart w:id="0" w:name="_GoBack"/>
      <w:bookmarkEnd w:id="0"/>
    </w:p>
    <w:p w:rsidR="007C4E08" w:rsidRPr="007C4E08" w:rsidRDefault="00887A39" w:rsidP="007C4E08">
      <w:pPr>
        <w:spacing w:after="0" w:line="228"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3</w:t>
      </w:r>
      <w:r w:rsidR="007C4E08" w:rsidRPr="007C4E08">
        <w:rPr>
          <w:rFonts w:ascii="Times New Roman" w:eastAsia="Times New Roman" w:hAnsi="Times New Roman" w:cs="Times New Roman"/>
          <w:b/>
          <w:bCs/>
          <w:sz w:val="28"/>
          <w:szCs w:val="28"/>
          <w:lang w:eastAsia="ru-RU"/>
        </w:rPr>
        <w:t>. В процедуре вскрытия конвертов с заявками принимали участие члены Комиссии по закупке:</w:t>
      </w:r>
    </w:p>
    <w:p w:rsidR="007C4E08" w:rsidRPr="007C4E08" w:rsidRDefault="007C4E08" w:rsidP="007C4E08">
      <w:pPr>
        <w:spacing w:after="0" w:line="240" w:lineRule="auto"/>
        <w:ind w:firstLine="709"/>
        <w:jc w:val="both"/>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
          <w:sz w:val="28"/>
          <w:szCs w:val="28"/>
          <w:lang w:eastAsia="ru-RU"/>
        </w:rPr>
        <w:lastRenderedPageBreak/>
        <w:t>Председатель Комиссии по закупке:</w:t>
      </w:r>
    </w:p>
    <w:p w:rsidR="007C4E08" w:rsidRPr="007C4E08" w:rsidRDefault="005160FD" w:rsidP="007C4E08">
      <w:pPr>
        <w:numPr>
          <w:ilvl w:val="0"/>
          <w:numId w:val="3"/>
        </w:numPr>
        <w:tabs>
          <w:tab w:val="left" w:pos="284"/>
        </w:tabs>
        <w:spacing w:after="0" w:line="240" w:lineRule="auto"/>
        <w:ind w:left="0" w:firstLine="0"/>
        <w:contextualSpacing/>
        <w:jc w:val="both"/>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Хоняк</w:t>
      </w:r>
      <w:proofErr w:type="spellEnd"/>
      <w:r>
        <w:rPr>
          <w:rFonts w:ascii="Times New Roman" w:eastAsia="Times New Roman" w:hAnsi="Times New Roman" w:cs="Times New Roman"/>
          <w:bCs/>
          <w:sz w:val="28"/>
          <w:szCs w:val="28"/>
          <w:lang w:eastAsia="ru-RU"/>
        </w:rPr>
        <w:t xml:space="preserve"> А.М</w:t>
      </w:r>
      <w:r w:rsidR="007C4E08" w:rsidRPr="007C4E08">
        <w:rPr>
          <w:rFonts w:ascii="Times New Roman" w:eastAsia="Times New Roman" w:hAnsi="Times New Roman" w:cs="Times New Roman"/>
          <w:bCs/>
          <w:sz w:val="28"/>
          <w:szCs w:val="28"/>
          <w:lang w:eastAsia="ru-RU"/>
        </w:rPr>
        <w:t>. –</w:t>
      </w:r>
      <w:r>
        <w:rPr>
          <w:rFonts w:ascii="Times New Roman" w:eastAsia="Times New Roman" w:hAnsi="Times New Roman" w:cs="Times New Roman"/>
          <w:bCs/>
          <w:sz w:val="28"/>
          <w:szCs w:val="28"/>
          <w:lang w:eastAsia="ru-RU"/>
        </w:rPr>
        <w:t xml:space="preserve"> начальник</w:t>
      </w:r>
      <w:r w:rsidR="007C4E08" w:rsidRPr="007C4E08">
        <w:rPr>
          <w:rFonts w:ascii="Times New Roman" w:eastAsia="Times New Roman" w:hAnsi="Times New Roman" w:cs="Times New Roman"/>
          <w:bCs/>
          <w:sz w:val="28"/>
          <w:szCs w:val="28"/>
          <w:lang w:eastAsia="ru-RU"/>
        </w:rPr>
        <w:t xml:space="preserve"> службы закупок ОАО «Мурманэнергосбыт»;</w:t>
      </w:r>
    </w:p>
    <w:p w:rsidR="007C4E08" w:rsidRPr="007C4E08" w:rsidRDefault="007C4E08" w:rsidP="007C4E08">
      <w:pPr>
        <w:spacing w:after="0" w:line="240" w:lineRule="auto"/>
        <w:contextualSpacing/>
        <w:jc w:val="both"/>
        <w:rPr>
          <w:rFonts w:ascii="Times New Roman" w:eastAsia="Times New Roman" w:hAnsi="Times New Roman" w:cs="Times New Roman"/>
          <w:b/>
          <w:sz w:val="28"/>
          <w:szCs w:val="28"/>
          <w:lang w:eastAsia="ru-RU"/>
        </w:rPr>
      </w:pPr>
      <w:r w:rsidRPr="007C4E08">
        <w:rPr>
          <w:rFonts w:ascii="Times New Roman" w:eastAsia="Times New Roman" w:hAnsi="Times New Roman" w:cs="Times New Roman"/>
          <w:bCs/>
          <w:sz w:val="28"/>
          <w:szCs w:val="28"/>
          <w:lang w:eastAsia="ru-RU"/>
        </w:rPr>
        <w:t xml:space="preserve">          </w:t>
      </w:r>
      <w:r w:rsidRPr="007C4E08">
        <w:rPr>
          <w:rFonts w:ascii="Times New Roman" w:eastAsia="Times New Roman" w:hAnsi="Times New Roman" w:cs="Times New Roman"/>
          <w:b/>
          <w:sz w:val="28"/>
          <w:szCs w:val="28"/>
          <w:lang w:eastAsia="ru-RU"/>
        </w:rPr>
        <w:t>Члены Комиссии по закупке:</w:t>
      </w:r>
    </w:p>
    <w:p w:rsidR="00727E49" w:rsidRPr="00727E49" w:rsidRDefault="00EF2888" w:rsidP="00727E49">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Галат</w:t>
      </w:r>
      <w:proofErr w:type="spellEnd"/>
      <w:r>
        <w:rPr>
          <w:rFonts w:ascii="Times New Roman" w:eastAsia="Times New Roman" w:hAnsi="Times New Roman" w:cs="Times New Roman"/>
          <w:bCs/>
          <w:sz w:val="28"/>
          <w:szCs w:val="28"/>
          <w:lang w:eastAsia="ru-RU"/>
        </w:rPr>
        <w:t xml:space="preserve"> В.Д</w:t>
      </w:r>
      <w:r w:rsidR="00727E49" w:rsidRPr="00727E49">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lang w:eastAsia="ru-RU"/>
        </w:rPr>
        <w:t>начальник отдела внутреннего контроля службы внутреннего контроля</w:t>
      </w:r>
      <w:r w:rsidR="00727E49" w:rsidRPr="00727E49">
        <w:rPr>
          <w:rFonts w:ascii="Times New Roman" w:eastAsia="Times New Roman" w:hAnsi="Times New Roman" w:cs="Times New Roman"/>
          <w:bCs/>
          <w:sz w:val="28"/>
          <w:szCs w:val="28"/>
          <w:lang w:eastAsia="ru-RU"/>
        </w:rPr>
        <w:t xml:space="preserve"> ОАО «Мурманэнергосбыт»;</w:t>
      </w:r>
    </w:p>
    <w:p w:rsidR="00727E49" w:rsidRPr="00727E49" w:rsidRDefault="00727E49" w:rsidP="00727E49">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t>Рыжов О.А. – начальник транспортной службы ОАО «Мурманэнергосбыт»;</w:t>
      </w:r>
    </w:p>
    <w:p w:rsidR="00727E49" w:rsidRPr="00727E49" w:rsidRDefault="00727E49" w:rsidP="00727E49">
      <w:pPr>
        <w:numPr>
          <w:ilvl w:val="0"/>
          <w:numId w:val="1"/>
        </w:numPr>
        <w:tabs>
          <w:tab w:val="clear" w:pos="720"/>
          <w:tab w:val="num" w:pos="0"/>
          <w:tab w:val="left" w:pos="284"/>
        </w:tabs>
        <w:spacing w:after="0" w:line="240" w:lineRule="auto"/>
        <w:ind w:left="0" w:firstLine="0"/>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t xml:space="preserve">Решетников А.Е. – </w:t>
      </w:r>
      <w:r>
        <w:rPr>
          <w:rFonts w:ascii="Times New Roman" w:eastAsia="Times New Roman" w:hAnsi="Times New Roman" w:cs="Times New Roman"/>
          <w:bCs/>
          <w:sz w:val="28"/>
          <w:szCs w:val="28"/>
          <w:lang w:eastAsia="ru-RU"/>
        </w:rPr>
        <w:t>начальник</w:t>
      </w:r>
      <w:r w:rsidRPr="00727E49">
        <w:rPr>
          <w:rFonts w:ascii="Times New Roman" w:eastAsia="Times New Roman" w:hAnsi="Times New Roman" w:cs="Times New Roman"/>
          <w:bCs/>
          <w:sz w:val="28"/>
          <w:szCs w:val="28"/>
          <w:lang w:eastAsia="ru-RU"/>
        </w:rPr>
        <w:t xml:space="preserve"> отдела экономической безопасности службы внутреннего контроля ОАО «Мурманэнергосбыт»;</w:t>
      </w:r>
    </w:p>
    <w:p w:rsidR="00727E49" w:rsidRPr="00727E49" w:rsidRDefault="00727E49" w:rsidP="00727E49">
      <w:pPr>
        <w:numPr>
          <w:ilvl w:val="0"/>
          <w:numId w:val="1"/>
        </w:numPr>
        <w:tabs>
          <w:tab w:val="clear" w:pos="720"/>
          <w:tab w:val="num" w:pos="0"/>
          <w:tab w:val="num" w:pos="284"/>
        </w:tabs>
        <w:spacing w:after="0" w:line="240" w:lineRule="auto"/>
        <w:ind w:left="0" w:firstLine="0"/>
        <w:contextualSpacing/>
        <w:jc w:val="both"/>
        <w:outlineLvl w:val="0"/>
        <w:rPr>
          <w:rFonts w:ascii="Times New Roman" w:eastAsia="Times New Roman" w:hAnsi="Times New Roman" w:cs="Times New Roman"/>
          <w:bCs/>
          <w:sz w:val="28"/>
          <w:szCs w:val="28"/>
          <w:lang w:eastAsia="ru-RU"/>
        </w:rPr>
      </w:pPr>
      <w:r w:rsidRPr="00727E49">
        <w:rPr>
          <w:rFonts w:ascii="Times New Roman" w:eastAsia="Times New Roman" w:hAnsi="Times New Roman" w:cs="Times New Roman"/>
          <w:bCs/>
          <w:sz w:val="28"/>
          <w:szCs w:val="28"/>
          <w:lang w:eastAsia="ru-RU"/>
        </w:rPr>
        <w:t>Калинин А.Ф. –</w:t>
      </w:r>
      <w:r w:rsidR="00EF2888">
        <w:rPr>
          <w:rFonts w:ascii="Times New Roman" w:eastAsia="Times New Roman" w:hAnsi="Times New Roman" w:cs="Times New Roman"/>
          <w:bCs/>
          <w:sz w:val="28"/>
          <w:szCs w:val="28"/>
          <w:lang w:eastAsia="ru-RU"/>
        </w:rPr>
        <w:t xml:space="preserve"> механик</w:t>
      </w:r>
      <w:r w:rsidRPr="00727E49">
        <w:rPr>
          <w:rFonts w:ascii="Times New Roman" w:eastAsia="Times New Roman" w:hAnsi="Times New Roman" w:cs="Times New Roman"/>
          <w:bCs/>
          <w:sz w:val="28"/>
          <w:szCs w:val="28"/>
          <w:lang w:eastAsia="ru-RU"/>
        </w:rPr>
        <w:t xml:space="preserve"> транспортной службы ОАО «Мурманэнергосбыт»</w:t>
      </w:r>
      <w:r>
        <w:rPr>
          <w:rFonts w:ascii="Times New Roman" w:eastAsia="Times New Roman" w:hAnsi="Times New Roman" w:cs="Times New Roman"/>
          <w:bCs/>
          <w:sz w:val="28"/>
          <w:szCs w:val="28"/>
          <w:lang w:eastAsia="ru-RU"/>
        </w:rPr>
        <w:t>.</w:t>
      </w:r>
    </w:p>
    <w:p w:rsidR="007C4E08" w:rsidRPr="004D18AB" w:rsidRDefault="007C4E08" w:rsidP="004D18AB">
      <w:pPr>
        <w:pStyle w:val="a7"/>
        <w:spacing w:after="0" w:line="240" w:lineRule="auto"/>
        <w:jc w:val="both"/>
        <w:rPr>
          <w:rFonts w:ascii="Times New Roman" w:eastAsia="Times New Roman" w:hAnsi="Times New Roman" w:cs="Times New Roman"/>
          <w:b/>
          <w:sz w:val="28"/>
          <w:szCs w:val="28"/>
          <w:lang w:eastAsia="ru-RU"/>
        </w:rPr>
      </w:pPr>
      <w:r w:rsidRPr="004D18AB">
        <w:rPr>
          <w:rFonts w:ascii="Times New Roman" w:eastAsia="Times New Roman" w:hAnsi="Times New Roman" w:cs="Times New Roman"/>
          <w:b/>
          <w:sz w:val="28"/>
          <w:szCs w:val="28"/>
          <w:lang w:eastAsia="ru-RU"/>
        </w:rPr>
        <w:t>Секретарь Комиссии по закупке (без права голоса):</w:t>
      </w:r>
    </w:p>
    <w:p w:rsidR="007C4E08" w:rsidRPr="007C4E08" w:rsidRDefault="007C4E08" w:rsidP="007C4E08">
      <w:pPr>
        <w:numPr>
          <w:ilvl w:val="0"/>
          <w:numId w:val="1"/>
        </w:numPr>
        <w:tabs>
          <w:tab w:val="clear" w:pos="720"/>
          <w:tab w:val="num" w:pos="0"/>
          <w:tab w:val="left" w:pos="142"/>
        </w:tabs>
        <w:spacing w:after="0" w:line="240" w:lineRule="auto"/>
        <w:ind w:left="0" w:firstLine="0"/>
        <w:contextualSpacing/>
        <w:jc w:val="both"/>
        <w:outlineLvl w:val="0"/>
        <w:rPr>
          <w:rFonts w:ascii="Times New Roman" w:eastAsia="Times New Roman" w:hAnsi="Times New Roman" w:cs="Times New Roman"/>
          <w:sz w:val="28"/>
          <w:szCs w:val="28"/>
          <w:lang w:eastAsia="ru-RU"/>
        </w:rPr>
      </w:pPr>
      <w:r w:rsidRPr="007C4E08">
        <w:rPr>
          <w:rFonts w:ascii="Times New Roman" w:eastAsia="Times New Roman" w:hAnsi="Times New Roman" w:cs="Times New Roman"/>
          <w:sz w:val="28"/>
          <w:szCs w:val="28"/>
          <w:lang w:eastAsia="ru-RU"/>
        </w:rPr>
        <w:t xml:space="preserve">  </w:t>
      </w:r>
      <w:r w:rsidR="004D18AB">
        <w:rPr>
          <w:rFonts w:ascii="Times New Roman" w:eastAsia="Times New Roman" w:hAnsi="Times New Roman" w:cs="Times New Roman"/>
          <w:sz w:val="28"/>
          <w:szCs w:val="28"/>
          <w:lang w:eastAsia="ru-RU"/>
        </w:rPr>
        <w:t>Казакова А</w:t>
      </w:r>
      <w:r w:rsidRPr="007C4E08">
        <w:rPr>
          <w:rFonts w:ascii="Times New Roman" w:eastAsia="Times New Roman" w:hAnsi="Times New Roman" w:cs="Times New Roman"/>
          <w:sz w:val="28"/>
          <w:szCs w:val="28"/>
          <w:lang w:eastAsia="ru-RU"/>
        </w:rPr>
        <w:t xml:space="preserve">.В. – </w:t>
      </w:r>
      <w:r w:rsidR="004D18AB">
        <w:rPr>
          <w:rFonts w:ascii="Times New Roman" w:eastAsia="Times New Roman" w:hAnsi="Times New Roman" w:cs="Times New Roman"/>
          <w:sz w:val="28"/>
          <w:szCs w:val="28"/>
          <w:lang w:eastAsia="ru-RU"/>
        </w:rPr>
        <w:t>ведущий специалист</w:t>
      </w:r>
      <w:r w:rsidRPr="007C4E08">
        <w:rPr>
          <w:rFonts w:ascii="Times New Roman" w:eastAsia="Times New Roman" w:hAnsi="Times New Roman" w:cs="Times New Roman"/>
          <w:sz w:val="28"/>
          <w:szCs w:val="28"/>
          <w:lang w:eastAsia="ru-RU"/>
        </w:rPr>
        <w:t xml:space="preserve"> отдела закупок службы закупок ОАО «Мурманэнергосбыт».</w:t>
      </w:r>
    </w:p>
    <w:p w:rsidR="007C4E08" w:rsidRPr="007C4E08" w:rsidRDefault="007C4E08" w:rsidP="007C4E08">
      <w:pPr>
        <w:tabs>
          <w:tab w:val="left" w:pos="142"/>
        </w:tabs>
        <w:spacing w:after="0" w:line="240" w:lineRule="auto"/>
        <w:contextualSpacing/>
        <w:jc w:val="both"/>
        <w:outlineLvl w:val="0"/>
        <w:rPr>
          <w:rFonts w:ascii="Times New Roman" w:eastAsia="Times New Roman" w:hAnsi="Times New Roman" w:cs="Times New Roman"/>
          <w:sz w:val="28"/>
          <w:szCs w:val="28"/>
          <w:lang w:eastAsia="ru-RU"/>
        </w:rPr>
      </w:pPr>
    </w:p>
    <w:p w:rsidR="00B3567D" w:rsidRDefault="00B3567D" w:rsidP="00B3567D">
      <w:pPr>
        <w:tabs>
          <w:tab w:val="num" w:pos="900"/>
        </w:tabs>
        <w:spacing w:after="0" w:line="240" w:lineRule="auto"/>
        <w:jc w:val="both"/>
        <w:outlineLvl w:val="0"/>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        </w:t>
      </w:r>
      <w:r w:rsidR="00887A39">
        <w:rPr>
          <w:rFonts w:ascii="Times New Roman" w:eastAsia="Times New Roman" w:hAnsi="Times New Roman" w:cs="Times New Roman"/>
          <w:b/>
          <w:bCs/>
          <w:sz w:val="28"/>
          <w:szCs w:val="28"/>
          <w:lang w:eastAsia="ru-RU"/>
        </w:rPr>
        <w:t>4</w:t>
      </w:r>
      <w:r w:rsidR="007C4E08" w:rsidRPr="007C4E08">
        <w:rPr>
          <w:rFonts w:ascii="Times New Roman" w:eastAsia="Times New Roman" w:hAnsi="Times New Roman" w:cs="Times New Roman"/>
          <w:b/>
          <w:bCs/>
          <w:sz w:val="28"/>
          <w:szCs w:val="28"/>
          <w:lang w:eastAsia="ru-RU"/>
        </w:rPr>
        <w:t xml:space="preserve">. </w:t>
      </w:r>
      <w:r w:rsidRPr="005C4E36">
        <w:rPr>
          <w:rFonts w:ascii="Times New Roman" w:eastAsia="Times New Roman" w:hAnsi="Times New Roman" w:cs="Times New Roman"/>
          <w:sz w:val="28"/>
          <w:szCs w:val="28"/>
          <w:lang w:eastAsia="ru-RU"/>
        </w:rPr>
        <w:t>Процедура вскрытия конвертов с заявками проводилась «</w:t>
      </w:r>
      <w:r>
        <w:rPr>
          <w:rFonts w:ascii="Times New Roman" w:eastAsia="Times New Roman" w:hAnsi="Times New Roman" w:cs="Times New Roman"/>
          <w:sz w:val="28"/>
          <w:szCs w:val="28"/>
          <w:lang w:eastAsia="ru-RU"/>
        </w:rPr>
        <w:t>04</w:t>
      </w:r>
      <w:r w:rsidRPr="00674E6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декабря</w:t>
      </w:r>
      <w:r w:rsidRPr="00674E69">
        <w:rPr>
          <w:rFonts w:ascii="Times New Roman" w:eastAsia="Times New Roman" w:hAnsi="Times New Roman" w:cs="Times New Roman"/>
          <w:sz w:val="28"/>
          <w:szCs w:val="28"/>
          <w:lang w:eastAsia="ru-RU"/>
        </w:rPr>
        <w:t xml:space="preserve"> 2014</w:t>
      </w:r>
      <w:r>
        <w:rPr>
          <w:rFonts w:ascii="Times New Roman" w:eastAsia="Times New Roman" w:hAnsi="Times New Roman" w:cs="Times New Roman"/>
          <w:sz w:val="28"/>
          <w:szCs w:val="28"/>
          <w:lang w:eastAsia="ru-RU"/>
        </w:rPr>
        <w:t> </w:t>
      </w:r>
      <w:r w:rsidRPr="005C4E36">
        <w:rPr>
          <w:rFonts w:ascii="Times New Roman" w:eastAsia="Times New Roman" w:hAnsi="Times New Roman" w:cs="Times New Roman"/>
          <w:sz w:val="28"/>
          <w:szCs w:val="28"/>
          <w:lang w:eastAsia="ru-RU"/>
        </w:rPr>
        <w:t xml:space="preserve">г. по адресу: </w:t>
      </w:r>
      <w:r w:rsidRPr="005C4E36">
        <w:rPr>
          <w:rFonts w:ascii="Times New Roman" w:eastAsia="Times New Roman" w:hAnsi="Times New Roman" w:cs="Times New Roman"/>
          <w:bCs/>
          <w:sz w:val="28"/>
          <w:szCs w:val="28"/>
          <w:lang w:eastAsia="ru-RU"/>
        </w:rPr>
        <w:t>г.</w:t>
      </w:r>
      <w:r>
        <w:rPr>
          <w:rFonts w:ascii="Times New Roman" w:eastAsia="Times New Roman" w:hAnsi="Times New Roman" w:cs="Times New Roman"/>
          <w:bCs/>
          <w:sz w:val="28"/>
          <w:szCs w:val="28"/>
          <w:lang w:eastAsia="ru-RU"/>
        </w:rPr>
        <w:t> </w:t>
      </w:r>
      <w:r w:rsidRPr="005C4E36">
        <w:rPr>
          <w:rFonts w:ascii="Times New Roman" w:eastAsia="Times New Roman" w:hAnsi="Times New Roman" w:cs="Times New Roman"/>
          <w:bCs/>
          <w:sz w:val="28"/>
          <w:szCs w:val="28"/>
          <w:lang w:eastAsia="ru-RU"/>
        </w:rPr>
        <w:t>Мурманск</w:t>
      </w:r>
      <w:r w:rsidRPr="005C4E36">
        <w:rPr>
          <w:rFonts w:ascii="Times New Roman" w:eastAsia="Times New Roman" w:hAnsi="Times New Roman" w:cs="Times New Roman"/>
          <w:sz w:val="28"/>
          <w:szCs w:val="28"/>
          <w:lang w:eastAsia="ru-RU"/>
        </w:rPr>
        <w:t>, ул.</w:t>
      </w:r>
      <w:r>
        <w:rPr>
          <w:rFonts w:ascii="Times New Roman" w:eastAsia="Times New Roman" w:hAnsi="Times New Roman" w:cs="Times New Roman"/>
          <w:sz w:val="28"/>
          <w:szCs w:val="28"/>
          <w:lang w:eastAsia="ru-RU"/>
        </w:rPr>
        <w:t> </w:t>
      </w:r>
      <w:r w:rsidRPr="005C4E36">
        <w:rPr>
          <w:rFonts w:ascii="Times New Roman" w:eastAsia="Times New Roman" w:hAnsi="Times New Roman" w:cs="Times New Roman"/>
          <w:sz w:val="28"/>
          <w:szCs w:val="28"/>
          <w:lang w:eastAsia="ru-RU"/>
        </w:rPr>
        <w:t xml:space="preserve">Промышленная, </w:t>
      </w:r>
      <w:r w:rsidRPr="005C4E36">
        <w:rPr>
          <w:rFonts w:ascii="Times New Roman" w:eastAsia="Times New Roman" w:hAnsi="Times New Roman" w:cs="Times New Roman"/>
          <w:bCs/>
          <w:sz w:val="28"/>
          <w:szCs w:val="28"/>
          <w:lang w:eastAsia="ru-RU"/>
        </w:rPr>
        <w:t>д.</w:t>
      </w:r>
      <w:r>
        <w:rPr>
          <w:rFonts w:ascii="Times New Roman" w:eastAsia="Times New Roman" w:hAnsi="Times New Roman" w:cs="Times New Roman"/>
          <w:bCs/>
          <w:sz w:val="28"/>
          <w:szCs w:val="28"/>
          <w:lang w:eastAsia="ru-RU"/>
        </w:rPr>
        <w:t> </w:t>
      </w:r>
      <w:r w:rsidRPr="005C4E36">
        <w:rPr>
          <w:rFonts w:ascii="Times New Roman" w:eastAsia="Times New Roman" w:hAnsi="Times New Roman" w:cs="Times New Roman"/>
          <w:bCs/>
          <w:sz w:val="28"/>
          <w:szCs w:val="28"/>
          <w:lang w:eastAsia="ru-RU"/>
        </w:rPr>
        <w:t xml:space="preserve">15, </w:t>
      </w:r>
      <w:proofErr w:type="spellStart"/>
      <w:r w:rsidRPr="005C4E36">
        <w:rPr>
          <w:rFonts w:ascii="Times New Roman" w:eastAsia="Times New Roman" w:hAnsi="Times New Roman" w:cs="Times New Roman"/>
          <w:bCs/>
          <w:sz w:val="28"/>
          <w:szCs w:val="28"/>
          <w:lang w:eastAsia="ru-RU"/>
        </w:rPr>
        <w:t>каб</w:t>
      </w:r>
      <w:proofErr w:type="spellEnd"/>
      <w:r w:rsidRPr="005C4E36">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19</w:t>
      </w:r>
      <w:r w:rsidRPr="005C4E36">
        <w:rPr>
          <w:rFonts w:ascii="Times New Roman" w:eastAsia="Times New Roman" w:hAnsi="Times New Roman" w:cs="Times New Roman"/>
          <w:bCs/>
          <w:sz w:val="28"/>
          <w:szCs w:val="28"/>
          <w:lang w:eastAsia="ru-RU"/>
        </w:rPr>
        <w:t xml:space="preserve">, начало – </w:t>
      </w:r>
      <w:r>
        <w:rPr>
          <w:rFonts w:ascii="Times New Roman" w:eastAsia="Times New Roman" w:hAnsi="Times New Roman" w:cs="Times New Roman"/>
          <w:bCs/>
          <w:sz w:val="28"/>
          <w:szCs w:val="28"/>
          <w:lang w:eastAsia="ru-RU"/>
        </w:rPr>
        <w:t>13 </w:t>
      </w:r>
      <w:r w:rsidRPr="005C4E36">
        <w:rPr>
          <w:rFonts w:ascii="Times New Roman" w:eastAsia="Times New Roman" w:hAnsi="Times New Roman" w:cs="Times New Roman"/>
          <w:bCs/>
          <w:sz w:val="28"/>
          <w:szCs w:val="28"/>
          <w:lang w:eastAsia="ru-RU"/>
        </w:rPr>
        <w:t>часов</w:t>
      </w:r>
      <w:r>
        <w:rPr>
          <w:rFonts w:ascii="Times New Roman" w:eastAsia="Times New Roman" w:hAnsi="Times New Roman" w:cs="Times New Roman"/>
          <w:bCs/>
          <w:sz w:val="28"/>
          <w:szCs w:val="28"/>
          <w:lang w:eastAsia="ru-RU"/>
        </w:rPr>
        <w:t> 3</w:t>
      </w:r>
      <w:r w:rsidRPr="005C4E36">
        <w:rPr>
          <w:rFonts w:ascii="Times New Roman" w:eastAsia="Times New Roman" w:hAnsi="Times New Roman" w:cs="Times New Roman"/>
          <w:bCs/>
          <w:sz w:val="28"/>
          <w:szCs w:val="28"/>
          <w:lang w:eastAsia="ru-RU"/>
        </w:rPr>
        <w:t>0</w:t>
      </w:r>
      <w:r>
        <w:rPr>
          <w:rFonts w:ascii="Times New Roman" w:eastAsia="Times New Roman" w:hAnsi="Times New Roman" w:cs="Times New Roman"/>
          <w:bCs/>
          <w:sz w:val="28"/>
          <w:szCs w:val="28"/>
          <w:lang w:eastAsia="ru-RU"/>
        </w:rPr>
        <w:t> минут по московскому времени.</w:t>
      </w:r>
      <w:r w:rsidRPr="008C0126">
        <w:t xml:space="preserve"> </w:t>
      </w:r>
      <w:r w:rsidRPr="008C0126">
        <w:rPr>
          <w:rFonts w:ascii="Times New Roman" w:eastAsia="Times New Roman" w:hAnsi="Times New Roman" w:cs="Times New Roman"/>
          <w:bCs/>
          <w:sz w:val="28"/>
          <w:szCs w:val="28"/>
          <w:lang w:eastAsia="ru-RU"/>
        </w:rPr>
        <w:t xml:space="preserve">На момент начала процедуры вскрытия конвертов с заявками заявлений об отзыве и изменении заявок </w:t>
      </w:r>
      <w:proofErr w:type="gramStart"/>
      <w:r w:rsidRPr="008C0126">
        <w:rPr>
          <w:rFonts w:ascii="Times New Roman" w:eastAsia="Times New Roman" w:hAnsi="Times New Roman" w:cs="Times New Roman"/>
          <w:bCs/>
          <w:sz w:val="28"/>
          <w:szCs w:val="28"/>
          <w:lang w:eastAsia="ru-RU"/>
        </w:rPr>
        <w:t xml:space="preserve">для участия в открытом одноэтапном запросе предложений на право заключения договора </w:t>
      </w:r>
      <w:r w:rsidRPr="00B3567D">
        <w:rPr>
          <w:rFonts w:ascii="Times New Roman" w:eastAsia="Times New Roman" w:hAnsi="Times New Roman" w:cs="Times New Roman"/>
          <w:bCs/>
          <w:sz w:val="28"/>
          <w:szCs w:val="28"/>
          <w:lang w:eastAsia="ru-RU"/>
        </w:rPr>
        <w:t>на оказание услуг по перевозке</w:t>
      </w:r>
      <w:proofErr w:type="gramEnd"/>
      <w:r w:rsidRPr="00B3567D">
        <w:rPr>
          <w:rFonts w:ascii="Times New Roman" w:eastAsia="Times New Roman" w:hAnsi="Times New Roman" w:cs="Times New Roman"/>
          <w:bCs/>
          <w:sz w:val="28"/>
          <w:szCs w:val="28"/>
          <w:lang w:eastAsia="ru-RU"/>
        </w:rPr>
        <w:t xml:space="preserve"> мазута топочного для нужд  ОАО «Мурманэнергосбыт»</w:t>
      </w:r>
      <w:r>
        <w:rPr>
          <w:rFonts w:ascii="Times New Roman" w:eastAsia="Times New Roman" w:hAnsi="Times New Roman" w:cs="Times New Roman"/>
          <w:bCs/>
          <w:sz w:val="28"/>
          <w:szCs w:val="28"/>
          <w:lang w:eastAsia="ru-RU"/>
        </w:rPr>
        <w:t xml:space="preserve"> не поступало. </w:t>
      </w:r>
    </w:p>
    <w:p w:rsidR="007C4E08" w:rsidRPr="007C4E08" w:rsidRDefault="00B3567D" w:rsidP="007C4E08">
      <w:pPr>
        <w:spacing w:after="0" w:line="252"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7C4E08" w:rsidRPr="007C4E08">
        <w:rPr>
          <w:rFonts w:ascii="Times New Roman" w:eastAsia="Times New Roman" w:hAnsi="Times New Roman" w:cs="Times New Roman"/>
          <w:sz w:val="28"/>
          <w:szCs w:val="28"/>
          <w:lang w:eastAsia="ru-RU"/>
        </w:rPr>
        <w:t xml:space="preserve">а процедуру вскрытия конвертов с заявками на бумажных носителях было представлено </w:t>
      </w:r>
      <w:r w:rsidR="00727E49">
        <w:rPr>
          <w:rFonts w:ascii="Times New Roman" w:eastAsia="Times New Roman" w:hAnsi="Times New Roman" w:cs="Times New Roman"/>
          <w:sz w:val="28"/>
          <w:szCs w:val="28"/>
          <w:lang w:eastAsia="ru-RU"/>
        </w:rPr>
        <w:t>10</w:t>
      </w:r>
      <w:r w:rsidR="007C4E08" w:rsidRPr="007C4E08">
        <w:rPr>
          <w:rFonts w:ascii="Times New Roman" w:eastAsia="Times New Roman" w:hAnsi="Times New Roman" w:cs="Times New Roman"/>
          <w:sz w:val="28"/>
          <w:szCs w:val="28"/>
          <w:lang w:eastAsia="ru-RU"/>
        </w:rPr>
        <w:t xml:space="preserve"> (</w:t>
      </w:r>
      <w:r w:rsidR="00727E49">
        <w:rPr>
          <w:rFonts w:ascii="Times New Roman" w:eastAsia="Times New Roman" w:hAnsi="Times New Roman" w:cs="Times New Roman"/>
          <w:sz w:val="28"/>
          <w:szCs w:val="28"/>
          <w:lang w:eastAsia="ru-RU"/>
        </w:rPr>
        <w:t>Десять</w:t>
      </w:r>
      <w:r w:rsidR="00004038">
        <w:rPr>
          <w:rFonts w:ascii="Times New Roman" w:eastAsia="Times New Roman" w:hAnsi="Times New Roman" w:cs="Times New Roman"/>
          <w:sz w:val="28"/>
          <w:szCs w:val="28"/>
          <w:lang w:eastAsia="ru-RU"/>
        </w:rPr>
        <w:t>) заявок от следующих У</w:t>
      </w:r>
      <w:r w:rsidR="007C4E08" w:rsidRPr="007C4E08">
        <w:rPr>
          <w:rFonts w:ascii="Times New Roman" w:eastAsia="Times New Roman" w:hAnsi="Times New Roman" w:cs="Times New Roman"/>
          <w:sz w:val="28"/>
          <w:szCs w:val="28"/>
          <w:lang w:eastAsia="ru-RU"/>
        </w:rPr>
        <w:t>частников</w:t>
      </w:r>
      <w:r w:rsidR="00004038">
        <w:rPr>
          <w:rFonts w:ascii="Times New Roman" w:eastAsia="Times New Roman" w:hAnsi="Times New Roman" w:cs="Times New Roman"/>
          <w:sz w:val="28"/>
          <w:szCs w:val="28"/>
          <w:lang w:eastAsia="ru-RU"/>
        </w:rPr>
        <w:t xml:space="preserve"> закупки</w:t>
      </w:r>
      <w:r w:rsidR="007C4E08" w:rsidRPr="007C4E08">
        <w:rPr>
          <w:rFonts w:ascii="Times New Roman" w:eastAsia="Times New Roman" w:hAnsi="Times New Roman" w:cs="Times New Roman"/>
          <w:sz w:val="28"/>
          <w:szCs w:val="28"/>
          <w:lang w:eastAsia="ru-RU"/>
        </w:rPr>
        <w:t>:</w:t>
      </w:r>
    </w:p>
    <w:p w:rsidR="007C4E08" w:rsidRPr="007C4E08" w:rsidRDefault="007C4E08" w:rsidP="007C4E08">
      <w:pPr>
        <w:spacing w:after="0" w:line="252" w:lineRule="auto"/>
        <w:jc w:val="both"/>
        <w:rPr>
          <w:rFonts w:ascii="Times New Roman" w:eastAsia="Times New Roman" w:hAnsi="Times New Roman" w:cs="Times New Roman"/>
          <w:sz w:val="28"/>
          <w:szCs w:val="28"/>
          <w:lang w:eastAsia="ru-RU"/>
        </w:rPr>
      </w:pPr>
    </w:p>
    <w:p w:rsidR="00727E49" w:rsidRDefault="00727E49" w:rsidP="007C4E08">
      <w:pPr>
        <w:spacing w:after="0" w:line="252" w:lineRule="auto"/>
        <w:ind w:firstLine="709"/>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Лот №1</w:t>
      </w:r>
    </w:p>
    <w:p w:rsidR="001A659D" w:rsidRPr="001A659D" w:rsidRDefault="007C4E08" w:rsidP="001A659D">
      <w:pPr>
        <w:spacing w:after="0" w:line="252" w:lineRule="auto"/>
        <w:ind w:firstLine="709"/>
        <w:jc w:val="both"/>
        <w:outlineLvl w:val="0"/>
        <w:rPr>
          <w:rFonts w:ascii="Times New Roman" w:eastAsia="Times New Roman" w:hAnsi="Times New Roman" w:cs="Times New Roman"/>
          <w:sz w:val="28"/>
          <w:szCs w:val="28"/>
          <w:lang w:eastAsia="ru-RU"/>
        </w:rPr>
      </w:pPr>
      <w:r w:rsidRPr="007C4E08">
        <w:rPr>
          <w:rFonts w:ascii="Times New Roman" w:eastAsia="Times New Roman" w:hAnsi="Times New Roman" w:cs="Times New Roman"/>
          <w:b/>
          <w:sz w:val="28"/>
          <w:szCs w:val="28"/>
          <w:u w:val="single"/>
          <w:lang w:eastAsia="ru-RU"/>
        </w:rPr>
        <w:t>Конверт № 1</w:t>
      </w:r>
      <w:r w:rsidRPr="007C4E08">
        <w:rPr>
          <w:rFonts w:ascii="Times New Roman" w:eastAsia="Times New Roman" w:hAnsi="Times New Roman" w:cs="Times New Roman"/>
          <w:sz w:val="28"/>
          <w:szCs w:val="28"/>
          <w:lang w:eastAsia="ru-RU"/>
        </w:rPr>
        <w:t xml:space="preserve"> </w:t>
      </w:r>
      <w:r w:rsidR="00727E49">
        <w:rPr>
          <w:rFonts w:ascii="Times New Roman" w:eastAsia="Times New Roman" w:hAnsi="Times New Roman" w:cs="Times New Roman"/>
          <w:sz w:val="28"/>
          <w:szCs w:val="28"/>
          <w:lang w:eastAsia="ru-RU"/>
        </w:rPr>
        <w:t>ОО</w:t>
      </w:r>
      <w:r w:rsidR="00995350">
        <w:rPr>
          <w:rFonts w:ascii="Times New Roman" w:eastAsia="Times New Roman" w:hAnsi="Times New Roman" w:cs="Times New Roman"/>
          <w:sz w:val="28"/>
          <w:szCs w:val="28"/>
          <w:lang w:eastAsia="ru-RU"/>
        </w:rPr>
        <w:t>О «</w:t>
      </w:r>
      <w:r w:rsidR="00EF2888">
        <w:rPr>
          <w:rFonts w:ascii="Times New Roman" w:eastAsia="Times New Roman" w:hAnsi="Times New Roman" w:cs="Times New Roman"/>
          <w:sz w:val="28"/>
          <w:szCs w:val="28"/>
          <w:lang w:eastAsia="ru-RU"/>
        </w:rPr>
        <w:t>ТК Артек</w:t>
      </w:r>
      <w:r w:rsidR="00995350">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183031</w:t>
      </w:r>
      <w:r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ул</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Свердлова</w:t>
      </w:r>
      <w:r w:rsidRPr="007C4E08">
        <w:rPr>
          <w:rFonts w:ascii="Times New Roman" w:eastAsia="Times New Roman" w:hAnsi="Times New Roman" w:cs="Times New Roman"/>
          <w:sz w:val="28"/>
          <w:szCs w:val="28"/>
          <w:lang w:eastAsia="ru-RU"/>
        </w:rPr>
        <w:t>, д.</w:t>
      </w:r>
      <w:r w:rsidR="00EF2888">
        <w:rPr>
          <w:rFonts w:ascii="Times New Roman" w:eastAsia="Times New Roman" w:hAnsi="Times New Roman" w:cs="Times New Roman"/>
          <w:sz w:val="28"/>
          <w:szCs w:val="28"/>
          <w:lang w:eastAsia="ru-RU"/>
        </w:rPr>
        <w:t>7</w:t>
      </w:r>
      <w:r w:rsidRPr="007C4E08">
        <w:rPr>
          <w:rFonts w:ascii="Times New Roman" w:eastAsia="Times New Roman" w:hAnsi="Times New Roman" w:cs="Times New Roman"/>
          <w:sz w:val="28"/>
          <w:szCs w:val="28"/>
          <w:lang w:eastAsia="ru-RU"/>
        </w:rPr>
        <w:t xml:space="preserve">. </w:t>
      </w:r>
      <w:r w:rsidR="001A659D" w:rsidRPr="001A659D">
        <w:rPr>
          <w:rFonts w:ascii="Times New Roman" w:eastAsia="Times New Roman" w:hAnsi="Times New Roman" w:cs="Times New Roman"/>
          <w:sz w:val="28"/>
          <w:szCs w:val="28"/>
          <w:lang w:eastAsia="ru-RU"/>
        </w:rPr>
        <w:t>ИНН </w:t>
      </w:r>
      <w:r w:rsidR="001A659D">
        <w:rPr>
          <w:rFonts w:ascii="Times New Roman" w:eastAsia="Times New Roman" w:hAnsi="Times New Roman" w:cs="Times New Roman"/>
          <w:sz w:val="28"/>
          <w:szCs w:val="28"/>
          <w:lang w:eastAsia="ru-RU"/>
        </w:rPr>
        <w:t>5190000767</w:t>
      </w:r>
      <w:r w:rsidR="001A659D" w:rsidRPr="001A659D">
        <w:rPr>
          <w:rFonts w:ascii="Times New Roman" w:eastAsia="Times New Roman" w:hAnsi="Times New Roman" w:cs="Times New Roman"/>
          <w:sz w:val="28"/>
          <w:szCs w:val="28"/>
          <w:lang w:eastAsia="ru-RU"/>
        </w:rPr>
        <w:t>, КПП 519001001, ОГРН </w:t>
      </w:r>
      <w:r w:rsidR="001A659D">
        <w:rPr>
          <w:rFonts w:ascii="Times New Roman" w:eastAsia="Times New Roman" w:hAnsi="Times New Roman" w:cs="Times New Roman"/>
          <w:sz w:val="28"/>
          <w:szCs w:val="28"/>
          <w:lang w:eastAsia="ru-RU"/>
        </w:rPr>
        <w:t>1115190027611</w:t>
      </w:r>
      <w:r w:rsidR="001A659D" w:rsidRPr="001A659D">
        <w:rPr>
          <w:rFonts w:ascii="Times New Roman" w:eastAsia="Times New Roman" w:hAnsi="Times New Roman" w:cs="Times New Roman"/>
          <w:sz w:val="28"/>
          <w:szCs w:val="28"/>
          <w:lang w:eastAsia="ru-RU"/>
        </w:rPr>
        <w:t>.</w:t>
      </w:r>
    </w:p>
    <w:p w:rsidR="007C4E08" w:rsidRPr="007C4E08" w:rsidRDefault="007C4E08" w:rsidP="007C4E08">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7C4E08">
        <w:rPr>
          <w:rFonts w:ascii="Times New Roman" w:eastAsia="Times New Roman" w:hAnsi="Times New Roman" w:cs="Times New Roman"/>
          <w:sz w:val="28"/>
          <w:szCs w:val="28"/>
          <w:lang w:eastAsia="ru-RU"/>
        </w:rPr>
        <w:t>Зарегистрирован</w:t>
      </w:r>
      <w:proofErr w:type="gramEnd"/>
      <w:r w:rsidRPr="007C4E08">
        <w:rPr>
          <w:rFonts w:ascii="Times New Roman" w:eastAsia="Times New Roman" w:hAnsi="Times New Roman" w:cs="Times New Roman"/>
          <w:sz w:val="28"/>
          <w:szCs w:val="28"/>
          <w:lang w:eastAsia="ru-RU"/>
        </w:rPr>
        <w:t xml:space="preserve"> в журнале регистрац</w:t>
      </w:r>
      <w:r w:rsidR="00F031B4">
        <w:rPr>
          <w:rFonts w:ascii="Times New Roman" w:eastAsia="Times New Roman" w:hAnsi="Times New Roman" w:cs="Times New Roman"/>
          <w:sz w:val="28"/>
          <w:szCs w:val="28"/>
          <w:lang w:eastAsia="ru-RU"/>
        </w:rPr>
        <w:t xml:space="preserve">ии конвертов под номером 1 от </w:t>
      </w:r>
      <w:r w:rsidR="00EF2888">
        <w:rPr>
          <w:rFonts w:ascii="Times New Roman" w:eastAsia="Times New Roman" w:hAnsi="Times New Roman" w:cs="Times New Roman"/>
          <w:sz w:val="28"/>
          <w:szCs w:val="28"/>
          <w:lang w:eastAsia="ru-RU"/>
        </w:rPr>
        <w:t>04.12</w:t>
      </w:r>
      <w:r w:rsidR="00FF23F4">
        <w:rPr>
          <w:rFonts w:ascii="Times New Roman" w:eastAsia="Times New Roman" w:hAnsi="Times New Roman" w:cs="Times New Roman"/>
          <w:sz w:val="28"/>
          <w:szCs w:val="28"/>
          <w:lang w:eastAsia="ru-RU"/>
        </w:rPr>
        <w:t>.2014</w:t>
      </w:r>
      <w:r w:rsidRPr="007C4E08">
        <w:rPr>
          <w:rFonts w:ascii="Times New Roman" w:eastAsia="Times New Roman" w:hAnsi="Times New Roman" w:cs="Times New Roman"/>
          <w:sz w:val="28"/>
          <w:szCs w:val="28"/>
          <w:lang w:eastAsia="ru-RU"/>
        </w:rPr>
        <w:t xml:space="preserve"> г. в </w:t>
      </w:r>
      <w:r w:rsidR="00727E49">
        <w:rPr>
          <w:rFonts w:ascii="Times New Roman" w:eastAsia="Times New Roman" w:hAnsi="Times New Roman" w:cs="Times New Roman"/>
          <w:sz w:val="28"/>
          <w:szCs w:val="28"/>
          <w:lang w:eastAsia="ru-RU"/>
        </w:rPr>
        <w:t>1</w:t>
      </w:r>
      <w:r w:rsidR="00EF2888">
        <w:rPr>
          <w:rFonts w:ascii="Times New Roman" w:eastAsia="Times New Roman" w:hAnsi="Times New Roman" w:cs="Times New Roman"/>
          <w:sz w:val="28"/>
          <w:szCs w:val="28"/>
          <w:lang w:eastAsia="ru-RU"/>
        </w:rPr>
        <w:t>1</w:t>
      </w:r>
      <w:r w:rsidRPr="007C4E08">
        <w:rPr>
          <w:rFonts w:ascii="Times New Roman" w:eastAsia="Times New Roman" w:hAnsi="Times New Roman" w:cs="Times New Roman"/>
          <w:sz w:val="28"/>
          <w:szCs w:val="28"/>
          <w:lang w:eastAsia="ru-RU"/>
        </w:rPr>
        <w:t xml:space="preserve"> часов </w:t>
      </w:r>
      <w:r w:rsidR="00FF23F4">
        <w:rPr>
          <w:rFonts w:ascii="Times New Roman" w:eastAsia="Times New Roman" w:hAnsi="Times New Roman" w:cs="Times New Roman"/>
          <w:sz w:val="28"/>
          <w:szCs w:val="28"/>
          <w:lang w:eastAsia="ru-RU"/>
        </w:rPr>
        <w:t>0</w:t>
      </w:r>
      <w:r w:rsidR="00EF2888">
        <w:rPr>
          <w:rFonts w:ascii="Times New Roman" w:eastAsia="Times New Roman" w:hAnsi="Times New Roman" w:cs="Times New Roman"/>
          <w:sz w:val="28"/>
          <w:szCs w:val="28"/>
          <w:lang w:eastAsia="ru-RU"/>
        </w:rPr>
        <w:t>8</w:t>
      </w:r>
      <w:r w:rsidRPr="007C4E08">
        <w:rPr>
          <w:rFonts w:ascii="Times New Roman" w:eastAsia="Times New Roman" w:hAnsi="Times New Roman" w:cs="Times New Roman"/>
          <w:sz w:val="28"/>
          <w:szCs w:val="28"/>
          <w:lang w:eastAsia="ru-RU"/>
        </w:rPr>
        <w:t xml:space="preserve"> минут по московскому времени.</w:t>
      </w:r>
      <w:r w:rsidR="00FF23F4" w:rsidRPr="00FF23F4">
        <w:rPr>
          <w:rFonts w:ascii="Times New Roman" w:hAnsi="Times New Roman" w:cs="Times New Roman"/>
          <w:spacing w:val="-4"/>
          <w:kern w:val="32"/>
          <w:sz w:val="28"/>
          <w:szCs w:val="28"/>
        </w:rPr>
        <w:t xml:space="preserve"> </w:t>
      </w:r>
    </w:p>
    <w:p w:rsidR="00B3567D" w:rsidRPr="00ED08CE" w:rsidRDefault="00B3567D" w:rsidP="00B356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B3567D" w:rsidRPr="00ED08CE" w:rsidRDefault="00B3567D" w:rsidP="00B3567D">
      <w:pPr>
        <w:spacing w:after="0" w:line="240" w:lineRule="auto"/>
        <w:contextualSpacing/>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00403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156</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B3567D" w:rsidRDefault="00B3567D" w:rsidP="00B3567D">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00403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23 955 000,00</w:t>
      </w:r>
      <w:r w:rsidRPr="005250D1">
        <w:rPr>
          <w:rFonts w:ascii="Times New Roman" w:hAnsi="Times New Roman" w:cs="Times New Roman"/>
          <w:spacing w:val="-4"/>
          <w:kern w:val="32"/>
          <w:sz w:val="28"/>
          <w:szCs w:val="28"/>
        </w:rPr>
        <w:t xml:space="preserve"> 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 xml:space="preserve">без </w:t>
      </w:r>
      <w:r w:rsidRPr="005250D1">
        <w:rPr>
          <w:rFonts w:ascii="Times New Roman" w:hAnsi="Times New Roman" w:cs="Times New Roman"/>
          <w:spacing w:val="-4"/>
          <w:kern w:val="32"/>
          <w:sz w:val="28"/>
          <w:szCs w:val="28"/>
        </w:rPr>
        <w:t>НДС.</w:t>
      </w:r>
    </w:p>
    <w:p w:rsidR="0015342F" w:rsidRPr="007C4E08" w:rsidRDefault="0015342F" w:rsidP="00B3567D">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005177FE" w:rsidRPr="005177FE">
        <w:rPr>
          <w:rFonts w:ascii="Times New Roman" w:hAnsi="Times New Roman" w:cs="Times New Roman"/>
          <w:spacing w:val="-4"/>
          <w:kern w:val="32"/>
          <w:sz w:val="28"/>
          <w:szCs w:val="28"/>
        </w:rPr>
        <w:t xml:space="preserve">не позднее </w:t>
      </w:r>
      <w:r w:rsidR="005177FE">
        <w:rPr>
          <w:rFonts w:ascii="Times New Roman" w:hAnsi="Times New Roman" w:cs="Times New Roman"/>
          <w:spacing w:val="-4"/>
          <w:kern w:val="32"/>
          <w:sz w:val="28"/>
          <w:szCs w:val="28"/>
        </w:rPr>
        <w:t>30</w:t>
      </w:r>
      <w:r w:rsidR="005177FE"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sidR="005177FE">
        <w:rPr>
          <w:rFonts w:ascii="Times New Roman" w:hAnsi="Times New Roman" w:cs="Times New Roman"/>
          <w:spacing w:val="-4"/>
          <w:kern w:val="32"/>
          <w:sz w:val="28"/>
          <w:szCs w:val="28"/>
        </w:rPr>
        <w:t>.</w:t>
      </w:r>
      <w:proofErr w:type="gramEnd"/>
    </w:p>
    <w:p w:rsidR="0081127A" w:rsidRDefault="007C4E08" w:rsidP="007C4E08">
      <w:pPr>
        <w:spacing w:after="0" w:line="252" w:lineRule="auto"/>
        <w:ind w:firstLine="709"/>
        <w:jc w:val="both"/>
        <w:outlineLvl w:val="0"/>
        <w:rPr>
          <w:rFonts w:ascii="Times New Roman" w:hAnsi="Times New Roman" w:cs="Times New Roman"/>
          <w:spacing w:val="-4"/>
          <w:kern w:val="32"/>
          <w:sz w:val="28"/>
          <w:szCs w:val="28"/>
        </w:rPr>
      </w:pPr>
      <w:r w:rsidRPr="007C4E08">
        <w:rPr>
          <w:rFonts w:ascii="Times New Roman" w:eastAsia="Times New Roman" w:hAnsi="Times New Roman" w:cs="Times New Roman"/>
          <w:b/>
          <w:sz w:val="28"/>
          <w:szCs w:val="28"/>
          <w:u w:val="single"/>
          <w:lang w:eastAsia="ru-RU"/>
        </w:rPr>
        <w:t>Конверт № 2</w:t>
      </w:r>
      <w:r w:rsidRPr="007C4E08">
        <w:rPr>
          <w:rFonts w:ascii="Times New Roman" w:eastAsia="Times New Roman" w:hAnsi="Times New Roman" w:cs="Times New Roman"/>
          <w:sz w:val="28"/>
          <w:szCs w:val="28"/>
          <w:lang w:eastAsia="ru-RU"/>
        </w:rPr>
        <w:t xml:space="preserve"> </w:t>
      </w:r>
      <w:r w:rsidR="00727E49">
        <w:rPr>
          <w:rFonts w:ascii="Times New Roman" w:eastAsia="Times New Roman" w:hAnsi="Times New Roman" w:cs="Times New Roman"/>
          <w:sz w:val="28"/>
          <w:szCs w:val="28"/>
          <w:lang w:eastAsia="ru-RU"/>
        </w:rPr>
        <w:t>ОО</w:t>
      </w:r>
      <w:r w:rsidR="00FF23F4" w:rsidRPr="007C4E08">
        <w:rPr>
          <w:rFonts w:ascii="Times New Roman" w:eastAsia="Times New Roman" w:hAnsi="Times New Roman" w:cs="Times New Roman"/>
          <w:sz w:val="28"/>
          <w:szCs w:val="28"/>
          <w:lang w:eastAsia="ru-RU"/>
        </w:rPr>
        <w:t>О «</w:t>
      </w:r>
      <w:proofErr w:type="spellStart"/>
      <w:r w:rsidR="00EF2888">
        <w:rPr>
          <w:rFonts w:ascii="Times New Roman" w:eastAsia="Times New Roman" w:hAnsi="Times New Roman" w:cs="Times New Roman"/>
          <w:sz w:val="28"/>
          <w:szCs w:val="28"/>
          <w:lang w:eastAsia="ru-RU"/>
        </w:rPr>
        <w:t>ТрансОйл</w:t>
      </w:r>
      <w:proofErr w:type="spellEnd"/>
      <w:r w:rsidR="00EF2888">
        <w:rPr>
          <w:rFonts w:ascii="Times New Roman" w:eastAsia="Times New Roman" w:hAnsi="Times New Roman" w:cs="Times New Roman"/>
          <w:sz w:val="28"/>
          <w:szCs w:val="28"/>
          <w:lang w:eastAsia="ru-RU"/>
        </w:rPr>
        <w:t>-Сервис</w:t>
      </w:r>
      <w:r w:rsidR="00FF23F4"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183001</w:t>
      </w:r>
      <w:r w:rsidR="00FF23F4"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FF23F4"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ул</w:t>
      </w:r>
      <w:r w:rsidR="00727E49">
        <w:rPr>
          <w:rFonts w:ascii="Times New Roman" w:eastAsia="Times New Roman" w:hAnsi="Times New Roman" w:cs="Times New Roman"/>
          <w:sz w:val="28"/>
          <w:szCs w:val="28"/>
          <w:lang w:eastAsia="ru-RU"/>
        </w:rPr>
        <w:t xml:space="preserve">. </w:t>
      </w:r>
      <w:proofErr w:type="gramStart"/>
      <w:r w:rsidR="00EF2888">
        <w:rPr>
          <w:rFonts w:ascii="Times New Roman" w:eastAsia="Times New Roman" w:hAnsi="Times New Roman" w:cs="Times New Roman"/>
          <w:sz w:val="28"/>
          <w:szCs w:val="28"/>
          <w:lang w:eastAsia="ru-RU"/>
        </w:rPr>
        <w:t>Траловая</w:t>
      </w:r>
      <w:proofErr w:type="gramEnd"/>
      <w:r w:rsidR="00FF23F4"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д. 17</w:t>
      </w:r>
      <w:r w:rsidR="00727E49">
        <w:rPr>
          <w:rFonts w:ascii="Times New Roman" w:eastAsia="Times New Roman" w:hAnsi="Times New Roman" w:cs="Times New Roman"/>
          <w:sz w:val="28"/>
          <w:szCs w:val="28"/>
          <w:lang w:eastAsia="ru-RU"/>
        </w:rPr>
        <w:t>.</w:t>
      </w:r>
      <w:r w:rsidR="00FF23F4" w:rsidRPr="007C4E08">
        <w:rPr>
          <w:rFonts w:ascii="Times New Roman" w:eastAsia="Times New Roman" w:hAnsi="Times New Roman" w:cs="Times New Roman"/>
          <w:sz w:val="28"/>
          <w:szCs w:val="28"/>
          <w:lang w:eastAsia="ru-RU"/>
        </w:rPr>
        <w:t xml:space="preserve"> </w:t>
      </w:r>
      <w:r w:rsidR="00E85D2A" w:rsidRPr="001A659D">
        <w:rPr>
          <w:rFonts w:ascii="Times New Roman" w:eastAsia="Times New Roman" w:hAnsi="Times New Roman" w:cs="Times New Roman"/>
          <w:sz w:val="28"/>
          <w:szCs w:val="28"/>
          <w:lang w:eastAsia="ru-RU"/>
        </w:rPr>
        <w:t>ИНН </w:t>
      </w:r>
      <w:r w:rsidR="00E85D2A">
        <w:rPr>
          <w:rFonts w:ascii="Times New Roman" w:eastAsia="Times New Roman" w:hAnsi="Times New Roman" w:cs="Times New Roman"/>
          <w:sz w:val="28"/>
          <w:szCs w:val="28"/>
          <w:lang w:eastAsia="ru-RU"/>
        </w:rPr>
        <w:t>5190117571</w:t>
      </w:r>
      <w:r w:rsidR="00E85D2A" w:rsidRPr="001A659D">
        <w:rPr>
          <w:rFonts w:ascii="Times New Roman" w:eastAsia="Times New Roman" w:hAnsi="Times New Roman" w:cs="Times New Roman"/>
          <w:sz w:val="28"/>
          <w:szCs w:val="28"/>
          <w:lang w:eastAsia="ru-RU"/>
        </w:rPr>
        <w:t>, КПП 519001001, ОГРН </w:t>
      </w:r>
      <w:r w:rsidR="00E85D2A">
        <w:rPr>
          <w:rFonts w:ascii="Times New Roman" w:eastAsia="Times New Roman" w:hAnsi="Times New Roman" w:cs="Times New Roman"/>
          <w:sz w:val="28"/>
          <w:szCs w:val="28"/>
          <w:lang w:eastAsia="ru-RU"/>
        </w:rPr>
        <w:t>1035100179740</w:t>
      </w:r>
      <w:r w:rsidR="00E85D2A" w:rsidRPr="001A659D">
        <w:rPr>
          <w:rFonts w:ascii="Times New Roman" w:eastAsia="Times New Roman" w:hAnsi="Times New Roman" w:cs="Times New Roman"/>
          <w:sz w:val="28"/>
          <w:szCs w:val="28"/>
          <w:lang w:eastAsia="ru-RU"/>
        </w:rPr>
        <w:t>.</w:t>
      </w:r>
      <w:r w:rsidR="00E85D2A">
        <w:rPr>
          <w:rFonts w:ascii="Times New Roman" w:eastAsia="Times New Roman" w:hAnsi="Times New Roman" w:cs="Times New Roman"/>
          <w:sz w:val="28"/>
          <w:szCs w:val="28"/>
          <w:lang w:eastAsia="ru-RU"/>
        </w:rPr>
        <w:t xml:space="preserve"> </w:t>
      </w:r>
      <w:proofErr w:type="gramStart"/>
      <w:r w:rsidR="00FF23F4" w:rsidRPr="007C4E08">
        <w:rPr>
          <w:rFonts w:ascii="Times New Roman" w:eastAsia="Times New Roman" w:hAnsi="Times New Roman" w:cs="Times New Roman"/>
          <w:sz w:val="28"/>
          <w:szCs w:val="28"/>
          <w:lang w:eastAsia="ru-RU"/>
        </w:rPr>
        <w:lastRenderedPageBreak/>
        <w:t>Зарегистрирован</w:t>
      </w:r>
      <w:proofErr w:type="gramEnd"/>
      <w:r w:rsidR="00FF23F4" w:rsidRPr="007C4E08">
        <w:rPr>
          <w:rFonts w:ascii="Times New Roman" w:eastAsia="Times New Roman" w:hAnsi="Times New Roman" w:cs="Times New Roman"/>
          <w:sz w:val="28"/>
          <w:szCs w:val="28"/>
          <w:lang w:eastAsia="ru-RU"/>
        </w:rPr>
        <w:t xml:space="preserve"> в журнале регистрац</w:t>
      </w:r>
      <w:r w:rsidR="00FF23F4">
        <w:rPr>
          <w:rFonts w:ascii="Times New Roman" w:eastAsia="Times New Roman" w:hAnsi="Times New Roman" w:cs="Times New Roman"/>
          <w:sz w:val="28"/>
          <w:szCs w:val="28"/>
          <w:lang w:eastAsia="ru-RU"/>
        </w:rPr>
        <w:t xml:space="preserve">ии конвертов под номером 2 от </w:t>
      </w:r>
      <w:r w:rsidR="00EF2888">
        <w:rPr>
          <w:rFonts w:ascii="Times New Roman" w:eastAsia="Times New Roman" w:hAnsi="Times New Roman" w:cs="Times New Roman"/>
          <w:sz w:val="28"/>
          <w:szCs w:val="28"/>
          <w:lang w:eastAsia="ru-RU"/>
        </w:rPr>
        <w:t>04.12</w:t>
      </w:r>
      <w:r w:rsidR="00FF23F4">
        <w:rPr>
          <w:rFonts w:ascii="Times New Roman" w:eastAsia="Times New Roman" w:hAnsi="Times New Roman" w:cs="Times New Roman"/>
          <w:sz w:val="28"/>
          <w:szCs w:val="28"/>
          <w:lang w:eastAsia="ru-RU"/>
        </w:rPr>
        <w:t>.2014</w:t>
      </w:r>
      <w:r w:rsidR="00FF23F4" w:rsidRPr="007C4E08">
        <w:rPr>
          <w:rFonts w:ascii="Times New Roman" w:eastAsia="Times New Roman" w:hAnsi="Times New Roman" w:cs="Times New Roman"/>
          <w:sz w:val="28"/>
          <w:szCs w:val="28"/>
          <w:lang w:eastAsia="ru-RU"/>
        </w:rPr>
        <w:t xml:space="preserve"> г. в </w:t>
      </w:r>
      <w:r w:rsidR="00727E49">
        <w:rPr>
          <w:rFonts w:ascii="Times New Roman" w:eastAsia="Times New Roman" w:hAnsi="Times New Roman" w:cs="Times New Roman"/>
          <w:sz w:val="28"/>
          <w:szCs w:val="28"/>
          <w:lang w:eastAsia="ru-RU"/>
        </w:rPr>
        <w:t>1</w:t>
      </w:r>
      <w:r w:rsidR="00EF2888">
        <w:rPr>
          <w:rFonts w:ascii="Times New Roman" w:eastAsia="Times New Roman" w:hAnsi="Times New Roman" w:cs="Times New Roman"/>
          <w:sz w:val="28"/>
          <w:szCs w:val="28"/>
          <w:lang w:eastAsia="ru-RU"/>
        </w:rPr>
        <w:t>2</w:t>
      </w:r>
      <w:r w:rsidR="00FF23F4"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50</w:t>
      </w:r>
      <w:r w:rsidR="00FF23F4" w:rsidRPr="007C4E08">
        <w:rPr>
          <w:rFonts w:ascii="Times New Roman" w:eastAsia="Times New Roman" w:hAnsi="Times New Roman" w:cs="Times New Roman"/>
          <w:sz w:val="28"/>
          <w:szCs w:val="28"/>
          <w:lang w:eastAsia="ru-RU"/>
        </w:rPr>
        <w:t xml:space="preserve"> минут по московскому времени.</w:t>
      </w:r>
      <w:r w:rsidR="00FF23F4" w:rsidRPr="00FF23F4">
        <w:rPr>
          <w:rFonts w:ascii="Times New Roman" w:hAnsi="Times New Roman" w:cs="Times New Roman"/>
          <w:spacing w:val="-4"/>
          <w:kern w:val="32"/>
          <w:sz w:val="28"/>
          <w:szCs w:val="28"/>
        </w:rPr>
        <w:t xml:space="preserve"> </w:t>
      </w:r>
    </w:p>
    <w:p w:rsidR="0081127A" w:rsidRPr="00ED08CE" w:rsidRDefault="0081127A" w:rsidP="008112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81127A" w:rsidRDefault="0081127A" w:rsidP="0081127A">
      <w:pPr>
        <w:spacing w:after="0" w:line="252" w:lineRule="auto"/>
        <w:ind w:firstLine="709"/>
        <w:jc w:val="both"/>
        <w:outlineLvl w:val="0"/>
        <w:rPr>
          <w:rFonts w:ascii="Times New Roman" w:eastAsia="Times New Roman" w:hAnsi="Times New Roman" w:cs="Times New Roman"/>
          <w:bCs/>
          <w:sz w:val="28"/>
          <w:szCs w:val="28"/>
          <w:lang w:eastAsia="ru-RU"/>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00403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130</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7C4E08" w:rsidRPr="007C4E08" w:rsidRDefault="00FF23F4" w:rsidP="0081127A">
      <w:pPr>
        <w:spacing w:after="0" w:line="252" w:lineRule="auto"/>
        <w:ind w:firstLine="709"/>
        <w:jc w:val="both"/>
        <w:outlineLvl w:val="0"/>
        <w:rPr>
          <w:rFonts w:ascii="Times New Roman" w:eastAsia="Times New Roman" w:hAnsi="Times New Roman" w:cs="Times New Roman"/>
          <w:sz w:val="28"/>
          <w:szCs w:val="28"/>
          <w:lang w:eastAsia="ru-RU"/>
        </w:rPr>
      </w:pPr>
      <w:r w:rsidRPr="005250D1">
        <w:rPr>
          <w:rFonts w:ascii="Times New Roman" w:hAnsi="Times New Roman" w:cs="Times New Roman"/>
          <w:spacing w:val="-4"/>
          <w:kern w:val="32"/>
          <w:sz w:val="28"/>
          <w:szCs w:val="28"/>
        </w:rPr>
        <w:t>Цена договора, предложенная Участником</w:t>
      </w:r>
      <w:r w:rsidR="0000403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sidR="00727E49">
        <w:rPr>
          <w:rFonts w:ascii="Times New Roman" w:hAnsi="Times New Roman" w:cs="Times New Roman"/>
          <w:spacing w:val="-4"/>
          <w:kern w:val="32"/>
          <w:sz w:val="28"/>
          <w:szCs w:val="28"/>
        </w:rPr>
        <w:t xml:space="preserve"> </w:t>
      </w:r>
      <w:r w:rsidR="00EF2888">
        <w:rPr>
          <w:rFonts w:ascii="Times New Roman" w:hAnsi="Times New Roman" w:cs="Times New Roman"/>
          <w:spacing w:val="-4"/>
          <w:kern w:val="32"/>
          <w:sz w:val="28"/>
          <w:szCs w:val="28"/>
        </w:rPr>
        <w:t>20 835 000</w:t>
      </w:r>
      <w:r>
        <w:rPr>
          <w:rFonts w:ascii="Times New Roman" w:hAnsi="Times New Roman" w:cs="Times New Roman"/>
          <w:spacing w:val="-4"/>
          <w:kern w:val="32"/>
          <w:sz w:val="28"/>
          <w:szCs w:val="28"/>
        </w:rPr>
        <w:t xml:space="preserve">,00 </w:t>
      </w:r>
      <w:r w:rsidRPr="005250D1">
        <w:rPr>
          <w:rFonts w:ascii="Times New Roman" w:hAnsi="Times New Roman" w:cs="Times New Roman"/>
          <w:spacing w:val="-4"/>
          <w:kern w:val="32"/>
          <w:sz w:val="28"/>
          <w:szCs w:val="28"/>
        </w:rPr>
        <w:t>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sidR="00EF2888">
        <w:rPr>
          <w:rFonts w:ascii="Times New Roman" w:hAnsi="Times New Roman" w:cs="Times New Roman"/>
          <w:spacing w:val="-4"/>
          <w:kern w:val="32"/>
          <w:sz w:val="28"/>
          <w:szCs w:val="28"/>
        </w:rPr>
        <w:t xml:space="preserve">без </w:t>
      </w:r>
      <w:r>
        <w:rPr>
          <w:rFonts w:ascii="Times New Roman" w:hAnsi="Times New Roman" w:cs="Times New Roman"/>
          <w:spacing w:val="-4"/>
          <w:kern w:val="32"/>
          <w:sz w:val="28"/>
          <w:szCs w:val="28"/>
        </w:rPr>
        <w:t>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7C4E08" w:rsidRPr="007C4E08" w:rsidRDefault="007C4E08" w:rsidP="007C4E08">
      <w:pPr>
        <w:spacing w:after="0" w:line="252" w:lineRule="auto"/>
        <w:ind w:firstLine="709"/>
        <w:jc w:val="both"/>
        <w:outlineLvl w:val="0"/>
        <w:rPr>
          <w:rFonts w:ascii="Times New Roman" w:eastAsia="Times New Roman" w:hAnsi="Times New Roman" w:cs="Times New Roman"/>
          <w:sz w:val="28"/>
          <w:szCs w:val="28"/>
          <w:lang w:eastAsia="ru-RU"/>
        </w:rPr>
      </w:pPr>
    </w:p>
    <w:p w:rsidR="00727E49" w:rsidRDefault="00727E49"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Лот №2</w:t>
      </w:r>
    </w:p>
    <w:p w:rsidR="00EF2888" w:rsidRPr="007C4E08" w:rsidRDefault="00727E49" w:rsidP="00EF2888">
      <w:pPr>
        <w:spacing w:after="0" w:line="252" w:lineRule="auto"/>
        <w:ind w:firstLine="709"/>
        <w:jc w:val="both"/>
        <w:outlineLvl w:val="0"/>
        <w:rPr>
          <w:rFonts w:ascii="Times New Roman" w:eastAsia="Times New Roman" w:hAnsi="Times New Roman" w:cs="Times New Roman"/>
          <w:sz w:val="28"/>
          <w:szCs w:val="28"/>
          <w:u w:val="single"/>
          <w:lang w:eastAsia="ru-RU"/>
        </w:rPr>
      </w:pPr>
      <w:r w:rsidRPr="007C4E08">
        <w:rPr>
          <w:rFonts w:ascii="Times New Roman" w:eastAsia="Times New Roman" w:hAnsi="Times New Roman" w:cs="Times New Roman"/>
          <w:b/>
          <w:sz w:val="28"/>
          <w:szCs w:val="28"/>
          <w:u w:val="single"/>
          <w:lang w:eastAsia="ru-RU"/>
        </w:rPr>
        <w:t>Конверт № 1</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ООО «ТК Артек» 183031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ул</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Свердлова</w:t>
      </w:r>
      <w:r w:rsidR="00EF2888" w:rsidRPr="007C4E08">
        <w:rPr>
          <w:rFonts w:ascii="Times New Roman" w:eastAsia="Times New Roman" w:hAnsi="Times New Roman" w:cs="Times New Roman"/>
          <w:sz w:val="28"/>
          <w:szCs w:val="28"/>
          <w:lang w:eastAsia="ru-RU"/>
        </w:rPr>
        <w:t>, д.</w:t>
      </w:r>
      <w:r w:rsidR="00EF2888">
        <w:rPr>
          <w:rFonts w:ascii="Times New Roman" w:eastAsia="Times New Roman" w:hAnsi="Times New Roman" w:cs="Times New Roman"/>
          <w:sz w:val="28"/>
          <w:szCs w:val="28"/>
          <w:lang w:eastAsia="ru-RU"/>
        </w:rPr>
        <w:t>7</w:t>
      </w:r>
      <w:r w:rsidR="00EF2888" w:rsidRPr="007C4E08">
        <w:rPr>
          <w:rFonts w:ascii="Times New Roman" w:eastAsia="Times New Roman" w:hAnsi="Times New Roman" w:cs="Times New Roman"/>
          <w:sz w:val="28"/>
          <w:szCs w:val="28"/>
          <w:lang w:eastAsia="ru-RU"/>
        </w:rPr>
        <w:t xml:space="preserve">. </w:t>
      </w:r>
      <w:r w:rsidR="001A659D" w:rsidRPr="001A659D">
        <w:rPr>
          <w:rFonts w:ascii="Times New Roman" w:eastAsia="Times New Roman" w:hAnsi="Times New Roman" w:cs="Times New Roman"/>
          <w:sz w:val="28"/>
          <w:szCs w:val="28"/>
          <w:lang w:eastAsia="ru-RU"/>
        </w:rPr>
        <w:t>ИНН </w:t>
      </w:r>
      <w:r w:rsidR="001A659D">
        <w:rPr>
          <w:rFonts w:ascii="Times New Roman" w:eastAsia="Times New Roman" w:hAnsi="Times New Roman" w:cs="Times New Roman"/>
          <w:sz w:val="28"/>
          <w:szCs w:val="28"/>
          <w:lang w:eastAsia="ru-RU"/>
        </w:rPr>
        <w:t>5190000767</w:t>
      </w:r>
      <w:r w:rsidR="001A659D" w:rsidRPr="001A659D">
        <w:rPr>
          <w:rFonts w:ascii="Times New Roman" w:eastAsia="Times New Roman" w:hAnsi="Times New Roman" w:cs="Times New Roman"/>
          <w:sz w:val="28"/>
          <w:szCs w:val="28"/>
          <w:lang w:eastAsia="ru-RU"/>
        </w:rPr>
        <w:t>, КПП 519001001, ОГРН </w:t>
      </w:r>
      <w:r w:rsidR="001A659D">
        <w:rPr>
          <w:rFonts w:ascii="Times New Roman" w:eastAsia="Times New Roman" w:hAnsi="Times New Roman" w:cs="Times New Roman"/>
          <w:sz w:val="28"/>
          <w:szCs w:val="28"/>
          <w:lang w:eastAsia="ru-RU"/>
        </w:rPr>
        <w:t>1115190027611</w:t>
      </w:r>
      <w:r w:rsidR="001A659D" w:rsidRPr="001A659D">
        <w:rPr>
          <w:rFonts w:ascii="Times New Roman" w:eastAsia="Times New Roman" w:hAnsi="Times New Roman" w:cs="Times New Roman"/>
          <w:sz w:val="28"/>
          <w:szCs w:val="28"/>
          <w:lang w:eastAsia="ru-RU"/>
        </w:rPr>
        <w:t>.</w:t>
      </w:r>
      <w:r w:rsidR="001A659D">
        <w:rPr>
          <w:rFonts w:ascii="Times New Roman" w:eastAsia="Times New Roman" w:hAnsi="Times New Roman" w:cs="Times New Roman"/>
          <w:sz w:val="28"/>
          <w:szCs w:val="28"/>
          <w:lang w:eastAsia="ru-RU"/>
        </w:rPr>
        <w:t xml:space="preserve">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1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11</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08</w:t>
      </w:r>
      <w:r w:rsidR="00EF2888" w:rsidRPr="007C4E08">
        <w:rPr>
          <w:rFonts w:ascii="Times New Roman" w:eastAsia="Times New Roman" w:hAnsi="Times New Roman" w:cs="Times New Roman"/>
          <w:sz w:val="28"/>
          <w:szCs w:val="28"/>
          <w:lang w:eastAsia="ru-RU"/>
        </w:rPr>
        <w:t xml:space="preserve"> минут по московскому времени.</w:t>
      </w:r>
      <w:r w:rsidR="00EF2888" w:rsidRPr="00FF23F4">
        <w:rPr>
          <w:rFonts w:ascii="Times New Roman" w:hAnsi="Times New Roman" w:cs="Times New Roman"/>
          <w:spacing w:val="-4"/>
          <w:kern w:val="32"/>
          <w:sz w:val="28"/>
          <w:szCs w:val="28"/>
        </w:rPr>
        <w:t xml:space="preserve"> </w:t>
      </w:r>
    </w:p>
    <w:p w:rsidR="00B3567D" w:rsidRPr="00ED08CE" w:rsidRDefault="00B3567D" w:rsidP="00B356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B3567D" w:rsidRPr="00ED08CE" w:rsidRDefault="00B3567D" w:rsidP="00B3567D">
      <w:pPr>
        <w:spacing w:after="0" w:line="240" w:lineRule="auto"/>
        <w:contextualSpacing/>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00403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156</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B3567D" w:rsidRDefault="00B3567D" w:rsidP="00B3567D">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00403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40 835 000,00</w:t>
      </w:r>
      <w:r w:rsidRPr="005250D1">
        <w:rPr>
          <w:rFonts w:ascii="Times New Roman" w:hAnsi="Times New Roman" w:cs="Times New Roman"/>
          <w:spacing w:val="-4"/>
          <w:kern w:val="32"/>
          <w:sz w:val="28"/>
          <w:szCs w:val="28"/>
        </w:rPr>
        <w:t xml:space="preserve"> 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 xml:space="preserve">без </w:t>
      </w:r>
      <w:r w:rsidRPr="005250D1">
        <w:rPr>
          <w:rFonts w:ascii="Times New Roman" w:hAnsi="Times New Roman" w:cs="Times New Roman"/>
          <w:spacing w:val="-4"/>
          <w:kern w:val="32"/>
          <w:sz w:val="28"/>
          <w:szCs w:val="28"/>
        </w:rPr>
        <w:t>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004038" w:rsidRPr="007C4E08" w:rsidRDefault="00004038" w:rsidP="00B3567D">
      <w:pPr>
        <w:spacing w:after="0" w:line="252" w:lineRule="auto"/>
        <w:ind w:firstLine="709"/>
        <w:jc w:val="both"/>
        <w:outlineLvl w:val="0"/>
        <w:rPr>
          <w:rFonts w:ascii="Times New Roman" w:eastAsia="Times New Roman" w:hAnsi="Times New Roman" w:cs="Times New Roman"/>
          <w:sz w:val="28"/>
          <w:szCs w:val="28"/>
          <w:u w:val="single"/>
          <w:lang w:eastAsia="ru-RU"/>
        </w:rPr>
      </w:pPr>
    </w:p>
    <w:p w:rsidR="0081127A" w:rsidRDefault="00727E49" w:rsidP="00727E49">
      <w:pPr>
        <w:spacing w:after="0" w:line="252" w:lineRule="auto"/>
        <w:ind w:firstLine="709"/>
        <w:jc w:val="both"/>
        <w:outlineLvl w:val="0"/>
        <w:rPr>
          <w:rFonts w:ascii="Times New Roman" w:hAnsi="Times New Roman" w:cs="Times New Roman"/>
          <w:spacing w:val="-4"/>
          <w:kern w:val="32"/>
          <w:sz w:val="28"/>
          <w:szCs w:val="28"/>
        </w:rPr>
      </w:pPr>
      <w:r w:rsidRPr="007C4E08">
        <w:rPr>
          <w:rFonts w:ascii="Times New Roman" w:eastAsia="Times New Roman" w:hAnsi="Times New Roman" w:cs="Times New Roman"/>
          <w:b/>
          <w:sz w:val="28"/>
          <w:szCs w:val="28"/>
          <w:u w:val="single"/>
          <w:lang w:eastAsia="ru-RU"/>
        </w:rPr>
        <w:t>Конверт № 2</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w:t>
      </w:r>
      <w:r w:rsidR="00EF2888" w:rsidRPr="007C4E08">
        <w:rPr>
          <w:rFonts w:ascii="Times New Roman" w:eastAsia="Times New Roman" w:hAnsi="Times New Roman" w:cs="Times New Roman"/>
          <w:sz w:val="28"/>
          <w:szCs w:val="28"/>
          <w:lang w:eastAsia="ru-RU"/>
        </w:rPr>
        <w:t>О «</w:t>
      </w:r>
      <w:proofErr w:type="spellStart"/>
      <w:r w:rsidR="00EF2888">
        <w:rPr>
          <w:rFonts w:ascii="Times New Roman" w:eastAsia="Times New Roman" w:hAnsi="Times New Roman" w:cs="Times New Roman"/>
          <w:sz w:val="28"/>
          <w:szCs w:val="28"/>
          <w:lang w:eastAsia="ru-RU"/>
        </w:rPr>
        <w:t>ТрансОйл</w:t>
      </w:r>
      <w:proofErr w:type="spellEnd"/>
      <w:r w:rsidR="00EF2888">
        <w:rPr>
          <w:rFonts w:ascii="Times New Roman" w:eastAsia="Times New Roman" w:hAnsi="Times New Roman" w:cs="Times New Roman"/>
          <w:sz w:val="28"/>
          <w:szCs w:val="28"/>
          <w:lang w:eastAsia="ru-RU"/>
        </w:rPr>
        <w:t>-Сервис</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183001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 xml:space="preserve">ул. </w:t>
      </w:r>
      <w:proofErr w:type="gramStart"/>
      <w:r w:rsidR="00EF2888">
        <w:rPr>
          <w:rFonts w:ascii="Times New Roman" w:eastAsia="Times New Roman" w:hAnsi="Times New Roman" w:cs="Times New Roman"/>
          <w:sz w:val="28"/>
          <w:szCs w:val="28"/>
          <w:lang w:eastAsia="ru-RU"/>
        </w:rPr>
        <w:t>Траловая</w:t>
      </w:r>
      <w:proofErr w:type="gramEnd"/>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д. 17.</w:t>
      </w:r>
      <w:r w:rsidR="00EF2888" w:rsidRPr="007C4E08">
        <w:rPr>
          <w:rFonts w:ascii="Times New Roman" w:eastAsia="Times New Roman" w:hAnsi="Times New Roman" w:cs="Times New Roman"/>
          <w:sz w:val="28"/>
          <w:szCs w:val="28"/>
          <w:lang w:eastAsia="ru-RU"/>
        </w:rPr>
        <w:t xml:space="preserve"> </w:t>
      </w:r>
      <w:r w:rsidR="00E85D2A" w:rsidRPr="001A659D">
        <w:rPr>
          <w:rFonts w:ascii="Times New Roman" w:eastAsia="Times New Roman" w:hAnsi="Times New Roman" w:cs="Times New Roman"/>
          <w:sz w:val="28"/>
          <w:szCs w:val="28"/>
          <w:lang w:eastAsia="ru-RU"/>
        </w:rPr>
        <w:t>ИНН </w:t>
      </w:r>
      <w:r w:rsidR="00E85D2A">
        <w:rPr>
          <w:rFonts w:ascii="Times New Roman" w:eastAsia="Times New Roman" w:hAnsi="Times New Roman" w:cs="Times New Roman"/>
          <w:sz w:val="28"/>
          <w:szCs w:val="28"/>
          <w:lang w:eastAsia="ru-RU"/>
        </w:rPr>
        <w:t>5190117571</w:t>
      </w:r>
      <w:r w:rsidR="00E85D2A" w:rsidRPr="001A659D">
        <w:rPr>
          <w:rFonts w:ascii="Times New Roman" w:eastAsia="Times New Roman" w:hAnsi="Times New Roman" w:cs="Times New Roman"/>
          <w:sz w:val="28"/>
          <w:szCs w:val="28"/>
          <w:lang w:eastAsia="ru-RU"/>
        </w:rPr>
        <w:t>, КПП 519001001, ОГРН </w:t>
      </w:r>
      <w:r w:rsidR="00E85D2A">
        <w:rPr>
          <w:rFonts w:ascii="Times New Roman" w:eastAsia="Times New Roman" w:hAnsi="Times New Roman" w:cs="Times New Roman"/>
          <w:sz w:val="28"/>
          <w:szCs w:val="28"/>
          <w:lang w:eastAsia="ru-RU"/>
        </w:rPr>
        <w:t xml:space="preserve">1035100179740.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2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12</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50</w:t>
      </w:r>
      <w:r w:rsidR="00EF2888" w:rsidRPr="007C4E08">
        <w:rPr>
          <w:rFonts w:ascii="Times New Roman" w:eastAsia="Times New Roman" w:hAnsi="Times New Roman" w:cs="Times New Roman"/>
          <w:sz w:val="28"/>
          <w:szCs w:val="28"/>
          <w:lang w:eastAsia="ru-RU"/>
        </w:rPr>
        <w:t xml:space="preserve"> минут по московскому времени.</w:t>
      </w:r>
      <w:r w:rsidR="00EF2888" w:rsidRPr="00FF23F4">
        <w:rPr>
          <w:rFonts w:ascii="Times New Roman" w:hAnsi="Times New Roman" w:cs="Times New Roman"/>
          <w:spacing w:val="-4"/>
          <w:kern w:val="32"/>
          <w:sz w:val="28"/>
          <w:szCs w:val="28"/>
        </w:rPr>
        <w:t xml:space="preserve"> </w:t>
      </w:r>
    </w:p>
    <w:p w:rsidR="0081127A" w:rsidRPr="00ED08CE" w:rsidRDefault="0081127A" w:rsidP="008112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81127A" w:rsidRDefault="0081127A" w:rsidP="0081127A">
      <w:pPr>
        <w:spacing w:after="0" w:line="252" w:lineRule="auto"/>
        <w:ind w:firstLine="709"/>
        <w:jc w:val="both"/>
        <w:outlineLvl w:val="0"/>
        <w:rPr>
          <w:rFonts w:ascii="Times New Roman" w:hAnsi="Times New Roman" w:cs="Times New Roman"/>
          <w:spacing w:val="-4"/>
          <w:kern w:val="32"/>
          <w:sz w:val="28"/>
          <w:szCs w:val="28"/>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00403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120</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F02973" w:rsidRDefault="00EF2888" w:rsidP="00727E49">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00403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Pr>
          <w:rFonts w:ascii="Times New Roman" w:hAnsi="Times New Roman" w:cs="Times New Roman"/>
          <w:spacing w:val="-4"/>
          <w:kern w:val="32"/>
          <w:sz w:val="28"/>
          <w:szCs w:val="28"/>
        </w:rPr>
        <w:t xml:space="preserve"> 32 375 000,00 </w:t>
      </w:r>
      <w:r w:rsidRPr="005250D1">
        <w:rPr>
          <w:rFonts w:ascii="Times New Roman" w:hAnsi="Times New Roman" w:cs="Times New Roman"/>
          <w:spacing w:val="-4"/>
          <w:kern w:val="32"/>
          <w:sz w:val="28"/>
          <w:szCs w:val="28"/>
        </w:rPr>
        <w:t>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без 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lastRenderedPageBreak/>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727E49" w:rsidRDefault="00727E49" w:rsidP="00727E49">
      <w:pPr>
        <w:spacing w:after="0" w:line="252" w:lineRule="auto"/>
        <w:ind w:firstLine="709"/>
        <w:jc w:val="both"/>
        <w:outlineLvl w:val="0"/>
        <w:rPr>
          <w:rFonts w:ascii="Times New Roman" w:eastAsia="Times New Roman" w:hAnsi="Times New Roman" w:cs="Times New Roman"/>
          <w:sz w:val="28"/>
          <w:szCs w:val="28"/>
          <w:lang w:eastAsia="ru-RU"/>
        </w:rPr>
      </w:pPr>
    </w:p>
    <w:p w:rsidR="00727E49" w:rsidRDefault="00727E49"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Лот №3</w:t>
      </w:r>
    </w:p>
    <w:p w:rsidR="00EF2888" w:rsidRPr="007C4E08" w:rsidRDefault="00727E49" w:rsidP="00EF2888">
      <w:pPr>
        <w:spacing w:after="0" w:line="252" w:lineRule="auto"/>
        <w:ind w:firstLine="709"/>
        <w:jc w:val="both"/>
        <w:outlineLvl w:val="0"/>
        <w:rPr>
          <w:rFonts w:ascii="Times New Roman" w:eastAsia="Times New Roman" w:hAnsi="Times New Roman" w:cs="Times New Roman"/>
          <w:sz w:val="28"/>
          <w:szCs w:val="28"/>
          <w:u w:val="single"/>
          <w:lang w:eastAsia="ru-RU"/>
        </w:rPr>
      </w:pPr>
      <w:r w:rsidRPr="007C4E08">
        <w:rPr>
          <w:rFonts w:ascii="Times New Roman" w:eastAsia="Times New Roman" w:hAnsi="Times New Roman" w:cs="Times New Roman"/>
          <w:b/>
          <w:sz w:val="28"/>
          <w:szCs w:val="28"/>
          <w:u w:val="single"/>
          <w:lang w:eastAsia="ru-RU"/>
        </w:rPr>
        <w:t>Конверт № 1</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ООО «ТК Артек» 183031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ул</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Свердлова</w:t>
      </w:r>
      <w:r w:rsidR="00EF2888" w:rsidRPr="007C4E08">
        <w:rPr>
          <w:rFonts w:ascii="Times New Roman" w:eastAsia="Times New Roman" w:hAnsi="Times New Roman" w:cs="Times New Roman"/>
          <w:sz w:val="28"/>
          <w:szCs w:val="28"/>
          <w:lang w:eastAsia="ru-RU"/>
        </w:rPr>
        <w:t>, д.</w:t>
      </w:r>
      <w:r w:rsidR="00EF2888">
        <w:rPr>
          <w:rFonts w:ascii="Times New Roman" w:eastAsia="Times New Roman" w:hAnsi="Times New Roman" w:cs="Times New Roman"/>
          <w:sz w:val="28"/>
          <w:szCs w:val="28"/>
          <w:lang w:eastAsia="ru-RU"/>
        </w:rPr>
        <w:t>7</w:t>
      </w:r>
      <w:r w:rsidR="00EF2888" w:rsidRPr="007C4E08">
        <w:rPr>
          <w:rFonts w:ascii="Times New Roman" w:eastAsia="Times New Roman" w:hAnsi="Times New Roman" w:cs="Times New Roman"/>
          <w:sz w:val="28"/>
          <w:szCs w:val="28"/>
          <w:lang w:eastAsia="ru-RU"/>
        </w:rPr>
        <w:t xml:space="preserve">. </w:t>
      </w:r>
      <w:r w:rsidR="001A659D" w:rsidRPr="001A659D">
        <w:rPr>
          <w:rFonts w:ascii="Times New Roman" w:eastAsia="Times New Roman" w:hAnsi="Times New Roman" w:cs="Times New Roman"/>
          <w:sz w:val="28"/>
          <w:szCs w:val="28"/>
          <w:lang w:eastAsia="ru-RU"/>
        </w:rPr>
        <w:t>ИНН </w:t>
      </w:r>
      <w:r w:rsidR="001A659D">
        <w:rPr>
          <w:rFonts w:ascii="Times New Roman" w:eastAsia="Times New Roman" w:hAnsi="Times New Roman" w:cs="Times New Roman"/>
          <w:sz w:val="28"/>
          <w:szCs w:val="28"/>
          <w:lang w:eastAsia="ru-RU"/>
        </w:rPr>
        <w:t>5190000767</w:t>
      </w:r>
      <w:r w:rsidR="001A659D" w:rsidRPr="001A659D">
        <w:rPr>
          <w:rFonts w:ascii="Times New Roman" w:eastAsia="Times New Roman" w:hAnsi="Times New Roman" w:cs="Times New Roman"/>
          <w:sz w:val="28"/>
          <w:szCs w:val="28"/>
          <w:lang w:eastAsia="ru-RU"/>
        </w:rPr>
        <w:t>, КПП 519001001, ОГРН </w:t>
      </w:r>
      <w:r w:rsidR="001A659D">
        <w:rPr>
          <w:rFonts w:ascii="Times New Roman" w:eastAsia="Times New Roman" w:hAnsi="Times New Roman" w:cs="Times New Roman"/>
          <w:sz w:val="28"/>
          <w:szCs w:val="28"/>
          <w:lang w:eastAsia="ru-RU"/>
        </w:rPr>
        <w:t>1115190027611</w:t>
      </w:r>
      <w:r w:rsidR="001A659D" w:rsidRPr="001A659D">
        <w:rPr>
          <w:rFonts w:ascii="Times New Roman" w:eastAsia="Times New Roman" w:hAnsi="Times New Roman" w:cs="Times New Roman"/>
          <w:sz w:val="28"/>
          <w:szCs w:val="28"/>
          <w:lang w:eastAsia="ru-RU"/>
        </w:rPr>
        <w:t>.</w:t>
      </w:r>
      <w:r w:rsidR="001A659D">
        <w:rPr>
          <w:rFonts w:ascii="Times New Roman" w:eastAsia="Times New Roman" w:hAnsi="Times New Roman" w:cs="Times New Roman"/>
          <w:sz w:val="28"/>
          <w:szCs w:val="28"/>
          <w:lang w:eastAsia="ru-RU"/>
        </w:rPr>
        <w:t xml:space="preserve">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1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11</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08</w:t>
      </w:r>
      <w:r w:rsidR="00EF2888" w:rsidRPr="007C4E08">
        <w:rPr>
          <w:rFonts w:ascii="Times New Roman" w:eastAsia="Times New Roman" w:hAnsi="Times New Roman" w:cs="Times New Roman"/>
          <w:sz w:val="28"/>
          <w:szCs w:val="28"/>
          <w:lang w:eastAsia="ru-RU"/>
        </w:rPr>
        <w:t xml:space="preserve"> минут по московскому времени.</w:t>
      </w:r>
      <w:r w:rsidR="00EF2888" w:rsidRPr="00FF23F4">
        <w:rPr>
          <w:rFonts w:ascii="Times New Roman" w:hAnsi="Times New Roman" w:cs="Times New Roman"/>
          <w:spacing w:val="-4"/>
          <w:kern w:val="32"/>
          <w:sz w:val="28"/>
          <w:szCs w:val="28"/>
        </w:rPr>
        <w:t xml:space="preserve"> </w:t>
      </w:r>
    </w:p>
    <w:p w:rsidR="00B3567D" w:rsidRPr="00ED08CE" w:rsidRDefault="00B3567D" w:rsidP="00B356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B3567D" w:rsidRPr="00ED08CE" w:rsidRDefault="00B3567D" w:rsidP="00B3567D">
      <w:pPr>
        <w:spacing w:after="0" w:line="240" w:lineRule="auto"/>
        <w:contextualSpacing/>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156</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727E49" w:rsidRDefault="00B3567D" w:rsidP="00727E49">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12 179 000,00</w:t>
      </w:r>
      <w:r w:rsidRPr="005250D1">
        <w:rPr>
          <w:rFonts w:ascii="Times New Roman" w:hAnsi="Times New Roman" w:cs="Times New Roman"/>
          <w:spacing w:val="-4"/>
          <w:kern w:val="32"/>
          <w:sz w:val="28"/>
          <w:szCs w:val="28"/>
        </w:rPr>
        <w:t xml:space="preserve"> 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 xml:space="preserve">без </w:t>
      </w:r>
      <w:r w:rsidRPr="005250D1">
        <w:rPr>
          <w:rFonts w:ascii="Times New Roman" w:hAnsi="Times New Roman" w:cs="Times New Roman"/>
          <w:spacing w:val="-4"/>
          <w:kern w:val="32"/>
          <w:sz w:val="28"/>
          <w:szCs w:val="28"/>
        </w:rPr>
        <w:t>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004038" w:rsidRPr="007C4E08" w:rsidRDefault="00004038"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81127A" w:rsidRDefault="00727E49" w:rsidP="00727E49">
      <w:pPr>
        <w:spacing w:after="0" w:line="252" w:lineRule="auto"/>
        <w:ind w:firstLine="709"/>
        <w:jc w:val="both"/>
        <w:outlineLvl w:val="0"/>
        <w:rPr>
          <w:rFonts w:ascii="Times New Roman" w:hAnsi="Times New Roman" w:cs="Times New Roman"/>
          <w:spacing w:val="-4"/>
          <w:kern w:val="32"/>
          <w:sz w:val="28"/>
          <w:szCs w:val="28"/>
        </w:rPr>
      </w:pPr>
      <w:r w:rsidRPr="007C4E08">
        <w:rPr>
          <w:rFonts w:ascii="Times New Roman" w:eastAsia="Times New Roman" w:hAnsi="Times New Roman" w:cs="Times New Roman"/>
          <w:b/>
          <w:sz w:val="28"/>
          <w:szCs w:val="28"/>
          <w:u w:val="single"/>
          <w:lang w:eastAsia="ru-RU"/>
        </w:rPr>
        <w:t>Конверт № 2</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w:t>
      </w:r>
      <w:r w:rsidR="00EF2888" w:rsidRPr="007C4E08">
        <w:rPr>
          <w:rFonts w:ascii="Times New Roman" w:eastAsia="Times New Roman" w:hAnsi="Times New Roman" w:cs="Times New Roman"/>
          <w:sz w:val="28"/>
          <w:szCs w:val="28"/>
          <w:lang w:eastAsia="ru-RU"/>
        </w:rPr>
        <w:t>О «</w:t>
      </w:r>
      <w:proofErr w:type="spellStart"/>
      <w:r w:rsidR="00EF2888">
        <w:rPr>
          <w:rFonts w:ascii="Times New Roman" w:eastAsia="Times New Roman" w:hAnsi="Times New Roman" w:cs="Times New Roman"/>
          <w:sz w:val="28"/>
          <w:szCs w:val="28"/>
          <w:lang w:eastAsia="ru-RU"/>
        </w:rPr>
        <w:t>ТрансОйл</w:t>
      </w:r>
      <w:proofErr w:type="spellEnd"/>
      <w:r w:rsidR="00EF2888">
        <w:rPr>
          <w:rFonts w:ascii="Times New Roman" w:eastAsia="Times New Roman" w:hAnsi="Times New Roman" w:cs="Times New Roman"/>
          <w:sz w:val="28"/>
          <w:szCs w:val="28"/>
          <w:lang w:eastAsia="ru-RU"/>
        </w:rPr>
        <w:t>-Сервис</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183001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 xml:space="preserve">ул. </w:t>
      </w:r>
      <w:proofErr w:type="gramStart"/>
      <w:r w:rsidR="00EF2888">
        <w:rPr>
          <w:rFonts w:ascii="Times New Roman" w:eastAsia="Times New Roman" w:hAnsi="Times New Roman" w:cs="Times New Roman"/>
          <w:sz w:val="28"/>
          <w:szCs w:val="28"/>
          <w:lang w:eastAsia="ru-RU"/>
        </w:rPr>
        <w:t>Траловая</w:t>
      </w:r>
      <w:proofErr w:type="gramEnd"/>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д. 17.</w:t>
      </w:r>
      <w:r w:rsidR="00EF2888" w:rsidRPr="007C4E08">
        <w:rPr>
          <w:rFonts w:ascii="Times New Roman" w:eastAsia="Times New Roman" w:hAnsi="Times New Roman" w:cs="Times New Roman"/>
          <w:sz w:val="28"/>
          <w:szCs w:val="28"/>
          <w:lang w:eastAsia="ru-RU"/>
        </w:rPr>
        <w:t xml:space="preserve"> </w:t>
      </w:r>
      <w:r w:rsidR="00E85D2A" w:rsidRPr="001A659D">
        <w:rPr>
          <w:rFonts w:ascii="Times New Roman" w:eastAsia="Times New Roman" w:hAnsi="Times New Roman" w:cs="Times New Roman"/>
          <w:sz w:val="28"/>
          <w:szCs w:val="28"/>
          <w:lang w:eastAsia="ru-RU"/>
        </w:rPr>
        <w:t>ИНН </w:t>
      </w:r>
      <w:r w:rsidR="00E85D2A">
        <w:rPr>
          <w:rFonts w:ascii="Times New Roman" w:eastAsia="Times New Roman" w:hAnsi="Times New Roman" w:cs="Times New Roman"/>
          <w:sz w:val="28"/>
          <w:szCs w:val="28"/>
          <w:lang w:eastAsia="ru-RU"/>
        </w:rPr>
        <w:t>5190117571</w:t>
      </w:r>
      <w:r w:rsidR="00E85D2A" w:rsidRPr="001A659D">
        <w:rPr>
          <w:rFonts w:ascii="Times New Roman" w:eastAsia="Times New Roman" w:hAnsi="Times New Roman" w:cs="Times New Roman"/>
          <w:sz w:val="28"/>
          <w:szCs w:val="28"/>
          <w:lang w:eastAsia="ru-RU"/>
        </w:rPr>
        <w:t>, КПП 519001001, ОГРН </w:t>
      </w:r>
      <w:r w:rsidR="00E85D2A">
        <w:rPr>
          <w:rFonts w:ascii="Times New Roman" w:eastAsia="Times New Roman" w:hAnsi="Times New Roman" w:cs="Times New Roman"/>
          <w:sz w:val="28"/>
          <w:szCs w:val="28"/>
          <w:lang w:eastAsia="ru-RU"/>
        </w:rPr>
        <w:t xml:space="preserve">1035100179740.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2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12</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50</w:t>
      </w:r>
      <w:r w:rsidR="00EF2888" w:rsidRPr="007C4E08">
        <w:rPr>
          <w:rFonts w:ascii="Times New Roman" w:eastAsia="Times New Roman" w:hAnsi="Times New Roman" w:cs="Times New Roman"/>
          <w:sz w:val="28"/>
          <w:szCs w:val="28"/>
          <w:lang w:eastAsia="ru-RU"/>
        </w:rPr>
        <w:t xml:space="preserve"> минут по московскому времени.</w:t>
      </w:r>
      <w:r w:rsidR="00EF2888" w:rsidRPr="00FF23F4">
        <w:rPr>
          <w:rFonts w:ascii="Times New Roman" w:hAnsi="Times New Roman" w:cs="Times New Roman"/>
          <w:spacing w:val="-4"/>
          <w:kern w:val="32"/>
          <w:sz w:val="28"/>
          <w:szCs w:val="28"/>
        </w:rPr>
        <w:t xml:space="preserve"> </w:t>
      </w:r>
    </w:p>
    <w:p w:rsidR="0081127A" w:rsidRPr="00ED08CE" w:rsidRDefault="0081127A" w:rsidP="0081127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81127A" w:rsidRDefault="0081127A" w:rsidP="0081127A">
      <w:pPr>
        <w:spacing w:after="0" w:line="252" w:lineRule="auto"/>
        <w:ind w:firstLine="709"/>
        <w:jc w:val="both"/>
        <w:outlineLvl w:val="0"/>
        <w:rPr>
          <w:rFonts w:ascii="Times New Roman" w:eastAsia="Times New Roman" w:hAnsi="Times New Roman" w:cs="Times New Roman"/>
          <w:bCs/>
          <w:sz w:val="28"/>
          <w:szCs w:val="28"/>
          <w:lang w:eastAsia="ru-RU"/>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75</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727E49" w:rsidRDefault="00EF2888" w:rsidP="0081127A">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Pr>
          <w:rFonts w:ascii="Times New Roman" w:hAnsi="Times New Roman" w:cs="Times New Roman"/>
          <w:spacing w:val="-4"/>
          <w:kern w:val="32"/>
          <w:sz w:val="28"/>
          <w:szCs w:val="28"/>
        </w:rPr>
        <w:t xml:space="preserve"> 15 064 400,00 </w:t>
      </w:r>
      <w:r w:rsidRPr="005250D1">
        <w:rPr>
          <w:rFonts w:ascii="Times New Roman" w:hAnsi="Times New Roman" w:cs="Times New Roman"/>
          <w:spacing w:val="-4"/>
          <w:kern w:val="32"/>
          <w:sz w:val="28"/>
          <w:szCs w:val="28"/>
        </w:rPr>
        <w:t>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без 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004038" w:rsidRDefault="00004038" w:rsidP="0081127A">
      <w:pPr>
        <w:spacing w:after="0" w:line="252" w:lineRule="auto"/>
        <w:ind w:firstLine="709"/>
        <w:jc w:val="both"/>
        <w:outlineLvl w:val="0"/>
        <w:rPr>
          <w:rFonts w:ascii="Times New Roman" w:hAnsi="Times New Roman" w:cs="Times New Roman"/>
          <w:spacing w:val="-4"/>
          <w:kern w:val="32"/>
          <w:sz w:val="28"/>
          <w:szCs w:val="28"/>
        </w:rPr>
      </w:pPr>
    </w:p>
    <w:p w:rsidR="003121E9" w:rsidRDefault="00B3567D" w:rsidP="00B3567D">
      <w:pPr>
        <w:spacing w:after="0" w:line="252" w:lineRule="auto"/>
        <w:ind w:firstLine="709"/>
        <w:jc w:val="both"/>
        <w:outlineLvl w:val="0"/>
        <w:rPr>
          <w:rFonts w:ascii="Times New Roman" w:hAnsi="Times New Roman" w:cs="Times New Roman"/>
          <w:spacing w:val="-4"/>
          <w:kern w:val="32"/>
          <w:sz w:val="28"/>
          <w:szCs w:val="28"/>
        </w:rPr>
      </w:pPr>
      <w:r w:rsidRPr="007C4E08">
        <w:rPr>
          <w:rFonts w:ascii="Times New Roman" w:eastAsia="Times New Roman" w:hAnsi="Times New Roman" w:cs="Times New Roman"/>
          <w:b/>
          <w:sz w:val="28"/>
          <w:szCs w:val="28"/>
          <w:u w:val="single"/>
          <w:lang w:eastAsia="ru-RU"/>
        </w:rPr>
        <w:t xml:space="preserve">Конверт № </w:t>
      </w:r>
      <w:r>
        <w:rPr>
          <w:rFonts w:ascii="Times New Roman" w:eastAsia="Times New Roman" w:hAnsi="Times New Roman" w:cs="Times New Roman"/>
          <w:b/>
          <w:sz w:val="28"/>
          <w:szCs w:val="28"/>
          <w:u w:val="single"/>
          <w:lang w:eastAsia="ru-RU"/>
        </w:rPr>
        <w:t>3</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183039</w:t>
      </w:r>
      <w:r w:rsidRPr="007C4E08">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Мурманск</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ул. </w:t>
      </w:r>
      <w:proofErr w:type="spellStart"/>
      <w:r>
        <w:rPr>
          <w:rFonts w:ascii="Times New Roman" w:eastAsia="Times New Roman" w:hAnsi="Times New Roman" w:cs="Times New Roman"/>
          <w:sz w:val="28"/>
          <w:szCs w:val="28"/>
          <w:lang w:eastAsia="ru-RU"/>
        </w:rPr>
        <w:t>Рогозерская</w:t>
      </w:r>
      <w:proofErr w:type="spellEnd"/>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 9, оф. 204.</w:t>
      </w:r>
      <w:r w:rsidRPr="007C4E08">
        <w:rPr>
          <w:rFonts w:ascii="Times New Roman" w:eastAsia="Times New Roman" w:hAnsi="Times New Roman" w:cs="Times New Roman"/>
          <w:sz w:val="28"/>
          <w:szCs w:val="28"/>
          <w:lang w:eastAsia="ru-RU"/>
        </w:rPr>
        <w:t xml:space="preserve"> </w:t>
      </w:r>
      <w:r w:rsidR="0091425F" w:rsidRPr="001A659D">
        <w:rPr>
          <w:rFonts w:ascii="Times New Roman" w:eastAsia="Times New Roman" w:hAnsi="Times New Roman" w:cs="Times New Roman"/>
          <w:sz w:val="28"/>
          <w:szCs w:val="28"/>
          <w:lang w:eastAsia="ru-RU"/>
        </w:rPr>
        <w:t>ИНН </w:t>
      </w:r>
      <w:r w:rsidR="0091425F">
        <w:rPr>
          <w:rFonts w:ascii="Times New Roman" w:eastAsia="Times New Roman" w:hAnsi="Times New Roman" w:cs="Times New Roman"/>
          <w:sz w:val="28"/>
          <w:szCs w:val="28"/>
          <w:lang w:eastAsia="ru-RU"/>
        </w:rPr>
        <w:t>5190030480</w:t>
      </w:r>
      <w:r w:rsidR="0091425F" w:rsidRPr="001A659D">
        <w:rPr>
          <w:rFonts w:ascii="Times New Roman" w:eastAsia="Times New Roman" w:hAnsi="Times New Roman" w:cs="Times New Roman"/>
          <w:sz w:val="28"/>
          <w:szCs w:val="28"/>
          <w:lang w:eastAsia="ru-RU"/>
        </w:rPr>
        <w:t>, КПП 519001001, ОГРН </w:t>
      </w:r>
      <w:r w:rsidR="0091425F">
        <w:rPr>
          <w:rFonts w:ascii="Times New Roman" w:eastAsia="Times New Roman" w:hAnsi="Times New Roman" w:cs="Times New Roman"/>
          <w:sz w:val="28"/>
          <w:szCs w:val="28"/>
          <w:lang w:eastAsia="ru-RU"/>
        </w:rPr>
        <w:t xml:space="preserve">1145190001725. </w:t>
      </w:r>
      <w:proofErr w:type="gramStart"/>
      <w:r w:rsidRPr="007C4E08">
        <w:rPr>
          <w:rFonts w:ascii="Times New Roman" w:eastAsia="Times New Roman" w:hAnsi="Times New Roman" w:cs="Times New Roman"/>
          <w:sz w:val="28"/>
          <w:szCs w:val="28"/>
          <w:lang w:eastAsia="ru-RU"/>
        </w:rPr>
        <w:t>Зарегистрирован</w:t>
      </w:r>
      <w:proofErr w:type="gramEnd"/>
      <w:r w:rsidRPr="007C4E08">
        <w:rPr>
          <w:rFonts w:ascii="Times New Roman" w:eastAsia="Times New Roman" w:hAnsi="Times New Roman" w:cs="Times New Roman"/>
          <w:sz w:val="28"/>
          <w:szCs w:val="28"/>
          <w:lang w:eastAsia="ru-RU"/>
        </w:rPr>
        <w:t xml:space="preserve"> в журнале регистрац</w:t>
      </w:r>
      <w:r>
        <w:rPr>
          <w:rFonts w:ascii="Times New Roman" w:eastAsia="Times New Roman" w:hAnsi="Times New Roman" w:cs="Times New Roman"/>
          <w:sz w:val="28"/>
          <w:szCs w:val="28"/>
          <w:lang w:eastAsia="ru-RU"/>
        </w:rPr>
        <w:t>ии конвертов под номером 3 от 04.12.2014</w:t>
      </w:r>
      <w:r w:rsidRPr="007C4E08">
        <w:rPr>
          <w:rFonts w:ascii="Times New Roman" w:eastAsia="Times New Roman" w:hAnsi="Times New Roman" w:cs="Times New Roman"/>
          <w:sz w:val="28"/>
          <w:szCs w:val="28"/>
          <w:lang w:eastAsia="ru-RU"/>
        </w:rPr>
        <w:t xml:space="preserve"> г. в </w:t>
      </w:r>
      <w:r>
        <w:rPr>
          <w:rFonts w:ascii="Times New Roman" w:eastAsia="Times New Roman" w:hAnsi="Times New Roman" w:cs="Times New Roman"/>
          <w:sz w:val="28"/>
          <w:szCs w:val="28"/>
          <w:lang w:eastAsia="ru-RU"/>
        </w:rPr>
        <w:t>12</w:t>
      </w:r>
      <w:r w:rsidRPr="007C4E08">
        <w:rPr>
          <w:rFonts w:ascii="Times New Roman" w:eastAsia="Times New Roman" w:hAnsi="Times New Roman" w:cs="Times New Roman"/>
          <w:sz w:val="28"/>
          <w:szCs w:val="28"/>
          <w:lang w:eastAsia="ru-RU"/>
        </w:rPr>
        <w:t xml:space="preserve"> часов </w:t>
      </w:r>
      <w:r>
        <w:rPr>
          <w:rFonts w:ascii="Times New Roman" w:eastAsia="Times New Roman" w:hAnsi="Times New Roman" w:cs="Times New Roman"/>
          <w:sz w:val="28"/>
          <w:szCs w:val="28"/>
          <w:lang w:eastAsia="ru-RU"/>
        </w:rPr>
        <w:t>55</w:t>
      </w:r>
      <w:r w:rsidRPr="007C4E08">
        <w:rPr>
          <w:rFonts w:ascii="Times New Roman" w:eastAsia="Times New Roman" w:hAnsi="Times New Roman" w:cs="Times New Roman"/>
          <w:sz w:val="28"/>
          <w:szCs w:val="28"/>
          <w:lang w:eastAsia="ru-RU"/>
        </w:rPr>
        <w:t xml:space="preserve"> минут по московскому времени.</w:t>
      </w:r>
      <w:r w:rsidRPr="00FF23F4">
        <w:rPr>
          <w:rFonts w:ascii="Times New Roman" w:hAnsi="Times New Roman" w:cs="Times New Roman"/>
          <w:spacing w:val="-4"/>
          <w:kern w:val="32"/>
          <w:sz w:val="28"/>
          <w:szCs w:val="28"/>
        </w:rPr>
        <w:t xml:space="preserve"> </w:t>
      </w:r>
    </w:p>
    <w:p w:rsidR="003121E9" w:rsidRPr="00ED08CE" w:rsidRDefault="003121E9" w:rsidP="003121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3121E9" w:rsidRDefault="003121E9" w:rsidP="003121E9">
      <w:pPr>
        <w:spacing w:after="0" w:line="252" w:lineRule="auto"/>
        <w:ind w:firstLine="709"/>
        <w:jc w:val="both"/>
        <w:outlineLvl w:val="0"/>
        <w:rPr>
          <w:rFonts w:ascii="Times New Roman" w:hAnsi="Times New Roman" w:cs="Times New Roman"/>
          <w:spacing w:val="-4"/>
          <w:kern w:val="32"/>
          <w:sz w:val="28"/>
          <w:szCs w:val="28"/>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97</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B3567D" w:rsidRDefault="00B3567D" w:rsidP="00B3567D">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Pr>
          <w:rFonts w:ascii="Times New Roman" w:hAnsi="Times New Roman" w:cs="Times New Roman"/>
          <w:spacing w:val="-4"/>
          <w:kern w:val="32"/>
          <w:sz w:val="28"/>
          <w:szCs w:val="28"/>
        </w:rPr>
        <w:t xml:space="preserve"> </w:t>
      </w:r>
      <w:r w:rsidR="003121E9">
        <w:rPr>
          <w:rFonts w:ascii="Times New Roman" w:hAnsi="Times New Roman" w:cs="Times New Roman"/>
          <w:spacing w:val="-4"/>
          <w:kern w:val="32"/>
          <w:sz w:val="28"/>
          <w:szCs w:val="28"/>
        </w:rPr>
        <w:t>10 615 000,00</w:t>
      </w:r>
      <w:r>
        <w:rPr>
          <w:rFonts w:ascii="Times New Roman" w:hAnsi="Times New Roman" w:cs="Times New Roman"/>
          <w:spacing w:val="-4"/>
          <w:kern w:val="32"/>
          <w:sz w:val="28"/>
          <w:szCs w:val="28"/>
        </w:rPr>
        <w:t xml:space="preserve"> </w:t>
      </w:r>
      <w:r w:rsidRPr="005250D1">
        <w:rPr>
          <w:rFonts w:ascii="Times New Roman" w:hAnsi="Times New Roman" w:cs="Times New Roman"/>
          <w:spacing w:val="-4"/>
          <w:kern w:val="32"/>
          <w:sz w:val="28"/>
          <w:szCs w:val="28"/>
        </w:rPr>
        <w:t>рубл</w:t>
      </w:r>
      <w:r w:rsidR="003121E9">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sidR="003121E9">
        <w:rPr>
          <w:rFonts w:ascii="Times New Roman" w:hAnsi="Times New Roman" w:cs="Times New Roman"/>
          <w:spacing w:val="-4"/>
          <w:kern w:val="32"/>
          <w:sz w:val="28"/>
          <w:szCs w:val="28"/>
        </w:rPr>
        <w:t>в т.ч.</w:t>
      </w:r>
      <w:r>
        <w:rPr>
          <w:rFonts w:ascii="Times New Roman" w:hAnsi="Times New Roman" w:cs="Times New Roman"/>
          <w:spacing w:val="-4"/>
          <w:kern w:val="32"/>
          <w:sz w:val="28"/>
          <w:szCs w:val="28"/>
        </w:rPr>
        <w:t xml:space="preserve"> 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B3567D" w:rsidRDefault="00B3567D" w:rsidP="00727E49">
      <w:pPr>
        <w:spacing w:after="0" w:line="252" w:lineRule="auto"/>
        <w:ind w:firstLine="709"/>
        <w:jc w:val="both"/>
        <w:outlineLvl w:val="0"/>
        <w:rPr>
          <w:rFonts w:ascii="Times New Roman" w:hAnsi="Times New Roman" w:cs="Times New Roman"/>
          <w:spacing w:val="-4"/>
          <w:kern w:val="32"/>
          <w:sz w:val="28"/>
          <w:szCs w:val="28"/>
        </w:rPr>
      </w:pPr>
    </w:p>
    <w:p w:rsidR="00727E49" w:rsidRDefault="00727E49"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Лот №4</w:t>
      </w:r>
    </w:p>
    <w:p w:rsidR="00EF2888" w:rsidRPr="007C4E08" w:rsidRDefault="00727E49" w:rsidP="00EF2888">
      <w:pPr>
        <w:spacing w:after="0" w:line="252" w:lineRule="auto"/>
        <w:ind w:firstLine="709"/>
        <w:jc w:val="both"/>
        <w:outlineLvl w:val="0"/>
        <w:rPr>
          <w:rFonts w:ascii="Times New Roman" w:eastAsia="Times New Roman" w:hAnsi="Times New Roman" w:cs="Times New Roman"/>
          <w:sz w:val="28"/>
          <w:szCs w:val="28"/>
          <w:u w:val="single"/>
          <w:lang w:eastAsia="ru-RU"/>
        </w:rPr>
      </w:pPr>
      <w:r w:rsidRPr="007C4E08">
        <w:rPr>
          <w:rFonts w:ascii="Times New Roman" w:eastAsia="Times New Roman" w:hAnsi="Times New Roman" w:cs="Times New Roman"/>
          <w:b/>
          <w:sz w:val="28"/>
          <w:szCs w:val="28"/>
          <w:u w:val="single"/>
          <w:lang w:eastAsia="ru-RU"/>
        </w:rPr>
        <w:t>Конверт № 1</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ООО «ТК Артек» 183031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ул</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Свердлова</w:t>
      </w:r>
      <w:r w:rsidR="00EF2888" w:rsidRPr="007C4E08">
        <w:rPr>
          <w:rFonts w:ascii="Times New Roman" w:eastAsia="Times New Roman" w:hAnsi="Times New Roman" w:cs="Times New Roman"/>
          <w:sz w:val="28"/>
          <w:szCs w:val="28"/>
          <w:lang w:eastAsia="ru-RU"/>
        </w:rPr>
        <w:t>, д.</w:t>
      </w:r>
      <w:r w:rsidR="00EF2888">
        <w:rPr>
          <w:rFonts w:ascii="Times New Roman" w:eastAsia="Times New Roman" w:hAnsi="Times New Roman" w:cs="Times New Roman"/>
          <w:sz w:val="28"/>
          <w:szCs w:val="28"/>
          <w:lang w:eastAsia="ru-RU"/>
        </w:rPr>
        <w:t>7</w:t>
      </w:r>
      <w:r w:rsidR="00EF2888" w:rsidRPr="007C4E08">
        <w:rPr>
          <w:rFonts w:ascii="Times New Roman" w:eastAsia="Times New Roman" w:hAnsi="Times New Roman" w:cs="Times New Roman"/>
          <w:sz w:val="28"/>
          <w:szCs w:val="28"/>
          <w:lang w:eastAsia="ru-RU"/>
        </w:rPr>
        <w:t xml:space="preserve">. </w:t>
      </w:r>
      <w:r w:rsidR="001A659D" w:rsidRPr="001A659D">
        <w:rPr>
          <w:rFonts w:ascii="Times New Roman" w:eastAsia="Times New Roman" w:hAnsi="Times New Roman" w:cs="Times New Roman"/>
          <w:sz w:val="28"/>
          <w:szCs w:val="28"/>
          <w:lang w:eastAsia="ru-RU"/>
        </w:rPr>
        <w:t>ИНН </w:t>
      </w:r>
      <w:r w:rsidR="001A659D">
        <w:rPr>
          <w:rFonts w:ascii="Times New Roman" w:eastAsia="Times New Roman" w:hAnsi="Times New Roman" w:cs="Times New Roman"/>
          <w:sz w:val="28"/>
          <w:szCs w:val="28"/>
          <w:lang w:eastAsia="ru-RU"/>
        </w:rPr>
        <w:t>5190000767</w:t>
      </w:r>
      <w:r w:rsidR="001A659D" w:rsidRPr="001A659D">
        <w:rPr>
          <w:rFonts w:ascii="Times New Roman" w:eastAsia="Times New Roman" w:hAnsi="Times New Roman" w:cs="Times New Roman"/>
          <w:sz w:val="28"/>
          <w:szCs w:val="28"/>
          <w:lang w:eastAsia="ru-RU"/>
        </w:rPr>
        <w:t>, КПП 519001001, ОГРН </w:t>
      </w:r>
      <w:r w:rsidR="001A659D">
        <w:rPr>
          <w:rFonts w:ascii="Times New Roman" w:eastAsia="Times New Roman" w:hAnsi="Times New Roman" w:cs="Times New Roman"/>
          <w:sz w:val="28"/>
          <w:szCs w:val="28"/>
          <w:lang w:eastAsia="ru-RU"/>
        </w:rPr>
        <w:t>1115190027611</w:t>
      </w:r>
      <w:r w:rsidR="001A659D" w:rsidRPr="001A659D">
        <w:rPr>
          <w:rFonts w:ascii="Times New Roman" w:eastAsia="Times New Roman" w:hAnsi="Times New Roman" w:cs="Times New Roman"/>
          <w:sz w:val="28"/>
          <w:szCs w:val="28"/>
          <w:lang w:eastAsia="ru-RU"/>
        </w:rPr>
        <w:t>.</w:t>
      </w:r>
      <w:r w:rsidR="001A659D">
        <w:rPr>
          <w:rFonts w:ascii="Times New Roman" w:eastAsia="Times New Roman" w:hAnsi="Times New Roman" w:cs="Times New Roman"/>
          <w:sz w:val="28"/>
          <w:szCs w:val="28"/>
          <w:lang w:eastAsia="ru-RU"/>
        </w:rPr>
        <w:t xml:space="preserve">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1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11</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08</w:t>
      </w:r>
      <w:r w:rsidR="00EF2888" w:rsidRPr="007C4E08">
        <w:rPr>
          <w:rFonts w:ascii="Times New Roman" w:eastAsia="Times New Roman" w:hAnsi="Times New Roman" w:cs="Times New Roman"/>
          <w:sz w:val="28"/>
          <w:szCs w:val="28"/>
          <w:lang w:eastAsia="ru-RU"/>
        </w:rPr>
        <w:t xml:space="preserve"> минут по московскому времени.</w:t>
      </w:r>
      <w:r w:rsidR="00EF2888" w:rsidRPr="00FF23F4">
        <w:rPr>
          <w:rFonts w:ascii="Times New Roman" w:hAnsi="Times New Roman" w:cs="Times New Roman"/>
          <w:spacing w:val="-4"/>
          <w:kern w:val="32"/>
          <w:sz w:val="28"/>
          <w:szCs w:val="28"/>
        </w:rPr>
        <w:t xml:space="preserve"> </w:t>
      </w:r>
    </w:p>
    <w:p w:rsidR="00B3567D" w:rsidRPr="00ED08CE" w:rsidRDefault="00B3567D" w:rsidP="00B356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B3567D" w:rsidRPr="00ED08CE" w:rsidRDefault="00B3567D" w:rsidP="00B3567D">
      <w:pPr>
        <w:spacing w:after="0" w:line="240" w:lineRule="auto"/>
        <w:contextualSpacing/>
        <w:jc w:val="both"/>
        <w:rPr>
          <w:rFonts w:ascii="Times New Roman" w:eastAsia="Times New Roman" w:hAnsi="Times New Roman" w:cs="Times New Roman"/>
          <w:bCs/>
          <w:sz w:val="28"/>
          <w:szCs w:val="28"/>
          <w:highlight w:val="yellow"/>
          <w:lang w:eastAsia="ru-RU"/>
        </w:rPr>
      </w:pPr>
      <w:r>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156</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727E49" w:rsidRDefault="00B3567D" w:rsidP="00727E49">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16 100 000,00</w:t>
      </w:r>
      <w:r w:rsidRPr="005250D1">
        <w:rPr>
          <w:rFonts w:ascii="Times New Roman" w:hAnsi="Times New Roman" w:cs="Times New Roman"/>
          <w:spacing w:val="-4"/>
          <w:kern w:val="32"/>
          <w:sz w:val="28"/>
          <w:szCs w:val="28"/>
        </w:rPr>
        <w:t xml:space="preserve"> 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 xml:space="preserve">без </w:t>
      </w:r>
      <w:r w:rsidRPr="005250D1">
        <w:rPr>
          <w:rFonts w:ascii="Times New Roman" w:hAnsi="Times New Roman" w:cs="Times New Roman"/>
          <w:spacing w:val="-4"/>
          <w:kern w:val="32"/>
          <w:sz w:val="28"/>
          <w:szCs w:val="28"/>
        </w:rPr>
        <w:t>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5177FE" w:rsidRDefault="005177FE"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3121E9" w:rsidRDefault="00727E49" w:rsidP="00727E49">
      <w:pPr>
        <w:spacing w:after="0" w:line="252" w:lineRule="auto"/>
        <w:ind w:firstLine="709"/>
        <w:jc w:val="both"/>
        <w:outlineLvl w:val="0"/>
        <w:rPr>
          <w:rFonts w:ascii="Times New Roman" w:eastAsia="Times New Roman" w:hAnsi="Times New Roman" w:cs="Times New Roman"/>
          <w:sz w:val="28"/>
          <w:szCs w:val="28"/>
          <w:lang w:eastAsia="ru-RU"/>
        </w:rPr>
      </w:pPr>
      <w:r w:rsidRPr="007C4E08">
        <w:rPr>
          <w:rFonts w:ascii="Times New Roman" w:eastAsia="Times New Roman" w:hAnsi="Times New Roman" w:cs="Times New Roman"/>
          <w:b/>
          <w:sz w:val="28"/>
          <w:szCs w:val="28"/>
          <w:u w:val="single"/>
          <w:lang w:eastAsia="ru-RU"/>
        </w:rPr>
        <w:t>Конверт № 2</w:t>
      </w:r>
      <w:r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ОО</w:t>
      </w:r>
      <w:r w:rsidR="00EF2888" w:rsidRPr="007C4E08">
        <w:rPr>
          <w:rFonts w:ascii="Times New Roman" w:eastAsia="Times New Roman" w:hAnsi="Times New Roman" w:cs="Times New Roman"/>
          <w:sz w:val="28"/>
          <w:szCs w:val="28"/>
          <w:lang w:eastAsia="ru-RU"/>
        </w:rPr>
        <w:t>О «</w:t>
      </w:r>
      <w:proofErr w:type="spellStart"/>
      <w:r w:rsidR="00EF2888">
        <w:rPr>
          <w:rFonts w:ascii="Times New Roman" w:eastAsia="Times New Roman" w:hAnsi="Times New Roman" w:cs="Times New Roman"/>
          <w:sz w:val="28"/>
          <w:szCs w:val="28"/>
          <w:lang w:eastAsia="ru-RU"/>
        </w:rPr>
        <w:t>ТрансОйл</w:t>
      </w:r>
      <w:proofErr w:type="spellEnd"/>
      <w:r w:rsidR="00EF2888">
        <w:rPr>
          <w:rFonts w:ascii="Times New Roman" w:eastAsia="Times New Roman" w:hAnsi="Times New Roman" w:cs="Times New Roman"/>
          <w:sz w:val="28"/>
          <w:szCs w:val="28"/>
          <w:lang w:eastAsia="ru-RU"/>
        </w:rPr>
        <w:t>-Сервис</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183001</w:t>
      </w:r>
      <w:r w:rsidR="00EF2888" w:rsidRPr="007C4E08">
        <w:rPr>
          <w:rFonts w:ascii="Times New Roman" w:eastAsia="Times New Roman" w:hAnsi="Times New Roman" w:cs="Times New Roman"/>
          <w:sz w:val="28"/>
          <w:szCs w:val="28"/>
          <w:lang w:eastAsia="ru-RU"/>
        </w:rPr>
        <w:t xml:space="preserve"> г. </w:t>
      </w:r>
      <w:r w:rsidR="00EF2888">
        <w:rPr>
          <w:rFonts w:ascii="Times New Roman" w:eastAsia="Times New Roman" w:hAnsi="Times New Roman" w:cs="Times New Roman"/>
          <w:sz w:val="28"/>
          <w:szCs w:val="28"/>
          <w:lang w:eastAsia="ru-RU"/>
        </w:rPr>
        <w:t>Мурманск</w:t>
      </w:r>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 xml:space="preserve">ул. </w:t>
      </w:r>
      <w:proofErr w:type="gramStart"/>
      <w:r w:rsidR="00EF2888">
        <w:rPr>
          <w:rFonts w:ascii="Times New Roman" w:eastAsia="Times New Roman" w:hAnsi="Times New Roman" w:cs="Times New Roman"/>
          <w:sz w:val="28"/>
          <w:szCs w:val="28"/>
          <w:lang w:eastAsia="ru-RU"/>
        </w:rPr>
        <w:t>Траловая</w:t>
      </w:r>
      <w:proofErr w:type="gramEnd"/>
      <w:r w:rsidR="00EF2888" w:rsidRPr="007C4E08">
        <w:rPr>
          <w:rFonts w:ascii="Times New Roman" w:eastAsia="Times New Roman" w:hAnsi="Times New Roman" w:cs="Times New Roman"/>
          <w:sz w:val="28"/>
          <w:szCs w:val="28"/>
          <w:lang w:eastAsia="ru-RU"/>
        </w:rPr>
        <w:t xml:space="preserve">, </w:t>
      </w:r>
      <w:r w:rsidR="00EF2888">
        <w:rPr>
          <w:rFonts w:ascii="Times New Roman" w:eastAsia="Times New Roman" w:hAnsi="Times New Roman" w:cs="Times New Roman"/>
          <w:sz w:val="28"/>
          <w:szCs w:val="28"/>
          <w:lang w:eastAsia="ru-RU"/>
        </w:rPr>
        <w:t>д. 17.</w:t>
      </w:r>
      <w:r w:rsidR="00EF2888" w:rsidRPr="007C4E08">
        <w:rPr>
          <w:rFonts w:ascii="Times New Roman" w:eastAsia="Times New Roman" w:hAnsi="Times New Roman" w:cs="Times New Roman"/>
          <w:sz w:val="28"/>
          <w:szCs w:val="28"/>
          <w:lang w:eastAsia="ru-RU"/>
        </w:rPr>
        <w:t xml:space="preserve"> </w:t>
      </w:r>
      <w:r w:rsidR="00E85D2A" w:rsidRPr="001A659D">
        <w:rPr>
          <w:rFonts w:ascii="Times New Roman" w:eastAsia="Times New Roman" w:hAnsi="Times New Roman" w:cs="Times New Roman"/>
          <w:sz w:val="28"/>
          <w:szCs w:val="28"/>
          <w:lang w:eastAsia="ru-RU"/>
        </w:rPr>
        <w:t>ИНН </w:t>
      </w:r>
      <w:r w:rsidR="00E85D2A">
        <w:rPr>
          <w:rFonts w:ascii="Times New Roman" w:eastAsia="Times New Roman" w:hAnsi="Times New Roman" w:cs="Times New Roman"/>
          <w:sz w:val="28"/>
          <w:szCs w:val="28"/>
          <w:lang w:eastAsia="ru-RU"/>
        </w:rPr>
        <w:t>5190117571</w:t>
      </w:r>
      <w:r w:rsidR="00E85D2A" w:rsidRPr="001A659D">
        <w:rPr>
          <w:rFonts w:ascii="Times New Roman" w:eastAsia="Times New Roman" w:hAnsi="Times New Roman" w:cs="Times New Roman"/>
          <w:sz w:val="28"/>
          <w:szCs w:val="28"/>
          <w:lang w:eastAsia="ru-RU"/>
        </w:rPr>
        <w:t>, КПП 519001001, ОГРН </w:t>
      </w:r>
      <w:r w:rsidR="00E85D2A">
        <w:rPr>
          <w:rFonts w:ascii="Times New Roman" w:eastAsia="Times New Roman" w:hAnsi="Times New Roman" w:cs="Times New Roman"/>
          <w:sz w:val="28"/>
          <w:szCs w:val="28"/>
          <w:lang w:eastAsia="ru-RU"/>
        </w:rPr>
        <w:t xml:space="preserve">1035100179740. </w:t>
      </w:r>
      <w:proofErr w:type="gramStart"/>
      <w:r w:rsidR="00EF2888" w:rsidRPr="007C4E08">
        <w:rPr>
          <w:rFonts w:ascii="Times New Roman" w:eastAsia="Times New Roman" w:hAnsi="Times New Roman" w:cs="Times New Roman"/>
          <w:sz w:val="28"/>
          <w:szCs w:val="28"/>
          <w:lang w:eastAsia="ru-RU"/>
        </w:rPr>
        <w:t>Зарегистрирован</w:t>
      </w:r>
      <w:proofErr w:type="gramEnd"/>
      <w:r w:rsidR="00EF2888" w:rsidRPr="007C4E08">
        <w:rPr>
          <w:rFonts w:ascii="Times New Roman" w:eastAsia="Times New Roman" w:hAnsi="Times New Roman" w:cs="Times New Roman"/>
          <w:sz w:val="28"/>
          <w:szCs w:val="28"/>
          <w:lang w:eastAsia="ru-RU"/>
        </w:rPr>
        <w:t xml:space="preserve"> в журнале регистрац</w:t>
      </w:r>
      <w:r w:rsidR="00EF2888">
        <w:rPr>
          <w:rFonts w:ascii="Times New Roman" w:eastAsia="Times New Roman" w:hAnsi="Times New Roman" w:cs="Times New Roman"/>
          <w:sz w:val="28"/>
          <w:szCs w:val="28"/>
          <w:lang w:eastAsia="ru-RU"/>
        </w:rPr>
        <w:t>ии конвертов под номером 2 от 04.12.2014</w:t>
      </w:r>
      <w:r w:rsidR="00EF2888" w:rsidRPr="007C4E08">
        <w:rPr>
          <w:rFonts w:ascii="Times New Roman" w:eastAsia="Times New Roman" w:hAnsi="Times New Roman" w:cs="Times New Roman"/>
          <w:sz w:val="28"/>
          <w:szCs w:val="28"/>
          <w:lang w:eastAsia="ru-RU"/>
        </w:rPr>
        <w:t xml:space="preserve"> г. в </w:t>
      </w:r>
      <w:r w:rsidR="00EF2888">
        <w:rPr>
          <w:rFonts w:ascii="Times New Roman" w:eastAsia="Times New Roman" w:hAnsi="Times New Roman" w:cs="Times New Roman"/>
          <w:sz w:val="28"/>
          <w:szCs w:val="28"/>
          <w:lang w:eastAsia="ru-RU"/>
        </w:rPr>
        <w:t>12</w:t>
      </w:r>
      <w:r w:rsidR="00EF2888" w:rsidRPr="007C4E08">
        <w:rPr>
          <w:rFonts w:ascii="Times New Roman" w:eastAsia="Times New Roman" w:hAnsi="Times New Roman" w:cs="Times New Roman"/>
          <w:sz w:val="28"/>
          <w:szCs w:val="28"/>
          <w:lang w:eastAsia="ru-RU"/>
        </w:rPr>
        <w:t xml:space="preserve"> часов </w:t>
      </w:r>
      <w:r w:rsidR="00EF2888">
        <w:rPr>
          <w:rFonts w:ascii="Times New Roman" w:eastAsia="Times New Roman" w:hAnsi="Times New Roman" w:cs="Times New Roman"/>
          <w:sz w:val="28"/>
          <w:szCs w:val="28"/>
          <w:lang w:eastAsia="ru-RU"/>
        </w:rPr>
        <w:t>50</w:t>
      </w:r>
      <w:r w:rsidR="00EF2888" w:rsidRPr="007C4E08">
        <w:rPr>
          <w:rFonts w:ascii="Times New Roman" w:eastAsia="Times New Roman" w:hAnsi="Times New Roman" w:cs="Times New Roman"/>
          <w:sz w:val="28"/>
          <w:szCs w:val="28"/>
          <w:lang w:eastAsia="ru-RU"/>
        </w:rPr>
        <w:t xml:space="preserve"> минут по московскому времени.</w:t>
      </w:r>
    </w:p>
    <w:p w:rsidR="003121E9" w:rsidRPr="00ED08CE" w:rsidRDefault="003121E9" w:rsidP="003121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3121E9" w:rsidRDefault="003121E9" w:rsidP="003121E9">
      <w:pPr>
        <w:spacing w:after="0" w:line="252" w:lineRule="auto"/>
        <w:ind w:firstLine="709"/>
        <w:jc w:val="both"/>
        <w:outlineLvl w:val="0"/>
        <w:rPr>
          <w:rFonts w:ascii="Times New Roman" w:eastAsia="Times New Roman" w:hAnsi="Times New Roman" w:cs="Times New Roman"/>
          <w:bCs/>
          <w:sz w:val="28"/>
          <w:szCs w:val="28"/>
          <w:lang w:eastAsia="ru-RU"/>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130</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727E49" w:rsidRDefault="00EF2888" w:rsidP="003121E9">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Pr>
          <w:rFonts w:ascii="Times New Roman" w:hAnsi="Times New Roman" w:cs="Times New Roman"/>
          <w:spacing w:val="-4"/>
          <w:kern w:val="32"/>
          <w:sz w:val="28"/>
          <w:szCs w:val="28"/>
        </w:rPr>
        <w:t xml:space="preserve"> 18 222 000,00 </w:t>
      </w:r>
      <w:r w:rsidRPr="005250D1">
        <w:rPr>
          <w:rFonts w:ascii="Times New Roman" w:hAnsi="Times New Roman" w:cs="Times New Roman"/>
          <w:spacing w:val="-4"/>
          <w:kern w:val="32"/>
          <w:sz w:val="28"/>
          <w:szCs w:val="28"/>
        </w:rPr>
        <w:t>рубл</w:t>
      </w:r>
      <w:r>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Pr>
          <w:rFonts w:ascii="Times New Roman" w:hAnsi="Times New Roman" w:cs="Times New Roman"/>
          <w:spacing w:val="-4"/>
          <w:kern w:val="32"/>
          <w:sz w:val="28"/>
          <w:szCs w:val="28"/>
        </w:rPr>
        <w:t>без 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w:t>
      </w:r>
      <w:r w:rsidRPr="005177FE">
        <w:rPr>
          <w:rFonts w:ascii="Times New Roman" w:hAnsi="Times New Roman" w:cs="Times New Roman"/>
          <w:spacing w:val="-4"/>
          <w:kern w:val="32"/>
          <w:sz w:val="28"/>
          <w:szCs w:val="28"/>
        </w:rPr>
        <w:lastRenderedPageBreak/>
        <w:t>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5177FE" w:rsidRDefault="005177FE" w:rsidP="00727E49">
      <w:pPr>
        <w:spacing w:after="0" w:line="252" w:lineRule="auto"/>
        <w:ind w:firstLine="709"/>
        <w:jc w:val="both"/>
        <w:outlineLvl w:val="0"/>
        <w:rPr>
          <w:rFonts w:ascii="Times New Roman" w:eastAsia="Times New Roman" w:hAnsi="Times New Roman" w:cs="Times New Roman"/>
          <w:b/>
          <w:sz w:val="28"/>
          <w:szCs w:val="28"/>
          <w:u w:val="single"/>
          <w:lang w:eastAsia="ru-RU"/>
        </w:rPr>
      </w:pPr>
    </w:p>
    <w:p w:rsidR="003121E9" w:rsidRDefault="00B3567D" w:rsidP="00727E49">
      <w:pPr>
        <w:spacing w:after="0" w:line="252" w:lineRule="auto"/>
        <w:ind w:firstLine="709"/>
        <w:jc w:val="both"/>
        <w:outlineLvl w:val="0"/>
        <w:rPr>
          <w:rFonts w:ascii="Times New Roman" w:hAnsi="Times New Roman" w:cs="Times New Roman"/>
          <w:spacing w:val="-4"/>
          <w:kern w:val="32"/>
          <w:sz w:val="28"/>
          <w:szCs w:val="28"/>
        </w:rPr>
      </w:pPr>
      <w:r w:rsidRPr="007C4E08">
        <w:rPr>
          <w:rFonts w:ascii="Times New Roman" w:eastAsia="Times New Roman" w:hAnsi="Times New Roman" w:cs="Times New Roman"/>
          <w:b/>
          <w:sz w:val="28"/>
          <w:szCs w:val="28"/>
          <w:u w:val="single"/>
          <w:lang w:eastAsia="ru-RU"/>
        </w:rPr>
        <w:t xml:space="preserve">Конверт № </w:t>
      </w:r>
      <w:r>
        <w:rPr>
          <w:rFonts w:ascii="Times New Roman" w:eastAsia="Times New Roman" w:hAnsi="Times New Roman" w:cs="Times New Roman"/>
          <w:b/>
          <w:sz w:val="28"/>
          <w:szCs w:val="28"/>
          <w:u w:val="single"/>
          <w:lang w:eastAsia="ru-RU"/>
        </w:rPr>
        <w:t>3</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ОО</w:t>
      </w:r>
      <w:r w:rsidRPr="007C4E08">
        <w:rPr>
          <w:rFonts w:ascii="Times New Roman" w:eastAsia="Times New Roman" w:hAnsi="Times New Roman" w:cs="Times New Roman"/>
          <w:sz w:val="28"/>
          <w:szCs w:val="28"/>
          <w:lang w:eastAsia="ru-RU"/>
        </w:rPr>
        <w:t>О «</w:t>
      </w:r>
      <w:r>
        <w:rPr>
          <w:rFonts w:ascii="Times New Roman" w:eastAsia="Times New Roman" w:hAnsi="Times New Roman" w:cs="Times New Roman"/>
          <w:sz w:val="28"/>
          <w:szCs w:val="28"/>
          <w:lang w:eastAsia="ru-RU"/>
        </w:rPr>
        <w:t>АВТОГРАД</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183039</w:t>
      </w:r>
      <w:r w:rsidRPr="007C4E08">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Мурманск</w:t>
      </w:r>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ул. </w:t>
      </w:r>
      <w:proofErr w:type="spellStart"/>
      <w:r>
        <w:rPr>
          <w:rFonts w:ascii="Times New Roman" w:eastAsia="Times New Roman" w:hAnsi="Times New Roman" w:cs="Times New Roman"/>
          <w:sz w:val="28"/>
          <w:szCs w:val="28"/>
          <w:lang w:eastAsia="ru-RU"/>
        </w:rPr>
        <w:t>Рогозерская</w:t>
      </w:r>
      <w:proofErr w:type="spellEnd"/>
      <w:r w:rsidRPr="007C4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 9, оф. 204.</w:t>
      </w:r>
      <w:r w:rsidRPr="007C4E08">
        <w:rPr>
          <w:rFonts w:ascii="Times New Roman" w:eastAsia="Times New Roman" w:hAnsi="Times New Roman" w:cs="Times New Roman"/>
          <w:sz w:val="28"/>
          <w:szCs w:val="28"/>
          <w:lang w:eastAsia="ru-RU"/>
        </w:rPr>
        <w:t xml:space="preserve"> </w:t>
      </w:r>
      <w:r w:rsidR="0091425F" w:rsidRPr="001A659D">
        <w:rPr>
          <w:rFonts w:ascii="Times New Roman" w:eastAsia="Times New Roman" w:hAnsi="Times New Roman" w:cs="Times New Roman"/>
          <w:sz w:val="28"/>
          <w:szCs w:val="28"/>
          <w:lang w:eastAsia="ru-RU"/>
        </w:rPr>
        <w:t>ИНН </w:t>
      </w:r>
      <w:r w:rsidR="0091425F">
        <w:rPr>
          <w:rFonts w:ascii="Times New Roman" w:eastAsia="Times New Roman" w:hAnsi="Times New Roman" w:cs="Times New Roman"/>
          <w:sz w:val="28"/>
          <w:szCs w:val="28"/>
          <w:lang w:eastAsia="ru-RU"/>
        </w:rPr>
        <w:t>5190030480</w:t>
      </w:r>
      <w:r w:rsidR="0091425F" w:rsidRPr="001A659D">
        <w:rPr>
          <w:rFonts w:ascii="Times New Roman" w:eastAsia="Times New Roman" w:hAnsi="Times New Roman" w:cs="Times New Roman"/>
          <w:sz w:val="28"/>
          <w:szCs w:val="28"/>
          <w:lang w:eastAsia="ru-RU"/>
        </w:rPr>
        <w:t>, КПП 519001001, ОГРН </w:t>
      </w:r>
      <w:r w:rsidR="0091425F">
        <w:rPr>
          <w:rFonts w:ascii="Times New Roman" w:eastAsia="Times New Roman" w:hAnsi="Times New Roman" w:cs="Times New Roman"/>
          <w:sz w:val="28"/>
          <w:szCs w:val="28"/>
          <w:lang w:eastAsia="ru-RU"/>
        </w:rPr>
        <w:t xml:space="preserve">1145190001725. </w:t>
      </w:r>
      <w:proofErr w:type="gramStart"/>
      <w:r w:rsidRPr="007C4E08">
        <w:rPr>
          <w:rFonts w:ascii="Times New Roman" w:eastAsia="Times New Roman" w:hAnsi="Times New Roman" w:cs="Times New Roman"/>
          <w:sz w:val="28"/>
          <w:szCs w:val="28"/>
          <w:lang w:eastAsia="ru-RU"/>
        </w:rPr>
        <w:t>Зарегистрирован</w:t>
      </w:r>
      <w:proofErr w:type="gramEnd"/>
      <w:r w:rsidRPr="007C4E08">
        <w:rPr>
          <w:rFonts w:ascii="Times New Roman" w:eastAsia="Times New Roman" w:hAnsi="Times New Roman" w:cs="Times New Roman"/>
          <w:sz w:val="28"/>
          <w:szCs w:val="28"/>
          <w:lang w:eastAsia="ru-RU"/>
        </w:rPr>
        <w:t xml:space="preserve"> в журнале регистрац</w:t>
      </w:r>
      <w:r>
        <w:rPr>
          <w:rFonts w:ascii="Times New Roman" w:eastAsia="Times New Roman" w:hAnsi="Times New Roman" w:cs="Times New Roman"/>
          <w:sz w:val="28"/>
          <w:szCs w:val="28"/>
          <w:lang w:eastAsia="ru-RU"/>
        </w:rPr>
        <w:t>ии конвертов под номером 3 от 04.12.2014</w:t>
      </w:r>
      <w:r w:rsidRPr="007C4E08">
        <w:rPr>
          <w:rFonts w:ascii="Times New Roman" w:eastAsia="Times New Roman" w:hAnsi="Times New Roman" w:cs="Times New Roman"/>
          <w:sz w:val="28"/>
          <w:szCs w:val="28"/>
          <w:lang w:eastAsia="ru-RU"/>
        </w:rPr>
        <w:t xml:space="preserve"> г. в </w:t>
      </w:r>
      <w:r>
        <w:rPr>
          <w:rFonts w:ascii="Times New Roman" w:eastAsia="Times New Roman" w:hAnsi="Times New Roman" w:cs="Times New Roman"/>
          <w:sz w:val="28"/>
          <w:szCs w:val="28"/>
          <w:lang w:eastAsia="ru-RU"/>
        </w:rPr>
        <w:t>12</w:t>
      </w:r>
      <w:r w:rsidRPr="007C4E08">
        <w:rPr>
          <w:rFonts w:ascii="Times New Roman" w:eastAsia="Times New Roman" w:hAnsi="Times New Roman" w:cs="Times New Roman"/>
          <w:sz w:val="28"/>
          <w:szCs w:val="28"/>
          <w:lang w:eastAsia="ru-RU"/>
        </w:rPr>
        <w:t xml:space="preserve"> часов </w:t>
      </w:r>
      <w:r>
        <w:rPr>
          <w:rFonts w:ascii="Times New Roman" w:eastAsia="Times New Roman" w:hAnsi="Times New Roman" w:cs="Times New Roman"/>
          <w:sz w:val="28"/>
          <w:szCs w:val="28"/>
          <w:lang w:eastAsia="ru-RU"/>
        </w:rPr>
        <w:t>55</w:t>
      </w:r>
      <w:r w:rsidRPr="007C4E08">
        <w:rPr>
          <w:rFonts w:ascii="Times New Roman" w:eastAsia="Times New Roman" w:hAnsi="Times New Roman" w:cs="Times New Roman"/>
          <w:sz w:val="28"/>
          <w:szCs w:val="28"/>
          <w:lang w:eastAsia="ru-RU"/>
        </w:rPr>
        <w:t xml:space="preserve"> минут по московскому времени.</w:t>
      </w:r>
      <w:r w:rsidRPr="00FF23F4">
        <w:rPr>
          <w:rFonts w:ascii="Times New Roman" w:hAnsi="Times New Roman" w:cs="Times New Roman"/>
          <w:spacing w:val="-4"/>
          <w:kern w:val="32"/>
          <w:sz w:val="28"/>
          <w:szCs w:val="28"/>
        </w:rPr>
        <w:t xml:space="preserve"> </w:t>
      </w:r>
    </w:p>
    <w:p w:rsidR="003121E9" w:rsidRPr="00ED08CE" w:rsidRDefault="003121E9" w:rsidP="003121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D08CE">
        <w:rPr>
          <w:rFonts w:ascii="Times New Roman" w:eastAsia="Times New Roman" w:hAnsi="Times New Roman" w:cs="Times New Roman"/>
          <w:sz w:val="28"/>
          <w:szCs w:val="28"/>
          <w:lang w:eastAsia="ru-RU"/>
        </w:rPr>
        <w:t>Конверт с заявкой на момент вскрытия был запечатан, и его целостность не была нарушена.</w:t>
      </w:r>
    </w:p>
    <w:p w:rsidR="003121E9" w:rsidRDefault="003121E9" w:rsidP="003121E9">
      <w:pPr>
        <w:spacing w:after="0" w:line="252" w:lineRule="auto"/>
        <w:ind w:firstLine="709"/>
        <w:jc w:val="both"/>
        <w:outlineLvl w:val="0"/>
        <w:rPr>
          <w:rFonts w:ascii="Times New Roman" w:hAnsi="Times New Roman" w:cs="Times New Roman"/>
          <w:spacing w:val="-4"/>
          <w:kern w:val="32"/>
          <w:sz w:val="28"/>
          <w:szCs w:val="28"/>
        </w:rPr>
      </w:pPr>
      <w:r w:rsidRPr="00ED08CE">
        <w:rPr>
          <w:rFonts w:ascii="Times New Roman" w:eastAsia="Times New Roman" w:hAnsi="Times New Roman" w:cs="Times New Roman"/>
          <w:bCs/>
          <w:sz w:val="28"/>
          <w:szCs w:val="28"/>
          <w:lang w:eastAsia="ru-RU"/>
        </w:rPr>
        <w:t>Все листы заявки пронумерованы. Заявка сшита, скреплена подписью уполномоченного лица Участника</w:t>
      </w:r>
      <w:r w:rsidR="004E6598">
        <w:rPr>
          <w:rFonts w:ascii="Times New Roman" w:eastAsia="Times New Roman" w:hAnsi="Times New Roman" w:cs="Times New Roman"/>
          <w:bCs/>
          <w:sz w:val="28"/>
          <w:szCs w:val="28"/>
          <w:lang w:eastAsia="ru-RU"/>
        </w:rPr>
        <w:t xml:space="preserve"> закупки</w:t>
      </w:r>
      <w:r w:rsidRPr="00ED08CE">
        <w:rPr>
          <w:rFonts w:ascii="Times New Roman" w:eastAsia="Times New Roman" w:hAnsi="Times New Roman" w:cs="Times New Roman"/>
          <w:bCs/>
          <w:sz w:val="28"/>
          <w:szCs w:val="28"/>
          <w:lang w:eastAsia="ru-RU"/>
        </w:rPr>
        <w:t xml:space="preserve"> и печатью Общества и содержит </w:t>
      </w:r>
      <w:r>
        <w:rPr>
          <w:rFonts w:ascii="Times New Roman" w:eastAsia="Times New Roman" w:hAnsi="Times New Roman" w:cs="Times New Roman"/>
          <w:bCs/>
          <w:sz w:val="28"/>
          <w:szCs w:val="28"/>
          <w:lang w:eastAsia="ru-RU"/>
        </w:rPr>
        <w:t>97</w:t>
      </w:r>
      <w:r w:rsidRPr="001151A0">
        <w:rPr>
          <w:rFonts w:ascii="Times New Roman" w:eastAsia="Times New Roman" w:hAnsi="Times New Roman" w:cs="Times New Roman"/>
          <w:bCs/>
          <w:sz w:val="28"/>
          <w:szCs w:val="28"/>
          <w:lang w:eastAsia="ru-RU"/>
        </w:rPr>
        <w:t xml:space="preserve"> </w:t>
      </w:r>
      <w:r w:rsidRPr="00ED08CE">
        <w:rPr>
          <w:rFonts w:ascii="Times New Roman" w:eastAsia="Times New Roman" w:hAnsi="Times New Roman" w:cs="Times New Roman"/>
          <w:bCs/>
          <w:sz w:val="28"/>
          <w:szCs w:val="28"/>
          <w:lang w:eastAsia="ru-RU"/>
        </w:rPr>
        <w:t>лист</w:t>
      </w:r>
      <w:r>
        <w:rPr>
          <w:rFonts w:ascii="Times New Roman" w:eastAsia="Times New Roman" w:hAnsi="Times New Roman" w:cs="Times New Roman"/>
          <w:bCs/>
          <w:sz w:val="28"/>
          <w:szCs w:val="28"/>
          <w:lang w:eastAsia="ru-RU"/>
        </w:rPr>
        <w:t>ов</w:t>
      </w:r>
      <w:r w:rsidRPr="00ED08CE">
        <w:rPr>
          <w:rFonts w:ascii="Times New Roman" w:eastAsia="Times New Roman" w:hAnsi="Times New Roman" w:cs="Times New Roman"/>
          <w:bCs/>
          <w:sz w:val="28"/>
          <w:szCs w:val="28"/>
          <w:lang w:eastAsia="ru-RU"/>
        </w:rPr>
        <w:t>.</w:t>
      </w:r>
    </w:p>
    <w:p w:rsidR="00B3567D" w:rsidRDefault="00B3567D" w:rsidP="00727E49">
      <w:pPr>
        <w:spacing w:after="0" w:line="252" w:lineRule="auto"/>
        <w:ind w:firstLine="709"/>
        <w:jc w:val="both"/>
        <w:outlineLvl w:val="0"/>
        <w:rPr>
          <w:rFonts w:ascii="Times New Roman" w:hAnsi="Times New Roman" w:cs="Times New Roman"/>
          <w:spacing w:val="-4"/>
          <w:kern w:val="32"/>
          <w:sz w:val="28"/>
          <w:szCs w:val="28"/>
        </w:rPr>
      </w:pPr>
      <w:r w:rsidRPr="005250D1">
        <w:rPr>
          <w:rFonts w:ascii="Times New Roman" w:hAnsi="Times New Roman" w:cs="Times New Roman"/>
          <w:spacing w:val="-4"/>
          <w:kern w:val="32"/>
          <w:sz w:val="28"/>
          <w:szCs w:val="28"/>
        </w:rPr>
        <w:t>Цена договора, предложенная Участником</w:t>
      </w:r>
      <w:r w:rsidR="004E6598">
        <w:rPr>
          <w:rFonts w:ascii="Times New Roman" w:hAnsi="Times New Roman" w:cs="Times New Roman"/>
          <w:spacing w:val="-4"/>
          <w:kern w:val="32"/>
          <w:sz w:val="28"/>
          <w:szCs w:val="28"/>
        </w:rPr>
        <w:t xml:space="preserve"> закупки</w:t>
      </w:r>
      <w:r w:rsidRPr="005250D1">
        <w:rPr>
          <w:rFonts w:ascii="Times New Roman" w:hAnsi="Times New Roman" w:cs="Times New Roman"/>
          <w:spacing w:val="-4"/>
          <w:kern w:val="32"/>
          <w:sz w:val="28"/>
          <w:szCs w:val="28"/>
        </w:rPr>
        <w:t>:</w:t>
      </w:r>
      <w:r>
        <w:rPr>
          <w:rFonts w:ascii="Times New Roman" w:hAnsi="Times New Roman" w:cs="Times New Roman"/>
          <w:spacing w:val="-4"/>
          <w:kern w:val="32"/>
          <w:sz w:val="28"/>
          <w:szCs w:val="28"/>
        </w:rPr>
        <w:t xml:space="preserve"> </w:t>
      </w:r>
      <w:r w:rsidR="003121E9">
        <w:rPr>
          <w:rFonts w:ascii="Times New Roman" w:hAnsi="Times New Roman" w:cs="Times New Roman"/>
          <w:spacing w:val="-4"/>
          <w:kern w:val="32"/>
          <w:sz w:val="28"/>
          <w:szCs w:val="28"/>
        </w:rPr>
        <w:t>12 200 000</w:t>
      </w:r>
      <w:r>
        <w:rPr>
          <w:rFonts w:ascii="Times New Roman" w:hAnsi="Times New Roman" w:cs="Times New Roman"/>
          <w:spacing w:val="-4"/>
          <w:kern w:val="32"/>
          <w:sz w:val="28"/>
          <w:szCs w:val="28"/>
        </w:rPr>
        <w:t xml:space="preserve"> </w:t>
      </w:r>
      <w:r w:rsidRPr="005250D1">
        <w:rPr>
          <w:rFonts w:ascii="Times New Roman" w:hAnsi="Times New Roman" w:cs="Times New Roman"/>
          <w:spacing w:val="-4"/>
          <w:kern w:val="32"/>
          <w:sz w:val="28"/>
          <w:szCs w:val="28"/>
        </w:rPr>
        <w:t>рубл</w:t>
      </w:r>
      <w:r w:rsidR="003121E9">
        <w:rPr>
          <w:rFonts w:ascii="Times New Roman" w:hAnsi="Times New Roman" w:cs="Times New Roman"/>
          <w:spacing w:val="-4"/>
          <w:kern w:val="32"/>
          <w:sz w:val="28"/>
          <w:szCs w:val="28"/>
        </w:rPr>
        <w:t>ей</w:t>
      </w:r>
      <w:r w:rsidRPr="005250D1">
        <w:rPr>
          <w:rFonts w:ascii="Times New Roman" w:hAnsi="Times New Roman" w:cs="Times New Roman"/>
          <w:spacing w:val="-4"/>
          <w:kern w:val="32"/>
          <w:sz w:val="28"/>
          <w:szCs w:val="28"/>
        </w:rPr>
        <w:t xml:space="preserve">, </w:t>
      </w:r>
      <w:r w:rsidR="003121E9">
        <w:rPr>
          <w:rFonts w:ascii="Times New Roman" w:hAnsi="Times New Roman" w:cs="Times New Roman"/>
          <w:spacing w:val="-4"/>
          <w:kern w:val="32"/>
          <w:sz w:val="28"/>
          <w:szCs w:val="28"/>
        </w:rPr>
        <w:t>в т.ч.</w:t>
      </w:r>
      <w:r>
        <w:rPr>
          <w:rFonts w:ascii="Times New Roman" w:hAnsi="Times New Roman" w:cs="Times New Roman"/>
          <w:spacing w:val="-4"/>
          <w:kern w:val="32"/>
          <w:sz w:val="28"/>
          <w:szCs w:val="28"/>
        </w:rPr>
        <w:t xml:space="preserve"> НДС.</w:t>
      </w:r>
    </w:p>
    <w:p w:rsidR="005177FE" w:rsidRPr="007C4E08" w:rsidRDefault="005177FE" w:rsidP="005177FE">
      <w:pPr>
        <w:spacing w:after="0" w:line="252" w:lineRule="auto"/>
        <w:ind w:firstLine="709"/>
        <w:jc w:val="both"/>
        <w:outlineLvl w:val="0"/>
        <w:rPr>
          <w:rFonts w:ascii="Times New Roman" w:eastAsia="Times New Roman" w:hAnsi="Times New Roman" w:cs="Times New Roman"/>
          <w:sz w:val="28"/>
          <w:szCs w:val="28"/>
          <w:u w:val="single"/>
          <w:lang w:eastAsia="ru-RU"/>
        </w:rPr>
      </w:pPr>
      <w:proofErr w:type="gramStart"/>
      <w:r w:rsidRPr="005177FE">
        <w:rPr>
          <w:rFonts w:ascii="Times New Roman" w:hAnsi="Times New Roman" w:cs="Times New Roman"/>
          <w:spacing w:val="-4"/>
          <w:kern w:val="32"/>
          <w:sz w:val="28"/>
          <w:szCs w:val="28"/>
        </w:rPr>
        <w:t>Срок оплаты -</w:t>
      </w:r>
      <w:r>
        <w:rPr>
          <w:rFonts w:ascii="Times New Roman" w:hAnsi="Times New Roman" w:cs="Times New Roman"/>
          <w:spacing w:val="-4"/>
          <w:kern w:val="32"/>
          <w:sz w:val="28"/>
          <w:szCs w:val="28"/>
        </w:rPr>
        <w:t xml:space="preserve"> </w:t>
      </w:r>
      <w:r w:rsidRPr="005177FE">
        <w:rPr>
          <w:rFonts w:ascii="Times New Roman" w:hAnsi="Times New Roman" w:cs="Times New Roman"/>
          <w:spacing w:val="-4"/>
          <w:kern w:val="32"/>
          <w:sz w:val="28"/>
          <w:szCs w:val="28"/>
        </w:rPr>
        <w:t xml:space="preserve">не позднее </w:t>
      </w:r>
      <w:r>
        <w:rPr>
          <w:rFonts w:ascii="Times New Roman" w:hAnsi="Times New Roman" w:cs="Times New Roman"/>
          <w:spacing w:val="-4"/>
          <w:kern w:val="32"/>
          <w:sz w:val="28"/>
          <w:szCs w:val="28"/>
        </w:rPr>
        <w:t>30</w:t>
      </w:r>
      <w:r w:rsidRPr="005177FE">
        <w:rPr>
          <w:rFonts w:ascii="Times New Roman" w:hAnsi="Times New Roman" w:cs="Times New Roman"/>
          <w:spacing w:val="-4"/>
          <w:kern w:val="32"/>
          <w:sz w:val="28"/>
          <w:szCs w:val="28"/>
        </w:rPr>
        <w:t xml:space="preserve"> числа месяца следующего за отчетным, при условии своевременного предоставления Перевозчиком надлежаще оформленных документов: транспортной накладной, счетов на оплату, счетов-фактур, актов выполненных работ и услуг, актов сверки расчетов</w:t>
      </w:r>
      <w:r>
        <w:rPr>
          <w:rFonts w:ascii="Times New Roman" w:hAnsi="Times New Roman" w:cs="Times New Roman"/>
          <w:spacing w:val="-4"/>
          <w:kern w:val="32"/>
          <w:sz w:val="28"/>
          <w:szCs w:val="28"/>
        </w:rPr>
        <w:t>.</w:t>
      </w:r>
      <w:proofErr w:type="gramEnd"/>
    </w:p>
    <w:p w:rsidR="00727E49" w:rsidRDefault="00727E49" w:rsidP="00727E49">
      <w:pPr>
        <w:spacing w:after="0" w:line="252" w:lineRule="auto"/>
        <w:ind w:firstLine="709"/>
        <w:jc w:val="both"/>
        <w:outlineLvl w:val="0"/>
        <w:rPr>
          <w:rFonts w:ascii="Times New Roman" w:hAnsi="Times New Roman" w:cs="Times New Roman"/>
          <w:spacing w:val="-4"/>
          <w:kern w:val="32"/>
          <w:sz w:val="28"/>
          <w:szCs w:val="28"/>
        </w:rPr>
      </w:pPr>
    </w:p>
    <w:p w:rsidR="003121E9" w:rsidRPr="003121E9" w:rsidRDefault="003121E9" w:rsidP="003121E9">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5</w:t>
      </w:r>
      <w:r w:rsidRPr="003121E9">
        <w:rPr>
          <w:rFonts w:ascii="Times New Roman" w:eastAsia="Times New Roman" w:hAnsi="Times New Roman" w:cs="Times New Roman"/>
          <w:b/>
          <w:bCs/>
          <w:sz w:val="28"/>
          <w:szCs w:val="28"/>
          <w:lang w:eastAsia="ru-RU"/>
        </w:rPr>
        <w:t>. Комиссия по закупке приняла РЕШЕНИЕ:</w:t>
      </w:r>
    </w:p>
    <w:p w:rsidR="003121E9" w:rsidRPr="003121E9" w:rsidRDefault="003121E9" w:rsidP="003121E9">
      <w:pPr>
        <w:spacing w:after="0" w:line="240" w:lineRule="auto"/>
        <w:jc w:val="both"/>
        <w:rPr>
          <w:rFonts w:ascii="Times New Roman" w:eastAsia="Times New Roman" w:hAnsi="Times New Roman" w:cs="Times New Roman"/>
          <w:bCs/>
          <w:sz w:val="28"/>
          <w:szCs w:val="28"/>
          <w:lang w:eastAsia="ru-RU"/>
        </w:rPr>
      </w:pPr>
      <w:r w:rsidRPr="003121E9">
        <w:rPr>
          <w:rFonts w:ascii="Times New Roman" w:eastAsia="Times New Roman" w:hAnsi="Times New Roman" w:cs="Times New Roman"/>
          <w:bCs/>
          <w:sz w:val="28"/>
          <w:szCs w:val="28"/>
          <w:lang w:eastAsia="ru-RU"/>
        </w:rPr>
        <w:t xml:space="preserve">Утвердить протокол вскрытия конвертов </w:t>
      </w:r>
      <w:proofErr w:type="gramStart"/>
      <w:r w:rsidRPr="003121E9">
        <w:rPr>
          <w:rFonts w:ascii="Times New Roman" w:eastAsia="Times New Roman" w:hAnsi="Times New Roman" w:cs="Times New Roman"/>
          <w:bCs/>
          <w:sz w:val="28"/>
          <w:szCs w:val="28"/>
          <w:lang w:eastAsia="ru-RU"/>
        </w:rPr>
        <w:t>с заявками на участие в открытом одноэтапном запросе предложений на право заключения договора на оказание</w:t>
      </w:r>
      <w:proofErr w:type="gramEnd"/>
      <w:r w:rsidRPr="003121E9">
        <w:rPr>
          <w:rFonts w:ascii="Times New Roman" w:eastAsia="Times New Roman" w:hAnsi="Times New Roman" w:cs="Times New Roman"/>
          <w:bCs/>
          <w:sz w:val="28"/>
          <w:szCs w:val="28"/>
          <w:lang w:eastAsia="ru-RU"/>
        </w:rPr>
        <w:t xml:space="preserve"> услуг по перевозке мазута топочного для нужд  ОАО «Мурманэнергосбыт».</w:t>
      </w:r>
    </w:p>
    <w:p w:rsidR="003121E9" w:rsidRPr="003121E9" w:rsidRDefault="003121E9" w:rsidP="003121E9">
      <w:pPr>
        <w:spacing w:after="0" w:line="240" w:lineRule="auto"/>
        <w:rPr>
          <w:rFonts w:ascii="Times New Roman" w:eastAsia="Times New Roman" w:hAnsi="Times New Roman" w:cs="Times New Roman"/>
          <w:b/>
          <w:bCs/>
          <w:sz w:val="28"/>
          <w:szCs w:val="28"/>
          <w:lang w:eastAsia="ru-RU"/>
        </w:rPr>
      </w:pPr>
    </w:p>
    <w:p w:rsidR="003121E9" w:rsidRPr="003121E9" w:rsidRDefault="003121E9" w:rsidP="003121E9">
      <w:pPr>
        <w:spacing w:after="0" w:line="240" w:lineRule="auto"/>
        <w:rPr>
          <w:rFonts w:ascii="Times New Roman" w:eastAsia="Times New Roman" w:hAnsi="Times New Roman" w:cs="Times New Roman"/>
          <w:b/>
          <w:bCs/>
          <w:sz w:val="28"/>
          <w:szCs w:val="28"/>
          <w:lang w:eastAsia="ru-RU"/>
        </w:rPr>
      </w:pPr>
      <w:r w:rsidRPr="003121E9">
        <w:rPr>
          <w:rFonts w:ascii="Times New Roman" w:eastAsia="Times New Roman" w:hAnsi="Times New Roman" w:cs="Times New Roman"/>
          <w:b/>
          <w:bCs/>
          <w:sz w:val="28"/>
          <w:szCs w:val="28"/>
          <w:lang w:eastAsia="ru-RU"/>
        </w:rPr>
        <w:t xml:space="preserve">РЕЗУЛЬТАТЫ ГОЛОСОВАНИЯ: </w:t>
      </w:r>
    </w:p>
    <w:p w:rsidR="003121E9" w:rsidRPr="003121E9" w:rsidRDefault="003121E9" w:rsidP="003121E9">
      <w:pPr>
        <w:spacing w:after="0" w:line="240" w:lineRule="auto"/>
        <w:rPr>
          <w:rFonts w:ascii="Times New Roman" w:eastAsia="Times New Roman" w:hAnsi="Times New Roman" w:cs="Times New Roman"/>
          <w:b/>
          <w:bCs/>
          <w:sz w:val="28"/>
          <w:szCs w:val="28"/>
          <w:lang w:eastAsia="ru-RU"/>
        </w:rPr>
      </w:pPr>
      <w:r w:rsidRPr="003121E9">
        <w:rPr>
          <w:rFonts w:ascii="Times New Roman" w:eastAsia="Times New Roman" w:hAnsi="Times New Roman" w:cs="Times New Roman"/>
          <w:b/>
          <w:bCs/>
          <w:sz w:val="28"/>
          <w:szCs w:val="28"/>
          <w:lang w:eastAsia="ru-RU"/>
        </w:rPr>
        <w:t>Принято единогласно.</w:t>
      </w:r>
    </w:p>
    <w:p w:rsidR="003121E9" w:rsidRPr="003121E9" w:rsidRDefault="003121E9" w:rsidP="003121E9">
      <w:pPr>
        <w:spacing w:after="0" w:line="240" w:lineRule="auto"/>
        <w:rPr>
          <w:rFonts w:ascii="Times New Roman" w:eastAsia="Times New Roman" w:hAnsi="Times New Roman" w:cs="Times New Roman"/>
          <w:b/>
          <w:bCs/>
          <w:sz w:val="28"/>
          <w:szCs w:val="28"/>
          <w:lang w:eastAsia="ru-RU"/>
        </w:rPr>
      </w:pPr>
    </w:p>
    <w:p w:rsidR="000A5048" w:rsidRPr="000A5048" w:rsidRDefault="003121E9" w:rsidP="003121E9">
      <w:pPr>
        <w:spacing w:after="0" w:line="240" w:lineRule="auto"/>
        <w:rPr>
          <w:rFonts w:ascii="Times New Roman" w:eastAsia="Times New Roman" w:hAnsi="Times New Roman" w:cs="Times New Roman"/>
          <w:b/>
          <w:bCs/>
          <w:sz w:val="28"/>
          <w:szCs w:val="28"/>
          <w:lang w:eastAsia="ru-RU"/>
        </w:rPr>
      </w:pPr>
      <w:r w:rsidRPr="003121E9">
        <w:rPr>
          <w:rFonts w:ascii="Times New Roman" w:eastAsia="Times New Roman" w:hAnsi="Times New Roman" w:cs="Times New Roman"/>
          <w:b/>
          <w:bCs/>
          <w:sz w:val="28"/>
          <w:szCs w:val="28"/>
          <w:lang w:eastAsia="ru-RU"/>
        </w:rPr>
        <w:t>ПОДПИСИ:</w:t>
      </w:r>
    </w:p>
    <w:p w:rsidR="000A5048" w:rsidRPr="000A5048" w:rsidRDefault="000A5048" w:rsidP="000A5048">
      <w:pPr>
        <w:spacing w:after="0" w:line="360" w:lineRule="auto"/>
        <w:rPr>
          <w:rFonts w:ascii="Times New Roman" w:eastAsia="Times New Roman" w:hAnsi="Times New Roman" w:cs="Times New Roman"/>
          <w:b/>
          <w:bCs/>
          <w:sz w:val="28"/>
          <w:szCs w:val="28"/>
          <w:lang w:eastAsia="ru-RU"/>
        </w:rPr>
      </w:pPr>
      <w:r w:rsidRPr="000A5048">
        <w:rPr>
          <w:rFonts w:ascii="Times New Roman" w:eastAsia="Times New Roman" w:hAnsi="Times New Roman" w:cs="Times New Roman"/>
          <w:b/>
          <w:bCs/>
          <w:sz w:val="28"/>
          <w:szCs w:val="28"/>
          <w:lang w:eastAsia="ru-RU"/>
        </w:rPr>
        <w:t>Председатель Комиссии по закупке:</w:t>
      </w:r>
    </w:p>
    <w:p w:rsidR="000A5048" w:rsidRPr="000A5048" w:rsidRDefault="00834597" w:rsidP="000A5048">
      <w:pPr>
        <w:spacing w:after="0" w:line="36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Хоняк</w:t>
      </w:r>
      <w:proofErr w:type="spellEnd"/>
      <w:r>
        <w:rPr>
          <w:rFonts w:ascii="Times New Roman" w:eastAsia="Times New Roman" w:hAnsi="Times New Roman" w:cs="Times New Roman"/>
          <w:color w:val="000000"/>
          <w:sz w:val="28"/>
          <w:szCs w:val="28"/>
          <w:lang w:eastAsia="ru-RU"/>
        </w:rPr>
        <w:t xml:space="preserve"> А.М</w:t>
      </w:r>
      <w:r w:rsidR="000A5048" w:rsidRPr="000A50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0E76F4">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 xml:space="preserve">    ___________________</w:t>
      </w:r>
    </w:p>
    <w:p w:rsidR="000A5048" w:rsidRPr="000A5048" w:rsidRDefault="000A5048" w:rsidP="000A5048">
      <w:pPr>
        <w:spacing w:after="0" w:line="360" w:lineRule="auto"/>
        <w:rPr>
          <w:rFonts w:ascii="Times New Roman" w:eastAsia="Times New Roman" w:hAnsi="Times New Roman" w:cs="Times New Roman"/>
          <w:b/>
          <w:bCs/>
          <w:color w:val="000000"/>
          <w:sz w:val="28"/>
          <w:szCs w:val="28"/>
          <w:lang w:eastAsia="ru-RU"/>
        </w:rPr>
      </w:pPr>
      <w:r w:rsidRPr="000A5048">
        <w:rPr>
          <w:rFonts w:ascii="Times New Roman" w:eastAsia="Times New Roman" w:hAnsi="Times New Roman" w:cs="Times New Roman"/>
          <w:b/>
          <w:bCs/>
          <w:color w:val="000000"/>
          <w:sz w:val="28"/>
          <w:szCs w:val="28"/>
          <w:lang w:eastAsia="ru-RU"/>
        </w:rPr>
        <w:t xml:space="preserve">Члены </w:t>
      </w:r>
      <w:r w:rsidRPr="000A5048">
        <w:rPr>
          <w:rFonts w:ascii="Times New Roman" w:eastAsia="Times New Roman" w:hAnsi="Times New Roman" w:cs="Times New Roman"/>
          <w:b/>
          <w:bCs/>
          <w:sz w:val="28"/>
          <w:szCs w:val="28"/>
          <w:lang w:eastAsia="ru-RU"/>
        </w:rPr>
        <w:t>Комиссии по закупке</w:t>
      </w:r>
      <w:r w:rsidRPr="000A5048">
        <w:rPr>
          <w:rFonts w:ascii="Times New Roman" w:eastAsia="Times New Roman" w:hAnsi="Times New Roman" w:cs="Times New Roman"/>
          <w:b/>
          <w:bCs/>
          <w:color w:val="000000"/>
          <w:sz w:val="28"/>
          <w:szCs w:val="28"/>
          <w:lang w:eastAsia="ru-RU"/>
        </w:rPr>
        <w:t>:</w:t>
      </w:r>
    </w:p>
    <w:p w:rsidR="000A5048" w:rsidRPr="000A5048" w:rsidRDefault="007D3425" w:rsidP="000A5048">
      <w:pPr>
        <w:spacing w:after="0" w:line="360" w:lineRule="auto"/>
        <w:rPr>
          <w:rFonts w:ascii="Times New Roman" w:eastAsia="Times New Roman" w:hAnsi="Times New Roman" w:cs="Times New Roman"/>
          <w:color w:val="000000"/>
          <w:sz w:val="28"/>
          <w:szCs w:val="28"/>
          <w:lang w:eastAsia="ru-RU"/>
        </w:rPr>
      </w:pPr>
      <w:r w:rsidRPr="007C4E08">
        <w:rPr>
          <w:rFonts w:ascii="Times New Roman" w:eastAsia="Times New Roman" w:hAnsi="Times New Roman" w:cs="Times New Roman"/>
          <w:bCs/>
          <w:sz w:val="28"/>
          <w:szCs w:val="28"/>
          <w:lang w:eastAsia="ru-RU"/>
        </w:rPr>
        <w:t xml:space="preserve">Решетников А.Е. </w:t>
      </w:r>
      <w:r w:rsidR="000A5048" w:rsidRPr="000A5048">
        <w:rPr>
          <w:rFonts w:ascii="Times New Roman" w:eastAsia="Times New Roman" w:hAnsi="Times New Roman" w:cs="Times New Roman"/>
          <w:color w:val="000000"/>
          <w:sz w:val="28"/>
          <w:szCs w:val="28"/>
          <w:lang w:eastAsia="ru-RU"/>
        </w:rPr>
        <w:t xml:space="preserve">                                         ___________________</w:t>
      </w:r>
    </w:p>
    <w:p w:rsidR="000A5048" w:rsidRDefault="003121E9" w:rsidP="000A5048">
      <w:pPr>
        <w:spacing w:after="0" w:line="36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Галат</w:t>
      </w:r>
      <w:proofErr w:type="spellEnd"/>
      <w:r>
        <w:rPr>
          <w:rFonts w:ascii="Times New Roman" w:eastAsia="Times New Roman" w:hAnsi="Times New Roman" w:cs="Times New Roman"/>
          <w:color w:val="000000"/>
          <w:sz w:val="28"/>
          <w:szCs w:val="28"/>
          <w:lang w:eastAsia="ru-RU"/>
        </w:rPr>
        <w:t xml:space="preserve"> В.Д</w:t>
      </w:r>
      <w:r w:rsidR="0064286F">
        <w:rPr>
          <w:rFonts w:ascii="Times New Roman" w:eastAsia="Times New Roman" w:hAnsi="Times New Roman" w:cs="Times New Roman"/>
          <w:color w:val="000000"/>
          <w:sz w:val="28"/>
          <w:szCs w:val="28"/>
          <w:lang w:eastAsia="ru-RU"/>
        </w:rPr>
        <w:t>.</w:t>
      </w:r>
      <w:r w:rsidR="000A5048" w:rsidRPr="000A5048">
        <w:rPr>
          <w:rFonts w:ascii="Times New Roman" w:eastAsia="Times New Roman" w:hAnsi="Times New Roman" w:cs="Times New Roman"/>
          <w:color w:val="000000"/>
          <w:sz w:val="28"/>
          <w:szCs w:val="28"/>
          <w:lang w:eastAsia="ru-RU"/>
        </w:rPr>
        <w:t xml:space="preserve">   </w:t>
      </w:r>
      <w:r w:rsidR="00DE1623">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 xml:space="preserve">                                     </w:t>
      </w:r>
      <w:r w:rsidR="000E76F4">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 xml:space="preserve"> </w:t>
      </w:r>
      <w:r w:rsidR="00131840">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 xml:space="preserve"> </w:t>
      </w:r>
      <w:r w:rsidR="002964E7">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___________________</w:t>
      </w:r>
    </w:p>
    <w:p w:rsidR="002475FA" w:rsidRDefault="00DE1623" w:rsidP="000A5048">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Рыжов О.А</w:t>
      </w:r>
      <w:r w:rsidR="002475F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2475FA">
        <w:rPr>
          <w:rFonts w:ascii="Times New Roman" w:eastAsia="Times New Roman" w:hAnsi="Times New Roman" w:cs="Times New Roman"/>
          <w:color w:val="000000"/>
          <w:sz w:val="28"/>
          <w:szCs w:val="28"/>
          <w:lang w:eastAsia="ru-RU"/>
        </w:rPr>
        <w:t xml:space="preserve">                                             ___________________</w:t>
      </w:r>
    </w:p>
    <w:p w:rsidR="002475FA" w:rsidRPr="000A5048" w:rsidRDefault="00DE1623" w:rsidP="000A5048">
      <w:pPr>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Калинин А.Ф</w:t>
      </w:r>
      <w:r w:rsidR="007D3425" w:rsidRPr="007C4E08">
        <w:rPr>
          <w:rFonts w:ascii="Times New Roman" w:eastAsia="Times New Roman" w:hAnsi="Times New Roman" w:cs="Times New Roman"/>
          <w:sz w:val="28"/>
          <w:szCs w:val="28"/>
          <w:lang w:eastAsia="ru-RU"/>
        </w:rPr>
        <w:t>.</w:t>
      </w:r>
      <w:r w:rsidR="002475FA">
        <w:rPr>
          <w:rFonts w:ascii="Times New Roman" w:eastAsia="Times New Roman" w:hAnsi="Times New Roman" w:cs="Times New Roman"/>
          <w:color w:val="000000"/>
          <w:sz w:val="28"/>
          <w:szCs w:val="28"/>
          <w:lang w:eastAsia="ru-RU"/>
        </w:rPr>
        <w:t xml:space="preserve">                  </w:t>
      </w:r>
      <w:r w:rsidR="00131840">
        <w:rPr>
          <w:rFonts w:ascii="Times New Roman" w:eastAsia="Times New Roman" w:hAnsi="Times New Roman" w:cs="Times New Roman"/>
          <w:color w:val="000000"/>
          <w:sz w:val="28"/>
          <w:szCs w:val="28"/>
          <w:lang w:eastAsia="ru-RU"/>
        </w:rPr>
        <w:t xml:space="preserve">   </w:t>
      </w:r>
      <w:r w:rsidR="002475FA">
        <w:rPr>
          <w:rFonts w:ascii="Times New Roman" w:eastAsia="Times New Roman" w:hAnsi="Times New Roman" w:cs="Times New Roman"/>
          <w:color w:val="000000"/>
          <w:sz w:val="28"/>
          <w:szCs w:val="28"/>
          <w:lang w:eastAsia="ru-RU"/>
        </w:rPr>
        <w:t xml:space="preserve">                           ___________________</w:t>
      </w:r>
    </w:p>
    <w:p w:rsidR="000A5048" w:rsidRPr="000A5048" w:rsidRDefault="000A5048" w:rsidP="000A5048">
      <w:pPr>
        <w:spacing w:after="0" w:line="360" w:lineRule="auto"/>
        <w:jc w:val="both"/>
        <w:rPr>
          <w:rFonts w:ascii="Times New Roman" w:eastAsia="Times New Roman" w:hAnsi="Times New Roman" w:cs="Times New Roman"/>
          <w:b/>
          <w:bCs/>
          <w:color w:val="000000"/>
          <w:sz w:val="28"/>
          <w:szCs w:val="28"/>
          <w:lang w:eastAsia="ru-RU"/>
        </w:rPr>
      </w:pPr>
      <w:r w:rsidRPr="000A5048">
        <w:rPr>
          <w:rFonts w:ascii="Times New Roman" w:eastAsia="Times New Roman" w:hAnsi="Times New Roman" w:cs="Times New Roman"/>
          <w:b/>
          <w:bCs/>
          <w:color w:val="000000"/>
          <w:sz w:val="28"/>
          <w:szCs w:val="28"/>
          <w:lang w:eastAsia="ru-RU"/>
        </w:rPr>
        <w:t xml:space="preserve">Секретарь Комиссии по закупке </w:t>
      </w:r>
      <w:r w:rsidRPr="000A5048">
        <w:rPr>
          <w:rFonts w:ascii="Times New Roman" w:eastAsia="Times New Roman" w:hAnsi="Times New Roman" w:cs="Times New Roman"/>
          <w:b/>
          <w:bCs/>
          <w:sz w:val="28"/>
          <w:szCs w:val="28"/>
          <w:lang w:eastAsia="ru-RU"/>
        </w:rPr>
        <w:t>(без права голоса)</w:t>
      </w:r>
      <w:r w:rsidRPr="000A5048">
        <w:rPr>
          <w:rFonts w:ascii="Times New Roman" w:eastAsia="Times New Roman" w:hAnsi="Times New Roman" w:cs="Times New Roman"/>
          <w:b/>
          <w:bCs/>
          <w:color w:val="000000"/>
          <w:sz w:val="28"/>
          <w:szCs w:val="28"/>
          <w:lang w:eastAsia="ru-RU"/>
        </w:rPr>
        <w:t>:</w:t>
      </w:r>
    </w:p>
    <w:p w:rsidR="00C81063" w:rsidRDefault="00131840" w:rsidP="002964E7">
      <w:pPr>
        <w:spacing w:after="0" w:line="360" w:lineRule="auto"/>
      </w:pPr>
      <w:r>
        <w:rPr>
          <w:rFonts w:ascii="Times New Roman" w:eastAsia="Times New Roman" w:hAnsi="Times New Roman" w:cs="Times New Roman"/>
          <w:color w:val="000000"/>
          <w:sz w:val="28"/>
          <w:szCs w:val="28"/>
          <w:lang w:eastAsia="ru-RU"/>
        </w:rPr>
        <w:t>Казакова А</w:t>
      </w:r>
      <w:r w:rsidR="007D3425">
        <w:rPr>
          <w:rFonts w:ascii="Times New Roman" w:eastAsia="Times New Roman" w:hAnsi="Times New Roman" w:cs="Times New Roman"/>
          <w:color w:val="000000"/>
          <w:sz w:val="28"/>
          <w:szCs w:val="28"/>
          <w:lang w:eastAsia="ru-RU"/>
        </w:rPr>
        <w:t>.В.</w:t>
      </w:r>
      <w:r w:rsidR="000A5048" w:rsidRPr="000A504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0A5048" w:rsidRPr="000A5048">
        <w:rPr>
          <w:rFonts w:ascii="Times New Roman" w:eastAsia="Times New Roman" w:hAnsi="Times New Roman" w:cs="Times New Roman"/>
          <w:color w:val="000000"/>
          <w:sz w:val="28"/>
          <w:szCs w:val="28"/>
          <w:lang w:eastAsia="ru-RU"/>
        </w:rPr>
        <w:t xml:space="preserve">            ___________________</w:t>
      </w:r>
    </w:p>
    <w:sectPr w:rsidR="00C81063" w:rsidSect="005177FE">
      <w:footerReference w:type="default" r:id="rId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038" w:rsidRDefault="00004038">
      <w:pPr>
        <w:spacing w:after="0" w:line="240" w:lineRule="auto"/>
      </w:pPr>
      <w:r>
        <w:separator/>
      </w:r>
    </w:p>
  </w:endnote>
  <w:endnote w:type="continuationSeparator" w:id="0">
    <w:p w:rsidR="00004038" w:rsidRDefault="0000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038" w:rsidRDefault="00004038">
    <w:pPr>
      <w:pStyle w:val="a3"/>
      <w:jc w:val="right"/>
    </w:pPr>
    <w:r>
      <w:fldChar w:fldCharType="begin"/>
    </w:r>
    <w:r>
      <w:instrText>PAGE   \* MERGEFORMAT</w:instrText>
    </w:r>
    <w:r>
      <w:fldChar w:fldCharType="separate"/>
    </w:r>
    <w:r w:rsidR="005177FE">
      <w:rPr>
        <w:noProof/>
      </w:rPr>
      <w:t>9</w:t>
    </w:r>
    <w:r>
      <w:rPr>
        <w:noProof/>
      </w:rPr>
      <w:fldChar w:fldCharType="end"/>
    </w:r>
  </w:p>
  <w:p w:rsidR="00004038" w:rsidRDefault="000040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038" w:rsidRDefault="00004038">
      <w:pPr>
        <w:spacing w:after="0" w:line="240" w:lineRule="auto"/>
      </w:pPr>
      <w:r>
        <w:separator/>
      </w:r>
    </w:p>
  </w:footnote>
  <w:footnote w:type="continuationSeparator" w:id="0">
    <w:p w:rsidR="00004038" w:rsidRDefault="000040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683"/>
    <w:multiLevelType w:val="hybridMultilevel"/>
    <w:tmpl w:val="84982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020D93"/>
    <w:multiLevelType w:val="hybridMultilevel"/>
    <w:tmpl w:val="7AD0144C"/>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2">
    <w:nsid w:val="41D97173"/>
    <w:multiLevelType w:val="hybridMultilevel"/>
    <w:tmpl w:val="6278E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80F547E"/>
    <w:multiLevelType w:val="hybridMultilevel"/>
    <w:tmpl w:val="6D9A2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B7623"/>
    <w:multiLevelType w:val="hybridMultilevel"/>
    <w:tmpl w:val="59C2C5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048"/>
    <w:rsid w:val="00004038"/>
    <w:rsid w:val="000106B7"/>
    <w:rsid w:val="00027863"/>
    <w:rsid w:val="00031E3D"/>
    <w:rsid w:val="000365F0"/>
    <w:rsid w:val="00042146"/>
    <w:rsid w:val="00045945"/>
    <w:rsid w:val="000721E8"/>
    <w:rsid w:val="000A5048"/>
    <w:rsid w:val="000B4BFC"/>
    <w:rsid w:val="000C2F30"/>
    <w:rsid w:val="000C336D"/>
    <w:rsid w:val="000C6711"/>
    <w:rsid w:val="000E76F4"/>
    <w:rsid w:val="000F0333"/>
    <w:rsid w:val="0010753D"/>
    <w:rsid w:val="001231B7"/>
    <w:rsid w:val="00131840"/>
    <w:rsid w:val="0013465F"/>
    <w:rsid w:val="0015342F"/>
    <w:rsid w:val="00175A36"/>
    <w:rsid w:val="00194D36"/>
    <w:rsid w:val="001976A0"/>
    <w:rsid w:val="001A04BC"/>
    <w:rsid w:val="001A659D"/>
    <w:rsid w:val="001B0D56"/>
    <w:rsid w:val="001B7B67"/>
    <w:rsid w:val="001D319B"/>
    <w:rsid w:val="001E0FF7"/>
    <w:rsid w:val="001F2017"/>
    <w:rsid w:val="0020297C"/>
    <w:rsid w:val="00210720"/>
    <w:rsid w:val="00213C49"/>
    <w:rsid w:val="002475FA"/>
    <w:rsid w:val="00261B94"/>
    <w:rsid w:val="00272B60"/>
    <w:rsid w:val="0029151D"/>
    <w:rsid w:val="00292AC2"/>
    <w:rsid w:val="002964E7"/>
    <w:rsid w:val="002B34DE"/>
    <w:rsid w:val="002B52EF"/>
    <w:rsid w:val="002B5674"/>
    <w:rsid w:val="002C2375"/>
    <w:rsid w:val="002C47E5"/>
    <w:rsid w:val="002E540E"/>
    <w:rsid w:val="002F171B"/>
    <w:rsid w:val="00301EC8"/>
    <w:rsid w:val="003067DB"/>
    <w:rsid w:val="003121E9"/>
    <w:rsid w:val="003453DA"/>
    <w:rsid w:val="00345FBD"/>
    <w:rsid w:val="00353241"/>
    <w:rsid w:val="00355208"/>
    <w:rsid w:val="0037254F"/>
    <w:rsid w:val="00372F58"/>
    <w:rsid w:val="003859D3"/>
    <w:rsid w:val="003D442B"/>
    <w:rsid w:val="003D7858"/>
    <w:rsid w:val="003F3828"/>
    <w:rsid w:val="003F4505"/>
    <w:rsid w:val="003F6905"/>
    <w:rsid w:val="00404714"/>
    <w:rsid w:val="00406245"/>
    <w:rsid w:val="00415F82"/>
    <w:rsid w:val="00416AD3"/>
    <w:rsid w:val="00420053"/>
    <w:rsid w:val="004443E3"/>
    <w:rsid w:val="00446386"/>
    <w:rsid w:val="0045211D"/>
    <w:rsid w:val="0045599F"/>
    <w:rsid w:val="00487A7A"/>
    <w:rsid w:val="004913D3"/>
    <w:rsid w:val="00494D82"/>
    <w:rsid w:val="004B3205"/>
    <w:rsid w:val="004B67A5"/>
    <w:rsid w:val="004C7ED3"/>
    <w:rsid w:val="004D18AB"/>
    <w:rsid w:val="004E15C0"/>
    <w:rsid w:val="004E22C4"/>
    <w:rsid w:val="004E6598"/>
    <w:rsid w:val="004F4527"/>
    <w:rsid w:val="00505129"/>
    <w:rsid w:val="005160FD"/>
    <w:rsid w:val="005177FE"/>
    <w:rsid w:val="005263B9"/>
    <w:rsid w:val="00531D88"/>
    <w:rsid w:val="00553584"/>
    <w:rsid w:val="00557031"/>
    <w:rsid w:val="0056483D"/>
    <w:rsid w:val="005671C2"/>
    <w:rsid w:val="005974C0"/>
    <w:rsid w:val="005A35F6"/>
    <w:rsid w:val="005D0E43"/>
    <w:rsid w:val="005D769A"/>
    <w:rsid w:val="005F75EF"/>
    <w:rsid w:val="006015F4"/>
    <w:rsid w:val="0062010A"/>
    <w:rsid w:val="0064286F"/>
    <w:rsid w:val="00642B6D"/>
    <w:rsid w:val="00654CA9"/>
    <w:rsid w:val="00677BE1"/>
    <w:rsid w:val="00686F83"/>
    <w:rsid w:val="00690AB6"/>
    <w:rsid w:val="00696590"/>
    <w:rsid w:val="006A108D"/>
    <w:rsid w:val="006A4892"/>
    <w:rsid w:val="006B014F"/>
    <w:rsid w:val="006C2883"/>
    <w:rsid w:val="006D14AE"/>
    <w:rsid w:val="006D7806"/>
    <w:rsid w:val="006E44A5"/>
    <w:rsid w:val="0070254F"/>
    <w:rsid w:val="00715F4F"/>
    <w:rsid w:val="00727E49"/>
    <w:rsid w:val="00732C4F"/>
    <w:rsid w:val="007A52A5"/>
    <w:rsid w:val="007C4E08"/>
    <w:rsid w:val="007D3425"/>
    <w:rsid w:val="007D4340"/>
    <w:rsid w:val="007E07E2"/>
    <w:rsid w:val="007E5ED5"/>
    <w:rsid w:val="007F1042"/>
    <w:rsid w:val="007F17C8"/>
    <w:rsid w:val="0081127A"/>
    <w:rsid w:val="00811846"/>
    <w:rsid w:val="00816948"/>
    <w:rsid w:val="00834597"/>
    <w:rsid w:val="0083580D"/>
    <w:rsid w:val="00852D15"/>
    <w:rsid w:val="00857657"/>
    <w:rsid w:val="0086027F"/>
    <w:rsid w:val="00870DCC"/>
    <w:rsid w:val="00883C2D"/>
    <w:rsid w:val="00887A39"/>
    <w:rsid w:val="008A542C"/>
    <w:rsid w:val="008B552E"/>
    <w:rsid w:val="008C5216"/>
    <w:rsid w:val="008C76B5"/>
    <w:rsid w:val="008E0986"/>
    <w:rsid w:val="008E401F"/>
    <w:rsid w:val="009129D9"/>
    <w:rsid w:val="0091425F"/>
    <w:rsid w:val="009209D4"/>
    <w:rsid w:val="00924263"/>
    <w:rsid w:val="00926D6A"/>
    <w:rsid w:val="00931E86"/>
    <w:rsid w:val="00937E1A"/>
    <w:rsid w:val="00973294"/>
    <w:rsid w:val="00973A03"/>
    <w:rsid w:val="00990F78"/>
    <w:rsid w:val="00995350"/>
    <w:rsid w:val="0099789D"/>
    <w:rsid w:val="009E0FE8"/>
    <w:rsid w:val="009E3F3C"/>
    <w:rsid w:val="00A136DF"/>
    <w:rsid w:val="00A34206"/>
    <w:rsid w:val="00A366E3"/>
    <w:rsid w:val="00A43189"/>
    <w:rsid w:val="00A55289"/>
    <w:rsid w:val="00AA7481"/>
    <w:rsid w:val="00AB2530"/>
    <w:rsid w:val="00AB2A45"/>
    <w:rsid w:val="00AE297B"/>
    <w:rsid w:val="00AE6F85"/>
    <w:rsid w:val="00AF17F2"/>
    <w:rsid w:val="00AF74ED"/>
    <w:rsid w:val="00B06014"/>
    <w:rsid w:val="00B14C42"/>
    <w:rsid w:val="00B27314"/>
    <w:rsid w:val="00B3567D"/>
    <w:rsid w:val="00B405C3"/>
    <w:rsid w:val="00B4231A"/>
    <w:rsid w:val="00B43B55"/>
    <w:rsid w:val="00B47472"/>
    <w:rsid w:val="00B75983"/>
    <w:rsid w:val="00B80877"/>
    <w:rsid w:val="00B823BD"/>
    <w:rsid w:val="00B966C0"/>
    <w:rsid w:val="00BA16ED"/>
    <w:rsid w:val="00BA4813"/>
    <w:rsid w:val="00BB2729"/>
    <w:rsid w:val="00BB5B50"/>
    <w:rsid w:val="00BD397B"/>
    <w:rsid w:val="00BF10BA"/>
    <w:rsid w:val="00C01579"/>
    <w:rsid w:val="00C12B58"/>
    <w:rsid w:val="00C150B3"/>
    <w:rsid w:val="00C20BE1"/>
    <w:rsid w:val="00C2458D"/>
    <w:rsid w:val="00C27AA7"/>
    <w:rsid w:val="00C47812"/>
    <w:rsid w:val="00C81063"/>
    <w:rsid w:val="00C85178"/>
    <w:rsid w:val="00C97481"/>
    <w:rsid w:val="00CB2656"/>
    <w:rsid w:val="00CC0CE1"/>
    <w:rsid w:val="00CC3752"/>
    <w:rsid w:val="00CE363C"/>
    <w:rsid w:val="00CE648D"/>
    <w:rsid w:val="00D3405C"/>
    <w:rsid w:val="00D360EE"/>
    <w:rsid w:val="00D37040"/>
    <w:rsid w:val="00D422FD"/>
    <w:rsid w:val="00D4275B"/>
    <w:rsid w:val="00D50902"/>
    <w:rsid w:val="00D63CB3"/>
    <w:rsid w:val="00D73BB1"/>
    <w:rsid w:val="00D85075"/>
    <w:rsid w:val="00D9085B"/>
    <w:rsid w:val="00DB55B6"/>
    <w:rsid w:val="00DC7024"/>
    <w:rsid w:val="00DD2CDE"/>
    <w:rsid w:val="00DD4E5A"/>
    <w:rsid w:val="00DE1623"/>
    <w:rsid w:val="00DF45E7"/>
    <w:rsid w:val="00E06517"/>
    <w:rsid w:val="00E11510"/>
    <w:rsid w:val="00E33586"/>
    <w:rsid w:val="00E64EB0"/>
    <w:rsid w:val="00E85D2A"/>
    <w:rsid w:val="00EB33EF"/>
    <w:rsid w:val="00EB6E9A"/>
    <w:rsid w:val="00EE201E"/>
    <w:rsid w:val="00EF2888"/>
    <w:rsid w:val="00F02443"/>
    <w:rsid w:val="00F02973"/>
    <w:rsid w:val="00F031B4"/>
    <w:rsid w:val="00F16E42"/>
    <w:rsid w:val="00F2694D"/>
    <w:rsid w:val="00F26E10"/>
    <w:rsid w:val="00F27D78"/>
    <w:rsid w:val="00F3252B"/>
    <w:rsid w:val="00F36951"/>
    <w:rsid w:val="00F403C7"/>
    <w:rsid w:val="00F56C7A"/>
    <w:rsid w:val="00F605EE"/>
    <w:rsid w:val="00FA06CA"/>
    <w:rsid w:val="00FB24D9"/>
    <w:rsid w:val="00FB7C6C"/>
    <w:rsid w:val="00FD5840"/>
    <w:rsid w:val="00FE6958"/>
    <w:rsid w:val="00FF23F4"/>
    <w:rsid w:val="00FF5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D8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A50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0A504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C67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6711"/>
    <w:rPr>
      <w:rFonts w:ascii="Tahoma" w:hAnsi="Tahoma" w:cs="Tahoma"/>
      <w:sz w:val="16"/>
      <w:szCs w:val="16"/>
    </w:rPr>
  </w:style>
  <w:style w:type="paragraph" w:styleId="a7">
    <w:name w:val="List Paragraph"/>
    <w:basedOn w:val="a"/>
    <w:uiPriority w:val="34"/>
    <w:qFormat/>
    <w:rsid w:val="00EB6E9A"/>
    <w:pPr>
      <w:ind w:left="720"/>
      <w:contextualSpacing/>
    </w:pPr>
  </w:style>
  <w:style w:type="table" w:styleId="a8">
    <w:name w:val="Table Grid"/>
    <w:basedOn w:val="a1"/>
    <w:uiPriority w:val="59"/>
    <w:rsid w:val="004D1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D88"/>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A50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0A504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C67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6711"/>
    <w:rPr>
      <w:rFonts w:ascii="Tahoma" w:hAnsi="Tahoma" w:cs="Tahoma"/>
      <w:sz w:val="16"/>
      <w:szCs w:val="16"/>
    </w:rPr>
  </w:style>
  <w:style w:type="paragraph" w:styleId="a7">
    <w:name w:val="List Paragraph"/>
    <w:basedOn w:val="a"/>
    <w:uiPriority w:val="34"/>
    <w:qFormat/>
    <w:rsid w:val="00EB6E9A"/>
    <w:pPr>
      <w:ind w:left="720"/>
      <w:contextualSpacing/>
    </w:pPr>
  </w:style>
  <w:style w:type="table" w:styleId="a8">
    <w:name w:val="Table Grid"/>
    <w:basedOn w:val="a1"/>
    <w:uiPriority w:val="59"/>
    <w:rsid w:val="004D1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751E-95B2-4F0A-AA81-A2ADC05AD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3926</TotalTime>
  <Pages>9</Pages>
  <Words>2983</Words>
  <Characters>17005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Kazakova</cp:lastModifiedBy>
  <cp:revision>102</cp:revision>
  <cp:lastPrinted>2014-05-13T10:31:00Z</cp:lastPrinted>
  <dcterms:created xsi:type="dcterms:W3CDTF">2013-04-03T08:17:00Z</dcterms:created>
  <dcterms:modified xsi:type="dcterms:W3CDTF">2014-12-05T13:03:00Z</dcterms:modified>
</cp:coreProperties>
</file>