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7F3E2C" w:rsidRPr="007F3E2C" w:rsidRDefault="005C4E36" w:rsidP="007F3E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F3E2C" w:rsidRPr="007F3E2C">
        <w:rPr>
          <w:rFonts w:ascii="Times New Roman" w:eastAsia="Times New Roman" w:hAnsi="Times New Roman" w:cs="Times New Roman"/>
          <w:b/>
          <w:sz w:val="28"/>
          <w:szCs w:val="28"/>
        </w:rPr>
        <w:t>на выполнение работ по созданию автоматизированной системы учета энергопотребления тепловых ресурсов, поставляемых ОАО «Мурманэнергосбыт», в рамках работ по расширению функциональности областной системы автоматизации процессов управления и учета энергопотребления, энергосбережения и энергоэффективности Мурманской области</w:t>
      </w: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C0126" w:rsidRDefault="008C012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27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7F3E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 w:rsidRPr="007F3E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7F3E2C" w:rsidRPr="007F3E2C" w:rsidRDefault="007C7517" w:rsidP="007F3E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1</w:t>
      </w:r>
      <w:r w:rsidR="007F3E2C"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.1.Предмет договора: 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созданию автоматизированной системы учета энергопотребления тепловых ресурсов, поставляемых ОАО «Мурманэнергосбыт», в рамках работ по расширению функциональности областной системы автоматизации процессов управления и учета энергопотребления, энергосбережения и энергоэффективности Мурманской области </w:t>
      </w:r>
    </w:p>
    <w:p w:rsidR="007F3E2C" w:rsidRPr="007F3E2C" w:rsidRDefault="007F3E2C" w:rsidP="007F3E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C7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Pr="007F3E2C">
        <w:rPr>
          <w:rFonts w:ascii="Times New Roman" w:hAnsi="Times New Roman" w:cs="Times New Roman"/>
          <w:b/>
          <w:bCs/>
          <w:sz w:val="28"/>
          <w:szCs w:val="28"/>
        </w:rPr>
        <w:t>Объем работ:</w:t>
      </w:r>
      <w:r w:rsidRPr="007F3E2C">
        <w:rPr>
          <w:rFonts w:ascii="Times New Roman" w:hAnsi="Times New Roman" w:cs="Times New Roman"/>
          <w:sz w:val="28"/>
          <w:szCs w:val="28"/>
        </w:rPr>
        <w:t xml:space="preserve"> не менее 400 шт.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:rsidR="007F3E2C" w:rsidRPr="007F3E2C" w:rsidRDefault="007F3E2C" w:rsidP="007F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выполняемых Работ: </w:t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подробный перечень изложен в  Техническом задании.</w:t>
      </w:r>
    </w:p>
    <w:p w:rsidR="007F3E2C" w:rsidRPr="007F3E2C" w:rsidRDefault="007F3E2C" w:rsidP="007F3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 этап: Предпроектное обследование</w:t>
      </w: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F3E2C" w:rsidRPr="007F3E2C" w:rsidRDefault="007F3E2C" w:rsidP="007F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этап: Проектирование;</w:t>
      </w:r>
    </w:p>
    <w:p w:rsidR="007F3E2C" w:rsidRPr="007F3E2C" w:rsidRDefault="007F3E2C" w:rsidP="007F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 этап: Поставка оборудования, монтаж, пусконаладочные работы;</w:t>
      </w:r>
    </w:p>
    <w:p w:rsidR="007F3E2C" w:rsidRPr="007F3E2C" w:rsidRDefault="00E667E1" w:rsidP="007F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 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этап: Обучение персонала, сертификация и сдача системы в эксплуатацию.</w:t>
      </w:r>
    </w:p>
    <w:p w:rsidR="007F3E2C" w:rsidRPr="007F3E2C" w:rsidRDefault="007C7517" w:rsidP="007F3E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F3E2C"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E2C"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составляет 26 930 000 рублей 00 копеек, в том числе НДС и</w:t>
      </w:r>
      <w:r w:rsidR="007F3E2C" w:rsidRPr="007F3E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в себя все расходы Исполнителя, а также затраты, связанные с выездом персонала (командировочные расходы, проживание, стоимость проезда). Стоимость работ определяется на основании локальной сметы (Приложение № 2 к договору подряда (Приложение № 4 к Документации о проведении открытого одноэтапного запроса предложений на право заключения договора на выполнение работ по созданию автоматизированной системы учета энергопотребления тепловых ресурсов, поставляемых ОАО «Мурманэнергосбыт», в рамках работ по расширению функциональности областной системы автоматизации процессов управления и учета энергопотребления, энергосбережения и энергоэффективности Мурманской </w:t>
      </w:r>
      <w:r w:rsidR="008C76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(далее – Документация)</w:t>
      </w:r>
      <w:bookmarkStart w:id="0" w:name="_GoBack"/>
      <w:bookmarkEnd w:id="0"/>
      <w:r w:rsidR="007F3E2C" w:rsidRPr="00831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3E2C" w:rsidRPr="007F3E2C" w:rsidRDefault="007C7517" w:rsidP="007F3E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F3E2C"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E2C"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выполнения Работ:</w:t>
      </w:r>
      <w:r w:rsidR="007F3E2C"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работы должны быть закончены до 31.12.2014г.</w:t>
      </w:r>
      <w:r w:rsidR="007F3E2C"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выполняет работы по настоящему договору поэтапно, согласно план-графика работ (Приложение №3 к договору подряда (Приложение № 4 к Документации)</w:t>
      </w:r>
      <w:r w:rsidR="008316B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3E2C" w:rsidRPr="007F3E2C" w:rsidRDefault="007C7517" w:rsidP="007F3E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F3E2C"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.5.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E2C" w:rsidRPr="007F3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F3E2C" w:rsidRPr="007F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Мурманск, Мурманская обл., объекты потребления тепловой энергии ОАО «Мурманэнергосбыт» в Мурманской области согласно Приложения № 2 технического задания (Приложение №1 к договору подряда (Приложение № 4 к Документации)</w:t>
      </w:r>
      <w:r w:rsidR="008316B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Адресная программа может быть 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изменена по результатам утвержденного расширенного технического задания только по взаимному согласованию сторон. Изменения и (или) дополнения оформляются в виде отдельных дополнительных соглашений, являющихся неотъемлемой частью договора.</w:t>
      </w:r>
    </w:p>
    <w:p w:rsidR="007F3E2C" w:rsidRPr="007F3E2C" w:rsidRDefault="007C7517" w:rsidP="007F3E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F3E2C" w:rsidRPr="007F3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 Условия оплаты:</w:t>
      </w:r>
      <w:r w:rsidR="007F3E2C"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Исполнителя, в размере 10 % от цены работ, указанной в договоре. Предоплата осуществляется на основании выставленного Исполнителем счета.</w:t>
      </w:r>
    </w:p>
    <w:p w:rsidR="007F3E2C" w:rsidRPr="007F3E2C" w:rsidRDefault="007F3E2C" w:rsidP="007F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E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не предусматривает промежуточную оплату выполненных работ, исключая предоплату, указанную в договоре. Окончательный расчет по договору производится Заказчиком не позднее 200 (двухсот) банковских дней с момента подписания Заказчиком Акта приема-передачи выполненных работ и получения от Исполнителя счета и счета-фактуры на оплату выполненных работ, выставленных исполнителем Заказчику.</w:t>
      </w:r>
    </w:p>
    <w:p w:rsidR="007F3E2C" w:rsidRPr="007F3E2C" w:rsidRDefault="007F3E2C" w:rsidP="007F3E2C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4E36" w:rsidRPr="005C4E36" w:rsidRDefault="0061297F" w:rsidP="0039089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AF168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Хоняк А.М. – 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службы закупок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6E7841" w:rsidRDefault="00B00F9F" w:rsidP="006E7841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безопасности службы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6E7841" w:rsidRDefault="006E7841" w:rsidP="006E7841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 В.С. – начальник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информационных технологий ОАО «Мурманэнергосбыт»;</w:t>
      </w:r>
    </w:p>
    <w:p w:rsidR="006E7841" w:rsidRDefault="006E7841" w:rsidP="006E7841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Максимович И.Д. – руководитель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информационной безопасности  отдела информационных технологий ОАО «Мурманэнергосбыт»;</w:t>
      </w:r>
    </w:p>
    <w:p w:rsidR="006E7841" w:rsidRPr="006E7841" w:rsidRDefault="006E7841" w:rsidP="006E7841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Поборчий В.В. – начальник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по монтажу и эксплуатации приборов учета</w:t>
      </w:r>
      <w:r w:rsidR="00C74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6E7841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64D28" w:rsidRPr="005E248E" w:rsidRDefault="00964D28" w:rsidP="00964D28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C2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6E7841" w:rsidRPr="006E78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работ по созданию автоматизированной системы учета энергопотребления тепловых ресурсов, поставляемых ОАО «Мурманэнергосбыт», в рамках работ по расширению функциональности областной системы автоматизации процессов управления и учета энергопотребления, энергосбережения и энергоэффективности Мурманской области</w:t>
      </w:r>
      <w:r w:rsidR="006E78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922B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922B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343E"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890" w:rsidRPr="00DB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E3F45" w:rsidRPr="00DB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1E41" w:rsidRPr="00DB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DB4890" w:rsidRPr="00DB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одна</w:t>
      </w:r>
      <w:r w:rsidR="005C4E36" w:rsidRPr="00DB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заяв</w:t>
      </w:r>
      <w:r w:rsidR="0003391F" w:rsidRPr="00DB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DB4890" w:rsidRPr="00DB4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</w:t>
      </w:r>
      <w:r w:rsidR="00DB4890"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C4E36"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DB4890"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31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D28" w:rsidRDefault="00964D28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DB4890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48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Заявка №</w:t>
      </w:r>
      <w:r w:rsidR="008B169A" w:rsidRPr="00DB48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6418E" w:rsidRPr="00DB48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890">
        <w:rPr>
          <w:rFonts w:ascii="Times New Roman" w:hAnsi="Times New Roman" w:cs="Times New Roman"/>
          <w:sz w:val="28"/>
          <w:szCs w:val="28"/>
        </w:rPr>
        <w:t xml:space="preserve">ЗАО </w:t>
      </w:r>
      <w:r w:rsidR="002E7BE4" w:rsidRPr="00DB4890">
        <w:rPr>
          <w:rFonts w:ascii="Times New Roman" w:hAnsi="Times New Roman" w:cs="Times New Roman"/>
          <w:sz w:val="28"/>
          <w:szCs w:val="28"/>
        </w:rPr>
        <w:t> «</w:t>
      </w:r>
      <w:r w:rsidR="00DB4890">
        <w:rPr>
          <w:rFonts w:ascii="Times New Roman" w:hAnsi="Times New Roman" w:cs="Times New Roman"/>
          <w:sz w:val="28"/>
          <w:szCs w:val="28"/>
        </w:rPr>
        <w:t>НПФ Теплоком</w:t>
      </w:r>
      <w:r w:rsidR="002E7BE4" w:rsidRPr="00DB4890">
        <w:rPr>
          <w:rFonts w:ascii="Times New Roman" w:hAnsi="Times New Roman" w:cs="Times New Roman"/>
          <w:sz w:val="28"/>
          <w:szCs w:val="28"/>
        </w:rPr>
        <w:t>»</w:t>
      </w:r>
      <w:r w:rsidR="005E3F45" w:rsidRPr="00DB4890">
        <w:rPr>
          <w:rFonts w:ascii="Times New Roman" w:hAnsi="Times New Roman" w:cs="Times New Roman"/>
          <w:sz w:val="28"/>
          <w:szCs w:val="28"/>
        </w:rPr>
        <w:t xml:space="preserve">, </w:t>
      </w:r>
      <w:r w:rsidR="007D7973">
        <w:rPr>
          <w:rFonts w:ascii="Times New Roman" w:hAnsi="Times New Roman" w:cs="Times New Roman"/>
          <w:sz w:val="28"/>
          <w:szCs w:val="28"/>
        </w:rPr>
        <w:t>195273</w:t>
      </w:r>
      <w:r w:rsidR="002E7BE4" w:rsidRPr="00DB4890">
        <w:rPr>
          <w:rFonts w:ascii="Times New Roman" w:hAnsi="Times New Roman" w:cs="Times New Roman"/>
          <w:sz w:val="28"/>
          <w:szCs w:val="28"/>
        </w:rPr>
        <w:t xml:space="preserve"> </w:t>
      </w:r>
      <w:r w:rsidR="00110E5A" w:rsidRPr="00DB4890">
        <w:rPr>
          <w:rFonts w:ascii="Times New Roman" w:hAnsi="Times New Roman" w:cs="Times New Roman"/>
          <w:sz w:val="28"/>
          <w:szCs w:val="28"/>
        </w:rPr>
        <w:t>г.</w:t>
      </w:r>
      <w:r w:rsidR="009C1553" w:rsidRPr="00DB4890">
        <w:rPr>
          <w:rFonts w:ascii="Times New Roman" w:hAnsi="Times New Roman" w:cs="Times New Roman"/>
          <w:sz w:val="28"/>
          <w:szCs w:val="28"/>
        </w:rPr>
        <w:t xml:space="preserve"> </w:t>
      </w:r>
      <w:r w:rsidR="007D7973">
        <w:rPr>
          <w:rFonts w:ascii="Times New Roman" w:hAnsi="Times New Roman" w:cs="Times New Roman"/>
          <w:sz w:val="28"/>
          <w:szCs w:val="28"/>
        </w:rPr>
        <w:t>Санкт Петербург, пр. Пискаревский</w:t>
      </w:r>
      <w:r w:rsidR="00110E5A" w:rsidRPr="00DB4890">
        <w:rPr>
          <w:rFonts w:ascii="Times New Roman" w:hAnsi="Times New Roman" w:cs="Times New Roman"/>
          <w:sz w:val="28"/>
          <w:szCs w:val="28"/>
        </w:rPr>
        <w:t>, д.</w:t>
      </w:r>
      <w:r w:rsidR="007D7973">
        <w:rPr>
          <w:rFonts w:ascii="Times New Roman" w:hAnsi="Times New Roman" w:cs="Times New Roman"/>
          <w:sz w:val="28"/>
          <w:szCs w:val="28"/>
        </w:rPr>
        <w:t>63</w:t>
      </w:r>
      <w:r w:rsidR="00165CC0">
        <w:rPr>
          <w:rFonts w:ascii="Times New Roman" w:hAnsi="Times New Roman" w:cs="Times New Roman"/>
          <w:sz w:val="28"/>
          <w:szCs w:val="28"/>
        </w:rPr>
        <w:t xml:space="preserve">, лит. А, оф. 222. </w:t>
      </w:r>
      <w:r w:rsidR="00BA208F" w:rsidRPr="00DB4890">
        <w:rPr>
          <w:rFonts w:ascii="Times New Roman" w:hAnsi="Times New Roman" w:cs="Times New Roman"/>
          <w:sz w:val="28"/>
          <w:szCs w:val="28"/>
        </w:rPr>
        <w:t>ИНН</w:t>
      </w:r>
      <w:r w:rsidR="002E7BE4" w:rsidRPr="00DB4890">
        <w:rPr>
          <w:rFonts w:ascii="Times New Roman" w:hAnsi="Times New Roman" w:cs="Times New Roman"/>
          <w:sz w:val="28"/>
          <w:szCs w:val="28"/>
        </w:rPr>
        <w:t> </w:t>
      </w:r>
      <w:r w:rsidR="007D7973">
        <w:rPr>
          <w:rFonts w:ascii="Times New Roman" w:hAnsi="Times New Roman" w:cs="Times New Roman"/>
          <w:sz w:val="28"/>
          <w:szCs w:val="28"/>
        </w:rPr>
        <w:t>7802213574</w:t>
      </w:r>
      <w:r w:rsidR="002E7BE4" w:rsidRPr="00DB4890">
        <w:rPr>
          <w:rFonts w:ascii="Times New Roman" w:hAnsi="Times New Roman" w:cs="Times New Roman"/>
          <w:sz w:val="28"/>
          <w:szCs w:val="28"/>
        </w:rPr>
        <w:t>, КПП </w:t>
      </w:r>
      <w:r w:rsidR="007D7973">
        <w:rPr>
          <w:rFonts w:ascii="Times New Roman" w:hAnsi="Times New Roman" w:cs="Times New Roman"/>
          <w:sz w:val="28"/>
          <w:szCs w:val="28"/>
        </w:rPr>
        <w:t>780601001</w:t>
      </w:r>
      <w:r w:rsidR="002E7BE4" w:rsidRPr="00DB4890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DB4890">
        <w:rPr>
          <w:rFonts w:ascii="Times New Roman" w:hAnsi="Times New Roman" w:cs="Times New Roman"/>
          <w:sz w:val="28"/>
          <w:szCs w:val="28"/>
        </w:rPr>
        <w:t>ОГРН</w:t>
      </w:r>
      <w:r w:rsidR="007D7973">
        <w:rPr>
          <w:rFonts w:ascii="Times New Roman" w:hAnsi="Times New Roman" w:cs="Times New Roman"/>
          <w:sz w:val="28"/>
          <w:szCs w:val="28"/>
        </w:rPr>
        <w:t xml:space="preserve"> 1037804052098</w:t>
      </w:r>
      <w:r w:rsidR="0004191D" w:rsidRPr="00DB4890">
        <w:rPr>
          <w:rFonts w:ascii="Times New Roman" w:hAnsi="Times New Roman" w:cs="Times New Roman"/>
          <w:sz w:val="28"/>
          <w:szCs w:val="28"/>
        </w:rPr>
        <w:t>.</w:t>
      </w:r>
    </w:p>
    <w:p w:rsidR="00902175" w:rsidRPr="00DB4890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DB4890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DB4890">
        <w:rPr>
          <w:rFonts w:ascii="Times New Roman" w:hAnsi="Times New Roman" w:cs="Times New Roman"/>
          <w:sz w:val="28"/>
          <w:szCs w:val="28"/>
        </w:rPr>
        <w:t>а</w:t>
      </w:r>
      <w:r w:rsidRPr="00DB4890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DB4890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DB4890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DB4890">
        <w:rPr>
          <w:rFonts w:ascii="Times New Roman" w:hAnsi="Times New Roman" w:cs="Times New Roman"/>
          <w:sz w:val="28"/>
          <w:szCs w:val="28"/>
        </w:rPr>
        <w:t>1</w:t>
      </w:r>
      <w:r w:rsidR="00B61978" w:rsidRPr="00DB4890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DB4890">
        <w:rPr>
          <w:rFonts w:ascii="Times New Roman" w:hAnsi="Times New Roman" w:cs="Times New Roman"/>
          <w:sz w:val="28"/>
          <w:szCs w:val="28"/>
        </w:rPr>
        <w:t> </w:t>
      </w:r>
      <w:r w:rsidR="00E77CAD">
        <w:rPr>
          <w:rFonts w:ascii="Times New Roman" w:hAnsi="Times New Roman" w:cs="Times New Roman"/>
          <w:sz w:val="28"/>
          <w:szCs w:val="28"/>
        </w:rPr>
        <w:t>26.11</w:t>
      </w:r>
      <w:r w:rsidR="000B3E2B" w:rsidRPr="00DB4890">
        <w:rPr>
          <w:rFonts w:ascii="Times New Roman" w:hAnsi="Times New Roman" w:cs="Times New Roman"/>
          <w:sz w:val="28"/>
          <w:szCs w:val="28"/>
        </w:rPr>
        <w:t>.2014 </w:t>
      </w:r>
      <w:r w:rsidR="00B61978" w:rsidRPr="00DB4890">
        <w:rPr>
          <w:rFonts w:ascii="Times New Roman" w:hAnsi="Times New Roman" w:cs="Times New Roman"/>
          <w:sz w:val="28"/>
          <w:szCs w:val="28"/>
        </w:rPr>
        <w:t>г. в</w:t>
      </w:r>
      <w:r w:rsidR="002E7BE4" w:rsidRPr="00DB4890">
        <w:rPr>
          <w:rFonts w:ascii="Times New Roman" w:hAnsi="Times New Roman" w:cs="Times New Roman"/>
          <w:sz w:val="28"/>
          <w:szCs w:val="28"/>
        </w:rPr>
        <w:t> </w:t>
      </w:r>
      <w:r w:rsidR="00E77CAD">
        <w:rPr>
          <w:rFonts w:ascii="Times New Roman" w:hAnsi="Times New Roman" w:cs="Times New Roman"/>
          <w:sz w:val="28"/>
          <w:szCs w:val="28"/>
        </w:rPr>
        <w:t>16</w:t>
      </w:r>
      <w:r w:rsidR="00276588" w:rsidRPr="00DB4890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DB4890">
        <w:rPr>
          <w:rFonts w:ascii="Times New Roman" w:hAnsi="Times New Roman" w:cs="Times New Roman"/>
          <w:sz w:val="28"/>
          <w:szCs w:val="28"/>
        </w:rPr>
        <w:t>часов</w:t>
      </w:r>
      <w:r w:rsidR="002E7BE4" w:rsidRPr="00DB4890">
        <w:rPr>
          <w:rFonts w:ascii="Times New Roman" w:hAnsi="Times New Roman" w:cs="Times New Roman"/>
          <w:sz w:val="28"/>
          <w:szCs w:val="28"/>
        </w:rPr>
        <w:t> </w:t>
      </w:r>
      <w:r w:rsidR="00E77CAD">
        <w:rPr>
          <w:rFonts w:ascii="Times New Roman" w:hAnsi="Times New Roman" w:cs="Times New Roman"/>
          <w:sz w:val="28"/>
          <w:szCs w:val="28"/>
        </w:rPr>
        <w:t>08</w:t>
      </w:r>
      <w:r w:rsidRPr="00DB489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DB4890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DB4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DB4890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4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DB4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DB4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8316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DB4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BA208F" w:rsidRPr="00DB4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223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307</w:t>
      </w:r>
      <w:r w:rsidR="00BA208F" w:rsidRPr="00DB4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223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DB4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1C1AD2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8316B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закупки</w:t>
      </w:r>
      <w:r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="001C1AD2"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26 500 000</w:t>
      </w:r>
      <w:r w:rsidR="005304CD"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 рубл</w:t>
      </w:r>
      <w:r w:rsidR="009D24D3"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ей</w:t>
      </w:r>
      <w:r w:rsidR="003A2E13"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="001C1AD2"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00 копеек</w:t>
      </w:r>
      <w:r w:rsidR="00D93922"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, в том числе НДС.</w:t>
      </w:r>
      <w:r w:rsidR="005304CD" w:rsidRPr="001C1A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6E7841" w:rsidRPr="006E784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 работ по созданию автоматизированной системы учета энергопотребления тепловых ресурсов, поставляемых ОАО «Мурманэнергосбыт», в рамках работ по расширению функциональности областной системы автоматизации процессов управления и учета энергопотребления, энергосбережения и энергоэффективности Мурманской области</w:t>
      </w:r>
      <w:r w:rsidR="008316B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58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</w:t>
      </w:r>
      <w:r w:rsidR="00DD77E8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D47D0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6E7841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Максимович И.Д.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6E7841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 В.С</w:t>
      </w:r>
      <w:r w:rsidR="00D47D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6E7841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Поборчий В.В.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Default="006E784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E7841" w:rsidRDefault="006E784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841" w:rsidRDefault="006E784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841" w:rsidRDefault="006E784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841" w:rsidRPr="00686397" w:rsidRDefault="006E784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7841" w:rsidRPr="00686397" w:rsidSect="00AB1D7C">
      <w:footerReference w:type="default" r:id="rId9"/>
      <w:pgSz w:w="11906" w:h="16838"/>
      <w:pgMar w:top="851" w:right="567" w:bottom="709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DD" w:rsidRDefault="008724DD">
      <w:pPr>
        <w:spacing w:after="0" w:line="240" w:lineRule="auto"/>
      </w:pPr>
      <w:r>
        <w:separator/>
      </w:r>
    </w:p>
  </w:endnote>
  <w:endnote w:type="continuationSeparator" w:id="0">
    <w:p w:rsidR="008724DD" w:rsidRDefault="00872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  <w:r w:rsidR="00D275EF">
          <w:fldChar w:fldCharType="begin"/>
        </w:r>
        <w:r w:rsidR="00D275EF">
          <w:instrText>PAGE   \* MERGEFORMAT</w:instrText>
        </w:r>
        <w:r w:rsidR="00D275EF">
          <w:fldChar w:fldCharType="separate"/>
        </w:r>
        <w:r w:rsidR="008C7643">
          <w:rPr>
            <w:noProof/>
          </w:rPr>
          <w:t>1</w:t>
        </w:r>
        <w:r w:rsidR="00D275EF">
          <w:fldChar w:fldCharType="end"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DD" w:rsidRDefault="008724DD">
      <w:pPr>
        <w:spacing w:after="0" w:line="240" w:lineRule="auto"/>
      </w:pPr>
      <w:r>
        <w:separator/>
      </w:r>
    </w:p>
  </w:footnote>
  <w:footnote w:type="continuationSeparator" w:id="0">
    <w:p w:rsidR="008724DD" w:rsidRDefault="00872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25EC"/>
    <w:rsid w:val="000529CF"/>
    <w:rsid w:val="000568CD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103AF4"/>
    <w:rsid w:val="00110E5A"/>
    <w:rsid w:val="0011286B"/>
    <w:rsid w:val="00125423"/>
    <w:rsid w:val="00165CC0"/>
    <w:rsid w:val="00187F93"/>
    <w:rsid w:val="00197639"/>
    <w:rsid w:val="001B418B"/>
    <w:rsid w:val="001C1AD2"/>
    <w:rsid w:val="001C2C9F"/>
    <w:rsid w:val="001C3BD8"/>
    <w:rsid w:val="001D492E"/>
    <w:rsid w:val="001D56C0"/>
    <w:rsid w:val="001E6FCC"/>
    <w:rsid w:val="001F6C77"/>
    <w:rsid w:val="00203B65"/>
    <w:rsid w:val="00211B9A"/>
    <w:rsid w:val="00222E04"/>
    <w:rsid w:val="002239D1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D1C51"/>
    <w:rsid w:val="002D446C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6332F"/>
    <w:rsid w:val="00377001"/>
    <w:rsid w:val="003809F3"/>
    <w:rsid w:val="00381560"/>
    <w:rsid w:val="00385CAA"/>
    <w:rsid w:val="00387742"/>
    <w:rsid w:val="00390895"/>
    <w:rsid w:val="00390E61"/>
    <w:rsid w:val="00396F48"/>
    <w:rsid w:val="003A2E13"/>
    <w:rsid w:val="003A5BEB"/>
    <w:rsid w:val="003A5FD1"/>
    <w:rsid w:val="003C23B4"/>
    <w:rsid w:val="003C26C3"/>
    <w:rsid w:val="003C7F01"/>
    <w:rsid w:val="003D058E"/>
    <w:rsid w:val="003D1E77"/>
    <w:rsid w:val="003E19B9"/>
    <w:rsid w:val="004065CD"/>
    <w:rsid w:val="00407C2B"/>
    <w:rsid w:val="004105E7"/>
    <w:rsid w:val="004161E5"/>
    <w:rsid w:val="00417E42"/>
    <w:rsid w:val="0043685D"/>
    <w:rsid w:val="00440EFC"/>
    <w:rsid w:val="004425B5"/>
    <w:rsid w:val="00451871"/>
    <w:rsid w:val="004607C7"/>
    <w:rsid w:val="00475970"/>
    <w:rsid w:val="0048206C"/>
    <w:rsid w:val="004937F2"/>
    <w:rsid w:val="004A10F9"/>
    <w:rsid w:val="004B0BF5"/>
    <w:rsid w:val="004B7A0F"/>
    <w:rsid w:val="004C0ACF"/>
    <w:rsid w:val="004C79C0"/>
    <w:rsid w:val="004E64EF"/>
    <w:rsid w:val="004F45BC"/>
    <w:rsid w:val="004F5A98"/>
    <w:rsid w:val="004F77D8"/>
    <w:rsid w:val="0050565A"/>
    <w:rsid w:val="00505BE5"/>
    <w:rsid w:val="005161A0"/>
    <w:rsid w:val="00522188"/>
    <w:rsid w:val="00524137"/>
    <w:rsid w:val="005304CD"/>
    <w:rsid w:val="005467C5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E7841"/>
    <w:rsid w:val="006F41E2"/>
    <w:rsid w:val="00705295"/>
    <w:rsid w:val="007078E4"/>
    <w:rsid w:val="00713ED9"/>
    <w:rsid w:val="00730AEB"/>
    <w:rsid w:val="0073768D"/>
    <w:rsid w:val="0074392F"/>
    <w:rsid w:val="007643BA"/>
    <w:rsid w:val="00774151"/>
    <w:rsid w:val="007814A6"/>
    <w:rsid w:val="00796948"/>
    <w:rsid w:val="007A4CDB"/>
    <w:rsid w:val="007A571C"/>
    <w:rsid w:val="007B087F"/>
    <w:rsid w:val="007C6BE5"/>
    <w:rsid w:val="007C7517"/>
    <w:rsid w:val="007D68A6"/>
    <w:rsid w:val="007D7973"/>
    <w:rsid w:val="007E5077"/>
    <w:rsid w:val="007F27C7"/>
    <w:rsid w:val="007F3E2C"/>
    <w:rsid w:val="0080181B"/>
    <w:rsid w:val="00804595"/>
    <w:rsid w:val="00825710"/>
    <w:rsid w:val="008316BA"/>
    <w:rsid w:val="00841061"/>
    <w:rsid w:val="00852023"/>
    <w:rsid w:val="008643FC"/>
    <w:rsid w:val="00870AD4"/>
    <w:rsid w:val="008724DD"/>
    <w:rsid w:val="00874B8E"/>
    <w:rsid w:val="008916D3"/>
    <w:rsid w:val="00897849"/>
    <w:rsid w:val="008A6070"/>
    <w:rsid w:val="008B0144"/>
    <w:rsid w:val="008B169A"/>
    <w:rsid w:val="008B2A6B"/>
    <w:rsid w:val="008B57C4"/>
    <w:rsid w:val="008C0126"/>
    <w:rsid w:val="008C7643"/>
    <w:rsid w:val="008D583A"/>
    <w:rsid w:val="008D62BE"/>
    <w:rsid w:val="008D6A47"/>
    <w:rsid w:val="008F701B"/>
    <w:rsid w:val="00902175"/>
    <w:rsid w:val="00903B5C"/>
    <w:rsid w:val="0091118C"/>
    <w:rsid w:val="00914512"/>
    <w:rsid w:val="00922B1A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F05A9"/>
    <w:rsid w:val="009F51C7"/>
    <w:rsid w:val="00A100AF"/>
    <w:rsid w:val="00A14740"/>
    <w:rsid w:val="00A23FB1"/>
    <w:rsid w:val="00A305E2"/>
    <w:rsid w:val="00A553EF"/>
    <w:rsid w:val="00A63EBD"/>
    <w:rsid w:val="00A6555B"/>
    <w:rsid w:val="00A91659"/>
    <w:rsid w:val="00A91C7C"/>
    <w:rsid w:val="00AA2677"/>
    <w:rsid w:val="00AA7C59"/>
    <w:rsid w:val="00AB1D7C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F9F"/>
    <w:rsid w:val="00B02167"/>
    <w:rsid w:val="00B154CA"/>
    <w:rsid w:val="00B16A54"/>
    <w:rsid w:val="00B253DB"/>
    <w:rsid w:val="00B26733"/>
    <w:rsid w:val="00B269D2"/>
    <w:rsid w:val="00B4685A"/>
    <w:rsid w:val="00B51760"/>
    <w:rsid w:val="00B61978"/>
    <w:rsid w:val="00B61E41"/>
    <w:rsid w:val="00B77669"/>
    <w:rsid w:val="00B849BE"/>
    <w:rsid w:val="00BA208F"/>
    <w:rsid w:val="00BA4692"/>
    <w:rsid w:val="00BA4D59"/>
    <w:rsid w:val="00BD01BD"/>
    <w:rsid w:val="00BD48EA"/>
    <w:rsid w:val="00BD4D7F"/>
    <w:rsid w:val="00BE099D"/>
    <w:rsid w:val="00BF4CC5"/>
    <w:rsid w:val="00BF7191"/>
    <w:rsid w:val="00C00108"/>
    <w:rsid w:val="00C05B2D"/>
    <w:rsid w:val="00C12513"/>
    <w:rsid w:val="00C1677B"/>
    <w:rsid w:val="00C22049"/>
    <w:rsid w:val="00C23CD3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74F24"/>
    <w:rsid w:val="00C77FA0"/>
    <w:rsid w:val="00C9769E"/>
    <w:rsid w:val="00CA2EB3"/>
    <w:rsid w:val="00CB26A2"/>
    <w:rsid w:val="00CB3FE7"/>
    <w:rsid w:val="00CC374E"/>
    <w:rsid w:val="00CC4B98"/>
    <w:rsid w:val="00CD1651"/>
    <w:rsid w:val="00CD6452"/>
    <w:rsid w:val="00CE7415"/>
    <w:rsid w:val="00CF71D2"/>
    <w:rsid w:val="00D008B6"/>
    <w:rsid w:val="00D137CA"/>
    <w:rsid w:val="00D275EF"/>
    <w:rsid w:val="00D47D0F"/>
    <w:rsid w:val="00D52026"/>
    <w:rsid w:val="00D62904"/>
    <w:rsid w:val="00D6414A"/>
    <w:rsid w:val="00D65721"/>
    <w:rsid w:val="00D67EB4"/>
    <w:rsid w:val="00D72B80"/>
    <w:rsid w:val="00D765CB"/>
    <w:rsid w:val="00D93922"/>
    <w:rsid w:val="00DA3AD7"/>
    <w:rsid w:val="00DB0D6E"/>
    <w:rsid w:val="00DB4890"/>
    <w:rsid w:val="00DB5576"/>
    <w:rsid w:val="00DC0948"/>
    <w:rsid w:val="00DC4E16"/>
    <w:rsid w:val="00DD631A"/>
    <w:rsid w:val="00DD77E8"/>
    <w:rsid w:val="00DF0052"/>
    <w:rsid w:val="00DF0BBE"/>
    <w:rsid w:val="00DF3340"/>
    <w:rsid w:val="00DF34BE"/>
    <w:rsid w:val="00DF77C4"/>
    <w:rsid w:val="00E51BFD"/>
    <w:rsid w:val="00E5330B"/>
    <w:rsid w:val="00E534E2"/>
    <w:rsid w:val="00E53CFE"/>
    <w:rsid w:val="00E544A3"/>
    <w:rsid w:val="00E5698D"/>
    <w:rsid w:val="00E667E1"/>
    <w:rsid w:val="00E75CEF"/>
    <w:rsid w:val="00E77CAD"/>
    <w:rsid w:val="00E81B7C"/>
    <w:rsid w:val="00E961BD"/>
    <w:rsid w:val="00EA242C"/>
    <w:rsid w:val="00EA5FB7"/>
    <w:rsid w:val="00EB1130"/>
    <w:rsid w:val="00EB127B"/>
    <w:rsid w:val="00EB4603"/>
    <w:rsid w:val="00EC6847"/>
    <w:rsid w:val="00ED08CE"/>
    <w:rsid w:val="00ED1494"/>
    <w:rsid w:val="00ED5B6D"/>
    <w:rsid w:val="00F112F4"/>
    <w:rsid w:val="00F23EFB"/>
    <w:rsid w:val="00F23F8F"/>
    <w:rsid w:val="00F328D2"/>
    <w:rsid w:val="00F365D7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16AEE-5A70-4E4E-A711-A968EE4F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2681</TotalTime>
  <Pages>3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230</cp:revision>
  <cp:lastPrinted>2014-11-28T10:48:00Z</cp:lastPrinted>
  <dcterms:created xsi:type="dcterms:W3CDTF">2014-03-05T10:05:00Z</dcterms:created>
  <dcterms:modified xsi:type="dcterms:W3CDTF">2014-11-28T10:49:00Z</dcterms:modified>
</cp:coreProperties>
</file>