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B1970" w:rsidRPr="0003391F" w:rsidRDefault="001568D0" w:rsidP="00493D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B94BFB">
        <w:rPr>
          <w:rFonts w:ascii="Times New Roman" w:eastAsia="Times New Roman" w:hAnsi="Times New Roman" w:cs="Times New Roman"/>
          <w:b/>
          <w:sz w:val="28"/>
          <w:szCs w:val="28"/>
        </w:rPr>
        <w:t>поставки спецодежды и средств индивидуальной защиты</w:t>
      </w:r>
      <w:r w:rsidR="003B1970" w:rsidRPr="0003391F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03AC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="001F14F6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1A" w:rsidRPr="00A0441A" w:rsidRDefault="00A0441A" w:rsidP="00A6192E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A6192E" w:rsidRPr="00A619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493D20" w:rsidRPr="00493D20" w:rsidRDefault="00A0441A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спецодежды и средств индивидуальной за</w:t>
      </w:r>
      <w:r w:rsidR="00A02583">
        <w:rPr>
          <w:rFonts w:ascii="Times New Roman" w:eastAsia="Times New Roman" w:hAnsi="Times New Roman" w:cs="Times New Roman"/>
          <w:sz w:val="28"/>
          <w:szCs w:val="28"/>
          <w:lang w:eastAsia="ar-SA"/>
        </w:rPr>
        <w:t>щ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иты</w:t>
      </w:r>
      <w:r w:rsidR="002A74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A74FB" w:rsidRPr="002A74FB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- Товар)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493D20" w:rsidRPr="00493D20" w:rsidRDefault="00493D20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1.2. </w:t>
      </w:r>
      <w:r w:rsidR="002A74FB" w:rsidRPr="002A74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Общее количество поставляемого Товара: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13710 единиц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94BFB" w:rsidRDefault="00B94BFB" w:rsidP="00B94B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Начальная (максимальная) цена договора: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составляет </w:t>
      </w:r>
      <w:r w:rsidRPr="00B94B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3 735 088 (Три миллиона семьсот тридцать пять тысяч восемьдесят восемь) рублей 15 копеек. 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Указанная цена включает в себя себе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B94BF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 также предвиденные и непредвиденные расходы.</w:t>
      </w:r>
    </w:p>
    <w:p w:rsidR="00B126F9" w:rsidRPr="00B94BFB" w:rsidRDefault="00B126F9" w:rsidP="00B94B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1.4. </w:t>
      </w:r>
      <w:r w:rsidRPr="00B126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Срок поставки: в течение 45 (Сорока пяти) кален</w:t>
      </w:r>
      <w:r w:rsidR="00C9076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дарных дней с момента подписания договора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B94BFB" w:rsidRDefault="00493D20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1.5. </w:t>
      </w:r>
      <w:r w:rsidR="00B94B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Место поставки</w:t>
      </w:r>
      <w:r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94BFB" w:rsidRPr="00B94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Промышленная,</w:t>
      </w:r>
      <w:r w:rsidR="00B94BFB" w:rsidRPr="00B94BFB">
        <w:rPr>
          <w:rFonts w:ascii="Times New Roman" w:eastAsia="Times New Roman" w:hAnsi="Times New Roman" w:cs="Times New Roman"/>
          <w:bCs/>
          <w:color w:val="00B0F0"/>
          <w:sz w:val="28"/>
          <w:szCs w:val="28"/>
          <w:lang w:eastAsia="ru-RU"/>
        </w:rPr>
        <w:t xml:space="preserve"> </w:t>
      </w:r>
      <w:r w:rsidR="00B94BFB" w:rsidRPr="00B94B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д.15. склад №1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493D20" w:rsidRPr="00493D20" w:rsidRDefault="00B94BFB" w:rsidP="00493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</w:t>
      </w:r>
      <w:r w:rsidR="00493D20" w:rsidRPr="00493D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Условия оплаты: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90765" w:rsidRPr="00C90765" w:rsidRDefault="00493D20" w:rsidP="00C90765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C90765" w:rsidRPr="00C9076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100% от стоимости Товара, Покупатель оплачивает в течение 90 (девяносто)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C90765" w:rsidRPr="00C907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5E05" w:rsidRDefault="001B628D" w:rsidP="00C9076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93D20" w:rsidRDefault="00ED5046" w:rsidP="00493D20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начальник службы закупок ОАО «</w:t>
      </w:r>
      <w:proofErr w:type="spellStart"/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94BFB" w:rsidRPr="00B94BFB" w:rsidRDefault="00B94BFB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94BFB" w:rsidRPr="00B94BFB" w:rsidRDefault="00B94BFB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</w:t>
      </w:r>
      <w:r w:rsidR="00DC5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 Т.П. – ведущий инженер</w:t>
      </w:r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охраны труда ОАО «</w:t>
      </w:r>
      <w:proofErr w:type="spellStart"/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94BFB" w:rsidRPr="00B94BFB" w:rsidRDefault="00DC58CC" w:rsidP="00B94BFB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– председатель</w:t>
      </w:r>
      <w:r w:rsidR="00B94BFB"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профсоюзного комитета ОАО «</w:t>
      </w:r>
      <w:proofErr w:type="spellStart"/>
      <w:r w:rsidR="00B94BFB"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94BFB" w:rsidRP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94BFB" w:rsidRDefault="00B94BFB" w:rsidP="00B94BFB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 – инженер по комплектации оборудования ОМТО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3B1970" w:rsidRDefault="00B94BFB" w:rsidP="003B1970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</w:t>
      </w:r>
      <w:proofErr w:type="spellStart"/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поставки спецодежды и средств индивидуальной защиты</w:t>
      </w:r>
      <w:r w:rsidR="005511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C9076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48D" w:rsidRPr="00DA64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D5046" w:rsidRPr="00DA6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A648D" w:rsidRPr="00DA648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720BA0" w:rsidRPr="00DA64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0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493D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Участников:</w:t>
      </w:r>
    </w:p>
    <w:p w:rsidR="00ED5046" w:rsidRDefault="00ED5046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648D" w:rsidRPr="001C3BD8" w:rsidRDefault="00DA648D" w:rsidP="00DA648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BD8">
        <w:rPr>
          <w:rFonts w:ascii="Times New Roman" w:hAnsi="Times New Roman" w:cs="Times New Roman"/>
          <w:sz w:val="28"/>
          <w:szCs w:val="28"/>
        </w:rPr>
        <w:t>ООО «ТД Лига Спецодежды», 109431 г. Москва, ул. Привольная, д.70. ИНН 7723625582, КПП 772101001, ОГРН 1077759374472.</w:t>
      </w:r>
    </w:p>
    <w:p w:rsidR="00DA648D" w:rsidRPr="001C3BD8" w:rsidRDefault="00DA648D" w:rsidP="00DA648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1C3BD8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1C3BD8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20.10.2014 г. в 11 часов 04 минут</w:t>
      </w:r>
      <w:r w:rsidR="000028C4">
        <w:rPr>
          <w:rFonts w:ascii="Times New Roman" w:hAnsi="Times New Roman" w:cs="Times New Roman"/>
          <w:sz w:val="28"/>
          <w:szCs w:val="28"/>
        </w:rPr>
        <w:t>ы</w:t>
      </w:r>
      <w:r w:rsidRPr="001C3BD8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DA648D" w:rsidRPr="00407C2B" w:rsidRDefault="00DA648D" w:rsidP="00DA64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3BD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 3 361 579 рублей 34 копейки, в том числе НДС.</w:t>
      </w:r>
      <w:r w:rsidRPr="00407C2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DA648D" w:rsidRPr="00C30D24" w:rsidRDefault="00DA648D" w:rsidP="00DA648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D08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0D24">
        <w:rPr>
          <w:rFonts w:ascii="Times New Roman" w:hAnsi="Times New Roman" w:cs="Times New Roman"/>
          <w:sz w:val="28"/>
          <w:szCs w:val="28"/>
        </w:rPr>
        <w:t>ООО «Мурманское многопрофильное реабилитационное предприятие инвалидов» (ООО Мурманское «МРПИ»), 183034 г. Мур</w:t>
      </w:r>
      <w:r w:rsidR="00796B9B">
        <w:rPr>
          <w:rFonts w:ascii="Times New Roman" w:hAnsi="Times New Roman" w:cs="Times New Roman"/>
          <w:sz w:val="28"/>
          <w:szCs w:val="28"/>
        </w:rPr>
        <w:t>манск, ул. Свердлова, д.2/</w:t>
      </w:r>
      <w:r w:rsidRPr="00C30D24">
        <w:rPr>
          <w:rFonts w:ascii="Times New Roman" w:hAnsi="Times New Roman" w:cs="Times New Roman"/>
          <w:sz w:val="28"/>
          <w:szCs w:val="28"/>
        </w:rPr>
        <w:t>7. ИНН 5190027092, КПП 519001001, ОГРН 1135190013144.</w:t>
      </w:r>
    </w:p>
    <w:p w:rsidR="00DA648D" w:rsidRPr="00C30D24" w:rsidRDefault="00DA648D" w:rsidP="00DA648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0D24">
        <w:rPr>
          <w:rFonts w:ascii="Times New Roman" w:hAnsi="Times New Roman" w:cs="Times New Roman"/>
          <w:sz w:val="28"/>
          <w:szCs w:val="28"/>
        </w:rPr>
        <w:t>Зарегистрирована в журнале регистрац</w:t>
      </w:r>
      <w:r w:rsidR="005F6652">
        <w:rPr>
          <w:rFonts w:ascii="Times New Roman" w:hAnsi="Times New Roman" w:cs="Times New Roman"/>
          <w:sz w:val="28"/>
          <w:szCs w:val="28"/>
        </w:rPr>
        <w:t>ии конвертов под номером 2 от 20</w:t>
      </w:r>
      <w:r w:rsidRPr="00C30D24">
        <w:rPr>
          <w:rFonts w:ascii="Times New Roman" w:hAnsi="Times New Roman" w:cs="Times New Roman"/>
          <w:sz w:val="28"/>
          <w:szCs w:val="28"/>
        </w:rPr>
        <w:t xml:space="preserve">.10.2014 г. в 16 часов 04 минуты по московскому времени. </w:t>
      </w:r>
    </w:p>
    <w:p w:rsidR="00DA648D" w:rsidRDefault="00DA648D" w:rsidP="00DA64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3 234</w:t>
      </w:r>
      <w:r w:rsidR="000028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232</w:t>
      </w:r>
      <w:r w:rsidR="000028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рубля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78 копеек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, в том числе  НДС.</w:t>
      </w:r>
    </w:p>
    <w:p w:rsidR="00DA648D" w:rsidRPr="00C30D24" w:rsidRDefault="00DA648D" w:rsidP="00DA648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ED0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652">
        <w:rPr>
          <w:rFonts w:ascii="Times New Roman" w:hAnsi="Times New Roman" w:cs="Times New Roman"/>
          <w:sz w:val="28"/>
          <w:szCs w:val="28"/>
        </w:rPr>
        <w:t>ООО «АРКАИМ</w:t>
      </w:r>
      <w:r>
        <w:rPr>
          <w:rFonts w:ascii="Times New Roman" w:hAnsi="Times New Roman" w:cs="Times New Roman"/>
          <w:sz w:val="28"/>
          <w:szCs w:val="28"/>
        </w:rPr>
        <w:t>», 183039</w:t>
      </w:r>
      <w:r w:rsidRPr="00C30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Мурманск,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д.46. ИНН 5190012314</w:t>
      </w:r>
      <w:r w:rsidRPr="00C30D24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ПП 519001001, ОГРН 1125190014234</w:t>
      </w:r>
      <w:r w:rsidRPr="00C30D24">
        <w:rPr>
          <w:rFonts w:ascii="Times New Roman" w:hAnsi="Times New Roman" w:cs="Times New Roman"/>
          <w:sz w:val="28"/>
          <w:szCs w:val="28"/>
        </w:rPr>
        <w:t>.</w:t>
      </w:r>
    </w:p>
    <w:p w:rsidR="00DA648D" w:rsidRPr="00C30D24" w:rsidRDefault="00DA648D" w:rsidP="00DA648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30D24">
        <w:rPr>
          <w:rFonts w:ascii="Times New Roman" w:hAnsi="Times New Roman" w:cs="Times New Roman"/>
          <w:sz w:val="28"/>
          <w:szCs w:val="28"/>
        </w:rPr>
        <w:t>Зарегистрирована в журнале рег</w:t>
      </w:r>
      <w:r>
        <w:rPr>
          <w:rFonts w:ascii="Times New Roman" w:hAnsi="Times New Roman" w:cs="Times New Roman"/>
          <w:sz w:val="28"/>
          <w:szCs w:val="28"/>
        </w:rPr>
        <w:t xml:space="preserve">истрации конвертов под </w:t>
      </w:r>
      <w:r w:rsidR="005F6652">
        <w:rPr>
          <w:rFonts w:ascii="Times New Roman" w:hAnsi="Times New Roman" w:cs="Times New Roman"/>
          <w:sz w:val="28"/>
          <w:szCs w:val="28"/>
        </w:rPr>
        <w:t>номером 3 от 21</w:t>
      </w:r>
      <w:r w:rsidRPr="00C30D24">
        <w:rPr>
          <w:rFonts w:ascii="Times New Roman" w:hAnsi="Times New Roman" w:cs="Times New Roman"/>
          <w:sz w:val="28"/>
          <w:szCs w:val="28"/>
        </w:rPr>
        <w:t>.10.2014 г. в </w:t>
      </w:r>
      <w:r>
        <w:rPr>
          <w:rFonts w:ascii="Times New Roman" w:hAnsi="Times New Roman" w:cs="Times New Roman"/>
          <w:sz w:val="28"/>
          <w:szCs w:val="28"/>
        </w:rPr>
        <w:t>08 часов 32</w:t>
      </w:r>
      <w:r w:rsidRPr="00C30D24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DA648D" w:rsidRDefault="00DA648D" w:rsidP="00DA64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3 229 946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 рубл</w:t>
      </w:r>
      <w:r w:rsidR="000028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ей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87 копеек</w:t>
      </w:r>
      <w:r w:rsidR="009B57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, в том числе </w:t>
      </w:r>
      <w:r w:rsidRPr="00C30D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НДС.</w:t>
      </w: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2A17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0C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поставки спецодежды и средств индивидуальной защиты</w:t>
      </w:r>
      <w:r w:rsidR="00493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3736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5DF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173E" w:rsidRPr="00804D1B" w:rsidRDefault="00F604A2" w:rsidP="00804D1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C173E" w:rsidRPr="000C1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002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C173E" w:rsidRPr="000C1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0C173E" w:rsidRPr="000C173E">
        <w:rPr>
          <w:rFonts w:ascii="Times New Roman" w:hAnsi="Times New Roman" w:cs="Times New Roman"/>
          <w:sz w:val="28"/>
          <w:szCs w:val="28"/>
        </w:rPr>
        <w:t xml:space="preserve"> </w:t>
      </w:r>
      <w:r w:rsidR="000C173E" w:rsidRPr="000C173E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0C173E" w:rsidRPr="000C173E">
        <w:rPr>
          <w:rFonts w:ascii="Times New Roman" w:hAnsi="Times New Roman" w:cs="Times New Roman"/>
          <w:sz w:val="28"/>
          <w:szCs w:val="28"/>
        </w:rPr>
        <w:t>ООО «ТД Лига Спецодежды»</w:t>
      </w:r>
      <w:r w:rsidR="00804D1B">
        <w:rPr>
          <w:rFonts w:ascii="Times New Roman" w:hAnsi="Times New Roman" w:cs="Times New Roman"/>
          <w:sz w:val="28"/>
          <w:szCs w:val="28"/>
        </w:rPr>
        <w:t xml:space="preserve"> не соответствующей требованиям Документации</w:t>
      </w:r>
      <w:r w:rsidR="00796B9B">
        <w:rPr>
          <w:rFonts w:ascii="Times New Roman" w:hAnsi="Times New Roman" w:cs="Times New Roman"/>
          <w:sz w:val="28"/>
          <w:szCs w:val="28"/>
        </w:rPr>
        <w:t>:</w:t>
      </w:r>
    </w:p>
    <w:p w:rsidR="005D0D5B" w:rsidRDefault="00804D1B" w:rsidP="000C17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Коммерческом предложении Участника 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Комиссией по закупке </w:t>
      </w:r>
      <w:r w:rsidR="00002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0028C4" w:rsidRPr="00002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</w:t>
      </w:r>
      <w:proofErr w:type="spellStart"/>
      <w:r w:rsidR="00002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spellEnd"/>
      <w:r w:rsidR="00002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г) </w:t>
      </w:r>
      <w:r w:rsidR="000028C4" w:rsidRPr="00002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4.10.2. Документации</w:t>
      </w:r>
      <w:r w:rsidR="00002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028C4" w:rsidRPr="000028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было выявлено наличие</w:t>
      </w:r>
      <w:r w:rsidR="005D0D5B" w:rsidRPr="005D0D5B">
        <w:t xml:space="preserve"> </w:t>
      </w:r>
      <w:r w:rsidR="005D0D5B"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существенных ошибок в данных при расчётах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1BA9"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таблице «Расчет стоимости поставляемого товара»</w:t>
      </w:r>
      <w:r w:rsidR="00141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5D0D5B" w:rsidRPr="005D0D5B">
        <w:t xml:space="preserve"> </w:t>
      </w:r>
      <w:r w:rsidR="005D0D5B"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умножении цены 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единицу Товара </w:t>
      </w:r>
      <w:r w:rsidR="005D0D5B"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количество Товара 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</w:t>
      </w:r>
      <w:r w:rsidR="00141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соответствует с</w:t>
      </w:r>
      <w:r w:rsidR="005D0D5B"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умме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D0D5B"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указанной в Коммерческо</w:t>
      </w:r>
      <w:r w:rsidR="00141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5D0D5B"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</w:t>
      </w:r>
      <w:r w:rsidR="00141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D0D5B"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7A2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41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позиции </w:t>
      </w:r>
      <w:r w:rsidR="007A2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1-9;11-13;17;19-25</w:t>
      </w:r>
      <w:r w:rsidR="00AB5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7A2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29-34;38;40-53;55;57-66;68-74;76-78;81;84-85;87-88)</w:t>
      </w:r>
      <w:r w:rsidR="00AB5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 как следствие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итоговая сумма</w:t>
      </w:r>
      <w:r w:rsidR="00AB5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соответствует информации, указанной в Коммерческом предложении</w:t>
      </w:r>
      <w:r w:rsid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</w:t>
      </w:r>
      <w:r w:rsidR="00AB5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письме о подаче оферты (Приложение</w:t>
      </w:r>
      <w:r w:rsidR="00AB5F67" w:rsidRPr="00AB5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№1 к Документации</w:t>
      </w:r>
      <w:r w:rsidR="00AB5F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5D0D5B" w:rsidRDefault="005D0D5B" w:rsidP="000C17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того,</w:t>
      </w:r>
      <w:r w:rsidRPr="005D0D5B">
        <w:t xml:space="preserve"> </w:t>
      </w:r>
      <w:r w:rsidR="00804D1B">
        <w:rPr>
          <w:rFonts w:ascii="Times New Roman" w:hAnsi="Times New Roman" w:cs="Times New Roman"/>
          <w:sz w:val="28"/>
          <w:szCs w:val="28"/>
        </w:rPr>
        <w:t>копейки по</w:t>
      </w:r>
      <w:r w:rsidR="00804D1B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</w:t>
      </w:r>
      <w:r w:rsidR="00804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ммам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04D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указанным</w:t>
      </w:r>
      <w:r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таблице «Расчет стоимости поставляемого товара» Коммерческого предложения Участника (позиции 5; 8;9;11;12;23;25;43;45;51;53;57;59;64;77;78;81)</w:t>
      </w:r>
      <w:r w:rsidR="00141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выражены</w:t>
      </w:r>
      <w:r w:rsidRPr="005D0D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тремя знаками после запятой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1331B" w:rsidRDefault="0031331B" w:rsidP="000C17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331B" w:rsidRPr="00092A91" w:rsidRDefault="0031331B" w:rsidP="003133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1331B" w:rsidRDefault="0031331B" w:rsidP="003133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1331B" w:rsidRDefault="0031331B" w:rsidP="0031331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1331B" w:rsidRDefault="0031331B" w:rsidP="00C34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3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«ТД Лига Спецодежды» к процедуре запроса предложений и не включать в перечень участников запроса предложений.</w:t>
      </w:r>
      <w:r w:rsidRPr="00856A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109BB" w:rsidRDefault="009109BB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65E3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9183C" w:rsidRDefault="0069183C" w:rsidP="00E34E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331B" w:rsidRDefault="0069183C" w:rsidP="0031331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52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B863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331B"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31331B" w:rsidRPr="00456FEE">
        <w:rPr>
          <w:rFonts w:ascii="Times New Roman" w:hAnsi="Times New Roman" w:cs="Times New Roman"/>
          <w:sz w:val="28"/>
          <w:szCs w:val="28"/>
        </w:rPr>
        <w:t xml:space="preserve"> </w:t>
      </w:r>
      <w:r w:rsidR="0031331B" w:rsidRPr="00456FEE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31331B" w:rsidRPr="00456FEE">
        <w:rPr>
          <w:rFonts w:ascii="Times New Roman" w:hAnsi="Times New Roman" w:cs="Times New Roman"/>
          <w:sz w:val="28"/>
          <w:szCs w:val="28"/>
        </w:rPr>
        <w:t>ООО «М</w:t>
      </w:r>
      <w:r w:rsidR="00456FEE" w:rsidRPr="00456FEE">
        <w:rPr>
          <w:rFonts w:ascii="Times New Roman" w:hAnsi="Times New Roman" w:cs="Times New Roman"/>
          <w:sz w:val="28"/>
          <w:szCs w:val="28"/>
        </w:rPr>
        <w:t xml:space="preserve">урманское </w:t>
      </w:r>
      <w:r w:rsidR="0031331B" w:rsidRPr="00456FEE">
        <w:rPr>
          <w:rFonts w:ascii="Times New Roman" w:hAnsi="Times New Roman" w:cs="Times New Roman"/>
          <w:sz w:val="28"/>
          <w:szCs w:val="28"/>
        </w:rPr>
        <w:t>МРПИ»</w:t>
      </w:r>
      <w:r w:rsidR="0031331B" w:rsidRPr="00456FEE">
        <w:t xml:space="preserve"> </w:t>
      </w:r>
      <w:r w:rsidR="0031331B"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E9785A" w:rsidRDefault="00E9785A" w:rsidP="004A7E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497F" w:rsidRPr="00092A91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0497F" w:rsidRDefault="0060497F" w:rsidP="0060497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785A" w:rsidRDefault="00E9785A" w:rsidP="0069183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331B" w:rsidRDefault="0031331B" w:rsidP="00C341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</w:t>
      </w:r>
      <w:r w:rsidR="00456FEE"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урманское </w:t>
      </w:r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МРПИ» на участие в запросе предложений соответствующей техническим требованиям Документации.</w:t>
      </w:r>
    </w:p>
    <w:p w:rsidR="001F5EB7" w:rsidRDefault="001F5EB7" w:rsidP="001F5EB7">
      <w:pPr>
        <w:spacing w:after="0" w:line="240" w:lineRule="auto"/>
        <w:jc w:val="both"/>
      </w:pPr>
    </w:p>
    <w:p w:rsidR="0069183C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3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785A" w:rsidRDefault="00E9785A" w:rsidP="006918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EB7" w:rsidRDefault="00456FEE" w:rsidP="00C341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6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«Мурманское МРПИ» </w:t>
      </w:r>
      <w:r w:rsidRPr="00456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456F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456F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456FEE">
        <w:rPr>
          <w:rFonts w:ascii="Times New Roman" w:hAnsi="Times New Roman" w:cs="Times New Roman"/>
          <w:sz w:val="28"/>
          <w:szCs w:val="28"/>
        </w:rPr>
        <w:t>.</w:t>
      </w:r>
      <w:r w:rsidRPr="00E34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F5EB7" w:rsidRDefault="001F5EB7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91F" w:rsidRPr="00092A91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9183C" w:rsidRDefault="0069183C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B791F" w:rsidRDefault="006B791F" w:rsidP="006918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4.3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Признать правильность оформления заявки на участие в запро</w:t>
      </w:r>
      <w:r w:rsidR="008618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 предложений ООО «А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8618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АИМ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 </w:t>
      </w:r>
    </w:p>
    <w:p w:rsidR="009B2170" w:rsidRPr="006B791F" w:rsidRDefault="009B2170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91F" w:rsidRPr="009B2170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1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договорные условия, указ</w:t>
      </w:r>
      <w:r w:rsidR="004D0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анные в заявке ООО «АРК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АИМ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предложений, не соответствующими требованиям Документации:</w:t>
      </w: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3.3 Информационной карты Документации, п. 4.7.1. Документации, п. 3 Инструкции по заполнению Коммерческого предложения (форма 1 Приложения №1 к Документации):</w:t>
      </w:r>
    </w:p>
    <w:p w:rsidR="00945429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за единицу Товара, указанная в таблице «Расчет стоимости поставляемого товара» Коммерческого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редложения Участника (позиция 12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Халат и брюки для защиты от общих производственных загрязнений (лаборант </w:t>
      </w:r>
      <w:proofErr w:type="spellStart"/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хим</w:t>
      </w:r>
      <w:proofErr w:type="gramStart"/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</w:t>
      </w:r>
      <w:proofErr w:type="gramEnd"/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нализа</w:t>
      </w:r>
      <w:proofErr w:type="spellEnd"/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Pr="008C1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1 172 рубл</w:t>
      </w:r>
      <w:r w:rsidR="00E46E60" w:rsidRPr="008C1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8C1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 копеек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превышает начальную (максимальную) цену за единицу Товара, указ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анную в Документации (позиция 12</w:t>
      </w: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Халат и брюки для защиты от общих производственных загрязнений (лаборант </w:t>
      </w:r>
      <w:proofErr w:type="spellStart"/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хим.анализа</w:t>
      </w:r>
      <w:proofErr w:type="spellEnd"/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4D0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="00E46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r w:rsidRPr="008C1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637 рублей 67</w:t>
      </w:r>
      <w:r w:rsidR="00DD1190" w:rsidRPr="008C1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копеек</w:t>
      </w:r>
      <w:bookmarkEnd w:id="0"/>
      <w:r w:rsidR="00DD1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91F" w:rsidRPr="00E46E60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6E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91F" w:rsidRPr="006B791F" w:rsidRDefault="00DD1190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допустить ООО «А</w:t>
      </w:r>
      <w:r w:rsid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АИМ</w:t>
      </w:r>
      <w:r w:rsidR="006B791F"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к процедуре запроса предложений и не включать в перечень участников запроса предложений. </w:t>
      </w:r>
    </w:p>
    <w:p w:rsidR="006B791F" w:rsidRP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791F" w:rsidRPr="00E46E60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6E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791F" w:rsidRDefault="006B791F" w:rsidP="006B7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79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785A" w:rsidRPr="00870496" w:rsidRDefault="00A3078C" w:rsidP="00A3078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B791F">
        <w:rPr>
          <w:rFonts w:ascii="Times New Roman" w:eastAsia="Times New Roman" w:hAnsi="Times New Roman" w:cs="Times New Roman"/>
          <w:sz w:val="28"/>
          <w:szCs w:val="28"/>
          <w:lang w:eastAsia="ru-RU"/>
        </w:rPr>
        <w:t>4.4</w:t>
      </w:r>
      <w:r w:rsidR="004A7E98" w:rsidRPr="004A7E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DD1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DD1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DD1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DD11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 w:rsidRPr="00DD1190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договора поставки спецодежды и средств индивидуальной защиты</w:t>
      </w:r>
      <w:r w:rsidR="00E9785A" w:rsidRPr="00DD11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36BD" w:rsidRPr="00DD1190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предложений </w:t>
      </w:r>
      <w:r w:rsidR="00E27F2A" w:rsidRPr="00DD1190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B8780C" w:rsidRPr="00DD1190">
        <w:rPr>
          <w:rFonts w:ascii="Times New Roman" w:eastAsia="Times New Roman" w:hAnsi="Times New Roman" w:cs="Times New Roman"/>
          <w:sz w:val="28"/>
          <w:szCs w:val="28"/>
        </w:rPr>
        <w:t xml:space="preserve">состоявшимся </w:t>
      </w:r>
      <w:r w:rsidR="00B8780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 7.</w:t>
      </w:r>
      <w:r w:rsidR="004A7E98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780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A7E98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8780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закупке товаров, работ, услуг ОАО «</w:t>
      </w:r>
      <w:proofErr w:type="spellStart"/>
      <w:r w:rsidR="00B8780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B8780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</w:t>
      </w:r>
      <w:r w:rsidR="004A7E98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B8780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Документации, п. 4.1</w:t>
      </w:r>
      <w:r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8780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870496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Документации.</w:t>
      </w:r>
    </w:p>
    <w:p w:rsidR="00EE6614" w:rsidRPr="00092A91" w:rsidRDefault="00EE6614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0496" w:rsidRDefault="00B105B7" w:rsidP="00A3078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</w:t>
      </w:r>
      <w:r w:rsidR="00A3078C" w:rsidRPr="00A30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7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7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496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Рассмотреть возможность заключения </w:t>
      </w:r>
      <w:r w:rsidR="00870496" w:rsidRPr="00DD1190">
        <w:rPr>
          <w:rFonts w:ascii="Times New Roman" w:hAnsi="Times New Roman" w:cs="Times New Roman"/>
          <w:bCs/>
          <w:sz w:val="28"/>
          <w:szCs w:val="28"/>
        </w:rPr>
        <w:t>Договора поставки спецодежды и средств индивидуальной защиты для нужд ОАО «</w:t>
      </w:r>
      <w:proofErr w:type="spellStart"/>
      <w:r w:rsidR="00870496" w:rsidRPr="00DD1190">
        <w:rPr>
          <w:rFonts w:ascii="Times New Roman" w:hAnsi="Times New Roman" w:cs="Times New Roman"/>
          <w:bCs/>
          <w:sz w:val="28"/>
          <w:szCs w:val="28"/>
        </w:rPr>
        <w:t>Мурманэнергосбыт</w:t>
      </w:r>
      <w:proofErr w:type="spellEnd"/>
      <w:r w:rsidR="00870496" w:rsidRPr="00DD119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870496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ООО «</w:t>
      </w:r>
      <w:r w:rsidR="00870496" w:rsidRPr="00DD1190">
        <w:rPr>
          <w:rFonts w:ascii="Times New Roman" w:hAnsi="Times New Roman" w:cs="Times New Roman"/>
          <w:sz w:val="28"/>
          <w:szCs w:val="28"/>
        </w:rPr>
        <w:t>Мурманским многопрофильным реабилитационным предприятием инвалидов»</w:t>
      </w:r>
      <w:r w:rsidR="00870496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 на основании п. 7.</w:t>
      </w:r>
      <w:r w:rsidR="00A3078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0496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A3078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0496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Положения о закупке товаров, работ, у</w:t>
      </w:r>
      <w:r w:rsidR="00806874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 </w:t>
      </w:r>
      <w:r w:rsidR="00A3078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6874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proofErr w:type="spellStart"/>
      <w:r w:rsidR="00806874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806874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п.8</w:t>
      </w:r>
      <w:r w:rsidR="00870496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Документации, п. 4.1</w:t>
      </w:r>
      <w:r w:rsidR="00A3078C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70496" w:rsidRPr="00DD1190">
        <w:rPr>
          <w:rFonts w:ascii="Times New Roman" w:eastAsia="Times New Roman" w:hAnsi="Times New Roman" w:cs="Times New Roman"/>
          <w:sz w:val="28"/>
          <w:szCs w:val="28"/>
          <w:lang w:eastAsia="ru-RU"/>
        </w:rPr>
        <w:t>.3. Документации.</w:t>
      </w:r>
    </w:p>
    <w:p w:rsidR="00870496" w:rsidRDefault="00870496" w:rsidP="0087049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0496" w:rsidRPr="000E6EA4" w:rsidRDefault="00870496" w:rsidP="00870496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870496" w:rsidRDefault="00870496" w:rsidP="0087049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85A" w:rsidRPr="00B105B7" w:rsidRDefault="00CA2085" w:rsidP="00E978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785A" w:rsidRPr="00E9785A" w:rsidRDefault="00E9785A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</w:t>
      </w:r>
      <w:r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9785A" w:rsidRPr="00E9785A" w:rsidRDefault="00E9785A" w:rsidP="00E9785A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9785A" w:rsidRPr="00E9785A" w:rsidRDefault="00E9785A" w:rsidP="00E9785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0C64AF" w:rsidP="00E9785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Воробейчиков Д.В.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0C64AF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8765E3">
      <w:footerReference w:type="default" r:id="rId8"/>
      <w:pgSz w:w="11906" w:h="16838"/>
      <w:pgMar w:top="851" w:right="566" w:bottom="851" w:left="1134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E60" w:rsidRDefault="00E46E60">
      <w:pPr>
        <w:spacing w:after="0" w:line="240" w:lineRule="auto"/>
      </w:pPr>
      <w:r>
        <w:separator/>
      </w:r>
    </w:p>
  </w:endnote>
  <w:endnote w:type="continuationSeparator" w:id="0">
    <w:p w:rsidR="00E46E60" w:rsidRDefault="00E46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Content>
      <w:p w:rsidR="00E46E60" w:rsidRDefault="00E46E60">
        <w:pPr>
          <w:pStyle w:val="a5"/>
          <w:jc w:val="center"/>
        </w:pPr>
      </w:p>
      <w:p w:rsidR="00E46E60" w:rsidRDefault="00E46E60" w:rsidP="008765E3">
        <w:pPr>
          <w:pStyle w:val="a5"/>
          <w:tabs>
            <w:tab w:val="left" w:pos="4128"/>
            <w:tab w:val="center" w:pos="5103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C19A8">
          <w:rPr>
            <w:noProof/>
          </w:rPr>
          <w:t>4</w:t>
        </w:r>
        <w:r>
          <w:fldChar w:fldCharType="end"/>
        </w:r>
      </w:p>
    </w:sdtContent>
  </w:sdt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E60" w:rsidRDefault="00E46E60">
      <w:pPr>
        <w:spacing w:after="0" w:line="240" w:lineRule="auto"/>
      </w:pPr>
      <w:r>
        <w:separator/>
      </w:r>
    </w:p>
  </w:footnote>
  <w:footnote w:type="continuationSeparator" w:id="0">
    <w:p w:rsidR="00E46E60" w:rsidRDefault="00E46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5368"/>
    <w:rsid w:val="00086B90"/>
    <w:rsid w:val="00092A91"/>
    <w:rsid w:val="000A4ED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A5F"/>
    <w:rsid w:val="000F7B65"/>
    <w:rsid w:val="001019E6"/>
    <w:rsid w:val="00107A85"/>
    <w:rsid w:val="001160A2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46F63"/>
    <w:rsid w:val="0025436E"/>
    <w:rsid w:val="00272ED4"/>
    <w:rsid w:val="00275694"/>
    <w:rsid w:val="00280AC0"/>
    <w:rsid w:val="00286CDB"/>
    <w:rsid w:val="00295A66"/>
    <w:rsid w:val="002A178A"/>
    <w:rsid w:val="002A6969"/>
    <w:rsid w:val="002A74FB"/>
    <w:rsid w:val="002B0229"/>
    <w:rsid w:val="002B05E9"/>
    <w:rsid w:val="002B293D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54513"/>
    <w:rsid w:val="00357F92"/>
    <w:rsid w:val="0036519A"/>
    <w:rsid w:val="00371BCA"/>
    <w:rsid w:val="00385542"/>
    <w:rsid w:val="00394F5F"/>
    <w:rsid w:val="003B1970"/>
    <w:rsid w:val="003B3B77"/>
    <w:rsid w:val="003B5535"/>
    <w:rsid w:val="003B6DFA"/>
    <w:rsid w:val="003D0331"/>
    <w:rsid w:val="003D57CE"/>
    <w:rsid w:val="003D7F79"/>
    <w:rsid w:val="003E00EE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A23"/>
    <w:rsid w:val="00456FEE"/>
    <w:rsid w:val="00460355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6BFF"/>
    <w:rsid w:val="004C5247"/>
    <w:rsid w:val="004C527E"/>
    <w:rsid w:val="004D0E8D"/>
    <w:rsid w:val="004D1362"/>
    <w:rsid w:val="004E7758"/>
    <w:rsid w:val="004F3519"/>
    <w:rsid w:val="005005DF"/>
    <w:rsid w:val="005064E1"/>
    <w:rsid w:val="00511E9B"/>
    <w:rsid w:val="0053120F"/>
    <w:rsid w:val="00531F57"/>
    <w:rsid w:val="00551171"/>
    <w:rsid w:val="00556766"/>
    <w:rsid w:val="00556D79"/>
    <w:rsid w:val="00564DBF"/>
    <w:rsid w:val="005714FF"/>
    <w:rsid w:val="005750F3"/>
    <w:rsid w:val="005765EE"/>
    <w:rsid w:val="00587686"/>
    <w:rsid w:val="005B5087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4156C"/>
    <w:rsid w:val="00643C65"/>
    <w:rsid w:val="00652F1E"/>
    <w:rsid w:val="006619C8"/>
    <w:rsid w:val="00671B9D"/>
    <w:rsid w:val="006741DD"/>
    <w:rsid w:val="00682289"/>
    <w:rsid w:val="0069183C"/>
    <w:rsid w:val="00694319"/>
    <w:rsid w:val="0069557B"/>
    <w:rsid w:val="006B0BCA"/>
    <w:rsid w:val="006B1D66"/>
    <w:rsid w:val="006B3F37"/>
    <w:rsid w:val="006B791F"/>
    <w:rsid w:val="006C71A6"/>
    <w:rsid w:val="006D414E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24EC"/>
    <w:rsid w:val="007523DC"/>
    <w:rsid w:val="00764836"/>
    <w:rsid w:val="0077325A"/>
    <w:rsid w:val="007804F7"/>
    <w:rsid w:val="00781668"/>
    <w:rsid w:val="00786C09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436D4"/>
    <w:rsid w:val="0084447A"/>
    <w:rsid w:val="008444BE"/>
    <w:rsid w:val="00845DA2"/>
    <w:rsid w:val="0084730D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19A8"/>
    <w:rsid w:val="008C69FD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A4DD3"/>
    <w:rsid w:val="009A66B1"/>
    <w:rsid w:val="009B2170"/>
    <w:rsid w:val="009B5746"/>
    <w:rsid w:val="009B5EC2"/>
    <w:rsid w:val="009D2C9F"/>
    <w:rsid w:val="009D30BB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6192E"/>
    <w:rsid w:val="00A85F09"/>
    <w:rsid w:val="00A96847"/>
    <w:rsid w:val="00A97083"/>
    <w:rsid w:val="00AB39D1"/>
    <w:rsid w:val="00AB5F67"/>
    <w:rsid w:val="00AC0314"/>
    <w:rsid w:val="00AC15C1"/>
    <w:rsid w:val="00AC7AC0"/>
    <w:rsid w:val="00AD7693"/>
    <w:rsid w:val="00AE53B8"/>
    <w:rsid w:val="00B105B7"/>
    <w:rsid w:val="00B126F9"/>
    <w:rsid w:val="00B26BDC"/>
    <w:rsid w:val="00B55397"/>
    <w:rsid w:val="00B55B2C"/>
    <w:rsid w:val="00B56D34"/>
    <w:rsid w:val="00B60B49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E58DE"/>
    <w:rsid w:val="00BE6190"/>
    <w:rsid w:val="00C16B3E"/>
    <w:rsid w:val="00C22F79"/>
    <w:rsid w:val="00C341F5"/>
    <w:rsid w:val="00C6211D"/>
    <w:rsid w:val="00C66511"/>
    <w:rsid w:val="00C66904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648D"/>
    <w:rsid w:val="00DC58CC"/>
    <w:rsid w:val="00DC593F"/>
    <w:rsid w:val="00DD1190"/>
    <w:rsid w:val="00DE2CFA"/>
    <w:rsid w:val="00DE50DF"/>
    <w:rsid w:val="00DF7AFF"/>
    <w:rsid w:val="00E02359"/>
    <w:rsid w:val="00E05E88"/>
    <w:rsid w:val="00E10575"/>
    <w:rsid w:val="00E15E90"/>
    <w:rsid w:val="00E25D0F"/>
    <w:rsid w:val="00E275BB"/>
    <w:rsid w:val="00E27F2A"/>
    <w:rsid w:val="00E34E5A"/>
    <w:rsid w:val="00E46E60"/>
    <w:rsid w:val="00E521CB"/>
    <w:rsid w:val="00E616B1"/>
    <w:rsid w:val="00E837AC"/>
    <w:rsid w:val="00E91393"/>
    <w:rsid w:val="00E95702"/>
    <w:rsid w:val="00E9785A"/>
    <w:rsid w:val="00EA7EAD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35554"/>
    <w:rsid w:val="00F524FB"/>
    <w:rsid w:val="00F604A2"/>
    <w:rsid w:val="00F63105"/>
    <w:rsid w:val="00F64EAE"/>
    <w:rsid w:val="00F770D4"/>
    <w:rsid w:val="00F811D0"/>
    <w:rsid w:val="00F8303F"/>
    <w:rsid w:val="00F85D97"/>
    <w:rsid w:val="00F9090D"/>
    <w:rsid w:val="00FA5107"/>
    <w:rsid w:val="00FB3C4D"/>
    <w:rsid w:val="00FC2A01"/>
    <w:rsid w:val="00FC6D1F"/>
    <w:rsid w:val="00FD3100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4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deeva</cp:lastModifiedBy>
  <cp:revision>226</cp:revision>
  <cp:lastPrinted>2014-10-22T06:53:00Z</cp:lastPrinted>
  <dcterms:created xsi:type="dcterms:W3CDTF">2014-03-05T11:04:00Z</dcterms:created>
  <dcterms:modified xsi:type="dcterms:W3CDTF">2014-10-23T06:11:00Z</dcterms:modified>
</cp:coreProperties>
</file>