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3391F" w:rsidRPr="00A63EBD" w:rsidRDefault="005C4E36" w:rsidP="00A63EB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63EBD">
        <w:rPr>
          <w:rFonts w:ascii="Times New Roman" w:eastAsia="Times New Roman" w:hAnsi="Times New Roman" w:cs="Times New Roman"/>
          <w:b/>
          <w:sz w:val="28"/>
          <w:szCs w:val="28"/>
        </w:rPr>
        <w:t>поставки спецодежды и средств индивидуальной защиты</w:t>
      </w:r>
      <w:r w:rsidR="0003391F" w:rsidRPr="0003391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C0126" w:rsidRDefault="008C012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06 октября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CF71D2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A63EBD" w:rsidRPr="00CF71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поставка спецодежды и средств индивидуальной защиты</w:t>
      </w:r>
      <w:r w:rsidR="005854D2" w:rsidRPr="00CF71D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(далее по тексту - Товар)</w:t>
      </w:r>
      <w:r w:rsidR="005743B9"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F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72C" w:rsidRPr="0069372C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5854D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</w:t>
      </w:r>
      <w:r w:rsidR="00CA2E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="005743B9" w:rsidRPr="005743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ar-SA"/>
        </w:rPr>
        <w:t>13710 единиц</w:t>
      </w:r>
      <w:r w:rsidRPr="0069372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F77D8" w:rsidRPr="004F77D8" w:rsidRDefault="0069372C" w:rsidP="004F77D8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A63EBD" w:rsidRPr="00A63E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3 735 088 (Три миллиона семьсот тридцать пять тысяч восемьдесят восемь)</w:t>
      </w:r>
      <w:r w:rsidR="005743B9" w:rsidRPr="00A63E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</w:t>
      </w:r>
      <w:r w:rsidR="00A63EBD" w:rsidRPr="00A63E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 копеек</w:t>
      </w:r>
      <w:r w:rsidR="00B16A54" w:rsidRPr="00F0625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B16A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Указанная цена</w:t>
      </w:r>
      <w:r w:rsidR="00A63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743B9" w:rsidRPr="00574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включает в себя </w:t>
      </w:r>
      <w:r w:rsidR="004F77D8" w:rsidRPr="004F77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себе</w:t>
      </w:r>
      <w:r w:rsidR="004F77D8" w:rsidRPr="004F77D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4F77D8" w:rsidRPr="004F77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4F77D8" w:rsidRDefault="004F77D8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4F77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Pr="004F7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45 (Сорока пяти) календарных дней с момента предоплаты</w:t>
      </w:r>
      <w:r w:rsidR="00BA4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69372C" w:rsidRPr="0069372C" w:rsidRDefault="00B00F9F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</w:t>
      </w:r>
      <w:r w:rsidR="00AF168F" w:rsidRPr="00AF1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B00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</w:t>
      </w:r>
      <w:r w:rsidRPr="00B00F9F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Pr="00B00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 склад №1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9372C" w:rsidRPr="0069372C" w:rsidRDefault="00B00F9F" w:rsidP="00B00F9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693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9372C" w:rsidRPr="0069372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69372C" w:rsidRPr="006937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69372C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B00F9F" w:rsidRDefault="0069372C" w:rsidP="00B00F9F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9372C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B00F9F" w:rsidRPr="00B00F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B00F9F" w:rsidRPr="00B00F9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Покупатель осуществляет оплату в размере 50% от стоимости Товара на условиях предоплаты в течение 10 (Десяти) банковских дней с момента получения счета на предоплату от Поставщика;</w:t>
      </w:r>
    </w:p>
    <w:p w:rsidR="0003391F" w:rsidRPr="00AD5AEC" w:rsidRDefault="00B00F9F" w:rsidP="00AD5AEC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00F9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остальные 50 % от стоимости Товара, Покупатель оплачивает 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90</w:t>
      </w:r>
      <w:r w:rsidRPr="00B00F9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(Девяносто</w:t>
      </w:r>
      <w:r w:rsidRPr="00B00F9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 </w:t>
      </w:r>
      <w:r w:rsidR="0003391F" w:rsidRPr="0003391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</w:t>
      </w:r>
    </w:p>
    <w:p w:rsidR="005C4E36" w:rsidRPr="005C4E36" w:rsidRDefault="0061297F" w:rsidP="008C0126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AF168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Хоняк А.М. – 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службы закупок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8C0126" w:rsidRPr="008C0126" w:rsidRDefault="00B00F9F" w:rsidP="00AF168F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безопасности службы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конт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роля 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F112F4" w:rsidRPr="00F112F4" w:rsidRDefault="00B00F9F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</w:t>
      </w:r>
      <w:r w:rsidR="00BA469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 Т.П. – ведущий инженер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труда</w:t>
      </w:r>
      <w:r w:rsidR="00F112F4"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8C0126" w:rsidRDefault="006D65ED" w:rsidP="003A2E1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 С.В. – председатель</w:t>
      </w:r>
      <w:r w:rsidR="00B00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профсоюзного комитета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74392F" w:rsidRDefault="00B00F9F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90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комплектации оборудования ОМТО</w:t>
      </w:r>
      <w:r w:rsidR="007439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B00F9F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64D28" w:rsidRPr="005E248E" w:rsidRDefault="00964D28" w:rsidP="00964D28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>06» октября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C2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3C23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спецодежды и средств индивидуальной защиты</w:t>
      </w:r>
      <w:r w:rsidR="00276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588" w:rsidRPr="00DD63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F45" w:rsidRPr="00DD6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DD631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76588" w:rsidRPr="00DD631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C4E36" w:rsidRPr="00DD63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03391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765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D28" w:rsidRDefault="00964D28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7C6BE5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126" w:rsidRPr="007C6BE5">
        <w:rPr>
          <w:rFonts w:ascii="Times New Roman" w:hAnsi="Times New Roman" w:cs="Times New Roman"/>
          <w:sz w:val="28"/>
          <w:szCs w:val="28"/>
        </w:rPr>
        <w:t>ООО</w:t>
      </w:r>
      <w:r w:rsidR="002E7BE4" w:rsidRPr="007C6BE5">
        <w:rPr>
          <w:rFonts w:ascii="Times New Roman" w:hAnsi="Times New Roman" w:cs="Times New Roman"/>
          <w:sz w:val="28"/>
          <w:szCs w:val="28"/>
        </w:rPr>
        <w:t> «</w:t>
      </w:r>
      <w:r w:rsidR="005467C5">
        <w:rPr>
          <w:rFonts w:ascii="Times New Roman" w:hAnsi="Times New Roman" w:cs="Times New Roman"/>
          <w:sz w:val="28"/>
          <w:szCs w:val="28"/>
        </w:rPr>
        <w:t>Мурманское многопрофильное реабилитационное предприятие инвалидов</w:t>
      </w:r>
      <w:r w:rsidR="002E7BE4" w:rsidRPr="007C6BE5">
        <w:rPr>
          <w:rFonts w:ascii="Times New Roman" w:hAnsi="Times New Roman" w:cs="Times New Roman"/>
          <w:sz w:val="28"/>
          <w:szCs w:val="28"/>
        </w:rPr>
        <w:t>»</w:t>
      </w:r>
      <w:r w:rsidR="001D56C0">
        <w:rPr>
          <w:rFonts w:ascii="Times New Roman" w:hAnsi="Times New Roman" w:cs="Times New Roman"/>
          <w:sz w:val="28"/>
          <w:szCs w:val="28"/>
        </w:rPr>
        <w:t xml:space="preserve"> (ООО </w:t>
      </w:r>
      <w:bookmarkStart w:id="0" w:name="_GoBack"/>
      <w:bookmarkEnd w:id="0"/>
      <w:r w:rsidR="00914512">
        <w:rPr>
          <w:rFonts w:ascii="Times New Roman" w:hAnsi="Times New Roman" w:cs="Times New Roman"/>
          <w:sz w:val="28"/>
          <w:szCs w:val="28"/>
        </w:rPr>
        <w:t>«</w:t>
      </w:r>
      <w:r w:rsidR="001D56C0">
        <w:rPr>
          <w:rFonts w:ascii="Times New Roman" w:hAnsi="Times New Roman" w:cs="Times New Roman"/>
          <w:sz w:val="28"/>
          <w:szCs w:val="28"/>
        </w:rPr>
        <w:t>М</w:t>
      </w:r>
      <w:r w:rsidR="00DD631A" w:rsidRPr="007C6BE5">
        <w:rPr>
          <w:rFonts w:ascii="Times New Roman" w:hAnsi="Times New Roman" w:cs="Times New Roman"/>
          <w:sz w:val="28"/>
          <w:szCs w:val="28"/>
        </w:rPr>
        <w:t>МРПИ</w:t>
      </w:r>
      <w:r w:rsidR="00276588" w:rsidRPr="007C6BE5">
        <w:rPr>
          <w:rFonts w:ascii="Times New Roman" w:hAnsi="Times New Roman" w:cs="Times New Roman"/>
          <w:sz w:val="28"/>
          <w:szCs w:val="28"/>
        </w:rPr>
        <w:t>»)</w:t>
      </w:r>
      <w:r w:rsidR="005E3F45" w:rsidRPr="007C6BE5">
        <w:rPr>
          <w:rFonts w:ascii="Times New Roman" w:hAnsi="Times New Roman" w:cs="Times New Roman"/>
          <w:sz w:val="28"/>
          <w:szCs w:val="28"/>
        </w:rPr>
        <w:t xml:space="preserve">, </w:t>
      </w:r>
      <w:r w:rsidR="002E7BE4" w:rsidRPr="007C6BE5">
        <w:rPr>
          <w:rFonts w:ascii="Times New Roman" w:hAnsi="Times New Roman" w:cs="Times New Roman"/>
          <w:sz w:val="28"/>
          <w:szCs w:val="28"/>
        </w:rPr>
        <w:t>18</w:t>
      </w:r>
      <w:r w:rsidR="005467C5">
        <w:rPr>
          <w:rFonts w:ascii="Times New Roman" w:hAnsi="Times New Roman" w:cs="Times New Roman"/>
          <w:sz w:val="28"/>
          <w:szCs w:val="28"/>
        </w:rPr>
        <w:t>3034</w:t>
      </w:r>
      <w:r w:rsidR="002E7BE4" w:rsidRPr="007C6BE5">
        <w:rPr>
          <w:rFonts w:ascii="Times New Roman" w:hAnsi="Times New Roman" w:cs="Times New Roman"/>
          <w:sz w:val="28"/>
          <w:szCs w:val="28"/>
        </w:rPr>
        <w:t xml:space="preserve"> </w:t>
      </w:r>
      <w:r w:rsidR="00110E5A" w:rsidRPr="007C6BE5">
        <w:rPr>
          <w:rFonts w:ascii="Times New Roman" w:hAnsi="Times New Roman" w:cs="Times New Roman"/>
          <w:sz w:val="28"/>
          <w:szCs w:val="28"/>
        </w:rPr>
        <w:t>г.</w:t>
      </w:r>
      <w:r w:rsidR="00276588" w:rsidRPr="007C6BE5">
        <w:rPr>
          <w:rFonts w:ascii="Times New Roman" w:hAnsi="Times New Roman" w:cs="Times New Roman"/>
          <w:sz w:val="28"/>
          <w:szCs w:val="28"/>
        </w:rPr>
        <w:t xml:space="preserve"> Мурманск</w:t>
      </w:r>
      <w:r w:rsidR="00110E5A" w:rsidRPr="007C6BE5">
        <w:rPr>
          <w:rFonts w:ascii="Times New Roman" w:hAnsi="Times New Roman" w:cs="Times New Roman"/>
          <w:sz w:val="28"/>
          <w:szCs w:val="28"/>
        </w:rPr>
        <w:t xml:space="preserve">, ул. </w:t>
      </w:r>
      <w:r w:rsidR="005467C5">
        <w:rPr>
          <w:rFonts w:ascii="Times New Roman" w:hAnsi="Times New Roman" w:cs="Times New Roman"/>
          <w:sz w:val="28"/>
          <w:szCs w:val="28"/>
        </w:rPr>
        <w:t>Свердлова</w:t>
      </w:r>
      <w:r w:rsidR="00110E5A" w:rsidRPr="007C6BE5">
        <w:rPr>
          <w:rFonts w:ascii="Times New Roman" w:hAnsi="Times New Roman" w:cs="Times New Roman"/>
          <w:sz w:val="28"/>
          <w:szCs w:val="28"/>
        </w:rPr>
        <w:t>, д.</w:t>
      </w:r>
      <w:r w:rsidR="005467C5">
        <w:rPr>
          <w:rFonts w:ascii="Times New Roman" w:hAnsi="Times New Roman" w:cs="Times New Roman"/>
          <w:sz w:val="28"/>
          <w:szCs w:val="28"/>
        </w:rPr>
        <w:t>2/7.</w:t>
      </w:r>
      <w:r w:rsidRPr="007C6BE5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7C6BE5">
        <w:rPr>
          <w:rFonts w:ascii="Times New Roman" w:hAnsi="Times New Roman" w:cs="Times New Roman"/>
          <w:sz w:val="28"/>
          <w:szCs w:val="28"/>
        </w:rPr>
        <w:t>ИНН</w:t>
      </w:r>
      <w:r w:rsidR="002E7BE4" w:rsidRPr="007C6BE5">
        <w:rPr>
          <w:rFonts w:ascii="Times New Roman" w:hAnsi="Times New Roman" w:cs="Times New Roman"/>
          <w:sz w:val="28"/>
          <w:szCs w:val="28"/>
        </w:rPr>
        <w:t> </w:t>
      </w:r>
      <w:r w:rsidR="005467C5">
        <w:rPr>
          <w:rFonts w:ascii="Times New Roman" w:hAnsi="Times New Roman" w:cs="Times New Roman"/>
          <w:sz w:val="28"/>
          <w:szCs w:val="28"/>
        </w:rPr>
        <w:t>5190027092</w:t>
      </w:r>
      <w:r w:rsidR="002E7BE4" w:rsidRPr="007C6BE5">
        <w:rPr>
          <w:rFonts w:ascii="Times New Roman" w:hAnsi="Times New Roman" w:cs="Times New Roman"/>
          <w:sz w:val="28"/>
          <w:szCs w:val="28"/>
        </w:rPr>
        <w:t>, КПП </w:t>
      </w:r>
      <w:r w:rsidR="005467C5">
        <w:rPr>
          <w:rFonts w:ascii="Times New Roman" w:hAnsi="Times New Roman" w:cs="Times New Roman"/>
          <w:sz w:val="28"/>
          <w:szCs w:val="28"/>
        </w:rPr>
        <w:t>519001001</w:t>
      </w:r>
      <w:r w:rsidR="002E7BE4" w:rsidRPr="007C6BE5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7C6BE5">
        <w:rPr>
          <w:rFonts w:ascii="Times New Roman" w:hAnsi="Times New Roman" w:cs="Times New Roman"/>
          <w:sz w:val="28"/>
          <w:szCs w:val="28"/>
        </w:rPr>
        <w:t>ОГРН</w:t>
      </w:r>
      <w:r w:rsidR="002E7BE4" w:rsidRPr="007C6BE5">
        <w:rPr>
          <w:rFonts w:ascii="Times New Roman" w:hAnsi="Times New Roman" w:cs="Times New Roman"/>
          <w:sz w:val="28"/>
          <w:szCs w:val="28"/>
        </w:rPr>
        <w:t> </w:t>
      </w:r>
      <w:r w:rsidR="005467C5">
        <w:rPr>
          <w:rFonts w:ascii="Times New Roman" w:hAnsi="Times New Roman" w:cs="Times New Roman"/>
          <w:sz w:val="28"/>
          <w:szCs w:val="28"/>
        </w:rPr>
        <w:t>1135190013144</w:t>
      </w:r>
      <w:r w:rsidR="0004191D" w:rsidRPr="007C6BE5">
        <w:rPr>
          <w:rFonts w:ascii="Times New Roman" w:hAnsi="Times New Roman" w:cs="Times New Roman"/>
          <w:sz w:val="28"/>
          <w:szCs w:val="28"/>
        </w:rPr>
        <w:t>.</w:t>
      </w:r>
    </w:p>
    <w:p w:rsidR="00902175" w:rsidRPr="007C6BE5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6BE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7C6BE5">
        <w:rPr>
          <w:rFonts w:ascii="Times New Roman" w:hAnsi="Times New Roman" w:cs="Times New Roman"/>
          <w:sz w:val="28"/>
          <w:szCs w:val="28"/>
        </w:rPr>
        <w:t>а</w:t>
      </w:r>
      <w:r w:rsidRPr="007C6BE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7C6BE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7C6BE5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7C6BE5">
        <w:rPr>
          <w:rFonts w:ascii="Times New Roman" w:hAnsi="Times New Roman" w:cs="Times New Roman"/>
          <w:sz w:val="28"/>
          <w:szCs w:val="28"/>
        </w:rPr>
        <w:t>1</w:t>
      </w:r>
      <w:r w:rsidR="00B61978" w:rsidRPr="007C6BE5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7C6BE5">
        <w:rPr>
          <w:rFonts w:ascii="Times New Roman" w:hAnsi="Times New Roman" w:cs="Times New Roman"/>
          <w:sz w:val="28"/>
          <w:szCs w:val="28"/>
        </w:rPr>
        <w:t> </w:t>
      </w:r>
      <w:r w:rsidR="001C2C9F" w:rsidRPr="007C6BE5">
        <w:rPr>
          <w:rFonts w:ascii="Times New Roman" w:hAnsi="Times New Roman" w:cs="Times New Roman"/>
          <w:sz w:val="28"/>
          <w:szCs w:val="28"/>
        </w:rPr>
        <w:t>06.10</w:t>
      </w:r>
      <w:r w:rsidR="000B3E2B" w:rsidRPr="007C6BE5">
        <w:rPr>
          <w:rFonts w:ascii="Times New Roman" w:hAnsi="Times New Roman" w:cs="Times New Roman"/>
          <w:sz w:val="28"/>
          <w:szCs w:val="28"/>
        </w:rPr>
        <w:t>.2014 </w:t>
      </w:r>
      <w:r w:rsidR="00B61978" w:rsidRPr="007C6BE5">
        <w:rPr>
          <w:rFonts w:ascii="Times New Roman" w:hAnsi="Times New Roman" w:cs="Times New Roman"/>
          <w:sz w:val="28"/>
          <w:szCs w:val="28"/>
        </w:rPr>
        <w:t>г. в</w:t>
      </w:r>
      <w:r w:rsidR="002E7BE4" w:rsidRPr="007C6BE5">
        <w:rPr>
          <w:rFonts w:ascii="Times New Roman" w:hAnsi="Times New Roman" w:cs="Times New Roman"/>
          <w:sz w:val="28"/>
          <w:szCs w:val="28"/>
        </w:rPr>
        <w:t> </w:t>
      </w:r>
      <w:r w:rsidR="001C2C9F" w:rsidRPr="007C6BE5">
        <w:rPr>
          <w:rFonts w:ascii="Times New Roman" w:hAnsi="Times New Roman" w:cs="Times New Roman"/>
          <w:sz w:val="28"/>
          <w:szCs w:val="28"/>
        </w:rPr>
        <w:t>08</w:t>
      </w:r>
      <w:r w:rsidR="00276588" w:rsidRPr="007C6BE5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7C6BE5">
        <w:rPr>
          <w:rFonts w:ascii="Times New Roman" w:hAnsi="Times New Roman" w:cs="Times New Roman"/>
          <w:sz w:val="28"/>
          <w:szCs w:val="28"/>
        </w:rPr>
        <w:t>часов</w:t>
      </w:r>
      <w:r w:rsidR="002E7BE4" w:rsidRPr="007C6BE5">
        <w:rPr>
          <w:rFonts w:ascii="Times New Roman" w:hAnsi="Times New Roman" w:cs="Times New Roman"/>
          <w:sz w:val="28"/>
          <w:szCs w:val="28"/>
        </w:rPr>
        <w:t> </w:t>
      </w:r>
      <w:r w:rsidR="001C2C9F" w:rsidRPr="007C6BE5">
        <w:rPr>
          <w:rFonts w:ascii="Times New Roman" w:hAnsi="Times New Roman" w:cs="Times New Roman"/>
          <w:sz w:val="28"/>
          <w:szCs w:val="28"/>
        </w:rPr>
        <w:t>48</w:t>
      </w:r>
      <w:r w:rsidRPr="007C6BE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7C6BE5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BE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7C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7C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7C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7C6BE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7C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7C6BE5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5467C5" w:rsidRPr="005467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49</w:t>
      </w:r>
      <w:r w:rsidR="00BA208F"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10E5A"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407C2B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5467C5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3 234 232</w:t>
      </w:r>
      <w:r w:rsidR="005304CD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5467C5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="003A2E13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5467C5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78</w:t>
      </w:r>
      <w:r w:rsidR="003A2E13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копеек</w:t>
      </w:r>
      <w:r w:rsidR="00D93922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="005304CD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8A6070" w:rsidRPr="007C6BE5" w:rsidRDefault="008A6070" w:rsidP="008A60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6BE5">
        <w:rPr>
          <w:rFonts w:ascii="Times New Roman" w:hAnsi="Times New Roman" w:cs="Times New Roman"/>
          <w:sz w:val="28"/>
          <w:szCs w:val="28"/>
        </w:rPr>
        <w:t>ООО «</w:t>
      </w:r>
      <w:r w:rsidR="00007635" w:rsidRPr="007C6BE5">
        <w:rPr>
          <w:rFonts w:ascii="Times New Roman" w:hAnsi="Times New Roman" w:cs="Times New Roman"/>
          <w:sz w:val="28"/>
          <w:szCs w:val="28"/>
        </w:rPr>
        <w:t>Фрам-Компани</w:t>
      </w:r>
      <w:r w:rsidRPr="007C6BE5">
        <w:rPr>
          <w:rFonts w:ascii="Times New Roman" w:hAnsi="Times New Roman" w:cs="Times New Roman"/>
          <w:sz w:val="28"/>
          <w:szCs w:val="28"/>
        </w:rPr>
        <w:t xml:space="preserve">», </w:t>
      </w:r>
      <w:r w:rsidR="00007635" w:rsidRPr="007C6BE5">
        <w:rPr>
          <w:rFonts w:ascii="Times New Roman" w:hAnsi="Times New Roman" w:cs="Times New Roman"/>
          <w:sz w:val="28"/>
          <w:szCs w:val="28"/>
        </w:rPr>
        <w:t>184382</w:t>
      </w:r>
      <w:r w:rsidRPr="007C6BE5">
        <w:rPr>
          <w:rFonts w:ascii="Times New Roman" w:hAnsi="Times New Roman" w:cs="Times New Roman"/>
          <w:sz w:val="28"/>
          <w:szCs w:val="28"/>
        </w:rPr>
        <w:t xml:space="preserve"> </w:t>
      </w:r>
      <w:r w:rsidR="00007635" w:rsidRPr="007C6BE5">
        <w:rPr>
          <w:rFonts w:ascii="Times New Roman" w:hAnsi="Times New Roman" w:cs="Times New Roman"/>
          <w:sz w:val="28"/>
          <w:szCs w:val="28"/>
        </w:rPr>
        <w:t>Мурманская обл., г. Кола</w:t>
      </w:r>
      <w:r w:rsidRPr="007C6BE5">
        <w:rPr>
          <w:rFonts w:ascii="Times New Roman" w:hAnsi="Times New Roman" w:cs="Times New Roman"/>
          <w:sz w:val="28"/>
          <w:szCs w:val="28"/>
        </w:rPr>
        <w:t>, ул.</w:t>
      </w:r>
      <w:r w:rsidR="00007635" w:rsidRPr="007C6BE5">
        <w:rPr>
          <w:rFonts w:ascii="Times New Roman" w:hAnsi="Times New Roman" w:cs="Times New Roman"/>
          <w:sz w:val="28"/>
          <w:szCs w:val="28"/>
        </w:rPr>
        <w:t xml:space="preserve"> Победы 12-87</w:t>
      </w:r>
      <w:r w:rsidRPr="007C6BE5">
        <w:rPr>
          <w:rFonts w:ascii="Times New Roman" w:hAnsi="Times New Roman" w:cs="Times New Roman"/>
          <w:sz w:val="28"/>
          <w:szCs w:val="28"/>
        </w:rPr>
        <w:t xml:space="preserve">. </w:t>
      </w:r>
      <w:r w:rsidR="00994404" w:rsidRPr="007C6BE5">
        <w:rPr>
          <w:rFonts w:ascii="Times New Roman" w:hAnsi="Times New Roman" w:cs="Times New Roman"/>
          <w:sz w:val="28"/>
          <w:szCs w:val="28"/>
        </w:rPr>
        <w:t>ИНН </w:t>
      </w:r>
      <w:r w:rsidR="00007635" w:rsidRPr="007C6BE5">
        <w:rPr>
          <w:rFonts w:ascii="Times New Roman" w:hAnsi="Times New Roman" w:cs="Times New Roman"/>
          <w:sz w:val="28"/>
          <w:szCs w:val="28"/>
        </w:rPr>
        <w:t>5105093379</w:t>
      </w:r>
      <w:r w:rsidR="00994404" w:rsidRPr="007C6BE5">
        <w:rPr>
          <w:rFonts w:ascii="Times New Roman" w:hAnsi="Times New Roman" w:cs="Times New Roman"/>
          <w:sz w:val="28"/>
          <w:szCs w:val="28"/>
        </w:rPr>
        <w:t>, КПП </w:t>
      </w:r>
      <w:r w:rsidR="00007635" w:rsidRPr="007C6BE5">
        <w:rPr>
          <w:rFonts w:ascii="Times New Roman" w:hAnsi="Times New Roman" w:cs="Times New Roman"/>
          <w:sz w:val="28"/>
          <w:szCs w:val="28"/>
        </w:rPr>
        <w:t>510501001</w:t>
      </w:r>
      <w:r w:rsidR="00994404" w:rsidRPr="007C6BE5">
        <w:rPr>
          <w:rFonts w:ascii="Times New Roman" w:hAnsi="Times New Roman" w:cs="Times New Roman"/>
          <w:sz w:val="28"/>
          <w:szCs w:val="28"/>
        </w:rPr>
        <w:t xml:space="preserve">, </w:t>
      </w:r>
      <w:r w:rsidRPr="007C6BE5">
        <w:rPr>
          <w:rFonts w:ascii="Times New Roman" w:hAnsi="Times New Roman" w:cs="Times New Roman"/>
          <w:sz w:val="28"/>
          <w:szCs w:val="28"/>
        </w:rPr>
        <w:t>ОГРН </w:t>
      </w:r>
      <w:r w:rsidR="00007635" w:rsidRPr="007C6BE5">
        <w:rPr>
          <w:rFonts w:ascii="Times New Roman" w:hAnsi="Times New Roman" w:cs="Times New Roman"/>
          <w:sz w:val="28"/>
          <w:szCs w:val="28"/>
        </w:rPr>
        <w:t>1095105001375</w:t>
      </w:r>
      <w:r w:rsidRPr="007C6BE5">
        <w:rPr>
          <w:rFonts w:ascii="Times New Roman" w:hAnsi="Times New Roman" w:cs="Times New Roman"/>
          <w:sz w:val="28"/>
          <w:szCs w:val="28"/>
        </w:rPr>
        <w:t>.</w:t>
      </w:r>
    </w:p>
    <w:p w:rsidR="008A6070" w:rsidRPr="007C6BE5" w:rsidRDefault="008A6070" w:rsidP="008A607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6BE5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2 от </w:t>
      </w:r>
      <w:r w:rsidR="001C2C9F" w:rsidRPr="007C6BE5">
        <w:rPr>
          <w:rFonts w:ascii="Times New Roman" w:hAnsi="Times New Roman" w:cs="Times New Roman"/>
          <w:sz w:val="28"/>
          <w:szCs w:val="28"/>
        </w:rPr>
        <w:t>06.10</w:t>
      </w:r>
      <w:r w:rsidRPr="007C6BE5">
        <w:rPr>
          <w:rFonts w:ascii="Times New Roman" w:hAnsi="Times New Roman" w:cs="Times New Roman"/>
          <w:sz w:val="28"/>
          <w:szCs w:val="28"/>
        </w:rPr>
        <w:t>.2014 г. в </w:t>
      </w:r>
      <w:r w:rsidR="001C2C9F" w:rsidRPr="007C6BE5">
        <w:rPr>
          <w:rFonts w:ascii="Times New Roman" w:hAnsi="Times New Roman" w:cs="Times New Roman"/>
          <w:sz w:val="28"/>
          <w:szCs w:val="28"/>
        </w:rPr>
        <w:t>08</w:t>
      </w:r>
      <w:r w:rsidRPr="007C6BE5">
        <w:rPr>
          <w:rFonts w:ascii="Times New Roman" w:hAnsi="Times New Roman" w:cs="Times New Roman"/>
          <w:sz w:val="28"/>
          <w:szCs w:val="28"/>
        </w:rPr>
        <w:t> часов </w:t>
      </w:r>
      <w:r w:rsidR="001C2C9F" w:rsidRPr="007C6BE5">
        <w:rPr>
          <w:rFonts w:ascii="Times New Roman" w:hAnsi="Times New Roman" w:cs="Times New Roman"/>
          <w:sz w:val="28"/>
          <w:szCs w:val="28"/>
        </w:rPr>
        <w:t>55 минут</w:t>
      </w:r>
      <w:r w:rsidRPr="007C6BE5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8A6070" w:rsidRPr="007C6BE5" w:rsidRDefault="008A6070" w:rsidP="008A6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B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A6070" w:rsidRPr="007C6BE5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5B6907"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276588"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7C6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93922" w:rsidRPr="00407C2B" w:rsidRDefault="008A6070" w:rsidP="00D939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5B6907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3 334 961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5B6907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ь</w:t>
      </w:r>
      <w:r w:rsidR="003A2E13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5B6907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92 копейки</w:t>
      </w:r>
      <w:r w:rsidR="00D93922"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НДС не облагается, Общество применяет УСН.</w:t>
      </w:r>
    </w:p>
    <w:p w:rsidR="00964D28" w:rsidRPr="00407C2B" w:rsidRDefault="00964D28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поставки спецодежды и средств индивидуальной защиты</w:t>
      </w:r>
      <w:r w:rsidR="00606AAE"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58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</w:t>
      </w:r>
      <w:r w:rsidR="00DD77E8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D47D0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D47D0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D47D0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 С.В.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D47D0F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D47D0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B1D7C">
      <w:footerReference w:type="default" r:id="rId7"/>
      <w:pgSz w:w="11906" w:h="16838"/>
      <w:pgMar w:top="851" w:right="567" w:bottom="709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6D4" w:rsidRDefault="002B66D4">
      <w:pPr>
        <w:spacing w:after="0" w:line="240" w:lineRule="auto"/>
      </w:pPr>
      <w:r>
        <w:separator/>
      </w:r>
    </w:p>
  </w:endnote>
  <w:endnote w:type="continuationSeparator" w:id="0">
    <w:p w:rsidR="002B66D4" w:rsidRDefault="002B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  <w:r w:rsidR="00D275EF">
          <w:fldChar w:fldCharType="begin"/>
        </w:r>
        <w:r w:rsidR="00D275EF">
          <w:instrText>PAGE   \* MERGEFORMAT</w:instrText>
        </w:r>
        <w:r w:rsidR="00D275EF">
          <w:fldChar w:fldCharType="separate"/>
        </w:r>
        <w:r w:rsidR="001D56C0">
          <w:rPr>
            <w:noProof/>
          </w:rPr>
          <w:t>1</w:t>
        </w:r>
        <w:r w:rsidR="00D275EF">
          <w:fldChar w:fldCharType="end"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6D4" w:rsidRDefault="002B66D4">
      <w:pPr>
        <w:spacing w:after="0" w:line="240" w:lineRule="auto"/>
      </w:pPr>
      <w:r>
        <w:separator/>
      </w:r>
    </w:p>
  </w:footnote>
  <w:footnote w:type="continuationSeparator" w:id="0">
    <w:p w:rsidR="002B66D4" w:rsidRDefault="002B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5F01"/>
    <w:rsid w:val="000529CF"/>
    <w:rsid w:val="000568CD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103AF4"/>
    <w:rsid w:val="00110E5A"/>
    <w:rsid w:val="0011286B"/>
    <w:rsid w:val="00125423"/>
    <w:rsid w:val="00187F93"/>
    <w:rsid w:val="00197639"/>
    <w:rsid w:val="001B418B"/>
    <w:rsid w:val="001C2C9F"/>
    <w:rsid w:val="001D492E"/>
    <w:rsid w:val="001D56C0"/>
    <w:rsid w:val="001E6FCC"/>
    <w:rsid w:val="001F6C77"/>
    <w:rsid w:val="00203B65"/>
    <w:rsid w:val="00211B9A"/>
    <w:rsid w:val="00222E04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D1C51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77001"/>
    <w:rsid w:val="003809F3"/>
    <w:rsid w:val="00381560"/>
    <w:rsid w:val="00385CAA"/>
    <w:rsid w:val="00387742"/>
    <w:rsid w:val="00390E61"/>
    <w:rsid w:val="00396F48"/>
    <w:rsid w:val="003A2E13"/>
    <w:rsid w:val="003A5BEB"/>
    <w:rsid w:val="003A5FD1"/>
    <w:rsid w:val="003C23B4"/>
    <w:rsid w:val="003C26C3"/>
    <w:rsid w:val="003C7F01"/>
    <w:rsid w:val="003D1E77"/>
    <w:rsid w:val="003E19B9"/>
    <w:rsid w:val="004065CD"/>
    <w:rsid w:val="00407C2B"/>
    <w:rsid w:val="004105E7"/>
    <w:rsid w:val="004161E5"/>
    <w:rsid w:val="00417E42"/>
    <w:rsid w:val="0043685D"/>
    <w:rsid w:val="00440EFC"/>
    <w:rsid w:val="004425B5"/>
    <w:rsid w:val="00451871"/>
    <w:rsid w:val="00475970"/>
    <w:rsid w:val="0048206C"/>
    <w:rsid w:val="004A10F9"/>
    <w:rsid w:val="004B0BF5"/>
    <w:rsid w:val="004B7A0F"/>
    <w:rsid w:val="004C0ACF"/>
    <w:rsid w:val="004C79C0"/>
    <w:rsid w:val="004E64EF"/>
    <w:rsid w:val="004F45BC"/>
    <w:rsid w:val="004F5A98"/>
    <w:rsid w:val="004F77D8"/>
    <w:rsid w:val="0050565A"/>
    <w:rsid w:val="005161A0"/>
    <w:rsid w:val="00524137"/>
    <w:rsid w:val="005304CD"/>
    <w:rsid w:val="005467C5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72C"/>
    <w:rsid w:val="00693903"/>
    <w:rsid w:val="006A2A3C"/>
    <w:rsid w:val="006B2D7D"/>
    <w:rsid w:val="006B6C46"/>
    <w:rsid w:val="006C73D9"/>
    <w:rsid w:val="006D65ED"/>
    <w:rsid w:val="006E0A52"/>
    <w:rsid w:val="006E559D"/>
    <w:rsid w:val="006F41E2"/>
    <w:rsid w:val="00705295"/>
    <w:rsid w:val="007078E4"/>
    <w:rsid w:val="00713ED9"/>
    <w:rsid w:val="00730AEB"/>
    <w:rsid w:val="0073768D"/>
    <w:rsid w:val="0074392F"/>
    <w:rsid w:val="007643BA"/>
    <w:rsid w:val="00774151"/>
    <w:rsid w:val="00796948"/>
    <w:rsid w:val="007A4CDB"/>
    <w:rsid w:val="007A571C"/>
    <w:rsid w:val="007C6BE5"/>
    <w:rsid w:val="007D68A6"/>
    <w:rsid w:val="007E5077"/>
    <w:rsid w:val="007F27C7"/>
    <w:rsid w:val="0080181B"/>
    <w:rsid w:val="00804595"/>
    <w:rsid w:val="00825710"/>
    <w:rsid w:val="00841061"/>
    <w:rsid w:val="00852023"/>
    <w:rsid w:val="008643FC"/>
    <w:rsid w:val="00874B8E"/>
    <w:rsid w:val="008916D3"/>
    <w:rsid w:val="00897849"/>
    <w:rsid w:val="008A6070"/>
    <w:rsid w:val="008B0144"/>
    <w:rsid w:val="008B169A"/>
    <w:rsid w:val="008B2A6B"/>
    <w:rsid w:val="008B57C4"/>
    <w:rsid w:val="008C0126"/>
    <w:rsid w:val="008D583A"/>
    <w:rsid w:val="008D62BE"/>
    <w:rsid w:val="008D6A47"/>
    <w:rsid w:val="008F701B"/>
    <w:rsid w:val="00902175"/>
    <w:rsid w:val="00903B5C"/>
    <w:rsid w:val="0091118C"/>
    <w:rsid w:val="00914512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B1BA7"/>
    <w:rsid w:val="009B20CA"/>
    <w:rsid w:val="009C2E38"/>
    <w:rsid w:val="009E0D01"/>
    <w:rsid w:val="009F05A9"/>
    <w:rsid w:val="009F51C7"/>
    <w:rsid w:val="00A100AF"/>
    <w:rsid w:val="00A14740"/>
    <w:rsid w:val="00A23FB1"/>
    <w:rsid w:val="00A305E2"/>
    <w:rsid w:val="00A553EF"/>
    <w:rsid w:val="00A63EBD"/>
    <w:rsid w:val="00A6555B"/>
    <w:rsid w:val="00A91659"/>
    <w:rsid w:val="00A91C7C"/>
    <w:rsid w:val="00AA2677"/>
    <w:rsid w:val="00AA7C59"/>
    <w:rsid w:val="00AB1D7C"/>
    <w:rsid w:val="00AC431A"/>
    <w:rsid w:val="00AD2350"/>
    <w:rsid w:val="00AD3F5E"/>
    <w:rsid w:val="00AD5AEC"/>
    <w:rsid w:val="00AD634F"/>
    <w:rsid w:val="00AF0A03"/>
    <w:rsid w:val="00AF168F"/>
    <w:rsid w:val="00AF6D77"/>
    <w:rsid w:val="00B00F9F"/>
    <w:rsid w:val="00B02167"/>
    <w:rsid w:val="00B154CA"/>
    <w:rsid w:val="00B16A54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692"/>
    <w:rsid w:val="00BA4D59"/>
    <w:rsid w:val="00BD01BD"/>
    <w:rsid w:val="00BD48EA"/>
    <w:rsid w:val="00BD4D7F"/>
    <w:rsid w:val="00BE099D"/>
    <w:rsid w:val="00BF4CC5"/>
    <w:rsid w:val="00BF7191"/>
    <w:rsid w:val="00C00108"/>
    <w:rsid w:val="00C05B2D"/>
    <w:rsid w:val="00C12513"/>
    <w:rsid w:val="00C1677B"/>
    <w:rsid w:val="00C23CD3"/>
    <w:rsid w:val="00C30974"/>
    <w:rsid w:val="00C37992"/>
    <w:rsid w:val="00C40AF0"/>
    <w:rsid w:val="00C415E8"/>
    <w:rsid w:val="00C44A63"/>
    <w:rsid w:val="00C500B5"/>
    <w:rsid w:val="00C6346B"/>
    <w:rsid w:val="00C77FA0"/>
    <w:rsid w:val="00C9769E"/>
    <w:rsid w:val="00CA2EB3"/>
    <w:rsid w:val="00CB26A2"/>
    <w:rsid w:val="00CB3FE7"/>
    <w:rsid w:val="00CC374E"/>
    <w:rsid w:val="00CC4B98"/>
    <w:rsid w:val="00CD1651"/>
    <w:rsid w:val="00CD6452"/>
    <w:rsid w:val="00CE7415"/>
    <w:rsid w:val="00CF71D2"/>
    <w:rsid w:val="00D008B6"/>
    <w:rsid w:val="00D137CA"/>
    <w:rsid w:val="00D275EF"/>
    <w:rsid w:val="00D47D0F"/>
    <w:rsid w:val="00D52026"/>
    <w:rsid w:val="00D62904"/>
    <w:rsid w:val="00D6414A"/>
    <w:rsid w:val="00D65721"/>
    <w:rsid w:val="00D67EB4"/>
    <w:rsid w:val="00D72B80"/>
    <w:rsid w:val="00D765CB"/>
    <w:rsid w:val="00D93922"/>
    <w:rsid w:val="00DA3AD7"/>
    <w:rsid w:val="00DB0D6E"/>
    <w:rsid w:val="00DB5576"/>
    <w:rsid w:val="00DC0948"/>
    <w:rsid w:val="00DC4E16"/>
    <w:rsid w:val="00DD631A"/>
    <w:rsid w:val="00DD77E8"/>
    <w:rsid w:val="00DF0052"/>
    <w:rsid w:val="00DF0BBE"/>
    <w:rsid w:val="00DF3340"/>
    <w:rsid w:val="00DF34BE"/>
    <w:rsid w:val="00DF77C4"/>
    <w:rsid w:val="00E51BFD"/>
    <w:rsid w:val="00E534E2"/>
    <w:rsid w:val="00E53CFE"/>
    <w:rsid w:val="00E544A3"/>
    <w:rsid w:val="00E5698D"/>
    <w:rsid w:val="00E81B7C"/>
    <w:rsid w:val="00E961BD"/>
    <w:rsid w:val="00EA242C"/>
    <w:rsid w:val="00EA5FB7"/>
    <w:rsid w:val="00EB1130"/>
    <w:rsid w:val="00EB127B"/>
    <w:rsid w:val="00EB4603"/>
    <w:rsid w:val="00EC6847"/>
    <w:rsid w:val="00ED08CE"/>
    <w:rsid w:val="00ED1494"/>
    <w:rsid w:val="00F112F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90C6E-00BA-4156-95F9-974F88C5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2296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191</cp:revision>
  <cp:lastPrinted>2014-07-07T06:40:00Z</cp:lastPrinted>
  <dcterms:created xsi:type="dcterms:W3CDTF">2014-03-05T10:05:00Z</dcterms:created>
  <dcterms:modified xsi:type="dcterms:W3CDTF">2014-10-09T11:24:00Z</dcterms:modified>
</cp:coreProperties>
</file>