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Default="00F17CDC">
      <w:pPr>
        <w:spacing w:after="0" w:line="240" w:lineRule="auto"/>
        <w:rPr>
          <w:rFonts w:eastAsia="Times New Roman"/>
          <w:szCs w:val="24"/>
        </w:rPr>
      </w:pPr>
      <w:r>
        <w:rPr>
          <w:rFonts w:eastAsia="Times New Roman"/>
          <w:bCs/>
          <w:szCs w:val="24"/>
        </w:rPr>
        <w:t xml:space="preserve">                                   </w:t>
      </w:r>
    </w:p>
    <w:p w:rsidR="00F17CDC" w:rsidRDefault="00F17CDC">
      <w:pPr>
        <w:tabs>
          <w:tab w:val="left" w:pos="851"/>
        </w:tabs>
        <w:spacing w:after="0" w:line="240" w:lineRule="auto"/>
        <w:ind w:left="-851"/>
        <w:jc w:val="right"/>
        <w:rPr>
          <w:rFonts w:eastAsia="Times New Roman"/>
          <w:color w:val="FF0000"/>
          <w:szCs w:val="24"/>
        </w:rPr>
      </w:pPr>
      <w:r>
        <w:rPr>
          <w:rFonts w:eastAsia="Times New Roman"/>
          <w:szCs w:val="24"/>
        </w:rPr>
        <w:t>УТВЕРЖДЕНО:</w:t>
      </w:r>
    </w:p>
    <w:p w:rsidR="00F17CDC" w:rsidRPr="009B4E97" w:rsidRDefault="006F402D">
      <w:pPr>
        <w:spacing w:after="0" w:line="240" w:lineRule="auto"/>
        <w:jc w:val="right"/>
        <w:rPr>
          <w:rFonts w:eastAsia="Times New Roman"/>
          <w:szCs w:val="24"/>
        </w:rPr>
      </w:pPr>
      <w:r>
        <w:rPr>
          <w:rFonts w:eastAsia="Times New Roman"/>
          <w:szCs w:val="24"/>
        </w:rPr>
        <w:t>Исполнительный</w:t>
      </w:r>
      <w:r w:rsidR="00F17CDC" w:rsidRPr="009B4E97">
        <w:rPr>
          <w:rFonts w:eastAsia="Times New Roman"/>
          <w:szCs w:val="24"/>
        </w:rPr>
        <w:t xml:space="preserve"> директор</w:t>
      </w:r>
    </w:p>
    <w:p w:rsidR="00F17CDC" w:rsidRDefault="00F17CDC">
      <w:pPr>
        <w:spacing w:after="0" w:line="240" w:lineRule="auto"/>
        <w:jc w:val="right"/>
        <w:rPr>
          <w:rFonts w:eastAsia="Times New Roman"/>
          <w:color w:val="FF0000"/>
          <w:szCs w:val="24"/>
        </w:rPr>
      </w:pPr>
      <w:r w:rsidRPr="009B4E97">
        <w:rPr>
          <w:rFonts w:eastAsia="Times New Roman"/>
          <w:szCs w:val="24"/>
        </w:rPr>
        <w:t xml:space="preserve">  ОАО «Мурманэнергосбыт»  </w:t>
      </w:r>
      <w:r w:rsidR="006F402D">
        <w:rPr>
          <w:rFonts w:eastAsia="Times New Roman"/>
          <w:szCs w:val="24"/>
        </w:rPr>
        <w:t>В.В.</w:t>
      </w:r>
      <w:r w:rsidR="00FA79C8">
        <w:rPr>
          <w:rFonts w:eastAsia="Times New Roman"/>
          <w:szCs w:val="24"/>
        </w:rPr>
        <w:t xml:space="preserve"> </w:t>
      </w:r>
      <w:r w:rsidR="006F402D">
        <w:rPr>
          <w:rFonts w:eastAsia="Times New Roman"/>
          <w:szCs w:val="24"/>
        </w:rPr>
        <w:t>Логинов</w:t>
      </w:r>
    </w:p>
    <w:p w:rsidR="00F17CDC" w:rsidRPr="00A43033" w:rsidRDefault="00F17CDC">
      <w:pPr>
        <w:spacing w:after="0" w:line="240" w:lineRule="auto"/>
        <w:jc w:val="right"/>
        <w:rPr>
          <w:rFonts w:eastAsia="Times New Roman"/>
          <w:color w:val="000000"/>
          <w:szCs w:val="24"/>
        </w:rPr>
      </w:pPr>
      <w:r w:rsidRPr="00A43033">
        <w:rPr>
          <w:rFonts w:eastAsia="Times New Roman"/>
          <w:color w:val="000000"/>
          <w:szCs w:val="24"/>
        </w:rPr>
        <w:t>Приказ</w:t>
      </w:r>
      <w:r>
        <w:rPr>
          <w:rFonts w:eastAsia="Times New Roman"/>
          <w:color w:val="FF0000"/>
          <w:szCs w:val="24"/>
        </w:rPr>
        <w:t xml:space="preserve"> </w:t>
      </w:r>
      <w:r w:rsidRPr="00A43033">
        <w:rPr>
          <w:rFonts w:eastAsia="Times New Roman"/>
          <w:color w:val="000000"/>
          <w:szCs w:val="24"/>
        </w:rPr>
        <w:t>№</w:t>
      </w:r>
      <w:r>
        <w:rPr>
          <w:rFonts w:eastAsia="Times New Roman"/>
          <w:color w:val="FF0000"/>
          <w:szCs w:val="24"/>
        </w:rPr>
        <w:t xml:space="preserve"> </w:t>
      </w:r>
      <w:r w:rsidR="009D53D8">
        <w:rPr>
          <w:rFonts w:eastAsia="Times New Roman"/>
          <w:szCs w:val="24"/>
        </w:rPr>
        <w:t xml:space="preserve"> </w:t>
      </w:r>
      <w:r w:rsidR="00B60BB8">
        <w:rPr>
          <w:rFonts w:eastAsia="Times New Roman"/>
          <w:szCs w:val="24"/>
        </w:rPr>
        <w:t>149</w:t>
      </w:r>
      <w:r>
        <w:rPr>
          <w:rFonts w:eastAsia="Times New Roman"/>
          <w:color w:val="FF0000"/>
          <w:szCs w:val="24"/>
        </w:rPr>
        <w:t xml:space="preserve"> </w:t>
      </w:r>
      <w:r w:rsidRPr="00A43033">
        <w:rPr>
          <w:rFonts w:eastAsia="Times New Roman"/>
          <w:color w:val="000000"/>
          <w:szCs w:val="24"/>
        </w:rPr>
        <w:t>- з  от «</w:t>
      </w:r>
      <w:r w:rsidR="00B60BB8">
        <w:rPr>
          <w:rFonts w:eastAsia="Times New Roman"/>
          <w:color w:val="000000"/>
          <w:szCs w:val="24"/>
        </w:rPr>
        <w:t>10</w:t>
      </w:r>
      <w:r w:rsidRPr="00AA27C1">
        <w:rPr>
          <w:rFonts w:eastAsia="Times New Roman"/>
          <w:color w:val="000000"/>
          <w:szCs w:val="24"/>
        </w:rPr>
        <w:t>»</w:t>
      </w:r>
      <w:r w:rsidRPr="00A43033">
        <w:rPr>
          <w:rFonts w:eastAsia="Times New Roman"/>
          <w:color w:val="000000"/>
          <w:szCs w:val="24"/>
        </w:rPr>
        <w:t xml:space="preserve"> </w:t>
      </w:r>
      <w:r w:rsidR="00B60BB8">
        <w:rPr>
          <w:rFonts w:eastAsia="Times New Roman"/>
          <w:color w:val="000000"/>
          <w:szCs w:val="24"/>
        </w:rPr>
        <w:t>июля</w:t>
      </w:r>
      <w:r w:rsidRPr="00A43033">
        <w:rPr>
          <w:rFonts w:eastAsia="Times New Roman"/>
          <w:color w:val="000000"/>
          <w:szCs w:val="24"/>
        </w:rPr>
        <w:t xml:space="preserve">  2014 г.</w:t>
      </w: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tabs>
          <w:tab w:val="left" w:pos="851"/>
        </w:tabs>
        <w:spacing w:after="0" w:line="240" w:lineRule="auto"/>
        <w:ind w:left="-851"/>
        <w:jc w:val="center"/>
        <w:rPr>
          <w:rFonts w:eastAsia="Times New Roman"/>
          <w:szCs w:val="24"/>
        </w:rPr>
      </w:pPr>
    </w:p>
    <w:p w:rsidR="00F17CDC" w:rsidRDefault="00F17CDC">
      <w:pPr>
        <w:jc w:val="center"/>
        <w:rPr>
          <w:rFonts w:eastAsia="Times New Roman"/>
          <w:b/>
          <w:sz w:val="28"/>
          <w:szCs w:val="28"/>
        </w:rPr>
      </w:pPr>
      <w:r>
        <w:rPr>
          <w:b/>
          <w:sz w:val="28"/>
          <w:szCs w:val="28"/>
        </w:rPr>
        <w:t>ДОКУМЕНТАЦИЯ</w:t>
      </w:r>
    </w:p>
    <w:p w:rsidR="00FA79C8" w:rsidRDefault="00855406" w:rsidP="00FA79C8">
      <w:pPr>
        <w:tabs>
          <w:tab w:val="left" w:pos="851"/>
        </w:tabs>
        <w:spacing w:after="0" w:line="240" w:lineRule="auto"/>
        <w:jc w:val="center"/>
        <w:rPr>
          <w:rFonts w:eastAsia="Times New Roman"/>
          <w:b/>
          <w:sz w:val="28"/>
          <w:szCs w:val="28"/>
        </w:rPr>
      </w:pPr>
      <w:r w:rsidRPr="00855406">
        <w:rPr>
          <w:rFonts w:eastAsia="Times New Roman"/>
          <w:b/>
          <w:sz w:val="28"/>
          <w:szCs w:val="28"/>
        </w:rPr>
        <w:t xml:space="preserve">о проведении открытого одноэтапного запроса предложений </w:t>
      </w:r>
    </w:p>
    <w:p w:rsidR="00FA79C8" w:rsidRDefault="00855406" w:rsidP="00FA79C8">
      <w:pPr>
        <w:tabs>
          <w:tab w:val="left" w:pos="851"/>
        </w:tabs>
        <w:spacing w:after="0" w:line="240" w:lineRule="auto"/>
        <w:jc w:val="center"/>
        <w:rPr>
          <w:rFonts w:eastAsia="Times New Roman"/>
          <w:b/>
          <w:sz w:val="28"/>
          <w:szCs w:val="28"/>
          <w:lang w:eastAsia="en-US"/>
        </w:rPr>
      </w:pPr>
      <w:r w:rsidRPr="00855406">
        <w:rPr>
          <w:rFonts w:eastAsia="Times New Roman"/>
          <w:b/>
          <w:sz w:val="28"/>
          <w:szCs w:val="28"/>
        </w:rPr>
        <w:t>на право</w:t>
      </w:r>
      <w:r w:rsidR="00FA79C8">
        <w:rPr>
          <w:rFonts w:eastAsia="Times New Roman"/>
          <w:b/>
          <w:sz w:val="28"/>
          <w:szCs w:val="28"/>
        </w:rPr>
        <w:t xml:space="preserve"> </w:t>
      </w:r>
      <w:r w:rsidRPr="00855406">
        <w:rPr>
          <w:rFonts w:eastAsia="Times New Roman"/>
          <w:b/>
          <w:sz w:val="28"/>
          <w:szCs w:val="28"/>
        </w:rPr>
        <w:t xml:space="preserve">заключения договора </w:t>
      </w:r>
      <w:r w:rsidRPr="00855406">
        <w:rPr>
          <w:rFonts w:eastAsia="Times New Roman"/>
          <w:b/>
          <w:sz w:val="28"/>
          <w:szCs w:val="28"/>
          <w:lang w:eastAsia="en-US"/>
        </w:rPr>
        <w:t xml:space="preserve">на </w:t>
      </w:r>
      <w:r w:rsidR="00FA79C8">
        <w:rPr>
          <w:rFonts w:eastAsia="Times New Roman"/>
          <w:b/>
          <w:sz w:val="28"/>
          <w:szCs w:val="28"/>
          <w:lang w:eastAsia="en-US"/>
        </w:rPr>
        <w:t xml:space="preserve">выполнение работ </w:t>
      </w:r>
    </w:p>
    <w:p w:rsidR="00855406" w:rsidRPr="00855406" w:rsidRDefault="00FA79C8" w:rsidP="00FA79C8">
      <w:pPr>
        <w:spacing w:after="0" w:line="240" w:lineRule="auto"/>
        <w:jc w:val="center"/>
        <w:rPr>
          <w:rFonts w:eastAsia="Times New Roman"/>
          <w:color w:val="FF0000"/>
          <w:sz w:val="28"/>
          <w:szCs w:val="28"/>
        </w:rPr>
      </w:pPr>
      <w:r>
        <w:rPr>
          <w:rFonts w:eastAsia="Times New Roman"/>
          <w:b/>
          <w:sz w:val="28"/>
          <w:szCs w:val="28"/>
          <w:lang w:eastAsia="en-US"/>
        </w:rPr>
        <w:t xml:space="preserve">по </w:t>
      </w:r>
      <w:r w:rsidR="00C020A0">
        <w:rPr>
          <w:rFonts w:eastAsia="Times New Roman"/>
          <w:b/>
          <w:sz w:val="28"/>
          <w:szCs w:val="28"/>
          <w:lang w:eastAsia="en-US"/>
        </w:rPr>
        <w:t xml:space="preserve">капитальному </w:t>
      </w:r>
      <w:r w:rsidR="00855406" w:rsidRPr="00855406">
        <w:rPr>
          <w:rFonts w:eastAsia="Times New Roman"/>
          <w:b/>
          <w:sz w:val="28"/>
          <w:szCs w:val="28"/>
          <w:lang w:eastAsia="en-US"/>
        </w:rPr>
        <w:t>ремонт</w:t>
      </w:r>
      <w:r>
        <w:rPr>
          <w:rFonts w:eastAsia="Times New Roman"/>
          <w:b/>
          <w:sz w:val="28"/>
          <w:szCs w:val="28"/>
          <w:lang w:eastAsia="en-US"/>
        </w:rPr>
        <w:t>у</w:t>
      </w:r>
      <w:r w:rsidR="00855406" w:rsidRPr="00855406">
        <w:rPr>
          <w:rFonts w:eastAsia="Times New Roman"/>
          <w:b/>
          <w:sz w:val="28"/>
          <w:szCs w:val="28"/>
          <w:lang w:eastAsia="en-US"/>
        </w:rPr>
        <w:t xml:space="preserve"> </w:t>
      </w:r>
      <w:r>
        <w:rPr>
          <w:rFonts w:eastAsia="Times New Roman"/>
          <w:b/>
          <w:sz w:val="28"/>
          <w:szCs w:val="28"/>
          <w:lang w:eastAsia="en-US"/>
        </w:rPr>
        <w:t>кровли</w:t>
      </w:r>
      <w:r w:rsidR="00855406" w:rsidRPr="00855406">
        <w:rPr>
          <w:rFonts w:eastAsia="Times New Roman"/>
          <w:b/>
          <w:sz w:val="28"/>
          <w:szCs w:val="28"/>
          <w:lang w:eastAsia="en-US"/>
        </w:rPr>
        <w:t xml:space="preserve"> </w:t>
      </w:r>
      <w:r w:rsidR="00961AFA">
        <w:rPr>
          <w:rFonts w:eastAsia="Times New Roman"/>
          <w:b/>
          <w:sz w:val="28"/>
          <w:szCs w:val="28"/>
          <w:lang w:eastAsia="en-US"/>
        </w:rPr>
        <w:t xml:space="preserve">здания </w:t>
      </w:r>
      <w:r w:rsidR="00855406" w:rsidRPr="00855406">
        <w:rPr>
          <w:rFonts w:eastAsia="Times New Roman"/>
          <w:b/>
          <w:sz w:val="28"/>
          <w:szCs w:val="28"/>
          <w:lang w:eastAsia="en-US"/>
        </w:rPr>
        <w:t>котельной</w:t>
      </w:r>
      <w:r w:rsidR="009D53D8">
        <w:rPr>
          <w:rFonts w:eastAsia="Times New Roman"/>
          <w:b/>
          <w:sz w:val="28"/>
          <w:szCs w:val="28"/>
          <w:lang w:eastAsia="en-US"/>
        </w:rPr>
        <w:t xml:space="preserve"> п.Молочный.</w:t>
      </w: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before="2" w:after="0" w:line="180" w:lineRule="exact"/>
        <w:rPr>
          <w:rFonts w:eastAsia="Times New Roman"/>
          <w:sz w:val="18"/>
          <w:szCs w:val="18"/>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A79C8" w:rsidRDefault="00FA79C8">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CC70F9" w:rsidRDefault="00CC70F9">
      <w:pPr>
        <w:widowControl w:val="0"/>
        <w:autoSpaceDE w:val="0"/>
        <w:spacing w:after="0" w:line="200" w:lineRule="exact"/>
        <w:rPr>
          <w:rFonts w:eastAsia="Times New Roman"/>
          <w:sz w:val="20"/>
          <w:szCs w:val="20"/>
        </w:rPr>
      </w:pPr>
    </w:p>
    <w:p w:rsidR="00F17CDC" w:rsidRDefault="00F17CDC">
      <w:pPr>
        <w:widowControl w:val="0"/>
        <w:autoSpaceDE w:val="0"/>
        <w:spacing w:after="0" w:line="200" w:lineRule="exact"/>
        <w:rPr>
          <w:rFonts w:eastAsia="Times New Roman"/>
          <w:sz w:val="20"/>
          <w:szCs w:val="20"/>
        </w:rPr>
      </w:pPr>
    </w:p>
    <w:p w:rsidR="00F17CDC" w:rsidRDefault="00F17CDC">
      <w:pPr>
        <w:widowControl w:val="0"/>
        <w:autoSpaceDE w:val="0"/>
        <w:spacing w:after="0" w:line="240" w:lineRule="auto"/>
        <w:ind w:left="3275" w:right="3161"/>
        <w:jc w:val="center"/>
        <w:rPr>
          <w:rFonts w:eastAsia="Times New Roman"/>
          <w:spacing w:val="-1"/>
          <w:szCs w:val="24"/>
        </w:rPr>
      </w:pPr>
    </w:p>
    <w:p w:rsidR="00F17CDC" w:rsidRDefault="00F17CDC">
      <w:pPr>
        <w:widowControl w:val="0"/>
        <w:autoSpaceDE w:val="0"/>
        <w:spacing w:after="0" w:line="240" w:lineRule="auto"/>
        <w:ind w:left="3275" w:right="3161"/>
        <w:jc w:val="center"/>
        <w:rPr>
          <w:rFonts w:eastAsia="Times New Roman"/>
          <w:szCs w:val="24"/>
        </w:rPr>
      </w:pPr>
      <w:r>
        <w:rPr>
          <w:rFonts w:eastAsia="Times New Roman"/>
          <w:spacing w:val="-1"/>
          <w:szCs w:val="24"/>
        </w:rPr>
        <w:t>г</w:t>
      </w:r>
      <w:r>
        <w:rPr>
          <w:rFonts w:eastAsia="Times New Roman"/>
          <w:szCs w:val="24"/>
        </w:rPr>
        <w:t>.</w:t>
      </w:r>
      <w:r>
        <w:rPr>
          <w:rFonts w:eastAsia="Times New Roman"/>
          <w:spacing w:val="-2"/>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w:t>
      </w:r>
      <w:r>
        <w:rPr>
          <w:rFonts w:eastAsia="Times New Roman"/>
          <w:szCs w:val="24"/>
        </w:rPr>
        <w:t>а</w:t>
      </w:r>
      <w:r>
        <w:rPr>
          <w:rFonts w:eastAsia="Times New Roman"/>
          <w:spacing w:val="1"/>
          <w:szCs w:val="24"/>
        </w:rPr>
        <w:t>н</w:t>
      </w:r>
      <w:r>
        <w:rPr>
          <w:rFonts w:eastAsia="Times New Roman"/>
          <w:spacing w:val="3"/>
          <w:szCs w:val="24"/>
        </w:rPr>
        <w:t>с</w:t>
      </w:r>
      <w:r>
        <w:rPr>
          <w:rFonts w:eastAsia="Times New Roman"/>
          <w:spacing w:val="-1"/>
          <w:szCs w:val="24"/>
        </w:rPr>
        <w:t>к</w:t>
      </w:r>
      <w:r>
        <w:rPr>
          <w:rFonts w:eastAsia="Times New Roman"/>
          <w:spacing w:val="-12"/>
          <w:szCs w:val="24"/>
        </w:rPr>
        <w:t xml:space="preserve"> </w:t>
      </w:r>
    </w:p>
    <w:p w:rsidR="00F17CDC" w:rsidRDefault="00F17CDC">
      <w:pPr>
        <w:widowControl w:val="0"/>
        <w:autoSpaceDE w:val="0"/>
        <w:spacing w:after="0" w:line="240" w:lineRule="auto"/>
        <w:ind w:left="3275" w:right="3161"/>
        <w:jc w:val="center"/>
        <w:rPr>
          <w:rFonts w:eastAsia="Times New Roman"/>
          <w:b/>
          <w:iCs/>
          <w:szCs w:val="24"/>
        </w:rPr>
      </w:pPr>
      <w:r>
        <w:rPr>
          <w:rFonts w:eastAsia="Times New Roman"/>
          <w:szCs w:val="24"/>
        </w:rPr>
        <w:t>2014</w:t>
      </w:r>
      <w:r>
        <w:rPr>
          <w:rFonts w:eastAsia="Times New Roman"/>
          <w:spacing w:val="-3"/>
          <w:szCs w:val="24"/>
        </w:rPr>
        <w:t xml:space="preserve"> </w:t>
      </w:r>
      <w:r>
        <w:rPr>
          <w:rFonts w:eastAsia="Times New Roman"/>
          <w:spacing w:val="-1"/>
          <w:w w:val="99"/>
          <w:szCs w:val="24"/>
        </w:rPr>
        <w:t>г.</w:t>
      </w:r>
    </w:p>
    <w:p w:rsidR="00F17CDC" w:rsidRDefault="00F17CDC">
      <w:pPr>
        <w:widowControl w:val="0"/>
        <w:autoSpaceDE w:val="0"/>
        <w:spacing w:after="0" w:line="240" w:lineRule="auto"/>
        <w:ind w:left="3275" w:right="3161"/>
        <w:jc w:val="center"/>
        <w:rPr>
          <w:rFonts w:eastAsia="Times New Roman"/>
          <w:b/>
          <w:iCs/>
          <w:szCs w:val="24"/>
        </w:rPr>
      </w:pPr>
    </w:p>
    <w:p w:rsidR="00855406" w:rsidRPr="00855406" w:rsidRDefault="00855406" w:rsidP="00FA79C8">
      <w:pPr>
        <w:keepNext/>
        <w:spacing w:after="0" w:line="240" w:lineRule="auto"/>
        <w:jc w:val="center"/>
        <w:outlineLvl w:val="0"/>
        <w:rPr>
          <w:rFonts w:eastAsia="Times New Roman"/>
          <w:b/>
          <w:iCs/>
          <w:szCs w:val="24"/>
          <w:lang w:val="x-none"/>
        </w:rPr>
      </w:pPr>
      <w:bookmarkStart w:id="0" w:name="_Toc387067222"/>
      <w:bookmarkStart w:id="1" w:name="_Toc392676041"/>
      <w:r w:rsidRPr="00855406">
        <w:rPr>
          <w:rFonts w:eastAsia="Times New Roman"/>
          <w:b/>
          <w:iCs/>
          <w:szCs w:val="24"/>
          <w:lang w:val="x-none"/>
        </w:rPr>
        <w:lastRenderedPageBreak/>
        <w:t>Информационная карта</w:t>
      </w:r>
      <w:bookmarkEnd w:id="0"/>
      <w:bookmarkEnd w:id="1"/>
    </w:p>
    <w:p w:rsidR="00855406" w:rsidRPr="00855406" w:rsidRDefault="00855406" w:rsidP="00FA79C8">
      <w:pPr>
        <w:tabs>
          <w:tab w:val="left" w:pos="851"/>
        </w:tabs>
        <w:spacing w:after="0" w:line="240" w:lineRule="auto"/>
        <w:jc w:val="center"/>
        <w:rPr>
          <w:rFonts w:eastAsia="Times New Roman"/>
          <w:b/>
          <w:szCs w:val="24"/>
        </w:rPr>
      </w:pPr>
      <w:r w:rsidRPr="00855406">
        <w:rPr>
          <w:rFonts w:eastAsia="Times New Roman"/>
          <w:b/>
          <w:szCs w:val="24"/>
        </w:rPr>
        <w:t>о проведении открытого одноэтапного запроса предложений на право заключения договора</w:t>
      </w:r>
    </w:p>
    <w:p w:rsidR="00855406" w:rsidRPr="00FA79C8" w:rsidRDefault="00855406" w:rsidP="00FA79C8">
      <w:pPr>
        <w:tabs>
          <w:tab w:val="left" w:pos="851"/>
        </w:tabs>
        <w:spacing w:after="0" w:line="240" w:lineRule="auto"/>
        <w:jc w:val="center"/>
        <w:rPr>
          <w:rFonts w:eastAsia="Times New Roman"/>
          <w:b/>
          <w:szCs w:val="24"/>
          <w:lang w:eastAsia="en-US"/>
        </w:rPr>
      </w:pPr>
      <w:r w:rsidRPr="00FA79C8">
        <w:rPr>
          <w:rFonts w:eastAsia="Times New Roman"/>
          <w:b/>
          <w:szCs w:val="24"/>
          <w:lang w:eastAsia="en-US"/>
        </w:rPr>
        <w:t xml:space="preserve"> </w:t>
      </w:r>
      <w:r w:rsidR="00FA79C8" w:rsidRPr="00FA79C8">
        <w:rPr>
          <w:rFonts w:eastAsia="Times New Roman"/>
          <w:b/>
          <w:szCs w:val="24"/>
          <w:lang w:eastAsia="en-US"/>
        </w:rPr>
        <w:t xml:space="preserve">на выполнение работ </w:t>
      </w:r>
      <w:r w:rsidR="009D53D8">
        <w:rPr>
          <w:rFonts w:eastAsia="Times New Roman"/>
          <w:b/>
          <w:szCs w:val="24"/>
          <w:lang w:eastAsia="en-US"/>
        </w:rPr>
        <w:t>по капитальному ремонту кровли здания котельной  п. Молочный.</w:t>
      </w:r>
    </w:p>
    <w:p w:rsidR="00855406" w:rsidRPr="00855406" w:rsidRDefault="00855406" w:rsidP="00855406">
      <w:pPr>
        <w:tabs>
          <w:tab w:val="left" w:pos="851"/>
        </w:tabs>
        <w:spacing w:after="0" w:line="240" w:lineRule="auto"/>
        <w:ind w:left="-851"/>
        <w:jc w:val="center"/>
        <w:rPr>
          <w:rFonts w:eastAsia="Times New Roman"/>
          <w:b/>
          <w:szCs w:val="24"/>
        </w:rPr>
      </w:pPr>
    </w:p>
    <w:p w:rsidR="00855406" w:rsidRPr="00855406" w:rsidRDefault="00855406" w:rsidP="00855406">
      <w:pPr>
        <w:tabs>
          <w:tab w:val="left" w:pos="6987"/>
        </w:tabs>
        <w:spacing w:after="0" w:line="240" w:lineRule="auto"/>
        <w:jc w:val="both"/>
        <w:rPr>
          <w:rFonts w:eastAsia="Times New Roman"/>
          <w:szCs w:val="24"/>
        </w:rPr>
      </w:pPr>
      <w:r w:rsidRPr="00855406">
        <w:rPr>
          <w:rFonts w:eastAsia="Times New Roman"/>
          <w:b/>
          <w:szCs w:val="24"/>
        </w:rPr>
        <w:t xml:space="preserve">         1. Способ проведения закупки:</w:t>
      </w:r>
      <w:r w:rsidRPr="00855406">
        <w:rPr>
          <w:rFonts w:eastAsia="Times New Roman"/>
          <w:szCs w:val="24"/>
        </w:rPr>
        <w:t xml:space="preserve"> открытый одноэтапный запрос предложений (далее по  тексту – запрос предложений).</w:t>
      </w:r>
    </w:p>
    <w:p w:rsidR="00855406" w:rsidRPr="00855406" w:rsidRDefault="00855406" w:rsidP="00855406">
      <w:pPr>
        <w:tabs>
          <w:tab w:val="left" w:pos="6987"/>
        </w:tabs>
        <w:spacing w:after="0" w:line="240" w:lineRule="auto"/>
        <w:ind w:firstLine="567"/>
        <w:jc w:val="both"/>
        <w:rPr>
          <w:rFonts w:eastAsia="Times New Roman"/>
          <w:szCs w:val="24"/>
        </w:rPr>
      </w:pP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2. Сведения о Заказчике проведения закупки.</w:t>
      </w:r>
      <w:r w:rsidRPr="00855406">
        <w:rPr>
          <w:rFonts w:eastAsia="Times New Roman"/>
          <w:szCs w:val="24"/>
        </w:rPr>
        <w:t xml:space="preserve">  </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2.1. Наименование: Открытое акционерное общество «Мурманэнергосбыт» (ОАО «Мурманэнергосбыт»).</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2.2. Место нахождения: 183034, г. Мурманск, ул. Свердлова, д. 39.</w:t>
      </w:r>
    </w:p>
    <w:p w:rsidR="00855406" w:rsidRPr="00855406" w:rsidRDefault="00855406" w:rsidP="00855406">
      <w:pPr>
        <w:tabs>
          <w:tab w:val="left" w:pos="6987"/>
        </w:tabs>
        <w:spacing w:after="0"/>
        <w:jc w:val="both"/>
        <w:rPr>
          <w:rFonts w:eastAsia="Times New Roman"/>
          <w:szCs w:val="24"/>
        </w:rPr>
      </w:pPr>
      <w:r w:rsidRPr="00855406">
        <w:rPr>
          <w:rFonts w:eastAsia="Times New Roman"/>
          <w:szCs w:val="24"/>
        </w:rPr>
        <w:t xml:space="preserve">         2.3. Адрес предоставления документации: 183034, г. Мурманск, ул. Промышленная, д. 15, каб. 20 (Отдел закупок ОАО «Мурманэнергосбыт»).</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2.4. Те</w:t>
      </w:r>
      <w:r w:rsidR="00961AFA">
        <w:rPr>
          <w:rFonts w:eastAsia="Times New Roman"/>
          <w:szCs w:val="24"/>
        </w:rPr>
        <w:t>лефон: +7 953 753 06 95, 68-62-57</w:t>
      </w:r>
      <w:r w:rsidRPr="00855406">
        <w:rPr>
          <w:rFonts w:eastAsia="Times New Roman"/>
          <w:szCs w:val="24"/>
        </w:rPr>
        <w:t xml:space="preserve"> доб.0-</w:t>
      </w:r>
      <w:r w:rsidR="00113D3E">
        <w:rPr>
          <w:rFonts w:eastAsia="Times New Roman"/>
          <w:szCs w:val="24"/>
        </w:rPr>
        <w:t>523</w:t>
      </w:r>
      <w:r w:rsidRPr="00855406">
        <w:rPr>
          <w:rFonts w:eastAsia="Times New Roman"/>
          <w:szCs w:val="24"/>
        </w:rPr>
        <w:t>.</w:t>
      </w:r>
    </w:p>
    <w:p w:rsidR="00855406" w:rsidRPr="00961AFA" w:rsidRDefault="00855406" w:rsidP="00855406">
      <w:pPr>
        <w:tabs>
          <w:tab w:val="left" w:pos="6987"/>
        </w:tabs>
        <w:spacing w:after="0" w:line="240" w:lineRule="auto"/>
        <w:ind w:firstLine="567"/>
        <w:jc w:val="both"/>
        <w:rPr>
          <w:rFonts w:eastAsia="Times New Roman"/>
          <w:b/>
          <w:szCs w:val="24"/>
        </w:rPr>
      </w:pPr>
      <w:r w:rsidRPr="00961AFA">
        <w:rPr>
          <w:rFonts w:eastAsia="Times New Roman"/>
          <w:szCs w:val="24"/>
        </w:rPr>
        <w:t xml:space="preserve">2.5. </w:t>
      </w:r>
      <w:r w:rsidRPr="00855406">
        <w:rPr>
          <w:rFonts w:eastAsia="Times New Roman"/>
          <w:szCs w:val="24"/>
        </w:rPr>
        <w:t>Е</w:t>
      </w:r>
      <w:r w:rsidRPr="00961AFA">
        <w:rPr>
          <w:rFonts w:eastAsia="Times New Roman"/>
          <w:szCs w:val="24"/>
        </w:rPr>
        <w:t>-</w:t>
      </w:r>
      <w:r w:rsidRPr="00855406">
        <w:rPr>
          <w:rFonts w:eastAsia="Times New Roman"/>
          <w:szCs w:val="24"/>
          <w:lang w:val="en-US"/>
        </w:rPr>
        <w:t>mail</w:t>
      </w:r>
      <w:r w:rsidRPr="00961AFA">
        <w:rPr>
          <w:rFonts w:eastAsia="Times New Roman"/>
          <w:szCs w:val="24"/>
        </w:rPr>
        <w:t xml:space="preserve">: </w:t>
      </w:r>
      <w:hyperlink r:id="rId9" w:history="1">
        <w:r w:rsidR="009D53D8">
          <w:rPr>
            <w:rFonts w:eastAsia="Times New Roman"/>
            <w:color w:val="0000FF"/>
            <w:szCs w:val="24"/>
            <w:u w:val="single"/>
            <w:lang w:val="en-US"/>
          </w:rPr>
          <w:t>santalova</w:t>
        </w:r>
        <w:r w:rsidR="009D53D8" w:rsidRPr="00BB4219">
          <w:rPr>
            <w:rFonts w:eastAsia="Times New Roman"/>
            <w:color w:val="0000FF"/>
            <w:szCs w:val="24"/>
            <w:u w:val="single"/>
          </w:rPr>
          <w:t>@</w:t>
        </w:r>
        <w:r w:rsidR="009D53D8">
          <w:rPr>
            <w:rFonts w:eastAsia="Times New Roman"/>
            <w:color w:val="0000FF"/>
            <w:szCs w:val="24"/>
            <w:u w:val="single"/>
            <w:lang w:val="en-US"/>
          </w:rPr>
          <w:t>mures</w:t>
        </w:r>
        <w:r w:rsidR="009D53D8" w:rsidRPr="00BB4219">
          <w:rPr>
            <w:rFonts w:eastAsia="Times New Roman"/>
            <w:color w:val="0000FF"/>
            <w:szCs w:val="24"/>
            <w:u w:val="single"/>
          </w:rPr>
          <w:t>.</w:t>
        </w:r>
        <w:r w:rsidR="009D53D8">
          <w:rPr>
            <w:rFonts w:eastAsia="Times New Roman"/>
            <w:color w:val="0000FF"/>
            <w:szCs w:val="24"/>
            <w:u w:val="single"/>
            <w:lang w:val="en-US"/>
          </w:rPr>
          <w:t>ru</w:t>
        </w:r>
      </w:hyperlink>
    </w:p>
    <w:p w:rsidR="00855406" w:rsidRPr="00961AFA" w:rsidRDefault="00855406" w:rsidP="00855406">
      <w:pPr>
        <w:tabs>
          <w:tab w:val="left" w:pos="6987"/>
        </w:tabs>
        <w:spacing w:after="0" w:line="240" w:lineRule="auto"/>
        <w:ind w:firstLine="567"/>
        <w:jc w:val="both"/>
        <w:rPr>
          <w:rFonts w:eastAsia="Times New Roman"/>
          <w:b/>
          <w:szCs w:val="24"/>
        </w:rPr>
      </w:pPr>
    </w:p>
    <w:p w:rsidR="00855406" w:rsidRPr="00855406" w:rsidRDefault="00855406" w:rsidP="00855406">
      <w:pPr>
        <w:tabs>
          <w:tab w:val="left" w:pos="6987"/>
        </w:tabs>
        <w:spacing w:after="0"/>
        <w:ind w:left="567"/>
        <w:jc w:val="both"/>
        <w:rPr>
          <w:rFonts w:eastAsia="Times New Roman"/>
          <w:szCs w:val="24"/>
        </w:rPr>
      </w:pPr>
      <w:r w:rsidRPr="00855406">
        <w:rPr>
          <w:rFonts w:eastAsia="Times New Roman"/>
          <w:b/>
          <w:szCs w:val="24"/>
        </w:rPr>
        <w:t xml:space="preserve">3. Предмет запроса предложений: </w:t>
      </w:r>
    </w:p>
    <w:p w:rsidR="00855406" w:rsidRPr="00855406" w:rsidRDefault="00855406" w:rsidP="00855406">
      <w:pPr>
        <w:spacing w:after="0" w:line="240" w:lineRule="auto"/>
        <w:jc w:val="both"/>
        <w:rPr>
          <w:rFonts w:eastAsia="Times New Roman"/>
          <w:szCs w:val="24"/>
          <w:lang w:eastAsia="ru-RU"/>
        </w:rPr>
      </w:pPr>
      <w:r w:rsidRPr="00855406">
        <w:rPr>
          <w:rFonts w:eastAsia="Times New Roman"/>
          <w:color w:val="FF0000"/>
          <w:szCs w:val="24"/>
        </w:rPr>
        <w:t xml:space="preserve">         </w:t>
      </w:r>
      <w:r w:rsidRPr="00855406">
        <w:rPr>
          <w:rFonts w:eastAsia="Times New Roman"/>
          <w:szCs w:val="24"/>
        </w:rPr>
        <w:t xml:space="preserve">3.1. </w:t>
      </w:r>
      <w:r w:rsidRPr="00855406">
        <w:rPr>
          <w:b/>
          <w:bCs/>
          <w:szCs w:val="24"/>
        </w:rPr>
        <w:t xml:space="preserve">Предмет договора: </w:t>
      </w:r>
      <w:r w:rsidR="00C020A0" w:rsidRPr="00C020A0">
        <w:rPr>
          <w:rFonts w:eastAsia="Times New Roman"/>
          <w:szCs w:val="24"/>
          <w:lang w:eastAsia="ru-RU"/>
        </w:rPr>
        <w:t xml:space="preserve">выполнение работ </w:t>
      </w:r>
      <w:r w:rsidR="009D53D8">
        <w:rPr>
          <w:rFonts w:eastAsia="Times New Roman"/>
          <w:szCs w:val="24"/>
          <w:lang w:eastAsia="ru-RU"/>
        </w:rPr>
        <w:t>по капитальному ремонту кровли здания котельной  п. Молочный.</w:t>
      </w:r>
      <w:r w:rsidRPr="00855406">
        <w:rPr>
          <w:rFonts w:eastAsia="Times New Roman"/>
          <w:szCs w:val="24"/>
          <w:lang w:eastAsia="ru-RU"/>
        </w:rPr>
        <w:t xml:space="preserve"> </w:t>
      </w:r>
    </w:p>
    <w:p w:rsidR="00855406" w:rsidRPr="00867DBD" w:rsidRDefault="00855406" w:rsidP="00855406">
      <w:pPr>
        <w:spacing w:after="0" w:line="240" w:lineRule="auto"/>
        <w:jc w:val="both"/>
        <w:rPr>
          <w:rFonts w:eastAsia="Times New Roman"/>
          <w:szCs w:val="24"/>
        </w:rPr>
      </w:pPr>
      <w:r w:rsidRPr="00855406">
        <w:rPr>
          <w:rFonts w:eastAsia="Times New Roman"/>
          <w:color w:val="FF0000"/>
          <w:szCs w:val="24"/>
          <w:lang w:eastAsia="ru-RU"/>
        </w:rPr>
        <w:t xml:space="preserve">         </w:t>
      </w:r>
      <w:r w:rsidRPr="00855406">
        <w:rPr>
          <w:rFonts w:eastAsia="Times New Roman"/>
          <w:szCs w:val="24"/>
        </w:rPr>
        <w:t xml:space="preserve">3.2. </w:t>
      </w:r>
      <w:r w:rsidRPr="00855406">
        <w:rPr>
          <w:rFonts w:eastAsia="Times New Roman"/>
          <w:b/>
          <w:szCs w:val="24"/>
        </w:rPr>
        <w:t xml:space="preserve">Общее количество </w:t>
      </w:r>
      <w:r w:rsidRPr="00855406">
        <w:rPr>
          <w:b/>
          <w:bCs/>
          <w:szCs w:val="24"/>
        </w:rPr>
        <w:t>выполняемых Работ</w:t>
      </w:r>
      <w:r w:rsidRPr="00867DBD">
        <w:rPr>
          <w:rFonts w:eastAsia="Times New Roman"/>
          <w:szCs w:val="24"/>
        </w:rPr>
        <w:t xml:space="preserve">: </w:t>
      </w:r>
      <w:r w:rsidR="009D53D8" w:rsidRPr="009D53D8">
        <w:rPr>
          <w:szCs w:val="24"/>
        </w:rPr>
        <w:t xml:space="preserve">1499,10 </w:t>
      </w:r>
      <w:r w:rsidR="00867DBD" w:rsidRPr="00867DBD">
        <w:rPr>
          <w:szCs w:val="24"/>
        </w:rPr>
        <w:t>м</w:t>
      </w:r>
      <w:r w:rsidR="00867DBD" w:rsidRPr="00867DBD">
        <w:rPr>
          <w:szCs w:val="24"/>
          <w:vertAlign w:val="superscript"/>
        </w:rPr>
        <w:t>2</w:t>
      </w:r>
      <w:r w:rsidRPr="00867DBD">
        <w:rPr>
          <w:rFonts w:eastAsia="Times New Roman"/>
          <w:szCs w:val="24"/>
        </w:rPr>
        <w:t>.</w:t>
      </w:r>
    </w:p>
    <w:p w:rsidR="00855406" w:rsidRPr="00855406" w:rsidRDefault="00855406" w:rsidP="00855406">
      <w:pPr>
        <w:spacing w:after="0" w:line="240" w:lineRule="auto"/>
        <w:ind w:firstLine="567"/>
        <w:jc w:val="both"/>
        <w:rPr>
          <w:rFonts w:eastAsia="Times New Roman"/>
          <w:szCs w:val="24"/>
        </w:rPr>
      </w:pPr>
      <w:r w:rsidRPr="00855406">
        <w:rPr>
          <w:szCs w:val="24"/>
        </w:rPr>
        <w:t>3.3.</w:t>
      </w:r>
      <w:r w:rsidRPr="00855406">
        <w:rPr>
          <w:b/>
          <w:szCs w:val="24"/>
        </w:rPr>
        <w:t xml:space="preserve"> Содержание </w:t>
      </w:r>
      <w:r w:rsidRPr="00855406">
        <w:rPr>
          <w:b/>
          <w:bCs/>
          <w:szCs w:val="24"/>
        </w:rPr>
        <w:t>выполняемых Работ:</w:t>
      </w:r>
      <w:r w:rsidRPr="00855406">
        <w:rPr>
          <w:b/>
          <w:bCs/>
          <w:color w:val="FF0000"/>
          <w:szCs w:val="24"/>
        </w:rPr>
        <w:t xml:space="preserve"> </w:t>
      </w:r>
      <w:r w:rsidRPr="00855406">
        <w:rPr>
          <w:bCs/>
          <w:szCs w:val="24"/>
        </w:rPr>
        <w:t xml:space="preserve">объем </w:t>
      </w:r>
      <w:r w:rsidR="003C3A4B">
        <w:rPr>
          <w:szCs w:val="24"/>
        </w:rPr>
        <w:t xml:space="preserve">выполняемых </w:t>
      </w:r>
      <w:r w:rsidRPr="00855406">
        <w:rPr>
          <w:bCs/>
          <w:szCs w:val="24"/>
        </w:rPr>
        <w:t xml:space="preserve">работ </w:t>
      </w:r>
      <w:r w:rsidRPr="00855406">
        <w:rPr>
          <w:szCs w:val="24"/>
        </w:rPr>
        <w:t xml:space="preserve">изложен в Разделе 5 «Техническое задание» к Документации о проведении открытого </w:t>
      </w:r>
      <w:r w:rsidRPr="00855406">
        <w:rPr>
          <w:rFonts w:eastAsia="Times New Roman"/>
          <w:szCs w:val="24"/>
        </w:rPr>
        <w:t xml:space="preserve">одноэтапного запроса предложений на право заключения договора </w:t>
      </w:r>
      <w:r w:rsidR="00DE2E10" w:rsidRPr="00DE2E10">
        <w:rPr>
          <w:rFonts w:eastAsia="Times New Roman"/>
          <w:szCs w:val="24"/>
        </w:rPr>
        <w:t xml:space="preserve">на </w:t>
      </w:r>
      <w:r w:rsidR="009D53D8">
        <w:rPr>
          <w:rFonts w:eastAsia="Times New Roman"/>
          <w:szCs w:val="24"/>
        </w:rPr>
        <w:t>выполнение работ по капитальному ремонту кровли здания котельной п.</w:t>
      </w:r>
      <w:r w:rsidR="009D53D8" w:rsidRPr="009D53D8">
        <w:rPr>
          <w:rFonts w:eastAsia="Times New Roman"/>
          <w:szCs w:val="24"/>
        </w:rPr>
        <w:t xml:space="preserve"> </w:t>
      </w:r>
      <w:r w:rsidR="009D53D8">
        <w:rPr>
          <w:rFonts w:eastAsia="Times New Roman"/>
          <w:szCs w:val="24"/>
        </w:rPr>
        <w:t>Молочный</w:t>
      </w:r>
      <w:r w:rsidR="009D53D8" w:rsidRPr="009D53D8">
        <w:rPr>
          <w:rFonts w:eastAsia="Times New Roman"/>
          <w:szCs w:val="24"/>
        </w:rPr>
        <w:t xml:space="preserve"> </w:t>
      </w:r>
      <w:r w:rsidRPr="00855406">
        <w:rPr>
          <w:rFonts w:eastAsia="Times New Roman"/>
          <w:szCs w:val="24"/>
        </w:rPr>
        <w:t>(далее – Документация).</w:t>
      </w:r>
    </w:p>
    <w:p w:rsidR="009D53D8" w:rsidRPr="00BB4219" w:rsidRDefault="00855406" w:rsidP="00961AFA">
      <w:pPr>
        <w:tabs>
          <w:tab w:val="left" w:pos="6987"/>
        </w:tabs>
        <w:autoSpaceDE w:val="0"/>
        <w:autoSpaceDN w:val="0"/>
        <w:adjustRightInd w:val="0"/>
        <w:spacing w:after="0" w:line="240" w:lineRule="auto"/>
        <w:ind w:left="142" w:firstLine="425"/>
        <w:jc w:val="both"/>
        <w:rPr>
          <w:rFonts w:eastAsia="Times New Roman"/>
          <w:bCs/>
          <w:szCs w:val="24"/>
          <w:lang w:eastAsia="ru-RU"/>
        </w:rPr>
      </w:pPr>
      <w:r w:rsidRPr="00855406">
        <w:rPr>
          <w:bCs/>
          <w:szCs w:val="24"/>
        </w:rPr>
        <w:t xml:space="preserve">3.4. </w:t>
      </w:r>
      <w:r w:rsidRPr="00855406">
        <w:rPr>
          <w:rFonts w:eastAsia="Times New Roman"/>
          <w:b/>
          <w:bCs/>
          <w:szCs w:val="24"/>
          <w:lang w:eastAsia="ru-RU"/>
        </w:rPr>
        <w:t>Начальная (максимальная) цена договора</w:t>
      </w:r>
      <w:r w:rsidR="000C2C93">
        <w:rPr>
          <w:rFonts w:eastAsia="Times New Roman"/>
          <w:b/>
          <w:bCs/>
          <w:szCs w:val="24"/>
          <w:lang w:eastAsia="ru-RU"/>
        </w:rPr>
        <w:t xml:space="preserve">: </w:t>
      </w:r>
      <w:r w:rsidR="009D53D8" w:rsidRPr="009D53D8">
        <w:rPr>
          <w:rFonts w:eastAsia="Times New Roman"/>
          <w:bCs/>
          <w:szCs w:val="24"/>
          <w:lang w:eastAsia="ru-RU"/>
        </w:rPr>
        <w:t>цена договора составляет 4 742 776,67 рублей,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961AFA" w:rsidRPr="00961AFA" w:rsidRDefault="00855406" w:rsidP="00961AFA">
      <w:pPr>
        <w:tabs>
          <w:tab w:val="left" w:pos="6987"/>
        </w:tabs>
        <w:autoSpaceDE w:val="0"/>
        <w:autoSpaceDN w:val="0"/>
        <w:adjustRightInd w:val="0"/>
        <w:spacing w:after="0" w:line="240" w:lineRule="auto"/>
        <w:ind w:left="142" w:firstLine="425"/>
        <w:jc w:val="both"/>
        <w:rPr>
          <w:rFonts w:eastAsia="Times New Roman"/>
          <w:bCs/>
          <w:szCs w:val="24"/>
        </w:rPr>
      </w:pPr>
      <w:r w:rsidRPr="00855406">
        <w:rPr>
          <w:rFonts w:eastAsia="Times New Roman"/>
          <w:bCs/>
          <w:szCs w:val="24"/>
        </w:rPr>
        <w:t>3.5.</w:t>
      </w:r>
      <w:r w:rsidRPr="00855406">
        <w:rPr>
          <w:rFonts w:eastAsia="Times New Roman"/>
          <w:b/>
          <w:bCs/>
          <w:szCs w:val="24"/>
        </w:rPr>
        <w:t xml:space="preserve"> </w:t>
      </w:r>
      <w:r w:rsidR="00784FEF" w:rsidRPr="00784FEF">
        <w:rPr>
          <w:b/>
          <w:bCs/>
          <w:szCs w:val="24"/>
          <w:lang w:eastAsia="ru-RU"/>
        </w:rPr>
        <w:t>Максимальный с</w:t>
      </w:r>
      <w:r w:rsidRPr="00784FEF">
        <w:rPr>
          <w:rFonts w:eastAsia="Times New Roman"/>
          <w:b/>
          <w:bCs/>
          <w:szCs w:val="24"/>
        </w:rPr>
        <w:t>рок</w:t>
      </w:r>
      <w:r w:rsidRPr="00855406">
        <w:rPr>
          <w:rFonts w:eastAsia="Times New Roman"/>
          <w:b/>
          <w:bCs/>
          <w:szCs w:val="24"/>
        </w:rPr>
        <w:t xml:space="preserve"> выполнения работ: </w:t>
      </w:r>
      <w:r w:rsidR="009D53D8" w:rsidRPr="009D53D8">
        <w:rPr>
          <w:rFonts w:eastAsia="Times New Roman"/>
          <w:bCs/>
          <w:szCs w:val="24"/>
        </w:rPr>
        <w:t>120 календарных дней с даты подписания договора (т.к. срок выполнения работ является критерием оценки, договор заключается на условиях, указанн</w:t>
      </w:r>
      <w:r w:rsidR="00B9050C">
        <w:rPr>
          <w:rFonts w:eastAsia="Times New Roman"/>
          <w:bCs/>
          <w:szCs w:val="24"/>
        </w:rPr>
        <w:t>ых</w:t>
      </w:r>
      <w:r w:rsidR="009D53D8" w:rsidRPr="009D53D8">
        <w:rPr>
          <w:rFonts w:eastAsia="Times New Roman"/>
          <w:bCs/>
          <w:szCs w:val="24"/>
        </w:rPr>
        <w:t xml:space="preserve"> в заявке Участника).</w:t>
      </w:r>
    </w:p>
    <w:p w:rsidR="009D53D8" w:rsidRPr="009D53D8" w:rsidRDefault="00855406" w:rsidP="009D53D8">
      <w:pPr>
        <w:tabs>
          <w:tab w:val="left" w:pos="6987"/>
        </w:tabs>
        <w:autoSpaceDE w:val="0"/>
        <w:autoSpaceDN w:val="0"/>
        <w:adjustRightInd w:val="0"/>
        <w:spacing w:after="0" w:line="240" w:lineRule="auto"/>
        <w:ind w:left="142" w:firstLine="425"/>
        <w:jc w:val="both"/>
        <w:rPr>
          <w:rFonts w:eastAsia="Times New Roman"/>
          <w:bCs/>
          <w:szCs w:val="24"/>
        </w:rPr>
      </w:pPr>
      <w:r w:rsidRPr="00855406">
        <w:rPr>
          <w:rFonts w:eastAsia="Times New Roman"/>
          <w:bCs/>
          <w:szCs w:val="24"/>
        </w:rPr>
        <w:t>3.6.</w:t>
      </w:r>
      <w:r w:rsidRPr="00855406">
        <w:rPr>
          <w:rFonts w:eastAsia="Times New Roman"/>
          <w:b/>
          <w:bCs/>
          <w:szCs w:val="24"/>
        </w:rPr>
        <w:t xml:space="preserve"> </w:t>
      </w:r>
      <w:r w:rsidRPr="00855406">
        <w:rPr>
          <w:rFonts w:eastAsia="Times New Roman"/>
          <w:b/>
          <w:bCs/>
          <w:szCs w:val="24"/>
          <w:lang w:eastAsia="ru-RU"/>
        </w:rPr>
        <w:t>Место выполнения работ:</w:t>
      </w:r>
      <w:r w:rsidRPr="00855406">
        <w:rPr>
          <w:rFonts w:eastAsia="Times New Roman"/>
          <w:bCs/>
          <w:szCs w:val="24"/>
          <w:lang w:eastAsia="ru-RU"/>
        </w:rPr>
        <w:t xml:space="preserve"> </w:t>
      </w:r>
      <w:r w:rsidR="009D53D8" w:rsidRPr="009D53D8">
        <w:rPr>
          <w:rFonts w:eastAsia="Times New Roman"/>
          <w:bCs/>
          <w:szCs w:val="24"/>
          <w:lang w:eastAsia="ru-RU"/>
        </w:rPr>
        <w:t>Мурманская обл., п. Молочный, птф. «Мурманская», котельная.</w:t>
      </w:r>
      <w:r w:rsidRPr="00855406">
        <w:rPr>
          <w:rFonts w:eastAsia="Times New Roman"/>
          <w:bCs/>
          <w:szCs w:val="24"/>
        </w:rPr>
        <w:t xml:space="preserve"> </w:t>
      </w:r>
    </w:p>
    <w:p w:rsidR="00855406" w:rsidRPr="00855406" w:rsidRDefault="00855406" w:rsidP="009D53D8">
      <w:pPr>
        <w:tabs>
          <w:tab w:val="left" w:pos="6987"/>
        </w:tabs>
        <w:autoSpaceDE w:val="0"/>
        <w:autoSpaceDN w:val="0"/>
        <w:adjustRightInd w:val="0"/>
        <w:spacing w:after="0" w:line="240" w:lineRule="auto"/>
        <w:ind w:left="142" w:firstLine="425"/>
        <w:jc w:val="both"/>
        <w:rPr>
          <w:rFonts w:eastAsia="MS Mincho"/>
          <w:sz w:val="26"/>
          <w:szCs w:val="26"/>
          <w:lang w:eastAsia="ru-RU"/>
        </w:rPr>
      </w:pPr>
      <w:r w:rsidRPr="00855406">
        <w:rPr>
          <w:rFonts w:eastAsia="Times New Roman"/>
          <w:bCs/>
          <w:szCs w:val="24"/>
        </w:rPr>
        <w:t>3.7.</w:t>
      </w:r>
      <w:r w:rsidRPr="00855406">
        <w:rPr>
          <w:rFonts w:eastAsia="Times New Roman"/>
          <w:b/>
          <w:bCs/>
          <w:szCs w:val="24"/>
        </w:rPr>
        <w:t xml:space="preserve"> </w:t>
      </w:r>
      <w:r w:rsidRPr="00855406">
        <w:rPr>
          <w:b/>
          <w:szCs w:val="24"/>
        </w:rPr>
        <w:t>Условия оплаты</w:t>
      </w:r>
      <w:r w:rsidRPr="00855406">
        <w:rPr>
          <w:rFonts w:eastAsia="Times New Roman"/>
          <w:b/>
          <w:bCs/>
          <w:szCs w:val="24"/>
        </w:rPr>
        <w:t>:</w:t>
      </w:r>
      <w:r w:rsidRPr="00855406">
        <w:rPr>
          <w:rFonts w:eastAsia="Times New Roman"/>
          <w:b/>
          <w:szCs w:val="24"/>
        </w:rPr>
        <w:t xml:space="preserve"> </w:t>
      </w:r>
    </w:p>
    <w:p w:rsidR="009D53D8" w:rsidRPr="009D53D8" w:rsidRDefault="00855406" w:rsidP="009D53D8">
      <w:pPr>
        <w:tabs>
          <w:tab w:val="left" w:pos="567"/>
        </w:tabs>
        <w:spacing w:after="0" w:line="240" w:lineRule="auto"/>
        <w:jc w:val="both"/>
        <w:rPr>
          <w:szCs w:val="24"/>
        </w:rPr>
      </w:pPr>
      <w:r w:rsidRPr="00855406">
        <w:rPr>
          <w:szCs w:val="24"/>
        </w:rPr>
        <w:tab/>
      </w:r>
      <w:r w:rsidR="009D53D8" w:rsidRPr="009D53D8">
        <w:rPr>
          <w:szCs w:val="24"/>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9D53D8" w:rsidRPr="009D53D8" w:rsidRDefault="009D53D8" w:rsidP="009D53D8">
      <w:pPr>
        <w:tabs>
          <w:tab w:val="left" w:pos="567"/>
        </w:tabs>
        <w:spacing w:after="0" w:line="240" w:lineRule="auto"/>
        <w:jc w:val="both"/>
        <w:rPr>
          <w:szCs w:val="24"/>
        </w:rPr>
      </w:pPr>
      <w:r w:rsidRPr="009D53D8">
        <w:rPr>
          <w:szCs w:val="24"/>
        </w:rPr>
        <w:t xml:space="preserve">          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9D53D8" w:rsidRPr="009D53D8" w:rsidRDefault="009D53D8" w:rsidP="009D53D8">
      <w:pPr>
        <w:tabs>
          <w:tab w:val="left" w:pos="567"/>
        </w:tabs>
        <w:spacing w:after="0" w:line="240" w:lineRule="auto"/>
        <w:jc w:val="both"/>
        <w:rPr>
          <w:szCs w:val="24"/>
        </w:rPr>
      </w:pPr>
      <w:r>
        <w:rPr>
          <w:szCs w:val="24"/>
        </w:rPr>
        <w:t xml:space="preserve">          3.</w:t>
      </w:r>
      <w:r w:rsidRPr="009D53D8">
        <w:rPr>
          <w:szCs w:val="24"/>
        </w:rPr>
        <w:t xml:space="preserve">8. </w:t>
      </w:r>
      <w:r w:rsidRPr="009D53D8">
        <w:rPr>
          <w:b/>
          <w:szCs w:val="24"/>
        </w:rPr>
        <w:t xml:space="preserve">Гарантийный срок работ: </w:t>
      </w:r>
      <w:r w:rsidRPr="009D53D8">
        <w:rPr>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55406" w:rsidRPr="00855406" w:rsidRDefault="00855406" w:rsidP="009D53D8">
      <w:pPr>
        <w:tabs>
          <w:tab w:val="left" w:pos="567"/>
        </w:tabs>
        <w:spacing w:after="0" w:line="240" w:lineRule="auto"/>
        <w:jc w:val="both"/>
        <w:rPr>
          <w:rFonts w:eastAsia="Times New Roman"/>
          <w:color w:val="FF0000"/>
          <w:szCs w:val="24"/>
        </w:rPr>
      </w:pPr>
      <w:r w:rsidRPr="00855406">
        <w:rPr>
          <w:szCs w:val="24"/>
        </w:rPr>
        <w:tab/>
      </w:r>
      <w:r w:rsidRPr="00855406">
        <w:rPr>
          <w:sz w:val="26"/>
          <w:szCs w:val="26"/>
          <w:lang w:eastAsia="en-US"/>
        </w:rPr>
        <w:tab/>
      </w:r>
    </w:p>
    <w:p w:rsidR="00855406" w:rsidRPr="00855406" w:rsidRDefault="00855406" w:rsidP="00855406">
      <w:pPr>
        <w:tabs>
          <w:tab w:val="left" w:pos="567"/>
        </w:tabs>
        <w:spacing w:after="0" w:line="240" w:lineRule="auto"/>
        <w:jc w:val="both"/>
        <w:rPr>
          <w:rFonts w:eastAsia="Times New Roman"/>
          <w:strike/>
          <w:szCs w:val="24"/>
        </w:rPr>
      </w:pPr>
      <w:r w:rsidRPr="00855406">
        <w:rPr>
          <w:rFonts w:eastAsia="Times New Roman"/>
          <w:b/>
          <w:color w:val="FF0000"/>
          <w:szCs w:val="24"/>
        </w:rPr>
        <w:tab/>
      </w:r>
      <w:r w:rsidRPr="00855406">
        <w:rPr>
          <w:rFonts w:eastAsia="Times New Roman"/>
          <w:b/>
          <w:szCs w:val="24"/>
        </w:rPr>
        <w:t>4. Критерии оценки и их значимость:</w:t>
      </w:r>
    </w:p>
    <w:tbl>
      <w:tblPr>
        <w:tblW w:w="0" w:type="auto"/>
        <w:tblInd w:w="108" w:type="dxa"/>
        <w:tblLayout w:type="fixed"/>
        <w:tblLook w:val="0000" w:firstRow="0" w:lastRow="0" w:firstColumn="0" w:lastColumn="0" w:noHBand="0" w:noVBand="0"/>
      </w:tblPr>
      <w:tblGrid>
        <w:gridCol w:w="1308"/>
        <w:gridCol w:w="5794"/>
        <w:gridCol w:w="2970"/>
      </w:tblGrid>
      <w:tr w:rsidR="00855406" w:rsidRPr="00855406"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eastAsia="Times New Roman"/>
                <w:szCs w:val="24"/>
              </w:rPr>
            </w:pPr>
            <w:r w:rsidRPr="00855406">
              <w:rPr>
                <w:rFonts w:eastAsia="Times New Roman"/>
                <w:szCs w:val="24"/>
              </w:rPr>
              <w:t>Номер</w:t>
            </w:r>
          </w:p>
          <w:p w:rsidR="00855406" w:rsidRPr="00855406" w:rsidRDefault="00855406" w:rsidP="00855406">
            <w:pPr>
              <w:spacing w:after="0" w:line="240" w:lineRule="auto"/>
              <w:jc w:val="center"/>
              <w:rPr>
                <w:rFonts w:eastAsia="Times New Roman"/>
                <w:szCs w:val="24"/>
              </w:rPr>
            </w:pPr>
            <w:r w:rsidRPr="00855406">
              <w:rPr>
                <w:rFonts w:eastAsia="Times New Roman"/>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eastAsia="Times New Roman"/>
                <w:szCs w:val="24"/>
              </w:rPr>
            </w:pPr>
            <w:r w:rsidRPr="00855406">
              <w:rPr>
                <w:rFonts w:eastAsia="Times New Roman"/>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855406" w:rsidP="00855406">
            <w:pPr>
              <w:spacing w:after="0" w:line="240" w:lineRule="auto"/>
              <w:jc w:val="center"/>
            </w:pPr>
            <w:r w:rsidRPr="00855406">
              <w:rPr>
                <w:rFonts w:eastAsia="Times New Roman"/>
                <w:szCs w:val="24"/>
              </w:rPr>
              <w:t>Значимость критерия, %</w:t>
            </w:r>
          </w:p>
        </w:tc>
      </w:tr>
      <w:tr w:rsidR="00855406" w:rsidRPr="00855406"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center"/>
              <w:rPr>
                <w:rFonts w:eastAsia="Times New Roman"/>
                <w:szCs w:val="24"/>
              </w:rPr>
            </w:pPr>
            <w:r w:rsidRPr="00855406">
              <w:rPr>
                <w:rFonts w:eastAsia="Times New Roman"/>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jc w:val="both"/>
              <w:rPr>
                <w:rFonts w:eastAsia="Times New Roman"/>
                <w:szCs w:val="24"/>
              </w:rPr>
            </w:pPr>
            <w:r w:rsidRPr="00855406">
              <w:rPr>
                <w:rFonts w:eastAsia="Times New Roman"/>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855406" w:rsidRDefault="009D53D8" w:rsidP="00855406">
            <w:pPr>
              <w:spacing w:after="0" w:line="240" w:lineRule="auto"/>
              <w:jc w:val="center"/>
              <w:rPr>
                <w:szCs w:val="24"/>
              </w:rPr>
            </w:pPr>
            <w:r>
              <w:rPr>
                <w:rFonts w:eastAsia="Times New Roman"/>
                <w:szCs w:val="24"/>
                <w:lang w:val="en-US"/>
              </w:rPr>
              <w:t>6</w:t>
            </w:r>
            <w:r w:rsidR="00855406" w:rsidRPr="00855406">
              <w:rPr>
                <w:rFonts w:eastAsia="Times New Roman"/>
                <w:szCs w:val="24"/>
              </w:rPr>
              <w:t>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9D53D8" w:rsidP="00855406">
            <w:pPr>
              <w:spacing w:after="0" w:line="240" w:lineRule="auto"/>
              <w:jc w:val="center"/>
              <w:rPr>
                <w:bCs/>
                <w:szCs w:val="24"/>
              </w:rPr>
            </w:pPr>
            <w:r>
              <w:rPr>
                <w:rFonts w:eastAsia="Times New Roman"/>
                <w:szCs w:val="24"/>
                <w:lang w:val="en-US"/>
              </w:rPr>
              <w:t>2</w:t>
            </w:r>
            <w:r w:rsidR="00855406" w:rsidRPr="00855406">
              <w:rPr>
                <w:rFonts w:eastAsia="Times New Roman"/>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855406" w:rsidRDefault="00855406" w:rsidP="00855406">
            <w:pPr>
              <w:spacing w:after="0" w:line="240" w:lineRule="auto"/>
              <w:rPr>
                <w:rFonts w:eastAsia="Times New Roman"/>
                <w:szCs w:val="24"/>
              </w:rPr>
            </w:pPr>
            <w:r w:rsidRPr="00855406">
              <w:rPr>
                <w:szCs w:val="24"/>
              </w:rPr>
              <w:t>Опыт выполнения аналогичных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113D3E" w:rsidRDefault="00113D3E" w:rsidP="00855406">
            <w:pPr>
              <w:spacing w:after="0" w:line="240" w:lineRule="auto"/>
              <w:jc w:val="center"/>
              <w:rPr>
                <w:szCs w:val="24"/>
                <w:lang w:val="en-US"/>
              </w:rPr>
            </w:pPr>
            <w:r>
              <w:rPr>
                <w:szCs w:val="24"/>
                <w:lang w:val="en-US"/>
              </w:rPr>
              <w:t>20</w:t>
            </w:r>
          </w:p>
        </w:tc>
      </w:tr>
      <w:tr w:rsidR="00855406" w:rsidRPr="00855406"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855406" w:rsidRDefault="009D53D8" w:rsidP="00855406">
            <w:pPr>
              <w:spacing w:after="0" w:line="240" w:lineRule="auto"/>
              <w:jc w:val="center"/>
              <w:rPr>
                <w:rFonts w:eastAsia="Times New Roman"/>
                <w:szCs w:val="24"/>
              </w:rPr>
            </w:pPr>
            <w:r>
              <w:rPr>
                <w:rFonts w:eastAsia="Times New Roman"/>
                <w:szCs w:val="24"/>
                <w:lang w:val="en-US"/>
              </w:rPr>
              <w:t>3</w:t>
            </w:r>
            <w:r w:rsidR="00961AFA">
              <w:rPr>
                <w:rFonts w:eastAsia="Times New Roman"/>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961AFA" w:rsidRDefault="00113D3E" w:rsidP="00113D3E">
            <w:pPr>
              <w:spacing w:after="0" w:line="240" w:lineRule="auto"/>
              <w:rPr>
                <w:szCs w:val="24"/>
              </w:rPr>
            </w:pPr>
            <w:r w:rsidRPr="00113D3E">
              <w:rPr>
                <w:szCs w:val="24"/>
              </w:rPr>
              <w:t>Срок выполнения работ</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113D3E" w:rsidRDefault="00113D3E" w:rsidP="00855406">
            <w:pPr>
              <w:spacing w:after="0" w:line="240" w:lineRule="auto"/>
              <w:jc w:val="center"/>
              <w:rPr>
                <w:szCs w:val="24"/>
                <w:lang w:val="en-US"/>
              </w:rPr>
            </w:pPr>
            <w:r>
              <w:rPr>
                <w:szCs w:val="24"/>
                <w:lang w:val="en-US"/>
              </w:rPr>
              <w:t>20</w:t>
            </w:r>
          </w:p>
        </w:tc>
      </w:tr>
    </w:tbl>
    <w:p w:rsidR="00855406" w:rsidRPr="00855406" w:rsidRDefault="00855406" w:rsidP="00855406">
      <w:pPr>
        <w:tabs>
          <w:tab w:val="left" w:pos="6987"/>
        </w:tabs>
        <w:spacing w:after="0" w:line="240" w:lineRule="auto"/>
        <w:jc w:val="both"/>
        <w:rPr>
          <w:rFonts w:eastAsia="Times New Roman"/>
          <w:szCs w:val="24"/>
          <w:u w:val="single"/>
        </w:rPr>
      </w:pPr>
    </w:p>
    <w:p w:rsidR="00855406" w:rsidRPr="009240D2" w:rsidRDefault="00855406" w:rsidP="00855406">
      <w:pPr>
        <w:tabs>
          <w:tab w:val="left" w:pos="6987"/>
        </w:tabs>
        <w:spacing w:after="0" w:line="240" w:lineRule="auto"/>
        <w:ind w:firstLine="567"/>
        <w:jc w:val="both"/>
        <w:rPr>
          <w:rFonts w:eastAsia="Times New Roman"/>
          <w:szCs w:val="24"/>
        </w:rPr>
      </w:pPr>
      <w:r w:rsidRPr="009240D2">
        <w:rPr>
          <w:rFonts w:eastAsia="Times New Roman"/>
          <w:szCs w:val="24"/>
        </w:rPr>
        <w:lastRenderedPageBreak/>
        <w:t xml:space="preserve">Порядок оценки заявок по каждому критерию, а так же другие условия Договора подробно указаны в Документации. </w:t>
      </w:r>
    </w:p>
    <w:p w:rsidR="00855406" w:rsidRPr="009240D2" w:rsidRDefault="00855406" w:rsidP="00855406">
      <w:pPr>
        <w:tabs>
          <w:tab w:val="left" w:pos="6987"/>
        </w:tabs>
        <w:spacing w:after="0" w:line="240" w:lineRule="auto"/>
        <w:ind w:firstLine="567"/>
        <w:jc w:val="both"/>
        <w:rPr>
          <w:rFonts w:eastAsia="Times New Roman"/>
          <w:szCs w:val="24"/>
        </w:rPr>
      </w:pPr>
    </w:p>
    <w:p w:rsidR="00855406" w:rsidRPr="009240D2" w:rsidRDefault="00855406" w:rsidP="00855406">
      <w:pPr>
        <w:tabs>
          <w:tab w:val="left" w:pos="0"/>
          <w:tab w:val="left" w:pos="567"/>
        </w:tabs>
        <w:spacing w:after="0" w:line="240" w:lineRule="auto"/>
        <w:jc w:val="both"/>
        <w:rPr>
          <w:rFonts w:eastAsia="Times New Roman"/>
          <w:b/>
          <w:color w:val="FF0000"/>
          <w:szCs w:val="24"/>
        </w:rPr>
      </w:pPr>
      <w:r w:rsidRPr="009240D2">
        <w:rPr>
          <w:rFonts w:eastAsia="Times New Roman"/>
          <w:b/>
          <w:color w:val="FF0000"/>
          <w:szCs w:val="24"/>
        </w:rPr>
        <w:tab/>
      </w:r>
      <w:r w:rsidRPr="009240D2">
        <w:rPr>
          <w:rFonts w:eastAsia="Times New Roman"/>
          <w:b/>
          <w:szCs w:val="24"/>
        </w:rPr>
        <w:t xml:space="preserve">5. </w:t>
      </w:r>
      <w:r w:rsidRPr="009240D2">
        <w:rPr>
          <w:b/>
          <w:szCs w:val="24"/>
        </w:rPr>
        <w:t>Дата и место</w:t>
      </w:r>
      <w:r w:rsidRPr="009240D2">
        <w:rPr>
          <w:szCs w:val="24"/>
        </w:rPr>
        <w:t xml:space="preserve"> </w:t>
      </w:r>
      <w:r w:rsidRPr="009240D2">
        <w:rPr>
          <w:b/>
          <w:szCs w:val="24"/>
        </w:rPr>
        <w:t>вскрытия конвертов</w:t>
      </w:r>
      <w:r w:rsidRPr="009240D2">
        <w:rPr>
          <w:szCs w:val="24"/>
        </w:rPr>
        <w:t xml:space="preserve"> с заявками на участие в закупке: </w:t>
      </w:r>
      <w:r w:rsidR="00113D3E" w:rsidRPr="009240D2">
        <w:rPr>
          <w:rFonts w:eastAsia="Times New Roman"/>
          <w:szCs w:val="24"/>
        </w:rPr>
        <w:t>21 июля</w:t>
      </w:r>
      <w:r w:rsidRPr="009240D2">
        <w:rPr>
          <w:rFonts w:eastAsia="Times New Roman"/>
          <w:szCs w:val="24"/>
        </w:rPr>
        <w:t xml:space="preserve"> 2014 года,</w:t>
      </w:r>
      <w:r w:rsidRPr="009240D2">
        <w:rPr>
          <w:szCs w:val="24"/>
        </w:rPr>
        <w:t xml:space="preserve"> г. Мурманск</w:t>
      </w:r>
      <w:r w:rsidR="00FE79E6" w:rsidRPr="009240D2">
        <w:rPr>
          <w:szCs w:val="24"/>
        </w:rPr>
        <w:t>,</w:t>
      </w:r>
      <w:r w:rsidRPr="009240D2">
        <w:rPr>
          <w:szCs w:val="24"/>
        </w:rPr>
        <w:t xml:space="preserve"> ул. Промышленная д. 15, каб.</w:t>
      </w:r>
      <w:r w:rsidR="00570B5E" w:rsidRPr="009240D2">
        <w:rPr>
          <w:szCs w:val="24"/>
        </w:rPr>
        <w:t xml:space="preserve"> 19</w:t>
      </w:r>
      <w:r w:rsidRPr="009240D2">
        <w:rPr>
          <w:szCs w:val="24"/>
        </w:rPr>
        <w:t>.</w:t>
      </w:r>
    </w:p>
    <w:p w:rsidR="00855406" w:rsidRPr="009240D2" w:rsidRDefault="00855406" w:rsidP="00855406">
      <w:pPr>
        <w:tabs>
          <w:tab w:val="left" w:pos="0"/>
          <w:tab w:val="left" w:pos="567"/>
        </w:tabs>
        <w:spacing w:after="0" w:line="240" w:lineRule="auto"/>
        <w:jc w:val="both"/>
        <w:rPr>
          <w:rFonts w:eastAsia="Times New Roman"/>
          <w:color w:val="FF0000"/>
          <w:szCs w:val="24"/>
        </w:rPr>
      </w:pPr>
      <w:r w:rsidRPr="009240D2">
        <w:rPr>
          <w:rFonts w:eastAsia="Times New Roman"/>
          <w:b/>
          <w:color w:val="FF0000"/>
          <w:szCs w:val="24"/>
        </w:rPr>
        <w:tab/>
      </w:r>
      <w:r w:rsidRPr="009240D2">
        <w:rPr>
          <w:rFonts w:eastAsia="Times New Roman"/>
          <w:b/>
          <w:szCs w:val="24"/>
        </w:rPr>
        <w:t>Дата, время и место рассмотрения заявок</w:t>
      </w:r>
      <w:r w:rsidRPr="009240D2">
        <w:rPr>
          <w:rFonts w:eastAsia="Times New Roman"/>
          <w:szCs w:val="24"/>
        </w:rPr>
        <w:t xml:space="preserve"> на участие в запросе предложений: </w:t>
      </w:r>
      <w:r w:rsidR="00113D3E" w:rsidRPr="009240D2">
        <w:rPr>
          <w:rFonts w:eastAsia="Times New Roman"/>
          <w:szCs w:val="24"/>
        </w:rPr>
        <w:t>22</w:t>
      </w:r>
      <w:r w:rsidR="00FE79E6" w:rsidRPr="009240D2">
        <w:rPr>
          <w:rFonts w:eastAsia="Times New Roman"/>
          <w:szCs w:val="24"/>
        </w:rPr>
        <w:t> </w:t>
      </w:r>
      <w:r w:rsidR="00113D3E" w:rsidRPr="009240D2">
        <w:rPr>
          <w:rFonts w:eastAsia="Times New Roman"/>
          <w:szCs w:val="24"/>
        </w:rPr>
        <w:t>июля</w:t>
      </w:r>
      <w:r w:rsidRPr="009240D2">
        <w:rPr>
          <w:rFonts w:eastAsia="Times New Roman"/>
          <w:szCs w:val="24"/>
        </w:rPr>
        <w:t xml:space="preserve"> 2014 года</w:t>
      </w:r>
      <w:r w:rsidR="00592611" w:rsidRPr="009240D2">
        <w:rPr>
          <w:rFonts w:eastAsia="Times New Roman"/>
          <w:szCs w:val="24"/>
        </w:rPr>
        <w:t xml:space="preserve"> 12:00</w:t>
      </w:r>
      <w:r w:rsidRPr="009240D2">
        <w:rPr>
          <w:rFonts w:eastAsia="Times New Roman"/>
          <w:szCs w:val="24"/>
        </w:rPr>
        <w:t>, г. Мурманск, ул. Промышленная, д. 15, каб.</w:t>
      </w:r>
      <w:r w:rsidR="00570B5E" w:rsidRPr="009240D2">
        <w:rPr>
          <w:rFonts w:eastAsia="Times New Roman"/>
          <w:szCs w:val="24"/>
        </w:rPr>
        <w:t xml:space="preserve"> 19</w:t>
      </w:r>
      <w:r w:rsidRPr="009240D2">
        <w:rPr>
          <w:rFonts w:eastAsia="Times New Roman"/>
          <w:szCs w:val="24"/>
        </w:rPr>
        <w:t>.</w:t>
      </w:r>
    </w:p>
    <w:p w:rsidR="00855406" w:rsidRPr="009240D2" w:rsidRDefault="00855406" w:rsidP="00855406">
      <w:pPr>
        <w:tabs>
          <w:tab w:val="left" w:pos="0"/>
          <w:tab w:val="left" w:pos="567"/>
        </w:tabs>
        <w:spacing w:after="0" w:line="240" w:lineRule="auto"/>
        <w:jc w:val="both"/>
        <w:rPr>
          <w:rFonts w:eastAsia="Times New Roman"/>
          <w:b/>
          <w:color w:val="FF0000"/>
          <w:szCs w:val="24"/>
        </w:rPr>
      </w:pPr>
      <w:r w:rsidRPr="009240D2">
        <w:rPr>
          <w:rFonts w:eastAsia="Times New Roman"/>
          <w:color w:val="FF0000"/>
          <w:szCs w:val="24"/>
        </w:rPr>
        <w:t xml:space="preserve">      </w:t>
      </w:r>
      <w:r w:rsidRPr="009240D2">
        <w:rPr>
          <w:rFonts w:eastAsia="Times New Roman"/>
          <w:color w:val="FF0000"/>
          <w:szCs w:val="24"/>
        </w:rPr>
        <w:tab/>
      </w:r>
      <w:r w:rsidRPr="009240D2">
        <w:rPr>
          <w:rFonts w:eastAsia="Times New Roman"/>
          <w:b/>
          <w:szCs w:val="24"/>
        </w:rPr>
        <w:t>Дата, время и место подведения итогов:</w:t>
      </w:r>
      <w:r w:rsidRPr="009240D2">
        <w:rPr>
          <w:rFonts w:eastAsia="Times New Roman"/>
          <w:szCs w:val="24"/>
        </w:rPr>
        <w:t xml:space="preserve"> </w:t>
      </w:r>
      <w:r w:rsidR="00FE79E6" w:rsidRPr="009240D2">
        <w:rPr>
          <w:rFonts w:eastAsia="Times New Roman"/>
          <w:szCs w:val="24"/>
        </w:rPr>
        <w:t>2</w:t>
      </w:r>
      <w:r w:rsidR="00B52D82" w:rsidRPr="009240D2">
        <w:rPr>
          <w:rFonts w:eastAsia="Times New Roman"/>
          <w:szCs w:val="24"/>
        </w:rPr>
        <w:t>2</w:t>
      </w:r>
      <w:r w:rsidR="00113D3E" w:rsidRPr="009240D2">
        <w:rPr>
          <w:rFonts w:eastAsia="Times New Roman"/>
          <w:szCs w:val="24"/>
        </w:rPr>
        <w:t xml:space="preserve"> июля</w:t>
      </w:r>
      <w:r w:rsidRPr="009240D2">
        <w:rPr>
          <w:rFonts w:eastAsia="Times New Roman"/>
          <w:szCs w:val="24"/>
        </w:rPr>
        <w:t xml:space="preserve"> 2014 года</w:t>
      </w:r>
      <w:r w:rsidR="00592611" w:rsidRPr="009240D2">
        <w:rPr>
          <w:rFonts w:eastAsia="Times New Roman"/>
          <w:szCs w:val="24"/>
        </w:rPr>
        <w:t xml:space="preserve"> 1</w:t>
      </w:r>
      <w:r w:rsidR="00F46F06">
        <w:rPr>
          <w:rFonts w:eastAsia="Times New Roman"/>
          <w:szCs w:val="24"/>
        </w:rPr>
        <w:t>4</w:t>
      </w:r>
      <w:r w:rsidR="00592611" w:rsidRPr="009240D2">
        <w:rPr>
          <w:rFonts w:eastAsia="Times New Roman"/>
          <w:szCs w:val="24"/>
        </w:rPr>
        <w:t>:30</w:t>
      </w:r>
      <w:r w:rsidRPr="009240D2">
        <w:rPr>
          <w:rFonts w:eastAsia="Times New Roman"/>
          <w:szCs w:val="24"/>
        </w:rPr>
        <w:t>, г. Мурманск, ул.</w:t>
      </w:r>
      <w:r w:rsidR="00FE79E6" w:rsidRPr="009240D2">
        <w:rPr>
          <w:rFonts w:eastAsia="Times New Roman"/>
          <w:szCs w:val="24"/>
        </w:rPr>
        <w:t> </w:t>
      </w:r>
      <w:r w:rsidRPr="009240D2">
        <w:rPr>
          <w:rFonts w:eastAsia="Times New Roman"/>
          <w:szCs w:val="24"/>
        </w:rPr>
        <w:t>Промышленная, д. 15, каб.</w:t>
      </w:r>
      <w:r w:rsidR="00570B5E" w:rsidRPr="009240D2">
        <w:rPr>
          <w:rFonts w:eastAsia="Times New Roman"/>
          <w:szCs w:val="24"/>
        </w:rPr>
        <w:t xml:space="preserve"> 19</w:t>
      </w:r>
      <w:r w:rsidRPr="009240D2">
        <w:rPr>
          <w:rFonts w:eastAsia="Times New Roman"/>
          <w:szCs w:val="24"/>
        </w:rPr>
        <w:t>.</w:t>
      </w:r>
    </w:p>
    <w:p w:rsidR="00855406" w:rsidRPr="009240D2" w:rsidRDefault="00855406" w:rsidP="00855406">
      <w:pPr>
        <w:tabs>
          <w:tab w:val="left" w:pos="0"/>
          <w:tab w:val="left" w:pos="567"/>
        </w:tabs>
        <w:spacing w:after="0" w:line="240" w:lineRule="auto"/>
        <w:jc w:val="both"/>
        <w:rPr>
          <w:rFonts w:eastAsia="Times New Roman"/>
          <w:szCs w:val="24"/>
        </w:rPr>
      </w:pPr>
      <w:r w:rsidRPr="009240D2">
        <w:rPr>
          <w:rFonts w:eastAsia="Times New Roman"/>
          <w:b/>
          <w:color w:val="FF0000"/>
          <w:szCs w:val="24"/>
        </w:rPr>
        <w:t xml:space="preserve">      </w:t>
      </w:r>
      <w:r w:rsidRPr="009240D2">
        <w:rPr>
          <w:rFonts w:eastAsia="Times New Roman"/>
          <w:b/>
          <w:color w:val="FF0000"/>
          <w:szCs w:val="24"/>
        </w:rPr>
        <w:tab/>
      </w:r>
      <w:r w:rsidRPr="009240D2">
        <w:rPr>
          <w:rFonts w:eastAsia="Times New Roman"/>
          <w:b/>
          <w:szCs w:val="24"/>
        </w:rPr>
        <w:t xml:space="preserve">6. Требования к Участникам закупки. </w:t>
      </w:r>
    </w:p>
    <w:p w:rsidR="00855406" w:rsidRPr="009240D2" w:rsidRDefault="00855406" w:rsidP="00855406">
      <w:pPr>
        <w:tabs>
          <w:tab w:val="left" w:pos="567"/>
          <w:tab w:val="left" w:pos="6987"/>
        </w:tabs>
        <w:spacing w:after="0" w:line="240" w:lineRule="auto"/>
        <w:jc w:val="both"/>
        <w:rPr>
          <w:rFonts w:eastAsia="Times New Roman"/>
          <w:b/>
          <w:color w:val="FF0000"/>
          <w:szCs w:val="24"/>
        </w:rPr>
      </w:pPr>
      <w:r w:rsidRPr="009240D2">
        <w:rPr>
          <w:rFonts w:eastAsia="Times New Roman"/>
          <w:szCs w:val="24"/>
        </w:rPr>
        <w:t>Требования к Участникам закупки подробно указаны в Разделе 3 Документации.</w:t>
      </w:r>
    </w:p>
    <w:p w:rsidR="00855406" w:rsidRPr="009240D2" w:rsidRDefault="00855406" w:rsidP="00855406">
      <w:pPr>
        <w:tabs>
          <w:tab w:val="left" w:pos="567"/>
          <w:tab w:val="left" w:pos="709"/>
        </w:tabs>
        <w:spacing w:after="0" w:line="240" w:lineRule="auto"/>
        <w:jc w:val="both"/>
        <w:rPr>
          <w:rFonts w:eastAsia="Times New Roman"/>
          <w:color w:val="FF0000"/>
          <w:szCs w:val="24"/>
        </w:rPr>
      </w:pPr>
      <w:r w:rsidRPr="009240D2">
        <w:rPr>
          <w:rFonts w:eastAsia="Times New Roman"/>
          <w:b/>
          <w:color w:val="FF0000"/>
          <w:szCs w:val="24"/>
        </w:rPr>
        <w:t xml:space="preserve">  </w:t>
      </w:r>
      <w:r w:rsidRPr="009240D2">
        <w:rPr>
          <w:rFonts w:eastAsia="Times New Roman"/>
          <w:b/>
          <w:color w:val="FF0000"/>
          <w:szCs w:val="24"/>
        </w:rPr>
        <w:tab/>
      </w:r>
      <w:r w:rsidRPr="009240D2">
        <w:rPr>
          <w:rFonts w:eastAsia="Times New Roman"/>
          <w:b/>
          <w:szCs w:val="24"/>
        </w:rPr>
        <w:t xml:space="preserve">7. Порядок и сроки предоставления Документации о закупке.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9240D2">
        <w:rPr>
          <w:rFonts w:eastAsia="Times New Roman"/>
          <w:color w:val="FF0000"/>
          <w:szCs w:val="24"/>
        </w:rPr>
        <w:tab/>
      </w:r>
      <w:r w:rsidRPr="009240D2">
        <w:rPr>
          <w:rFonts w:eastAsia="Times New Roman"/>
          <w:szCs w:val="24"/>
        </w:rPr>
        <w:t xml:space="preserve">Документация доступна </w:t>
      </w:r>
      <w:r w:rsidRPr="009240D2">
        <w:rPr>
          <w:rFonts w:eastAsia="Times New Roman"/>
          <w:b/>
          <w:szCs w:val="24"/>
        </w:rPr>
        <w:t xml:space="preserve">с </w:t>
      </w:r>
      <w:r w:rsidR="00784FEF" w:rsidRPr="009240D2">
        <w:rPr>
          <w:rFonts w:eastAsia="Times New Roman"/>
          <w:b/>
          <w:szCs w:val="24"/>
        </w:rPr>
        <w:t>1</w:t>
      </w:r>
      <w:r w:rsidR="00113D3E" w:rsidRPr="009240D2">
        <w:rPr>
          <w:rFonts w:eastAsia="Times New Roman"/>
          <w:b/>
          <w:szCs w:val="24"/>
        </w:rPr>
        <w:t>0 июля</w:t>
      </w:r>
      <w:r w:rsidRPr="009240D2">
        <w:rPr>
          <w:rFonts w:eastAsia="Times New Roman"/>
          <w:b/>
          <w:szCs w:val="24"/>
        </w:rPr>
        <w:t xml:space="preserve"> 2014 г.</w:t>
      </w:r>
      <w:r w:rsidRPr="009240D2">
        <w:rPr>
          <w:rFonts w:eastAsia="Times New Roman"/>
          <w:szCs w:val="24"/>
        </w:rPr>
        <w:t xml:space="preserve"> на официальном сайте Российской Федерации для размещения информации о размещении заказов: </w:t>
      </w:r>
      <w:hyperlink r:id="rId10" w:history="1">
        <w:r w:rsidRPr="009240D2">
          <w:rPr>
            <w:rFonts w:eastAsia="Times New Roman"/>
            <w:color w:val="0000FF"/>
            <w:szCs w:val="24"/>
            <w:u w:val="single"/>
          </w:rPr>
          <w:t>http://zakupki.gov.ru</w:t>
        </w:r>
      </w:hyperlink>
      <w:r w:rsidRPr="009240D2">
        <w:rPr>
          <w:rFonts w:eastAsia="Times New Roman"/>
          <w:color w:val="0000FF"/>
          <w:szCs w:val="24"/>
          <w:u w:val="single"/>
        </w:rPr>
        <w:t>/223</w:t>
      </w:r>
      <w:r w:rsidRPr="009240D2">
        <w:rPr>
          <w:rFonts w:eastAsia="Times New Roman"/>
          <w:color w:val="0000FF"/>
          <w:szCs w:val="24"/>
        </w:rPr>
        <w:t>.</w:t>
      </w:r>
      <w:r w:rsidRPr="00855406">
        <w:rPr>
          <w:rFonts w:eastAsia="Times New Roman"/>
          <w:color w:val="0000FF"/>
          <w:szCs w:val="24"/>
        </w:rPr>
        <w:t xml:space="preserve"> </w:t>
      </w:r>
    </w:p>
    <w:p w:rsidR="00855406" w:rsidRPr="00855406" w:rsidRDefault="00855406" w:rsidP="00855406">
      <w:pPr>
        <w:tabs>
          <w:tab w:val="left" w:pos="567"/>
          <w:tab w:val="left" w:pos="709"/>
        </w:tabs>
        <w:spacing w:after="0" w:line="240" w:lineRule="auto"/>
        <w:jc w:val="both"/>
        <w:rPr>
          <w:rFonts w:eastAsia="Times New Roman"/>
          <w:color w:val="FF0000"/>
          <w:szCs w:val="24"/>
        </w:rPr>
      </w:pPr>
      <w:r w:rsidRPr="00855406">
        <w:rPr>
          <w:rFonts w:eastAsia="Times New Roman"/>
          <w:color w:val="FF0000"/>
          <w:szCs w:val="24"/>
        </w:rPr>
        <w:tab/>
      </w:r>
      <w:r w:rsidRPr="00855406">
        <w:rPr>
          <w:rFonts w:eastAsia="Times New Roman"/>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855406">
        <w:rPr>
          <w:rFonts w:eastAsia="Times New Roman"/>
          <w:color w:val="FF0000"/>
          <w:szCs w:val="24"/>
        </w:rPr>
        <w:t xml:space="preserve"> </w:t>
      </w:r>
      <w:hyperlink r:id="rId11" w:history="1">
        <w:r w:rsidR="008A050A" w:rsidRPr="00C107B4">
          <w:rPr>
            <w:rStyle w:val="af0"/>
          </w:rPr>
          <w:t xml:space="preserve"> </w:t>
        </w:r>
        <w:r w:rsidR="009D53D8">
          <w:rPr>
            <w:rStyle w:val="af0"/>
            <w:szCs w:val="24"/>
            <w:lang w:val="en-US"/>
          </w:rPr>
          <w:t>santalova</w:t>
        </w:r>
        <w:r w:rsidR="009D53D8" w:rsidRPr="009D53D8">
          <w:rPr>
            <w:rStyle w:val="af0"/>
            <w:szCs w:val="24"/>
          </w:rPr>
          <w:t>@</w:t>
        </w:r>
        <w:r w:rsidR="009D53D8">
          <w:rPr>
            <w:rStyle w:val="af0"/>
            <w:szCs w:val="24"/>
            <w:lang w:val="en-US"/>
          </w:rPr>
          <w:t>mures</w:t>
        </w:r>
        <w:r w:rsidR="009D53D8" w:rsidRPr="009D53D8">
          <w:rPr>
            <w:rStyle w:val="af0"/>
            <w:szCs w:val="24"/>
          </w:rPr>
          <w:t>.</w:t>
        </w:r>
        <w:r w:rsidR="009D53D8">
          <w:rPr>
            <w:rStyle w:val="af0"/>
            <w:szCs w:val="24"/>
            <w:lang w:val="en-US"/>
          </w:rPr>
          <w:t>ru</w:t>
        </w:r>
      </w:hyperlink>
      <w:r w:rsidRPr="00855406">
        <w:rPr>
          <w:rFonts w:eastAsia="Times New Roman"/>
          <w:szCs w:val="24"/>
        </w:rPr>
        <w:t>, с указанием способа получения Документации.</w:t>
      </w:r>
    </w:p>
    <w:p w:rsidR="00855406" w:rsidRPr="00855406" w:rsidRDefault="00855406" w:rsidP="00855406">
      <w:pPr>
        <w:tabs>
          <w:tab w:val="left" w:pos="567"/>
          <w:tab w:val="left" w:pos="709"/>
        </w:tabs>
        <w:spacing w:after="0" w:line="240" w:lineRule="auto"/>
        <w:jc w:val="both"/>
        <w:rPr>
          <w:rFonts w:eastAsia="Times New Roman"/>
          <w:b/>
          <w:szCs w:val="24"/>
        </w:rPr>
      </w:pPr>
      <w:r w:rsidRPr="00855406">
        <w:rPr>
          <w:rFonts w:eastAsia="Times New Roman"/>
          <w:color w:val="FF0000"/>
          <w:szCs w:val="24"/>
        </w:rPr>
        <w:tab/>
      </w:r>
      <w:r w:rsidRPr="00855406">
        <w:rPr>
          <w:rFonts w:eastAsia="Times New Roman"/>
          <w:szCs w:val="24"/>
        </w:rPr>
        <w:t>Заказчик в течение двух рабочих дней</w:t>
      </w:r>
      <w:r w:rsidRPr="00855406">
        <w:rPr>
          <w:rFonts w:eastAsia="Times New Roman"/>
          <w:color w:val="FF0000"/>
          <w:szCs w:val="24"/>
        </w:rPr>
        <w:t xml:space="preserve"> </w:t>
      </w:r>
      <w:r w:rsidRPr="00855406">
        <w:rPr>
          <w:rFonts w:eastAsia="Times New Roman"/>
          <w:szCs w:val="24"/>
        </w:rPr>
        <w:t>(кроме субботы и воскресенья)</w:t>
      </w:r>
      <w:r w:rsidRPr="00855406">
        <w:rPr>
          <w:rFonts w:eastAsia="Times New Roman"/>
          <w:color w:val="FF0000"/>
          <w:szCs w:val="24"/>
        </w:rPr>
        <w:t xml:space="preserve"> </w:t>
      </w:r>
      <w:r w:rsidRPr="00855406">
        <w:rPr>
          <w:rFonts w:eastAsia="Times New Roman"/>
          <w:szCs w:val="24"/>
        </w:rPr>
        <w:t>с 8.30 до 16.42 (12.30-13.30 перерыв)</w:t>
      </w:r>
      <w:r w:rsidRPr="00855406">
        <w:rPr>
          <w:rFonts w:eastAsia="Times New Roman"/>
          <w:color w:val="FF0000"/>
          <w:szCs w:val="24"/>
        </w:rPr>
        <w:t xml:space="preserve"> </w:t>
      </w:r>
      <w:r w:rsidRPr="00855406">
        <w:rPr>
          <w:rFonts w:eastAsia="Times New Roman"/>
          <w:szCs w:val="24"/>
        </w:rPr>
        <w:t>со дня получения соответствующего запроса предоставит такому лицу</w:t>
      </w:r>
      <w:r w:rsidRPr="00855406">
        <w:rPr>
          <w:rFonts w:eastAsia="Times New Roman"/>
          <w:color w:val="FF0000"/>
          <w:szCs w:val="24"/>
        </w:rPr>
        <w:t xml:space="preserve"> </w:t>
      </w:r>
      <w:r w:rsidRPr="00855406">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8A050A">
        <w:rPr>
          <w:bCs/>
          <w:szCs w:val="24"/>
        </w:rPr>
        <w:t>г. </w:t>
      </w:r>
      <w:r w:rsidRPr="00855406">
        <w:rPr>
          <w:bCs/>
          <w:szCs w:val="24"/>
        </w:rPr>
        <w:t>Мурманск, ул. Промышленная</w:t>
      </w:r>
      <w:r w:rsidR="008A050A">
        <w:rPr>
          <w:bCs/>
          <w:szCs w:val="24"/>
        </w:rPr>
        <w:t>,</w:t>
      </w:r>
      <w:r w:rsidRPr="00855406">
        <w:rPr>
          <w:bCs/>
          <w:szCs w:val="24"/>
        </w:rPr>
        <w:t xml:space="preserve"> д.15, каб. 20</w:t>
      </w:r>
      <w:r w:rsidRPr="00855406">
        <w:rPr>
          <w:rFonts w:eastAsia="Times New Roman"/>
          <w:szCs w:val="24"/>
        </w:rPr>
        <w:t xml:space="preserve"> (Отдел закупок ОАО «Мурманэнергосбыт»).</w:t>
      </w:r>
    </w:p>
    <w:p w:rsidR="00855406" w:rsidRPr="00855406" w:rsidRDefault="00855406" w:rsidP="00855406">
      <w:pPr>
        <w:autoSpaceDE w:val="0"/>
        <w:spacing w:before="60" w:after="0" w:line="240" w:lineRule="auto"/>
        <w:ind w:firstLine="567"/>
        <w:jc w:val="both"/>
        <w:rPr>
          <w:rFonts w:eastAsia="Times New Roman"/>
          <w:szCs w:val="24"/>
        </w:rPr>
      </w:pPr>
      <w:r w:rsidRPr="00855406">
        <w:rPr>
          <w:rFonts w:eastAsia="Times New Roman"/>
          <w:b/>
          <w:szCs w:val="24"/>
        </w:rPr>
        <w:t>8. Порядок приема и рассмотрения предложений (заявок).</w:t>
      </w:r>
    </w:p>
    <w:p w:rsidR="00855406" w:rsidRPr="00855406" w:rsidRDefault="00855406" w:rsidP="00855406">
      <w:pPr>
        <w:autoSpaceDE w:val="0"/>
        <w:spacing w:after="0" w:line="240" w:lineRule="auto"/>
        <w:ind w:firstLine="567"/>
        <w:jc w:val="both"/>
        <w:rPr>
          <w:rFonts w:eastAsia="Times New Roman"/>
          <w:szCs w:val="24"/>
        </w:rPr>
      </w:pPr>
      <w:r w:rsidRPr="00855406">
        <w:rPr>
          <w:rFonts w:eastAsia="Times New Roman"/>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855406">
        <w:rPr>
          <w:szCs w:val="24"/>
        </w:rPr>
        <w:t xml:space="preserve">в запечатанном конверте, </w:t>
      </w:r>
      <w:r w:rsidRPr="00855406">
        <w:rPr>
          <w:rFonts w:eastAsia="Times New Roman"/>
          <w:szCs w:val="24"/>
        </w:rPr>
        <w:t xml:space="preserve">в письменной форме, </w:t>
      </w:r>
      <w:r w:rsidRPr="00855406">
        <w:rPr>
          <w:szCs w:val="24"/>
        </w:rPr>
        <w:t>на бумажном носителе</w:t>
      </w:r>
      <w:r w:rsidRPr="00855406">
        <w:rPr>
          <w:rFonts w:eastAsia="Times New Roman"/>
          <w:szCs w:val="24"/>
        </w:rPr>
        <w:t xml:space="preserve"> с приложением соответствующих документов, по адресу Заказчика, указанному в п.п. 2.3. п. 2. Информационной  карты Заказчика.</w:t>
      </w:r>
    </w:p>
    <w:p w:rsidR="00855406" w:rsidRPr="009240D2" w:rsidRDefault="00855406" w:rsidP="00855406">
      <w:pPr>
        <w:autoSpaceDE w:val="0"/>
        <w:spacing w:after="0" w:line="240" w:lineRule="auto"/>
        <w:ind w:firstLine="567"/>
        <w:jc w:val="both"/>
        <w:rPr>
          <w:rFonts w:eastAsia="Times New Roman"/>
          <w:b/>
          <w:szCs w:val="24"/>
        </w:rPr>
      </w:pPr>
      <w:r w:rsidRPr="006D00CF">
        <w:rPr>
          <w:rFonts w:eastAsia="Times New Roman"/>
          <w:b/>
          <w:szCs w:val="24"/>
        </w:rPr>
        <w:t xml:space="preserve">Дата и время начала приема заявок </w:t>
      </w:r>
      <w:r w:rsidRPr="006D00CF">
        <w:rPr>
          <w:rFonts w:eastAsia="Times New Roman"/>
          <w:szCs w:val="24"/>
        </w:rPr>
        <w:t xml:space="preserve">на участие в запросе предложений: </w:t>
      </w:r>
      <w:r w:rsidR="008A050A" w:rsidRPr="009240D2">
        <w:rPr>
          <w:rFonts w:eastAsia="Times New Roman"/>
          <w:b/>
          <w:szCs w:val="24"/>
        </w:rPr>
        <w:t>1</w:t>
      </w:r>
      <w:r w:rsidR="00AE464F" w:rsidRPr="009240D2">
        <w:rPr>
          <w:rFonts w:eastAsia="Times New Roman"/>
          <w:b/>
          <w:szCs w:val="24"/>
        </w:rPr>
        <w:t>1 июля</w:t>
      </w:r>
      <w:r w:rsidRPr="009240D2">
        <w:rPr>
          <w:rFonts w:eastAsia="Times New Roman"/>
          <w:b/>
          <w:szCs w:val="24"/>
        </w:rPr>
        <w:t xml:space="preserve"> 2014 г. </w:t>
      </w:r>
      <w:r w:rsidR="00C9105E" w:rsidRPr="009240D2">
        <w:rPr>
          <w:rFonts w:eastAsia="Times New Roman"/>
          <w:szCs w:val="24"/>
        </w:rPr>
        <w:t xml:space="preserve"> </w:t>
      </w:r>
      <w:r w:rsidR="00C9105E" w:rsidRPr="009240D2">
        <w:rPr>
          <w:rFonts w:eastAsia="Times New Roman"/>
          <w:b/>
          <w:szCs w:val="24"/>
        </w:rPr>
        <w:t>08:30.</w:t>
      </w:r>
    </w:p>
    <w:p w:rsidR="00855406" w:rsidRPr="00855406" w:rsidRDefault="00855406" w:rsidP="00855406">
      <w:pPr>
        <w:autoSpaceDE w:val="0"/>
        <w:spacing w:after="0" w:line="240" w:lineRule="auto"/>
        <w:ind w:firstLine="567"/>
        <w:jc w:val="both"/>
        <w:rPr>
          <w:rFonts w:eastAsia="Times New Roman"/>
          <w:b/>
          <w:strike/>
          <w:color w:val="FF0000"/>
          <w:szCs w:val="24"/>
        </w:rPr>
      </w:pPr>
      <w:r w:rsidRPr="009240D2">
        <w:rPr>
          <w:rFonts w:eastAsia="Times New Roman"/>
          <w:b/>
          <w:szCs w:val="24"/>
        </w:rPr>
        <w:t xml:space="preserve">Дата и время окончания подачи заявок </w:t>
      </w:r>
      <w:r w:rsidRPr="009240D2">
        <w:rPr>
          <w:rFonts w:eastAsia="Times New Roman"/>
          <w:szCs w:val="24"/>
        </w:rPr>
        <w:t>на участие в запросе предложений:</w:t>
      </w:r>
      <w:r w:rsidRPr="009240D2">
        <w:rPr>
          <w:rFonts w:eastAsia="Times New Roman"/>
          <w:color w:val="FF0000"/>
          <w:szCs w:val="24"/>
        </w:rPr>
        <w:t xml:space="preserve"> </w:t>
      </w:r>
      <w:r w:rsidR="00AE464F" w:rsidRPr="009240D2">
        <w:rPr>
          <w:rFonts w:eastAsia="Times New Roman"/>
          <w:b/>
          <w:szCs w:val="24"/>
        </w:rPr>
        <w:t>21 июля</w:t>
      </w:r>
      <w:r w:rsidRPr="009240D2">
        <w:rPr>
          <w:rFonts w:eastAsia="Times New Roman"/>
          <w:b/>
          <w:szCs w:val="24"/>
        </w:rPr>
        <w:t xml:space="preserve"> 2014 г.</w:t>
      </w:r>
      <w:r w:rsidR="00C9105E" w:rsidRPr="009240D2">
        <w:t xml:space="preserve"> </w:t>
      </w:r>
      <w:r w:rsidR="00C9105E" w:rsidRPr="009240D2">
        <w:rPr>
          <w:rFonts w:eastAsia="Times New Roman"/>
          <w:b/>
          <w:szCs w:val="24"/>
        </w:rPr>
        <w:t>12:00.</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 xml:space="preserve">Окончательные результаты </w:t>
      </w:r>
      <w:r w:rsidRPr="00855406">
        <w:rPr>
          <w:rFonts w:eastAsia="Times New Roman"/>
          <w:bCs/>
          <w:szCs w:val="24"/>
        </w:rPr>
        <w:t xml:space="preserve">запроса </w:t>
      </w:r>
      <w:r w:rsidRPr="00855406">
        <w:rPr>
          <w:rFonts w:eastAsia="Times New Roman"/>
          <w:bCs/>
        </w:rPr>
        <w:t>предложений</w:t>
      </w:r>
      <w:r w:rsidRPr="00855406">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855406">
          <w:rPr>
            <w:rFonts w:eastAsia="Times New Roman"/>
            <w:color w:val="0000FF"/>
            <w:szCs w:val="24"/>
            <w:u w:val="single"/>
          </w:rPr>
          <w:t>http://zakupki.gov.ru/223</w:t>
        </w:r>
      </w:hyperlink>
      <w:r w:rsidRPr="00855406">
        <w:rPr>
          <w:rFonts w:eastAsia="Times New Roman"/>
          <w:szCs w:val="24"/>
        </w:rPr>
        <w:t xml:space="preserve"> не позднее, чем через три  дня со дня подписания такого протокола.</w:t>
      </w:r>
    </w:p>
    <w:p w:rsidR="00855406" w:rsidRPr="00855406" w:rsidRDefault="00855406" w:rsidP="00855406">
      <w:pPr>
        <w:tabs>
          <w:tab w:val="left" w:pos="6987"/>
        </w:tabs>
        <w:spacing w:after="0" w:line="240" w:lineRule="auto"/>
        <w:ind w:firstLine="567"/>
        <w:jc w:val="both"/>
        <w:rPr>
          <w:rFonts w:eastAsia="Times New Roman"/>
          <w:strike/>
          <w:color w:val="FF0000"/>
          <w:szCs w:val="24"/>
        </w:rPr>
      </w:pPr>
      <w:r w:rsidRPr="00855406">
        <w:rPr>
          <w:rFonts w:eastAsia="Times New Roman"/>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855406">
        <w:rPr>
          <w:szCs w:val="24"/>
        </w:rPr>
        <w:t>и заявке которого присвоен первый номер</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855406">
        <w:rPr>
          <w:rFonts w:eastAsia="Times New Roman"/>
          <w:color w:val="FF0000"/>
          <w:szCs w:val="24"/>
        </w:rPr>
        <w:t xml:space="preserve"> </w:t>
      </w:r>
      <w:r w:rsidRPr="00855406">
        <w:rPr>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855406" w:rsidRDefault="00AB2146" w:rsidP="00855406">
      <w:pPr>
        <w:spacing w:after="0" w:line="240" w:lineRule="auto"/>
        <w:ind w:firstLine="567"/>
        <w:jc w:val="both"/>
        <w:rPr>
          <w:rFonts w:eastAsia="Times New Roman"/>
          <w:szCs w:val="24"/>
        </w:rPr>
      </w:pPr>
      <w:r>
        <w:rPr>
          <w:rFonts w:eastAsia="Times New Roman"/>
          <w:szCs w:val="24"/>
        </w:rPr>
        <w:t xml:space="preserve">Заказчик, </w:t>
      </w:r>
      <w:r w:rsidRPr="00AB2146">
        <w:rPr>
          <w:rFonts w:eastAsia="Times New Roman"/>
          <w:szCs w:val="24"/>
        </w:rPr>
        <w:t xml:space="preserve">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w:t>
      </w:r>
      <w:r w:rsidRPr="00AB2146">
        <w:rPr>
          <w:rFonts w:eastAsia="Times New Roman"/>
          <w:szCs w:val="24"/>
        </w:rPr>
        <w:lastRenderedPageBreak/>
        <w:t>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855406" w:rsidRPr="00855406" w:rsidRDefault="00855406" w:rsidP="00855406">
      <w:pPr>
        <w:tabs>
          <w:tab w:val="left" w:pos="6987"/>
        </w:tabs>
        <w:spacing w:after="0" w:line="240" w:lineRule="auto"/>
        <w:ind w:firstLine="567"/>
        <w:jc w:val="both"/>
        <w:rPr>
          <w:rFonts w:eastAsia="Times New Roman"/>
          <w:szCs w:val="24"/>
        </w:rPr>
      </w:pPr>
      <w:r w:rsidRPr="00855406">
        <w:rPr>
          <w:rFonts w:eastAsia="Times New Roman"/>
          <w:b/>
          <w:szCs w:val="24"/>
        </w:rPr>
        <w:t>9. Разъяснение положений Документации.</w:t>
      </w:r>
    </w:p>
    <w:p w:rsidR="00855406" w:rsidRPr="00855406" w:rsidRDefault="00855406" w:rsidP="00855406">
      <w:pPr>
        <w:tabs>
          <w:tab w:val="left" w:pos="6987"/>
        </w:tabs>
        <w:spacing w:after="0" w:line="240" w:lineRule="auto"/>
        <w:ind w:firstLine="567"/>
        <w:jc w:val="both"/>
        <w:rPr>
          <w:rFonts w:eastAsia="Times New Roman"/>
          <w:b/>
          <w:szCs w:val="24"/>
        </w:rPr>
      </w:pPr>
      <w:r w:rsidRPr="00855406">
        <w:rPr>
          <w:rFonts w:eastAsia="Times New Roman"/>
          <w:szCs w:val="24"/>
        </w:rPr>
        <w:t>Любой Участник закупки вправе</w:t>
      </w:r>
      <w:r w:rsidRPr="00855406">
        <w:rPr>
          <w:rFonts w:eastAsia="Times New Roman"/>
          <w:color w:val="FF0000"/>
          <w:szCs w:val="24"/>
        </w:rPr>
        <w:t xml:space="preserve"> </w:t>
      </w:r>
      <w:r w:rsidRPr="00855406">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sidRPr="00855406">
        <w:rPr>
          <w:rFonts w:eastAsia="Times New Roman"/>
          <w:color w:val="FF0000"/>
          <w:szCs w:val="24"/>
        </w:rPr>
        <w:t xml:space="preserve"> </w:t>
      </w:r>
      <w:r w:rsidRPr="00855406">
        <w:rPr>
          <w:rFonts w:eastAsia="Times New Roman"/>
          <w:szCs w:val="24"/>
        </w:rPr>
        <w:t>Документации</w:t>
      </w:r>
      <w:r w:rsidRPr="00855406">
        <w:rPr>
          <w:rFonts w:eastAsia="Times New Roman"/>
          <w:color w:val="FF0000"/>
          <w:szCs w:val="24"/>
        </w:rPr>
        <w:t xml:space="preserve"> </w:t>
      </w:r>
      <w:r w:rsidRPr="00855406">
        <w:rPr>
          <w:rFonts w:eastAsia="Times New Roman"/>
          <w:szCs w:val="24"/>
        </w:rPr>
        <w:t>по адресу, указанному в п.п. 2.3. п. 2 Информационной карты</w:t>
      </w:r>
      <w:r w:rsidRPr="00855406">
        <w:rPr>
          <w:rFonts w:eastAsia="Times New Roman"/>
          <w:color w:val="FF0000"/>
          <w:szCs w:val="24"/>
        </w:rPr>
        <w:t xml:space="preserve"> </w:t>
      </w:r>
      <w:r w:rsidRPr="00855406">
        <w:rPr>
          <w:rFonts w:eastAsia="Times New Roman"/>
          <w:szCs w:val="24"/>
        </w:rPr>
        <w:t>либо отправить запрос на</w:t>
      </w:r>
      <w:r w:rsidRPr="00855406">
        <w:rPr>
          <w:rFonts w:eastAsia="Times New Roman"/>
          <w:color w:val="FF0000"/>
          <w:szCs w:val="24"/>
        </w:rPr>
        <w:t xml:space="preserve"> </w:t>
      </w:r>
      <w:r w:rsidRPr="00855406">
        <w:rPr>
          <w:rFonts w:eastAsia="Times New Roman"/>
          <w:szCs w:val="24"/>
        </w:rPr>
        <w:t>электронную почту</w:t>
      </w:r>
      <w:r w:rsidRPr="00855406">
        <w:rPr>
          <w:rFonts w:eastAsia="Times New Roman"/>
          <w:color w:val="FF0000"/>
          <w:szCs w:val="24"/>
        </w:rPr>
        <w:t xml:space="preserve"> </w:t>
      </w:r>
      <w:hyperlink r:id="rId13" w:history="1">
        <w:r w:rsidR="009D53D8">
          <w:rPr>
            <w:rStyle w:val="af0"/>
            <w:szCs w:val="24"/>
            <w:lang w:val="en-US"/>
          </w:rPr>
          <w:t>santalova</w:t>
        </w:r>
        <w:r w:rsidR="009D53D8" w:rsidRPr="009D53D8">
          <w:rPr>
            <w:rStyle w:val="af0"/>
            <w:szCs w:val="24"/>
          </w:rPr>
          <w:t>@</w:t>
        </w:r>
        <w:r w:rsidR="009D53D8">
          <w:rPr>
            <w:rStyle w:val="af0"/>
            <w:szCs w:val="24"/>
            <w:lang w:val="en-US"/>
          </w:rPr>
          <w:t>mures</w:t>
        </w:r>
        <w:r w:rsidR="009D53D8" w:rsidRPr="009D53D8">
          <w:rPr>
            <w:rStyle w:val="af0"/>
            <w:szCs w:val="24"/>
          </w:rPr>
          <w:t>.</w:t>
        </w:r>
        <w:r w:rsidR="009D53D8">
          <w:rPr>
            <w:rStyle w:val="af0"/>
            <w:szCs w:val="24"/>
            <w:lang w:val="en-US"/>
          </w:rPr>
          <w:t>ru</w:t>
        </w:r>
      </w:hyperlink>
      <w:r w:rsidRPr="00855406">
        <w:rPr>
          <w:rFonts w:eastAsia="Times New Roman"/>
          <w:szCs w:val="24"/>
        </w:rPr>
        <w:t xml:space="preserve">, с указанием способа получения разъяснении положений Документации, не позднее, чем за 2 (два) </w:t>
      </w:r>
      <w:r w:rsidRPr="00855406">
        <w:rPr>
          <w:szCs w:val="24"/>
        </w:rPr>
        <w:t>рабочих</w:t>
      </w:r>
      <w:r w:rsidRPr="00855406">
        <w:t xml:space="preserve"> </w:t>
      </w:r>
      <w:r w:rsidRPr="00855406">
        <w:rPr>
          <w:rFonts w:eastAsia="Times New Roman"/>
          <w:szCs w:val="24"/>
        </w:rPr>
        <w:t>дня до дня окончания подачи заявок на участие в проведении запроса предложений.</w:t>
      </w:r>
    </w:p>
    <w:p w:rsidR="00855406" w:rsidRPr="009240D2" w:rsidRDefault="00855406" w:rsidP="00855406">
      <w:pPr>
        <w:autoSpaceDE w:val="0"/>
        <w:spacing w:after="0" w:line="240" w:lineRule="auto"/>
        <w:jc w:val="both"/>
        <w:rPr>
          <w:rFonts w:eastAsia="Times New Roman"/>
          <w:szCs w:val="24"/>
        </w:rPr>
      </w:pPr>
      <w:r w:rsidRPr="00855406">
        <w:rPr>
          <w:rFonts w:eastAsia="Times New Roman"/>
          <w:b/>
          <w:szCs w:val="24"/>
        </w:rPr>
        <w:t xml:space="preserve">        </w:t>
      </w:r>
      <w:r w:rsidRPr="009240D2">
        <w:rPr>
          <w:rFonts w:eastAsia="Times New Roman"/>
          <w:b/>
          <w:szCs w:val="24"/>
        </w:rPr>
        <w:t>Дата и время начала приема запросов на разъяснения положений Документации от Участников закупки:</w:t>
      </w:r>
      <w:r w:rsidRPr="009240D2">
        <w:rPr>
          <w:rFonts w:eastAsia="Times New Roman"/>
          <w:szCs w:val="24"/>
        </w:rPr>
        <w:t xml:space="preserve"> </w:t>
      </w:r>
      <w:r w:rsidR="00AB5344" w:rsidRPr="009240D2">
        <w:rPr>
          <w:rFonts w:eastAsia="Times New Roman"/>
          <w:szCs w:val="24"/>
        </w:rPr>
        <w:t>1</w:t>
      </w:r>
      <w:r w:rsidR="00AE464F" w:rsidRPr="009240D2">
        <w:rPr>
          <w:rFonts w:eastAsia="Times New Roman"/>
          <w:szCs w:val="24"/>
        </w:rPr>
        <w:t xml:space="preserve">1 июля </w:t>
      </w:r>
      <w:r w:rsidRPr="009240D2">
        <w:rPr>
          <w:rFonts w:eastAsia="Times New Roman"/>
          <w:szCs w:val="24"/>
        </w:rPr>
        <w:t>2014 г</w:t>
      </w:r>
      <w:r w:rsidR="0034137F" w:rsidRPr="009240D2">
        <w:rPr>
          <w:rFonts w:eastAsia="Times New Roman"/>
          <w:szCs w:val="24"/>
        </w:rPr>
        <w:t>. 08:30</w:t>
      </w:r>
      <w:r w:rsidRPr="009240D2">
        <w:rPr>
          <w:rFonts w:eastAsia="Times New Roman"/>
          <w:szCs w:val="24"/>
        </w:rPr>
        <w:t xml:space="preserve">. </w:t>
      </w:r>
    </w:p>
    <w:p w:rsidR="00855406" w:rsidRPr="00855406" w:rsidRDefault="00855406" w:rsidP="00855406">
      <w:pPr>
        <w:autoSpaceDE w:val="0"/>
        <w:spacing w:after="0" w:line="240" w:lineRule="auto"/>
        <w:jc w:val="both"/>
        <w:rPr>
          <w:rFonts w:eastAsia="Times New Roman"/>
          <w:szCs w:val="24"/>
        </w:rPr>
      </w:pPr>
      <w:r w:rsidRPr="009240D2">
        <w:rPr>
          <w:rFonts w:eastAsia="Times New Roman"/>
          <w:szCs w:val="24"/>
        </w:rPr>
        <w:t xml:space="preserve">        </w:t>
      </w:r>
      <w:r w:rsidRPr="009240D2">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AE464F" w:rsidRPr="009240D2">
        <w:rPr>
          <w:rFonts w:eastAsia="Times New Roman"/>
          <w:szCs w:val="24"/>
        </w:rPr>
        <w:t>17 июля</w:t>
      </w:r>
      <w:r w:rsidRPr="009240D2">
        <w:rPr>
          <w:rFonts w:eastAsia="Times New Roman"/>
          <w:szCs w:val="24"/>
        </w:rPr>
        <w:t xml:space="preserve"> 2014 г.</w:t>
      </w:r>
      <w:r w:rsidR="0034137F" w:rsidRPr="009240D2">
        <w:t xml:space="preserve"> </w:t>
      </w:r>
      <w:r w:rsidR="0034137F" w:rsidRPr="009240D2">
        <w:rPr>
          <w:rFonts w:eastAsia="Times New Roman"/>
          <w:szCs w:val="24"/>
        </w:rPr>
        <w:t>12:00.</w:t>
      </w:r>
    </w:p>
    <w:p w:rsidR="00855406" w:rsidRPr="00855406" w:rsidRDefault="00855406" w:rsidP="00855406">
      <w:pPr>
        <w:autoSpaceDE w:val="0"/>
        <w:spacing w:after="0" w:line="240" w:lineRule="auto"/>
        <w:jc w:val="both"/>
        <w:rPr>
          <w:rFonts w:eastAsia="Times New Roman"/>
          <w:color w:val="FF0000"/>
          <w:szCs w:val="24"/>
        </w:rPr>
      </w:pPr>
      <w:r w:rsidRPr="00855406">
        <w:rPr>
          <w:rFonts w:eastAsia="Times New Roman"/>
          <w:color w:val="FF0000"/>
          <w:szCs w:val="24"/>
        </w:rPr>
        <w:t xml:space="preserve">        </w:t>
      </w:r>
      <w:r w:rsidRPr="00855406">
        <w:rPr>
          <w:rFonts w:eastAsia="Times New Roman"/>
          <w:szCs w:val="24"/>
        </w:rPr>
        <w:t xml:space="preserve">Заказчик в течение одного рабочего дня </w:t>
      </w:r>
      <w:r w:rsidRPr="00855406">
        <w:rPr>
          <w:szCs w:val="24"/>
        </w:rPr>
        <w:t xml:space="preserve">со дня поступления запроса </w:t>
      </w:r>
      <w:r w:rsidRPr="00855406">
        <w:rPr>
          <w:rFonts w:eastAsia="Times New Roman"/>
          <w:szCs w:val="24"/>
        </w:rPr>
        <w:t>о предоставлении разъяснений</w:t>
      </w:r>
      <w:r w:rsidRPr="00855406">
        <w:rPr>
          <w:rFonts w:eastAsia="Times New Roman"/>
          <w:color w:val="FF0000"/>
          <w:szCs w:val="24"/>
        </w:rPr>
        <w:t xml:space="preserve"> </w:t>
      </w:r>
      <w:r w:rsidRPr="00855406">
        <w:rPr>
          <w:rFonts w:eastAsia="Times New Roman"/>
          <w:szCs w:val="24"/>
        </w:rPr>
        <w:t>отвечает на вопрос и размещает на официальном сайте</w:t>
      </w:r>
      <w:r w:rsidRPr="00855406">
        <w:rPr>
          <w:rFonts w:eastAsia="Times New Roman"/>
          <w:color w:val="FF0000"/>
          <w:szCs w:val="24"/>
        </w:rPr>
        <w:t xml:space="preserve"> </w:t>
      </w:r>
      <w:hyperlink r:id="rId14" w:history="1">
        <w:r w:rsidRPr="00855406">
          <w:rPr>
            <w:color w:val="0000FF"/>
            <w:szCs w:val="24"/>
            <w:u w:val="single"/>
          </w:rPr>
          <w:t>http://zakupki.gov.ru/223</w:t>
        </w:r>
      </w:hyperlink>
      <w:r w:rsidRPr="00855406">
        <w:rPr>
          <w:rFonts w:eastAsia="Times New Roman"/>
          <w:color w:val="FF0000"/>
          <w:szCs w:val="24"/>
        </w:rPr>
        <w:t xml:space="preserve"> </w:t>
      </w:r>
      <w:r w:rsidRPr="00855406">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855406">
        <w:rPr>
          <w:szCs w:val="24"/>
        </w:rPr>
        <w:t>рабочих</w:t>
      </w:r>
      <w:r w:rsidRPr="00855406">
        <w:t xml:space="preserve"> </w:t>
      </w:r>
      <w:r w:rsidRPr="00855406">
        <w:rPr>
          <w:rFonts w:eastAsia="Times New Roman"/>
          <w:szCs w:val="24"/>
        </w:rPr>
        <w:t xml:space="preserve">дня до дня окончания </w:t>
      </w:r>
      <w:r w:rsidRPr="00855406">
        <w:rPr>
          <w:szCs w:val="24"/>
        </w:rPr>
        <w:t>срока</w:t>
      </w:r>
      <w:r w:rsidRPr="00855406">
        <w:t xml:space="preserve"> </w:t>
      </w:r>
      <w:r w:rsidRPr="00855406">
        <w:rPr>
          <w:rFonts w:eastAsia="Times New Roman"/>
          <w:szCs w:val="24"/>
        </w:rPr>
        <w:t>подачи заявок на участие.</w:t>
      </w:r>
      <w:r w:rsidRPr="00855406">
        <w:rPr>
          <w:rFonts w:eastAsia="Times New Roman"/>
          <w:color w:val="FF0000"/>
          <w:szCs w:val="24"/>
        </w:rPr>
        <w:t xml:space="preserve">  </w:t>
      </w:r>
    </w:p>
    <w:p w:rsidR="00855406" w:rsidRPr="00855406" w:rsidRDefault="00855406" w:rsidP="00855406">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210E44" w:rsidRDefault="00210E44">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440C61" w:rsidRDefault="00440C61">
      <w:pPr>
        <w:autoSpaceDE w:val="0"/>
        <w:spacing w:after="0" w:line="240" w:lineRule="auto"/>
        <w:jc w:val="both"/>
        <w:rPr>
          <w:rFonts w:eastAsia="Times New Roman"/>
          <w:color w:val="FF0000"/>
          <w:szCs w:val="24"/>
        </w:rPr>
      </w:pPr>
    </w:p>
    <w:p w:rsidR="00440C61" w:rsidRDefault="00440C61">
      <w:pPr>
        <w:autoSpaceDE w:val="0"/>
        <w:spacing w:after="0" w:line="240" w:lineRule="auto"/>
        <w:jc w:val="both"/>
        <w:rPr>
          <w:rFonts w:eastAsia="Times New Roman"/>
          <w:color w:val="FF0000"/>
          <w:szCs w:val="24"/>
        </w:rPr>
      </w:pPr>
    </w:p>
    <w:p w:rsidR="00AD3061" w:rsidRDefault="00AD3061">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color w:val="FF0000"/>
          <w:szCs w:val="24"/>
        </w:rPr>
      </w:pPr>
    </w:p>
    <w:p w:rsidR="00F17CDC" w:rsidRDefault="00F17CDC">
      <w:pPr>
        <w:autoSpaceDE w:val="0"/>
        <w:spacing w:after="0" w:line="240" w:lineRule="auto"/>
        <w:jc w:val="both"/>
        <w:rPr>
          <w:rFonts w:eastAsia="Times New Roman"/>
          <w:szCs w:val="24"/>
        </w:rPr>
      </w:pPr>
    </w:p>
    <w:p w:rsidR="00F17CDC" w:rsidRPr="00DC7C71" w:rsidRDefault="00F17CDC" w:rsidP="00F80954">
      <w:pPr>
        <w:pStyle w:val="1"/>
        <w:numPr>
          <w:ilvl w:val="0"/>
          <w:numId w:val="0"/>
        </w:numPr>
        <w:jc w:val="center"/>
        <w:rPr>
          <w:color w:val="000000" w:themeColor="text1"/>
        </w:rPr>
      </w:pPr>
      <w:bookmarkStart w:id="2" w:name="_Toc392676042"/>
      <w:r w:rsidRPr="00DC7C71">
        <w:rPr>
          <w:color w:val="000000" w:themeColor="text1"/>
        </w:rPr>
        <w:lastRenderedPageBreak/>
        <w:t>СОДЕРЖАНИЕ</w:t>
      </w:r>
      <w:bookmarkEnd w:id="2"/>
    </w:p>
    <w:p w:rsidR="00B52D82" w:rsidRDefault="00F17CDC">
      <w:pPr>
        <w:pStyle w:val="1f6"/>
        <w:rPr>
          <w:rFonts w:asciiTheme="minorHAnsi" w:eastAsiaTheme="minorEastAsia" w:hAnsiTheme="minorHAnsi" w:cstheme="minorBidi"/>
          <w:b w:val="0"/>
          <w:bCs w:val="0"/>
          <w:caps w:val="0"/>
          <w:noProof/>
          <w:sz w:val="22"/>
          <w:szCs w:val="22"/>
          <w:lang w:eastAsia="ru-RU"/>
        </w:rPr>
      </w:pPr>
      <w:r w:rsidRPr="009A0EF4">
        <w:rPr>
          <w:color w:val="FF0000"/>
        </w:rPr>
        <w:fldChar w:fldCharType="begin"/>
      </w:r>
      <w:r w:rsidRPr="009A0EF4">
        <w:rPr>
          <w:color w:val="FF0000"/>
        </w:rPr>
        <w:instrText xml:space="preserve"> TOC \o "1-3" \h \z \u </w:instrText>
      </w:r>
      <w:r w:rsidRPr="009A0EF4">
        <w:rPr>
          <w:color w:val="FF0000"/>
        </w:rPr>
        <w:fldChar w:fldCharType="separate"/>
      </w:r>
      <w:hyperlink w:anchor="_Toc392676041" w:history="1">
        <w:r w:rsidR="00B52D82" w:rsidRPr="007E3C75">
          <w:rPr>
            <w:rStyle w:val="af0"/>
            <w:rFonts w:eastAsia="Times New Roman"/>
            <w:iCs/>
            <w:noProof/>
            <w:lang w:val="x-none"/>
          </w:rPr>
          <w:t>Информационная карта</w:t>
        </w:r>
        <w:r w:rsidR="00B52D82">
          <w:rPr>
            <w:noProof/>
            <w:webHidden/>
          </w:rPr>
          <w:tab/>
        </w:r>
        <w:r w:rsidR="00B52D82">
          <w:rPr>
            <w:noProof/>
            <w:webHidden/>
          </w:rPr>
          <w:fldChar w:fldCharType="begin"/>
        </w:r>
        <w:r w:rsidR="00B52D82">
          <w:rPr>
            <w:noProof/>
            <w:webHidden/>
          </w:rPr>
          <w:instrText xml:space="preserve"> PAGEREF _Toc392676041 \h </w:instrText>
        </w:r>
        <w:r w:rsidR="00B52D82">
          <w:rPr>
            <w:noProof/>
            <w:webHidden/>
          </w:rPr>
        </w:r>
        <w:r w:rsidR="00B52D82">
          <w:rPr>
            <w:noProof/>
            <w:webHidden/>
          </w:rPr>
          <w:fldChar w:fldCharType="separate"/>
        </w:r>
        <w:r w:rsidR="00F30D2E">
          <w:rPr>
            <w:noProof/>
            <w:webHidden/>
          </w:rPr>
          <w:t>2</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42" w:history="1">
        <w:r w:rsidR="00B52D82" w:rsidRPr="007E3C75">
          <w:rPr>
            <w:rStyle w:val="af0"/>
            <w:noProof/>
          </w:rPr>
          <w:t>СОДЕРЖАНИЕ</w:t>
        </w:r>
        <w:r w:rsidR="00B52D82">
          <w:rPr>
            <w:noProof/>
            <w:webHidden/>
          </w:rPr>
          <w:tab/>
        </w:r>
        <w:r w:rsidR="00B52D82">
          <w:rPr>
            <w:noProof/>
            <w:webHidden/>
          </w:rPr>
          <w:fldChar w:fldCharType="begin"/>
        </w:r>
        <w:r w:rsidR="00B52D82">
          <w:rPr>
            <w:noProof/>
            <w:webHidden/>
          </w:rPr>
          <w:instrText xml:space="preserve"> PAGEREF _Toc392676042 \h </w:instrText>
        </w:r>
        <w:r w:rsidR="00B52D82">
          <w:rPr>
            <w:noProof/>
            <w:webHidden/>
          </w:rPr>
        </w:r>
        <w:r w:rsidR="00B52D82">
          <w:rPr>
            <w:noProof/>
            <w:webHidden/>
          </w:rPr>
          <w:fldChar w:fldCharType="separate"/>
        </w:r>
        <w:r w:rsidR="00F30D2E">
          <w:rPr>
            <w:noProof/>
            <w:webHidden/>
          </w:rPr>
          <w:t>5</w:t>
        </w:r>
        <w:r w:rsidR="00B52D82">
          <w:rPr>
            <w:noProof/>
            <w:webHidden/>
          </w:rPr>
          <w:fldChar w:fldCharType="end"/>
        </w:r>
      </w:hyperlink>
    </w:p>
    <w:p w:rsidR="00B52D82" w:rsidRDefault="00AB2146">
      <w:pPr>
        <w:pStyle w:val="1f6"/>
        <w:tabs>
          <w:tab w:val="left" w:pos="440"/>
        </w:tabs>
        <w:rPr>
          <w:rFonts w:asciiTheme="minorHAnsi" w:eastAsiaTheme="minorEastAsia" w:hAnsiTheme="minorHAnsi" w:cstheme="minorBidi"/>
          <w:b w:val="0"/>
          <w:bCs w:val="0"/>
          <w:caps w:val="0"/>
          <w:noProof/>
          <w:sz w:val="22"/>
          <w:szCs w:val="22"/>
          <w:lang w:eastAsia="ru-RU"/>
        </w:rPr>
      </w:pPr>
      <w:hyperlink w:anchor="_Toc392676043" w:history="1">
        <w:r w:rsidR="00B52D82" w:rsidRPr="007E3C75">
          <w:rPr>
            <w:rStyle w:val="af0"/>
            <w:noProof/>
          </w:rPr>
          <w:t>1.</w:t>
        </w:r>
        <w:r w:rsidR="00B52D82">
          <w:rPr>
            <w:rFonts w:asciiTheme="minorHAnsi" w:eastAsiaTheme="minorEastAsia" w:hAnsiTheme="minorHAnsi" w:cstheme="minorBidi"/>
            <w:b w:val="0"/>
            <w:bCs w:val="0"/>
            <w:caps w:val="0"/>
            <w:noProof/>
            <w:sz w:val="22"/>
            <w:szCs w:val="22"/>
            <w:lang w:eastAsia="ru-RU"/>
          </w:rPr>
          <w:tab/>
        </w:r>
        <w:r w:rsidR="00B52D82" w:rsidRPr="007E3C75">
          <w:rPr>
            <w:rStyle w:val="af0"/>
            <w:noProof/>
          </w:rPr>
          <w:t>Термины и определения</w:t>
        </w:r>
        <w:r w:rsidR="00B52D82">
          <w:rPr>
            <w:noProof/>
            <w:webHidden/>
          </w:rPr>
          <w:tab/>
        </w:r>
        <w:r w:rsidR="00B52D82">
          <w:rPr>
            <w:noProof/>
            <w:webHidden/>
          </w:rPr>
          <w:fldChar w:fldCharType="begin"/>
        </w:r>
        <w:r w:rsidR="00B52D82">
          <w:rPr>
            <w:noProof/>
            <w:webHidden/>
          </w:rPr>
          <w:instrText xml:space="preserve"> PAGEREF _Toc392676043 \h </w:instrText>
        </w:r>
        <w:r w:rsidR="00B52D82">
          <w:rPr>
            <w:noProof/>
            <w:webHidden/>
          </w:rPr>
        </w:r>
        <w:r w:rsidR="00B52D82">
          <w:rPr>
            <w:noProof/>
            <w:webHidden/>
          </w:rPr>
          <w:fldChar w:fldCharType="separate"/>
        </w:r>
        <w:r w:rsidR="00F30D2E">
          <w:rPr>
            <w:noProof/>
            <w:webHidden/>
          </w:rPr>
          <w:t>6</w:t>
        </w:r>
        <w:r w:rsidR="00B52D82">
          <w:rPr>
            <w:noProof/>
            <w:webHidden/>
          </w:rPr>
          <w:fldChar w:fldCharType="end"/>
        </w:r>
      </w:hyperlink>
    </w:p>
    <w:p w:rsidR="00B52D82" w:rsidRDefault="00AB2146">
      <w:pPr>
        <w:pStyle w:val="1f6"/>
        <w:tabs>
          <w:tab w:val="left" w:pos="440"/>
        </w:tabs>
        <w:rPr>
          <w:rFonts w:asciiTheme="minorHAnsi" w:eastAsiaTheme="minorEastAsia" w:hAnsiTheme="minorHAnsi" w:cstheme="minorBidi"/>
          <w:b w:val="0"/>
          <w:bCs w:val="0"/>
          <w:caps w:val="0"/>
          <w:noProof/>
          <w:sz w:val="22"/>
          <w:szCs w:val="22"/>
          <w:lang w:eastAsia="ru-RU"/>
        </w:rPr>
      </w:pPr>
      <w:hyperlink w:anchor="_Toc392676044" w:history="1">
        <w:r w:rsidR="00B52D82" w:rsidRPr="007E3C75">
          <w:rPr>
            <w:rStyle w:val="af0"/>
            <w:noProof/>
          </w:rPr>
          <w:t>2.</w:t>
        </w:r>
        <w:r w:rsidR="00B52D82">
          <w:rPr>
            <w:rFonts w:asciiTheme="minorHAnsi" w:eastAsiaTheme="minorEastAsia" w:hAnsiTheme="minorHAnsi" w:cstheme="minorBidi"/>
            <w:b w:val="0"/>
            <w:bCs w:val="0"/>
            <w:caps w:val="0"/>
            <w:noProof/>
            <w:sz w:val="22"/>
            <w:szCs w:val="22"/>
            <w:lang w:eastAsia="ru-RU"/>
          </w:rPr>
          <w:tab/>
        </w:r>
        <w:r w:rsidR="00B52D82" w:rsidRPr="007E3C75">
          <w:rPr>
            <w:rStyle w:val="af0"/>
            <w:noProof/>
          </w:rPr>
          <w:t>Общие положения</w:t>
        </w:r>
        <w:r w:rsidR="00B52D82">
          <w:rPr>
            <w:noProof/>
            <w:webHidden/>
          </w:rPr>
          <w:tab/>
        </w:r>
        <w:r w:rsidR="00B52D82">
          <w:rPr>
            <w:noProof/>
            <w:webHidden/>
          </w:rPr>
          <w:fldChar w:fldCharType="begin"/>
        </w:r>
        <w:r w:rsidR="00B52D82">
          <w:rPr>
            <w:noProof/>
            <w:webHidden/>
          </w:rPr>
          <w:instrText xml:space="preserve"> PAGEREF _Toc392676044 \h </w:instrText>
        </w:r>
        <w:r w:rsidR="00B52D82">
          <w:rPr>
            <w:noProof/>
            <w:webHidden/>
          </w:rPr>
        </w:r>
        <w:r w:rsidR="00B52D82">
          <w:rPr>
            <w:noProof/>
            <w:webHidden/>
          </w:rPr>
          <w:fldChar w:fldCharType="separate"/>
        </w:r>
        <w:r w:rsidR="00F30D2E">
          <w:rPr>
            <w:noProof/>
            <w:webHidden/>
          </w:rPr>
          <w:t>7</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45" w:history="1">
        <w:r w:rsidR="00B52D82" w:rsidRPr="007E3C75">
          <w:rPr>
            <w:rStyle w:val="af0"/>
            <w:noProof/>
          </w:rPr>
          <w:t>3. Требования к участникам закупки. Заявка и прилагаемые к ней документы.</w:t>
        </w:r>
        <w:r w:rsidR="00B52D82">
          <w:rPr>
            <w:noProof/>
            <w:webHidden/>
          </w:rPr>
          <w:tab/>
        </w:r>
        <w:r w:rsidR="00B52D82">
          <w:rPr>
            <w:noProof/>
            <w:webHidden/>
          </w:rPr>
          <w:fldChar w:fldCharType="begin"/>
        </w:r>
        <w:r w:rsidR="00B52D82">
          <w:rPr>
            <w:noProof/>
            <w:webHidden/>
          </w:rPr>
          <w:instrText xml:space="preserve"> PAGEREF _Toc392676045 \h </w:instrText>
        </w:r>
        <w:r w:rsidR="00B52D82">
          <w:rPr>
            <w:noProof/>
            <w:webHidden/>
          </w:rPr>
        </w:r>
        <w:r w:rsidR="00B52D82">
          <w:rPr>
            <w:noProof/>
            <w:webHidden/>
          </w:rPr>
          <w:fldChar w:fldCharType="separate"/>
        </w:r>
        <w:r w:rsidR="00F30D2E">
          <w:rPr>
            <w:noProof/>
            <w:webHidden/>
          </w:rPr>
          <w:t>8</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46" w:history="1">
        <w:r w:rsidR="00B52D82" w:rsidRPr="007E3C75">
          <w:rPr>
            <w:rStyle w:val="af0"/>
            <w:noProof/>
          </w:rPr>
          <w:t>4. Порядок проведения запроса предложений</w:t>
        </w:r>
        <w:r w:rsidR="00B52D82">
          <w:rPr>
            <w:noProof/>
            <w:webHidden/>
          </w:rPr>
          <w:tab/>
        </w:r>
        <w:r w:rsidR="00B52D82">
          <w:rPr>
            <w:noProof/>
            <w:webHidden/>
          </w:rPr>
          <w:fldChar w:fldCharType="begin"/>
        </w:r>
        <w:r w:rsidR="00B52D82">
          <w:rPr>
            <w:noProof/>
            <w:webHidden/>
          </w:rPr>
          <w:instrText xml:space="preserve"> PAGEREF _Toc392676046 \h </w:instrText>
        </w:r>
        <w:r w:rsidR="00B52D82">
          <w:rPr>
            <w:noProof/>
            <w:webHidden/>
          </w:rPr>
        </w:r>
        <w:r w:rsidR="00B52D82">
          <w:rPr>
            <w:noProof/>
            <w:webHidden/>
          </w:rPr>
          <w:fldChar w:fldCharType="separate"/>
        </w:r>
        <w:r w:rsidR="00F30D2E">
          <w:rPr>
            <w:noProof/>
            <w:webHidden/>
          </w:rPr>
          <w:t>11</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63" w:history="1">
        <w:r w:rsidR="00B52D82" w:rsidRPr="007E3C75">
          <w:rPr>
            <w:rStyle w:val="af0"/>
            <w:noProof/>
          </w:rPr>
          <w:t>5. Техническое задание</w:t>
        </w:r>
        <w:r w:rsidR="00B52D82">
          <w:rPr>
            <w:noProof/>
            <w:webHidden/>
          </w:rPr>
          <w:tab/>
        </w:r>
        <w:r w:rsidR="00B52D82">
          <w:rPr>
            <w:noProof/>
            <w:webHidden/>
          </w:rPr>
          <w:fldChar w:fldCharType="begin"/>
        </w:r>
        <w:r w:rsidR="00B52D82">
          <w:rPr>
            <w:noProof/>
            <w:webHidden/>
          </w:rPr>
          <w:instrText xml:space="preserve"> PAGEREF _Toc392676063 \h </w:instrText>
        </w:r>
        <w:r w:rsidR="00B52D82">
          <w:rPr>
            <w:noProof/>
            <w:webHidden/>
          </w:rPr>
        </w:r>
        <w:r w:rsidR="00B52D82">
          <w:rPr>
            <w:noProof/>
            <w:webHidden/>
          </w:rPr>
          <w:fldChar w:fldCharType="separate"/>
        </w:r>
        <w:r w:rsidR="00F30D2E">
          <w:rPr>
            <w:noProof/>
            <w:webHidden/>
          </w:rPr>
          <w:t>19</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66" w:history="1">
        <w:r w:rsidR="00B52D82" w:rsidRPr="007E3C75">
          <w:rPr>
            <w:rStyle w:val="af0"/>
            <w:noProof/>
          </w:rPr>
          <w:t>Приложение № 1</w:t>
        </w:r>
        <w:r w:rsidR="00B52D82">
          <w:rPr>
            <w:noProof/>
            <w:webHidden/>
          </w:rPr>
          <w:tab/>
        </w:r>
        <w:r w:rsidR="00B52D82">
          <w:rPr>
            <w:noProof/>
            <w:webHidden/>
          </w:rPr>
          <w:fldChar w:fldCharType="begin"/>
        </w:r>
        <w:r w:rsidR="00B52D82">
          <w:rPr>
            <w:noProof/>
            <w:webHidden/>
          </w:rPr>
          <w:instrText xml:space="preserve"> PAGEREF _Toc392676066 \h </w:instrText>
        </w:r>
        <w:r w:rsidR="00B52D82">
          <w:rPr>
            <w:noProof/>
            <w:webHidden/>
          </w:rPr>
        </w:r>
        <w:r w:rsidR="00B52D82">
          <w:rPr>
            <w:noProof/>
            <w:webHidden/>
          </w:rPr>
          <w:fldChar w:fldCharType="separate"/>
        </w:r>
        <w:r w:rsidR="00F30D2E">
          <w:rPr>
            <w:noProof/>
            <w:webHidden/>
          </w:rPr>
          <w:t>23</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73" w:history="1">
        <w:r w:rsidR="00B52D82" w:rsidRPr="007E3C75">
          <w:rPr>
            <w:rStyle w:val="af0"/>
            <w:noProof/>
          </w:rPr>
          <w:t>Приложение № 2</w:t>
        </w:r>
        <w:r w:rsidR="00B52D82">
          <w:rPr>
            <w:noProof/>
            <w:webHidden/>
          </w:rPr>
          <w:tab/>
        </w:r>
        <w:r w:rsidR="00B52D82">
          <w:rPr>
            <w:noProof/>
            <w:webHidden/>
          </w:rPr>
          <w:fldChar w:fldCharType="begin"/>
        </w:r>
        <w:r w:rsidR="00B52D82">
          <w:rPr>
            <w:noProof/>
            <w:webHidden/>
          </w:rPr>
          <w:instrText xml:space="preserve"> PAGEREF _Toc392676073 \h </w:instrText>
        </w:r>
        <w:r w:rsidR="00B52D82">
          <w:rPr>
            <w:noProof/>
            <w:webHidden/>
          </w:rPr>
        </w:r>
        <w:r w:rsidR="00B52D82">
          <w:rPr>
            <w:noProof/>
            <w:webHidden/>
          </w:rPr>
          <w:fldChar w:fldCharType="separate"/>
        </w:r>
        <w:r w:rsidR="00F30D2E">
          <w:rPr>
            <w:noProof/>
            <w:webHidden/>
          </w:rPr>
          <w:t>36</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74" w:history="1">
        <w:r w:rsidR="00B52D82" w:rsidRPr="007E3C75">
          <w:rPr>
            <w:rStyle w:val="af0"/>
            <w:noProof/>
          </w:rPr>
          <w:t>Приложение № 3</w:t>
        </w:r>
        <w:r w:rsidR="00B52D82">
          <w:rPr>
            <w:noProof/>
            <w:webHidden/>
          </w:rPr>
          <w:tab/>
        </w:r>
        <w:r w:rsidR="00B52D82">
          <w:rPr>
            <w:noProof/>
            <w:webHidden/>
          </w:rPr>
          <w:fldChar w:fldCharType="begin"/>
        </w:r>
        <w:r w:rsidR="00B52D82">
          <w:rPr>
            <w:noProof/>
            <w:webHidden/>
          </w:rPr>
          <w:instrText xml:space="preserve"> PAGEREF _Toc392676074 \h </w:instrText>
        </w:r>
        <w:r w:rsidR="00B52D82">
          <w:rPr>
            <w:noProof/>
            <w:webHidden/>
          </w:rPr>
        </w:r>
        <w:r w:rsidR="00B52D82">
          <w:rPr>
            <w:noProof/>
            <w:webHidden/>
          </w:rPr>
          <w:fldChar w:fldCharType="separate"/>
        </w:r>
        <w:r w:rsidR="00F30D2E">
          <w:rPr>
            <w:noProof/>
            <w:webHidden/>
          </w:rPr>
          <w:t>37</w:t>
        </w:r>
        <w:r w:rsidR="00B52D82">
          <w:rPr>
            <w:noProof/>
            <w:webHidden/>
          </w:rPr>
          <w:fldChar w:fldCharType="end"/>
        </w:r>
      </w:hyperlink>
    </w:p>
    <w:p w:rsidR="00B52D82" w:rsidRDefault="00AB2146">
      <w:pPr>
        <w:pStyle w:val="1f6"/>
        <w:rPr>
          <w:rFonts w:asciiTheme="minorHAnsi" w:eastAsiaTheme="minorEastAsia" w:hAnsiTheme="minorHAnsi" w:cstheme="minorBidi"/>
          <w:b w:val="0"/>
          <w:bCs w:val="0"/>
          <w:caps w:val="0"/>
          <w:noProof/>
          <w:sz w:val="22"/>
          <w:szCs w:val="22"/>
          <w:lang w:eastAsia="ru-RU"/>
        </w:rPr>
      </w:pPr>
      <w:hyperlink w:anchor="_Toc392676075" w:history="1">
        <w:r w:rsidR="00B52D82" w:rsidRPr="007E3C75">
          <w:rPr>
            <w:rStyle w:val="af0"/>
            <w:rFonts w:eastAsia="Times New Roman"/>
            <w:iCs/>
            <w:noProof/>
            <w:lang w:val="x-none"/>
          </w:rPr>
          <w:t xml:space="preserve">Приложение № </w:t>
        </w:r>
        <w:r w:rsidR="00B52D82" w:rsidRPr="007E3C75">
          <w:rPr>
            <w:rStyle w:val="af0"/>
            <w:rFonts w:eastAsia="Times New Roman"/>
            <w:iCs/>
            <w:noProof/>
          </w:rPr>
          <w:t>4</w:t>
        </w:r>
        <w:r w:rsidR="00B52D82">
          <w:rPr>
            <w:noProof/>
            <w:webHidden/>
          </w:rPr>
          <w:tab/>
        </w:r>
        <w:r w:rsidR="00B52D82">
          <w:rPr>
            <w:noProof/>
            <w:webHidden/>
          </w:rPr>
          <w:fldChar w:fldCharType="begin"/>
        </w:r>
        <w:r w:rsidR="00B52D82">
          <w:rPr>
            <w:noProof/>
            <w:webHidden/>
          </w:rPr>
          <w:instrText xml:space="preserve"> PAGEREF _Toc392676075 \h </w:instrText>
        </w:r>
        <w:r w:rsidR="00B52D82">
          <w:rPr>
            <w:noProof/>
            <w:webHidden/>
          </w:rPr>
        </w:r>
        <w:r w:rsidR="00B52D82">
          <w:rPr>
            <w:noProof/>
            <w:webHidden/>
          </w:rPr>
          <w:fldChar w:fldCharType="separate"/>
        </w:r>
        <w:r w:rsidR="00F30D2E">
          <w:rPr>
            <w:noProof/>
            <w:webHidden/>
          </w:rPr>
          <w:t>38</w:t>
        </w:r>
        <w:r w:rsidR="00B52D82">
          <w:rPr>
            <w:noProof/>
            <w:webHidden/>
          </w:rPr>
          <w:fldChar w:fldCharType="end"/>
        </w:r>
      </w:hyperlink>
    </w:p>
    <w:p w:rsidR="00B52D82" w:rsidRDefault="00AB2146" w:rsidP="00B52D82">
      <w:pPr>
        <w:pStyle w:val="1f6"/>
        <w:rPr>
          <w:rFonts w:asciiTheme="minorHAnsi" w:eastAsiaTheme="minorEastAsia" w:hAnsiTheme="minorHAnsi" w:cstheme="minorBidi"/>
          <w:b w:val="0"/>
          <w:bCs w:val="0"/>
          <w:caps w:val="0"/>
          <w:noProof/>
          <w:sz w:val="22"/>
          <w:szCs w:val="22"/>
          <w:lang w:eastAsia="ru-RU"/>
        </w:rPr>
      </w:pPr>
      <w:hyperlink w:anchor="_Toc392676077" w:history="1">
        <w:r w:rsidR="00B52D82">
          <w:rPr>
            <w:rStyle w:val="af0"/>
            <w:rFonts w:eastAsia="Times New Roman"/>
            <w:noProof/>
            <w:lang w:eastAsia="ru-RU"/>
          </w:rPr>
          <w:t xml:space="preserve">ПРИЛОЖЕНИЕ № 5 </w:t>
        </w:r>
        <w:r w:rsidR="00B52D82">
          <w:rPr>
            <w:noProof/>
            <w:webHidden/>
          </w:rPr>
          <w:tab/>
        </w:r>
      </w:hyperlink>
      <w:r w:rsidR="001D0921">
        <w:rPr>
          <w:rStyle w:val="af0"/>
          <w:noProof/>
          <w:color w:val="000000" w:themeColor="text1"/>
          <w:u w:val="none"/>
        </w:rPr>
        <w:t>5</w:t>
      </w:r>
      <w:r w:rsidR="00F30D2E">
        <w:rPr>
          <w:rStyle w:val="af0"/>
          <w:noProof/>
          <w:color w:val="000000" w:themeColor="text1"/>
          <w:u w:val="none"/>
        </w:rPr>
        <w:t>4</w:t>
      </w:r>
    </w:p>
    <w:p w:rsidR="00F17CDC" w:rsidRDefault="00F17CDC">
      <w:pPr>
        <w:spacing w:after="0" w:line="240" w:lineRule="auto"/>
        <w:ind w:right="822"/>
        <w:jc w:val="both"/>
        <w:rPr>
          <w:rFonts w:eastAsia="Times New Roman"/>
          <w:szCs w:val="24"/>
        </w:rPr>
      </w:pPr>
      <w:r w:rsidRPr="009A0EF4">
        <w:rPr>
          <w:color w:val="FF0000"/>
        </w:rPr>
        <w:fldChar w:fldCharType="end"/>
      </w:r>
    </w:p>
    <w:p w:rsidR="00F17CDC" w:rsidRDefault="00001DAE" w:rsidP="00001DAE">
      <w:pPr>
        <w:tabs>
          <w:tab w:val="left" w:pos="2928"/>
        </w:tabs>
        <w:spacing w:after="0" w:line="240" w:lineRule="auto"/>
        <w:jc w:val="both"/>
        <w:rPr>
          <w:rFonts w:eastAsia="Times New Roman"/>
          <w:szCs w:val="24"/>
        </w:rPr>
      </w:pPr>
      <w:r>
        <w:rPr>
          <w:rFonts w:eastAsia="Times New Roman"/>
          <w:szCs w:val="24"/>
        </w:rPr>
        <w:tab/>
      </w: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E77AC4" w:rsidRDefault="00E77AC4">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F17CDC" w:rsidRDefault="00F17CDC">
      <w:pPr>
        <w:spacing w:after="0" w:line="240" w:lineRule="auto"/>
        <w:jc w:val="both"/>
        <w:rPr>
          <w:rFonts w:eastAsia="Times New Roman"/>
          <w:sz w:val="28"/>
          <w:szCs w:val="28"/>
        </w:rPr>
      </w:pPr>
    </w:p>
    <w:p w:rsidR="00B52D82" w:rsidRDefault="00B52D82">
      <w:pPr>
        <w:spacing w:after="0" w:line="240" w:lineRule="auto"/>
        <w:jc w:val="both"/>
        <w:rPr>
          <w:rFonts w:eastAsia="Times New Roman"/>
          <w:sz w:val="28"/>
          <w:szCs w:val="28"/>
        </w:rPr>
      </w:pPr>
    </w:p>
    <w:p w:rsidR="00B52D82" w:rsidRDefault="00B52D82">
      <w:pPr>
        <w:spacing w:after="0" w:line="240" w:lineRule="auto"/>
        <w:jc w:val="both"/>
        <w:rPr>
          <w:rFonts w:eastAsia="Times New Roman"/>
          <w:sz w:val="28"/>
          <w:szCs w:val="28"/>
        </w:rPr>
      </w:pPr>
    </w:p>
    <w:p w:rsidR="00DC7C71" w:rsidRDefault="00DC7C71">
      <w:pPr>
        <w:spacing w:after="0" w:line="240" w:lineRule="auto"/>
        <w:jc w:val="both"/>
        <w:rPr>
          <w:rFonts w:eastAsia="Times New Roman"/>
          <w:sz w:val="28"/>
          <w:szCs w:val="28"/>
        </w:rPr>
      </w:pPr>
    </w:p>
    <w:p w:rsidR="00DC7C71" w:rsidRDefault="00DC7C71">
      <w:pPr>
        <w:spacing w:after="0" w:line="240" w:lineRule="auto"/>
        <w:jc w:val="both"/>
        <w:rPr>
          <w:rFonts w:eastAsia="Times New Roman"/>
          <w:sz w:val="28"/>
          <w:szCs w:val="28"/>
        </w:rPr>
      </w:pPr>
    </w:p>
    <w:p w:rsidR="00F17CDC" w:rsidRPr="002D0FA9" w:rsidRDefault="00F17CDC" w:rsidP="002D0FA9">
      <w:pPr>
        <w:pStyle w:val="1"/>
        <w:tabs>
          <w:tab w:val="clear" w:pos="1134"/>
          <w:tab w:val="num" w:pos="426"/>
        </w:tabs>
        <w:jc w:val="center"/>
        <w:rPr>
          <w:b/>
          <w:bCs/>
        </w:rPr>
      </w:pPr>
      <w:bookmarkStart w:id="3" w:name="_Toc392676043"/>
      <w:r w:rsidRPr="002D0FA9">
        <w:rPr>
          <w:b/>
        </w:rPr>
        <w:t>Термины и определения</w:t>
      </w:r>
      <w:bookmarkEnd w:id="3"/>
    </w:p>
    <w:p w:rsidR="00F17CDC" w:rsidRDefault="00F17CDC">
      <w:pPr>
        <w:spacing w:after="120"/>
        <w:jc w:val="both"/>
        <w:rPr>
          <w:rFonts w:eastAsia="Times New Roman"/>
          <w:b/>
          <w:bCs/>
          <w:szCs w:val="24"/>
        </w:rPr>
      </w:pPr>
      <w:r>
        <w:rPr>
          <w:rFonts w:eastAsia="Times New Roman"/>
          <w:b/>
          <w:bCs/>
          <w:szCs w:val="24"/>
        </w:rPr>
        <w:t>Заказчик</w:t>
      </w:r>
      <w:r>
        <w:rPr>
          <w:rFonts w:eastAsia="Times New Roman"/>
          <w:bCs/>
          <w:szCs w:val="24"/>
        </w:rPr>
        <w:t xml:space="preserve"> – ОАО «Мурманэнергосбыт».</w:t>
      </w:r>
    </w:p>
    <w:p w:rsidR="00F17CDC" w:rsidRDefault="00F17CDC" w:rsidP="00F54634">
      <w:pPr>
        <w:spacing w:after="120" w:line="240" w:lineRule="auto"/>
        <w:jc w:val="both"/>
        <w:rPr>
          <w:rFonts w:eastAsia="Times New Roman"/>
          <w:b/>
          <w:bCs/>
          <w:szCs w:val="24"/>
        </w:rPr>
      </w:pPr>
      <w:r>
        <w:rPr>
          <w:rFonts w:eastAsia="Times New Roman"/>
          <w:b/>
          <w:bCs/>
          <w:szCs w:val="24"/>
        </w:rPr>
        <w:lastRenderedPageBreak/>
        <w:t>Комиссия по закупке</w:t>
      </w:r>
      <w:r>
        <w:rPr>
          <w:rFonts w:eastAsia="Times New Roman"/>
          <w:bCs/>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Default="00F17CDC" w:rsidP="00F54634">
      <w:pPr>
        <w:tabs>
          <w:tab w:val="left" w:pos="900"/>
          <w:tab w:val="left" w:pos="1440"/>
        </w:tabs>
        <w:spacing w:after="240" w:line="240" w:lineRule="auto"/>
        <w:jc w:val="both"/>
        <w:rPr>
          <w:rFonts w:eastAsia="Times New Roman"/>
          <w:b/>
          <w:bCs/>
          <w:szCs w:val="24"/>
        </w:rPr>
      </w:pPr>
      <w:r>
        <w:rPr>
          <w:rFonts w:eastAsia="Times New Roman"/>
          <w:b/>
          <w:bCs/>
          <w:szCs w:val="24"/>
        </w:rPr>
        <w:t>Запрос предложений</w:t>
      </w:r>
      <w:r>
        <w:rPr>
          <w:rFonts w:eastAsia="Times New Roman"/>
          <w:bCs/>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Default="00F17CDC">
      <w:pPr>
        <w:spacing w:after="120" w:line="240" w:lineRule="auto"/>
        <w:jc w:val="both"/>
        <w:rPr>
          <w:rFonts w:eastAsia="Times New Roman"/>
          <w:b/>
          <w:bCs/>
          <w:szCs w:val="24"/>
        </w:rPr>
      </w:pPr>
      <w:r>
        <w:rPr>
          <w:rFonts w:eastAsia="Times New Roman"/>
          <w:b/>
          <w:bCs/>
          <w:szCs w:val="24"/>
        </w:rPr>
        <w:t>Извещение о проведении запроса предложений</w:t>
      </w:r>
      <w:r>
        <w:rPr>
          <w:rFonts w:eastAsia="Times New Roman"/>
          <w:bCs/>
          <w:szCs w:val="24"/>
        </w:rPr>
        <w:t xml:space="preserve"> – информация о запросе предложений, публикуемая на официальном сайте </w:t>
      </w:r>
      <w:hyperlink r:id="rId15" w:history="1">
        <w:r>
          <w:rPr>
            <w:rStyle w:val="af0"/>
            <w:rFonts w:eastAsia="Times New Roman"/>
            <w:szCs w:val="24"/>
          </w:rPr>
          <w:t>http://zakupki.gov.ru/223</w:t>
        </w:r>
      </w:hyperlink>
      <w:r>
        <w:rPr>
          <w:rFonts w:eastAsia="Times New Roman"/>
          <w:szCs w:val="24"/>
        </w:rPr>
        <w:t>/.</w:t>
      </w:r>
    </w:p>
    <w:p w:rsidR="00F17CDC" w:rsidRDefault="00F17CDC">
      <w:pPr>
        <w:spacing w:after="120" w:line="240" w:lineRule="auto"/>
        <w:jc w:val="both"/>
        <w:rPr>
          <w:rFonts w:eastAsia="Times New Roman"/>
          <w:b/>
          <w:bCs/>
          <w:szCs w:val="24"/>
        </w:rPr>
      </w:pPr>
      <w:r>
        <w:rPr>
          <w:rFonts w:eastAsia="Times New Roman"/>
          <w:b/>
          <w:bCs/>
          <w:szCs w:val="24"/>
        </w:rPr>
        <w:t>Документация о проведении запроса предложений</w:t>
      </w:r>
      <w:r>
        <w:rPr>
          <w:rFonts w:eastAsia="Times New Roman"/>
          <w:bCs/>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Pr>
            <w:rStyle w:val="af0"/>
            <w:rFonts w:eastAsia="Times New Roman"/>
            <w:szCs w:val="24"/>
          </w:rPr>
          <w:t>http://zakupki.gov.ru/223</w:t>
        </w:r>
      </w:hyperlink>
      <w:r>
        <w:rPr>
          <w:rFonts w:eastAsia="Times New Roman"/>
          <w:szCs w:val="24"/>
        </w:rPr>
        <w:t>/.</w:t>
      </w:r>
    </w:p>
    <w:p w:rsidR="00F17CDC" w:rsidRDefault="00F17CDC" w:rsidP="00F54634">
      <w:pPr>
        <w:spacing w:after="120" w:line="240" w:lineRule="auto"/>
        <w:jc w:val="both"/>
        <w:rPr>
          <w:rFonts w:eastAsia="Times New Roman"/>
          <w:b/>
          <w:szCs w:val="24"/>
        </w:rPr>
      </w:pPr>
      <w:r>
        <w:rPr>
          <w:rFonts w:eastAsia="Times New Roman"/>
          <w:b/>
          <w:bCs/>
          <w:szCs w:val="24"/>
        </w:rPr>
        <w:t>Заявка на участие в запросе предложений</w:t>
      </w:r>
      <w:r>
        <w:rPr>
          <w:rFonts w:eastAsia="Times New Roman"/>
          <w:bCs/>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b/>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E77AC4" w:rsidRDefault="00E77AC4">
      <w:pPr>
        <w:spacing w:after="120" w:line="240" w:lineRule="auto"/>
        <w:jc w:val="both"/>
        <w:rPr>
          <w:rFonts w:eastAsia="Times New Roman"/>
          <w:szCs w:val="24"/>
        </w:rPr>
      </w:pPr>
    </w:p>
    <w:p w:rsidR="00E77AC4" w:rsidRDefault="00E77AC4">
      <w:pPr>
        <w:spacing w:after="120" w:line="240" w:lineRule="auto"/>
        <w:jc w:val="both"/>
        <w:rPr>
          <w:rFonts w:eastAsia="Times New Roman"/>
          <w:szCs w:val="24"/>
        </w:rPr>
      </w:pPr>
    </w:p>
    <w:p w:rsidR="00AD3061" w:rsidRDefault="00AD3061">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340949" w:rsidRDefault="00340949">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Default="00F17CDC">
      <w:pPr>
        <w:spacing w:after="120" w:line="240" w:lineRule="auto"/>
        <w:jc w:val="both"/>
        <w:rPr>
          <w:rFonts w:eastAsia="Times New Roman"/>
          <w:szCs w:val="24"/>
        </w:rPr>
      </w:pPr>
    </w:p>
    <w:p w:rsidR="00F17CDC" w:rsidRPr="002D0FA9" w:rsidRDefault="00F17CDC" w:rsidP="004C6757">
      <w:pPr>
        <w:pStyle w:val="1"/>
        <w:numPr>
          <w:ilvl w:val="0"/>
          <w:numId w:val="30"/>
        </w:numPr>
        <w:tabs>
          <w:tab w:val="left" w:pos="3686"/>
          <w:tab w:val="left" w:pos="3969"/>
          <w:tab w:val="left" w:pos="4253"/>
        </w:tabs>
        <w:jc w:val="center"/>
        <w:rPr>
          <w:b/>
          <w:bCs/>
        </w:rPr>
      </w:pPr>
      <w:bookmarkStart w:id="4" w:name="_Toc392676044"/>
      <w:r w:rsidRPr="002D0FA9">
        <w:rPr>
          <w:b/>
        </w:rPr>
        <w:lastRenderedPageBreak/>
        <w:t>Общие положения</w:t>
      </w:r>
      <w:bookmarkEnd w:id="4"/>
    </w:p>
    <w:p w:rsidR="00F17CDC" w:rsidRDefault="00F17CDC" w:rsidP="004C6757">
      <w:pPr>
        <w:keepNext/>
        <w:numPr>
          <w:ilvl w:val="1"/>
          <w:numId w:val="30"/>
        </w:numPr>
        <w:tabs>
          <w:tab w:val="left" w:pos="960"/>
        </w:tabs>
        <w:spacing w:after="280" w:line="240" w:lineRule="auto"/>
        <w:ind w:left="958" w:hanging="958"/>
        <w:jc w:val="both"/>
        <w:rPr>
          <w:rFonts w:eastAsia="Times New Roman"/>
          <w:szCs w:val="28"/>
          <w:lang w:val="x-none"/>
        </w:rPr>
      </w:pPr>
      <w:r>
        <w:rPr>
          <w:rFonts w:eastAsia="Times New Roman"/>
          <w:b/>
          <w:bCs/>
          <w:szCs w:val="24"/>
        </w:rPr>
        <w:t>Общие сведения о процедуре запроса предложений</w:t>
      </w:r>
    </w:p>
    <w:p w:rsidR="00F17CDC" w:rsidRDefault="00F17CDC">
      <w:pPr>
        <w:spacing w:after="0" w:line="240" w:lineRule="auto"/>
        <w:jc w:val="both"/>
        <w:rPr>
          <w:rFonts w:eastAsia="Times New Roman"/>
          <w:szCs w:val="24"/>
        </w:rPr>
      </w:pPr>
      <w:r>
        <w:rPr>
          <w:rFonts w:eastAsia="Times New Roman"/>
          <w:szCs w:val="28"/>
          <w:lang w:val="x-none"/>
        </w:rPr>
        <w:t>Заказчик</w:t>
      </w:r>
      <w:r>
        <w:rPr>
          <w:rFonts w:eastAsia="Times New Roman"/>
          <w:szCs w:val="24"/>
          <w:lang w:val="x-none"/>
        </w:rPr>
        <w:t xml:space="preserve"> извещением о проведении </w:t>
      </w:r>
      <w:r>
        <w:rPr>
          <w:rFonts w:eastAsia="Times New Roman"/>
          <w:szCs w:val="24"/>
        </w:rPr>
        <w:t>запроса предложений</w:t>
      </w:r>
      <w:r>
        <w:rPr>
          <w:rFonts w:eastAsia="Times New Roman"/>
          <w:szCs w:val="24"/>
          <w:lang w:val="x-none"/>
        </w:rPr>
        <w:t xml:space="preserve">, опубликованным </w:t>
      </w:r>
      <w:r>
        <w:rPr>
          <w:rFonts w:eastAsia="Times New Roman"/>
          <w:iCs/>
          <w:szCs w:val="28"/>
          <w:lang w:val="x-none"/>
        </w:rPr>
        <w:t>на официальном сайте</w:t>
      </w:r>
      <w:r>
        <w:rPr>
          <w:rFonts w:eastAsia="Times New Roman"/>
          <w:iCs/>
          <w:szCs w:val="28"/>
        </w:rPr>
        <w:t xml:space="preserve"> </w:t>
      </w:r>
      <w:hyperlink r:id="rId17" w:history="1">
        <w:r>
          <w:rPr>
            <w:rStyle w:val="af0"/>
            <w:rFonts w:eastAsia="Times New Roman"/>
            <w:iCs/>
            <w:szCs w:val="28"/>
            <w:lang w:val="x-none"/>
          </w:rPr>
          <w:t>http:/</w:t>
        </w:r>
        <w:r>
          <w:rPr>
            <w:rStyle w:val="af0"/>
            <w:rFonts w:eastAsia="Times New Roman"/>
            <w:iCs/>
            <w:szCs w:val="28"/>
          </w:rPr>
          <w:t>/</w:t>
        </w:r>
        <w:r>
          <w:rPr>
            <w:rStyle w:val="af0"/>
            <w:rFonts w:eastAsia="Times New Roman"/>
            <w:iCs/>
            <w:szCs w:val="28"/>
            <w:lang w:val="x-none"/>
          </w:rPr>
          <w:t>zakupki.gov.ru/223</w:t>
        </w:r>
      </w:hyperlink>
      <w:r>
        <w:rPr>
          <w:rFonts w:eastAsia="Times New Roman"/>
          <w:iCs/>
          <w:szCs w:val="28"/>
        </w:rPr>
        <w:t xml:space="preserve">/ </w:t>
      </w:r>
      <w:r>
        <w:rPr>
          <w:rFonts w:eastAsia="Times New Roman"/>
          <w:szCs w:val="24"/>
          <w:lang w:val="x-none"/>
        </w:rPr>
        <w:t xml:space="preserve">в сети «Интернет» приглашает заинтересованных лиц к участию </w:t>
      </w:r>
      <w:r>
        <w:rPr>
          <w:rFonts w:eastAsia="Times New Roman"/>
          <w:iCs/>
          <w:szCs w:val="28"/>
          <w:lang w:val="x-none"/>
        </w:rPr>
        <w:t xml:space="preserve">в процедуре </w:t>
      </w:r>
      <w:r>
        <w:rPr>
          <w:rFonts w:eastAsia="Times New Roman"/>
          <w:szCs w:val="24"/>
        </w:rPr>
        <w:t>запроса предложений</w:t>
      </w:r>
      <w:r>
        <w:rPr>
          <w:rFonts w:eastAsia="Times New Roman"/>
          <w:szCs w:val="24"/>
          <w:lang w:val="x-none"/>
        </w:rPr>
        <w:t>.</w:t>
      </w:r>
    </w:p>
    <w:p w:rsidR="00F54634" w:rsidRPr="00F54634" w:rsidRDefault="00F54634">
      <w:pPr>
        <w:spacing w:after="0" w:line="240" w:lineRule="auto"/>
        <w:jc w:val="both"/>
        <w:rPr>
          <w:rFonts w:eastAsia="Times New Roman"/>
          <w:bCs/>
          <w:szCs w:val="24"/>
        </w:rPr>
      </w:pP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szCs w:val="24"/>
        </w:rPr>
      </w:pPr>
      <w:r>
        <w:rPr>
          <w:rFonts w:eastAsia="Times New Roman"/>
          <w:bCs/>
          <w:szCs w:val="24"/>
        </w:rPr>
        <w:t xml:space="preserve">Наименование и требование к </w:t>
      </w:r>
      <w:r w:rsidR="002D0FA9">
        <w:rPr>
          <w:szCs w:val="24"/>
        </w:rPr>
        <w:t>выполняемым</w:t>
      </w:r>
      <w:r>
        <w:rPr>
          <w:szCs w:val="24"/>
        </w:rPr>
        <w:t xml:space="preserve"> </w:t>
      </w:r>
      <w:r w:rsidR="002D0FA9">
        <w:rPr>
          <w:szCs w:val="24"/>
        </w:rPr>
        <w:t>Работам</w:t>
      </w:r>
      <w:r>
        <w:rPr>
          <w:rFonts w:eastAsia="Times New Roman"/>
          <w:bCs/>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Default="00F17CDC" w:rsidP="00855406">
      <w:pPr>
        <w:numPr>
          <w:ilvl w:val="2"/>
          <w:numId w:val="30"/>
        </w:numPr>
        <w:tabs>
          <w:tab w:val="clear" w:pos="720"/>
          <w:tab w:val="num" w:pos="0"/>
        </w:tabs>
        <w:overflowPunct w:val="0"/>
        <w:autoSpaceDE w:val="0"/>
        <w:spacing w:after="120" w:line="240" w:lineRule="auto"/>
        <w:ind w:left="0" w:firstLine="0"/>
        <w:jc w:val="both"/>
        <w:rPr>
          <w:rFonts w:eastAsia="Times New Roman"/>
          <w:bCs/>
          <w:szCs w:val="24"/>
        </w:rPr>
      </w:pPr>
      <w:r>
        <w:rPr>
          <w:rFonts w:eastAsia="Times New Roman"/>
          <w:szCs w:val="24"/>
        </w:rPr>
        <w:t xml:space="preserve">Предметом настоящего запроса предложений является </w:t>
      </w:r>
      <w:r w:rsidR="00F54634" w:rsidRPr="00F54634">
        <w:rPr>
          <w:rFonts w:eastAsia="Times New Roman"/>
          <w:szCs w:val="24"/>
        </w:rPr>
        <w:t xml:space="preserve">выполнение работ </w:t>
      </w:r>
      <w:r w:rsidR="009D53D8">
        <w:rPr>
          <w:rFonts w:eastAsia="Times New Roman"/>
          <w:szCs w:val="24"/>
        </w:rPr>
        <w:t>по капитальному ремонту кровли здания котельной  п. Молочный.</w:t>
      </w:r>
      <w:r w:rsidR="009A0EF4">
        <w:rPr>
          <w:rFonts w:eastAsia="Times New Roman"/>
          <w:bCs/>
          <w:szCs w:val="24"/>
        </w:rPr>
        <w:t xml:space="preserve"> </w:t>
      </w:r>
      <w:r w:rsidRPr="00C44453">
        <w:rPr>
          <w:rFonts w:eastAsia="Times New Roman"/>
          <w:szCs w:val="24"/>
        </w:rPr>
        <w:t xml:space="preserve">Сроки и место </w:t>
      </w:r>
      <w:r w:rsidR="00F80954" w:rsidRPr="00C44453">
        <w:rPr>
          <w:rFonts w:eastAsia="Times New Roman"/>
          <w:szCs w:val="24"/>
        </w:rPr>
        <w:t>выполнения</w:t>
      </w:r>
      <w:r w:rsidR="00F80954">
        <w:rPr>
          <w:rFonts w:eastAsia="Times New Roman"/>
          <w:szCs w:val="24"/>
        </w:rPr>
        <w:t xml:space="preserve"> Работ</w:t>
      </w:r>
      <w:r>
        <w:rPr>
          <w:rFonts w:eastAsia="Times New Roman"/>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Cs/>
          <w:szCs w:val="28"/>
        </w:rPr>
      </w:pPr>
      <w:r>
        <w:rPr>
          <w:rFonts w:eastAsia="Times New Roman"/>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eastAsia="Times New Roman"/>
          <w:bCs/>
          <w:szCs w:val="24"/>
        </w:rPr>
      </w:pPr>
      <w:r>
        <w:rPr>
          <w:rFonts w:eastAsia="Times New Roman"/>
          <w:bCs/>
          <w:szCs w:val="28"/>
        </w:rPr>
        <w:t xml:space="preserve">К этапу проведения </w:t>
      </w:r>
      <w:r>
        <w:rPr>
          <w:rFonts w:eastAsia="Times New Roman"/>
          <w:szCs w:val="24"/>
        </w:rPr>
        <w:t>запроса предложений</w:t>
      </w:r>
      <w:r>
        <w:rPr>
          <w:rFonts w:eastAsia="Times New Roman"/>
          <w:bCs/>
          <w:szCs w:val="24"/>
        </w:rPr>
        <w:t xml:space="preserve"> допускается Участник процедуры закупки, отвечающий требованиям, изложенным в Документации</w:t>
      </w:r>
      <w:r>
        <w:rPr>
          <w:rFonts w:eastAsia="Times New Roman"/>
          <w:bCs/>
        </w:rPr>
        <w:t xml:space="preserve">, </w:t>
      </w:r>
      <w:r>
        <w:rPr>
          <w:rFonts w:eastAsia="Times New Roman"/>
          <w:bCs/>
          <w:szCs w:val="24"/>
        </w:rPr>
        <w:t xml:space="preserve">своевременно подавший заявку на участие в </w:t>
      </w:r>
      <w:r>
        <w:rPr>
          <w:rFonts w:eastAsia="Times New Roman"/>
          <w:szCs w:val="24"/>
        </w:rPr>
        <w:t>запросе предложений</w:t>
      </w:r>
      <w:r>
        <w:rPr>
          <w:rFonts w:eastAsia="Times New Roman"/>
          <w:bCs/>
          <w:szCs w:val="24"/>
        </w:rPr>
        <w:t>, соответствующую требованиями Документации.</w:t>
      </w:r>
    </w:p>
    <w:p w:rsidR="00F17CDC" w:rsidRDefault="00F17CDC" w:rsidP="004C6757">
      <w:pPr>
        <w:numPr>
          <w:ilvl w:val="2"/>
          <w:numId w:val="30"/>
        </w:numPr>
        <w:tabs>
          <w:tab w:val="clear" w:pos="720"/>
          <w:tab w:val="left" w:pos="709"/>
          <w:tab w:val="left" w:pos="993"/>
        </w:tabs>
        <w:overflowPunct w:val="0"/>
        <w:autoSpaceDE w:val="0"/>
        <w:spacing w:after="120" w:line="240" w:lineRule="auto"/>
        <w:jc w:val="both"/>
        <w:rPr>
          <w:rFonts w:eastAsia="Times New Roman"/>
          <w:bCs/>
          <w:szCs w:val="24"/>
        </w:rPr>
      </w:pPr>
      <w:r>
        <w:rPr>
          <w:rFonts w:eastAsia="Times New Roman"/>
          <w:bCs/>
          <w:szCs w:val="24"/>
        </w:rPr>
        <w:t xml:space="preserve">Решение о допуске участников процедуры закупки принимает Комиссия по закупке. </w:t>
      </w:r>
    </w:p>
    <w:p w:rsidR="00F17CDC" w:rsidRDefault="00F17CDC" w:rsidP="00855406">
      <w:pPr>
        <w:numPr>
          <w:ilvl w:val="2"/>
          <w:numId w:val="30"/>
        </w:numPr>
        <w:tabs>
          <w:tab w:val="clear" w:pos="720"/>
          <w:tab w:val="left" w:pos="0"/>
        </w:tabs>
        <w:overflowPunct w:val="0"/>
        <w:autoSpaceDE w:val="0"/>
        <w:spacing w:after="120" w:line="240" w:lineRule="auto"/>
        <w:ind w:left="0" w:hanging="11"/>
        <w:jc w:val="both"/>
        <w:rPr>
          <w:rFonts w:eastAsia="Times New Roman"/>
          <w:bCs/>
        </w:rPr>
      </w:pPr>
      <w:r>
        <w:rPr>
          <w:rFonts w:eastAsia="Times New Roman"/>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Pr>
          <w:rFonts w:eastAsia="Times New Roman"/>
          <w:szCs w:val="24"/>
        </w:rPr>
        <w:t>участия в запросе предложений</w:t>
      </w:r>
      <w:r>
        <w:rPr>
          <w:rFonts w:eastAsia="Times New Roman"/>
          <w:bCs/>
          <w:szCs w:val="24"/>
        </w:rPr>
        <w:t xml:space="preserve"> на любом этапе проведения процедуры.</w:t>
      </w:r>
      <w:bookmarkStart w:id="5" w:name="_Ref56231144"/>
      <w:bookmarkStart w:id="6" w:name="_Ref56231140"/>
      <w:bookmarkStart w:id="7" w:name="_Ref55313246"/>
    </w:p>
    <w:p w:rsidR="00F17CDC"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eastAsia="Times New Roman"/>
          <w:b/>
          <w:szCs w:val="24"/>
        </w:rPr>
      </w:pPr>
      <w:r>
        <w:rPr>
          <w:rFonts w:eastAsia="Times New Roman"/>
          <w:bCs/>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Pr>
          <w:rFonts w:eastAsia="Times New Roman"/>
          <w:szCs w:val="24"/>
        </w:rPr>
        <w:t>запросе предложений</w:t>
      </w:r>
      <w:r>
        <w:rPr>
          <w:rFonts w:eastAsia="Times New Roman"/>
          <w:bCs/>
        </w:rPr>
        <w:t xml:space="preserve"> на любом этапе проведения процедуры.</w:t>
      </w:r>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Правовой статус процедуры и документов</w:t>
      </w:r>
      <w:bookmarkEnd w:id="5"/>
      <w:bookmarkEnd w:id="6"/>
      <w:bookmarkEnd w:id="7"/>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Данная процедура </w:t>
      </w:r>
      <w:r>
        <w:rPr>
          <w:rFonts w:eastAsia="Times New Roman"/>
          <w:szCs w:val="24"/>
        </w:rPr>
        <w:t>запроса предложений</w:t>
      </w:r>
      <w:r>
        <w:rPr>
          <w:rFonts w:eastAsia="Times New Roman"/>
          <w:bCs/>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Pr>
          <w:bCs/>
          <w:szCs w:val="24"/>
        </w:rPr>
        <w:t xml:space="preserve"> в действующей редакции</w:t>
      </w:r>
      <w:r>
        <w:rPr>
          <w:rFonts w:eastAsia="Times New Roman"/>
          <w:bCs/>
          <w:szCs w:val="24"/>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Pr>
          <w:rFonts w:eastAsia="Times New Roman"/>
          <w:bCs/>
          <w:szCs w:val="24"/>
        </w:rPr>
        <w:t xml:space="preserve">Процедура </w:t>
      </w:r>
      <w:r>
        <w:rPr>
          <w:rFonts w:eastAsia="Times New Roman"/>
          <w:szCs w:val="24"/>
        </w:rPr>
        <w:t>запроса предложений</w:t>
      </w:r>
      <w:r>
        <w:rPr>
          <w:rFonts w:eastAsia="Times New Roman"/>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Pr>
          <w:rFonts w:eastAsia="Times New Roman"/>
          <w:szCs w:val="24"/>
        </w:rPr>
        <w:t>запроса предложений</w:t>
      </w:r>
      <w:r>
        <w:rPr>
          <w:rFonts w:eastAsia="Times New Roman"/>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Pr>
          <w:rFonts w:eastAsia="Times New Roman"/>
          <w:szCs w:val="24"/>
        </w:rPr>
        <w:t>запроса предложений</w:t>
      </w:r>
      <w:r>
        <w:rPr>
          <w:rFonts w:eastAsia="Times New Roman"/>
          <w:bCs/>
          <w:szCs w:val="24"/>
        </w:rPr>
        <w:t xml:space="preserve"> не накладывает на Заказчика соответствующего объема </w:t>
      </w:r>
      <w:r>
        <w:rPr>
          <w:rFonts w:eastAsia="Times New Roman"/>
          <w:bCs/>
          <w:szCs w:val="24"/>
        </w:rPr>
        <w:lastRenderedPageBreak/>
        <w:t>гражданско-правовых обязательств, в том числе по обязательному заключению договора с Победителем или иным Участником закупки.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szCs w:val="24"/>
        </w:rPr>
        <w:t xml:space="preserve">Опубликованное </w:t>
      </w:r>
      <w:r>
        <w:rPr>
          <w:rFonts w:eastAsia="Times New Roman"/>
          <w:bCs/>
        </w:rPr>
        <w:t xml:space="preserve">на официальном сайте </w:t>
      </w:r>
      <w:hyperlink r:id="rId18" w:history="1">
        <w:r>
          <w:rPr>
            <w:rStyle w:val="af0"/>
            <w:rFonts w:eastAsia="Times New Roman"/>
            <w:bCs/>
          </w:rPr>
          <w:t>http://zakupki.gov.ru/223</w:t>
        </w:r>
      </w:hyperlink>
      <w:r>
        <w:rPr>
          <w:rFonts w:eastAsia="Times New Roman"/>
          <w:bCs/>
          <w:color w:val="0000FF"/>
          <w:u w:val="single"/>
        </w:rPr>
        <w:t>/</w:t>
      </w:r>
      <w:r>
        <w:rPr>
          <w:rFonts w:eastAsia="Times New Roman"/>
          <w:bCs/>
        </w:rPr>
        <w:t xml:space="preserve"> </w:t>
      </w:r>
      <w:r>
        <w:rPr>
          <w:rFonts w:eastAsia="Times New Roman"/>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Pr>
          <w:rFonts w:eastAsia="Times New Roman"/>
          <w:bCs/>
          <w:szCs w:val="24"/>
        </w:rPr>
        <w:t xml:space="preserve">  закупки</w:t>
      </w:r>
      <w:r>
        <w:rPr>
          <w:rFonts w:eastAsia="Times New Roman"/>
          <w:szCs w:val="24"/>
        </w:rPr>
        <w:t xml:space="preserve"> в соответствии с этим. </w:t>
      </w:r>
    </w:p>
    <w:p w:rsidR="00F17CDC" w:rsidRPr="00C44453"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szCs w:val="24"/>
        </w:rPr>
      </w:pPr>
      <w:r w:rsidRPr="00C44453">
        <w:rPr>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C44453">
        <w:rPr>
          <w:rFonts w:eastAsia="Times New Roman"/>
          <w:bCs/>
        </w:rPr>
        <w:t xml:space="preserve">. </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szCs w:val="24"/>
        </w:rPr>
        <w:t>В заключенном по результатам запроса предложений Договоре отражаются все достигнутые сторонами договоренности.</w:t>
      </w:r>
    </w:p>
    <w:p w:rsidR="00F17CDC" w:rsidRDefault="00F17CDC" w:rsidP="004C6757">
      <w:pPr>
        <w:keepNext/>
        <w:numPr>
          <w:ilvl w:val="1"/>
          <w:numId w:val="30"/>
        </w:numPr>
        <w:tabs>
          <w:tab w:val="left" w:pos="960"/>
        </w:tabs>
        <w:spacing w:after="120" w:line="240" w:lineRule="auto"/>
        <w:ind w:left="958" w:hanging="958"/>
        <w:jc w:val="both"/>
        <w:rPr>
          <w:rFonts w:eastAsia="Times New Roman"/>
          <w:bCs/>
          <w:szCs w:val="24"/>
        </w:rPr>
      </w:pPr>
      <w:r>
        <w:rPr>
          <w:rFonts w:eastAsia="Times New Roman"/>
          <w:b/>
          <w:szCs w:val="24"/>
        </w:rPr>
        <w:t>Затраты на участие в запросе предложений</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Cs/>
          <w:szCs w:val="24"/>
        </w:rPr>
      </w:pPr>
      <w:r>
        <w:rPr>
          <w:rFonts w:eastAsia="Times New Roman"/>
          <w:bCs/>
          <w:szCs w:val="24"/>
        </w:rPr>
        <w:t xml:space="preserve">Участник  закупки несет все расходы, связанные с участием в </w:t>
      </w:r>
      <w:r>
        <w:rPr>
          <w:rFonts w:eastAsia="Times New Roman"/>
          <w:szCs w:val="24"/>
        </w:rPr>
        <w:t>запросе предложений</w:t>
      </w:r>
      <w:r>
        <w:rPr>
          <w:rFonts w:eastAsia="Times New Roman"/>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Pr>
          <w:rFonts w:eastAsia="Times New Roman"/>
          <w:szCs w:val="24"/>
        </w:rPr>
        <w:t>запроса предложений</w:t>
      </w:r>
      <w:r>
        <w:rPr>
          <w:rFonts w:eastAsia="Times New Roman"/>
          <w:bCs/>
          <w:szCs w:val="24"/>
        </w:rPr>
        <w:t xml:space="preserve">, а также оснований их завершения. </w:t>
      </w:r>
    </w:p>
    <w:p w:rsidR="00F17CDC" w:rsidRDefault="00F17CDC">
      <w:pPr>
        <w:overflowPunct w:val="0"/>
        <w:autoSpaceDE w:val="0"/>
        <w:spacing w:after="120" w:line="240" w:lineRule="auto"/>
        <w:jc w:val="both"/>
        <w:rPr>
          <w:rFonts w:eastAsia="Times New Roman"/>
          <w:bCs/>
          <w:szCs w:val="24"/>
        </w:rPr>
      </w:pPr>
      <w:r>
        <w:rPr>
          <w:rFonts w:eastAsia="Times New Roman"/>
          <w:bCs/>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eastAsia="Times New Roman"/>
          <w:b/>
          <w:szCs w:val="24"/>
        </w:rPr>
      </w:pPr>
      <w:r>
        <w:rPr>
          <w:rFonts w:eastAsia="Times New Roman"/>
          <w:bCs/>
          <w:szCs w:val="24"/>
        </w:rPr>
        <w:t xml:space="preserve">Участники процедуры закупки не вправе требовать компенсацию упущенной выгоды, понесенной в ходе подготовки и проведения </w:t>
      </w:r>
      <w:r>
        <w:rPr>
          <w:rFonts w:eastAsia="Times New Roman"/>
          <w:szCs w:val="24"/>
        </w:rPr>
        <w:t>запроса предложений</w:t>
      </w:r>
      <w:r>
        <w:rPr>
          <w:rFonts w:eastAsia="Times New Roman"/>
          <w:bCs/>
          <w:szCs w:val="24"/>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Отказ от проведения запроса предложений</w:t>
      </w:r>
    </w:p>
    <w:p w:rsidR="00D51005" w:rsidRPr="002D4EF8" w:rsidRDefault="00D51005" w:rsidP="00D51005">
      <w:pPr>
        <w:numPr>
          <w:ilvl w:val="2"/>
          <w:numId w:val="30"/>
        </w:numPr>
        <w:tabs>
          <w:tab w:val="clear" w:pos="720"/>
          <w:tab w:val="left" w:pos="0"/>
          <w:tab w:val="left" w:pos="567"/>
          <w:tab w:val="left" w:pos="960"/>
        </w:tabs>
        <w:spacing w:after="120" w:line="240" w:lineRule="auto"/>
        <w:ind w:left="0" w:firstLine="0"/>
        <w:jc w:val="both"/>
        <w:rPr>
          <w:rFonts w:eastAsia="Times New Roman"/>
          <w:szCs w:val="24"/>
        </w:rPr>
      </w:pPr>
      <w:r w:rsidRPr="002D4EF8">
        <w:rPr>
          <w:rFonts w:eastAsia="Times New Roman"/>
          <w:szCs w:val="24"/>
        </w:rPr>
        <w:t xml:space="preserve">Заказчик, разместивший на сайте </w:t>
      </w:r>
      <w:hyperlink r:id="rId19" w:history="1">
        <w:r w:rsidRPr="002D4EF8">
          <w:rPr>
            <w:rStyle w:val="af0"/>
            <w:rFonts w:eastAsia="Times New Roman"/>
            <w:szCs w:val="24"/>
          </w:rPr>
          <w:t>http://zakupki.gov.ru</w:t>
        </w:r>
      </w:hyperlink>
      <w:r w:rsidRPr="002D4EF8">
        <w:rPr>
          <w:rFonts w:eastAsia="Times New Roman"/>
          <w:color w:val="0000FF"/>
          <w:szCs w:val="24"/>
          <w:u w:val="single"/>
        </w:rPr>
        <w:t>/223/</w:t>
      </w:r>
      <w:r w:rsidRPr="002D4EF8">
        <w:rPr>
          <w:rFonts w:eastAsia="Times New Roman"/>
          <w:szCs w:val="24"/>
        </w:rPr>
        <w:t xml:space="preserve"> извещение о проведении запроса предложений, вправе отказаться от проведения запроса предложений на любом этапе,</w:t>
      </w:r>
      <w:r w:rsidRPr="009B50FB">
        <w:rPr>
          <w:rFonts w:eastAsia="Times New Roman"/>
          <w:szCs w:val="24"/>
        </w:rPr>
        <w:t xml:space="preserve"> в любое время со дня публикации извещения </w:t>
      </w:r>
      <w:r w:rsidRPr="009B50FB">
        <w:rPr>
          <w:rFonts w:eastAsia="Times New Roman"/>
          <w:szCs w:val="24"/>
          <w:lang w:val="x-none"/>
        </w:rPr>
        <w:t xml:space="preserve">о проведении </w:t>
      </w:r>
      <w:r w:rsidRPr="009B50FB">
        <w:rPr>
          <w:rFonts w:eastAsia="Times New Roman"/>
          <w:szCs w:val="24"/>
        </w:rPr>
        <w:t>запроса предложений  и Документации, в том числе – после окончания срока подачи заявок</w:t>
      </w:r>
      <w:r>
        <w:rPr>
          <w:rFonts w:eastAsia="Times New Roman"/>
          <w:szCs w:val="24"/>
        </w:rPr>
        <w:t xml:space="preserve">, </w:t>
      </w:r>
      <w:r w:rsidRPr="002D4EF8">
        <w:rPr>
          <w:rFonts w:eastAsia="Times New Roman"/>
          <w:szCs w:val="24"/>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F17CDC" w:rsidRDefault="00F17CDC" w:rsidP="004009FB">
      <w:pPr>
        <w:numPr>
          <w:ilvl w:val="2"/>
          <w:numId w:val="30"/>
        </w:numPr>
        <w:tabs>
          <w:tab w:val="clear" w:pos="720"/>
          <w:tab w:val="left" w:pos="0"/>
        </w:tabs>
        <w:spacing w:after="120" w:line="240" w:lineRule="auto"/>
        <w:ind w:left="0" w:firstLine="0"/>
        <w:jc w:val="both"/>
        <w:rPr>
          <w:rFonts w:eastAsia="Times New Roman"/>
          <w:b/>
          <w:szCs w:val="24"/>
        </w:rPr>
      </w:pPr>
      <w:r>
        <w:rPr>
          <w:rFonts w:eastAsia="Times New Roman"/>
          <w:szCs w:val="24"/>
        </w:rPr>
        <w:t xml:space="preserve">Извещение об отказе от проведения запроса предложений размещается Заказчиком </w:t>
      </w:r>
      <w:r>
        <w:rPr>
          <w:rFonts w:eastAsia="Times New Roman"/>
          <w:bCs/>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Pr>
            <w:rStyle w:val="af0"/>
            <w:rFonts w:eastAsia="Times New Roman"/>
            <w:szCs w:val="24"/>
          </w:rPr>
          <w:t>http://zakupki.gov.ru/223/</w:t>
        </w:r>
      </w:hyperlink>
      <w:r>
        <w:rPr>
          <w:rFonts w:eastAsia="Times New Roman"/>
          <w:color w:val="0000FF"/>
          <w:szCs w:val="24"/>
          <w:u w:val="single"/>
        </w:rPr>
        <w:t xml:space="preserve">. </w:t>
      </w:r>
    </w:p>
    <w:p w:rsidR="00F17CDC" w:rsidRDefault="00F17CDC" w:rsidP="004C6757">
      <w:pPr>
        <w:keepNext/>
        <w:numPr>
          <w:ilvl w:val="1"/>
          <w:numId w:val="30"/>
        </w:numPr>
        <w:tabs>
          <w:tab w:val="left" w:pos="960"/>
        </w:tabs>
        <w:spacing w:after="120" w:line="240" w:lineRule="auto"/>
        <w:ind w:left="958" w:hanging="958"/>
        <w:jc w:val="both"/>
        <w:rPr>
          <w:rFonts w:eastAsia="Times New Roman"/>
          <w:szCs w:val="24"/>
        </w:rPr>
      </w:pPr>
      <w:r>
        <w:rPr>
          <w:rFonts w:eastAsia="Times New Roman"/>
          <w:b/>
          <w:szCs w:val="24"/>
        </w:rPr>
        <w:t>Возврат документов</w:t>
      </w:r>
    </w:p>
    <w:p w:rsidR="002D0FA9" w:rsidRPr="00F80954" w:rsidRDefault="00F17CDC" w:rsidP="00F2616B">
      <w:pPr>
        <w:numPr>
          <w:ilvl w:val="2"/>
          <w:numId w:val="30"/>
        </w:numPr>
        <w:tabs>
          <w:tab w:val="clear" w:pos="720"/>
          <w:tab w:val="left" w:pos="0"/>
          <w:tab w:val="left" w:pos="709"/>
        </w:tabs>
        <w:spacing w:after="120" w:line="240" w:lineRule="auto"/>
        <w:ind w:left="0" w:firstLine="0"/>
        <w:jc w:val="both"/>
        <w:rPr>
          <w:rFonts w:eastAsia="Times New Roman"/>
          <w:b/>
          <w:bCs/>
          <w:iCs/>
          <w:szCs w:val="24"/>
          <w:lang w:val="x-none"/>
        </w:rPr>
      </w:pPr>
      <w:r>
        <w:rPr>
          <w:rFonts w:eastAsia="Times New Roman"/>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F17CDC" w:rsidRDefault="00F17CDC" w:rsidP="00F75684">
      <w:pPr>
        <w:pStyle w:val="1"/>
        <w:numPr>
          <w:ilvl w:val="0"/>
          <w:numId w:val="0"/>
        </w:numPr>
        <w:spacing w:after="240"/>
        <w:jc w:val="center"/>
        <w:rPr>
          <w:b/>
          <w:lang w:val="ru-RU"/>
        </w:rPr>
      </w:pPr>
      <w:bookmarkStart w:id="8" w:name="_Toc392676045"/>
      <w:r w:rsidRPr="002D0FA9">
        <w:rPr>
          <w:b/>
        </w:rPr>
        <w:t>3. Требования к участникам закупки. Заявка и прилагаемые к ней документы.</w:t>
      </w:r>
      <w:bookmarkEnd w:id="8"/>
    </w:p>
    <w:p w:rsidR="002D0FA9" w:rsidRPr="00476D53" w:rsidRDefault="00F17CDC" w:rsidP="00F75684">
      <w:pPr>
        <w:spacing w:line="240" w:lineRule="auto"/>
        <w:rPr>
          <w:b/>
          <w:bCs/>
          <w:i/>
          <w:szCs w:val="24"/>
        </w:rPr>
      </w:pPr>
      <w:bookmarkStart w:id="9" w:name="_Toc386463992"/>
      <w:r w:rsidRPr="00F75684">
        <w:rPr>
          <w:b/>
          <w:szCs w:val="24"/>
        </w:rPr>
        <w:t>3.1.</w:t>
      </w:r>
      <w:r w:rsidRPr="00F75684">
        <w:rPr>
          <w:b/>
          <w:szCs w:val="24"/>
        </w:rPr>
        <w:tab/>
      </w:r>
      <w:r w:rsidR="002D0FA9" w:rsidRPr="00476D53">
        <w:rPr>
          <w:szCs w:val="24"/>
        </w:rPr>
        <w:t>К Участнику закупки предъявляются следующие обязательные требования:</w:t>
      </w:r>
      <w:bookmarkEnd w:id="9"/>
    </w:p>
    <w:p w:rsidR="00F17CDC" w:rsidRPr="00476D53" w:rsidRDefault="002D0FA9" w:rsidP="009F12EE">
      <w:pPr>
        <w:spacing w:line="240" w:lineRule="auto"/>
        <w:jc w:val="both"/>
        <w:rPr>
          <w:rFonts w:eastAsia="Times New Roman"/>
          <w:bCs/>
          <w:szCs w:val="24"/>
        </w:rPr>
      </w:pPr>
      <w:r w:rsidRPr="00476D53">
        <w:rPr>
          <w:rFonts w:eastAsia="Times New Roman"/>
          <w:bCs/>
          <w:szCs w:val="24"/>
        </w:rPr>
        <w:lastRenderedPageBreak/>
        <w:t xml:space="preserve">3.1.1. </w:t>
      </w:r>
      <w:r w:rsidR="00F17CDC" w:rsidRPr="00476D53">
        <w:rPr>
          <w:rFonts w:eastAsia="Times New Roman"/>
          <w:bCs/>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Pr="00476D53">
        <w:rPr>
          <w:szCs w:val="24"/>
        </w:rPr>
        <w:t>выполнение</w:t>
      </w:r>
      <w:r w:rsidR="00F17CDC" w:rsidRPr="00476D53">
        <w:rPr>
          <w:szCs w:val="24"/>
        </w:rPr>
        <w:t xml:space="preserve"> </w:t>
      </w:r>
      <w:r w:rsidRPr="00476D53">
        <w:rPr>
          <w:szCs w:val="24"/>
        </w:rPr>
        <w:t>Работ</w:t>
      </w:r>
      <w:r w:rsidR="00F17CDC" w:rsidRPr="00476D53">
        <w:rPr>
          <w:rFonts w:eastAsia="Times New Roman"/>
          <w:bCs/>
          <w:szCs w:val="24"/>
        </w:rPr>
        <w:t>, являющ</w:t>
      </w:r>
      <w:r w:rsidRPr="00476D53">
        <w:rPr>
          <w:rFonts w:eastAsia="Times New Roman"/>
          <w:bCs/>
          <w:szCs w:val="24"/>
        </w:rPr>
        <w:t>их</w:t>
      </w:r>
      <w:r w:rsidR="00F17CDC" w:rsidRPr="00476D53">
        <w:rPr>
          <w:rFonts w:eastAsia="Times New Roman"/>
          <w:bCs/>
          <w:szCs w:val="24"/>
        </w:rPr>
        <w:t xml:space="preserve">ся предметом </w:t>
      </w:r>
      <w:r w:rsidR="00F17CDC" w:rsidRPr="00476D53">
        <w:rPr>
          <w:rFonts w:eastAsia="Times New Roman"/>
          <w:szCs w:val="24"/>
        </w:rPr>
        <w:t>запроса предложений</w:t>
      </w:r>
      <w:r w:rsidR="00B37E2C" w:rsidRPr="00476D53">
        <w:rPr>
          <w:rFonts w:eastAsia="Times New Roman"/>
          <w:bCs/>
          <w:szCs w:val="24"/>
        </w:rPr>
        <w:t>.</w:t>
      </w:r>
      <w:r w:rsidR="00F17CDC" w:rsidRPr="00476D53">
        <w:rPr>
          <w:rFonts w:eastAsia="Times New Roman"/>
          <w:bCs/>
          <w:szCs w:val="24"/>
        </w:rPr>
        <w:t xml:space="preserve"> </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2</w:t>
      </w:r>
      <w:r w:rsidRPr="00476D53">
        <w:rPr>
          <w:rFonts w:eastAsia="Times New Roman"/>
          <w:bCs/>
          <w:szCs w:val="24"/>
        </w:rPr>
        <w:t>.</w:t>
      </w:r>
      <w:r w:rsidRPr="00476D53">
        <w:rPr>
          <w:rFonts w:eastAsia="Times New Roman"/>
          <w:bCs/>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3</w:t>
      </w:r>
      <w:r w:rsidRPr="00476D53">
        <w:rPr>
          <w:rFonts w:eastAsia="Times New Roman"/>
          <w:bCs/>
          <w:szCs w:val="24"/>
        </w:rPr>
        <w:t>.</w:t>
      </w:r>
      <w:r w:rsidRPr="00476D53">
        <w:rPr>
          <w:rFonts w:eastAsia="Times New Roman"/>
          <w:bCs/>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476D53" w:rsidRDefault="00B37E2C" w:rsidP="009F12EE">
      <w:pPr>
        <w:spacing w:line="240" w:lineRule="auto"/>
        <w:jc w:val="both"/>
        <w:rPr>
          <w:rFonts w:eastAsia="Times New Roman"/>
          <w:bCs/>
          <w:szCs w:val="24"/>
        </w:rPr>
      </w:pPr>
      <w:r w:rsidRPr="00476D53">
        <w:rPr>
          <w:rFonts w:eastAsia="Times New Roman"/>
          <w:bCs/>
          <w:szCs w:val="24"/>
        </w:rPr>
        <w:t>3.1.4</w:t>
      </w:r>
      <w:r w:rsidR="00F17CDC" w:rsidRPr="00476D53">
        <w:rPr>
          <w:rFonts w:eastAsia="Times New Roman"/>
          <w:bCs/>
          <w:szCs w:val="24"/>
        </w:rPr>
        <w:t>.</w:t>
      </w:r>
      <w:r w:rsidR="00F17CDC" w:rsidRPr="00476D53">
        <w:rPr>
          <w:rFonts w:eastAsia="Times New Roman"/>
          <w:bCs/>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8E0082" w:rsidRPr="00476D53" w:rsidRDefault="00F17CDC" w:rsidP="009F12EE">
      <w:pPr>
        <w:spacing w:line="240" w:lineRule="auto"/>
        <w:jc w:val="both"/>
        <w:rPr>
          <w:rFonts w:eastAsia="Times New Roman"/>
          <w:bCs/>
          <w:szCs w:val="24"/>
        </w:rPr>
      </w:pPr>
      <w:r w:rsidRPr="00476D53">
        <w:rPr>
          <w:rFonts w:eastAsia="Times New Roman"/>
          <w:bCs/>
          <w:szCs w:val="24"/>
        </w:rPr>
        <w:t>3.1.</w:t>
      </w:r>
      <w:r w:rsidR="00B37E2C" w:rsidRPr="00476D53">
        <w:rPr>
          <w:rFonts w:eastAsia="Times New Roman"/>
          <w:bCs/>
          <w:szCs w:val="24"/>
        </w:rPr>
        <w:t>5</w:t>
      </w:r>
      <w:r w:rsidRPr="00476D53">
        <w:rPr>
          <w:rFonts w:eastAsia="Times New Roman"/>
          <w:bCs/>
          <w:szCs w:val="24"/>
        </w:rPr>
        <w:t>.</w:t>
      </w:r>
      <w:r w:rsidRPr="00476D53">
        <w:rPr>
          <w:rFonts w:eastAsia="Times New Roman"/>
          <w:bCs/>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8E0082" w:rsidRDefault="00F17CDC" w:rsidP="00F75684">
      <w:pPr>
        <w:spacing w:line="240" w:lineRule="auto"/>
        <w:rPr>
          <w:bCs/>
          <w:i/>
        </w:rPr>
      </w:pPr>
      <w:bookmarkStart w:id="10" w:name="_Toc386463993"/>
      <w:r w:rsidRPr="00F75684">
        <w:rPr>
          <w:b/>
          <w:szCs w:val="24"/>
        </w:rPr>
        <w:t>3.2.</w:t>
      </w:r>
      <w:r w:rsidRPr="00E47D2C">
        <w:rPr>
          <w:szCs w:val="24"/>
        </w:rPr>
        <w:t xml:space="preserve">  Формирование заявки Участника.</w:t>
      </w:r>
      <w:bookmarkEnd w:id="10"/>
    </w:p>
    <w:p w:rsidR="00F17CDC" w:rsidRDefault="00F17CDC" w:rsidP="002531EF">
      <w:pPr>
        <w:spacing w:line="240" w:lineRule="auto"/>
        <w:jc w:val="both"/>
        <w:rPr>
          <w:szCs w:val="24"/>
        </w:rPr>
      </w:pPr>
      <w:r>
        <w:rPr>
          <w:rFonts w:eastAsia="Times New Roman"/>
          <w:bCs/>
        </w:rPr>
        <w:t xml:space="preserve">Участник </w:t>
      </w:r>
      <w:r>
        <w:rPr>
          <w:szCs w:val="24"/>
        </w:rPr>
        <w:t>закупки</w:t>
      </w:r>
      <w:r>
        <w:t xml:space="preserve"> </w:t>
      </w:r>
      <w:r>
        <w:rPr>
          <w:rFonts w:eastAsia="Times New Roman"/>
          <w:bCs/>
        </w:rPr>
        <w:t xml:space="preserve">предоставляет Заказчику заявку на участие в </w:t>
      </w:r>
      <w:r>
        <w:rPr>
          <w:rFonts w:eastAsia="Times New Roman"/>
          <w:szCs w:val="24"/>
        </w:rPr>
        <w:t>запросе предложений</w:t>
      </w:r>
      <w:r>
        <w:rPr>
          <w:rFonts w:eastAsia="Times New Roman"/>
          <w:bCs/>
        </w:rPr>
        <w:t xml:space="preserve"> по форме и в соответствии с инструкциями, приведенными в настоящей Документации.</w:t>
      </w:r>
    </w:p>
    <w:p w:rsidR="00F17CDC" w:rsidRDefault="00F17CDC" w:rsidP="002531EF">
      <w:pPr>
        <w:spacing w:line="240" w:lineRule="auto"/>
        <w:jc w:val="both"/>
        <w:rPr>
          <w:rFonts w:eastAsia="Times New Roman"/>
          <w:bCs/>
        </w:rPr>
      </w:pPr>
      <w:r>
        <w:rPr>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F17CDC" w:rsidRDefault="00F17CDC" w:rsidP="002531EF">
      <w:pPr>
        <w:spacing w:line="240" w:lineRule="auto"/>
        <w:jc w:val="both"/>
        <w:rPr>
          <w:rFonts w:eastAsia="Times New Roman"/>
          <w:bCs/>
        </w:rPr>
      </w:pPr>
      <w:r>
        <w:rPr>
          <w:rFonts w:eastAsia="Times New Roman"/>
          <w:bCs/>
        </w:rPr>
        <w:t xml:space="preserve">К заявке также в обязательном порядке прикладываются: </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w:t>
      </w:r>
      <w:r w:rsidR="00F17CDC">
        <w:rPr>
          <w:rFonts w:eastAsia="Times New Roman"/>
          <w:b/>
          <w:bCs/>
        </w:rPr>
        <w:t xml:space="preserve"> опись документов </w:t>
      </w:r>
      <w:r w:rsidR="00F17CDC">
        <w:rPr>
          <w:rFonts w:eastAsia="Times New Roman"/>
          <w:bCs/>
        </w:rPr>
        <w:t>(приложение №5 к Документации);</w:t>
      </w:r>
    </w:p>
    <w:p w:rsidR="00F17CDC" w:rsidRDefault="00F17CDC" w:rsidP="002531EF">
      <w:pPr>
        <w:spacing w:line="240" w:lineRule="auto"/>
        <w:jc w:val="both"/>
        <w:rPr>
          <w:rFonts w:eastAsia="Times New Roman"/>
          <w:bCs/>
        </w:rPr>
      </w:pPr>
      <w:r>
        <w:rPr>
          <w:rFonts w:eastAsia="Times New Roman"/>
          <w:bCs/>
        </w:rPr>
        <w:t xml:space="preserve">  </w:t>
      </w:r>
      <w:r w:rsidR="00F75684">
        <w:rPr>
          <w:rFonts w:eastAsia="Times New Roman"/>
          <w:bCs/>
        </w:rPr>
        <w:t xml:space="preserve">    </w:t>
      </w:r>
      <w:r>
        <w:rPr>
          <w:rFonts w:eastAsia="Times New Roman"/>
          <w:bCs/>
        </w:rPr>
        <w:t xml:space="preserve"> - </w:t>
      </w:r>
      <w:r>
        <w:rPr>
          <w:rFonts w:eastAsia="Times New Roman"/>
          <w:b/>
          <w:bCs/>
        </w:rPr>
        <w:t xml:space="preserve">приложение №1 к Документации, формы 1 – </w:t>
      </w:r>
      <w:r w:rsidR="00EB768D">
        <w:rPr>
          <w:rFonts w:eastAsia="Times New Roman"/>
          <w:b/>
          <w:bCs/>
        </w:rPr>
        <w:t>6</w:t>
      </w:r>
      <w:r>
        <w:rPr>
          <w:rFonts w:eastAsia="Times New Roman"/>
          <w:b/>
          <w:bCs/>
        </w:rPr>
        <w:t xml:space="preserve"> Приложения №1 к Документации</w:t>
      </w:r>
      <w:r>
        <w:rPr>
          <w:rFonts w:eastAsia="Times New Roman"/>
          <w:bCs/>
        </w:rPr>
        <w:t>;</w:t>
      </w:r>
    </w:p>
    <w:p w:rsidR="00F17CDC" w:rsidRDefault="00F75684" w:rsidP="002531EF">
      <w:pPr>
        <w:spacing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
          <w:bCs/>
        </w:rPr>
        <w:t>оригинал  официального письма Участника</w:t>
      </w:r>
      <w:r w:rsidR="00F17CDC">
        <w:rPr>
          <w:rFonts w:eastAsia="Times New Roman"/>
          <w:bCs/>
        </w:rPr>
        <w:t xml:space="preserve"> (Приложение № 2 к Документации);</w:t>
      </w:r>
    </w:p>
    <w:p w:rsidR="00F17CDC" w:rsidRDefault="00F75684" w:rsidP="002531EF">
      <w:pPr>
        <w:spacing w:after="0" w:line="240" w:lineRule="auto"/>
        <w:jc w:val="both"/>
        <w:rPr>
          <w:rFonts w:eastAsia="Times New Roman"/>
          <w:bCs/>
        </w:rPr>
      </w:pPr>
      <w:r>
        <w:rPr>
          <w:rFonts w:eastAsia="Times New Roman"/>
          <w:bCs/>
        </w:rPr>
        <w:t xml:space="preserve">        </w:t>
      </w:r>
      <w:r w:rsidR="00F17CDC">
        <w:rPr>
          <w:rFonts w:eastAsia="Times New Roman"/>
          <w:bCs/>
        </w:rPr>
        <w:t xml:space="preserve">- </w:t>
      </w:r>
      <w:r w:rsidR="00F17CDC">
        <w:rPr>
          <w:rFonts w:eastAsia="Times New Roman"/>
          <w:bCs/>
          <w:u w:val="single"/>
        </w:rPr>
        <w:t>для юридического лица</w:t>
      </w:r>
      <w:r w:rsidR="00F17CDC">
        <w:rPr>
          <w:rFonts w:eastAsia="Times New Roman"/>
          <w:bCs/>
        </w:rPr>
        <w:t xml:space="preserve">: полученную не ранее чем за три месяца до дня размещения на  официальном сайте извещения о проведении </w:t>
      </w:r>
      <w:r w:rsidR="00F17CDC">
        <w:rPr>
          <w:rFonts w:eastAsia="Times New Roman"/>
          <w:szCs w:val="24"/>
        </w:rPr>
        <w:t>запроса предложений</w:t>
      </w:r>
      <w:r w:rsidR="00F17CDC">
        <w:rPr>
          <w:rFonts w:eastAsia="Times New Roman"/>
          <w:bCs/>
        </w:rPr>
        <w:t xml:space="preserve"> </w:t>
      </w:r>
      <w:r w:rsidR="00F17CDC">
        <w:rPr>
          <w:rFonts w:eastAsia="Times New Roman"/>
          <w:b/>
          <w:bCs/>
        </w:rPr>
        <w:t>выписку из единого государственного реестра юридических лиц или нотариально заверенную копию такой выписки</w:t>
      </w:r>
      <w:r w:rsidR="00F17CDC">
        <w:rPr>
          <w:rFonts w:eastAsia="Times New Roman"/>
          <w:bCs/>
        </w:rPr>
        <w:t xml:space="preserve">; </w:t>
      </w:r>
    </w:p>
    <w:p w:rsidR="00F17CDC" w:rsidRDefault="00F17CDC" w:rsidP="002531EF">
      <w:pPr>
        <w:spacing w:line="240" w:lineRule="auto"/>
        <w:jc w:val="both"/>
        <w:rPr>
          <w:rFonts w:eastAsia="Times New Roman"/>
          <w:bCs/>
        </w:rPr>
      </w:pPr>
      <w:r>
        <w:rPr>
          <w:rFonts w:eastAsia="Times New Roman"/>
          <w:bCs/>
        </w:rPr>
        <w:t xml:space="preserve">           </w:t>
      </w:r>
      <w:r>
        <w:rPr>
          <w:rFonts w:eastAsia="Times New Roman"/>
          <w:bCs/>
          <w:u w:val="single"/>
        </w:rPr>
        <w:t>для физического лица (индивидуального предпринимателя)</w:t>
      </w:r>
      <w:r>
        <w:rPr>
          <w:rFonts w:eastAsia="Times New Roman"/>
          <w:bCs/>
        </w:rPr>
        <w:t xml:space="preserve">: полученную не ранее чем за три месяца со дня размещения на  официальном сайте извещения о проведении </w:t>
      </w:r>
      <w:r>
        <w:rPr>
          <w:rFonts w:eastAsia="Times New Roman"/>
          <w:szCs w:val="24"/>
        </w:rPr>
        <w:t>запроса предложений</w:t>
      </w:r>
      <w:r>
        <w:rPr>
          <w:rFonts w:eastAsia="Times New Roman"/>
          <w:bCs/>
        </w:rPr>
        <w:t xml:space="preserve"> </w:t>
      </w:r>
      <w:r>
        <w:rPr>
          <w:rFonts w:eastAsia="Times New Roman"/>
          <w:b/>
          <w:bCs/>
        </w:rPr>
        <w:t>выписку из единого государственного реестра индивидуальных предпринимателей или нотариально заверенную копию такой выписки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t xml:space="preserve">       - </w:t>
      </w:r>
      <w:r>
        <w:rPr>
          <w:rFonts w:eastAsia="Times New Roman"/>
          <w:b/>
          <w:bCs/>
        </w:rPr>
        <w:t>документ, подтверждающий полномочия лица</w:t>
      </w:r>
      <w:r>
        <w:rPr>
          <w:rFonts w:eastAsia="Times New Roman"/>
          <w:bCs/>
        </w:rPr>
        <w:t xml:space="preserve"> на осуществление действий от имени участника закупки: </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юридического лица</w:t>
      </w:r>
      <w:r>
        <w:rPr>
          <w:rFonts w:eastAsia="Times New Roman"/>
          <w:bCs/>
        </w:rPr>
        <w:t xml:space="preserve">: </w:t>
      </w:r>
      <w:r>
        <w:rPr>
          <w:rFonts w:eastAsia="Times New Roman"/>
          <w:b/>
          <w:bCs/>
        </w:rPr>
        <w:t xml:space="preserve">копия решения о назначении </w:t>
      </w:r>
      <w:r>
        <w:rPr>
          <w:rFonts w:eastAsia="Times New Roman"/>
          <w:bCs/>
        </w:rPr>
        <w:t>или об избрании</w:t>
      </w:r>
      <w:r>
        <w:rPr>
          <w:rFonts w:eastAsia="Times New Roman"/>
          <w:b/>
          <w:bCs/>
        </w:rPr>
        <w:t xml:space="preserve"> и приказа о назначении физического лица на должность</w:t>
      </w:r>
      <w:r>
        <w:rPr>
          <w:rFonts w:eastAsia="Times New Roman"/>
          <w:bCs/>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Default="00F17CDC" w:rsidP="002531EF">
      <w:pPr>
        <w:spacing w:after="0" w:line="240" w:lineRule="auto"/>
        <w:ind w:firstLine="708"/>
        <w:jc w:val="both"/>
        <w:rPr>
          <w:rFonts w:eastAsia="Times New Roman"/>
          <w:bCs/>
        </w:rPr>
      </w:pPr>
      <w:r>
        <w:rPr>
          <w:rFonts w:eastAsia="Times New Roman"/>
          <w:bCs/>
        </w:rPr>
        <w:lastRenderedPageBreak/>
        <w:t xml:space="preserve">В случае, если от имени участника закупки действует иное лицо, заявка на участие в </w:t>
      </w:r>
      <w:r>
        <w:rPr>
          <w:rFonts w:eastAsia="Times New Roman"/>
          <w:szCs w:val="24"/>
        </w:rPr>
        <w:t>запросе 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 </w:t>
      </w:r>
      <w:r>
        <w:rPr>
          <w:rFonts w:eastAsia="Times New Roman"/>
          <w:b/>
          <w:bCs/>
        </w:rPr>
        <w:t xml:space="preserve">нотариально заверенная копия всех страниц паспорта гражданина. </w:t>
      </w:r>
      <w:r>
        <w:rPr>
          <w:rFonts w:eastAsia="Times New Roman"/>
          <w:bCs/>
        </w:rPr>
        <w:t xml:space="preserve">В случае если от имени Участника закупки действует иное лицо, заявка на участие в запросе </w:t>
      </w:r>
      <w:r w:rsidR="00FC0A9A">
        <w:rPr>
          <w:rFonts w:eastAsia="Times New Roman"/>
          <w:bCs/>
        </w:rPr>
        <w:t>предложений</w:t>
      </w:r>
      <w:r>
        <w:rPr>
          <w:rFonts w:eastAsia="Times New Roman"/>
          <w:bCs/>
        </w:rPr>
        <w:t xml:space="preserve"> должна содержать также </w:t>
      </w:r>
      <w:r>
        <w:rPr>
          <w:rFonts w:eastAsia="Times New Roman"/>
          <w:b/>
          <w:bCs/>
        </w:rPr>
        <w:t>доверенность на осуществление действий от имени Участника закупки (Приложение №3 к Документации)</w:t>
      </w:r>
      <w:r>
        <w:rPr>
          <w:rFonts w:eastAsia="Times New Roman"/>
          <w:bCs/>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
    <w:p w:rsidR="00F75684" w:rsidRDefault="00F75684" w:rsidP="002531EF">
      <w:pPr>
        <w:spacing w:after="0" w:line="240" w:lineRule="auto"/>
        <w:jc w:val="both"/>
        <w:rPr>
          <w:rFonts w:eastAsia="Times New Roman"/>
          <w:bCs/>
        </w:rPr>
      </w:pPr>
    </w:p>
    <w:p w:rsidR="00F17CDC" w:rsidRDefault="00F17CDC" w:rsidP="002531EF">
      <w:pPr>
        <w:spacing w:after="0" w:line="240" w:lineRule="auto"/>
        <w:jc w:val="both"/>
        <w:rPr>
          <w:rFonts w:eastAsia="Times New Roman"/>
          <w:bCs/>
        </w:rPr>
      </w:pPr>
      <w:r>
        <w:rPr>
          <w:rFonts w:eastAsia="Times New Roman"/>
          <w:bCs/>
        </w:rPr>
        <w:t xml:space="preserve">       - </w:t>
      </w:r>
      <w:r>
        <w:rPr>
          <w:rFonts w:eastAsia="Times New Roman"/>
          <w:b/>
          <w:bCs/>
        </w:rPr>
        <w:t>нотариально заверенные  копии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Cs/>
        </w:rPr>
        <w:t xml:space="preserve">        </w:t>
      </w:r>
      <w:r>
        <w:rPr>
          <w:rFonts w:eastAsia="Times New Roman"/>
          <w:bCs/>
          <w:u w:val="single"/>
        </w:rPr>
        <w:t xml:space="preserve"> для юридического лица</w:t>
      </w:r>
      <w:r>
        <w:rPr>
          <w:rFonts w:eastAsia="Times New Roman"/>
          <w:bCs/>
        </w:rPr>
        <w:t xml:space="preserve">: </w:t>
      </w:r>
    </w:p>
    <w:p w:rsidR="00F75684" w:rsidRDefault="00F17CDC" w:rsidP="002531EF">
      <w:pPr>
        <w:spacing w:after="0" w:line="240" w:lineRule="auto"/>
        <w:jc w:val="both"/>
        <w:rPr>
          <w:rFonts w:eastAsia="Times New Roman"/>
          <w:bCs/>
        </w:rPr>
      </w:pPr>
      <w:r>
        <w:rPr>
          <w:rFonts w:eastAsia="Times New Roman"/>
          <w:bCs/>
        </w:rPr>
        <w:t>учредительных документов Участника закупки (</w:t>
      </w:r>
      <w:r>
        <w:rPr>
          <w:rFonts w:eastAsia="Times New Roman"/>
          <w:b/>
          <w:bCs/>
        </w:rPr>
        <w:t>Устав</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w:t>
      </w:r>
      <w:r>
        <w:rPr>
          <w:rFonts w:eastAsia="Times New Roman"/>
          <w:bCs/>
        </w:rPr>
        <w:t>,</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ЕГРЮЛ</w:t>
      </w:r>
      <w:r>
        <w:rPr>
          <w:rFonts w:eastAsia="Times New Roman"/>
          <w:bCs/>
        </w:rPr>
        <w:t xml:space="preserve"> о юридическом лице, зарегистрированном до 1 июля 2002 года (</w:t>
      </w:r>
      <w:r>
        <w:rPr>
          <w:rFonts w:eastAsia="Times New Roman"/>
          <w:b/>
          <w:bCs/>
        </w:rPr>
        <w:t>при наличии</w:t>
      </w:r>
      <w:r>
        <w:rPr>
          <w:rFonts w:eastAsia="Times New Roman"/>
          <w:bCs/>
        </w:rPr>
        <w:t>);</w:t>
      </w:r>
    </w:p>
    <w:p w:rsidR="00F17CDC" w:rsidRDefault="00F17CDC" w:rsidP="002531EF">
      <w:pPr>
        <w:spacing w:after="0" w:line="240" w:lineRule="auto"/>
        <w:jc w:val="both"/>
        <w:rPr>
          <w:rFonts w:eastAsia="Times New Roman"/>
          <w:b/>
          <w:bCs/>
        </w:rPr>
      </w:pPr>
      <w:r>
        <w:rPr>
          <w:rFonts w:eastAsia="Times New Roman"/>
          <w:bCs/>
        </w:rPr>
        <w:t xml:space="preserve">         </w:t>
      </w:r>
      <w:r>
        <w:rPr>
          <w:rFonts w:eastAsia="Times New Roman"/>
          <w:bCs/>
          <w:u w:val="single"/>
        </w:rPr>
        <w:t>для физического лица</w:t>
      </w:r>
      <w:r>
        <w:rPr>
          <w:rFonts w:eastAsia="Times New Roman"/>
          <w:bCs/>
        </w:rPr>
        <w:t xml:space="preserve"> (индивидуального предпринимателя):</w:t>
      </w:r>
    </w:p>
    <w:p w:rsidR="00F17CDC" w:rsidRDefault="00F17CDC" w:rsidP="002531EF">
      <w:pPr>
        <w:spacing w:after="0" w:line="240" w:lineRule="auto"/>
        <w:jc w:val="both"/>
        <w:rPr>
          <w:rFonts w:eastAsia="Times New Roman"/>
          <w:b/>
          <w:bCs/>
        </w:rPr>
      </w:pPr>
      <w:r>
        <w:rPr>
          <w:rFonts w:eastAsia="Times New Roman"/>
          <w:b/>
          <w:bCs/>
        </w:rPr>
        <w:t>свидетельства о постановке на учет в налоговом органе</w:t>
      </w:r>
      <w:r>
        <w:rPr>
          <w:rFonts w:eastAsia="Times New Roman"/>
          <w:bCs/>
        </w:rPr>
        <w:t xml:space="preserve">, </w:t>
      </w:r>
    </w:p>
    <w:p w:rsidR="00F17CDC" w:rsidRDefault="00F17CDC" w:rsidP="002531EF">
      <w:pPr>
        <w:spacing w:after="0" w:line="240" w:lineRule="auto"/>
        <w:jc w:val="both"/>
        <w:rPr>
          <w:rFonts w:eastAsia="Times New Roman"/>
          <w:b/>
          <w:bCs/>
        </w:rPr>
      </w:pPr>
      <w:r>
        <w:rPr>
          <w:rFonts w:eastAsia="Times New Roman"/>
          <w:b/>
          <w:bCs/>
        </w:rPr>
        <w:t>свидетельства о государственной регистрации физического лица</w:t>
      </w:r>
      <w:r>
        <w:rPr>
          <w:rFonts w:eastAsia="Times New Roman"/>
          <w:bCs/>
        </w:rPr>
        <w:t xml:space="preserve"> в качестве индивидуального предпринимателя,</w:t>
      </w:r>
    </w:p>
    <w:p w:rsidR="00F17CDC" w:rsidRDefault="00F17CDC" w:rsidP="002531EF">
      <w:pPr>
        <w:spacing w:after="0" w:line="240" w:lineRule="auto"/>
        <w:jc w:val="both"/>
        <w:rPr>
          <w:rFonts w:eastAsia="Times New Roman"/>
          <w:bCs/>
        </w:rPr>
      </w:pPr>
      <w:r>
        <w:rPr>
          <w:rFonts w:eastAsia="Times New Roman"/>
          <w:b/>
          <w:bCs/>
        </w:rPr>
        <w:t>свидетельства о внесении записи в ЕГРИП</w:t>
      </w:r>
      <w:r>
        <w:rPr>
          <w:rFonts w:eastAsia="Times New Roman"/>
          <w:bCs/>
        </w:rPr>
        <w:t xml:space="preserve"> об индивидуальном предпринимателе, зарегистрированном до 1 января 2004 года (</w:t>
      </w:r>
      <w:r>
        <w:rPr>
          <w:rFonts w:eastAsia="Times New Roman"/>
          <w:b/>
          <w:bCs/>
        </w:rPr>
        <w:t>при наличии</w:t>
      </w:r>
      <w:r>
        <w:rPr>
          <w:rFonts w:eastAsia="Times New Roman"/>
          <w:bCs/>
        </w:rPr>
        <w:t>);</w:t>
      </w:r>
    </w:p>
    <w:p w:rsidR="00F75684" w:rsidRDefault="00F75684" w:rsidP="002531EF">
      <w:pPr>
        <w:spacing w:after="0" w:line="240" w:lineRule="auto"/>
        <w:jc w:val="both"/>
        <w:rPr>
          <w:rFonts w:eastAsia="Times New Roman"/>
          <w:bCs/>
        </w:rPr>
      </w:pPr>
    </w:p>
    <w:p w:rsidR="00F17CDC" w:rsidRDefault="00F17CDC" w:rsidP="002531EF">
      <w:pPr>
        <w:spacing w:line="240" w:lineRule="auto"/>
        <w:jc w:val="both"/>
        <w:rPr>
          <w:rFonts w:eastAsia="Times New Roman"/>
          <w:b/>
          <w:bCs/>
        </w:rPr>
      </w:pPr>
      <w:r>
        <w:rPr>
          <w:rFonts w:eastAsia="Times New Roman"/>
          <w:bCs/>
        </w:rPr>
        <w:t xml:space="preserve">       - оригинал или нотариально заверенная копия </w:t>
      </w:r>
      <w:r>
        <w:rPr>
          <w:rFonts w:eastAsia="Times New Roman"/>
          <w:b/>
          <w:bCs/>
        </w:rPr>
        <w:t>решения об одобрении или о совершении сделки</w:t>
      </w:r>
      <w:r w:rsidR="00FC0A9A">
        <w:rPr>
          <w:rFonts w:eastAsia="Times New Roman"/>
          <w:b/>
          <w:bCs/>
        </w:rPr>
        <w:t>,</w:t>
      </w:r>
      <w:r>
        <w:rPr>
          <w:rFonts w:eastAsia="Times New Roman"/>
          <w:b/>
          <w:bCs/>
        </w:rPr>
        <w:t xml:space="preserve"> </w:t>
      </w:r>
      <w:r>
        <w:rPr>
          <w:rFonts w:eastAsia="Times New Roman"/>
          <w:bCs/>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Pr>
          <w:rFonts w:eastAsia="Times New Roman"/>
          <w:bCs/>
        </w:rPr>
        <w:t>У</w:t>
      </w:r>
      <w:r>
        <w:rPr>
          <w:rFonts w:eastAsia="Times New Roman"/>
          <w:bCs/>
        </w:rPr>
        <w:t xml:space="preserve">частника закупки или если для </w:t>
      </w:r>
      <w:r w:rsidR="00FC0A9A">
        <w:rPr>
          <w:rFonts w:eastAsia="Times New Roman"/>
          <w:bCs/>
        </w:rPr>
        <w:t>У</w:t>
      </w:r>
      <w:r>
        <w:rPr>
          <w:rFonts w:eastAsia="Times New Roman"/>
          <w:bCs/>
        </w:rPr>
        <w:t xml:space="preserve">частника закупки </w:t>
      </w:r>
      <w:r w:rsidR="00FC0A9A">
        <w:rPr>
          <w:rFonts w:eastAsia="Times New Roman"/>
          <w:bCs/>
        </w:rPr>
        <w:t>выполнение</w:t>
      </w:r>
      <w:r>
        <w:rPr>
          <w:rFonts w:eastAsia="Times New Roman"/>
          <w:bCs/>
        </w:rPr>
        <w:t xml:space="preserve"> </w:t>
      </w:r>
      <w:r w:rsidR="00FC0A9A">
        <w:rPr>
          <w:rFonts w:eastAsia="Times New Roman"/>
          <w:bCs/>
        </w:rPr>
        <w:t>Работ</w:t>
      </w:r>
      <w:r>
        <w:rPr>
          <w:rFonts w:eastAsia="Times New Roman"/>
          <w:bCs/>
        </w:rPr>
        <w:t>, являющ</w:t>
      </w:r>
      <w:r w:rsidR="00FC0A9A">
        <w:rPr>
          <w:rFonts w:eastAsia="Times New Roman"/>
          <w:bCs/>
        </w:rPr>
        <w:t>их</w:t>
      </w:r>
      <w:r>
        <w:rPr>
          <w:rFonts w:eastAsia="Times New Roman"/>
          <w:bCs/>
        </w:rPr>
        <w:t>ся предметом дог</w:t>
      </w:r>
      <w:r w:rsidR="006D00CF">
        <w:rPr>
          <w:rFonts w:eastAsia="Times New Roman"/>
          <w:bCs/>
        </w:rPr>
        <w:t>овора, является крупной сделкой,</w:t>
      </w:r>
      <w:r>
        <w:rPr>
          <w:rFonts w:eastAsia="Times New Roman"/>
          <w:bCs/>
        </w:rPr>
        <w:t xml:space="preserve"> </w:t>
      </w:r>
      <w:r>
        <w:rPr>
          <w:rFonts w:eastAsia="Times New Roman"/>
          <w:b/>
          <w:bCs/>
        </w:rPr>
        <w:t>либо оригинал официального письма</w:t>
      </w:r>
      <w:r>
        <w:rPr>
          <w:rFonts w:eastAsia="Times New Roman"/>
          <w:bCs/>
        </w:rPr>
        <w:t xml:space="preserve"> </w:t>
      </w:r>
      <w:r w:rsidRPr="00FC0A9A">
        <w:rPr>
          <w:rFonts w:eastAsia="Times New Roman"/>
          <w:b/>
          <w:bCs/>
        </w:rPr>
        <w:t>о том, что сделка для Участника не является крупной, одобрение сделки не требуется;</w:t>
      </w:r>
    </w:p>
    <w:p w:rsidR="00FC0A9A" w:rsidRPr="00FC0A9A" w:rsidRDefault="00F17CDC" w:rsidP="002531EF">
      <w:pPr>
        <w:spacing w:after="0" w:line="240" w:lineRule="auto"/>
        <w:jc w:val="both"/>
        <w:rPr>
          <w:rFonts w:eastAsia="Times New Roman"/>
          <w:bCs/>
          <w:lang w:eastAsia="ru-RU"/>
        </w:rPr>
      </w:pPr>
      <w:r>
        <w:rPr>
          <w:rFonts w:eastAsia="Times New Roman"/>
          <w:bCs/>
        </w:rPr>
        <w:t xml:space="preserve">        - </w:t>
      </w:r>
      <w:r w:rsidR="00FC0A9A" w:rsidRPr="00FC0A9A">
        <w:rPr>
          <w:rFonts w:eastAsia="Times New Roman"/>
          <w:bCs/>
          <w:lang w:eastAsia="ru-RU"/>
        </w:rPr>
        <w:t xml:space="preserve">заверенные уполномоченным лицом Участника </w:t>
      </w:r>
      <w:r w:rsidR="00FC0A9A" w:rsidRPr="00FC0A9A">
        <w:rPr>
          <w:rFonts w:eastAsia="Times New Roman"/>
          <w:b/>
          <w:bCs/>
          <w:lang w:eastAsia="ru-RU"/>
        </w:rPr>
        <w:t>копии баланса и отчета о прибылях и убытках за 2013 год</w:t>
      </w:r>
      <w:r w:rsidR="00FC0A9A" w:rsidRPr="00FC0A9A">
        <w:rPr>
          <w:rFonts w:eastAsia="Times New Roman"/>
          <w:bCs/>
          <w:lang w:eastAsia="ru-RU"/>
        </w:rPr>
        <w:t>,</w:t>
      </w:r>
      <w:r w:rsidR="00FC0A9A" w:rsidRPr="00FC0A9A">
        <w:rPr>
          <w:rFonts w:eastAsia="Times New Roman"/>
          <w:b/>
          <w:bCs/>
          <w:lang w:eastAsia="ru-RU"/>
        </w:rPr>
        <w:t xml:space="preserve"> </w:t>
      </w:r>
      <w:r w:rsidR="00FC0A9A" w:rsidRPr="00FC0A9A">
        <w:rPr>
          <w:rFonts w:eastAsia="Times New Roman"/>
          <w:bCs/>
          <w:lang w:eastAsia="ru-RU"/>
        </w:rPr>
        <w:t>поданных в установленном порядке в налоговую инспекцию по месту регистрации Участника с отметкой о приеме.</w:t>
      </w:r>
    </w:p>
    <w:p w:rsidR="00FC0A9A" w:rsidRPr="00FC0A9A" w:rsidRDefault="00FC0A9A" w:rsidP="002531EF">
      <w:pPr>
        <w:spacing w:after="0" w:line="240" w:lineRule="auto"/>
        <w:ind w:firstLine="708"/>
        <w:jc w:val="both"/>
        <w:rPr>
          <w:rFonts w:eastAsia="Times New Roman"/>
          <w:b/>
          <w:bCs/>
          <w:lang w:eastAsia="ru-RU"/>
        </w:rPr>
      </w:pPr>
      <w:r w:rsidRPr="00FC0A9A">
        <w:rPr>
          <w:rFonts w:eastAsia="Times New Roman"/>
          <w:bCs/>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FC0A9A">
        <w:rPr>
          <w:rFonts w:eastAsia="Times New Roman"/>
          <w:b/>
          <w:bCs/>
          <w:lang w:eastAsia="ru-RU"/>
        </w:rPr>
        <w:t>копию направленного в электронном виде бухгалтерского баланса с отметкой о приеме (квитанцию о приеме).</w:t>
      </w:r>
    </w:p>
    <w:p w:rsidR="00FC0A9A" w:rsidRPr="00FC0A9A" w:rsidRDefault="006F3F4C" w:rsidP="002531EF">
      <w:pPr>
        <w:spacing w:after="0" w:line="240" w:lineRule="auto"/>
        <w:jc w:val="both"/>
        <w:rPr>
          <w:rFonts w:eastAsia="Times New Roman"/>
          <w:bCs/>
          <w:lang w:eastAsia="ru-RU"/>
        </w:rPr>
      </w:pPr>
      <w:r w:rsidRPr="006F3F4C">
        <w:rPr>
          <w:rFonts w:eastAsia="Times New Roman"/>
          <w:bCs/>
          <w:lang w:eastAsia="ru-RU"/>
        </w:rPr>
        <w:t xml:space="preserve">       </w:t>
      </w:r>
      <w:r w:rsidR="002531EF">
        <w:rPr>
          <w:rFonts w:eastAsia="Times New Roman"/>
          <w:bCs/>
          <w:lang w:eastAsia="ru-RU"/>
        </w:rPr>
        <w:t xml:space="preserve">     </w:t>
      </w:r>
      <w:r w:rsidR="00FC0A9A" w:rsidRPr="000276A4">
        <w:rPr>
          <w:rFonts w:eastAsia="Times New Roman"/>
          <w:b/>
          <w:bCs/>
          <w:lang w:eastAsia="ru-RU"/>
        </w:rPr>
        <w:t>Организации, зарегистрированные после 1 января 2014 года, предоставляют:</w:t>
      </w:r>
      <w:r w:rsidR="00FC0A9A" w:rsidRPr="00FC0A9A">
        <w:rPr>
          <w:rFonts w:eastAsia="Times New Roman"/>
          <w:bCs/>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eastAsia="Times New Roman"/>
          <w:bCs/>
        </w:rPr>
      </w:pPr>
      <w:r w:rsidRPr="006F3F4C">
        <w:rPr>
          <w:rFonts w:eastAsia="Times New Roman"/>
          <w:bCs/>
          <w:lang w:eastAsia="ru-RU"/>
        </w:rPr>
        <w:t xml:space="preserve">           </w:t>
      </w:r>
      <w:r w:rsidR="00FC0A9A" w:rsidRPr="000276A4">
        <w:rPr>
          <w:rFonts w:eastAsia="Times New Roman"/>
          <w:b/>
          <w:bCs/>
          <w:lang w:eastAsia="ru-RU"/>
        </w:rPr>
        <w:t>Индивидуальные предприниматели не предоставляют бухгалтерскую отчетность</w:t>
      </w:r>
      <w:r w:rsidR="00FC0A9A" w:rsidRPr="00FC0A9A">
        <w:rPr>
          <w:rFonts w:eastAsia="Times New Roman"/>
          <w:b/>
          <w:bCs/>
          <w:lang w:eastAsia="ru-RU"/>
        </w:rPr>
        <w:t xml:space="preserve">,  </w:t>
      </w:r>
      <w:r w:rsidR="00FC0A9A" w:rsidRPr="00FC0A9A">
        <w:rPr>
          <w:rFonts w:eastAsia="Times New Roman"/>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FC0A9A">
        <w:rPr>
          <w:rFonts w:eastAsia="Times New Roman"/>
          <w:szCs w:val="24"/>
        </w:rPr>
        <w:t xml:space="preserve"> В таком случае, и</w:t>
      </w:r>
      <w:r w:rsidR="00FC0A9A" w:rsidRPr="00FC0A9A">
        <w:rPr>
          <w:rFonts w:eastAsia="Times New Roman"/>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F17CDC">
        <w:rPr>
          <w:rFonts w:eastAsia="Times New Roman"/>
          <w:bCs/>
        </w:rPr>
        <w:t>.</w:t>
      </w:r>
    </w:p>
    <w:p w:rsidR="00F75684" w:rsidRDefault="00F75684" w:rsidP="002531EF">
      <w:pPr>
        <w:spacing w:after="0" w:line="240" w:lineRule="auto"/>
        <w:jc w:val="both"/>
        <w:rPr>
          <w:rFonts w:eastAsia="Times New Roman"/>
          <w:bCs/>
          <w:szCs w:val="24"/>
        </w:rPr>
      </w:pPr>
    </w:p>
    <w:p w:rsidR="00E152D7" w:rsidRPr="00802975" w:rsidRDefault="00E152D7" w:rsidP="002531EF">
      <w:pPr>
        <w:spacing w:line="240" w:lineRule="auto"/>
        <w:jc w:val="both"/>
        <w:rPr>
          <w:rFonts w:eastAsia="Times New Roman"/>
          <w:b/>
          <w:bCs/>
          <w:szCs w:val="24"/>
        </w:rPr>
      </w:pPr>
      <w:r w:rsidRPr="00802975">
        <w:rPr>
          <w:rFonts w:eastAsia="Times New Roman"/>
          <w:bCs/>
          <w:szCs w:val="24"/>
        </w:rPr>
        <w:t xml:space="preserve">- заверенная уполномоченным лицом Участника копия </w:t>
      </w:r>
      <w:r w:rsidR="006F3F4C" w:rsidRPr="00802975">
        <w:rPr>
          <w:rFonts w:eastAsia="Times New Roman"/>
          <w:bCs/>
          <w:szCs w:val="24"/>
        </w:rPr>
        <w:t xml:space="preserve">действующего </w:t>
      </w:r>
      <w:r w:rsidRPr="00802975">
        <w:rPr>
          <w:rFonts w:eastAsia="Times New Roman"/>
          <w:b/>
          <w:bCs/>
          <w:szCs w:val="24"/>
        </w:rPr>
        <w:t>свидетельства о членстве в саморегулируемой организации</w:t>
      </w:r>
      <w:r w:rsidR="000307AF" w:rsidRPr="00802975">
        <w:rPr>
          <w:rFonts w:eastAsia="Times New Roman"/>
          <w:b/>
          <w:bCs/>
          <w:szCs w:val="24"/>
        </w:rPr>
        <w:t>;</w:t>
      </w:r>
    </w:p>
    <w:p w:rsidR="004167EB" w:rsidRPr="00802975" w:rsidRDefault="006F3F4C" w:rsidP="002531EF">
      <w:pPr>
        <w:spacing w:line="240" w:lineRule="auto"/>
        <w:jc w:val="both"/>
        <w:rPr>
          <w:rFonts w:eastAsia="Times New Roman"/>
          <w:bCs/>
          <w:szCs w:val="24"/>
        </w:rPr>
      </w:pPr>
      <w:r w:rsidRPr="00802975">
        <w:rPr>
          <w:rFonts w:eastAsia="Times New Roman"/>
          <w:bCs/>
          <w:szCs w:val="24"/>
        </w:rPr>
        <w:lastRenderedPageBreak/>
        <w:t xml:space="preserve">- заверенная уполномоченным лицом Участника </w:t>
      </w:r>
      <w:r w:rsidRPr="00802975">
        <w:rPr>
          <w:rFonts w:eastAsia="Times New Roman"/>
          <w:b/>
          <w:bCs/>
          <w:szCs w:val="24"/>
        </w:rPr>
        <w:t>копия полиса страхования ответственности при осуществлении деятельности в качестве Подрядчика</w:t>
      </w:r>
      <w:r w:rsidRPr="00802975">
        <w:rPr>
          <w:rFonts w:eastAsia="Times New Roman"/>
          <w:bCs/>
          <w:szCs w:val="24"/>
        </w:rPr>
        <w:t>. Срок действия страхового полиса - не менее срока выполнения работ;</w:t>
      </w:r>
    </w:p>
    <w:p w:rsidR="00DA00C4" w:rsidRPr="00A3281C" w:rsidRDefault="00DA00C4" w:rsidP="00DA00C4">
      <w:pPr>
        <w:spacing w:line="240" w:lineRule="auto"/>
        <w:jc w:val="both"/>
        <w:rPr>
          <w:b/>
          <w:color w:val="000000"/>
          <w:szCs w:val="24"/>
          <w:lang w:eastAsia="ru-RU"/>
        </w:rPr>
      </w:pPr>
      <w:r w:rsidRPr="00A3281C">
        <w:rPr>
          <w:b/>
          <w:color w:val="000000"/>
          <w:szCs w:val="24"/>
          <w:lang w:eastAsia="ru-RU"/>
        </w:rPr>
        <w:t xml:space="preserve">- </w:t>
      </w:r>
      <w:r w:rsidRPr="00A3281C">
        <w:rPr>
          <w:color w:val="000000"/>
          <w:szCs w:val="24"/>
          <w:lang w:eastAsia="ru-RU"/>
        </w:rPr>
        <w:t>заверенные уполномоченным лицом Участника копии</w:t>
      </w:r>
      <w:r w:rsidRPr="00A3281C">
        <w:rPr>
          <w:b/>
          <w:color w:val="000000"/>
          <w:szCs w:val="24"/>
          <w:lang w:eastAsia="ru-RU"/>
        </w:rPr>
        <w:t xml:space="preserve"> документов, подтверждающих квалификацию руководителей, специалистов и ремонтного персонала </w:t>
      </w:r>
      <w:r w:rsidRPr="00A3281C">
        <w:rPr>
          <w:color w:val="000000"/>
          <w:szCs w:val="24"/>
          <w:lang w:eastAsia="ru-RU"/>
        </w:rPr>
        <w:t xml:space="preserve">(указанных в Справке (форма 6 настоящей Документации) о кадровых ресурсах), </w:t>
      </w:r>
      <w:r w:rsidRPr="00A3281C">
        <w:rPr>
          <w:b/>
          <w:color w:val="000000"/>
          <w:szCs w:val="24"/>
          <w:lang w:eastAsia="ru-RU"/>
        </w:rPr>
        <w:t>их образование и опыт (копии аттестатов/удостоверений или иных документов);</w:t>
      </w:r>
    </w:p>
    <w:p w:rsidR="00DA00C4" w:rsidRPr="00A01EF5" w:rsidRDefault="00DA00C4" w:rsidP="00DA00C4">
      <w:pPr>
        <w:spacing w:line="240" w:lineRule="auto"/>
        <w:jc w:val="both"/>
        <w:rPr>
          <w:b/>
          <w:color w:val="000000" w:themeColor="text1"/>
          <w:szCs w:val="24"/>
          <w:lang w:eastAsia="ru-RU"/>
        </w:rPr>
      </w:pPr>
      <w:r w:rsidRPr="00A3281C">
        <w:rPr>
          <w:b/>
          <w:color w:val="000000"/>
          <w:szCs w:val="24"/>
          <w:lang w:eastAsia="ru-RU"/>
        </w:rPr>
        <w:t xml:space="preserve">- </w:t>
      </w:r>
      <w:r w:rsidRPr="00A3281C">
        <w:rPr>
          <w:color w:val="000000"/>
          <w:szCs w:val="24"/>
          <w:lang w:eastAsia="ru-RU"/>
        </w:rPr>
        <w:t xml:space="preserve">заверенные уполномоченным лицом Участника </w:t>
      </w:r>
      <w:r w:rsidRPr="00A3281C">
        <w:rPr>
          <w:b/>
          <w:color w:val="000000"/>
          <w:szCs w:val="24"/>
          <w:lang w:eastAsia="ru-RU"/>
        </w:rPr>
        <w:t xml:space="preserve">копии трудовых книжек специалистов и ремонтного персонала </w:t>
      </w:r>
      <w:r w:rsidRPr="00A3281C">
        <w:rPr>
          <w:color w:val="000000"/>
          <w:szCs w:val="24"/>
          <w:lang w:eastAsia="ru-RU"/>
        </w:rPr>
        <w:t>(указанных в Справке (форма 6 настоящей Документации) о кадровых ресурсах)</w:t>
      </w:r>
      <w:r w:rsidRPr="00A3281C">
        <w:rPr>
          <w:b/>
          <w:color w:val="000000"/>
          <w:szCs w:val="24"/>
          <w:lang w:eastAsia="ru-RU"/>
        </w:rPr>
        <w:t>;</w:t>
      </w:r>
    </w:p>
    <w:p w:rsidR="00326821" w:rsidRPr="00DA00C4" w:rsidRDefault="007603BC" w:rsidP="00326821">
      <w:pPr>
        <w:jc w:val="both"/>
        <w:rPr>
          <w:i/>
          <w:szCs w:val="24"/>
        </w:rPr>
      </w:pPr>
      <w:r w:rsidRPr="00D306F5">
        <w:rPr>
          <w:rFonts w:eastAsia="Times New Roman"/>
          <w:bCs/>
          <w:szCs w:val="24"/>
        </w:rPr>
        <w:t xml:space="preserve">- </w:t>
      </w:r>
      <w:r w:rsidR="00326821" w:rsidRPr="00D306F5">
        <w:rPr>
          <w:szCs w:val="24"/>
        </w:rPr>
        <w:t xml:space="preserve"> заверенные уполномоченным лицом Участника </w:t>
      </w:r>
      <w:r w:rsidR="00326821" w:rsidRPr="00D306F5">
        <w:rPr>
          <w:b/>
          <w:szCs w:val="24"/>
        </w:rPr>
        <w:t>копии</w:t>
      </w:r>
      <w:r w:rsidR="00326821" w:rsidRPr="00D306F5">
        <w:rPr>
          <w:szCs w:val="24"/>
        </w:rPr>
        <w:t xml:space="preserve"> указанных в справке (форма 4 Приложения</w:t>
      </w:r>
      <w:r w:rsidR="00326821" w:rsidRPr="00326821">
        <w:rPr>
          <w:szCs w:val="24"/>
        </w:rPr>
        <w:t xml:space="preserve"> № 1 Документации) </w:t>
      </w:r>
      <w:r w:rsidR="00326821" w:rsidRPr="00326821">
        <w:rPr>
          <w:b/>
          <w:color w:val="000000" w:themeColor="text1"/>
          <w:szCs w:val="24"/>
        </w:rPr>
        <w:t>аналогичных договоров вместе с документами, подтверждающими выполнение работ</w:t>
      </w:r>
      <w:r w:rsidR="00326821" w:rsidRPr="00326821">
        <w:rPr>
          <w:szCs w:val="24"/>
        </w:rPr>
        <w:t xml:space="preserve"> (актами выполненных работ либо отзывами по приложенным</w:t>
      </w:r>
      <w:r w:rsidR="00326821">
        <w:rPr>
          <w:szCs w:val="24"/>
        </w:rPr>
        <w:t xml:space="preserve">  договорам) </w:t>
      </w:r>
      <w:r w:rsidR="00326821" w:rsidRPr="00326821">
        <w:rPr>
          <w:szCs w:val="24"/>
        </w:rPr>
        <w:t xml:space="preserve">(на усмотрение Участника). </w:t>
      </w:r>
      <w:r w:rsidR="00326821" w:rsidRPr="00DA00C4">
        <w:rPr>
          <w:i/>
          <w:szCs w:val="24"/>
        </w:rPr>
        <w:t>Так как опыт выполнения аналогичных работ 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заявке такого Участника будет присуждаться 0 баллов по данному критерию.</w:t>
      </w:r>
    </w:p>
    <w:p w:rsidR="00F17CDC" w:rsidRDefault="00F17CDC" w:rsidP="002531EF">
      <w:pPr>
        <w:spacing w:line="240" w:lineRule="auto"/>
        <w:jc w:val="both"/>
        <w:rPr>
          <w:rFonts w:eastAsia="Times New Roman"/>
          <w:bCs/>
        </w:rPr>
      </w:pPr>
      <w:r>
        <w:rPr>
          <w:rFonts w:eastAsia="Times New Roman"/>
          <w:bCs/>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Pr>
          <w:rFonts w:eastAsia="Times New Roman"/>
          <w:b/>
          <w:bCs/>
        </w:rPr>
        <w:t>заверенный нотариально перевод на русский язык</w:t>
      </w:r>
      <w:r>
        <w:rPr>
          <w:rFonts w:eastAsia="Times New Roman"/>
          <w:bCs/>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A26183" w:rsidRDefault="004D0F00" w:rsidP="00F75684">
      <w:pPr>
        <w:pStyle w:val="1"/>
        <w:numPr>
          <w:ilvl w:val="0"/>
          <w:numId w:val="0"/>
        </w:numPr>
        <w:spacing w:before="240"/>
        <w:jc w:val="center"/>
        <w:rPr>
          <w:b/>
          <w:bCs/>
        </w:rPr>
      </w:pPr>
      <w:bookmarkStart w:id="11" w:name="_Toc392676046"/>
      <w:r w:rsidRPr="00A26183">
        <w:rPr>
          <w:b/>
          <w:lang w:val="ru-RU"/>
        </w:rPr>
        <w:t xml:space="preserve">4. </w:t>
      </w:r>
      <w:r w:rsidR="00F17CDC" w:rsidRPr="00A26183">
        <w:rPr>
          <w:b/>
        </w:rPr>
        <w:t>Порядок проведения запроса предложений</w:t>
      </w:r>
      <w:bookmarkEnd w:id="11"/>
    </w:p>
    <w:p w:rsidR="00F17CDC" w:rsidRPr="00A26183" w:rsidRDefault="00F17CDC" w:rsidP="004C6757">
      <w:pPr>
        <w:pStyle w:val="2"/>
        <w:numPr>
          <w:ilvl w:val="1"/>
          <w:numId w:val="22"/>
        </w:numPr>
        <w:ind w:left="0" w:firstLine="0"/>
        <w:jc w:val="both"/>
        <w:rPr>
          <w:rFonts w:ascii="Times New Roman" w:hAnsi="Times New Roman"/>
          <w:i w:val="0"/>
          <w:sz w:val="24"/>
          <w:szCs w:val="24"/>
        </w:rPr>
      </w:pPr>
      <w:bookmarkStart w:id="12" w:name="_Toc386463995"/>
      <w:bookmarkStart w:id="13" w:name="_Toc388439837"/>
      <w:bookmarkStart w:id="14" w:name="_Toc388439986"/>
      <w:bookmarkStart w:id="15" w:name="_Toc388447355"/>
      <w:bookmarkStart w:id="16" w:name="_Toc389746527"/>
      <w:bookmarkStart w:id="17" w:name="_Toc390261824"/>
      <w:bookmarkStart w:id="18" w:name="_Toc392676047"/>
      <w:r w:rsidRPr="00A26183">
        <w:rPr>
          <w:rFonts w:ascii="Times New Roman" w:hAnsi="Times New Roman"/>
          <w:bCs w:val="0"/>
          <w:i w:val="0"/>
          <w:iCs w:val="0"/>
          <w:sz w:val="24"/>
          <w:szCs w:val="24"/>
        </w:rPr>
        <w:t xml:space="preserve">Получение документации о проведении </w:t>
      </w:r>
      <w:r w:rsidRPr="00A26183">
        <w:rPr>
          <w:rFonts w:ascii="Times New Roman" w:hAnsi="Times New Roman"/>
          <w:i w:val="0"/>
          <w:sz w:val="24"/>
          <w:szCs w:val="24"/>
        </w:rPr>
        <w:t>запроса предложений</w:t>
      </w:r>
      <w:bookmarkEnd w:id="12"/>
      <w:bookmarkEnd w:id="13"/>
      <w:bookmarkEnd w:id="14"/>
      <w:bookmarkEnd w:id="15"/>
      <w:bookmarkEnd w:id="16"/>
      <w:bookmarkEnd w:id="17"/>
      <w:bookmarkEnd w:id="18"/>
    </w:p>
    <w:p w:rsidR="00F17CDC" w:rsidRDefault="00F17CDC" w:rsidP="00EE1BD0">
      <w:pPr>
        <w:numPr>
          <w:ilvl w:val="2"/>
          <w:numId w:val="22"/>
        </w:numPr>
        <w:tabs>
          <w:tab w:val="clear" w:pos="720"/>
        </w:tabs>
        <w:spacing w:after="0" w:line="240" w:lineRule="auto"/>
        <w:ind w:left="0" w:firstLine="0"/>
        <w:jc w:val="both"/>
        <w:rPr>
          <w:rFonts w:eastAsia="Times New Roman"/>
          <w:szCs w:val="24"/>
        </w:rPr>
      </w:pPr>
      <w:r>
        <w:rPr>
          <w:rFonts w:eastAsia="Times New Roman"/>
          <w:szCs w:val="24"/>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Pr>
          <w:rFonts w:eastAsia="Times New Roman"/>
          <w:color w:val="FF0000"/>
          <w:szCs w:val="24"/>
        </w:rPr>
        <w:t xml:space="preserve"> </w:t>
      </w:r>
      <w:hyperlink r:id="rId21" w:history="1">
        <w:r w:rsidR="00EE1BD0" w:rsidRPr="00C107B4">
          <w:rPr>
            <w:rStyle w:val="af0"/>
          </w:rPr>
          <w:t xml:space="preserve"> </w:t>
        </w:r>
        <w:r w:rsidR="009D53D8">
          <w:rPr>
            <w:rStyle w:val="af0"/>
            <w:szCs w:val="24"/>
            <w:lang w:val="en-US"/>
          </w:rPr>
          <w:t>santalova</w:t>
        </w:r>
        <w:r w:rsidR="009D53D8" w:rsidRPr="009D53D8">
          <w:rPr>
            <w:rStyle w:val="af0"/>
            <w:szCs w:val="24"/>
          </w:rPr>
          <w:t>@</w:t>
        </w:r>
        <w:r w:rsidR="009D53D8">
          <w:rPr>
            <w:rStyle w:val="af0"/>
            <w:szCs w:val="24"/>
            <w:lang w:val="en-US"/>
          </w:rPr>
          <w:t>mures</w:t>
        </w:r>
        <w:r w:rsidR="009D53D8" w:rsidRPr="009D53D8">
          <w:rPr>
            <w:rStyle w:val="af0"/>
            <w:szCs w:val="24"/>
          </w:rPr>
          <w:t>.</w:t>
        </w:r>
        <w:r w:rsidR="009D53D8">
          <w:rPr>
            <w:rStyle w:val="af0"/>
            <w:szCs w:val="24"/>
            <w:lang w:val="en-US"/>
          </w:rPr>
          <w:t>ru</w:t>
        </w:r>
      </w:hyperlink>
      <w:r>
        <w:rPr>
          <w:rFonts w:eastAsia="Times New Roman"/>
          <w:szCs w:val="24"/>
        </w:rPr>
        <w:t xml:space="preserve">, с указанием способа получения Документации.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eastAsia="Times New Roman"/>
          <w:szCs w:val="24"/>
        </w:rPr>
      </w:pPr>
      <w:r>
        <w:rPr>
          <w:rFonts w:eastAsia="Times New Roman"/>
          <w:szCs w:val="24"/>
        </w:rPr>
        <w:t>Заказчик в течение двух рабочих дней</w:t>
      </w:r>
      <w:r>
        <w:rPr>
          <w:rFonts w:eastAsia="Times New Roman"/>
          <w:color w:val="FF0000"/>
          <w:szCs w:val="24"/>
        </w:rPr>
        <w:t xml:space="preserve"> </w:t>
      </w:r>
      <w:r>
        <w:rPr>
          <w:rFonts w:eastAsia="Times New Roman"/>
          <w:szCs w:val="24"/>
        </w:rPr>
        <w:t>(кроме субботы и воскресенья)</w:t>
      </w:r>
      <w:r>
        <w:rPr>
          <w:rFonts w:eastAsia="Times New Roman"/>
          <w:color w:val="FF0000"/>
          <w:szCs w:val="24"/>
        </w:rPr>
        <w:t xml:space="preserve"> </w:t>
      </w:r>
      <w:r>
        <w:rPr>
          <w:rFonts w:eastAsia="Times New Roman"/>
          <w:szCs w:val="24"/>
        </w:rPr>
        <w:t>с 8.30 до 16.42 (12.30-13.30 перерыв)</w:t>
      </w:r>
      <w:r>
        <w:rPr>
          <w:rFonts w:eastAsia="Times New Roman"/>
          <w:color w:val="FF0000"/>
          <w:szCs w:val="24"/>
        </w:rPr>
        <w:t xml:space="preserve"> </w:t>
      </w:r>
      <w:r>
        <w:rPr>
          <w:rFonts w:eastAsia="Times New Roman"/>
          <w:szCs w:val="24"/>
        </w:rPr>
        <w:t>со дня получения соответствующего запроса предоставит такому лицу</w:t>
      </w:r>
      <w:r>
        <w:rPr>
          <w:rFonts w:eastAsia="Times New Roman"/>
          <w:color w:val="FF0000"/>
          <w:szCs w:val="24"/>
        </w:rPr>
        <w:t xml:space="preserve"> </w:t>
      </w:r>
      <w:r>
        <w:rPr>
          <w:rFonts w:eastAsia="Times New Roman"/>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EE1BD0">
        <w:rPr>
          <w:bCs/>
          <w:szCs w:val="24"/>
        </w:rPr>
        <w:t>г. </w:t>
      </w:r>
      <w:r>
        <w:rPr>
          <w:bCs/>
          <w:szCs w:val="24"/>
        </w:rPr>
        <w:t>Мурманск,</w:t>
      </w:r>
      <w:r w:rsidR="009F1995">
        <w:rPr>
          <w:bCs/>
          <w:szCs w:val="24"/>
        </w:rPr>
        <w:t xml:space="preserve"> ул. Промышленная</w:t>
      </w:r>
      <w:r w:rsidR="00EE1BD0">
        <w:rPr>
          <w:bCs/>
          <w:szCs w:val="24"/>
        </w:rPr>
        <w:t>,</w:t>
      </w:r>
      <w:r w:rsidR="009F1995">
        <w:rPr>
          <w:bCs/>
          <w:szCs w:val="24"/>
        </w:rPr>
        <w:t xml:space="preserve"> д.15, каб. 20</w:t>
      </w:r>
      <w:r>
        <w:rPr>
          <w:rFonts w:eastAsia="Times New Roman"/>
          <w:szCs w:val="24"/>
        </w:rPr>
        <w:t xml:space="preserve"> (Отдел закупок ОАО «Мурманэнергосбыт»). </w:t>
      </w:r>
    </w:p>
    <w:p w:rsidR="00F17CDC" w:rsidRDefault="00F17CDC" w:rsidP="004C6757">
      <w:pPr>
        <w:numPr>
          <w:ilvl w:val="2"/>
          <w:numId w:val="22"/>
        </w:numPr>
        <w:tabs>
          <w:tab w:val="clear" w:pos="720"/>
          <w:tab w:val="left" w:pos="0"/>
          <w:tab w:val="left" w:pos="284"/>
        </w:tabs>
        <w:spacing w:after="120" w:line="240" w:lineRule="auto"/>
        <w:ind w:left="0" w:firstLine="0"/>
        <w:jc w:val="both"/>
        <w:rPr>
          <w:rFonts w:eastAsia="Times New Roman"/>
          <w:szCs w:val="24"/>
        </w:rPr>
      </w:pPr>
      <w:r>
        <w:rPr>
          <w:rFonts w:eastAsia="Times New Roman"/>
          <w:szCs w:val="24"/>
        </w:rPr>
        <w:t>Документация о проведении з</w:t>
      </w:r>
      <w:r w:rsidR="00A26183">
        <w:rPr>
          <w:rFonts w:eastAsia="Times New Roman"/>
          <w:szCs w:val="24"/>
        </w:rPr>
        <w:t xml:space="preserve">апроса предложений доступна для </w:t>
      </w:r>
      <w:r>
        <w:rPr>
          <w:rFonts w:eastAsia="Times New Roman"/>
          <w:szCs w:val="24"/>
        </w:rPr>
        <w:t>ознакомления на официальном сайте</w:t>
      </w:r>
      <w:r>
        <w:rPr>
          <w:rFonts w:eastAsia="Times New Roman"/>
          <w:color w:val="0000FF"/>
          <w:szCs w:val="24"/>
          <w:u w:val="single"/>
        </w:rPr>
        <w:t xml:space="preserve"> http://zakupki.gov.ru/223 </w:t>
      </w:r>
      <w:r>
        <w:rPr>
          <w:rFonts w:eastAsia="Times New Roman"/>
          <w:color w:val="0000FF"/>
          <w:szCs w:val="24"/>
        </w:rPr>
        <w:t xml:space="preserve">  </w:t>
      </w:r>
      <w:r>
        <w:rPr>
          <w:rFonts w:eastAsia="Times New Roman"/>
          <w:szCs w:val="24"/>
        </w:rPr>
        <w:t xml:space="preserve">и на сайте Заказчика </w:t>
      </w:r>
      <w:r>
        <w:rPr>
          <w:rFonts w:eastAsia="Times New Roman"/>
          <w:color w:val="0000FF"/>
          <w:szCs w:val="24"/>
          <w:u w:val="single"/>
        </w:rPr>
        <w:t>http://</w:t>
      </w:r>
      <w:r>
        <w:rPr>
          <w:rFonts w:eastAsia="Times New Roman"/>
          <w:color w:val="0000FF"/>
          <w:szCs w:val="24"/>
          <w:u w:val="single"/>
          <w:lang w:val="en-US"/>
        </w:rPr>
        <w:t>mures</w:t>
      </w:r>
      <w:r>
        <w:rPr>
          <w:rFonts w:eastAsia="Times New Roman"/>
          <w:color w:val="0000FF"/>
          <w:szCs w:val="24"/>
          <w:u w:val="single"/>
        </w:rPr>
        <w:t>.</w:t>
      </w:r>
      <w:r>
        <w:rPr>
          <w:rFonts w:eastAsia="Times New Roman"/>
          <w:color w:val="0000FF"/>
          <w:szCs w:val="24"/>
          <w:u w:val="single"/>
          <w:lang w:val="en-US"/>
        </w:rPr>
        <w:t>ru</w:t>
      </w:r>
      <w:r>
        <w:rPr>
          <w:rFonts w:eastAsia="Times New Roman"/>
          <w:color w:val="0000FF"/>
          <w:szCs w:val="24"/>
          <w:u w:val="single"/>
        </w:rPr>
        <w:t>.</w:t>
      </w:r>
    </w:p>
    <w:p w:rsidR="00F17CDC" w:rsidRDefault="00F17CDC" w:rsidP="004C6757">
      <w:pPr>
        <w:numPr>
          <w:ilvl w:val="2"/>
          <w:numId w:val="22"/>
        </w:numPr>
        <w:tabs>
          <w:tab w:val="clear" w:pos="720"/>
          <w:tab w:val="left" w:pos="0"/>
          <w:tab w:val="left" w:pos="284"/>
          <w:tab w:val="left" w:pos="709"/>
        </w:tabs>
        <w:spacing w:after="120" w:line="240" w:lineRule="auto"/>
        <w:ind w:left="0" w:firstLine="0"/>
        <w:jc w:val="both"/>
        <w:rPr>
          <w:rFonts w:eastAsia="Times New Roman"/>
          <w:b/>
          <w:bCs/>
          <w:iCs/>
          <w:szCs w:val="24"/>
        </w:rPr>
      </w:pPr>
      <w:r>
        <w:rPr>
          <w:rFonts w:eastAsia="Times New Roman"/>
          <w:szCs w:val="24"/>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A26183" w:rsidRDefault="00F17CDC" w:rsidP="004C6757">
      <w:pPr>
        <w:pStyle w:val="2"/>
        <w:numPr>
          <w:ilvl w:val="1"/>
          <w:numId w:val="22"/>
        </w:numPr>
        <w:ind w:left="0" w:firstLine="0"/>
        <w:rPr>
          <w:rFonts w:ascii="Times New Roman" w:hAnsi="Times New Roman"/>
          <w:i w:val="0"/>
          <w:sz w:val="24"/>
          <w:szCs w:val="24"/>
        </w:rPr>
      </w:pPr>
      <w:bookmarkStart w:id="19" w:name="_Toc386463996"/>
      <w:bookmarkStart w:id="20" w:name="_Toc388439838"/>
      <w:bookmarkStart w:id="21" w:name="_Toc388439987"/>
      <w:bookmarkStart w:id="22" w:name="_Toc388447356"/>
      <w:bookmarkStart w:id="23" w:name="_Toc389746528"/>
      <w:bookmarkStart w:id="24" w:name="_Toc390261825"/>
      <w:bookmarkStart w:id="25" w:name="_Toc392676048"/>
      <w:r w:rsidRPr="00A26183">
        <w:rPr>
          <w:rFonts w:ascii="Times New Roman" w:hAnsi="Times New Roman"/>
          <w:bCs w:val="0"/>
          <w:i w:val="0"/>
          <w:iCs w:val="0"/>
          <w:sz w:val="24"/>
          <w:szCs w:val="24"/>
        </w:rPr>
        <w:t xml:space="preserve">Разъяснение положений документации о проведении  </w:t>
      </w:r>
      <w:r w:rsidRPr="00A26183">
        <w:rPr>
          <w:rFonts w:ascii="Times New Roman" w:hAnsi="Times New Roman"/>
          <w:i w:val="0"/>
          <w:sz w:val="24"/>
          <w:szCs w:val="24"/>
        </w:rPr>
        <w:t>запроса предложений</w:t>
      </w:r>
      <w:bookmarkEnd w:id="19"/>
      <w:bookmarkEnd w:id="20"/>
      <w:bookmarkEnd w:id="21"/>
      <w:bookmarkEnd w:id="22"/>
      <w:bookmarkEnd w:id="23"/>
      <w:bookmarkEnd w:id="24"/>
      <w:bookmarkEnd w:id="25"/>
    </w:p>
    <w:p w:rsidR="00F17CDC" w:rsidRDefault="00F17CDC" w:rsidP="0060013B">
      <w:pPr>
        <w:numPr>
          <w:ilvl w:val="2"/>
          <w:numId w:val="22"/>
        </w:numPr>
        <w:tabs>
          <w:tab w:val="clear" w:pos="720"/>
          <w:tab w:val="num" w:pos="0"/>
        </w:tabs>
        <w:spacing w:after="0" w:line="240" w:lineRule="auto"/>
        <w:ind w:left="0" w:firstLine="0"/>
        <w:jc w:val="both"/>
        <w:rPr>
          <w:rFonts w:eastAsia="Times New Roman"/>
          <w:szCs w:val="24"/>
        </w:rPr>
      </w:pPr>
      <w:r>
        <w:rPr>
          <w:rFonts w:eastAsia="Times New Roman"/>
          <w:szCs w:val="24"/>
        </w:rPr>
        <w:t>Любой Участник закупки вправе</w:t>
      </w:r>
      <w:r>
        <w:rPr>
          <w:rFonts w:eastAsia="Times New Roman"/>
          <w:color w:val="FF0000"/>
          <w:szCs w:val="24"/>
        </w:rPr>
        <w:t xml:space="preserve"> </w:t>
      </w:r>
      <w:r>
        <w:rPr>
          <w:rFonts w:eastAsia="Times New Roman"/>
          <w:szCs w:val="24"/>
        </w:rPr>
        <w:t>направить заказчику официальный письменный запрос за подписью уполномоченного лица Участника закупки о разъяснении положений</w:t>
      </w:r>
      <w:r>
        <w:rPr>
          <w:rFonts w:eastAsia="Times New Roman"/>
          <w:color w:val="FF0000"/>
          <w:szCs w:val="24"/>
        </w:rPr>
        <w:t xml:space="preserve"> </w:t>
      </w:r>
      <w:r>
        <w:rPr>
          <w:rFonts w:eastAsia="Times New Roman"/>
          <w:szCs w:val="24"/>
        </w:rPr>
        <w:t>Документации</w:t>
      </w:r>
      <w:r>
        <w:rPr>
          <w:rFonts w:eastAsia="Times New Roman"/>
          <w:color w:val="FF0000"/>
          <w:szCs w:val="24"/>
        </w:rPr>
        <w:t xml:space="preserve"> </w:t>
      </w:r>
      <w:r>
        <w:rPr>
          <w:rFonts w:eastAsia="Times New Roman"/>
          <w:szCs w:val="24"/>
        </w:rPr>
        <w:t>по адресу, указанному в п.п. 2.3. п. 2 Информационной карты</w:t>
      </w:r>
      <w:r>
        <w:rPr>
          <w:rFonts w:eastAsia="Times New Roman"/>
          <w:color w:val="FF0000"/>
          <w:szCs w:val="24"/>
        </w:rPr>
        <w:t xml:space="preserve"> </w:t>
      </w:r>
      <w:r>
        <w:rPr>
          <w:rFonts w:eastAsia="Times New Roman"/>
          <w:szCs w:val="24"/>
        </w:rPr>
        <w:t>либо отправить запрос на</w:t>
      </w:r>
      <w:r>
        <w:rPr>
          <w:rFonts w:eastAsia="Times New Roman"/>
          <w:color w:val="FF0000"/>
          <w:szCs w:val="24"/>
        </w:rPr>
        <w:t xml:space="preserve"> </w:t>
      </w:r>
      <w:r>
        <w:rPr>
          <w:rFonts w:eastAsia="Times New Roman"/>
          <w:szCs w:val="24"/>
        </w:rPr>
        <w:t>электронную почту</w:t>
      </w:r>
      <w:r>
        <w:rPr>
          <w:rFonts w:eastAsia="Times New Roman"/>
          <w:color w:val="FF0000"/>
          <w:szCs w:val="24"/>
        </w:rPr>
        <w:t xml:space="preserve"> </w:t>
      </w:r>
      <w:hyperlink r:id="rId22" w:history="1">
        <w:r w:rsidR="009D53D8">
          <w:rPr>
            <w:rStyle w:val="af0"/>
            <w:szCs w:val="24"/>
            <w:lang w:val="en-US"/>
          </w:rPr>
          <w:t>santalova</w:t>
        </w:r>
        <w:r w:rsidR="009D53D8" w:rsidRPr="009D53D8">
          <w:rPr>
            <w:rStyle w:val="af0"/>
            <w:szCs w:val="24"/>
          </w:rPr>
          <w:t>@</w:t>
        </w:r>
        <w:r w:rsidR="009D53D8">
          <w:rPr>
            <w:rStyle w:val="af0"/>
            <w:szCs w:val="24"/>
            <w:lang w:val="en-US"/>
          </w:rPr>
          <w:t>mures</w:t>
        </w:r>
        <w:r w:rsidR="009D53D8" w:rsidRPr="009D53D8">
          <w:rPr>
            <w:rStyle w:val="af0"/>
            <w:szCs w:val="24"/>
          </w:rPr>
          <w:t>.</w:t>
        </w:r>
        <w:r w:rsidR="009D53D8">
          <w:rPr>
            <w:rStyle w:val="af0"/>
            <w:szCs w:val="24"/>
            <w:lang w:val="en-US"/>
          </w:rPr>
          <w:t>ru</w:t>
        </w:r>
      </w:hyperlink>
      <w:r>
        <w:rPr>
          <w:rFonts w:eastAsia="Times New Roman"/>
          <w:szCs w:val="24"/>
        </w:rPr>
        <w:t xml:space="preserve">,  с указанием способа получения разъяснении положений </w:t>
      </w:r>
      <w:r>
        <w:rPr>
          <w:rFonts w:eastAsia="Times New Roman"/>
          <w:szCs w:val="24"/>
        </w:rPr>
        <w:lastRenderedPageBreak/>
        <w:t xml:space="preserve">Документации, не позднее, чем за 2 (два) рабочих дня до дня окончания подачи заявок на участие в проведении запроса предложений. </w:t>
      </w:r>
    </w:p>
    <w:p w:rsidR="00F17CDC" w:rsidRPr="009240D2" w:rsidRDefault="00F17CDC" w:rsidP="00F75684">
      <w:pPr>
        <w:tabs>
          <w:tab w:val="left" w:pos="0"/>
          <w:tab w:val="left" w:pos="709"/>
          <w:tab w:val="left" w:pos="960"/>
          <w:tab w:val="left" w:pos="1276"/>
        </w:tabs>
        <w:spacing w:after="0" w:line="240" w:lineRule="auto"/>
        <w:jc w:val="both"/>
        <w:rPr>
          <w:rFonts w:eastAsia="Times New Roman"/>
          <w:szCs w:val="24"/>
        </w:rPr>
      </w:pPr>
      <w:r>
        <w:rPr>
          <w:rFonts w:eastAsia="Times New Roman"/>
          <w:szCs w:val="24"/>
        </w:rPr>
        <w:t xml:space="preserve">         </w:t>
      </w:r>
      <w:r w:rsidRPr="009240D2">
        <w:rPr>
          <w:rFonts w:eastAsia="Times New Roman"/>
          <w:b/>
          <w:szCs w:val="24"/>
        </w:rPr>
        <w:t>Дата и время начала приема запросов на разъяснения положений Документации от Участников закупки:</w:t>
      </w:r>
      <w:r w:rsidRPr="009240D2">
        <w:rPr>
          <w:rFonts w:eastAsia="Times New Roman"/>
          <w:szCs w:val="24"/>
        </w:rPr>
        <w:t xml:space="preserve"> </w:t>
      </w:r>
      <w:r w:rsidR="0034137F" w:rsidRPr="009240D2">
        <w:rPr>
          <w:rFonts w:eastAsia="Times New Roman"/>
          <w:szCs w:val="24"/>
        </w:rPr>
        <w:t xml:space="preserve">11 июля 2014 г. </w:t>
      </w:r>
      <w:r w:rsidRPr="009240D2">
        <w:rPr>
          <w:rFonts w:eastAsia="Times New Roman"/>
          <w:color w:val="FF0000"/>
          <w:szCs w:val="24"/>
        </w:rPr>
        <w:t xml:space="preserve"> </w:t>
      </w:r>
      <w:r w:rsidR="00A26183" w:rsidRPr="009240D2">
        <w:rPr>
          <w:rFonts w:eastAsia="Times New Roman"/>
          <w:szCs w:val="24"/>
        </w:rPr>
        <w:t>08</w:t>
      </w:r>
      <w:r w:rsidRPr="009240D2">
        <w:rPr>
          <w:rFonts w:eastAsia="Times New Roman"/>
          <w:szCs w:val="24"/>
        </w:rPr>
        <w:t>:</w:t>
      </w:r>
      <w:r w:rsidR="00A26183" w:rsidRPr="009240D2">
        <w:rPr>
          <w:rFonts w:eastAsia="Times New Roman"/>
          <w:szCs w:val="24"/>
        </w:rPr>
        <w:t>3</w:t>
      </w:r>
      <w:r w:rsidR="0034137F" w:rsidRPr="009240D2">
        <w:rPr>
          <w:rFonts w:eastAsia="Times New Roman"/>
          <w:szCs w:val="24"/>
        </w:rPr>
        <w:t>0.</w:t>
      </w:r>
    </w:p>
    <w:p w:rsidR="00F17CDC" w:rsidRPr="0045455C" w:rsidRDefault="00F17CDC" w:rsidP="00F75684">
      <w:pPr>
        <w:autoSpaceDE w:val="0"/>
        <w:spacing w:after="0" w:line="240" w:lineRule="auto"/>
        <w:jc w:val="both"/>
        <w:rPr>
          <w:rFonts w:eastAsia="Times New Roman"/>
          <w:color w:val="FF0000"/>
          <w:szCs w:val="24"/>
        </w:rPr>
      </w:pPr>
      <w:r w:rsidRPr="009240D2">
        <w:rPr>
          <w:rFonts w:eastAsia="Times New Roman"/>
          <w:szCs w:val="24"/>
        </w:rPr>
        <w:t xml:space="preserve">         </w:t>
      </w:r>
      <w:r w:rsidRPr="009240D2">
        <w:rPr>
          <w:rFonts w:eastAsia="Times New Roman"/>
          <w:b/>
          <w:szCs w:val="24"/>
        </w:rPr>
        <w:t xml:space="preserve">Дата и время окончания приема запросов на разъяснения положений Документации от Участников закупки: </w:t>
      </w:r>
      <w:r w:rsidR="00103238" w:rsidRPr="009240D2">
        <w:rPr>
          <w:rFonts w:eastAsia="Times New Roman"/>
          <w:szCs w:val="24"/>
        </w:rPr>
        <w:t>17</w:t>
      </w:r>
      <w:r w:rsidRPr="009240D2">
        <w:rPr>
          <w:rFonts w:eastAsia="Times New Roman"/>
          <w:szCs w:val="24"/>
        </w:rPr>
        <w:t xml:space="preserve"> </w:t>
      </w:r>
      <w:r w:rsidR="00103238" w:rsidRPr="009240D2">
        <w:rPr>
          <w:rFonts w:eastAsia="Times New Roman"/>
          <w:szCs w:val="24"/>
        </w:rPr>
        <w:t>июля</w:t>
      </w:r>
      <w:r w:rsidRPr="009240D2">
        <w:rPr>
          <w:rFonts w:eastAsia="Times New Roman"/>
          <w:szCs w:val="24"/>
        </w:rPr>
        <w:t xml:space="preserve"> 2014 г</w:t>
      </w:r>
      <w:r w:rsidR="0034137F" w:rsidRPr="009240D2">
        <w:rPr>
          <w:rFonts w:eastAsia="Times New Roman"/>
          <w:szCs w:val="24"/>
        </w:rPr>
        <w:t xml:space="preserve"> 12:00</w:t>
      </w:r>
      <w:r w:rsidRPr="009240D2">
        <w:rPr>
          <w:rFonts w:eastAsia="Times New Roman"/>
          <w:szCs w:val="24"/>
        </w:rPr>
        <w:t>.</w:t>
      </w:r>
      <w:r>
        <w:rPr>
          <w:rFonts w:eastAsia="Times New Roman"/>
          <w:color w:val="FF0000"/>
          <w:szCs w:val="24"/>
        </w:rPr>
        <w:t xml:space="preserve">   </w:t>
      </w:r>
    </w:p>
    <w:p w:rsidR="00F17CDC" w:rsidRDefault="00F17CDC" w:rsidP="004C6757">
      <w:pPr>
        <w:numPr>
          <w:ilvl w:val="2"/>
          <w:numId w:val="22"/>
        </w:numPr>
        <w:tabs>
          <w:tab w:val="clear" w:pos="720"/>
          <w:tab w:val="left" w:pos="0"/>
        </w:tabs>
        <w:spacing w:after="120" w:line="240" w:lineRule="auto"/>
        <w:ind w:left="0" w:firstLine="0"/>
        <w:jc w:val="both"/>
        <w:rPr>
          <w:rFonts w:eastAsia="Times New Roman"/>
          <w:b/>
          <w:bCs/>
          <w:iCs/>
          <w:szCs w:val="24"/>
        </w:rPr>
      </w:pPr>
      <w:r>
        <w:rPr>
          <w:rFonts w:eastAsia="Times New Roman"/>
          <w:szCs w:val="24"/>
        </w:rPr>
        <w:t xml:space="preserve">Заказчик в течение одного рабочего дня </w:t>
      </w:r>
      <w:r>
        <w:rPr>
          <w:szCs w:val="24"/>
        </w:rPr>
        <w:t xml:space="preserve">со дня поступления запроса </w:t>
      </w:r>
      <w:r>
        <w:rPr>
          <w:rFonts w:eastAsia="Times New Roman"/>
          <w:szCs w:val="24"/>
        </w:rPr>
        <w:t>о предоставлении разъяснений</w:t>
      </w:r>
      <w:r>
        <w:rPr>
          <w:rFonts w:eastAsia="Times New Roman"/>
          <w:color w:val="FF0000"/>
          <w:szCs w:val="24"/>
        </w:rPr>
        <w:t xml:space="preserve"> </w:t>
      </w:r>
      <w:r>
        <w:rPr>
          <w:rFonts w:eastAsia="Times New Roman"/>
          <w:szCs w:val="24"/>
        </w:rPr>
        <w:t>отвечает на вопрос и размещает на официальном сайте</w:t>
      </w:r>
      <w:r>
        <w:rPr>
          <w:rFonts w:eastAsia="Times New Roman"/>
          <w:color w:val="FF0000"/>
          <w:szCs w:val="24"/>
        </w:rPr>
        <w:t xml:space="preserve"> </w:t>
      </w:r>
      <w:hyperlink r:id="rId23" w:history="1">
        <w:r>
          <w:rPr>
            <w:rStyle w:val="af0"/>
            <w:szCs w:val="24"/>
          </w:rPr>
          <w:t>http://zakupki.gov.ru/223</w:t>
        </w:r>
      </w:hyperlink>
      <w:r>
        <w:rPr>
          <w:rFonts w:eastAsia="Times New Roman"/>
          <w:color w:val="FF0000"/>
          <w:szCs w:val="24"/>
        </w:rPr>
        <w:t xml:space="preserve"> </w:t>
      </w:r>
      <w:r>
        <w:rPr>
          <w:rFonts w:eastAsia="Times New Roman"/>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Pr>
          <w:szCs w:val="24"/>
        </w:rPr>
        <w:t>рабочих</w:t>
      </w:r>
      <w:r>
        <w:t xml:space="preserve"> </w:t>
      </w:r>
      <w:r>
        <w:rPr>
          <w:rFonts w:eastAsia="Times New Roman"/>
          <w:szCs w:val="24"/>
        </w:rPr>
        <w:t xml:space="preserve">дня до дня окончания </w:t>
      </w:r>
      <w:r w:rsidRPr="00281712">
        <w:rPr>
          <w:szCs w:val="24"/>
        </w:rPr>
        <w:t xml:space="preserve">срока </w:t>
      </w:r>
      <w:r w:rsidRPr="00281712">
        <w:rPr>
          <w:rFonts w:eastAsia="Times New Roman"/>
          <w:szCs w:val="24"/>
        </w:rPr>
        <w:t>подачи заявок на участие</w:t>
      </w:r>
      <w:r>
        <w:rPr>
          <w:rFonts w:eastAsia="Times New Roman"/>
          <w:szCs w:val="24"/>
        </w:rPr>
        <w:t>.</w:t>
      </w:r>
    </w:p>
    <w:p w:rsidR="00F17CDC" w:rsidRPr="0026568E" w:rsidRDefault="00F17CDC" w:rsidP="004C6757">
      <w:pPr>
        <w:pStyle w:val="2"/>
        <w:numPr>
          <w:ilvl w:val="1"/>
          <w:numId w:val="22"/>
        </w:numPr>
        <w:tabs>
          <w:tab w:val="clear" w:pos="708"/>
          <w:tab w:val="num" w:pos="0"/>
        </w:tabs>
        <w:ind w:left="0" w:firstLine="0"/>
        <w:rPr>
          <w:rFonts w:ascii="Times New Roman" w:hAnsi="Times New Roman"/>
          <w:i w:val="0"/>
          <w:sz w:val="24"/>
          <w:szCs w:val="24"/>
        </w:rPr>
      </w:pPr>
      <w:bookmarkStart w:id="26" w:name="_Toc386463997"/>
      <w:bookmarkStart w:id="27" w:name="_Toc388439839"/>
      <w:bookmarkStart w:id="28" w:name="_Toc388439988"/>
      <w:bookmarkStart w:id="29" w:name="_Toc388447357"/>
      <w:bookmarkStart w:id="30" w:name="_Toc389746529"/>
      <w:bookmarkStart w:id="31" w:name="_Toc390261826"/>
      <w:bookmarkStart w:id="32" w:name="_Toc392676049"/>
      <w:r w:rsidRPr="0026568E">
        <w:rPr>
          <w:rFonts w:ascii="Times New Roman" w:hAnsi="Times New Roman"/>
          <w:bCs w:val="0"/>
          <w:i w:val="0"/>
          <w:iCs w:val="0"/>
          <w:sz w:val="24"/>
          <w:szCs w:val="24"/>
        </w:rPr>
        <w:t xml:space="preserve">Внесение изменений в Документацию о проведении </w:t>
      </w:r>
      <w:r w:rsidRPr="0026568E">
        <w:rPr>
          <w:rFonts w:ascii="Times New Roman" w:hAnsi="Times New Roman"/>
          <w:i w:val="0"/>
          <w:sz w:val="24"/>
          <w:szCs w:val="24"/>
        </w:rPr>
        <w:t>запроса предложений</w:t>
      </w:r>
      <w:bookmarkEnd w:id="26"/>
      <w:bookmarkEnd w:id="27"/>
      <w:bookmarkEnd w:id="28"/>
      <w:bookmarkEnd w:id="29"/>
      <w:bookmarkEnd w:id="30"/>
      <w:bookmarkEnd w:id="31"/>
      <w:bookmarkEnd w:id="32"/>
    </w:p>
    <w:p w:rsidR="00F17CDC" w:rsidRDefault="00F17CDC" w:rsidP="009F1995">
      <w:pPr>
        <w:numPr>
          <w:ilvl w:val="2"/>
          <w:numId w:val="22"/>
        </w:numPr>
        <w:tabs>
          <w:tab w:val="clear" w:pos="720"/>
          <w:tab w:val="left" w:pos="0"/>
          <w:tab w:val="left" w:pos="709"/>
        </w:tabs>
        <w:spacing w:after="0" w:line="240" w:lineRule="auto"/>
        <w:ind w:left="0" w:firstLine="0"/>
        <w:jc w:val="both"/>
        <w:rPr>
          <w:rFonts w:eastAsia="Times New Roman"/>
          <w:szCs w:val="24"/>
        </w:rPr>
      </w:pPr>
      <w:r>
        <w:rPr>
          <w:rFonts w:eastAsia="Times New Roman"/>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Default="00F17CDC" w:rsidP="009F1995">
      <w:pPr>
        <w:numPr>
          <w:ilvl w:val="2"/>
          <w:numId w:val="22"/>
        </w:numPr>
        <w:tabs>
          <w:tab w:val="clear" w:pos="720"/>
          <w:tab w:val="num" w:pos="0"/>
          <w:tab w:val="left" w:pos="284"/>
        </w:tabs>
        <w:spacing w:after="0" w:line="240" w:lineRule="auto"/>
        <w:ind w:left="0" w:firstLine="0"/>
        <w:jc w:val="both"/>
        <w:rPr>
          <w:szCs w:val="24"/>
        </w:rPr>
      </w:pPr>
      <w:r>
        <w:rPr>
          <w:rFonts w:eastAsia="Times New Roman"/>
          <w:szCs w:val="24"/>
        </w:rPr>
        <w:t xml:space="preserve">В течение </w:t>
      </w:r>
      <w:r>
        <w:rPr>
          <w:rFonts w:eastAsia="Times New Roman"/>
          <w:bCs/>
          <w:szCs w:val="24"/>
        </w:rPr>
        <w:t>трех дней</w:t>
      </w:r>
      <w:r>
        <w:rPr>
          <w:rFonts w:eastAsia="Times New Roman"/>
          <w:b/>
          <w:bCs/>
        </w:rPr>
        <w:t xml:space="preserve"> </w:t>
      </w:r>
      <w:r>
        <w:rPr>
          <w:rFonts w:eastAsia="Times New Roman"/>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Pr>
            <w:rStyle w:val="af0"/>
            <w:rFonts w:eastAsia="Times New Roman"/>
            <w:szCs w:val="24"/>
          </w:rPr>
          <w:t>http://zakupki.gov.ru/223/</w:t>
        </w:r>
      </w:hyperlink>
      <w:r>
        <w:rPr>
          <w:rFonts w:eastAsia="Times New Roman"/>
          <w:szCs w:val="24"/>
        </w:rPr>
        <w:t xml:space="preserve">. </w:t>
      </w:r>
    </w:p>
    <w:p w:rsidR="009F1995" w:rsidRDefault="00F17CDC" w:rsidP="009F1995">
      <w:pPr>
        <w:tabs>
          <w:tab w:val="left" w:pos="720"/>
          <w:tab w:val="left" w:pos="1276"/>
        </w:tabs>
        <w:spacing w:after="120" w:line="240" w:lineRule="auto"/>
        <w:jc w:val="both"/>
        <w:rPr>
          <w:rFonts w:eastAsia="Times New Roman"/>
          <w:szCs w:val="24"/>
        </w:rPr>
      </w:pPr>
      <w:r>
        <w:rPr>
          <w:szCs w:val="24"/>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Pr>
          <w:rFonts w:eastAsia="Times New Roman"/>
          <w:szCs w:val="24"/>
        </w:rPr>
        <w:t xml:space="preserve"> </w:t>
      </w:r>
    </w:p>
    <w:p w:rsidR="009F1995" w:rsidRDefault="009F1995" w:rsidP="009F1995">
      <w:pPr>
        <w:tabs>
          <w:tab w:val="left" w:pos="720"/>
          <w:tab w:val="left" w:pos="1276"/>
        </w:tabs>
        <w:spacing w:after="120" w:line="240" w:lineRule="auto"/>
        <w:jc w:val="both"/>
        <w:rPr>
          <w:szCs w:val="24"/>
        </w:rPr>
      </w:pPr>
      <w:r w:rsidRPr="009F1995">
        <w:rPr>
          <w:rFonts w:eastAsia="Times New Roman"/>
          <w:b/>
          <w:szCs w:val="24"/>
        </w:rPr>
        <w:t>4.3.3.</w:t>
      </w:r>
      <w:r>
        <w:rPr>
          <w:rFonts w:eastAsia="Times New Roman"/>
          <w:szCs w:val="24"/>
        </w:rPr>
        <w:t xml:space="preserve"> </w:t>
      </w:r>
      <w:r w:rsidR="00B250AD" w:rsidRPr="009F1995">
        <w:rPr>
          <w:szCs w:val="24"/>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9F1995" w:rsidRDefault="00B250AD" w:rsidP="009F1995">
      <w:pPr>
        <w:tabs>
          <w:tab w:val="left" w:pos="720"/>
          <w:tab w:val="left" w:pos="1276"/>
        </w:tabs>
        <w:spacing w:after="0" w:line="240" w:lineRule="auto"/>
        <w:jc w:val="both"/>
        <w:rPr>
          <w:szCs w:val="24"/>
        </w:rPr>
      </w:pPr>
      <w:r w:rsidRPr="009F1995">
        <w:rPr>
          <w:szCs w:val="24"/>
        </w:rPr>
        <w:t xml:space="preserve">- наименование, адрес Заказчика,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полное фирменное наименование Участника закупки, его почтовый адрес,</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Изменения к …(наименование закупки и дата подачи заявки).</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Запечатанный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xml:space="preserve"> должен быть предоставлен Заказчику по адресу, указанному в Извещении.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xml:space="preserve">.  </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По требованию лица, представившего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Заказчик выдает расписку в получении данного конверта, с указанием регистрационного номера, даты и времени получения конверта.</w:t>
      </w:r>
    </w:p>
    <w:p w:rsidR="00B250AD" w:rsidRP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 xml:space="preserve">Заказчик регистрирует поступивший конверт с изменениями к заявке на участие в запросе </w:t>
      </w:r>
      <w:r w:rsidR="00B744BD">
        <w:rPr>
          <w:rFonts w:ascii="Times New Roman" w:hAnsi="Times New Roman"/>
          <w:sz w:val="24"/>
          <w:szCs w:val="24"/>
        </w:rPr>
        <w:t>предложений</w:t>
      </w:r>
      <w:r w:rsidRPr="009F1995">
        <w:rPr>
          <w:rFonts w:ascii="Times New Roman" w:hAnsi="Times New Roman"/>
          <w:sz w:val="24"/>
          <w:szCs w:val="24"/>
        </w:rPr>
        <w:t xml:space="preserve"> в Журнале регистрации конвертов (заявок на участие) с указанием, что это изменения заявки.</w:t>
      </w:r>
    </w:p>
    <w:p w:rsidR="009F1995" w:rsidRDefault="00B250AD" w:rsidP="009F1995">
      <w:pPr>
        <w:pStyle w:val="af4"/>
        <w:jc w:val="both"/>
        <w:rPr>
          <w:rFonts w:ascii="Times New Roman" w:hAnsi="Times New Roman"/>
          <w:sz w:val="24"/>
          <w:szCs w:val="24"/>
        </w:rPr>
      </w:pPr>
      <w:r w:rsidRPr="009F1995">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9F1995" w:rsidRDefault="009F1995" w:rsidP="00C2586C">
      <w:pPr>
        <w:pStyle w:val="af4"/>
        <w:numPr>
          <w:ilvl w:val="2"/>
          <w:numId w:val="39"/>
        </w:numPr>
        <w:ind w:left="0" w:firstLine="0"/>
        <w:jc w:val="both"/>
        <w:rPr>
          <w:rFonts w:ascii="Times New Roman" w:hAnsi="Times New Roman"/>
          <w:sz w:val="24"/>
          <w:szCs w:val="24"/>
        </w:rPr>
      </w:pPr>
      <w:r w:rsidRPr="009F1995">
        <w:rPr>
          <w:rFonts w:ascii="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9F1995">
          <w:rPr>
            <w:rStyle w:val="af0"/>
            <w:rFonts w:ascii="Times New Roman" w:hAnsi="Times New Roman"/>
            <w:sz w:val="24"/>
            <w:szCs w:val="24"/>
          </w:rPr>
          <w:t>http://zakupki.gov.ru/223/</w:t>
        </w:r>
      </w:hyperlink>
      <w:r w:rsidRPr="009F1995">
        <w:rPr>
          <w:rFonts w:ascii="Times New Roman" w:hAnsi="Times New Roman"/>
          <w:sz w:val="24"/>
          <w:szCs w:val="24"/>
        </w:rPr>
        <w:t>.</w:t>
      </w:r>
    </w:p>
    <w:p w:rsidR="00F17CDC" w:rsidRPr="0026568E" w:rsidRDefault="00F17CDC" w:rsidP="00C2586C">
      <w:pPr>
        <w:pStyle w:val="2"/>
        <w:numPr>
          <w:ilvl w:val="1"/>
          <w:numId w:val="39"/>
        </w:numPr>
        <w:ind w:left="0" w:firstLine="0"/>
        <w:rPr>
          <w:rFonts w:ascii="Times New Roman" w:hAnsi="Times New Roman"/>
          <w:i w:val="0"/>
          <w:sz w:val="24"/>
          <w:szCs w:val="24"/>
        </w:rPr>
      </w:pPr>
      <w:bookmarkStart w:id="33" w:name="_Toc386463998"/>
      <w:bookmarkStart w:id="34" w:name="_Toc388439840"/>
      <w:bookmarkStart w:id="35" w:name="_Toc388439989"/>
      <w:bookmarkStart w:id="36" w:name="_Toc388447358"/>
      <w:bookmarkStart w:id="37" w:name="_Toc389746530"/>
      <w:bookmarkStart w:id="38" w:name="_Toc390261827"/>
      <w:bookmarkStart w:id="39" w:name="_Toc392676050"/>
      <w:r w:rsidRPr="0026568E">
        <w:rPr>
          <w:rFonts w:ascii="Times New Roman" w:hAnsi="Times New Roman"/>
          <w:bCs w:val="0"/>
          <w:i w:val="0"/>
          <w:iCs w:val="0"/>
          <w:sz w:val="24"/>
          <w:szCs w:val="24"/>
        </w:rPr>
        <w:t xml:space="preserve">Общие требования к заявке на участие в </w:t>
      </w:r>
      <w:r w:rsidRPr="0026568E">
        <w:rPr>
          <w:rFonts w:ascii="Times New Roman" w:hAnsi="Times New Roman"/>
          <w:i w:val="0"/>
          <w:sz w:val="24"/>
          <w:szCs w:val="24"/>
        </w:rPr>
        <w:t>запросе предложений</w:t>
      </w:r>
      <w:bookmarkEnd w:id="33"/>
      <w:bookmarkEnd w:id="34"/>
      <w:bookmarkEnd w:id="35"/>
      <w:bookmarkEnd w:id="36"/>
      <w:bookmarkEnd w:id="37"/>
      <w:bookmarkEnd w:id="38"/>
      <w:bookmarkEnd w:id="39"/>
    </w:p>
    <w:p w:rsidR="00F17CDC" w:rsidRDefault="00F17CDC" w:rsidP="00C2586C">
      <w:pPr>
        <w:numPr>
          <w:ilvl w:val="2"/>
          <w:numId w:val="40"/>
        </w:numPr>
        <w:spacing w:after="0" w:line="240" w:lineRule="auto"/>
        <w:ind w:left="0" w:firstLine="0"/>
        <w:jc w:val="both"/>
        <w:rPr>
          <w:rFonts w:eastAsia="Times New Roman"/>
          <w:szCs w:val="24"/>
        </w:rPr>
      </w:pPr>
      <w:r>
        <w:rPr>
          <w:rFonts w:eastAsia="Times New Roman"/>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w:t>
      </w:r>
      <w:r>
        <w:rPr>
          <w:rFonts w:eastAsia="Times New Roman"/>
          <w:szCs w:val="24"/>
        </w:rPr>
        <w:lastRenderedPageBreak/>
        <w:t xml:space="preserve">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Default="00F17CDC" w:rsidP="00C2586C">
      <w:pPr>
        <w:numPr>
          <w:ilvl w:val="2"/>
          <w:numId w:val="40"/>
        </w:numPr>
        <w:spacing w:after="0" w:line="240" w:lineRule="auto"/>
        <w:ind w:left="0" w:firstLine="0"/>
        <w:jc w:val="both"/>
        <w:rPr>
          <w:rFonts w:eastAsia="Times New Roman"/>
          <w:szCs w:val="24"/>
        </w:rPr>
      </w:pPr>
      <w:r>
        <w:rPr>
          <w:rFonts w:eastAsia="Times New Roman"/>
          <w:szCs w:val="24"/>
        </w:rPr>
        <w:t xml:space="preserve">Одно лицо, желающее участвовать в закупке, может подать только одну заявку. При этом не допускается подача заявки на часть </w:t>
      </w:r>
      <w:r w:rsidR="0026568E">
        <w:rPr>
          <w:rFonts w:eastAsia="Times New Roman"/>
          <w:szCs w:val="24"/>
        </w:rPr>
        <w:t>выполняемых</w:t>
      </w:r>
      <w:r>
        <w:rPr>
          <w:rFonts w:eastAsia="Times New Roman"/>
          <w:szCs w:val="24"/>
        </w:rPr>
        <w:t xml:space="preserve"> </w:t>
      </w:r>
      <w:r w:rsidR="0026568E">
        <w:rPr>
          <w:rFonts w:eastAsia="Times New Roman"/>
          <w:szCs w:val="24"/>
        </w:rPr>
        <w:t>Работ</w:t>
      </w:r>
      <w:r>
        <w:rPr>
          <w:rFonts w:eastAsia="Times New Roman"/>
          <w:szCs w:val="24"/>
        </w:rPr>
        <w:t xml:space="preserve">. </w:t>
      </w:r>
    </w:p>
    <w:p w:rsidR="00F17CDC" w:rsidRDefault="00F17CDC">
      <w:pPr>
        <w:tabs>
          <w:tab w:val="left" w:pos="709"/>
          <w:tab w:val="left" w:pos="2847"/>
        </w:tabs>
        <w:spacing w:after="0" w:line="240" w:lineRule="auto"/>
        <w:jc w:val="both"/>
        <w:rPr>
          <w:rFonts w:eastAsia="Times New Roman"/>
          <w:szCs w:val="24"/>
        </w:rPr>
      </w:pPr>
      <w:r>
        <w:rPr>
          <w:rFonts w:eastAsia="Times New Roman"/>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Default="0026568E" w:rsidP="004C6757">
      <w:pPr>
        <w:numPr>
          <w:ilvl w:val="2"/>
          <w:numId w:val="21"/>
        </w:numPr>
        <w:tabs>
          <w:tab w:val="left" w:pos="0"/>
          <w:tab w:val="left" w:pos="709"/>
        </w:tabs>
        <w:spacing w:after="120" w:line="240" w:lineRule="auto"/>
        <w:ind w:left="0" w:firstLine="0"/>
        <w:jc w:val="both"/>
        <w:rPr>
          <w:rFonts w:eastAsia="Times New Roman"/>
          <w:szCs w:val="24"/>
        </w:rPr>
      </w:pPr>
      <w:r>
        <w:rPr>
          <w:rFonts w:eastAsia="Times New Roman"/>
          <w:szCs w:val="24"/>
        </w:rPr>
        <w:t>Каждый документ от У</w:t>
      </w:r>
      <w:r w:rsidR="00F17CDC">
        <w:rPr>
          <w:rFonts w:eastAsia="Times New Roman"/>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Pr>
          <w:rFonts w:eastAsia="Times New Roman"/>
          <w:szCs w:val="24"/>
        </w:rPr>
        <w:t>У</w:t>
      </w:r>
      <w:r w:rsidR="00F17CDC">
        <w:rPr>
          <w:rFonts w:eastAsia="Times New Roman"/>
          <w:szCs w:val="24"/>
        </w:rPr>
        <w:t>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Каждый документ, входящий в заявку на участие в запросе предложений</w:t>
      </w:r>
      <w:r w:rsidR="0026568E">
        <w:rPr>
          <w:rFonts w:eastAsia="Times New Roman"/>
          <w:szCs w:val="24"/>
        </w:rPr>
        <w:t>, должен быть скреплен печатью У</w:t>
      </w:r>
      <w:r>
        <w:rPr>
          <w:rFonts w:eastAsia="Times New Roman"/>
          <w:szCs w:val="24"/>
        </w:rPr>
        <w:t>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Требования пп. 4.4.3, 4.4.4. не распространяются на нотариально заверенные копии документов или документы, переплетенные типографским способом.</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szCs w:val="24"/>
        </w:rPr>
      </w:pPr>
      <w:r>
        <w:rPr>
          <w:rFonts w:eastAsia="Times New Roman"/>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Default="00F17CDC" w:rsidP="004C6757">
      <w:pPr>
        <w:numPr>
          <w:ilvl w:val="2"/>
          <w:numId w:val="21"/>
        </w:numPr>
        <w:tabs>
          <w:tab w:val="left" w:pos="0"/>
          <w:tab w:val="left" w:pos="709"/>
          <w:tab w:val="left" w:pos="1276"/>
        </w:tabs>
        <w:spacing w:after="120" w:line="240" w:lineRule="auto"/>
        <w:ind w:left="0" w:firstLine="0"/>
        <w:jc w:val="both"/>
        <w:rPr>
          <w:rFonts w:eastAsia="Times New Roman"/>
          <w:b/>
          <w:bCs/>
          <w:iCs/>
          <w:szCs w:val="24"/>
        </w:rPr>
      </w:pPr>
      <w:r>
        <w:rPr>
          <w:rFonts w:eastAsia="Times New Roman"/>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6568E" w:rsidRDefault="00F17CDC" w:rsidP="004C6757">
      <w:pPr>
        <w:pStyle w:val="2"/>
        <w:numPr>
          <w:ilvl w:val="1"/>
          <w:numId w:val="21"/>
        </w:numPr>
        <w:rPr>
          <w:rFonts w:ascii="Times New Roman" w:hAnsi="Times New Roman"/>
          <w:i w:val="0"/>
          <w:sz w:val="24"/>
          <w:szCs w:val="24"/>
        </w:rPr>
      </w:pPr>
      <w:bookmarkStart w:id="40" w:name="_Toc386463999"/>
      <w:bookmarkStart w:id="41" w:name="_Toc388439841"/>
      <w:bookmarkStart w:id="42" w:name="_Toc388439990"/>
      <w:bookmarkStart w:id="43" w:name="_Toc388447359"/>
      <w:bookmarkStart w:id="44" w:name="_Toc389746531"/>
      <w:bookmarkStart w:id="45" w:name="_Toc390261828"/>
      <w:bookmarkStart w:id="46" w:name="_Toc392676051"/>
      <w:r w:rsidRPr="0026568E">
        <w:rPr>
          <w:rFonts w:ascii="Times New Roman" w:hAnsi="Times New Roman"/>
          <w:bCs w:val="0"/>
          <w:i w:val="0"/>
          <w:iCs w:val="0"/>
          <w:sz w:val="24"/>
          <w:szCs w:val="24"/>
        </w:rPr>
        <w:t xml:space="preserve">Официальный язык </w:t>
      </w:r>
      <w:r w:rsidRPr="0026568E">
        <w:rPr>
          <w:rFonts w:ascii="Times New Roman" w:hAnsi="Times New Roman"/>
          <w:i w:val="0"/>
          <w:sz w:val="24"/>
          <w:szCs w:val="24"/>
        </w:rPr>
        <w:t>запроса предложений</w:t>
      </w:r>
      <w:bookmarkEnd w:id="40"/>
      <w:bookmarkEnd w:id="41"/>
      <w:bookmarkEnd w:id="42"/>
      <w:bookmarkEnd w:id="43"/>
      <w:bookmarkEnd w:id="44"/>
      <w:bookmarkEnd w:id="45"/>
      <w:bookmarkEnd w:id="46"/>
    </w:p>
    <w:p w:rsidR="00F17CDC" w:rsidRDefault="00F17CDC" w:rsidP="004C6757">
      <w:pPr>
        <w:numPr>
          <w:ilvl w:val="2"/>
          <w:numId w:val="19"/>
        </w:numPr>
        <w:tabs>
          <w:tab w:val="left" w:pos="0"/>
        </w:tabs>
        <w:spacing w:after="120" w:line="240" w:lineRule="auto"/>
        <w:ind w:left="0" w:firstLine="0"/>
        <w:jc w:val="both"/>
        <w:rPr>
          <w:rFonts w:eastAsia="Times New Roman"/>
          <w:szCs w:val="24"/>
        </w:rPr>
      </w:pPr>
      <w:r>
        <w:rPr>
          <w:rFonts w:eastAsia="Times New Roman"/>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Default="00F17CDC" w:rsidP="004C6757">
      <w:pPr>
        <w:numPr>
          <w:ilvl w:val="2"/>
          <w:numId w:val="19"/>
        </w:numPr>
        <w:tabs>
          <w:tab w:val="left" w:pos="0"/>
        </w:tabs>
        <w:spacing w:after="120" w:line="240" w:lineRule="auto"/>
        <w:ind w:left="0" w:firstLine="0"/>
        <w:jc w:val="both"/>
        <w:rPr>
          <w:rFonts w:eastAsia="Times New Roman"/>
          <w:b/>
          <w:bCs/>
          <w:iCs/>
          <w:szCs w:val="24"/>
        </w:rPr>
      </w:pPr>
      <w:r>
        <w:rPr>
          <w:rFonts w:eastAsia="Times New Roman"/>
          <w:szCs w:val="24"/>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F17CDC" w:rsidRPr="002E15B0" w:rsidRDefault="00F17CDC" w:rsidP="004C6757">
      <w:pPr>
        <w:pStyle w:val="2"/>
        <w:numPr>
          <w:ilvl w:val="1"/>
          <w:numId w:val="27"/>
        </w:numPr>
        <w:rPr>
          <w:rFonts w:ascii="Times New Roman" w:hAnsi="Times New Roman"/>
          <w:i w:val="0"/>
          <w:sz w:val="24"/>
          <w:szCs w:val="24"/>
        </w:rPr>
      </w:pPr>
      <w:bookmarkStart w:id="47" w:name="_Toc386464000"/>
      <w:bookmarkStart w:id="48" w:name="_Toc388439842"/>
      <w:bookmarkStart w:id="49" w:name="_Toc388439991"/>
      <w:bookmarkStart w:id="50" w:name="_Toc388447360"/>
      <w:bookmarkStart w:id="51" w:name="_Toc389746532"/>
      <w:bookmarkStart w:id="52" w:name="_Toc390261829"/>
      <w:bookmarkStart w:id="53" w:name="_Toc392676052"/>
      <w:r w:rsidRPr="002E15B0">
        <w:rPr>
          <w:rFonts w:ascii="Times New Roman" w:hAnsi="Times New Roman"/>
          <w:bCs w:val="0"/>
          <w:i w:val="0"/>
          <w:iCs w:val="0"/>
          <w:sz w:val="24"/>
          <w:szCs w:val="24"/>
        </w:rPr>
        <w:t xml:space="preserve">Валюта </w:t>
      </w:r>
      <w:r w:rsidRPr="002E15B0">
        <w:rPr>
          <w:rFonts w:ascii="Times New Roman" w:hAnsi="Times New Roman"/>
          <w:i w:val="0"/>
          <w:sz w:val="24"/>
          <w:szCs w:val="24"/>
        </w:rPr>
        <w:t>запроса предложений</w:t>
      </w:r>
      <w:bookmarkEnd w:id="47"/>
      <w:bookmarkEnd w:id="48"/>
      <w:bookmarkEnd w:id="49"/>
      <w:bookmarkEnd w:id="50"/>
      <w:bookmarkEnd w:id="51"/>
      <w:bookmarkEnd w:id="52"/>
      <w:bookmarkEnd w:id="53"/>
    </w:p>
    <w:p w:rsidR="00F17CDC" w:rsidRDefault="00F17CDC" w:rsidP="004C6757">
      <w:pPr>
        <w:numPr>
          <w:ilvl w:val="2"/>
          <w:numId w:val="27"/>
        </w:numPr>
        <w:tabs>
          <w:tab w:val="left" w:pos="0"/>
        </w:tabs>
        <w:spacing w:after="120" w:line="240" w:lineRule="auto"/>
        <w:ind w:left="0" w:firstLine="0"/>
        <w:jc w:val="both"/>
        <w:rPr>
          <w:rFonts w:eastAsia="Times New Roman"/>
          <w:szCs w:val="24"/>
        </w:rPr>
      </w:pPr>
      <w:r>
        <w:rPr>
          <w:rFonts w:eastAsia="Times New Roman"/>
          <w:szCs w:val="24"/>
        </w:rPr>
        <w:t>Все суммы денежных средств в заявке на участие в запросе предложений должны быть выражены в валюте - российский рубль.</w:t>
      </w:r>
    </w:p>
    <w:p w:rsidR="00F17CDC" w:rsidRDefault="00F17CDC" w:rsidP="004C6757">
      <w:pPr>
        <w:numPr>
          <w:ilvl w:val="2"/>
          <w:numId w:val="27"/>
        </w:numPr>
        <w:tabs>
          <w:tab w:val="left" w:pos="0"/>
        </w:tabs>
        <w:spacing w:after="0" w:line="240" w:lineRule="auto"/>
        <w:ind w:left="0" w:firstLine="0"/>
        <w:jc w:val="both"/>
        <w:rPr>
          <w:rFonts w:eastAsia="Times New Roman"/>
          <w:b/>
          <w:bCs/>
          <w:iCs/>
          <w:szCs w:val="24"/>
        </w:rPr>
      </w:pPr>
      <w:r>
        <w:rPr>
          <w:rFonts w:eastAsia="Times New Roman"/>
          <w:szCs w:val="24"/>
        </w:rPr>
        <w:lastRenderedPageBreak/>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17CDC" w:rsidRPr="0026568E" w:rsidRDefault="00F17CDC" w:rsidP="004C6757">
      <w:pPr>
        <w:pStyle w:val="2"/>
        <w:numPr>
          <w:ilvl w:val="1"/>
          <w:numId w:val="27"/>
        </w:numPr>
        <w:spacing w:before="0"/>
        <w:rPr>
          <w:rFonts w:ascii="Times New Roman" w:hAnsi="Times New Roman"/>
          <w:i w:val="0"/>
          <w:sz w:val="24"/>
          <w:szCs w:val="24"/>
        </w:rPr>
      </w:pPr>
      <w:bookmarkStart w:id="54" w:name="_Toc386464001"/>
      <w:bookmarkStart w:id="55" w:name="_Toc388439843"/>
      <w:bookmarkStart w:id="56" w:name="_Toc388439992"/>
      <w:bookmarkStart w:id="57" w:name="_Toc388447361"/>
      <w:bookmarkStart w:id="58" w:name="_Toc389746533"/>
      <w:bookmarkStart w:id="59" w:name="_Toc390261830"/>
      <w:bookmarkStart w:id="60" w:name="_Toc392676053"/>
      <w:r w:rsidRPr="0026568E">
        <w:rPr>
          <w:rFonts w:ascii="Times New Roman" w:hAnsi="Times New Roman"/>
          <w:bCs w:val="0"/>
          <w:i w:val="0"/>
          <w:iCs w:val="0"/>
          <w:sz w:val="24"/>
          <w:szCs w:val="24"/>
        </w:rPr>
        <w:t>Сведения о цене  договора</w:t>
      </w:r>
      <w:bookmarkEnd w:id="54"/>
      <w:bookmarkEnd w:id="55"/>
      <w:bookmarkEnd w:id="56"/>
      <w:bookmarkEnd w:id="57"/>
      <w:bookmarkEnd w:id="58"/>
      <w:bookmarkEnd w:id="59"/>
      <w:bookmarkEnd w:id="60"/>
      <w:r w:rsidRPr="0026568E">
        <w:rPr>
          <w:rFonts w:ascii="Times New Roman" w:hAnsi="Times New Roman"/>
          <w:bCs w:val="0"/>
          <w:i w:val="0"/>
          <w:iCs w:val="0"/>
          <w:sz w:val="24"/>
          <w:szCs w:val="24"/>
        </w:rPr>
        <w:t xml:space="preserve"> </w:t>
      </w:r>
    </w:p>
    <w:p w:rsidR="00B9050C" w:rsidRDefault="00F17CDC" w:rsidP="00D63304">
      <w:pPr>
        <w:numPr>
          <w:ilvl w:val="2"/>
          <w:numId w:val="27"/>
        </w:numPr>
        <w:spacing w:after="0" w:line="240" w:lineRule="auto"/>
        <w:jc w:val="both"/>
        <w:rPr>
          <w:rFonts w:eastAsia="Times New Roman"/>
          <w:szCs w:val="24"/>
        </w:rPr>
      </w:pPr>
      <w:r w:rsidRPr="00D63304">
        <w:rPr>
          <w:rFonts w:eastAsia="Times New Roman"/>
          <w:szCs w:val="24"/>
        </w:rPr>
        <w:t xml:space="preserve">Начальная (максимальная) цена Договора  - </w:t>
      </w:r>
      <w:r w:rsidR="00D63304" w:rsidRPr="00D63304">
        <w:rPr>
          <w:szCs w:val="24"/>
        </w:rPr>
        <w:t>4 742 776,67 рублей</w:t>
      </w:r>
      <w:r w:rsidR="00484E27" w:rsidRPr="00D63304">
        <w:rPr>
          <w:rFonts w:eastAsia="Times New Roman"/>
          <w:szCs w:val="24"/>
        </w:rPr>
        <w:t>, в т</w:t>
      </w:r>
      <w:r w:rsidR="00455241" w:rsidRPr="00D63304">
        <w:rPr>
          <w:rFonts w:eastAsia="Times New Roman"/>
          <w:szCs w:val="24"/>
        </w:rPr>
        <w:t>ом числе</w:t>
      </w:r>
      <w:r w:rsidR="00484E27" w:rsidRPr="00D63304">
        <w:rPr>
          <w:rFonts w:eastAsia="Times New Roman"/>
          <w:szCs w:val="24"/>
        </w:rPr>
        <w:t xml:space="preserve"> НДС</w:t>
      </w:r>
      <w:r w:rsidR="00B9050C">
        <w:rPr>
          <w:rFonts w:eastAsia="Times New Roman"/>
          <w:szCs w:val="24"/>
        </w:rPr>
        <w:t>.</w:t>
      </w:r>
    </w:p>
    <w:p w:rsidR="00D63304" w:rsidRDefault="00E85A5A" w:rsidP="00B9050C">
      <w:pPr>
        <w:spacing w:after="0" w:line="240" w:lineRule="auto"/>
        <w:jc w:val="both"/>
        <w:rPr>
          <w:rFonts w:eastAsia="Times New Roman"/>
          <w:szCs w:val="24"/>
        </w:rPr>
      </w:pPr>
      <w:r w:rsidRPr="00D63304">
        <w:rPr>
          <w:szCs w:val="24"/>
          <w:lang w:eastAsia="ru-RU"/>
        </w:rPr>
        <w:t xml:space="preserve">Источником информации о стоимости работ </w:t>
      </w:r>
      <w:r w:rsidR="00D63304">
        <w:rPr>
          <w:rFonts w:eastAsia="Times New Roman"/>
          <w:szCs w:val="24"/>
        </w:rPr>
        <w:t>служи</w:t>
      </w:r>
      <w:r w:rsidR="00D63304" w:rsidRPr="00855406">
        <w:rPr>
          <w:rFonts w:eastAsia="Times New Roman"/>
          <w:szCs w:val="24"/>
        </w:rPr>
        <w:t xml:space="preserve">т локальная смета, составленная инженером ОКРиС. </w:t>
      </w:r>
    </w:p>
    <w:p w:rsidR="00F17CDC" w:rsidRPr="00D63304" w:rsidRDefault="00F17CDC" w:rsidP="00D63304">
      <w:pPr>
        <w:spacing w:after="0" w:line="240" w:lineRule="auto"/>
        <w:jc w:val="both"/>
        <w:rPr>
          <w:rFonts w:eastAsia="Times New Roman"/>
          <w:szCs w:val="24"/>
        </w:rPr>
      </w:pPr>
      <w:r w:rsidRPr="00D63304">
        <w:rPr>
          <w:rFonts w:eastAsia="Times New Roman"/>
          <w:szCs w:val="24"/>
        </w:rPr>
        <w:t xml:space="preserve">4.7.2.  Порядок формирования цены Договора. </w:t>
      </w:r>
    </w:p>
    <w:p w:rsidR="00E85A5A" w:rsidRDefault="00E85A5A" w:rsidP="00855406">
      <w:pPr>
        <w:spacing w:after="0" w:line="240" w:lineRule="auto"/>
        <w:ind w:firstLine="567"/>
        <w:jc w:val="both"/>
        <w:rPr>
          <w:rFonts w:eastAsia="Times New Roman"/>
          <w:iCs/>
          <w:szCs w:val="24"/>
        </w:rPr>
      </w:pPr>
      <w:bookmarkStart w:id="61" w:name="_Toc386464002"/>
      <w:bookmarkStart w:id="62" w:name="_Toc388439844"/>
      <w:bookmarkStart w:id="63" w:name="_Toc388439993"/>
      <w:bookmarkStart w:id="64" w:name="_Toc388447362"/>
      <w:r>
        <w:rPr>
          <w:rFonts w:eastAsia="Times New Roman"/>
          <w:szCs w:val="24"/>
        </w:rPr>
        <w:t xml:space="preserve">Цена </w:t>
      </w:r>
      <w:r>
        <w:rPr>
          <w:rFonts w:eastAsia="Times New Roman"/>
          <w:iCs/>
          <w:szCs w:val="24"/>
        </w:rPr>
        <w:t xml:space="preserve">включает в </w:t>
      </w:r>
      <w:r w:rsidRPr="00484E27">
        <w:rPr>
          <w:rFonts w:eastAsia="Times New Roman"/>
          <w:iCs/>
          <w:szCs w:val="24"/>
        </w:rPr>
        <w:t xml:space="preserve">себя </w:t>
      </w:r>
      <w:r w:rsidRPr="00484E27">
        <w:rPr>
          <w:szCs w:val="24"/>
        </w:rPr>
        <w:t>все расходы, а также затраты, связанные с выездом персонала (командировочные расходы, проживание, стоимость проезда)</w:t>
      </w:r>
      <w:r w:rsidRPr="00484E27">
        <w:rPr>
          <w:rFonts w:eastAsia="Times New Roman"/>
          <w:iCs/>
          <w:szCs w:val="24"/>
        </w:rPr>
        <w:t>.</w:t>
      </w:r>
    </w:p>
    <w:p w:rsidR="00855406" w:rsidRDefault="00855406" w:rsidP="00855406">
      <w:pPr>
        <w:spacing w:after="0" w:line="240" w:lineRule="auto"/>
        <w:ind w:firstLine="567"/>
        <w:jc w:val="both"/>
        <w:rPr>
          <w:szCs w:val="24"/>
        </w:rPr>
      </w:pPr>
      <w:r>
        <w:rPr>
          <w:rFonts w:eastAsia="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E6068">
        <w:rPr>
          <w:rFonts w:eastAsia="Times New Roman"/>
          <w:szCs w:val="24"/>
        </w:rPr>
        <w:t>в случае, когда</w:t>
      </w:r>
      <w:r w:rsidRPr="006E6068">
        <w:rPr>
          <w:rFonts w:eastAsia="Times New Roman"/>
          <w:bCs/>
          <w:lang w:eastAsia="ru-RU"/>
        </w:rPr>
        <w:t xml:space="preserve"> </w:t>
      </w:r>
      <w:r>
        <w:rPr>
          <w:rFonts w:eastAsia="Times New Roman"/>
          <w:bCs/>
          <w:lang w:eastAsia="ru-RU"/>
        </w:rPr>
        <w:t>Участниками закупки являются о</w:t>
      </w:r>
      <w:r w:rsidRPr="006E6068">
        <w:rPr>
          <w:rFonts w:eastAsia="Times New Roman"/>
          <w:bCs/>
          <w:lang w:eastAsia="ru-RU"/>
        </w:rPr>
        <w:t>рганизации</w:t>
      </w:r>
      <w:r>
        <w:rPr>
          <w:rFonts w:eastAsia="Times New Roman"/>
          <w:bCs/>
          <w:lang w:eastAsia="ru-RU"/>
        </w:rPr>
        <w:t xml:space="preserve"> и индивидуальные предприниматели</w:t>
      </w:r>
      <w:r w:rsidRPr="006E6068">
        <w:rPr>
          <w:rFonts w:eastAsia="Times New Roman"/>
          <w:bCs/>
          <w:lang w:eastAsia="ru-RU"/>
        </w:rPr>
        <w:t xml:space="preserve">, применяющие общую систему налогообложения </w:t>
      </w:r>
      <w:r>
        <w:rPr>
          <w:rFonts w:eastAsia="Times New Roman"/>
          <w:bCs/>
          <w:lang w:eastAsia="ru-RU"/>
        </w:rPr>
        <w:t>и о</w:t>
      </w:r>
      <w:r w:rsidRPr="006E6068">
        <w:rPr>
          <w:rFonts w:eastAsia="Times New Roman"/>
          <w:bCs/>
          <w:szCs w:val="24"/>
        </w:rPr>
        <w:t>рганизации</w:t>
      </w:r>
      <w:r>
        <w:rPr>
          <w:rFonts w:eastAsia="Times New Roman"/>
          <w:bCs/>
          <w:szCs w:val="24"/>
        </w:rPr>
        <w:t xml:space="preserve"> и индивидуальные предприниматели</w:t>
      </w:r>
      <w:r w:rsidRPr="006E6068">
        <w:rPr>
          <w:rFonts w:eastAsia="Times New Roman"/>
          <w:bCs/>
          <w:szCs w:val="24"/>
        </w:rPr>
        <w:t>, применяющие системы налогообложения, отличные от общей системы налогообложения</w:t>
      </w:r>
      <w:r>
        <w:rPr>
          <w:rFonts w:eastAsia="Times New Roman"/>
          <w:szCs w:val="24"/>
        </w:rPr>
        <w:t>).</w:t>
      </w:r>
    </w:p>
    <w:p w:rsidR="00F17CDC" w:rsidRDefault="00F17CDC" w:rsidP="00484E27">
      <w:pPr>
        <w:pStyle w:val="2"/>
        <w:numPr>
          <w:ilvl w:val="0"/>
          <w:numId w:val="0"/>
        </w:numPr>
        <w:rPr>
          <w:rFonts w:ascii="Times New Roman" w:hAnsi="Times New Roman" w:cs="Times New Roman"/>
          <w:sz w:val="24"/>
          <w:szCs w:val="24"/>
        </w:rPr>
      </w:pPr>
      <w:bookmarkStart w:id="65" w:name="_Toc389746534"/>
      <w:bookmarkStart w:id="66" w:name="_Toc390261831"/>
      <w:bookmarkStart w:id="67" w:name="_Toc392676054"/>
      <w:r w:rsidRPr="00B744BD">
        <w:rPr>
          <w:rFonts w:ascii="Times New Roman" w:hAnsi="Times New Roman" w:cs="Times New Roman"/>
          <w:bCs w:val="0"/>
          <w:i w:val="0"/>
          <w:iCs w:val="0"/>
          <w:sz w:val="24"/>
          <w:szCs w:val="24"/>
        </w:rPr>
        <w:t xml:space="preserve">4.8. Порядок предоставления заявок на участие в </w:t>
      </w:r>
      <w:r w:rsidRPr="00B744BD">
        <w:rPr>
          <w:rFonts w:ascii="Times New Roman" w:hAnsi="Times New Roman" w:cs="Times New Roman"/>
          <w:i w:val="0"/>
          <w:sz w:val="24"/>
          <w:szCs w:val="24"/>
        </w:rPr>
        <w:t>запросе предложений</w:t>
      </w:r>
      <w:bookmarkEnd w:id="61"/>
      <w:bookmarkEnd w:id="62"/>
      <w:bookmarkEnd w:id="63"/>
      <w:bookmarkEnd w:id="64"/>
      <w:bookmarkEnd w:id="65"/>
      <w:bookmarkEnd w:id="66"/>
      <w:bookmarkEnd w:id="67"/>
    </w:p>
    <w:p w:rsidR="00F17CDC" w:rsidRDefault="00F17CDC">
      <w:pPr>
        <w:widowControl w:val="0"/>
        <w:autoSpaceDE w:val="0"/>
        <w:spacing w:after="0" w:line="240" w:lineRule="auto"/>
        <w:ind w:right="-20" w:firstLine="567"/>
        <w:jc w:val="both"/>
        <w:rPr>
          <w:rFonts w:eastAsia="Times New Roman"/>
          <w:szCs w:val="24"/>
        </w:rPr>
      </w:pPr>
      <w:r>
        <w:rPr>
          <w:szCs w:val="24"/>
        </w:rPr>
        <w:t xml:space="preserve">Участник обязан подать заявку на участие в </w:t>
      </w:r>
      <w:r>
        <w:rPr>
          <w:rFonts w:eastAsia="Times New Roman"/>
          <w:szCs w:val="24"/>
        </w:rPr>
        <w:t>запросе предложений</w:t>
      </w:r>
      <w:r>
        <w:rPr>
          <w:szCs w:val="24"/>
        </w:rPr>
        <w:t xml:space="preserve"> в период </w:t>
      </w:r>
      <w:r w:rsidRPr="009240D2">
        <w:rPr>
          <w:b/>
          <w:szCs w:val="24"/>
        </w:rPr>
        <w:t xml:space="preserve">с </w:t>
      </w:r>
      <w:r w:rsidR="000B1719" w:rsidRPr="009240D2">
        <w:rPr>
          <w:b/>
          <w:szCs w:val="24"/>
        </w:rPr>
        <w:t>08</w:t>
      </w:r>
      <w:r w:rsidRPr="009240D2">
        <w:rPr>
          <w:b/>
          <w:szCs w:val="24"/>
        </w:rPr>
        <w:t xml:space="preserve"> часов </w:t>
      </w:r>
      <w:r w:rsidR="000B1719" w:rsidRPr="009240D2">
        <w:rPr>
          <w:b/>
          <w:szCs w:val="24"/>
        </w:rPr>
        <w:t>3</w:t>
      </w:r>
      <w:r w:rsidRPr="009240D2">
        <w:rPr>
          <w:b/>
          <w:szCs w:val="24"/>
        </w:rPr>
        <w:t xml:space="preserve">0 минут  </w:t>
      </w:r>
      <w:r w:rsidR="00BB4219" w:rsidRPr="009240D2">
        <w:rPr>
          <w:b/>
          <w:szCs w:val="24"/>
        </w:rPr>
        <w:t>11 июля</w:t>
      </w:r>
      <w:r w:rsidR="0034137F" w:rsidRPr="009240D2">
        <w:rPr>
          <w:b/>
          <w:szCs w:val="24"/>
        </w:rPr>
        <w:t xml:space="preserve"> 2014 г. по </w:t>
      </w:r>
      <w:r w:rsidR="00BB4219" w:rsidRPr="009240D2">
        <w:rPr>
          <w:b/>
          <w:szCs w:val="24"/>
        </w:rPr>
        <w:t>12</w:t>
      </w:r>
      <w:r w:rsidRPr="009240D2">
        <w:rPr>
          <w:b/>
          <w:szCs w:val="24"/>
        </w:rPr>
        <w:t xml:space="preserve"> часов </w:t>
      </w:r>
      <w:r w:rsidR="00BB4219" w:rsidRPr="009240D2">
        <w:rPr>
          <w:b/>
          <w:szCs w:val="24"/>
        </w:rPr>
        <w:t>0</w:t>
      </w:r>
      <w:r w:rsidR="00F72B35" w:rsidRPr="009240D2">
        <w:rPr>
          <w:b/>
          <w:szCs w:val="24"/>
        </w:rPr>
        <w:t>0</w:t>
      </w:r>
      <w:r w:rsidRPr="009240D2">
        <w:rPr>
          <w:b/>
          <w:szCs w:val="24"/>
        </w:rPr>
        <w:t xml:space="preserve"> минут </w:t>
      </w:r>
      <w:r w:rsidR="000656B3" w:rsidRPr="009240D2">
        <w:rPr>
          <w:b/>
          <w:szCs w:val="24"/>
        </w:rPr>
        <w:t>2</w:t>
      </w:r>
      <w:r w:rsidR="00BB4219" w:rsidRPr="009240D2">
        <w:rPr>
          <w:b/>
          <w:szCs w:val="24"/>
        </w:rPr>
        <w:t>1</w:t>
      </w:r>
      <w:r w:rsidRPr="009240D2">
        <w:rPr>
          <w:b/>
          <w:szCs w:val="24"/>
        </w:rPr>
        <w:t xml:space="preserve"> </w:t>
      </w:r>
      <w:r w:rsidR="00BB4219" w:rsidRPr="009240D2">
        <w:rPr>
          <w:b/>
          <w:szCs w:val="24"/>
        </w:rPr>
        <w:t>июля</w:t>
      </w:r>
      <w:r w:rsidRPr="009240D2">
        <w:rPr>
          <w:b/>
          <w:szCs w:val="24"/>
        </w:rPr>
        <w:t xml:space="preserve"> 2014 г.</w:t>
      </w:r>
      <w:r w:rsidRPr="009240D2">
        <w:rPr>
          <w:szCs w:val="24"/>
        </w:rPr>
        <w:t xml:space="preserve"> в письменной форме.</w:t>
      </w:r>
      <w:r>
        <w:rPr>
          <w:rFonts w:eastAsia="Times New Roman"/>
          <w:szCs w:val="24"/>
        </w:rPr>
        <w:t xml:space="preserve"> </w:t>
      </w:r>
    </w:p>
    <w:p w:rsidR="00F17CDC" w:rsidRDefault="00F17CDC">
      <w:pPr>
        <w:widowControl w:val="0"/>
        <w:autoSpaceDE w:val="0"/>
        <w:spacing w:after="0" w:line="240" w:lineRule="auto"/>
        <w:ind w:right="-20" w:firstLine="567"/>
        <w:jc w:val="both"/>
        <w:rPr>
          <w:rFonts w:eastAsia="Times New Roman"/>
          <w:szCs w:val="24"/>
        </w:rPr>
      </w:pPr>
      <w:r>
        <w:rPr>
          <w:rFonts w:eastAsia="Times New Roman"/>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Default="00F17CDC">
      <w:pPr>
        <w:widowControl w:val="0"/>
        <w:autoSpaceDE w:val="0"/>
        <w:spacing w:before="71" w:after="0" w:line="240" w:lineRule="auto"/>
        <w:ind w:right="50" w:firstLine="567"/>
        <w:jc w:val="both"/>
        <w:rPr>
          <w:rFonts w:eastAsia="Times New Roman"/>
          <w:szCs w:val="24"/>
        </w:rPr>
      </w:pPr>
      <w:r>
        <w:rPr>
          <w:rFonts w:eastAsia="Times New Roman"/>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Default="00F17CDC">
      <w:pPr>
        <w:widowControl w:val="0"/>
        <w:autoSpaceDE w:val="0"/>
        <w:spacing w:after="0" w:line="271" w:lineRule="exact"/>
        <w:ind w:right="-20" w:firstLine="567"/>
        <w:jc w:val="both"/>
        <w:rPr>
          <w:szCs w:val="24"/>
        </w:rPr>
      </w:pPr>
      <w:r>
        <w:rPr>
          <w:rFonts w:eastAsia="Times New Roman"/>
          <w:szCs w:val="24"/>
        </w:rPr>
        <w:t xml:space="preserve">Заказчик регистрирует поступившие конверты с заявками на участие в запросе предложений в Журнале регистрации конвертов </w:t>
      </w:r>
      <w:r>
        <w:rPr>
          <w:szCs w:val="24"/>
        </w:rPr>
        <w:t>(заявок на участие)</w:t>
      </w:r>
      <w:r>
        <w:rPr>
          <w:rFonts w:eastAsia="Times New Roman"/>
          <w:szCs w:val="24"/>
        </w:rPr>
        <w:t xml:space="preserve">. </w:t>
      </w:r>
    </w:p>
    <w:p w:rsidR="00F17CDC" w:rsidRPr="000B1719" w:rsidRDefault="00F17CDC" w:rsidP="00966B6A">
      <w:pPr>
        <w:pStyle w:val="2"/>
        <w:numPr>
          <w:ilvl w:val="0"/>
          <w:numId w:val="0"/>
        </w:numPr>
        <w:rPr>
          <w:rFonts w:ascii="Times New Roman" w:hAnsi="Times New Roman" w:cs="Times New Roman"/>
          <w:i w:val="0"/>
          <w:sz w:val="24"/>
          <w:szCs w:val="24"/>
        </w:rPr>
      </w:pPr>
      <w:bookmarkStart w:id="68" w:name="_Toc386464003"/>
      <w:bookmarkStart w:id="69" w:name="_Toc388439845"/>
      <w:bookmarkStart w:id="70" w:name="_Toc388439994"/>
      <w:bookmarkStart w:id="71" w:name="_Toc388447363"/>
      <w:bookmarkStart w:id="72" w:name="_Toc389746535"/>
      <w:bookmarkStart w:id="73" w:name="_Toc390261832"/>
      <w:bookmarkStart w:id="74" w:name="_Toc392676055"/>
      <w:r w:rsidRPr="000B1719">
        <w:rPr>
          <w:rFonts w:ascii="Times New Roman" w:hAnsi="Times New Roman" w:cs="Times New Roman"/>
          <w:i w:val="0"/>
          <w:sz w:val="24"/>
          <w:szCs w:val="24"/>
        </w:rPr>
        <w:t>4.9. Отзыв заявок на участие в запросе предложений</w:t>
      </w:r>
      <w:bookmarkEnd w:id="68"/>
      <w:bookmarkEnd w:id="69"/>
      <w:bookmarkEnd w:id="70"/>
      <w:bookmarkEnd w:id="71"/>
      <w:bookmarkEnd w:id="72"/>
      <w:bookmarkEnd w:id="73"/>
      <w:bookmarkEnd w:id="74"/>
    </w:p>
    <w:p w:rsidR="00F17CDC" w:rsidRDefault="00F17CDC" w:rsidP="000656B3">
      <w:pPr>
        <w:tabs>
          <w:tab w:val="left" w:pos="709"/>
        </w:tabs>
        <w:spacing w:after="120" w:line="240" w:lineRule="auto"/>
        <w:ind w:firstLine="567"/>
        <w:jc w:val="both"/>
        <w:rPr>
          <w:rFonts w:eastAsia="Times New Roman"/>
          <w:szCs w:val="24"/>
        </w:rPr>
      </w:pPr>
      <w:r>
        <w:rPr>
          <w:rFonts w:eastAsia="Times New Roman"/>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Default="00F17CDC">
      <w:pPr>
        <w:tabs>
          <w:tab w:val="left" w:pos="1276"/>
        </w:tabs>
        <w:spacing w:after="120" w:line="240" w:lineRule="auto"/>
        <w:jc w:val="both"/>
        <w:rPr>
          <w:rFonts w:eastAsia="Times New Roman"/>
          <w:szCs w:val="24"/>
        </w:rPr>
      </w:pPr>
      <w:r>
        <w:rPr>
          <w:rFonts w:eastAsia="Times New Roman"/>
          <w:szCs w:val="24"/>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C77A98" w:rsidRDefault="00F17CDC">
      <w:pPr>
        <w:tabs>
          <w:tab w:val="left" w:pos="1276"/>
        </w:tabs>
        <w:spacing w:after="120" w:line="240" w:lineRule="auto"/>
        <w:jc w:val="both"/>
        <w:rPr>
          <w:rFonts w:eastAsia="Times New Roman"/>
          <w:b/>
          <w:bCs/>
          <w:iCs/>
          <w:szCs w:val="24"/>
        </w:rPr>
      </w:pPr>
      <w:r>
        <w:rPr>
          <w:rFonts w:eastAsia="Times New Roman"/>
          <w:szCs w:val="24"/>
        </w:rPr>
        <w:lastRenderedPageBreak/>
        <w:t xml:space="preserve">4.9.3. В случае неисполнения требований вышеуказанных пунктов Комиссия вправе считать, что </w:t>
      </w:r>
      <w:r w:rsidRPr="00C77A98">
        <w:rPr>
          <w:rFonts w:eastAsia="Times New Roman"/>
          <w:szCs w:val="24"/>
        </w:rPr>
        <w:t>отзыв заявки не подан, и рассматривать заявку и документы Участника, поступившие ранее.</w:t>
      </w:r>
    </w:p>
    <w:p w:rsidR="00F17CDC" w:rsidRPr="00C77A98" w:rsidRDefault="00A26183" w:rsidP="00A26183">
      <w:pPr>
        <w:pStyle w:val="2"/>
        <w:numPr>
          <w:ilvl w:val="0"/>
          <w:numId w:val="0"/>
        </w:numPr>
        <w:rPr>
          <w:rFonts w:ascii="Times New Roman" w:hAnsi="Times New Roman"/>
          <w:i w:val="0"/>
          <w:sz w:val="24"/>
          <w:szCs w:val="24"/>
        </w:rPr>
      </w:pPr>
      <w:bookmarkStart w:id="75" w:name="_Toc386464004"/>
      <w:bookmarkStart w:id="76" w:name="_Toc388439846"/>
      <w:bookmarkStart w:id="77" w:name="_Toc388439995"/>
      <w:bookmarkStart w:id="78" w:name="_Toc388447364"/>
      <w:bookmarkStart w:id="79" w:name="_Toc389746536"/>
      <w:bookmarkStart w:id="80" w:name="_Toc390261833"/>
      <w:bookmarkStart w:id="81" w:name="_Toc392676056"/>
      <w:r w:rsidRPr="00C77A98">
        <w:rPr>
          <w:rFonts w:ascii="Times New Roman" w:hAnsi="Times New Roman"/>
          <w:bCs w:val="0"/>
          <w:i w:val="0"/>
          <w:iCs w:val="0"/>
          <w:sz w:val="24"/>
          <w:szCs w:val="24"/>
        </w:rPr>
        <w:t>4.10.</w:t>
      </w:r>
      <w:r w:rsidR="00F17CDC" w:rsidRPr="00C77A98">
        <w:rPr>
          <w:rFonts w:ascii="Times New Roman" w:hAnsi="Times New Roman"/>
          <w:bCs w:val="0"/>
          <w:i w:val="0"/>
          <w:iCs w:val="0"/>
          <w:sz w:val="24"/>
          <w:szCs w:val="24"/>
        </w:rPr>
        <w:t xml:space="preserve"> Вскрытие конвертов с заявками на участие в запросе предложений и рассмотрение заявок</w:t>
      </w:r>
      <w:bookmarkEnd w:id="75"/>
      <w:bookmarkEnd w:id="76"/>
      <w:bookmarkEnd w:id="77"/>
      <w:bookmarkEnd w:id="78"/>
      <w:bookmarkEnd w:id="79"/>
      <w:bookmarkEnd w:id="80"/>
      <w:bookmarkEnd w:id="81"/>
      <w:r w:rsidR="00F17CDC" w:rsidRPr="00C77A98">
        <w:rPr>
          <w:rFonts w:ascii="Times New Roman" w:hAnsi="Times New Roman"/>
          <w:bCs w:val="0"/>
          <w:i w:val="0"/>
          <w:iCs w:val="0"/>
          <w:sz w:val="24"/>
          <w:szCs w:val="24"/>
        </w:rPr>
        <w:t xml:space="preserve"> </w:t>
      </w:r>
    </w:p>
    <w:p w:rsidR="00F17CDC" w:rsidRDefault="00F17CDC">
      <w:pPr>
        <w:tabs>
          <w:tab w:val="left" w:pos="567"/>
          <w:tab w:val="left" w:pos="709"/>
          <w:tab w:val="left" w:pos="1701"/>
        </w:tabs>
        <w:spacing w:after="120" w:line="240" w:lineRule="auto"/>
        <w:jc w:val="both"/>
        <w:rPr>
          <w:rFonts w:eastAsia="Times New Roman"/>
          <w:szCs w:val="24"/>
        </w:rPr>
      </w:pPr>
      <w:bookmarkStart w:id="82" w:name="_Ref125771274"/>
      <w:r>
        <w:rPr>
          <w:rFonts w:eastAsia="Times New Roman"/>
          <w:szCs w:val="24"/>
        </w:rPr>
        <w:t>4.10.1. Процедура публичного вскрытия заявок на бумажном носителе по данному запросу предложений не предусматривается.</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Default="00F17CDC">
      <w:pPr>
        <w:tabs>
          <w:tab w:val="left" w:pos="709"/>
        </w:tabs>
        <w:spacing w:after="0" w:line="240" w:lineRule="auto"/>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проверяет:</w:t>
      </w:r>
    </w:p>
    <w:p w:rsidR="00F17CDC" w:rsidRDefault="00F17CDC">
      <w:pPr>
        <w:tabs>
          <w:tab w:val="left" w:pos="709"/>
        </w:tabs>
        <w:spacing w:after="0" w:line="240" w:lineRule="auto"/>
        <w:jc w:val="both"/>
        <w:rPr>
          <w:rFonts w:eastAsia="Times New Roman"/>
          <w:szCs w:val="24"/>
        </w:rPr>
      </w:pPr>
      <w:r>
        <w:rPr>
          <w:rFonts w:eastAsia="Times New Roman"/>
          <w:szCs w:val="24"/>
        </w:rPr>
        <w:t>а) правильность оформления заявки и ее соответствие требованиям настоящей Документации по существу;</w:t>
      </w:r>
    </w:p>
    <w:p w:rsidR="00F17CDC" w:rsidRDefault="00F17CDC">
      <w:pPr>
        <w:tabs>
          <w:tab w:val="left" w:pos="709"/>
        </w:tabs>
        <w:spacing w:after="0" w:line="240" w:lineRule="auto"/>
        <w:jc w:val="both"/>
        <w:rPr>
          <w:rFonts w:eastAsia="Times New Roman"/>
          <w:szCs w:val="24"/>
        </w:rPr>
      </w:pPr>
      <w:r>
        <w:rPr>
          <w:rFonts w:eastAsia="Times New Roman"/>
          <w:szCs w:val="24"/>
        </w:rPr>
        <w:t>б) соответствие Участников закупки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 xml:space="preserve">в) соответствие технического предложения требованиям Документации; </w:t>
      </w:r>
    </w:p>
    <w:p w:rsidR="00F17CDC" w:rsidRDefault="00F17CDC">
      <w:pPr>
        <w:tabs>
          <w:tab w:val="left" w:pos="709"/>
        </w:tabs>
        <w:spacing w:after="0" w:line="240" w:lineRule="auto"/>
        <w:jc w:val="both"/>
        <w:rPr>
          <w:rFonts w:eastAsia="Times New Roman"/>
          <w:szCs w:val="24"/>
        </w:rPr>
      </w:pPr>
      <w:r>
        <w:rPr>
          <w:rFonts w:eastAsia="Times New Roman"/>
          <w:szCs w:val="24"/>
        </w:rPr>
        <w:t>г) наличие существенных ошибок в данных при расчётах;</w:t>
      </w:r>
    </w:p>
    <w:p w:rsidR="00F17CDC" w:rsidRDefault="00F17CDC">
      <w:pPr>
        <w:tabs>
          <w:tab w:val="left" w:pos="709"/>
        </w:tabs>
        <w:spacing w:after="0" w:line="240" w:lineRule="auto"/>
        <w:jc w:val="both"/>
        <w:rPr>
          <w:rFonts w:eastAsia="Times New Roman"/>
          <w:szCs w:val="24"/>
        </w:rPr>
      </w:pPr>
      <w:r>
        <w:rPr>
          <w:rFonts w:eastAsia="Times New Roman"/>
          <w:szCs w:val="24"/>
        </w:rPr>
        <w:t>д) имеют ли заявки законченный вид;</w:t>
      </w:r>
    </w:p>
    <w:p w:rsidR="00F17CDC" w:rsidRDefault="00F17CDC">
      <w:pPr>
        <w:tabs>
          <w:tab w:val="left" w:pos="709"/>
        </w:tabs>
        <w:spacing w:after="0" w:line="240" w:lineRule="auto"/>
        <w:jc w:val="both"/>
        <w:rPr>
          <w:rFonts w:eastAsia="Times New Roman"/>
          <w:szCs w:val="24"/>
        </w:rPr>
      </w:pPr>
      <w:r>
        <w:rPr>
          <w:rFonts w:eastAsia="Times New Roman"/>
          <w:szCs w:val="24"/>
        </w:rPr>
        <w:t>ж) соответствие предлагаемых Участником закупки договорных условий требованиям настоящей Документации.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Default="00F17CDC">
      <w:pPr>
        <w:tabs>
          <w:tab w:val="left" w:pos="709"/>
        </w:tabs>
        <w:spacing w:after="0" w:line="240" w:lineRule="auto"/>
        <w:jc w:val="both"/>
        <w:rPr>
          <w:rFonts w:eastAsia="Times New Roman"/>
          <w:szCs w:val="24"/>
        </w:rPr>
      </w:pPr>
      <w:r>
        <w:rPr>
          <w:rFonts w:eastAsia="Times New Roman"/>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Default="00F17CDC">
      <w:pPr>
        <w:tabs>
          <w:tab w:val="left" w:pos="709"/>
        </w:tabs>
        <w:spacing w:after="0" w:line="240" w:lineRule="auto"/>
        <w:jc w:val="both"/>
        <w:rPr>
          <w:rFonts w:eastAsia="Times New Roman"/>
          <w:szCs w:val="24"/>
        </w:rPr>
      </w:pPr>
      <w:r>
        <w:rPr>
          <w:rFonts w:eastAsia="Times New Roman"/>
          <w:szCs w:val="24"/>
        </w:rPr>
        <w:t>a) заявки не отвечают требованиям к оформлению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б) документы, требуемые в соответствии с Документацией, предоставлены не в полном объеме;</w:t>
      </w:r>
    </w:p>
    <w:p w:rsidR="00F17CDC" w:rsidRDefault="00F17CDC">
      <w:pPr>
        <w:tabs>
          <w:tab w:val="left" w:pos="709"/>
        </w:tabs>
        <w:spacing w:after="0" w:line="240" w:lineRule="auto"/>
        <w:jc w:val="both"/>
        <w:rPr>
          <w:rFonts w:eastAsia="Times New Roman"/>
          <w:szCs w:val="24"/>
        </w:rPr>
      </w:pPr>
      <w:r>
        <w:rPr>
          <w:rFonts w:eastAsia="Times New Roman"/>
          <w:szCs w:val="24"/>
        </w:rPr>
        <w:t>в) заявки поданы Участниками закупки, которые не отвечают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Default="00F17CDC">
      <w:pPr>
        <w:tabs>
          <w:tab w:val="left" w:pos="709"/>
        </w:tabs>
        <w:spacing w:after="0" w:line="240" w:lineRule="auto"/>
        <w:jc w:val="both"/>
        <w:rPr>
          <w:rFonts w:eastAsia="Times New Roman"/>
          <w:szCs w:val="24"/>
        </w:rPr>
      </w:pPr>
      <w:r>
        <w:rPr>
          <w:rFonts w:eastAsia="Times New Roman"/>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Default="00F17CDC">
      <w:pPr>
        <w:tabs>
          <w:tab w:val="left" w:pos="709"/>
        </w:tabs>
        <w:spacing w:after="0" w:line="240" w:lineRule="auto"/>
        <w:ind w:firstLine="567"/>
        <w:jc w:val="both"/>
        <w:rPr>
          <w:rFonts w:eastAsia="Times New Roman"/>
          <w:szCs w:val="24"/>
        </w:rPr>
      </w:pPr>
      <w:r>
        <w:rPr>
          <w:rFonts w:eastAsia="Times New Roman"/>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Pr>
          <w:rFonts w:eastAsia="Times New Roman"/>
          <w:szCs w:val="24"/>
        </w:rPr>
        <w:t>ых</w:t>
      </w:r>
      <w:r>
        <w:rPr>
          <w:rFonts w:eastAsia="Times New Roman"/>
          <w:szCs w:val="24"/>
        </w:rPr>
        <w:t xml:space="preserve"> документ</w:t>
      </w:r>
      <w:r w:rsidR="003A67D8">
        <w:rPr>
          <w:rFonts w:eastAsia="Times New Roman"/>
          <w:szCs w:val="24"/>
        </w:rPr>
        <w:t>ов</w:t>
      </w:r>
      <w:r>
        <w:rPr>
          <w:rFonts w:eastAsia="Times New Roman"/>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6" w:history="1">
        <w:r>
          <w:rPr>
            <w:rStyle w:val="af0"/>
            <w:rFonts w:eastAsia="Times New Roman"/>
            <w:szCs w:val="24"/>
          </w:rPr>
          <w:t>http://zakupki.gov.ru/223/.</w:t>
        </w:r>
      </w:hyperlink>
    </w:p>
    <w:bookmarkEnd w:id="82"/>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ab/>
        <w:t>Комиссия по закупке не рассматривает отозванные в установленном порядке заявки на участие в запросе предложений.</w:t>
      </w:r>
    </w:p>
    <w:p w:rsidR="00F17CDC" w:rsidRDefault="00F17CDC">
      <w:pPr>
        <w:tabs>
          <w:tab w:val="left" w:pos="567"/>
          <w:tab w:val="left" w:pos="709"/>
          <w:tab w:val="left" w:pos="1701"/>
        </w:tabs>
        <w:spacing w:after="120" w:line="240" w:lineRule="auto"/>
        <w:jc w:val="both"/>
        <w:rPr>
          <w:rFonts w:eastAsia="Times New Roman"/>
          <w:szCs w:val="24"/>
        </w:rPr>
      </w:pPr>
      <w:r>
        <w:rPr>
          <w:rFonts w:eastAsia="Times New Roman"/>
          <w:szCs w:val="24"/>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F17CDC" w:rsidRDefault="00F17CDC">
      <w:pPr>
        <w:tabs>
          <w:tab w:val="left" w:pos="567"/>
          <w:tab w:val="left" w:pos="709"/>
          <w:tab w:val="left" w:pos="1701"/>
        </w:tabs>
        <w:spacing w:after="120" w:line="240" w:lineRule="auto"/>
        <w:jc w:val="both"/>
        <w:rPr>
          <w:rFonts w:eastAsia="Times New Roman"/>
          <w:b/>
          <w:bCs/>
          <w:iCs/>
          <w:szCs w:val="24"/>
        </w:rPr>
      </w:pPr>
      <w:r>
        <w:rPr>
          <w:rFonts w:eastAsia="Times New Roman"/>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77200A" w:rsidRDefault="00F17CDC" w:rsidP="004C6757">
      <w:pPr>
        <w:pStyle w:val="2"/>
        <w:numPr>
          <w:ilvl w:val="1"/>
          <w:numId w:val="37"/>
        </w:numPr>
        <w:rPr>
          <w:rFonts w:ascii="Times New Roman" w:hAnsi="Times New Roman"/>
          <w:i w:val="0"/>
          <w:sz w:val="24"/>
          <w:szCs w:val="24"/>
        </w:rPr>
      </w:pPr>
      <w:r w:rsidRPr="0077200A">
        <w:rPr>
          <w:rFonts w:ascii="Times New Roman" w:hAnsi="Times New Roman"/>
          <w:bCs w:val="0"/>
          <w:i w:val="0"/>
          <w:iCs w:val="0"/>
          <w:sz w:val="24"/>
          <w:szCs w:val="24"/>
        </w:rPr>
        <w:lastRenderedPageBreak/>
        <w:t xml:space="preserve"> </w:t>
      </w:r>
      <w:bookmarkStart w:id="83" w:name="_Toc386464005"/>
      <w:bookmarkStart w:id="84" w:name="_Toc388439847"/>
      <w:bookmarkStart w:id="85" w:name="_Toc388439996"/>
      <w:bookmarkStart w:id="86" w:name="_Toc388447365"/>
      <w:bookmarkStart w:id="87" w:name="_Toc389746537"/>
      <w:bookmarkStart w:id="88" w:name="_Toc390261834"/>
      <w:bookmarkStart w:id="89" w:name="_Toc392676057"/>
      <w:r w:rsidRPr="0077200A">
        <w:rPr>
          <w:rFonts w:ascii="Times New Roman" w:hAnsi="Times New Roman"/>
          <w:bCs w:val="0"/>
          <w:i w:val="0"/>
          <w:iCs w:val="0"/>
          <w:sz w:val="24"/>
          <w:szCs w:val="24"/>
        </w:rPr>
        <w:t>Опоздавшие заявки на участие в </w:t>
      </w:r>
      <w:r w:rsidRPr="0077200A">
        <w:rPr>
          <w:rFonts w:ascii="Times New Roman" w:hAnsi="Times New Roman"/>
          <w:i w:val="0"/>
          <w:sz w:val="24"/>
          <w:szCs w:val="24"/>
        </w:rPr>
        <w:t>запросе предложений</w:t>
      </w:r>
      <w:bookmarkEnd w:id="83"/>
      <w:bookmarkEnd w:id="84"/>
      <w:bookmarkEnd w:id="85"/>
      <w:bookmarkEnd w:id="86"/>
      <w:bookmarkEnd w:id="87"/>
      <w:bookmarkEnd w:id="88"/>
      <w:bookmarkEnd w:id="89"/>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Default="00F17CDC">
      <w:pPr>
        <w:tabs>
          <w:tab w:val="left" w:pos="0"/>
          <w:tab w:val="left" w:pos="425"/>
          <w:tab w:val="left" w:pos="567"/>
          <w:tab w:val="left" w:pos="709"/>
        </w:tabs>
        <w:spacing w:after="0" w:line="240" w:lineRule="auto"/>
        <w:jc w:val="both"/>
        <w:rPr>
          <w:rFonts w:eastAsia="Times New Roman"/>
          <w:bCs/>
          <w:szCs w:val="24"/>
        </w:rPr>
      </w:pPr>
      <w:r>
        <w:rPr>
          <w:rFonts w:eastAsia="Times New Roman"/>
          <w:bCs/>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Default="00F17CDC">
      <w:pPr>
        <w:tabs>
          <w:tab w:val="left" w:pos="0"/>
          <w:tab w:val="left" w:pos="425"/>
          <w:tab w:val="left" w:pos="567"/>
          <w:tab w:val="left" w:pos="709"/>
        </w:tabs>
        <w:spacing w:after="0" w:line="240" w:lineRule="auto"/>
        <w:jc w:val="both"/>
        <w:rPr>
          <w:rFonts w:eastAsia="Times New Roman"/>
          <w:b/>
          <w:bCs/>
          <w:iCs/>
          <w:szCs w:val="24"/>
        </w:rPr>
      </w:pPr>
      <w:r>
        <w:rPr>
          <w:rFonts w:eastAsia="Times New Roman"/>
          <w:bCs/>
          <w:szCs w:val="24"/>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F17CDC" w:rsidRPr="00C0126D" w:rsidRDefault="00F17CDC" w:rsidP="004C6757">
      <w:pPr>
        <w:pStyle w:val="2"/>
        <w:numPr>
          <w:ilvl w:val="1"/>
          <w:numId w:val="37"/>
        </w:numPr>
        <w:rPr>
          <w:rFonts w:ascii="Times New Roman" w:hAnsi="Times New Roman"/>
          <w:i w:val="0"/>
          <w:sz w:val="24"/>
          <w:szCs w:val="24"/>
        </w:rPr>
      </w:pPr>
      <w:bookmarkStart w:id="90" w:name="_Toc386464006"/>
      <w:bookmarkStart w:id="91" w:name="_Toc388439848"/>
      <w:bookmarkStart w:id="92" w:name="_Toc388439997"/>
      <w:bookmarkStart w:id="93" w:name="_Toc388447366"/>
      <w:bookmarkStart w:id="94" w:name="_Toc389746538"/>
      <w:bookmarkStart w:id="95" w:name="_Toc390261835"/>
      <w:bookmarkStart w:id="96" w:name="_Toc392676058"/>
      <w:r w:rsidRPr="00C0126D">
        <w:rPr>
          <w:rFonts w:ascii="Times New Roman" w:hAnsi="Times New Roman"/>
          <w:bCs w:val="0"/>
          <w:i w:val="0"/>
          <w:iCs w:val="0"/>
          <w:sz w:val="24"/>
          <w:szCs w:val="24"/>
        </w:rPr>
        <w:t xml:space="preserve">Отбор участников и </w:t>
      </w:r>
      <w:r w:rsidRPr="00C0126D">
        <w:rPr>
          <w:rFonts w:ascii="Times New Roman" w:hAnsi="Times New Roman"/>
          <w:bCs w:val="0"/>
          <w:i w:val="0"/>
          <w:sz w:val="24"/>
          <w:szCs w:val="24"/>
        </w:rPr>
        <w:t xml:space="preserve"> оформление окончательного решения</w:t>
      </w:r>
      <w:bookmarkEnd w:id="90"/>
      <w:bookmarkEnd w:id="91"/>
      <w:bookmarkEnd w:id="92"/>
      <w:bookmarkEnd w:id="93"/>
      <w:bookmarkEnd w:id="94"/>
      <w:bookmarkEnd w:id="95"/>
      <w:bookmarkEnd w:id="96"/>
    </w:p>
    <w:p w:rsidR="00F17CDC" w:rsidRDefault="00F17CDC">
      <w:pPr>
        <w:spacing w:after="0" w:line="240" w:lineRule="auto"/>
        <w:jc w:val="both"/>
        <w:rPr>
          <w:rFonts w:eastAsia="Times New Roman"/>
          <w:bCs/>
          <w:szCs w:val="24"/>
        </w:rPr>
      </w:pPr>
      <w:r>
        <w:rPr>
          <w:rFonts w:eastAsia="Times New Roman"/>
          <w:szCs w:val="24"/>
        </w:rPr>
        <w:t>4.12.1.</w:t>
      </w:r>
      <w:r>
        <w:rPr>
          <w:rFonts w:eastAsia="Times New Roman"/>
          <w:b/>
          <w:szCs w:val="24"/>
        </w:rPr>
        <w:t xml:space="preserve"> </w:t>
      </w:r>
      <w:r>
        <w:rPr>
          <w:rFonts w:eastAsia="Times New Roman"/>
          <w:szCs w:val="24"/>
        </w:rPr>
        <w:t>Оценка заявок. Общие положения.</w:t>
      </w:r>
    </w:p>
    <w:p w:rsidR="00F17CDC" w:rsidRDefault="00F17CDC">
      <w:pPr>
        <w:overflowPunct w:val="0"/>
        <w:autoSpaceDE w:val="0"/>
        <w:spacing w:after="0" w:line="240" w:lineRule="auto"/>
        <w:ind w:firstLine="567"/>
        <w:jc w:val="both"/>
        <w:rPr>
          <w:rFonts w:eastAsia="Times New Roman"/>
          <w:szCs w:val="24"/>
        </w:rPr>
      </w:pPr>
      <w:r>
        <w:rPr>
          <w:rFonts w:eastAsia="Times New Roman"/>
          <w:bCs/>
          <w:szCs w:val="24"/>
        </w:rPr>
        <w:t>Оценка заявок осуществляется Комиссией по закупке и иными лицами (экспертами и специалистами), привлеченными Комиссией</w:t>
      </w:r>
      <w:r>
        <w:rPr>
          <w:rFonts w:eastAsia="Times New Roman"/>
          <w:szCs w:val="24"/>
        </w:rPr>
        <w:t xml:space="preserve"> </w:t>
      </w:r>
      <w:r>
        <w:rPr>
          <w:rFonts w:eastAsia="Times New Roman"/>
          <w:bCs/>
          <w:szCs w:val="24"/>
        </w:rPr>
        <w:t>по закупке.</w:t>
      </w:r>
    </w:p>
    <w:p w:rsidR="00BB4219" w:rsidRDefault="00F17CDC" w:rsidP="00BB4219">
      <w:pPr>
        <w:spacing w:after="0" w:line="240" w:lineRule="auto"/>
        <w:ind w:firstLine="567"/>
        <w:jc w:val="both"/>
        <w:rPr>
          <w:rFonts w:eastAsia="Times New Roman"/>
          <w:szCs w:val="24"/>
        </w:rPr>
      </w:pPr>
      <w:r>
        <w:rPr>
          <w:rFonts w:eastAsia="Times New Roman"/>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Pr>
          <w:rFonts w:eastAsia="Times New Roman"/>
          <w:szCs w:val="24"/>
        </w:rPr>
        <w:t>казчика по следующим критериям:</w:t>
      </w:r>
    </w:p>
    <w:p w:rsidR="00BB4219" w:rsidRPr="00BB4219" w:rsidRDefault="00BB4219" w:rsidP="00BB4219">
      <w:pPr>
        <w:suppressAutoHyphens w:val="0"/>
        <w:spacing w:after="0" w:line="240" w:lineRule="auto"/>
        <w:rPr>
          <w:rFonts w:eastAsia="Times New Roman"/>
          <w:sz w:val="28"/>
          <w:szCs w:val="28"/>
          <w:lang w:eastAsia="en-US"/>
        </w:rPr>
      </w:pPr>
    </w:p>
    <w:tbl>
      <w:tblPr>
        <w:tblpPr w:leftFromText="180" w:rightFromText="180" w:vertAnchor="text" w:horzAnchor="margin" w:tblpY="491"/>
        <w:tblW w:w="9747" w:type="dxa"/>
        <w:tblLayout w:type="fixed"/>
        <w:tblLook w:val="0000" w:firstRow="0" w:lastRow="0" w:firstColumn="0" w:lastColumn="0" w:noHBand="0" w:noVBand="0"/>
      </w:tblPr>
      <w:tblGrid>
        <w:gridCol w:w="959"/>
        <w:gridCol w:w="3118"/>
        <w:gridCol w:w="5670"/>
      </w:tblGrid>
      <w:tr w:rsidR="00BB4219" w:rsidRPr="00BB4219" w:rsidTr="00BB4219">
        <w:trPr>
          <w:trHeight w:val="390"/>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center"/>
              <w:rPr>
                <w:rFonts w:eastAsia="Times New Roman"/>
                <w:szCs w:val="24"/>
              </w:rPr>
            </w:pPr>
            <w:r w:rsidRPr="00BB4219">
              <w:rPr>
                <w:rFonts w:eastAsia="Times New Roman"/>
                <w:szCs w:val="24"/>
              </w:rPr>
              <w:t>Номер</w:t>
            </w:r>
          </w:p>
          <w:p w:rsidR="00BB4219" w:rsidRPr="00BB4219" w:rsidRDefault="00BB4219" w:rsidP="00BB4219">
            <w:pPr>
              <w:spacing w:after="0" w:line="240" w:lineRule="auto"/>
              <w:jc w:val="center"/>
              <w:rPr>
                <w:rFonts w:eastAsia="Times New Roman"/>
                <w:szCs w:val="24"/>
              </w:rPr>
            </w:pPr>
            <w:r w:rsidRPr="00BB4219">
              <w:rPr>
                <w:rFonts w:eastAsia="Times New Roman"/>
                <w:szCs w:val="24"/>
              </w:rPr>
              <w:t>критерия</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center"/>
              <w:rPr>
                <w:rFonts w:eastAsia="Times New Roman"/>
                <w:szCs w:val="24"/>
              </w:rPr>
            </w:pPr>
            <w:r w:rsidRPr="00BB4219">
              <w:rPr>
                <w:rFonts w:eastAsia="Times New Roman"/>
                <w:szCs w:val="24"/>
              </w:rPr>
              <w:t>Критерии оценка заявки по запросу предложений, значимость критерия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B4219" w:rsidRPr="00BB4219" w:rsidRDefault="00BB4219" w:rsidP="00BB4219">
            <w:pPr>
              <w:spacing w:after="0" w:line="240" w:lineRule="auto"/>
              <w:jc w:val="center"/>
              <w:rPr>
                <w:rFonts w:eastAsia="Times New Roman"/>
                <w:szCs w:val="24"/>
              </w:rPr>
            </w:pPr>
            <w:r w:rsidRPr="00BB4219">
              <w:rPr>
                <w:rFonts w:eastAsia="Times New Roman"/>
                <w:szCs w:val="24"/>
              </w:rPr>
              <w:t>Порядок оценки:</w:t>
            </w:r>
          </w:p>
        </w:tc>
      </w:tr>
      <w:tr w:rsidR="00BB4219" w:rsidRPr="00BB4219" w:rsidTr="00BB4219">
        <w:trPr>
          <w:trHeight w:val="236"/>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szCs w:val="24"/>
              </w:rPr>
            </w:pPr>
            <w:r w:rsidRPr="00BB4219">
              <w:rPr>
                <w:rFonts w:eastAsia="Times New Roman"/>
                <w:b/>
                <w:szCs w:val="24"/>
              </w:rPr>
              <w:t>1.</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szCs w:val="24"/>
              </w:rPr>
            </w:pPr>
            <w:r w:rsidRPr="00BB4219">
              <w:rPr>
                <w:rFonts w:eastAsia="Times New Roman"/>
                <w:b/>
                <w:szCs w:val="24"/>
              </w:rPr>
              <w:t>Цена договора</w:t>
            </w:r>
            <w:r w:rsidRPr="00BB4219">
              <w:rPr>
                <w:rFonts w:eastAsia="Times New Roman"/>
                <w:szCs w:val="24"/>
              </w:rPr>
              <w:t xml:space="preserve"> </w:t>
            </w:r>
            <w:r w:rsidRPr="00BB4219">
              <w:rPr>
                <w:rFonts w:eastAsia="Times New Roman"/>
                <w:b/>
                <w:szCs w:val="24"/>
              </w:rPr>
              <w:t>(60%)</w:t>
            </w:r>
          </w:p>
          <w:p w:rsidR="00BB4219" w:rsidRPr="00BB4219" w:rsidRDefault="00BB4219" w:rsidP="00BB4219">
            <w:pPr>
              <w:tabs>
                <w:tab w:val="left" w:pos="6987"/>
              </w:tabs>
              <w:suppressAutoHyphens w:val="0"/>
              <w:autoSpaceDE w:val="0"/>
              <w:autoSpaceDN w:val="0"/>
              <w:adjustRightInd w:val="0"/>
              <w:spacing w:after="0" w:line="240" w:lineRule="auto"/>
              <w:rPr>
                <w:rFonts w:eastAsia="MS Mincho"/>
                <w:i/>
                <w:lang w:eastAsia="ru-RU"/>
              </w:rPr>
            </w:pPr>
            <w:r w:rsidRPr="00BB4219">
              <w:rPr>
                <w:rFonts w:eastAsia="Times New Roman"/>
                <w:b/>
                <w:bCs/>
                <w:i/>
                <w:lang w:eastAsia="ru-RU"/>
              </w:rPr>
              <w:t xml:space="preserve">Примечание: </w:t>
            </w:r>
            <w:r w:rsidRPr="00BB4219">
              <w:rPr>
                <w:rFonts w:eastAsia="Times New Roman"/>
                <w:bCs/>
                <w:i/>
                <w:lang w:eastAsia="ru-RU"/>
              </w:rPr>
              <w:t>Цена работ по</w:t>
            </w:r>
            <w:r w:rsidRPr="00BB4219">
              <w:rPr>
                <w:rFonts w:eastAsia="MS Mincho"/>
                <w:i/>
                <w:lang w:eastAsia="ru-RU"/>
              </w:rPr>
              <w:t xml:space="preserve"> договору, указанная в заявке Участника, не должна превышать начальную (максимальную) цену договора, установленную Заказчиком. </w:t>
            </w:r>
          </w:p>
          <w:p w:rsidR="00BB4219" w:rsidRPr="00BB4219" w:rsidRDefault="00BB4219" w:rsidP="00BB4219">
            <w:pPr>
              <w:spacing w:after="0" w:line="240" w:lineRule="auto"/>
              <w:jc w:val="both"/>
              <w:rPr>
                <w:rFonts w:eastAsia="Times New Roman"/>
                <w:szCs w:val="24"/>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B4219" w:rsidRPr="00BB4219" w:rsidRDefault="00BB4219" w:rsidP="00BB4219">
            <w:pPr>
              <w:autoSpaceDE w:val="0"/>
              <w:spacing w:after="0" w:line="240" w:lineRule="auto"/>
              <w:ind w:left="34"/>
              <w:jc w:val="both"/>
              <w:rPr>
                <w:rFonts w:eastAsia="Times New Roman"/>
                <w:szCs w:val="24"/>
              </w:rPr>
            </w:pPr>
            <w:r w:rsidRPr="00BB4219">
              <w:rPr>
                <w:rFonts w:eastAsia="Times New Roman"/>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B4219" w:rsidRPr="00BB4219" w:rsidRDefault="00BB4219" w:rsidP="00BB4219">
            <w:pPr>
              <w:spacing w:after="0" w:line="240" w:lineRule="auto"/>
              <w:jc w:val="both"/>
              <w:rPr>
                <w:rFonts w:eastAsia="Times New Roman"/>
                <w:szCs w:val="24"/>
              </w:rPr>
            </w:pPr>
            <w:r w:rsidRPr="00BB4219">
              <w:rPr>
                <w:rFonts w:eastAsia="Times New Roman"/>
                <w:szCs w:val="24"/>
                <w:lang w:eastAsia="en-US"/>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BB4219">
              <w:rPr>
                <w:rFonts w:eastAsia="Times New Roman"/>
                <w:lang w:eastAsia="en-US"/>
              </w:rPr>
              <w:t xml:space="preserve"> </w:t>
            </w:r>
            <w:r w:rsidRPr="00BB4219">
              <w:rPr>
                <w:rFonts w:eastAsia="Times New Roman"/>
                <w:szCs w:val="24"/>
                <w:lang w:eastAsia="en-US"/>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B4219" w:rsidRPr="00BB4219" w:rsidTr="00BB4219">
        <w:trPr>
          <w:trHeight w:val="632"/>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bCs/>
                <w:szCs w:val="24"/>
              </w:rPr>
            </w:pPr>
            <w:r w:rsidRPr="00BB4219">
              <w:rPr>
                <w:rFonts w:eastAsia="Times New Roman"/>
                <w:b/>
                <w:szCs w:val="24"/>
                <w:lang w:val="en-US"/>
              </w:rPr>
              <w:t>2</w:t>
            </w:r>
            <w:r w:rsidRPr="00BB4219">
              <w:rPr>
                <w:rFonts w:eastAsia="Times New Roman"/>
                <w:b/>
                <w:szCs w:val="24"/>
              </w:rPr>
              <w:t>.</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rPr>
                <w:rFonts w:eastAsia="Times New Roman"/>
                <w:b/>
                <w:szCs w:val="24"/>
              </w:rPr>
            </w:pPr>
            <w:r w:rsidRPr="00BB4219">
              <w:rPr>
                <w:rFonts w:eastAsia="Times New Roman"/>
                <w:b/>
                <w:szCs w:val="24"/>
              </w:rPr>
              <w:t>Опыт выполнения аналогичных работ (</w:t>
            </w:r>
            <w:r w:rsidRPr="00BB4219">
              <w:rPr>
                <w:rFonts w:eastAsia="Times New Roman"/>
                <w:b/>
                <w:szCs w:val="24"/>
                <w:lang w:val="en-US"/>
              </w:rPr>
              <w:t>2</w:t>
            </w:r>
            <w:r w:rsidRPr="00BB4219">
              <w:rPr>
                <w:rFonts w:eastAsia="Times New Roman"/>
                <w:b/>
                <w:szCs w:val="24"/>
              </w:rPr>
              <w:t>0%)</w:t>
            </w:r>
            <w:r w:rsidRPr="00BB4219">
              <w:rPr>
                <w:rFonts w:eastAsia="Times New Roman"/>
                <w:b/>
                <w:bCs/>
                <w:szCs w:val="24"/>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B4219" w:rsidRPr="00BB4219" w:rsidRDefault="00BB4219" w:rsidP="00BB4219">
            <w:pPr>
              <w:spacing w:after="0" w:line="240" w:lineRule="auto"/>
              <w:jc w:val="both"/>
              <w:rPr>
                <w:rFonts w:eastAsia="Times New Roman"/>
                <w:szCs w:val="24"/>
              </w:rPr>
            </w:pPr>
            <w:r w:rsidRPr="00BB4219">
              <w:rPr>
                <w:rFonts w:eastAsia="Times New Roman"/>
                <w:szCs w:val="24"/>
              </w:rPr>
              <w:t>Оценка заявок по критерию</w:t>
            </w:r>
            <w:r w:rsidRPr="00BB4219">
              <w:rPr>
                <w:rFonts w:eastAsia="Times New Roman"/>
                <w:color w:val="000000"/>
                <w:szCs w:val="24"/>
                <w:shd w:val="clear" w:color="auto" w:fill="FFFFFF"/>
              </w:rPr>
              <w:t xml:space="preserve"> «Опыт </w:t>
            </w:r>
            <w:r w:rsidRPr="00BB4219">
              <w:rPr>
                <w:rFonts w:eastAsia="Times New Roman"/>
                <w:bCs/>
                <w:szCs w:val="24"/>
              </w:rPr>
              <w:t>выполнения аналогичных работ</w:t>
            </w:r>
            <w:r w:rsidRPr="00BB4219">
              <w:rPr>
                <w:rFonts w:eastAsia="Times New Roman"/>
                <w:color w:val="000000"/>
                <w:szCs w:val="24"/>
                <w:shd w:val="clear" w:color="auto" w:fill="FFFFFF"/>
              </w:rPr>
              <w:t xml:space="preserve">» </w:t>
            </w:r>
            <w:r w:rsidRPr="00BB4219">
              <w:rPr>
                <w:rFonts w:eastAsia="Times New Roman"/>
                <w:szCs w:val="24"/>
              </w:rPr>
              <w:t xml:space="preserve">осуществляется на основании анализа </w:t>
            </w:r>
            <w:r w:rsidRPr="00BB4219">
              <w:rPr>
                <w:rFonts w:eastAsia="Times New Roman"/>
                <w:bCs/>
                <w:szCs w:val="24"/>
              </w:rPr>
              <w:t>сведений, указанных в справке о перечне и объемах выполнения аналогичных договоров (форма 4 Приложения №1 Документации) за 2011-2013 годы</w:t>
            </w:r>
            <w:r w:rsidRPr="00BB4219">
              <w:rPr>
                <w:rFonts w:eastAsia="Times New Roman"/>
                <w:szCs w:val="24"/>
              </w:rPr>
              <w:t>, подтвержденных представленными в заявке копиями договоров на выполнение аналогичных работ</w:t>
            </w:r>
            <w:r w:rsidRPr="00BB4219">
              <w:rPr>
                <w:rFonts w:eastAsia="Times New Roman"/>
                <w:sz w:val="26"/>
                <w:szCs w:val="26"/>
                <w:lang w:eastAsia="ru-RU"/>
              </w:rPr>
              <w:t xml:space="preserve"> </w:t>
            </w:r>
            <w:r w:rsidRPr="00BB4219">
              <w:rPr>
                <w:rFonts w:eastAsia="Times New Roman"/>
                <w:szCs w:val="24"/>
              </w:rPr>
              <w:t xml:space="preserve">вместе с актами выполненных </w:t>
            </w:r>
            <w:r w:rsidRPr="00BB4219">
              <w:rPr>
                <w:rFonts w:eastAsia="Times New Roman"/>
                <w:szCs w:val="24"/>
              </w:rPr>
              <w:lastRenderedPageBreak/>
              <w:t>работ (отзывами либо иными документами, подтверждающими выполнение работ) заверенными уполномоченным лицом Участника закупки</w:t>
            </w:r>
            <w:r w:rsidR="00B9050C">
              <w:rPr>
                <w:rFonts w:eastAsia="Times New Roman"/>
                <w:szCs w:val="24"/>
              </w:rPr>
              <w:t>:</w:t>
            </w:r>
          </w:p>
          <w:p w:rsidR="00BB4219" w:rsidRPr="00BB4219" w:rsidRDefault="00BB4219" w:rsidP="00BB4219">
            <w:pPr>
              <w:tabs>
                <w:tab w:val="left" w:pos="6987"/>
              </w:tabs>
              <w:spacing w:after="0" w:line="240" w:lineRule="auto"/>
              <w:rPr>
                <w:rFonts w:eastAsia="Times New Roman"/>
                <w:szCs w:val="24"/>
              </w:rPr>
            </w:pPr>
            <w:r w:rsidRPr="00BB4219">
              <w:rPr>
                <w:rFonts w:eastAsia="Times New Roman"/>
                <w:szCs w:val="24"/>
              </w:rPr>
              <w:t>5 баллов – 10</w:t>
            </w:r>
            <w:r w:rsidRPr="00BB4219">
              <w:rPr>
                <w:rFonts w:eastAsia="Times New Roman"/>
                <w:bCs/>
                <w:szCs w:val="24"/>
              </w:rPr>
              <w:t xml:space="preserve"> 000 001 рубль и более</w:t>
            </w:r>
            <w:r w:rsidRPr="00BB4219">
              <w:rPr>
                <w:rFonts w:eastAsia="Times New Roman"/>
                <w:szCs w:val="24"/>
              </w:rPr>
              <w:t xml:space="preserve">; </w:t>
            </w:r>
          </w:p>
          <w:p w:rsidR="00BB4219" w:rsidRPr="00BB4219" w:rsidRDefault="00BB4219" w:rsidP="00BB4219">
            <w:pPr>
              <w:tabs>
                <w:tab w:val="left" w:pos="6987"/>
              </w:tabs>
              <w:spacing w:after="0" w:line="240" w:lineRule="auto"/>
              <w:rPr>
                <w:rFonts w:eastAsia="Times New Roman"/>
                <w:szCs w:val="24"/>
              </w:rPr>
            </w:pPr>
            <w:r w:rsidRPr="00BB4219">
              <w:rPr>
                <w:rFonts w:eastAsia="Times New Roman"/>
                <w:szCs w:val="24"/>
              </w:rPr>
              <w:t xml:space="preserve">4 балла – </w:t>
            </w:r>
            <w:r w:rsidRPr="00BB4219">
              <w:rPr>
                <w:rFonts w:eastAsia="Times New Roman"/>
                <w:bCs/>
                <w:szCs w:val="24"/>
              </w:rPr>
              <w:t>от 7 000 001 рубля до 10 000 000 рублей</w:t>
            </w:r>
            <w:r w:rsidRPr="00BB4219">
              <w:rPr>
                <w:rFonts w:eastAsia="Times New Roman"/>
                <w:szCs w:val="24"/>
              </w:rPr>
              <w:t xml:space="preserve"> включительно;</w:t>
            </w:r>
          </w:p>
          <w:p w:rsidR="00BB4219" w:rsidRPr="00BB4219" w:rsidRDefault="00BB4219" w:rsidP="00BB4219">
            <w:pPr>
              <w:tabs>
                <w:tab w:val="left" w:pos="6987"/>
              </w:tabs>
              <w:spacing w:after="0" w:line="240" w:lineRule="auto"/>
              <w:rPr>
                <w:rFonts w:eastAsia="Times New Roman"/>
                <w:szCs w:val="24"/>
              </w:rPr>
            </w:pPr>
            <w:r w:rsidRPr="00BB4219">
              <w:rPr>
                <w:rFonts w:eastAsia="Times New Roman"/>
                <w:szCs w:val="24"/>
              </w:rPr>
              <w:t xml:space="preserve">3 балла – </w:t>
            </w:r>
            <w:r w:rsidRPr="00BB4219">
              <w:rPr>
                <w:rFonts w:eastAsia="Times New Roman"/>
                <w:bCs/>
                <w:szCs w:val="24"/>
              </w:rPr>
              <w:t>от 5 000 001 рубля до 7 000 000 рублей</w:t>
            </w:r>
            <w:r w:rsidRPr="00BB4219">
              <w:rPr>
                <w:rFonts w:eastAsia="Times New Roman"/>
                <w:szCs w:val="24"/>
              </w:rPr>
              <w:t xml:space="preserve"> включительно;</w:t>
            </w:r>
          </w:p>
          <w:p w:rsidR="00BB4219" w:rsidRPr="00BB4219" w:rsidRDefault="00BB4219" w:rsidP="00BB4219">
            <w:pPr>
              <w:tabs>
                <w:tab w:val="left" w:pos="6987"/>
              </w:tabs>
              <w:spacing w:after="0" w:line="240" w:lineRule="auto"/>
              <w:rPr>
                <w:rFonts w:eastAsia="Times New Roman"/>
                <w:bCs/>
                <w:szCs w:val="24"/>
              </w:rPr>
            </w:pPr>
            <w:r w:rsidRPr="00BB4219">
              <w:rPr>
                <w:rFonts w:eastAsia="Times New Roman"/>
                <w:szCs w:val="24"/>
              </w:rPr>
              <w:t xml:space="preserve">2 балла – </w:t>
            </w:r>
            <w:r w:rsidRPr="00BB4219">
              <w:rPr>
                <w:rFonts w:eastAsia="Times New Roman"/>
                <w:bCs/>
                <w:szCs w:val="24"/>
              </w:rPr>
              <w:t>от 3 000 001 рубля до 5 000 000 рублей</w:t>
            </w:r>
            <w:r w:rsidRPr="00BB4219">
              <w:rPr>
                <w:rFonts w:eastAsia="Times New Roman"/>
                <w:szCs w:val="24"/>
              </w:rPr>
              <w:t xml:space="preserve"> включительно</w:t>
            </w:r>
            <w:r w:rsidRPr="00BB4219">
              <w:rPr>
                <w:rFonts w:eastAsia="Times New Roman"/>
                <w:bCs/>
                <w:szCs w:val="24"/>
              </w:rPr>
              <w:t>;</w:t>
            </w:r>
          </w:p>
          <w:p w:rsidR="00BB4219" w:rsidRPr="00BB4219" w:rsidRDefault="00BB4219" w:rsidP="00BB4219">
            <w:pPr>
              <w:tabs>
                <w:tab w:val="left" w:pos="6987"/>
              </w:tabs>
              <w:spacing w:after="0" w:line="240" w:lineRule="auto"/>
              <w:rPr>
                <w:rFonts w:eastAsia="Times New Roman"/>
                <w:szCs w:val="24"/>
              </w:rPr>
            </w:pPr>
            <w:r w:rsidRPr="00BB4219">
              <w:rPr>
                <w:rFonts w:eastAsia="Times New Roman"/>
                <w:bCs/>
                <w:szCs w:val="24"/>
              </w:rPr>
              <w:t>1 балл – от 1000 001 рубля до 3 000 000 рублей</w:t>
            </w:r>
            <w:r w:rsidRPr="00BB4219">
              <w:rPr>
                <w:rFonts w:eastAsia="Times New Roman"/>
                <w:szCs w:val="24"/>
              </w:rPr>
              <w:t xml:space="preserve"> включительно</w:t>
            </w:r>
            <w:r w:rsidRPr="00BB4219">
              <w:rPr>
                <w:rFonts w:eastAsia="Times New Roman"/>
                <w:bCs/>
                <w:szCs w:val="24"/>
              </w:rPr>
              <w:t>;</w:t>
            </w:r>
          </w:p>
          <w:p w:rsidR="00BB4219" w:rsidRPr="00BB4219" w:rsidRDefault="00BB4219" w:rsidP="00BB4219">
            <w:pPr>
              <w:tabs>
                <w:tab w:val="left" w:pos="6987"/>
              </w:tabs>
              <w:spacing w:after="0" w:line="240" w:lineRule="auto"/>
              <w:rPr>
                <w:rFonts w:eastAsia="Times New Roman"/>
                <w:bCs/>
                <w:szCs w:val="24"/>
              </w:rPr>
            </w:pPr>
            <w:r w:rsidRPr="00BB4219">
              <w:rPr>
                <w:rFonts w:eastAsia="Times New Roman"/>
                <w:szCs w:val="24"/>
              </w:rPr>
              <w:t>0 баллов – 1</w:t>
            </w:r>
            <w:r w:rsidRPr="00BB4219">
              <w:rPr>
                <w:rFonts w:eastAsia="Times New Roman"/>
                <w:bCs/>
                <w:szCs w:val="24"/>
              </w:rPr>
              <w:t>000 000 рублей и менее</w:t>
            </w:r>
            <w:r w:rsidRPr="00BB4219">
              <w:rPr>
                <w:rFonts w:eastAsia="Times New Roman"/>
                <w:szCs w:val="24"/>
              </w:rPr>
              <w:t>.</w:t>
            </w:r>
          </w:p>
          <w:p w:rsidR="00BB4219" w:rsidRPr="00BB4219" w:rsidRDefault="00BB4219" w:rsidP="00BB4219">
            <w:pPr>
              <w:tabs>
                <w:tab w:val="left" w:pos="6987"/>
              </w:tabs>
              <w:spacing w:after="0" w:line="240" w:lineRule="auto"/>
              <w:jc w:val="both"/>
              <w:rPr>
                <w:rFonts w:eastAsia="Times New Roman"/>
                <w:i/>
                <w:szCs w:val="24"/>
              </w:rPr>
            </w:pPr>
            <w:r w:rsidRPr="00BB4219">
              <w:rPr>
                <w:rFonts w:eastAsia="Times New Roman"/>
                <w:bCs/>
                <w:i/>
                <w:szCs w:val="24"/>
              </w:rPr>
              <w:t>В случае не указания сведений по объему выполнения  аналогичных договоров в справке (форма 4 Приложения №1 Документации), а также не</w:t>
            </w:r>
            <w:r w:rsidR="00B9050C">
              <w:rPr>
                <w:rFonts w:eastAsia="Times New Roman"/>
                <w:bCs/>
                <w:i/>
                <w:szCs w:val="24"/>
              </w:rPr>
              <w:t xml:space="preserve"> </w:t>
            </w:r>
            <w:r w:rsidRPr="00BB4219">
              <w:rPr>
                <w:rFonts w:eastAsia="Times New Roman"/>
                <w:bCs/>
                <w:i/>
                <w:szCs w:val="24"/>
              </w:rPr>
              <w:t xml:space="preserve">предоставления копий </w:t>
            </w:r>
            <w:r w:rsidRPr="00BB4219">
              <w:rPr>
                <w:rFonts w:eastAsia="Times New Roman"/>
                <w:i/>
                <w:szCs w:val="24"/>
                <w:lang w:eastAsia="ru-RU"/>
              </w:rPr>
              <w:t>договоров и актов выполненных работ (отзывов либо иных документов, подтверждающими выполнение работ), заявке такого Участника будет присуждаться 0 баллов по данному критерию</w:t>
            </w:r>
          </w:p>
        </w:tc>
      </w:tr>
      <w:tr w:rsidR="00BB4219" w:rsidRPr="00BB4219" w:rsidTr="00BB4219">
        <w:trPr>
          <w:trHeight w:val="632"/>
        </w:trPr>
        <w:tc>
          <w:tcPr>
            <w:tcW w:w="959"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jc w:val="both"/>
              <w:rPr>
                <w:rFonts w:eastAsia="Times New Roman"/>
                <w:b/>
                <w:szCs w:val="24"/>
              </w:rPr>
            </w:pPr>
            <w:r w:rsidRPr="00BB4219">
              <w:rPr>
                <w:rFonts w:eastAsia="Times New Roman"/>
                <w:b/>
                <w:szCs w:val="24"/>
                <w:lang w:val="en-US"/>
              </w:rPr>
              <w:lastRenderedPageBreak/>
              <w:t>3</w:t>
            </w:r>
            <w:r w:rsidRPr="00BB4219">
              <w:rPr>
                <w:rFonts w:eastAsia="Times New Roman"/>
                <w:b/>
                <w:szCs w:val="24"/>
              </w:rPr>
              <w:t>.</w:t>
            </w:r>
          </w:p>
        </w:tc>
        <w:tc>
          <w:tcPr>
            <w:tcW w:w="3118" w:type="dxa"/>
            <w:tcBorders>
              <w:top w:val="single" w:sz="4" w:space="0" w:color="000000"/>
              <w:left w:val="single" w:sz="4" w:space="0" w:color="000000"/>
              <w:bottom w:val="single" w:sz="4" w:space="0" w:color="000000"/>
            </w:tcBorders>
            <w:shd w:val="clear" w:color="auto" w:fill="auto"/>
          </w:tcPr>
          <w:p w:rsidR="00BB4219" w:rsidRPr="00BB4219" w:rsidRDefault="00BB4219" w:rsidP="00BB4219">
            <w:pPr>
              <w:spacing w:after="0" w:line="240" w:lineRule="auto"/>
              <w:rPr>
                <w:rFonts w:eastAsia="Times New Roman"/>
                <w:b/>
                <w:szCs w:val="24"/>
              </w:rPr>
            </w:pPr>
            <w:r w:rsidRPr="00BB4219">
              <w:rPr>
                <w:rFonts w:eastAsia="Times New Roman"/>
                <w:b/>
                <w:szCs w:val="24"/>
              </w:rPr>
              <w:t>Срок выполнения работ (20%)</w:t>
            </w:r>
          </w:p>
          <w:p w:rsidR="00BB4219" w:rsidRPr="00BB4219" w:rsidRDefault="00BB4219" w:rsidP="00BB4219">
            <w:pPr>
              <w:tabs>
                <w:tab w:val="left" w:pos="6987"/>
              </w:tabs>
              <w:suppressAutoHyphens w:val="0"/>
              <w:autoSpaceDE w:val="0"/>
              <w:autoSpaceDN w:val="0"/>
              <w:adjustRightInd w:val="0"/>
              <w:spacing w:after="0" w:line="240" w:lineRule="auto"/>
              <w:ind w:left="-32"/>
              <w:rPr>
                <w:rFonts w:eastAsia="Times New Roman"/>
                <w:bCs/>
                <w:i/>
                <w:lang w:eastAsia="ru-RU"/>
              </w:rPr>
            </w:pPr>
            <w:r w:rsidRPr="00BB4219">
              <w:rPr>
                <w:rFonts w:eastAsia="Times New Roman"/>
                <w:b/>
                <w:bCs/>
                <w:i/>
                <w:lang w:eastAsia="ru-RU"/>
              </w:rPr>
              <w:t>Примечание:</w:t>
            </w:r>
            <w:r w:rsidRPr="00BB4219">
              <w:rPr>
                <w:rFonts w:eastAsia="Times New Roman"/>
                <w:bCs/>
                <w:i/>
                <w:lang w:eastAsia="ru-RU"/>
              </w:rPr>
              <w:t xml:space="preserve"> Срок выполнения работ, </w:t>
            </w:r>
            <w:r w:rsidRPr="00BB4219">
              <w:rPr>
                <w:rFonts w:eastAsia="MS Mincho"/>
                <w:i/>
                <w:lang w:eastAsia="ru-RU"/>
              </w:rPr>
              <w:t xml:space="preserve">указанный в заявке Участника, </w:t>
            </w:r>
            <w:r w:rsidRPr="00BB4219">
              <w:rPr>
                <w:rFonts w:eastAsia="Times New Roman"/>
                <w:bCs/>
                <w:i/>
                <w:lang w:eastAsia="ru-RU"/>
              </w:rPr>
              <w:t>не должен превышать</w:t>
            </w:r>
            <w:r w:rsidRPr="00BB4219">
              <w:rPr>
                <w:rFonts w:eastAsia="Times New Roman"/>
                <w:b/>
                <w:bCs/>
                <w:i/>
                <w:lang w:eastAsia="ru-RU"/>
              </w:rPr>
              <w:t xml:space="preserve"> 120</w:t>
            </w:r>
            <w:r w:rsidRPr="00BB4219">
              <w:rPr>
                <w:rFonts w:eastAsia="Times New Roman"/>
                <w:b/>
                <w:bCs/>
                <w:i/>
                <w:color w:val="FF0000"/>
                <w:lang w:eastAsia="ru-RU"/>
              </w:rPr>
              <w:t xml:space="preserve"> </w:t>
            </w:r>
            <w:r w:rsidRPr="00BB4219">
              <w:rPr>
                <w:rFonts w:eastAsia="Times New Roman"/>
                <w:b/>
                <w:bCs/>
                <w:i/>
                <w:lang w:eastAsia="ru-RU"/>
              </w:rPr>
              <w:t>календарных</w:t>
            </w:r>
            <w:r w:rsidRPr="00BB4219">
              <w:rPr>
                <w:rFonts w:eastAsia="Times New Roman"/>
                <w:b/>
                <w:bCs/>
                <w:i/>
                <w:color w:val="FF0000"/>
                <w:lang w:eastAsia="ru-RU"/>
              </w:rPr>
              <w:t xml:space="preserve"> </w:t>
            </w:r>
            <w:r w:rsidRPr="00BB4219">
              <w:rPr>
                <w:rFonts w:eastAsia="Times New Roman"/>
                <w:bCs/>
                <w:i/>
                <w:lang w:eastAsia="ru-RU"/>
              </w:rPr>
              <w:t>дней с даты подписания договора.</w:t>
            </w:r>
          </w:p>
          <w:p w:rsidR="00BB4219" w:rsidRPr="00BB4219" w:rsidRDefault="00BB4219" w:rsidP="00BB4219">
            <w:pPr>
              <w:spacing w:after="0" w:line="240" w:lineRule="auto"/>
              <w:rPr>
                <w:rFonts w:eastAsia="Times New Roman"/>
                <w:b/>
                <w:szCs w:val="24"/>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BB4219" w:rsidRPr="00BB4219" w:rsidRDefault="00BB4219" w:rsidP="00BB4219">
            <w:pPr>
              <w:suppressAutoHyphens w:val="0"/>
              <w:spacing w:after="0" w:line="240" w:lineRule="auto"/>
              <w:jc w:val="both"/>
              <w:rPr>
                <w:rFonts w:eastAsia="Times New Roman"/>
                <w:szCs w:val="24"/>
                <w:lang w:eastAsia="ru-RU"/>
              </w:rPr>
            </w:pPr>
            <w:r w:rsidRPr="00BB4219">
              <w:rPr>
                <w:rFonts w:eastAsia="Times New Roman"/>
                <w:szCs w:val="24"/>
                <w:lang w:eastAsia="ru-RU"/>
              </w:rPr>
              <w:t xml:space="preserve">Оценка заявок по критерию «Срок выполнения работ» определяется на основании </w:t>
            </w:r>
            <w:r w:rsidRPr="00BB4219">
              <w:rPr>
                <w:rFonts w:eastAsia="Times New Roman"/>
                <w:szCs w:val="24"/>
              </w:rPr>
              <w:t>анализа указанных в заявке участника сведений о сроке выполнения работ (в календарных днях, исчисляемых с даты подписания договора)</w:t>
            </w:r>
            <w:r w:rsidR="00B9050C">
              <w:rPr>
                <w:rFonts w:eastAsia="Times New Roman"/>
                <w:szCs w:val="24"/>
              </w:rPr>
              <w:t>:</w:t>
            </w:r>
            <w:r w:rsidRPr="00BB4219">
              <w:rPr>
                <w:rFonts w:eastAsia="Times New Roman"/>
                <w:szCs w:val="24"/>
                <w:lang w:eastAsia="ru-RU"/>
              </w:rPr>
              <w:t xml:space="preserve"> </w:t>
            </w:r>
          </w:p>
          <w:p w:rsidR="00BB4219" w:rsidRPr="00BB4219" w:rsidRDefault="00BB4219" w:rsidP="00BB4219">
            <w:pPr>
              <w:suppressAutoHyphens w:val="0"/>
              <w:spacing w:after="0" w:line="240" w:lineRule="auto"/>
              <w:rPr>
                <w:rFonts w:eastAsia="Times New Roman"/>
                <w:szCs w:val="24"/>
                <w:lang w:eastAsia="ru-RU"/>
              </w:rPr>
            </w:pPr>
            <w:r w:rsidRPr="00BB4219">
              <w:rPr>
                <w:rFonts w:eastAsia="Times New Roman"/>
                <w:szCs w:val="24"/>
                <w:lang w:eastAsia="ru-RU"/>
              </w:rPr>
              <w:t>5 баллов – 80 дней и менее;</w:t>
            </w:r>
          </w:p>
          <w:p w:rsidR="00BB4219" w:rsidRPr="00BB4219" w:rsidRDefault="00BB4219" w:rsidP="00BB4219">
            <w:pPr>
              <w:suppressAutoHyphens w:val="0"/>
              <w:spacing w:after="0" w:line="240" w:lineRule="auto"/>
              <w:rPr>
                <w:rFonts w:eastAsia="Times New Roman"/>
                <w:szCs w:val="24"/>
                <w:lang w:eastAsia="ru-RU"/>
              </w:rPr>
            </w:pPr>
            <w:r w:rsidRPr="00BB4219">
              <w:rPr>
                <w:rFonts w:eastAsia="Times New Roman"/>
                <w:szCs w:val="24"/>
                <w:lang w:eastAsia="ru-RU"/>
              </w:rPr>
              <w:t xml:space="preserve">4 балла – от 80 дней до 89 дней включительно; </w:t>
            </w:r>
          </w:p>
          <w:p w:rsidR="00BB4219" w:rsidRPr="00BB4219" w:rsidRDefault="00BB4219" w:rsidP="00BB4219">
            <w:pPr>
              <w:suppressAutoHyphens w:val="0"/>
              <w:spacing w:after="0" w:line="240" w:lineRule="auto"/>
              <w:rPr>
                <w:rFonts w:eastAsia="Times New Roman"/>
                <w:szCs w:val="24"/>
                <w:lang w:eastAsia="ru-RU"/>
              </w:rPr>
            </w:pPr>
            <w:r w:rsidRPr="00BB4219">
              <w:rPr>
                <w:rFonts w:eastAsia="Times New Roman"/>
                <w:szCs w:val="24"/>
                <w:lang w:eastAsia="ru-RU"/>
              </w:rPr>
              <w:t>3 балла – от 90 дней до 99 дней включительно;</w:t>
            </w:r>
          </w:p>
          <w:p w:rsidR="00BB4219" w:rsidRPr="00BB4219" w:rsidRDefault="00BB4219" w:rsidP="00BB4219">
            <w:pPr>
              <w:suppressAutoHyphens w:val="0"/>
              <w:spacing w:after="0" w:line="240" w:lineRule="auto"/>
              <w:rPr>
                <w:rFonts w:eastAsia="Times New Roman"/>
                <w:szCs w:val="24"/>
                <w:lang w:eastAsia="ru-RU"/>
              </w:rPr>
            </w:pPr>
            <w:r w:rsidRPr="00BB4219">
              <w:rPr>
                <w:rFonts w:eastAsia="Times New Roman"/>
                <w:szCs w:val="24"/>
                <w:lang w:eastAsia="ru-RU"/>
              </w:rPr>
              <w:t>2 балла – от 100 дней до 109 дней включительно;</w:t>
            </w:r>
          </w:p>
          <w:p w:rsidR="00BB4219" w:rsidRPr="00BB4219" w:rsidRDefault="00BB4219" w:rsidP="00BB4219">
            <w:pPr>
              <w:suppressAutoHyphens w:val="0"/>
              <w:spacing w:after="0" w:line="240" w:lineRule="auto"/>
              <w:rPr>
                <w:rFonts w:eastAsia="Times New Roman"/>
                <w:szCs w:val="24"/>
                <w:lang w:eastAsia="ru-RU"/>
              </w:rPr>
            </w:pPr>
            <w:r w:rsidRPr="00BB4219">
              <w:rPr>
                <w:rFonts w:eastAsia="Times New Roman"/>
                <w:szCs w:val="24"/>
                <w:lang w:eastAsia="ru-RU"/>
              </w:rPr>
              <w:t>1 балл – от 110 дней до 119 дней включительно</w:t>
            </w:r>
          </w:p>
          <w:p w:rsidR="00BB4219" w:rsidRPr="00BB4219" w:rsidRDefault="00BB4219" w:rsidP="00BB4219">
            <w:pPr>
              <w:spacing w:after="0" w:line="240" w:lineRule="auto"/>
              <w:jc w:val="both"/>
              <w:rPr>
                <w:rFonts w:eastAsia="Times New Roman"/>
                <w:szCs w:val="24"/>
                <w:lang w:eastAsia="ru-RU"/>
              </w:rPr>
            </w:pPr>
            <w:r w:rsidRPr="00BB4219">
              <w:rPr>
                <w:rFonts w:eastAsia="Times New Roman"/>
                <w:szCs w:val="24"/>
                <w:lang w:eastAsia="ru-RU"/>
              </w:rPr>
              <w:t>0 баллов – 120 дней.</w:t>
            </w:r>
          </w:p>
          <w:p w:rsidR="00BB4219" w:rsidRPr="00BB4219" w:rsidRDefault="00BB4219" w:rsidP="00BB4219">
            <w:pPr>
              <w:spacing w:after="0" w:line="240" w:lineRule="auto"/>
              <w:jc w:val="both"/>
              <w:rPr>
                <w:rFonts w:eastAsia="Times New Roman"/>
                <w:i/>
                <w:szCs w:val="24"/>
              </w:rPr>
            </w:pPr>
            <w:r w:rsidRPr="00BB4219">
              <w:rPr>
                <w:rFonts w:eastAsia="Times New Roman"/>
                <w:bCs/>
                <w:i/>
                <w:szCs w:val="24"/>
                <w:lang w:eastAsia="en-US"/>
              </w:rPr>
              <w:t>В случае не указания сведений по</w:t>
            </w:r>
            <w:r w:rsidRPr="00BB4219">
              <w:rPr>
                <w:rFonts w:eastAsia="Times New Roman"/>
                <w:i/>
                <w:szCs w:val="24"/>
                <w:lang w:eastAsia="en-US"/>
              </w:rPr>
              <w:t xml:space="preserve"> сроку выполнения работ, Комиссия по закупке будет считать, что Участником по умолчанию предложено 120</w:t>
            </w:r>
            <w:r w:rsidRPr="00BB4219">
              <w:rPr>
                <w:rFonts w:eastAsia="Times New Roman"/>
                <w:bCs/>
                <w:i/>
                <w:szCs w:val="24"/>
                <w:lang w:eastAsia="ru-RU"/>
              </w:rPr>
              <w:t xml:space="preserve"> календарных дней, и</w:t>
            </w:r>
            <w:r w:rsidRPr="00BB4219">
              <w:rPr>
                <w:rFonts w:eastAsia="Times New Roman"/>
                <w:i/>
                <w:szCs w:val="24"/>
                <w:lang w:eastAsia="ru-RU"/>
              </w:rPr>
              <w:t xml:space="preserve"> заявке такого Участника будет присуждаться 0 баллов по данному критерию</w:t>
            </w:r>
            <w:r w:rsidRPr="00BB4219">
              <w:rPr>
                <w:rFonts w:eastAsia="Times New Roman"/>
                <w:i/>
                <w:szCs w:val="24"/>
                <w:lang w:eastAsia="en-US"/>
              </w:rPr>
              <w:t>.</w:t>
            </w:r>
          </w:p>
        </w:tc>
      </w:tr>
    </w:tbl>
    <w:p w:rsidR="00F17CDC" w:rsidRDefault="00F17CDC" w:rsidP="00BB4219">
      <w:pPr>
        <w:spacing w:after="0" w:line="240" w:lineRule="auto"/>
        <w:ind w:firstLine="567"/>
        <w:jc w:val="both"/>
        <w:rPr>
          <w:rFonts w:eastAsia="Times New Roman"/>
          <w:szCs w:val="24"/>
        </w:rPr>
      </w:pPr>
    </w:p>
    <w:p w:rsidR="00F17CDC" w:rsidRDefault="00F17CDC">
      <w:pPr>
        <w:autoSpaceDE w:val="0"/>
        <w:spacing w:after="0" w:line="240" w:lineRule="auto"/>
        <w:jc w:val="both"/>
        <w:rPr>
          <w:szCs w:val="24"/>
        </w:rPr>
      </w:pPr>
      <w:r>
        <w:rPr>
          <w:szCs w:val="24"/>
        </w:rPr>
        <w:t>Оценка заявок осуществляется в следующем порядке:</w:t>
      </w:r>
    </w:p>
    <w:p w:rsidR="00F17CDC" w:rsidRDefault="00F17CDC">
      <w:pPr>
        <w:autoSpaceDE w:val="0"/>
        <w:spacing w:after="0" w:line="240" w:lineRule="auto"/>
        <w:jc w:val="both"/>
        <w:rPr>
          <w:szCs w:val="24"/>
        </w:rPr>
      </w:pPr>
      <w:r>
        <w:rPr>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Default="00F17CDC">
      <w:pPr>
        <w:autoSpaceDE w:val="0"/>
        <w:spacing w:after="0" w:line="240" w:lineRule="auto"/>
        <w:jc w:val="both"/>
        <w:rPr>
          <w:szCs w:val="24"/>
        </w:rPr>
      </w:pPr>
      <w:r>
        <w:rPr>
          <w:szCs w:val="24"/>
        </w:rPr>
        <w:t xml:space="preserve">2) Рейтинг заявки по конкретному критерию рассчитывается как произведение коэффициента значимости на балл. </w:t>
      </w:r>
      <w:r>
        <w:rPr>
          <w:rFonts w:eastAsia="Times New Roman"/>
          <w:szCs w:val="24"/>
        </w:rPr>
        <w:t>Дробное значение рейтинга округляется до двух десятичных знаков после запятой по математическим правилам округления.</w:t>
      </w:r>
    </w:p>
    <w:p w:rsidR="00F17CDC" w:rsidRDefault="00F17CDC">
      <w:pPr>
        <w:autoSpaceDE w:val="0"/>
        <w:spacing w:after="0" w:line="240" w:lineRule="auto"/>
        <w:jc w:val="both"/>
        <w:rPr>
          <w:szCs w:val="24"/>
        </w:rPr>
      </w:pPr>
      <w:r>
        <w:rPr>
          <w:szCs w:val="24"/>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r w:rsidRPr="002B11E6">
        <w:rPr>
          <w:szCs w:val="24"/>
        </w:rPr>
        <w:t xml:space="preserve">. </w:t>
      </w:r>
      <w:r w:rsidRPr="002B11E6">
        <w:rPr>
          <w:rFonts w:eastAsia="Times New Roman"/>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9D3FC9">
        <w:rPr>
          <w:rFonts w:eastAsia="Times New Roman"/>
          <w:szCs w:val="24"/>
        </w:rPr>
        <w:t>В случае внесения изменений в заявку  в соответствии с п.</w:t>
      </w:r>
      <w:r w:rsidR="00FE1ECC">
        <w:rPr>
          <w:rFonts w:eastAsia="Times New Roman"/>
          <w:szCs w:val="24"/>
        </w:rPr>
        <w:t> </w:t>
      </w:r>
      <w:r w:rsidR="009D3FC9" w:rsidRPr="009D3FC9">
        <w:rPr>
          <w:rFonts w:eastAsia="Times New Roman"/>
          <w:szCs w:val="24"/>
        </w:rPr>
        <w:t>4.3.3. Документации  дата регистрации заявки определяется по дате регистрации первоначальной заявки.</w:t>
      </w:r>
      <w:r w:rsidR="009D3FC9">
        <w:rPr>
          <w:rFonts w:eastAsia="Times New Roman"/>
          <w:szCs w:val="24"/>
        </w:rPr>
        <w:t xml:space="preserve"> </w:t>
      </w:r>
      <w:r>
        <w:rPr>
          <w:rFonts w:eastAsia="Times New Roman"/>
          <w:szCs w:val="24"/>
        </w:rPr>
        <w:t xml:space="preserve">Дальнейшее распределение порядковых номеров заявок осуществляется в порядке убывания итогового рейтинга. </w:t>
      </w:r>
    </w:p>
    <w:p w:rsidR="00F17CDC" w:rsidRDefault="00F17CDC">
      <w:pPr>
        <w:autoSpaceDE w:val="0"/>
        <w:spacing w:after="0" w:line="240" w:lineRule="auto"/>
        <w:jc w:val="both"/>
        <w:rPr>
          <w:rFonts w:eastAsia="Times New Roman"/>
          <w:szCs w:val="24"/>
        </w:rPr>
      </w:pPr>
      <w:r>
        <w:rPr>
          <w:szCs w:val="24"/>
        </w:rPr>
        <w:lastRenderedPageBreak/>
        <w:t xml:space="preserve">4) </w:t>
      </w:r>
      <w:r>
        <w:rPr>
          <w:rFonts w:eastAsia="Times New Roman"/>
          <w:szCs w:val="24"/>
        </w:rPr>
        <w:t>Комиссия по закупке учитывает оценки и рекомендации экспертов, однако, может принимать самостоятельные решения.</w:t>
      </w:r>
    </w:p>
    <w:p w:rsidR="00F17CDC" w:rsidRDefault="00F17CDC">
      <w:pPr>
        <w:tabs>
          <w:tab w:val="left" w:pos="0"/>
        </w:tabs>
        <w:spacing w:after="0" w:line="240" w:lineRule="auto"/>
        <w:jc w:val="both"/>
        <w:rPr>
          <w:rFonts w:eastAsia="Times New Roman"/>
          <w:szCs w:val="24"/>
        </w:rPr>
      </w:pPr>
      <w:r>
        <w:rPr>
          <w:rFonts w:eastAsia="Times New Roman"/>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Default="00F17CDC">
      <w:pPr>
        <w:spacing w:after="0" w:line="240" w:lineRule="auto"/>
        <w:jc w:val="both"/>
        <w:rPr>
          <w:rFonts w:eastAsia="Times New Roman"/>
          <w:szCs w:val="24"/>
        </w:rPr>
      </w:pPr>
    </w:p>
    <w:p w:rsidR="00F17CDC" w:rsidRDefault="00F17CDC">
      <w:pPr>
        <w:spacing w:after="0" w:line="240" w:lineRule="auto"/>
        <w:jc w:val="both"/>
        <w:rPr>
          <w:rFonts w:eastAsia="Times New Roman"/>
          <w:szCs w:val="24"/>
        </w:rPr>
      </w:pPr>
      <w:r>
        <w:rPr>
          <w:rFonts w:eastAsia="Times New Roman"/>
          <w:szCs w:val="24"/>
        </w:rPr>
        <w:t>4.12.2. Оформление окончательного решения Комиссии по закупке.</w:t>
      </w:r>
    </w:p>
    <w:p w:rsidR="00F17CDC" w:rsidRDefault="00F17CDC">
      <w:pPr>
        <w:spacing w:after="0" w:line="240" w:lineRule="auto"/>
        <w:ind w:firstLine="567"/>
        <w:jc w:val="both"/>
        <w:rPr>
          <w:szCs w:val="24"/>
        </w:rPr>
      </w:pPr>
      <w:r>
        <w:rPr>
          <w:rFonts w:eastAsia="Times New Roman"/>
          <w:szCs w:val="24"/>
        </w:rPr>
        <w:t xml:space="preserve">Окончательные результаты </w:t>
      </w:r>
      <w:r>
        <w:rPr>
          <w:rFonts w:eastAsia="Times New Roman"/>
          <w:bCs/>
          <w:szCs w:val="24"/>
        </w:rPr>
        <w:t xml:space="preserve">запроса </w:t>
      </w:r>
      <w:r>
        <w:rPr>
          <w:rFonts w:eastAsia="Times New Roman"/>
          <w:bCs/>
        </w:rPr>
        <w:t>предложений</w:t>
      </w:r>
      <w:r>
        <w:rPr>
          <w:rFonts w:eastAsia="Times New Roman"/>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Pr>
            <w:rStyle w:val="af0"/>
            <w:rFonts w:eastAsia="Times New Roman"/>
            <w:szCs w:val="24"/>
          </w:rPr>
          <w:t>http://zakupki.gov.ru/223</w:t>
        </w:r>
      </w:hyperlink>
      <w:r>
        <w:rPr>
          <w:rFonts w:eastAsia="Times New Roman"/>
          <w:szCs w:val="24"/>
        </w:rPr>
        <w:t xml:space="preserve"> не позднее, чем через три  дня со дня подписания такого протокола.</w:t>
      </w:r>
    </w:p>
    <w:p w:rsidR="00F17CDC" w:rsidRDefault="00F17CDC">
      <w:pPr>
        <w:spacing w:after="0" w:line="240" w:lineRule="auto"/>
        <w:ind w:firstLine="567"/>
        <w:jc w:val="both"/>
        <w:rPr>
          <w:rFonts w:eastAsia="Times New Roman"/>
          <w:szCs w:val="24"/>
        </w:rPr>
      </w:pPr>
      <w:r>
        <w:rPr>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Default="00F17CDC">
      <w:pPr>
        <w:spacing w:after="0" w:line="240" w:lineRule="auto"/>
        <w:jc w:val="both"/>
        <w:rPr>
          <w:rFonts w:eastAsia="Times New Roman"/>
          <w:szCs w:val="24"/>
        </w:rPr>
      </w:pPr>
    </w:p>
    <w:p w:rsidR="00F17CDC" w:rsidRDefault="00F17CDC" w:rsidP="00BB2DB1">
      <w:pPr>
        <w:pStyle w:val="affffa"/>
        <w:spacing w:after="0"/>
        <w:jc w:val="left"/>
        <w:outlineLvl w:val="1"/>
        <w:rPr>
          <w:rFonts w:ascii="Times New Roman" w:hAnsi="Times New Roman"/>
        </w:rPr>
      </w:pPr>
      <w:bookmarkStart w:id="97" w:name="_Toc386464007"/>
      <w:bookmarkStart w:id="98" w:name="_Toc388439849"/>
      <w:bookmarkStart w:id="99" w:name="_Toc388439998"/>
      <w:bookmarkStart w:id="100" w:name="_Toc388447367"/>
      <w:bookmarkStart w:id="101" w:name="_Toc389746539"/>
      <w:bookmarkStart w:id="102" w:name="_Toc390261836"/>
      <w:bookmarkStart w:id="103" w:name="_Toc392676059"/>
      <w:r>
        <w:rPr>
          <w:rFonts w:ascii="Times New Roman" w:hAnsi="Times New Roman"/>
          <w:b/>
        </w:rPr>
        <w:t>4.13.</w:t>
      </w:r>
      <w:r>
        <w:rPr>
          <w:rFonts w:ascii="Times New Roman" w:hAnsi="Times New Roman"/>
          <w:b/>
        </w:rPr>
        <w:tab/>
        <w:t>Заключение Договора.</w:t>
      </w:r>
      <w:bookmarkEnd w:id="97"/>
      <w:bookmarkEnd w:id="98"/>
      <w:bookmarkEnd w:id="99"/>
      <w:bookmarkEnd w:id="100"/>
      <w:bookmarkEnd w:id="101"/>
      <w:bookmarkEnd w:id="102"/>
      <w:bookmarkEnd w:id="103"/>
    </w:p>
    <w:p w:rsidR="00F17CDC" w:rsidRDefault="00F17CDC">
      <w:pPr>
        <w:tabs>
          <w:tab w:val="left" w:pos="709"/>
        </w:tabs>
        <w:spacing w:after="0" w:line="240" w:lineRule="auto"/>
        <w:jc w:val="both"/>
        <w:rPr>
          <w:rFonts w:eastAsia="Times New Roman"/>
          <w:szCs w:val="24"/>
        </w:rPr>
      </w:pPr>
      <w:r>
        <w:rPr>
          <w:rFonts w:eastAsia="Times New Roman"/>
          <w:szCs w:val="24"/>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Default="00F17CDC">
      <w:pPr>
        <w:tabs>
          <w:tab w:val="left" w:pos="709"/>
        </w:tabs>
        <w:spacing w:after="0" w:line="240" w:lineRule="auto"/>
        <w:jc w:val="both"/>
        <w:rPr>
          <w:rFonts w:eastAsia="Times New Roman"/>
          <w:szCs w:val="24"/>
        </w:rPr>
      </w:pPr>
      <w:r>
        <w:rPr>
          <w:rFonts w:eastAsia="Times New Roman"/>
          <w:szCs w:val="24"/>
        </w:rPr>
        <w:t>4.13.2.</w:t>
      </w:r>
      <w:r>
        <w:rPr>
          <w:rFonts w:eastAsia="Times New Roman"/>
          <w:b/>
          <w:szCs w:val="24"/>
        </w:rPr>
        <w:t xml:space="preserve"> </w:t>
      </w:r>
      <w:r>
        <w:rPr>
          <w:rFonts w:eastAsia="Times New Roman"/>
          <w:szCs w:val="24"/>
        </w:rPr>
        <w:t>Участник, признанный</w:t>
      </w:r>
      <w:r>
        <w:rPr>
          <w:rFonts w:eastAsia="Times New Roman"/>
          <w:b/>
          <w:szCs w:val="24"/>
        </w:rPr>
        <w:t xml:space="preserve"> </w:t>
      </w:r>
      <w:r>
        <w:rPr>
          <w:rFonts w:eastAsia="Times New Roman"/>
          <w:szCs w:val="24"/>
        </w:rPr>
        <w:t xml:space="preserve">Победителем </w:t>
      </w:r>
      <w:r>
        <w:rPr>
          <w:rFonts w:eastAsia="Times New Roman"/>
          <w:bCs/>
          <w:szCs w:val="24"/>
        </w:rPr>
        <w:t xml:space="preserve">запроса </w:t>
      </w:r>
      <w:r>
        <w:rPr>
          <w:rFonts w:eastAsia="Times New Roman"/>
          <w:bCs/>
        </w:rPr>
        <w:t>предложений (в соответствии с п. 4.12.2.),</w:t>
      </w:r>
      <w:r>
        <w:rPr>
          <w:rFonts w:eastAsia="Times New Roman"/>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Default="00F17CDC">
      <w:pPr>
        <w:tabs>
          <w:tab w:val="left" w:pos="709"/>
        </w:tabs>
        <w:spacing w:after="0" w:line="240" w:lineRule="auto"/>
        <w:jc w:val="both"/>
        <w:rPr>
          <w:rFonts w:eastAsia="Times New Roman"/>
          <w:szCs w:val="24"/>
        </w:rPr>
      </w:pPr>
      <w:r>
        <w:rPr>
          <w:rFonts w:eastAsia="Times New Roman"/>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Default="00F17CDC">
      <w:pPr>
        <w:tabs>
          <w:tab w:val="left" w:pos="709"/>
        </w:tabs>
        <w:spacing w:after="0" w:line="240" w:lineRule="auto"/>
        <w:jc w:val="both"/>
        <w:rPr>
          <w:rFonts w:eastAsia="Times New Roman"/>
          <w:szCs w:val="24"/>
        </w:rPr>
      </w:pPr>
      <w:r>
        <w:rPr>
          <w:rFonts w:eastAsia="Times New Roman"/>
          <w:szCs w:val="24"/>
        </w:rPr>
        <w:t>4.13.4.</w:t>
      </w:r>
      <w:r>
        <w:rPr>
          <w:rFonts w:eastAsia="Times New Roman"/>
          <w:b/>
          <w:szCs w:val="24"/>
        </w:rPr>
        <w:t xml:space="preserve"> </w:t>
      </w:r>
      <w:r>
        <w:rPr>
          <w:rFonts w:eastAsia="Times New Roman"/>
          <w:szCs w:val="24"/>
        </w:rPr>
        <w:t>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w:t>
      </w:r>
    </w:p>
    <w:p w:rsidR="00F17CDC" w:rsidRDefault="00F17CDC">
      <w:pPr>
        <w:tabs>
          <w:tab w:val="left" w:pos="709"/>
        </w:tabs>
        <w:spacing w:after="0" w:line="240" w:lineRule="auto"/>
        <w:jc w:val="both"/>
        <w:rPr>
          <w:rFonts w:eastAsia="Times New Roman"/>
          <w:b/>
          <w:szCs w:val="24"/>
        </w:rPr>
      </w:pPr>
      <w:r>
        <w:rPr>
          <w:rFonts w:eastAsia="Times New Roman"/>
          <w:szCs w:val="24"/>
        </w:rPr>
        <w:t>4.13.5.</w:t>
      </w:r>
      <w:r>
        <w:rPr>
          <w:rFonts w:eastAsia="Times New Roman"/>
          <w:b/>
          <w:szCs w:val="24"/>
        </w:rPr>
        <w:t xml:space="preserve"> </w:t>
      </w:r>
      <w:r>
        <w:rPr>
          <w:rFonts w:eastAsia="Times New Roman"/>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4.13.2. настоящей Документации. </w:t>
      </w:r>
    </w:p>
    <w:p w:rsidR="00F17CDC" w:rsidRDefault="00F17CDC">
      <w:pPr>
        <w:tabs>
          <w:tab w:val="left" w:pos="425"/>
          <w:tab w:val="left" w:pos="567"/>
          <w:tab w:val="left" w:pos="709"/>
          <w:tab w:val="left" w:pos="851"/>
        </w:tabs>
        <w:spacing w:after="0" w:line="240" w:lineRule="auto"/>
        <w:jc w:val="both"/>
        <w:rPr>
          <w:b/>
        </w:rPr>
      </w:pPr>
      <w:r>
        <w:rPr>
          <w:rFonts w:eastAsia="Times New Roman"/>
          <w:b/>
          <w:szCs w:val="24"/>
        </w:rPr>
        <w:t xml:space="preserve">       </w:t>
      </w:r>
    </w:p>
    <w:p w:rsidR="00F17CDC" w:rsidRDefault="00F17CDC" w:rsidP="00A26183">
      <w:pPr>
        <w:pStyle w:val="affffa"/>
        <w:jc w:val="left"/>
        <w:outlineLvl w:val="1"/>
        <w:rPr>
          <w:rFonts w:ascii="Times New Roman" w:hAnsi="Times New Roman"/>
        </w:rPr>
      </w:pPr>
      <w:bookmarkStart w:id="104" w:name="_Toc386464008"/>
      <w:bookmarkStart w:id="105" w:name="_Toc388439850"/>
      <w:bookmarkStart w:id="106" w:name="_Toc388439999"/>
      <w:bookmarkStart w:id="107" w:name="_Toc388447368"/>
      <w:bookmarkStart w:id="108" w:name="_Toc389746540"/>
      <w:bookmarkStart w:id="109" w:name="_Toc390261837"/>
      <w:bookmarkStart w:id="110" w:name="_Toc392676060"/>
      <w:r>
        <w:rPr>
          <w:rFonts w:ascii="Times New Roman" w:hAnsi="Times New Roman"/>
          <w:b/>
        </w:rPr>
        <w:t>4.14.</w:t>
      </w:r>
      <w:r>
        <w:rPr>
          <w:rFonts w:ascii="Times New Roman" w:hAnsi="Times New Roman"/>
          <w:b/>
        </w:rPr>
        <w:tab/>
      </w:r>
      <w:r>
        <w:rPr>
          <w:rStyle w:val="aff7"/>
          <w:rFonts w:ascii="Times New Roman" w:hAnsi="Times New Roman"/>
          <w:b/>
        </w:rPr>
        <w:t>Уведомление</w:t>
      </w:r>
      <w:r>
        <w:rPr>
          <w:rFonts w:ascii="Times New Roman" w:hAnsi="Times New Roman"/>
          <w:b/>
        </w:rPr>
        <w:t xml:space="preserve"> </w:t>
      </w:r>
      <w:r>
        <w:rPr>
          <w:rStyle w:val="aff7"/>
          <w:rFonts w:ascii="Times New Roman" w:hAnsi="Times New Roman"/>
          <w:b/>
        </w:rPr>
        <w:t>Участников</w:t>
      </w:r>
      <w:r>
        <w:rPr>
          <w:rFonts w:ascii="Times New Roman" w:hAnsi="Times New Roman"/>
          <w:b/>
        </w:rPr>
        <w:t xml:space="preserve"> о результатах </w:t>
      </w:r>
      <w:r>
        <w:rPr>
          <w:rFonts w:ascii="Times New Roman" w:hAnsi="Times New Roman"/>
          <w:b/>
          <w:bCs/>
        </w:rPr>
        <w:t>запроса предложений</w:t>
      </w:r>
      <w:bookmarkEnd w:id="104"/>
      <w:bookmarkEnd w:id="105"/>
      <w:bookmarkEnd w:id="106"/>
      <w:bookmarkEnd w:id="107"/>
      <w:bookmarkEnd w:id="108"/>
      <w:bookmarkEnd w:id="109"/>
      <w:bookmarkEnd w:id="110"/>
    </w:p>
    <w:p w:rsidR="00F17CDC" w:rsidRDefault="00F17CDC" w:rsidP="009D6EAD">
      <w:pPr>
        <w:spacing w:after="0" w:line="240" w:lineRule="auto"/>
        <w:ind w:firstLine="567"/>
        <w:jc w:val="both"/>
        <w:rPr>
          <w:rFonts w:eastAsia="Times New Roman"/>
          <w:b/>
          <w:szCs w:val="24"/>
        </w:rPr>
      </w:pPr>
      <w:r>
        <w:rPr>
          <w:rFonts w:eastAsia="Times New Roman"/>
          <w:szCs w:val="24"/>
        </w:rPr>
        <w:t xml:space="preserve">Заказчик публикует сведения о результатах </w:t>
      </w:r>
      <w:r>
        <w:rPr>
          <w:rFonts w:eastAsia="Times New Roman"/>
          <w:bCs/>
          <w:szCs w:val="24"/>
        </w:rPr>
        <w:t xml:space="preserve">запроса </w:t>
      </w:r>
      <w:r>
        <w:rPr>
          <w:rFonts w:eastAsia="Times New Roman"/>
          <w:bCs/>
        </w:rPr>
        <w:t>предложений</w:t>
      </w:r>
      <w:r>
        <w:rPr>
          <w:rFonts w:eastAsia="Times New Roman"/>
          <w:szCs w:val="24"/>
        </w:rPr>
        <w:t xml:space="preserve"> или о том, что процедура </w:t>
      </w:r>
      <w:r>
        <w:rPr>
          <w:rFonts w:eastAsia="Times New Roman"/>
          <w:bCs/>
          <w:szCs w:val="24"/>
        </w:rPr>
        <w:t xml:space="preserve">запроса </w:t>
      </w:r>
      <w:r>
        <w:rPr>
          <w:rFonts w:eastAsia="Times New Roman"/>
          <w:bCs/>
        </w:rPr>
        <w:t>предложений</w:t>
      </w:r>
      <w:r>
        <w:rPr>
          <w:rFonts w:eastAsia="Times New Roman"/>
          <w:szCs w:val="24"/>
        </w:rPr>
        <w:t xml:space="preserve"> не состоялась на официальном Интернет – сайте по адресу: </w:t>
      </w:r>
      <w:hyperlink r:id="rId28" w:history="1">
        <w:r>
          <w:rPr>
            <w:rStyle w:val="af0"/>
            <w:rFonts w:eastAsia="Times New Roman"/>
            <w:szCs w:val="24"/>
          </w:rPr>
          <w:t>http://zakupki.gov.ru/223</w:t>
        </w:r>
      </w:hyperlink>
      <w:r>
        <w:rPr>
          <w:rFonts w:eastAsia="Times New Roman"/>
          <w:szCs w:val="24"/>
        </w:rPr>
        <w:t xml:space="preserve">. </w:t>
      </w:r>
    </w:p>
    <w:p w:rsidR="00F17CDC" w:rsidRDefault="00F17CDC">
      <w:pPr>
        <w:spacing w:after="0" w:line="240" w:lineRule="auto"/>
        <w:rPr>
          <w:rFonts w:eastAsia="Times New Roman"/>
          <w:b/>
          <w:szCs w:val="24"/>
        </w:rPr>
      </w:pPr>
    </w:p>
    <w:p w:rsidR="00F17CDC" w:rsidRDefault="00F17CDC" w:rsidP="00A26183">
      <w:pPr>
        <w:pStyle w:val="affffa"/>
        <w:spacing w:after="0"/>
        <w:jc w:val="left"/>
        <w:outlineLvl w:val="1"/>
        <w:rPr>
          <w:rFonts w:ascii="Times New Roman" w:hAnsi="Times New Roman"/>
          <w:bCs/>
        </w:rPr>
      </w:pPr>
      <w:bookmarkStart w:id="111" w:name="_Toc386464009"/>
      <w:bookmarkStart w:id="112" w:name="_Toc388439851"/>
      <w:bookmarkStart w:id="113" w:name="_Toc388440000"/>
      <w:bookmarkStart w:id="114" w:name="_Toc388447369"/>
      <w:bookmarkStart w:id="115" w:name="_Toc389746541"/>
      <w:bookmarkStart w:id="116" w:name="_Toc390261838"/>
      <w:bookmarkStart w:id="117" w:name="_Toc392676061"/>
      <w:r>
        <w:rPr>
          <w:rFonts w:ascii="Times New Roman" w:hAnsi="Times New Roman"/>
          <w:b/>
        </w:rPr>
        <w:t>4.15.   Обеспечение заявки.</w:t>
      </w:r>
      <w:bookmarkEnd w:id="111"/>
      <w:bookmarkEnd w:id="112"/>
      <w:bookmarkEnd w:id="113"/>
      <w:bookmarkEnd w:id="114"/>
      <w:bookmarkEnd w:id="115"/>
      <w:bookmarkEnd w:id="116"/>
      <w:bookmarkEnd w:id="117"/>
    </w:p>
    <w:p w:rsidR="00F17CDC" w:rsidRDefault="00F17CDC" w:rsidP="003058D8">
      <w:pPr>
        <w:pStyle w:val="affffa"/>
        <w:spacing w:after="0" w:line="240" w:lineRule="auto"/>
        <w:ind w:firstLine="567"/>
        <w:jc w:val="both"/>
        <w:rPr>
          <w:rFonts w:ascii="Times New Roman" w:hAnsi="Times New Roman"/>
          <w:bCs/>
        </w:rPr>
      </w:pPr>
      <w:r>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3058D8" w:rsidRPr="003058D8" w:rsidRDefault="003058D8" w:rsidP="003058D8">
      <w:pPr>
        <w:spacing w:after="0" w:line="240" w:lineRule="auto"/>
      </w:pPr>
    </w:p>
    <w:p w:rsidR="00F17CDC" w:rsidRDefault="00F17CDC" w:rsidP="003058D8">
      <w:pPr>
        <w:pStyle w:val="affffa"/>
        <w:spacing w:after="0" w:line="240" w:lineRule="auto"/>
        <w:jc w:val="left"/>
        <w:outlineLvl w:val="1"/>
        <w:rPr>
          <w:rFonts w:ascii="Times New Roman" w:hAnsi="Times New Roman"/>
        </w:rPr>
      </w:pPr>
      <w:bookmarkStart w:id="118" w:name="_Toc386464010"/>
      <w:bookmarkStart w:id="119" w:name="_Toc388439852"/>
      <w:bookmarkStart w:id="120" w:name="_Toc388440001"/>
      <w:bookmarkStart w:id="121" w:name="_Toc388447370"/>
      <w:bookmarkStart w:id="122" w:name="_Toc389746542"/>
      <w:bookmarkStart w:id="123" w:name="_Toc390261839"/>
      <w:bookmarkStart w:id="124" w:name="_Toc392676062"/>
      <w:r>
        <w:rPr>
          <w:rFonts w:ascii="Times New Roman" w:hAnsi="Times New Roman"/>
          <w:b/>
        </w:rPr>
        <w:t>4.16.  П</w:t>
      </w:r>
      <w:r>
        <w:rPr>
          <w:rFonts w:ascii="Times New Roman" w:hAnsi="Times New Roman"/>
          <w:b/>
          <w:spacing w:val="1"/>
        </w:rPr>
        <w:t>р</w:t>
      </w:r>
      <w:r>
        <w:rPr>
          <w:rFonts w:ascii="Times New Roman" w:hAnsi="Times New Roman"/>
          <w:b/>
        </w:rPr>
        <w:t>авовое</w:t>
      </w:r>
      <w:r>
        <w:rPr>
          <w:rFonts w:ascii="Times New Roman" w:hAnsi="Times New Roman"/>
          <w:b/>
          <w:spacing w:val="-1"/>
        </w:rPr>
        <w:t xml:space="preserve"> </w:t>
      </w:r>
      <w:r>
        <w:rPr>
          <w:rFonts w:ascii="Times New Roman" w:hAnsi="Times New Roman"/>
          <w:b/>
          <w:spacing w:val="1"/>
        </w:rPr>
        <w:t>р</w:t>
      </w:r>
      <w:r>
        <w:rPr>
          <w:rFonts w:ascii="Times New Roman" w:hAnsi="Times New Roman"/>
          <w:b/>
          <w:spacing w:val="-1"/>
        </w:rPr>
        <w:t>ег</w:t>
      </w:r>
      <w:r>
        <w:rPr>
          <w:rFonts w:ascii="Times New Roman" w:hAnsi="Times New Roman"/>
          <w:b/>
        </w:rPr>
        <w:t>ул</w:t>
      </w:r>
      <w:r>
        <w:rPr>
          <w:rFonts w:ascii="Times New Roman" w:hAnsi="Times New Roman"/>
          <w:b/>
          <w:spacing w:val="1"/>
        </w:rPr>
        <w:t>ир</w:t>
      </w:r>
      <w:r>
        <w:rPr>
          <w:rFonts w:ascii="Times New Roman" w:hAnsi="Times New Roman"/>
          <w:b/>
        </w:rPr>
        <w:t>ова</w:t>
      </w:r>
      <w:r>
        <w:rPr>
          <w:rFonts w:ascii="Times New Roman" w:hAnsi="Times New Roman"/>
          <w:b/>
          <w:spacing w:val="1"/>
        </w:rPr>
        <w:t>ни</w:t>
      </w:r>
      <w:r>
        <w:rPr>
          <w:rFonts w:ascii="Times New Roman" w:hAnsi="Times New Roman"/>
          <w:b/>
        </w:rPr>
        <w:t>е.</w:t>
      </w:r>
      <w:bookmarkEnd w:id="118"/>
      <w:bookmarkEnd w:id="119"/>
      <w:bookmarkEnd w:id="120"/>
      <w:bookmarkEnd w:id="121"/>
      <w:bookmarkEnd w:id="122"/>
      <w:bookmarkEnd w:id="123"/>
      <w:bookmarkEnd w:id="124"/>
    </w:p>
    <w:p w:rsidR="00F17CDC" w:rsidRDefault="00F17CDC" w:rsidP="003058D8">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Default="00F17CDC">
      <w:pPr>
        <w:widowControl w:val="0"/>
        <w:tabs>
          <w:tab w:val="left" w:pos="709"/>
        </w:tabs>
        <w:autoSpaceDE w:val="0"/>
        <w:spacing w:after="0" w:line="240" w:lineRule="auto"/>
        <w:ind w:right="-20"/>
        <w:jc w:val="both"/>
        <w:rPr>
          <w:rFonts w:eastAsia="Times New Roman"/>
          <w:szCs w:val="24"/>
        </w:rPr>
      </w:pPr>
      <w:r>
        <w:rPr>
          <w:rFonts w:eastAsia="Times New Roman"/>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Pr>
          <w:rFonts w:eastAsia="Times New Roman"/>
          <w:bCs/>
          <w:szCs w:val="24"/>
        </w:rPr>
        <w:t xml:space="preserve">запроса </w:t>
      </w:r>
      <w:r>
        <w:rPr>
          <w:rFonts w:eastAsia="Times New Roman"/>
          <w:bCs/>
        </w:rPr>
        <w:t>предложений</w:t>
      </w:r>
      <w:r>
        <w:rPr>
          <w:rFonts w:eastAsia="Times New Roman"/>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Default="00F17CDC" w:rsidP="00151EEF">
      <w:pPr>
        <w:widowControl w:val="0"/>
        <w:tabs>
          <w:tab w:val="left" w:pos="709"/>
        </w:tabs>
        <w:autoSpaceDE w:val="0"/>
        <w:spacing w:after="0" w:line="240" w:lineRule="auto"/>
        <w:ind w:right="-20"/>
        <w:jc w:val="both"/>
        <w:rPr>
          <w:rFonts w:eastAsia="Times New Roman"/>
          <w:spacing w:val="1"/>
          <w:szCs w:val="24"/>
        </w:rPr>
      </w:pPr>
      <w:r>
        <w:rPr>
          <w:rFonts w:eastAsia="Times New Roman"/>
          <w:szCs w:val="24"/>
        </w:rPr>
        <w:t>4.16.3.</w:t>
      </w:r>
      <w:r>
        <w:rPr>
          <w:rFonts w:eastAsia="Times New Roman"/>
          <w:spacing w:val="1"/>
          <w:szCs w:val="24"/>
        </w:rPr>
        <w:t xml:space="preserve"> </w:t>
      </w:r>
      <w:r>
        <w:rPr>
          <w:rFonts w:eastAsia="Times New Roman"/>
          <w:szCs w:val="24"/>
        </w:rPr>
        <w:t>Л</w:t>
      </w:r>
      <w:r>
        <w:rPr>
          <w:rFonts w:eastAsia="Times New Roman"/>
          <w:spacing w:val="1"/>
          <w:szCs w:val="24"/>
        </w:rPr>
        <w:t>ю</w:t>
      </w:r>
      <w:r>
        <w:rPr>
          <w:rFonts w:eastAsia="Times New Roman"/>
          <w:szCs w:val="24"/>
        </w:rPr>
        <w:t xml:space="preserve">бые </w:t>
      </w:r>
      <w:r>
        <w:rPr>
          <w:rFonts w:eastAsia="Times New Roman"/>
          <w:spacing w:val="-1"/>
          <w:szCs w:val="24"/>
        </w:rPr>
        <w:t>с</w:t>
      </w:r>
      <w:r>
        <w:rPr>
          <w:rFonts w:eastAsia="Times New Roman"/>
          <w:spacing w:val="1"/>
          <w:szCs w:val="24"/>
        </w:rPr>
        <w:t>п</w:t>
      </w:r>
      <w:r>
        <w:rPr>
          <w:rFonts w:eastAsia="Times New Roman"/>
          <w:szCs w:val="24"/>
        </w:rPr>
        <w:t>оры,</w:t>
      </w:r>
      <w:r>
        <w:rPr>
          <w:rFonts w:eastAsia="Times New Roman"/>
          <w:spacing w:val="4"/>
          <w:szCs w:val="24"/>
        </w:rPr>
        <w:t xml:space="preserve"> </w:t>
      </w:r>
      <w:r>
        <w:rPr>
          <w:rFonts w:eastAsia="Times New Roman"/>
          <w:szCs w:val="24"/>
        </w:rPr>
        <w:t>о</w:t>
      </w:r>
      <w:r>
        <w:rPr>
          <w:rFonts w:eastAsia="Times New Roman"/>
          <w:spacing w:val="-1"/>
          <w:szCs w:val="24"/>
        </w:rPr>
        <w:t>с</w:t>
      </w:r>
      <w:r>
        <w:rPr>
          <w:rFonts w:eastAsia="Times New Roman"/>
          <w:spacing w:val="1"/>
          <w:szCs w:val="24"/>
        </w:rPr>
        <w:t>т</w:t>
      </w:r>
      <w:r>
        <w:rPr>
          <w:rFonts w:eastAsia="Times New Roman"/>
          <w:spacing w:val="-1"/>
          <w:szCs w:val="24"/>
        </w:rPr>
        <w:t>а</w:t>
      </w:r>
      <w:r>
        <w:rPr>
          <w:rFonts w:eastAsia="Times New Roman"/>
          <w:spacing w:val="1"/>
          <w:szCs w:val="24"/>
        </w:rPr>
        <w:t>ю</w:t>
      </w:r>
      <w:r>
        <w:rPr>
          <w:rFonts w:eastAsia="Times New Roman"/>
          <w:szCs w:val="24"/>
        </w:rPr>
        <w:t>щ</w:t>
      </w:r>
      <w:r>
        <w:rPr>
          <w:rFonts w:eastAsia="Times New Roman"/>
          <w:spacing w:val="1"/>
          <w:szCs w:val="24"/>
        </w:rPr>
        <w:t>и</w:t>
      </w:r>
      <w:r>
        <w:rPr>
          <w:rFonts w:eastAsia="Times New Roman"/>
          <w:spacing w:val="-1"/>
          <w:szCs w:val="24"/>
        </w:rPr>
        <w:t>ес</w:t>
      </w:r>
      <w:r>
        <w:rPr>
          <w:rFonts w:eastAsia="Times New Roman"/>
          <w:szCs w:val="24"/>
        </w:rPr>
        <w:t>я</w:t>
      </w:r>
      <w:r>
        <w:rPr>
          <w:rFonts w:eastAsia="Times New Roman"/>
          <w:spacing w:val="1"/>
          <w:szCs w:val="24"/>
        </w:rPr>
        <w:t xml:space="preserve"> н</w:t>
      </w:r>
      <w:r>
        <w:rPr>
          <w:rFonts w:eastAsia="Times New Roman"/>
          <w:spacing w:val="4"/>
          <w:szCs w:val="24"/>
        </w:rPr>
        <w:t>е</w:t>
      </w:r>
      <w:r>
        <w:rPr>
          <w:rFonts w:eastAsia="Times New Roman"/>
          <w:spacing w:val="-5"/>
          <w:szCs w:val="24"/>
        </w:rPr>
        <w:t>у</w:t>
      </w:r>
      <w:r>
        <w:rPr>
          <w:rFonts w:eastAsia="Times New Roman"/>
          <w:spacing w:val="2"/>
          <w:szCs w:val="24"/>
        </w:rPr>
        <w:t>р</w:t>
      </w:r>
      <w:r>
        <w:rPr>
          <w:rFonts w:eastAsia="Times New Roman"/>
          <w:spacing w:val="-1"/>
          <w:szCs w:val="24"/>
        </w:rPr>
        <w:t>е</w:t>
      </w:r>
      <w:r>
        <w:rPr>
          <w:rFonts w:eastAsia="Times New Roman"/>
          <w:spacing w:val="5"/>
          <w:szCs w:val="24"/>
        </w:rPr>
        <w:t>г</w:t>
      </w:r>
      <w:r>
        <w:rPr>
          <w:rFonts w:eastAsia="Times New Roman"/>
          <w:spacing w:val="-5"/>
          <w:szCs w:val="24"/>
        </w:rPr>
        <w:t>у</w:t>
      </w:r>
      <w:r>
        <w:rPr>
          <w:rFonts w:eastAsia="Times New Roman"/>
          <w:spacing w:val="3"/>
          <w:szCs w:val="24"/>
        </w:rPr>
        <w:t>л</w:t>
      </w:r>
      <w:r>
        <w:rPr>
          <w:rFonts w:eastAsia="Times New Roman"/>
          <w:spacing w:val="1"/>
          <w:szCs w:val="24"/>
        </w:rPr>
        <w:t>и</w:t>
      </w:r>
      <w:r>
        <w:rPr>
          <w:rFonts w:eastAsia="Times New Roman"/>
          <w:szCs w:val="24"/>
        </w:rPr>
        <w:t>ров</w:t>
      </w:r>
      <w:r>
        <w:rPr>
          <w:rFonts w:eastAsia="Times New Roman"/>
          <w:spacing w:val="-1"/>
          <w:szCs w:val="24"/>
        </w:rPr>
        <w:t>а</w:t>
      </w:r>
      <w:r>
        <w:rPr>
          <w:rFonts w:eastAsia="Times New Roman"/>
          <w:spacing w:val="1"/>
          <w:szCs w:val="24"/>
        </w:rPr>
        <w:t>нн</w:t>
      </w:r>
      <w:r>
        <w:rPr>
          <w:rFonts w:eastAsia="Times New Roman"/>
          <w:szCs w:val="24"/>
        </w:rPr>
        <w:t>ы</w:t>
      </w:r>
      <w:r>
        <w:rPr>
          <w:rFonts w:eastAsia="Times New Roman"/>
          <w:spacing w:val="-1"/>
          <w:szCs w:val="24"/>
        </w:rPr>
        <w:t>м</w:t>
      </w:r>
      <w:r>
        <w:rPr>
          <w:rFonts w:eastAsia="Times New Roman"/>
          <w:szCs w:val="24"/>
        </w:rPr>
        <w:t>и</w:t>
      </w:r>
      <w:r>
        <w:rPr>
          <w:rFonts w:eastAsia="Times New Roman"/>
          <w:spacing w:val="3"/>
          <w:szCs w:val="24"/>
        </w:rPr>
        <w:t xml:space="preserve"> </w:t>
      </w:r>
      <w:r>
        <w:rPr>
          <w:rFonts w:eastAsia="Times New Roman"/>
          <w:szCs w:val="24"/>
        </w:rPr>
        <w:t>во</w:t>
      </w:r>
      <w:r>
        <w:rPr>
          <w:rFonts w:eastAsia="Times New Roman"/>
          <w:spacing w:val="1"/>
          <w:szCs w:val="24"/>
        </w:rPr>
        <w:t xml:space="preserve"> </w:t>
      </w:r>
      <w:r>
        <w:rPr>
          <w:rFonts w:eastAsia="Times New Roman"/>
          <w:szCs w:val="24"/>
        </w:rPr>
        <w:t>в</w:t>
      </w:r>
      <w:r>
        <w:rPr>
          <w:rFonts w:eastAsia="Times New Roman"/>
          <w:spacing w:val="1"/>
          <w:szCs w:val="24"/>
        </w:rPr>
        <w:t>н</w:t>
      </w:r>
      <w:r>
        <w:rPr>
          <w:rFonts w:eastAsia="Times New Roman"/>
          <w:spacing w:val="-1"/>
          <w:szCs w:val="24"/>
        </w:rPr>
        <w:t>е</w:t>
      </w:r>
      <w:r>
        <w:rPr>
          <w:rFonts w:eastAsia="Times New Roman"/>
          <w:spacing w:val="4"/>
          <w:szCs w:val="24"/>
        </w:rPr>
        <w:t>с</w:t>
      </w:r>
      <w:r>
        <w:rPr>
          <w:rFonts w:eastAsia="Times New Roman"/>
          <w:spacing w:val="-2"/>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zCs w:val="24"/>
        </w:rPr>
        <w:t>ом</w:t>
      </w:r>
      <w:r>
        <w:rPr>
          <w:rFonts w:eastAsia="Times New Roman"/>
          <w:spacing w:val="1"/>
          <w:szCs w:val="24"/>
        </w:rPr>
        <w:t xml:space="preserve"> 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р</w:t>
      </w:r>
      <w:r>
        <w:rPr>
          <w:rFonts w:eastAsia="Times New Roman"/>
          <w:spacing w:val="-1"/>
          <w:szCs w:val="24"/>
        </w:rPr>
        <w:t>а</w:t>
      </w:r>
      <w:r>
        <w:rPr>
          <w:rFonts w:eastAsia="Times New Roman"/>
          <w:spacing w:val="1"/>
          <w:szCs w:val="24"/>
        </w:rPr>
        <w:t>з</w:t>
      </w:r>
      <w:r>
        <w:rPr>
          <w:rFonts w:eastAsia="Times New Roman"/>
          <w:szCs w:val="24"/>
        </w:rPr>
        <w:t>р</w:t>
      </w:r>
      <w:r>
        <w:rPr>
          <w:rFonts w:eastAsia="Times New Roman"/>
          <w:spacing w:val="-1"/>
          <w:szCs w:val="24"/>
        </w:rPr>
        <w:t>е</w:t>
      </w:r>
      <w:r>
        <w:rPr>
          <w:rFonts w:eastAsia="Times New Roman"/>
          <w:szCs w:val="24"/>
        </w:rPr>
        <w:t>ш</w:t>
      </w:r>
      <w:r>
        <w:rPr>
          <w:rFonts w:eastAsia="Times New Roman"/>
          <w:spacing w:val="-1"/>
          <w:szCs w:val="24"/>
        </w:rPr>
        <w:t>а</w:t>
      </w:r>
      <w:r>
        <w:rPr>
          <w:rFonts w:eastAsia="Times New Roman"/>
          <w:spacing w:val="1"/>
          <w:szCs w:val="24"/>
        </w:rPr>
        <w:t>ют</w:t>
      </w:r>
      <w:r>
        <w:rPr>
          <w:rFonts w:eastAsia="Times New Roman"/>
          <w:spacing w:val="-1"/>
          <w:szCs w:val="24"/>
        </w:rPr>
        <w:t>с</w:t>
      </w:r>
      <w:r>
        <w:rPr>
          <w:rFonts w:eastAsia="Times New Roman"/>
          <w:szCs w:val="24"/>
        </w:rPr>
        <w:t xml:space="preserve">я в </w:t>
      </w:r>
      <w:r>
        <w:rPr>
          <w:rFonts w:eastAsia="Times New Roman"/>
          <w:spacing w:val="4"/>
          <w:szCs w:val="24"/>
        </w:rPr>
        <w:t>с</w:t>
      </w:r>
      <w:r>
        <w:rPr>
          <w:rFonts w:eastAsia="Times New Roman"/>
          <w:spacing w:val="-5"/>
          <w:szCs w:val="24"/>
        </w:rPr>
        <w:t>у</w:t>
      </w:r>
      <w:r>
        <w:rPr>
          <w:rFonts w:eastAsia="Times New Roman"/>
          <w:szCs w:val="24"/>
        </w:rPr>
        <w:t>д</w:t>
      </w:r>
      <w:r>
        <w:rPr>
          <w:rFonts w:eastAsia="Times New Roman"/>
          <w:spacing w:val="-1"/>
          <w:szCs w:val="24"/>
        </w:rPr>
        <w:t>е</w:t>
      </w:r>
      <w:r>
        <w:rPr>
          <w:rFonts w:eastAsia="Times New Roman"/>
          <w:szCs w:val="24"/>
        </w:rPr>
        <w:t>б</w:t>
      </w:r>
      <w:r>
        <w:rPr>
          <w:rFonts w:eastAsia="Times New Roman"/>
          <w:spacing w:val="1"/>
          <w:szCs w:val="24"/>
        </w:rPr>
        <w:t>н</w:t>
      </w:r>
      <w:r>
        <w:rPr>
          <w:rFonts w:eastAsia="Times New Roman"/>
          <w:spacing w:val="2"/>
          <w:szCs w:val="24"/>
        </w:rPr>
        <w:t>о</w:t>
      </w:r>
      <w:r>
        <w:rPr>
          <w:rFonts w:eastAsia="Times New Roman"/>
          <w:szCs w:val="24"/>
        </w:rPr>
        <w:t>м</w:t>
      </w:r>
      <w:r>
        <w:rPr>
          <w:rFonts w:eastAsia="Times New Roman"/>
          <w:spacing w:val="-1"/>
          <w:szCs w:val="24"/>
        </w:rPr>
        <w:t xml:space="preserve"> </w:t>
      </w:r>
      <w:r>
        <w:rPr>
          <w:rFonts w:eastAsia="Times New Roman"/>
          <w:spacing w:val="1"/>
          <w:szCs w:val="24"/>
        </w:rPr>
        <w:t>п</w:t>
      </w:r>
      <w:r>
        <w:rPr>
          <w:rFonts w:eastAsia="Times New Roman"/>
          <w:szCs w:val="24"/>
        </w:rPr>
        <w:t>оряд</w:t>
      </w:r>
      <w:r>
        <w:rPr>
          <w:rFonts w:eastAsia="Times New Roman"/>
          <w:spacing w:val="1"/>
          <w:szCs w:val="24"/>
        </w:rPr>
        <w:t>к</w:t>
      </w:r>
      <w:r>
        <w:rPr>
          <w:rFonts w:eastAsia="Times New Roman"/>
          <w:spacing w:val="-1"/>
          <w:szCs w:val="24"/>
        </w:rPr>
        <w:t>е</w:t>
      </w:r>
      <w:r>
        <w:rPr>
          <w:rFonts w:eastAsia="Times New Roman"/>
          <w:szCs w:val="24"/>
        </w:rPr>
        <w:t xml:space="preserve"> в Арб</w:t>
      </w:r>
      <w:r>
        <w:rPr>
          <w:rFonts w:eastAsia="Times New Roman"/>
          <w:spacing w:val="1"/>
          <w:szCs w:val="24"/>
        </w:rPr>
        <w:t>ит</w:t>
      </w:r>
      <w:r>
        <w:rPr>
          <w:rFonts w:eastAsia="Times New Roman"/>
          <w:szCs w:val="24"/>
        </w:rPr>
        <w:t>р</w:t>
      </w:r>
      <w:r>
        <w:rPr>
          <w:rFonts w:eastAsia="Times New Roman"/>
          <w:spacing w:val="-1"/>
          <w:szCs w:val="24"/>
        </w:rPr>
        <w:t>а</w:t>
      </w:r>
      <w:r>
        <w:rPr>
          <w:rFonts w:eastAsia="Times New Roman"/>
          <w:szCs w:val="24"/>
        </w:rPr>
        <w:t>ж</w:t>
      </w:r>
      <w:r>
        <w:rPr>
          <w:rFonts w:eastAsia="Times New Roman"/>
          <w:spacing w:val="1"/>
          <w:szCs w:val="24"/>
        </w:rPr>
        <w:t>н</w:t>
      </w:r>
      <w:r>
        <w:rPr>
          <w:rFonts w:eastAsia="Times New Roman"/>
          <w:szCs w:val="24"/>
        </w:rPr>
        <w:t>ом</w:t>
      </w:r>
      <w:r>
        <w:rPr>
          <w:rFonts w:eastAsia="Times New Roman"/>
          <w:spacing w:val="-1"/>
          <w:szCs w:val="24"/>
        </w:rPr>
        <w:t xml:space="preserve"> </w:t>
      </w:r>
      <w:r>
        <w:rPr>
          <w:rFonts w:eastAsia="Times New Roman"/>
          <w:spacing w:val="1"/>
          <w:szCs w:val="24"/>
        </w:rPr>
        <w:t>с</w:t>
      </w:r>
      <w:r>
        <w:rPr>
          <w:rFonts w:eastAsia="Times New Roman"/>
          <w:spacing w:val="-5"/>
          <w:szCs w:val="24"/>
        </w:rPr>
        <w:t>у</w:t>
      </w:r>
      <w:r>
        <w:rPr>
          <w:rFonts w:eastAsia="Times New Roman"/>
          <w:szCs w:val="24"/>
        </w:rPr>
        <w:t>де</w:t>
      </w:r>
      <w:r>
        <w:rPr>
          <w:rFonts w:eastAsia="Times New Roman"/>
          <w:spacing w:val="-1"/>
          <w:szCs w:val="24"/>
        </w:rPr>
        <w:t xml:space="preserve"> </w:t>
      </w:r>
      <w:r>
        <w:rPr>
          <w:rFonts w:eastAsia="Times New Roman"/>
          <w:spacing w:val="5"/>
          <w:szCs w:val="24"/>
        </w:rPr>
        <w:t>М</w:t>
      </w:r>
      <w:r>
        <w:rPr>
          <w:rFonts w:eastAsia="Times New Roman"/>
          <w:spacing w:val="-5"/>
          <w:szCs w:val="24"/>
        </w:rPr>
        <w:t>у</w:t>
      </w:r>
      <w:r>
        <w:rPr>
          <w:rFonts w:eastAsia="Times New Roman"/>
          <w:spacing w:val="2"/>
          <w:szCs w:val="24"/>
        </w:rPr>
        <w:t>р</w:t>
      </w:r>
      <w:r>
        <w:rPr>
          <w:rFonts w:eastAsia="Times New Roman"/>
          <w:spacing w:val="-1"/>
          <w:szCs w:val="24"/>
        </w:rPr>
        <w:t>ма</w:t>
      </w:r>
      <w:r>
        <w:rPr>
          <w:rFonts w:eastAsia="Times New Roman"/>
          <w:spacing w:val="1"/>
          <w:szCs w:val="24"/>
        </w:rPr>
        <w:t>н</w:t>
      </w:r>
      <w:r>
        <w:rPr>
          <w:rFonts w:eastAsia="Times New Roman"/>
          <w:spacing w:val="-1"/>
          <w:szCs w:val="24"/>
        </w:rPr>
        <w:t>с</w:t>
      </w:r>
      <w:r>
        <w:rPr>
          <w:rFonts w:eastAsia="Times New Roman"/>
          <w:spacing w:val="1"/>
          <w:szCs w:val="24"/>
        </w:rPr>
        <w:t>к</w:t>
      </w:r>
      <w:r>
        <w:rPr>
          <w:rFonts w:eastAsia="Times New Roman"/>
          <w:szCs w:val="24"/>
        </w:rPr>
        <w:t>ой</w:t>
      </w:r>
      <w:r>
        <w:rPr>
          <w:rFonts w:eastAsia="Times New Roman"/>
          <w:spacing w:val="1"/>
          <w:szCs w:val="24"/>
        </w:rPr>
        <w:t xml:space="preserve"> </w:t>
      </w:r>
      <w:r>
        <w:rPr>
          <w:rFonts w:eastAsia="Times New Roman"/>
          <w:szCs w:val="24"/>
        </w:rPr>
        <w:t>обл</w:t>
      </w:r>
      <w:r>
        <w:rPr>
          <w:rFonts w:eastAsia="Times New Roman"/>
          <w:spacing w:val="-1"/>
          <w:szCs w:val="24"/>
        </w:rPr>
        <w:t>ас</w:t>
      </w:r>
      <w:r>
        <w:rPr>
          <w:rFonts w:eastAsia="Times New Roman"/>
          <w:spacing w:val="1"/>
          <w:szCs w:val="24"/>
        </w:rPr>
        <w:t>ти.</w:t>
      </w:r>
    </w:p>
    <w:p w:rsidR="00151EEF" w:rsidRPr="00151EEF" w:rsidRDefault="00151EEF" w:rsidP="00151EEF">
      <w:pPr>
        <w:widowControl w:val="0"/>
        <w:tabs>
          <w:tab w:val="left" w:pos="709"/>
        </w:tabs>
        <w:autoSpaceDE w:val="0"/>
        <w:spacing w:after="0" w:line="240" w:lineRule="auto"/>
        <w:ind w:right="-20"/>
        <w:jc w:val="both"/>
        <w:rPr>
          <w:rFonts w:eastAsia="Times New Roman"/>
          <w:b/>
          <w:spacing w:val="1"/>
          <w:szCs w:val="24"/>
        </w:rPr>
      </w:pPr>
    </w:p>
    <w:p w:rsidR="00F17CDC" w:rsidRPr="00151EEF" w:rsidRDefault="004D0F00" w:rsidP="004D0F00">
      <w:pPr>
        <w:pStyle w:val="1"/>
        <w:numPr>
          <w:ilvl w:val="0"/>
          <w:numId w:val="0"/>
        </w:numPr>
        <w:jc w:val="center"/>
        <w:rPr>
          <w:b/>
        </w:rPr>
      </w:pPr>
      <w:bookmarkStart w:id="125" w:name="_Toc392676063"/>
      <w:r w:rsidRPr="00151EEF">
        <w:rPr>
          <w:b/>
          <w:lang w:val="ru-RU"/>
        </w:rPr>
        <w:t xml:space="preserve">5. </w:t>
      </w:r>
      <w:r w:rsidR="00F17CDC" w:rsidRPr="00151EEF">
        <w:rPr>
          <w:b/>
        </w:rPr>
        <w:t>Техническое задание</w:t>
      </w:r>
      <w:bookmarkEnd w:id="125"/>
    </w:p>
    <w:p w:rsidR="00F17CDC" w:rsidRDefault="00F17CDC">
      <w:pPr>
        <w:tabs>
          <w:tab w:val="left" w:pos="851"/>
        </w:tabs>
        <w:spacing w:after="0" w:line="240" w:lineRule="auto"/>
        <w:rPr>
          <w:rFonts w:eastAsia="Times New Roman"/>
          <w:szCs w:val="24"/>
        </w:rPr>
      </w:pPr>
      <w:bookmarkStart w:id="126" w:name="_Ref55336310"/>
      <w:bookmarkStart w:id="127" w:name="_Ref93265116"/>
      <w:bookmarkStart w:id="128" w:name="_Ref93264992"/>
      <w:bookmarkStart w:id="129" w:name="_Ref89649494"/>
      <w:bookmarkStart w:id="130" w:name="_Ref34763774"/>
      <w:r>
        <w:rPr>
          <w:rFonts w:eastAsia="Times New Roman"/>
          <w:b/>
          <w:szCs w:val="24"/>
        </w:rPr>
        <w:t xml:space="preserve">    </w:t>
      </w:r>
    </w:p>
    <w:p w:rsidR="008F1E48" w:rsidRPr="008F1E48" w:rsidRDefault="007A5906" w:rsidP="00131E76">
      <w:pPr>
        <w:spacing w:after="0" w:line="240" w:lineRule="auto"/>
        <w:jc w:val="center"/>
        <w:rPr>
          <w:rFonts w:eastAsia="Times New Roman"/>
          <w:b/>
          <w:szCs w:val="24"/>
          <w:lang w:eastAsia="ru-RU"/>
        </w:rPr>
      </w:pPr>
      <w:bookmarkStart w:id="131" w:name="_Toc339531947"/>
      <w:bookmarkStart w:id="132" w:name="_Toc348353688"/>
      <w:r>
        <w:rPr>
          <w:rFonts w:eastAsia="Times New Roman"/>
          <w:b/>
          <w:szCs w:val="24"/>
          <w:lang w:eastAsia="ru-RU"/>
        </w:rPr>
        <w:t>5.1.</w:t>
      </w:r>
      <w:r w:rsidR="00147CBF">
        <w:rPr>
          <w:rFonts w:eastAsia="Times New Roman"/>
          <w:b/>
          <w:szCs w:val="24"/>
          <w:lang w:eastAsia="ru-RU"/>
        </w:rPr>
        <w:t xml:space="preserve"> </w:t>
      </w:r>
      <w:r w:rsidR="008F1E48" w:rsidRPr="008F1E48">
        <w:rPr>
          <w:rFonts w:eastAsia="Times New Roman"/>
          <w:b/>
          <w:szCs w:val="24"/>
          <w:lang w:eastAsia="ru-RU"/>
        </w:rPr>
        <w:t xml:space="preserve">Цель </w:t>
      </w:r>
      <w:bookmarkEnd w:id="131"/>
      <w:r w:rsidR="008F1E48" w:rsidRPr="008F1E48">
        <w:rPr>
          <w:rFonts w:eastAsia="Times New Roman"/>
          <w:b/>
          <w:szCs w:val="24"/>
          <w:lang w:eastAsia="ru-RU"/>
        </w:rPr>
        <w:t>выполнения работ</w:t>
      </w:r>
      <w:bookmarkEnd w:id="132"/>
    </w:p>
    <w:p w:rsidR="00147CBF" w:rsidRDefault="00131E76" w:rsidP="00131E76">
      <w:pPr>
        <w:spacing w:after="0" w:line="240" w:lineRule="auto"/>
        <w:ind w:firstLine="567"/>
        <w:jc w:val="both"/>
        <w:rPr>
          <w:rFonts w:eastAsia="Times New Roman"/>
          <w:szCs w:val="24"/>
        </w:rPr>
      </w:pPr>
      <w:bookmarkStart w:id="133" w:name="_Toc339531948"/>
      <w:bookmarkStart w:id="134" w:name="_Toc348353689"/>
      <w:r w:rsidRPr="00131E76">
        <w:rPr>
          <w:rFonts w:eastAsia="Times New Roman"/>
          <w:szCs w:val="24"/>
        </w:rPr>
        <w:t>Выполнение работ по капитальному ремонту кровли здания котельной п.Молочный с целью устранения дефектов, для обеспечения и поддержания эксплуатационной надежности зданий.</w:t>
      </w:r>
    </w:p>
    <w:p w:rsidR="008F1E48" w:rsidRPr="008F1E48" w:rsidRDefault="007A5906" w:rsidP="00131E76">
      <w:pPr>
        <w:spacing w:after="0" w:line="240" w:lineRule="auto"/>
        <w:jc w:val="center"/>
        <w:rPr>
          <w:rFonts w:eastAsia="Times New Roman"/>
          <w:szCs w:val="24"/>
        </w:rPr>
      </w:pPr>
      <w:r>
        <w:rPr>
          <w:rFonts w:eastAsia="Times New Roman"/>
          <w:b/>
          <w:szCs w:val="24"/>
        </w:rPr>
        <w:t xml:space="preserve">5.2. </w:t>
      </w:r>
      <w:r w:rsidR="00147CBF">
        <w:rPr>
          <w:rFonts w:eastAsia="Times New Roman"/>
          <w:b/>
          <w:szCs w:val="24"/>
        </w:rPr>
        <w:t xml:space="preserve"> </w:t>
      </w:r>
      <w:r w:rsidR="008F1E48" w:rsidRPr="008F1E48">
        <w:rPr>
          <w:rFonts w:eastAsia="Times New Roman"/>
          <w:b/>
          <w:bCs/>
          <w:szCs w:val="24"/>
          <w:lang w:eastAsia="ru-RU"/>
        </w:rPr>
        <w:t xml:space="preserve">Состав и объем </w:t>
      </w:r>
      <w:bookmarkEnd w:id="133"/>
      <w:r w:rsidR="008F1E48" w:rsidRPr="008F1E48">
        <w:rPr>
          <w:rFonts w:eastAsia="Times New Roman"/>
          <w:b/>
          <w:bCs/>
          <w:szCs w:val="24"/>
          <w:lang w:eastAsia="ru-RU"/>
        </w:rPr>
        <w:t>работ</w:t>
      </w:r>
      <w:bookmarkEnd w:id="134"/>
    </w:p>
    <w:p w:rsidR="00BB4219" w:rsidRDefault="007A5906" w:rsidP="00BB4219">
      <w:pPr>
        <w:tabs>
          <w:tab w:val="left" w:pos="993"/>
        </w:tabs>
        <w:suppressAutoHyphens w:val="0"/>
        <w:spacing w:after="0" w:line="240" w:lineRule="auto"/>
        <w:jc w:val="both"/>
        <w:rPr>
          <w:rFonts w:eastAsia="Times New Roman"/>
          <w:szCs w:val="24"/>
        </w:rPr>
      </w:pPr>
      <w:r>
        <w:rPr>
          <w:rFonts w:eastAsia="Times New Roman"/>
          <w:szCs w:val="24"/>
        </w:rPr>
        <w:t xml:space="preserve">5.2.1. </w:t>
      </w:r>
      <w:r w:rsidR="008F1E48" w:rsidRPr="008F1E48">
        <w:rPr>
          <w:rFonts w:eastAsia="Times New Roman"/>
          <w:szCs w:val="24"/>
        </w:rPr>
        <w:t>Работы необходимо выполнить, обеспечив их надлежащее качество, в установленные сроки и в полном объеме:</w:t>
      </w:r>
    </w:p>
    <w:p w:rsidR="00131E76" w:rsidRPr="00131E76" w:rsidRDefault="00131E76" w:rsidP="00131E76">
      <w:pPr>
        <w:tabs>
          <w:tab w:val="left" w:pos="993"/>
        </w:tabs>
        <w:suppressAutoHyphens w:val="0"/>
        <w:spacing w:after="0" w:line="240" w:lineRule="auto"/>
        <w:ind w:left="567"/>
        <w:jc w:val="both"/>
        <w:rPr>
          <w:rFonts w:eastAsia="Times New Roman"/>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417"/>
      </w:tblGrid>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w:t>
            </w:r>
            <w:r w:rsidRPr="00131E76">
              <w:rPr>
                <w:rFonts w:eastAsia="Times New Roman"/>
                <w:lang w:eastAsia="ru-RU"/>
              </w:rPr>
              <w:br/>
              <w:t>п/п</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Единица</w:t>
            </w:r>
            <w:r w:rsidRPr="00131E76">
              <w:rPr>
                <w:rFonts w:eastAsia="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Количество</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4</w:t>
            </w:r>
          </w:p>
        </w:tc>
      </w:tr>
      <w:tr w:rsidR="00131E76" w:rsidRPr="00131E76" w:rsidTr="00131E76">
        <w:tc>
          <w:tcPr>
            <w:tcW w:w="8862" w:type="dxa"/>
            <w:gridSpan w:val="4"/>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Кровля основная (куполообразная)</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 xml:space="preserve">Разборка 2 слойного старого покрытия кровли </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670</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Снятие цементной стяжки толщ.5см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33,5</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lang w:eastAsia="ru-RU"/>
              </w:rPr>
            </w:pPr>
            <w:r w:rsidRPr="00131E76">
              <w:rPr>
                <w:rFonts w:eastAsia="Times New Roman"/>
                <w:lang w:eastAsia="ru-RU"/>
              </w:rPr>
              <w:t>Утепление минплитой толщ.100мм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67</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цементной стяжки толщ.30мм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20,1</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Огрунтовка цементной стяжки</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670</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275"/>
                <w:tab w:val="center" w:pos="550"/>
              </w:tabs>
              <w:suppressAutoHyphens w:val="0"/>
              <w:spacing w:after="0" w:line="240" w:lineRule="auto"/>
              <w:jc w:val="center"/>
              <w:rPr>
                <w:rFonts w:eastAsia="Times New Roman"/>
                <w:lang w:eastAsia="ru-RU"/>
              </w:rPr>
            </w:pPr>
            <w:r w:rsidRPr="00131E76">
              <w:rPr>
                <w:rFonts w:eastAsia="Times New Roman"/>
                <w:lang w:eastAsia="ru-RU"/>
              </w:rPr>
              <w:t>672</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7</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примыканий к парапетам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 xml:space="preserve">             м</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обрешетки из доски 40мм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257,8</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val="en-US" w:eastAsia="ru-RU"/>
              </w:rPr>
            </w:pPr>
            <w:r w:rsidRPr="00131E76">
              <w:rPr>
                <w:rFonts w:eastAsia="Times New Roman"/>
                <w:lang w:val="en-US" w:eastAsia="ru-RU"/>
              </w:rPr>
              <w:t>9</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257,8</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Утепление минплитой толщ.100мм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25,7</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пароизоляции оклеечной</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257,8</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257,8</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257,8</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14</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свесов</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92,5</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15</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Погрузка, перевозка мусора</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49,45</w:t>
            </w:r>
          </w:p>
        </w:tc>
      </w:tr>
      <w:tr w:rsidR="00131E76" w:rsidRPr="00131E76" w:rsidTr="00131E76">
        <w:tc>
          <w:tcPr>
            <w:tcW w:w="8862" w:type="dxa"/>
            <w:gridSpan w:val="4"/>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Кровля средней части котельной</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16</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Разборка 2 слойного старого покрытия кровли</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170,79</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17</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Снятие цементной стяжки толщ.5 см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8,53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18</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обрешетки из доски 40мм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569,3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19</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569,3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20</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Утепление минплитой толщ.100мм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56,9</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21</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пароизоляции оклеечной</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569,3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lastRenderedPageBreak/>
              <w:t>22</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569,3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23</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569,3</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24</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примыканий к парапетам</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53,2</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25</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Устройство свесов</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72,1</w:t>
            </w:r>
          </w:p>
        </w:tc>
      </w:tr>
      <w:tr w:rsidR="00131E76" w:rsidRPr="00131E76" w:rsidTr="00131E76">
        <w:tc>
          <w:tcPr>
            <w:tcW w:w="1039"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val="en-US" w:eastAsia="ru-RU"/>
              </w:rPr>
              <w:t>2</w:t>
            </w:r>
            <w:r w:rsidRPr="00131E76">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rFonts w:eastAsia="Times New Roman"/>
                <w:lang w:eastAsia="ru-RU"/>
              </w:rPr>
            </w:pPr>
            <w:r w:rsidRPr="00131E76">
              <w:rPr>
                <w:rFonts w:eastAsia="Times New Roman"/>
                <w:lang w:eastAsia="ru-RU"/>
              </w:rPr>
              <w:t>Погрузка, перевозка мусора</w:t>
            </w:r>
          </w:p>
        </w:tc>
        <w:tc>
          <w:tcPr>
            <w:tcW w:w="1830"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tabs>
                <w:tab w:val="left" w:pos="739"/>
                <w:tab w:val="center" w:pos="831"/>
              </w:tabs>
              <w:suppressAutoHyphens w:val="0"/>
              <w:spacing w:after="0" w:line="240" w:lineRule="auto"/>
              <w:jc w:val="center"/>
              <w:rPr>
                <w:rFonts w:eastAsia="Times New Roman"/>
                <w:lang w:eastAsia="ru-RU"/>
              </w:rPr>
            </w:pPr>
            <w:r w:rsidRPr="00131E76">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jc w:val="center"/>
              <w:rPr>
                <w:rFonts w:eastAsia="Times New Roman"/>
                <w:lang w:eastAsia="ru-RU"/>
              </w:rPr>
            </w:pPr>
            <w:r w:rsidRPr="00131E76">
              <w:rPr>
                <w:rFonts w:eastAsia="Times New Roman"/>
                <w:lang w:eastAsia="ru-RU"/>
              </w:rPr>
              <w:t>12,60</w:t>
            </w:r>
          </w:p>
        </w:tc>
      </w:tr>
    </w:tbl>
    <w:p w:rsidR="00131E76" w:rsidRPr="00131E76" w:rsidRDefault="00131E76" w:rsidP="00131E76">
      <w:pPr>
        <w:tabs>
          <w:tab w:val="left" w:pos="993"/>
        </w:tabs>
        <w:suppressAutoHyphens w:val="0"/>
        <w:spacing w:after="0" w:line="240" w:lineRule="auto"/>
        <w:jc w:val="both"/>
        <w:rPr>
          <w:rFonts w:eastAsia="Times New Roman"/>
          <w:szCs w:val="24"/>
        </w:rPr>
      </w:pPr>
    </w:p>
    <w:p w:rsidR="00131E76" w:rsidRDefault="00131E76" w:rsidP="00131E76">
      <w:pPr>
        <w:spacing w:after="0" w:line="240" w:lineRule="auto"/>
        <w:rPr>
          <w:rFonts w:eastAsia="Times New Roman"/>
          <w:szCs w:val="24"/>
        </w:rPr>
      </w:pPr>
      <w:r w:rsidRPr="00131E76">
        <w:rPr>
          <w:rFonts w:eastAsia="Times New Roman"/>
          <w:szCs w:val="24"/>
        </w:rPr>
        <w:t>Применяемые наплавляемые кровельные материалы должны соответствовать следующим характеристикам:</w:t>
      </w:r>
    </w:p>
    <w:p w:rsidR="00131E76" w:rsidRPr="00131E76" w:rsidRDefault="00131E76" w:rsidP="00131E76">
      <w:pPr>
        <w:spacing w:after="0" w:line="240" w:lineRule="auto"/>
        <w:rPr>
          <w:rFonts w:eastAsia="Times New Roman"/>
          <w:szCs w:val="24"/>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1327"/>
        <w:gridCol w:w="2463"/>
        <w:gridCol w:w="2184"/>
      </w:tblGrid>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vAlign w:val="bottom"/>
            <w:hideMark/>
          </w:tcPr>
          <w:p w:rsidR="00131E76" w:rsidRPr="00131E76" w:rsidRDefault="00131E76" w:rsidP="00131E76">
            <w:pPr>
              <w:spacing w:after="0" w:line="240" w:lineRule="auto"/>
              <w:rPr>
                <w:rFonts w:eastAsia="Times New Roman"/>
              </w:rPr>
            </w:pPr>
            <w:r w:rsidRPr="00131E76">
              <w:rPr>
                <w:rFonts w:eastAsia="Times New Roman"/>
              </w:rPr>
              <w:t>Наименование параметра</w:t>
            </w:r>
          </w:p>
        </w:tc>
        <w:tc>
          <w:tcPr>
            <w:tcW w:w="1307" w:type="dxa"/>
            <w:tcBorders>
              <w:top w:val="single" w:sz="4" w:space="0" w:color="000000"/>
              <w:left w:val="single" w:sz="4" w:space="0" w:color="000000"/>
              <w:bottom w:val="single" w:sz="4" w:space="0" w:color="000000"/>
              <w:right w:val="single" w:sz="4" w:space="0" w:color="000000"/>
            </w:tcBorders>
          </w:tcPr>
          <w:p w:rsidR="00131E76" w:rsidRPr="00131E76" w:rsidRDefault="00131E76" w:rsidP="00131E76">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 xml:space="preserve">К </w:t>
            </w:r>
          </w:p>
          <w:p w:rsidR="00131E76" w:rsidRPr="00131E76" w:rsidRDefault="00131E76" w:rsidP="00131E76">
            <w:pPr>
              <w:spacing w:after="0" w:line="240" w:lineRule="auto"/>
              <w:jc w:val="center"/>
              <w:rPr>
                <w:rFonts w:eastAsia="Times New Roman"/>
              </w:rPr>
            </w:pPr>
            <w:r w:rsidRPr="00131E76">
              <w:rPr>
                <w:rFonts w:eastAsia="Times New Roman"/>
              </w:rPr>
              <w:t>крупнозернистая посыпка</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П</w:t>
            </w:r>
          </w:p>
          <w:p w:rsidR="00131E76" w:rsidRPr="00131E76" w:rsidRDefault="00131E76" w:rsidP="00131E76">
            <w:pPr>
              <w:spacing w:after="0" w:line="240" w:lineRule="auto"/>
              <w:jc w:val="center"/>
              <w:rPr>
                <w:rFonts w:eastAsia="Times New Roman"/>
              </w:rPr>
            </w:pPr>
            <w:r w:rsidRPr="00131E76">
              <w:rPr>
                <w:rFonts w:eastAsia="Times New Roman"/>
              </w:rPr>
              <w:t>пленка</w:t>
            </w:r>
          </w:p>
        </w:tc>
      </w:tr>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Тип покрытия:</w:t>
            </w:r>
          </w:p>
        </w:tc>
        <w:tc>
          <w:tcPr>
            <w:tcW w:w="130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пленка</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пленка</w:t>
            </w:r>
          </w:p>
        </w:tc>
      </w:tr>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uppressAutoHyphens w:val="0"/>
              <w:spacing w:after="0" w:line="240" w:lineRule="auto"/>
              <w:rPr>
                <w:sz w:val="20"/>
                <w:szCs w:val="20"/>
                <w:lang w:eastAsia="ru-RU"/>
              </w:rPr>
            </w:pPr>
          </w:p>
        </w:tc>
        <w:tc>
          <w:tcPr>
            <w:tcW w:w="130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сланец</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пленка</w:t>
            </w:r>
          </w:p>
        </w:tc>
      </w:tr>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Масса, кг.кв.м не менее</w:t>
            </w:r>
          </w:p>
        </w:tc>
        <w:tc>
          <w:tcPr>
            <w:tcW w:w="1307" w:type="dxa"/>
            <w:tcBorders>
              <w:top w:val="single" w:sz="4" w:space="0" w:color="000000"/>
              <w:left w:val="single" w:sz="4" w:space="0" w:color="000000"/>
              <w:bottom w:val="single" w:sz="4" w:space="0" w:color="000000"/>
              <w:right w:val="single" w:sz="4" w:space="0" w:color="000000"/>
            </w:tcBorders>
          </w:tcPr>
          <w:p w:rsidR="00131E76" w:rsidRPr="00131E76" w:rsidRDefault="00131E76" w:rsidP="00131E76">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5</w:t>
            </w:r>
            <w:r w:rsidRPr="00131E76">
              <w:rPr>
                <w:rFonts w:eastAsia="Times New Roman"/>
                <w:lang w:val="en-US"/>
              </w:rPr>
              <w:t>.</w:t>
            </w:r>
            <w:r w:rsidRPr="00131E76">
              <w:rPr>
                <w:rFonts w:eastAsia="Times New Roman"/>
              </w:rPr>
              <w:t>0</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4</w:t>
            </w:r>
            <w:r w:rsidRPr="00131E76">
              <w:rPr>
                <w:rFonts w:eastAsia="Times New Roman"/>
                <w:lang w:val="en-US"/>
              </w:rPr>
              <w:t>.</w:t>
            </w:r>
            <w:r w:rsidRPr="00131E76">
              <w:rPr>
                <w:rFonts w:eastAsia="Times New Roman"/>
              </w:rPr>
              <w:t>6</w:t>
            </w:r>
          </w:p>
        </w:tc>
      </w:tr>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Разрывная сила при растяжении</w:t>
            </w:r>
          </w:p>
        </w:tc>
        <w:tc>
          <w:tcPr>
            <w:tcW w:w="130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lang w:val="en-US"/>
              </w:rPr>
            </w:pPr>
            <w:r w:rsidRPr="00131E76">
              <w:rPr>
                <w:rFonts w:eastAsia="Times New Roman"/>
                <w:lang w:val="en-US"/>
              </w:rPr>
              <w:t>600/400</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lang w:val="en-US"/>
              </w:rPr>
            </w:pPr>
            <w:r w:rsidRPr="00131E76">
              <w:rPr>
                <w:rFonts w:eastAsia="Times New Roman"/>
                <w:lang w:val="en-US"/>
              </w:rPr>
              <w:t>600/400</w:t>
            </w:r>
          </w:p>
        </w:tc>
      </w:tr>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Толщина, мм</w:t>
            </w:r>
          </w:p>
        </w:tc>
        <w:tc>
          <w:tcPr>
            <w:tcW w:w="1307" w:type="dxa"/>
            <w:tcBorders>
              <w:top w:val="single" w:sz="4" w:space="0" w:color="000000"/>
              <w:left w:val="single" w:sz="4" w:space="0" w:color="000000"/>
              <w:bottom w:val="single" w:sz="4" w:space="0" w:color="000000"/>
              <w:right w:val="single" w:sz="4" w:space="0" w:color="000000"/>
            </w:tcBorders>
          </w:tcPr>
          <w:p w:rsidR="00131E76" w:rsidRPr="00131E76" w:rsidRDefault="00131E76" w:rsidP="00131E76">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4.2</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4</w:t>
            </w:r>
          </w:p>
        </w:tc>
      </w:tr>
      <w:tr w:rsidR="00131E76" w:rsidRPr="00131E76" w:rsidTr="00131E76">
        <w:tc>
          <w:tcPr>
            <w:tcW w:w="2977"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rPr>
                <w:rFonts w:eastAsia="Times New Roman"/>
              </w:rPr>
            </w:pPr>
            <w:r w:rsidRPr="00131E76">
              <w:rPr>
                <w:rFonts w:eastAsia="Times New Roman"/>
              </w:rPr>
              <w:t>Водопоглащение в течение 24ч, % по массе, не более</w:t>
            </w:r>
          </w:p>
        </w:tc>
        <w:tc>
          <w:tcPr>
            <w:tcW w:w="1307" w:type="dxa"/>
            <w:tcBorders>
              <w:top w:val="single" w:sz="4" w:space="0" w:color="000000"/>
              <w:left w:val="single" w:sz="4" w:space="0" w:color="000000"/>
              <w:bottom w:val="single" w:sz="4" w:space="0" w:color="000000"/>
              <w:right w:val="single" w:sz="4" w:space="0" w:color="000000"/>
            </w:tcBorders>
          </w:tcPr>
          <w:p w:rsidR="00131E76" w:rsidRPr="00131E76" w:rsidRDefault="00131E76" w:rsidP="00131E76">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1</w:t>
            </w:r>
          </w:p>
        </w:tc>
        <w:tc>
          <w:tcPr>
            <w:tcW w:w="2184" w:type="dxa"/>
            <w:tcBorders>
              <w:top w:val="single" w:sz="4" w:space="0" w:color="000000"/>
              <w:left w:val="single" w:sz="4" w:space="0" w:color="000000"/>
              <w:bottom w:val="single" w:sz="4" w:space="0" w:color="000000"/>
              <w:right w:val="single" w:sz="4" w:space="0" w:color="000000"/>
            </w:tcBorders>
            <w:hideMark/>
          </w:tcPr>
          <w:p w:rsidR="00131E76" w:rsidRPr="00131E76" w:rsidRDefault="00131E76" w:rsidP="00131E76">
            <w:pPr>
              <w:spacing w:after="0" w:line="240" w:lineRule="auto"/>
              <w:jc w:val="center"/>
              <w:rPr>
                <w:rFonts w:eastAsia="Times New Roman"/>
              </w:rPr>
            </w:pPr>
            <w:r w:rsidRPr="00131E76">
              <w:rPr>
                <w:rFonts w:eastAsia="Times New Roman"/>
              </w:rPr>
              <w:t>1</w:t>
            </w:r>
          </w:p>
        </w:tc>
      </w:tr>
    </w:tbl>
    <w:p w:rsidR="00131E76" w:rsidRPr="00131E76" w:rsidRDefault="00131E76" w:rsidP="00131E76">
      <w:pPr>
        <w:spacing w:after="0" w:line="240" w:lineRule="auto"/>
        <w:rPr>
          <w:rFonts w:eastAsia="Times New Roman"/>
          <w:szCs w:val="24"/>
        </w:rPr>
      </w:pPr>
    </w:p>
    <w:p w:rsidR="00131E76" w:rsidRPr="00B9050C" w:rsidRDefault="00131E76" w:rsidP="00B9050C">
      <w:pPr>
        <w:jc w:val="center"/>
        <w:rPr>
          <w:b/>
          <w:szCs w:val="24"/>
          <w:lang w:eastAsia="ru-RU"/>
        </w:rPr>
      </w:pPr>
      <w:bookmarkStart w:id="135" w:name="_Toc348353690"/>
      <w:bookmarkStart w:id="136" w:name="_Toc392676064"/>
      <w:r w:rsidRPr="00B9050C">
        <w:rPr>
          <w:b/>
          <w:szCs w:val="24"/>
          <w:lang w:eastAsia="ru-RU"/>
        </w:rPr>
        <w:t>5.3. Требования к организации и выполнению работ</w:t>
      </w:r>
      <w:bookmarkEnd w:id="135"/>
      <w:bookmarkEnd w:id="136"/>
    </w:p>
    <w:p w:rsidR="00131E76" w:rsidRPr="00131E76" w:rsidRDefault="00131E76" w:rsidP="00131E76">
      <w:pPr>
        <w:tabs>
          <w:tab w:val="left" w:pos="993"/>
        </w:tabs>
        <w:suppressAutoHyphens w:val="0"/>
        <w:spacing w:after="0" w:line="240" w:lineRule="auto"/>
        <w:jc w:val="both"/>
        <w:rPr>
          <w:rFonts w:eastAsia="Times New Roman"/>
          <w:szCs w:val="24"/>
        </w:rPr>
      </w:pPr>
      <w:r w:rsidRPr="00131E76">
        <w:rPr>
          <w:rFonts w:eastAsia="Times New Roman"/>
          <w:szCs w:val="24"/>
        </w:rPr>
        <w:t xml:space="preserve">        5.</w:t>
      </w:r>
      <w:r>
        <w:rPr>
          <w:rFonts w:eastAsia="Times New Roman"/>
          <w:szCs w:val="24"/>
        </w:rPr>
        <w:t>3.</w:t>
      </w:r>
      <w:r w:rsidRPr="00131E76">
        <w:rPr>
          <w:rFonts w:eastAsia="Times New Roman"/>
          <w:szCs w:val="24"/>
        </w:rPr>
        <w:t xml:space="preserve">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131E76" w:rsidRPr="00131E76" w:rsidRDefault="00131E76" w:rsidP="00131E76">
      <w:pPr>
        <w:tabs>
          <w:tab w:val="left" w:pos="993"/>
        </w:tabs>
        <w:suppressAutoHyphens w:val="0"/>
        <w:spacing w:after="0" w:line="240" w:lineRule="auto"/>
        <w:jc w:val="both"/>
        <w:rPr>
          <w:rFonts w:eastAsia="Times New Roman"/>
          <w:szCs w:val="24"/>
        </w:rPr>
      </w:pPr>
      <w:r w:rsidRPr="00131E76">
        <w:rPr>
          <w:rFonts w:eastAsia="Times New Roman"/>
          <w:szCs w:val="24"/>
        </w:rPr>
        <w:t xml:space="preserve">        5.</w:t>
      </w:r>
      <w:r>
        <w:rPr>
          <w:rFonts w:eastAsia="Times New Roman"/>
          <w:szCs w:val="24"/>
        </w:rPr>
        <w:t>3.</w:t>
      </w:r>
      <w:r w:rsidRPr="00131E76">
        <w:rPr>
          <w:rFonts w:eastAsia="Times New Roman"/>
          <w:szCs w:val="24"/>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131E76" w:rsidRPr="00131E76" w:rsidRDefault="00131E76" w:rsidP="00131E76">
      <w:pPr>
        <w:tabs>
          <w:tab w:val="left" w:pos="993"/>
        </w:tabs>
        <w:suppressAutoHyphens w:val="0"/>
        <w:spacing w:after="0" w:line="240" w:lineRule="auto"/>
        <w:jc w:val="both"/>
        <w:rPr>
          <w:rFonts w:eastAsia="Times New Roman"/>
          <w:szCs w:val="24"/>
        </w:rPr>
      </w:pPr>
      <w:r w:rsidRPr="00131E76">
        <w:rPr>
          <w:rFonts w:eastAsia="Times New Roman"/>
          <w:szCs w:val="24"/>
        </w:rPr>
        <w:t xml:space="preserve">        5.3.</w:t>
      </w:r>
      <w:r>
        <w:rPr>
          <w:rFonts w:eastAsia="Times New Roman"/>
          <w:szCs w:val="24"/>
        </w:rPr>
        <w:t>3.</w:t>
      </w:r>
      <w:r w:rsidRPr="00131E76">
        <w:rPr>
          <w:rFonts w:eastAsia="Times New Roman"/>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131E76" w:rsidRPr="00131E76" w:rsidRDefault="00131E76" w:rsidP="00131E76">
      <w:pPr>
        <w:tabs>
          <w:tab w:val="left" w:pos="993"/>
        </w:tabs>
        <w:suppressAutoHyphens w:val="0"/>
        <w:spacing w:after="0" w:line="240" w:lineRule="auto"/>
        <w:jc w:val="both"/>
        <w:rPr>
          <w:rFonts w:eastAsia="Times New Roman"/>
          <w:szCs w:val="24"/>
        </w:rPr>
      </w:pPr>
      <w:r w:rsidRPr="00131E76">
        <w:rPr>
          <w:rFonts w:eastAsia="Times New Roman"/>
          <w:szCs w:val="24"/>
        </w:rPr>
        <w:t xml:space="preserve">        5.</w:t>
      </w:r>
      <w:r>
        <w:rPr>
          <w:rFonts w:eastAsia="Times New Roman"/>
          <w:szCs w:val="24"/>
        </w:rPr>
        <w:t>3.</w:t>
      </w:r>
      <w:r w:rsidRPr="00131E76">
        <w:rPr>
          <w:rFonts w:eastAsia="Times New Roman"/>
          <w:szCs w:val="24"/>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131E76" w:rsidRPr="00131E76" w:rsidRDefault="00EB173F" w:rsidP="00131E76">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5.3</w:t>
      </w:r>
      <w:r w:rsidR="00131E76" w:rsidRPr="00131E76">
        <w:rPr>
          <w:rFonts w:eastAsia="Times New Roman"/>
          <w:szCs w:val="24"/>
        </w:rPr>
        <w:t>.</w:t>
      </w:r>
      <w:r>
        <w:rPr>
          <w:rFonts w:eastAsia="Times New Roman"/>
          <w:szCs w:val="24"/>
        </w:rPr>
        <w:t>5.</w:t>
      </w:r>
      <w:r w:rsidR="00131E76" w:rsidRPr="00131E76">
        <w:rPr>
          <w:rFonts w:eastAsia="Times New Roman"/>
          <w:szCs w:val="24"/>
        </w:rPr>
        <w:t xml:space="preserve"> Работы проводятся вблизи действующих установок. </w:t>
      </w:r>
    </w:p>
    <w:p w:rsidR="00131E76" w:rsidRPr="00131E76" w:rsidRDefault="00EB173F" w:rsidP="00131E76">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5.3</w:t>
      </w:r>
      <w:r w:rsidR="00131E76" w:rsidRPr="00131E76">
        <w:rPr>
          <w:rFonts w:eastAsia="Times New Roman"/>
          <w:szCs w:val="24"/>
        </w:rPr>
        <w:t>.</w:t>
      </w:r>
      <w:r>
        <w:rPr>
          <w:rFonts w:eastAsia="Times New Roman"/>
          <w:szCs w:val="24"/>
        </w:rPr>
        <w:t>6.</w:t>
      </w:r>
      <w:r w:rsidR="00131E76" w:rsidRPr="00131E76">
        <w:rPr>
          <w:rFonts w:eastAsia="Times New Roman"/>
          <w:szCs w:val="24"/>
        </w:rPr>
        <w:t xml:space="preserve"> Работы проводятся в соответствии с Планом-графиком, разработанным Подрядчиком и согласованным с Заказчиком в установленном порядке.</w:t>
      </w:r>
    </w:p>
    <w:p w:rsidR="00131E76" w:rsidRPr="00131E76" w:rsidRDefault="00131E76" w:rsidP="00131E76">
      <w:pPr>
        <w:tabs>
          <w:tab w:val="left" w:pos="0"/>
          <w:tab w:val="left" w:pos="1134"/>
        </w:tabs>
        <w:suppressAutoHyphens w:val="0"/>
        <w:spacing w:after="0" w:line="240" w:lineRule="auto"/>
        <w:jc w:val="both"/>
        <w:rPr>
          <w:rFonts w:eastAsia="Times New Roman"/>
          <w:szCs w:val="24"/>
        </w:rPr>
      </w:pPr>
      <w:r w:rsidRPr="00131E76">
        <w:rPr>
          <w:rFonts w:eastAsia="Times New Roman"/>
          <w:szCs w:val="24"/>
        </w:rPr>
        <w:t xml:space="preserve">        5.</w:t>
      </w:r>
      <w:r w:rsidR="00EB173F">
        <w:rPr>
          <w:rFonts w:eastAsia="Times New Roman"/>
          <w:szCs w:val="24"/>
        </w:rPr>
        <w:t>3.7</w:t>
      </w:r>
      <w:r w:rsidRPr="00131E76">
        <w:rPr>
          <w:rFonts w:eastAsia="Times New Roman"/>
          <w:szCs w:val="24"/>
        </w:rPr>
        <w:t>.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131E76" w:rsidRPr="00131E76" w:rsidRDefault="00EB173F"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5.3</w:t>
      </w:r>
      <w:r w:rsidR="00131E76" w:rsidRPr="00131E76">
        <w:rPr>
          <w:rFonts w:eastAsia="Times New Roman"/>
          <w:szCs w:val="24"/>
        </w:rPr>
        <w:t>.</w:t>
      </w:r>
      <w:r>
        <w:rPr>
          <w:rFonts w:eastAsia="Times New Roman"/>
          <w:szCs w:val="24"/>
        </w:rPr>
        <w:t>8.</w:t>
      </w:r>
      <w:r w:rsidR="00131E76" w:rsidRPr="00131E76">
        <w:rPr>
          <w:rFonts w:eastAsia="Times New Roman"/>
          <w:szCs w:val="24"/>
        </w:rPr>
        <w:t xml:space="preserve">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131E76" w:rsidRPr="00131E76" w:rsidRDefault="00380001" w:rsidP="00131E76">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5.3</w:t>
      </w:r>
      <w:r w:rsidR="00131E76" w:rsidRPr="00131E76">
        <w:rPr>
          <w:rFonts w:eastAsia="Times New Roman"/>
          <w:szCs w:val="24"/>
        </w:rPr>
        <w:t>.</w:t>
      </w:r>
      <w:r>
        <w:rPr>
          <w:rFonts w:eastAsia="Times New Roman"/>
          <w:szCs w:val="24"/>
        </w:rPr>
        <w:t>9.</w:t>
      </w:r>
      <w:r w:rsidR="00131E76" w:rsidRPr="00131E76">
        <w:rPr>
          <w:rFonts w:eastAsia="Times New Roman"/>
          <w:szCs w:val="24"/>
        </w:rPr>
        <w:t xml:space="preserve"> Заказчик предоставляет площадку для хранения материалов и инструментов.</w:t>
      </w:r>
    </w:p>
    <w:p w:rsidR="00131E76" w:rsidRPr="00131E76" w:rsidRDefault="00380001" w:rsidP="00131E76">
      <w:pPr>
        <w:widowControl w:val="0"/>
        <w:suppressAutoHyphens w:val="0"/>
        <w:autoSpaceDE w:val="0"/>
        <w:autoSpaceDN w:val="0"/>
        <w:adjustRightInd w:val="0"/>
        <w:spacing w:after="0" w:line="278" w:lineRule="exact"/>
        <w:ind w:left="28" w:right="9"/>
        <w:jc w:val="both"/>
        <w:rPr>
          <w:rFonts w:eastAsia="Times New Roman"/>
          <w:szCs w:val="24"/>
          <w:lang w:eastAsia="ru-RU"/>
        </w:rPr>
      </w:pPr>
      <w:r>
        <w:rPr>
          <w:rFonts w:eastAsia="Times New Roman"/>
          <w:szCs w:val="24"/>
          <w:lang w:eastAsia="ru-RU"/>
        </w:rPr>
        <w:t xml:space="preserve">         5.3.10.</w:t>
      </w:r>
      <w:r w:rsidR="00131E76" w:rsidRPr="00131E76">
        <w:rPr>
          <w:rFonts w:eastAsia="Times New Roman"/>
          <w:szCs w:val="24"/>
          <w:lang w:eastAsia="ru-RU"/>
        </w:rPr>
        <w:t xml:space="preserve">При выполнении работ Подрядчик обеспечивает соблюдение правил </w:t>
      </w:r>
      <w:r w:rsidR="00131E76" w:rsidRPr="00131E76">
        <w:rPr>
          <w:rFonts w:eastAsia="Times New Roman"/>
          <w:szCs w:val="24"/>
          <w:lang w:eastAsia="ru-RU"/>
        </w:rPr>
        <w:lastRenderedPageBreak/>
        <w:t>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131E76" w:rsidRPr="00131E76" w:rsidRDefault="00380001" w:rsidP="00131E76">
      <w:pPr>
        <w:widowControl w:val="0"/>
        <w:suppressAutoHyphens w:val="0"/>
        <w:autoSpaceDE w:val="0"/>
        <w:autoSpaceDN w:val="0"/>
        <w:adjustRightInd w:val="0"/>
        <w:spacing w:after="0" w:line="278" w:lineRule="exact"/>
        <w:ind w:left="28" w:right="9" w:firstLine="571"/>
        <w:jc w:val="both"/>
        <w:rPr>
          <w:rFonts w:eastAsia="Times New Roman"/>
          <w:szCs w:val="24"/>
          <w:lang w:eastAsia="ru-RU"/>
        </w:rPr>
      </w:pPr>
      <w:r>
        <w:rPr>
          <w:rFonts w:eastAsia="Times New Roman"/>
          <w:szCs w:val="24"/>
          <w:lang w:eastAsia="ru-RU"/>
        </w:rPr>
        <w:t>5.3.11</w:t>
      </w:r>
      <w:r w:rsidR="00131E76" w:rsidRPr="00131E76">
        <w:rPr>
          <w:rFonts w:eastAsia="Times New Roman"/>
          <w:szCs w:val="24"/>
          <w:lang w:eastAsia="ru-RU"/>
        </w:rPr>
        <w:t>. Подрядчик допускает представителя (-ей) Заказчика для обеспечения</w:t>
      </w:r>
      <w:r w:rsidR="00131E76" w:rsidRPr="00131E76">
        <w:rPr>
          <w:rFonts w:eastAsia="Times New Roman"/>
          <w:szCs w:val="24"/>
          <w:lang w:eastAsia="ru-RU"/>
        </w:rPr>
        <w:softHyphen/>
        <w:t xml:space="preserve"> технического надзора за производством работ и контроля соответствия объемов, качества </w:t>
      </w:r>
    </w:p>
    <w:p w:rsidR="00131E76" w:rsidRPr="00131E76" w:rsidRDefault="00131E76" w:rsidP="00131E76">
      <w:pPr>
        <w:widowControl w:val="0"/>
        <w:suppressAutoHyphens w:val="0"/>
        <w:autoSpaceDE w:val="0"/>
        <w:autoSpaceDN w:val="0"/>
        <w:adjustRightInd w:val="0"/>
        <w:spacing w:after="0" w:line="278" w:lineRule="exact"/>
        <w:ind w:left="24" w:right="254"/>
        <w:jc w:val="both"/>
        <w:rPr>
          <w:rFonts w:eastAsia="Times New Roman"/>
          <w:szCs w:val="24"/>
          <w:lang w:eastAsia="ru-RU"/>
        </w:rPr>
      </w:pPr>
      <w:r w:rsidRPr="00131E76">
        <w:rPr>
          <w:rFonts w:eastAsia="Times New Roman"/>
          <w:szCs w:val="24"/>
          <w:lang w:eastAsia="ru-RU"/>
        </w:rPr>
        <w:t xml:space="preserve">и стоимости выполняемых работ действующим нормативным актам и договорным обязательствам Подрядчика. </w:t>
      </w:r>
    </w:p>
    <w:p w:rsidR="00131E76" w:rsidRPr="00131E76" w:rsidRDefault="00131E76" w:rsidP="00131E76">
      <w:pPr>
        <w:widowControl w:val="0"/>
        <w:suppressAutoHyphens w:val="0"/>
        <w:autoSpaceDE w:val="0"/>
        <w:autoSpaceDN w:val="0"/>
        <w:adjustRightInd w:val="0"/>
        <w:spacing w:after="0" w:line="278" w:lineRule="exact"/>
        <w:ind w:left="24" w:right="244" w:firstLine="556"/>
        <w:jc w:val="both"/>
        <w:rPr>
          <w:rFonts w:eastAsia="Times New Roman"/>
          <w:szCs w:val="24"/>
          <w:lang w:eastAsia="ru-RU"/>
        </w:rPr>
      </w:pPr>
      <w:r w:rsidRPr="00131E76">
        <w:rPr>
          <w:rFonts w:eastAsia="Times New Roman"/>
          <w:szCs w:val="24"/>
          <w:lang w:eastAsia="ru-RU"/>
        </w:rPr>
        <w:t>5.</w:t>
      </w:r>
      <w:r w:rsidR="00380001">
        <w:rPr>
          <w:rFonts w:eastAsia="Times New Roman"/>
          <w:szCs w:val="24"/>
          <w:lang w:eastAsia="ru-RU"/>
        </w:rPr>
        <w:t>3.12</w:t>
      </w:r>
      <w:r w:rsidRPr="00131E76">
        <w:rPr>
          <w:rFonts w:eastAsia="Times New Roman"/>
          <w:szCs w:val="24"/>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131E76" w:rsidRPr="00131E76" w:rsidRDefault="00380001" w:rsidP="00131E76">
      <w:pPr>
        <w:widowControl w:val="0"/>
        <w:suppressAutoHyphens w:val="0"/>
        <w:autoSpaceDE w:val="0"/>
        <w:autoSpaceDN w:val="0"/>
        <w:adjustRightInd w:val="0"/>
        <w:spacing w:after="0" w:line="268" w:lineRule="exact"/>
        <w:ind w:left="19" w:right="240" w:firstLine="561"/>
        <w:rPr>
          <w:rFonts w:eastAsia="Times New Roman"/>
          <w:szCs w:val="24"/>
          <w:lang w:eastAsia="ru-RU"/>
        </w:rPr>
      </w:pPr>
      <w:r>
        <w:rPr>
          <w:rFonts w:eastAsia="Times New Roman"/>
          <w:szCs w:val="24"/>
          <w:lang w:eastAsia="ru-RU"/>
        </w:rPr>
        <w:t>5.3</w:t>
      </w:r>
      <w:r w:rsidR="00131E76" w:rsidRPr="00131E76">
        <w:rPr>
          <w:rFonts w:eastAsia="Times New Roman"/>
          <w:szCs w:val="24"/>
          <w:lang w:eastAsia="ru-RU"/>
        </w:rPr>
        <w:t>.</w:t>
      </w:r>
      <w:r>
        <w:rPr>
          <w:rFonts w:eastAsia="Times New Roman"/>
          <w:szCs w:val="24"/>
          <w:lang w:eastAsia="ru-RU"/>
        </w:rPr>
        <w:t>13.</w:t>
      </w:r>
      <w:r w:rsidR="00131E76" w:rsidRPr="00131E76">
        <w:rPr>
          <w:rFonts w:eastAsia="Times New Roman"/>
          <w:szCs w:val="24"/>
          <w:lang w:eastAsia="ru-RU"/>
        </w:rPr>
        <w:t xml:space="preserve">  Подрядчик обязан устранить указанные недостатки за свой счет в срок, установленный Заказчиком. </w:t>
      </w:r>
    </w:p>
    <w:p w:rsidR="00131E76" w:rsidRPr="00131E76" w:rsidRDefault="00380001" w:rsidP="00131E76">
      <w:pPr>
        <w:widowControl w:val="0"/>
        <w:tabs>
          <w:tab w:val="left" w:pos="172"/>
          <w:tab w:val="left" w:pos="585"/>
        </w:tabs>
        <w:suppressAutoHyphens w:val="0"/>
        <w:autoSpaceDE w:val="0"/>
        <w:autoSpaceDN w:val="0"/>
        <w:adjustRightInd w:val="0"/>
        <w:spacing w:after="0" w:line="259" w:lineRule="exact"/>
        <w:rPr>
          <w:rFonts w:eastAsia="Times New Roman"/>
          <w:szCs w:val="24"/>
          <w:lang w:eastAsia="ru-RU"/>
        </w:rPr>
      </w:pPr>
      <w:r>
        <w:rPr>
          <w:rFonts w:eastAsia="Times New Roman"/>
          <w:szCs w:val="24"/>
          <w:lang w:eastAsia="ru-RU"/>
        </w:rPr>
        <w:tab/>
      </w:r>
      <w:r>
        <w:rPr>
          <w:rFonts w:eastAsia="Times New Roman"/>
          <w:szCs w:val="24"/>
          <w:lang w:eastAsia="ru-RU"/>
        </w:rPr>
        <w:tab/>
        <w:t>5.3</w:t>
      </w:r>
      <w:r w:rsidR="00131E76" w:rsidRPr="00131E76">
        <w:rPr>
          <w:rFonts w:eastAsia="Times New Roman"/>
          <w:szCs w:val="24"/>
          <w:lang w:eastAsia="ru-RU"/>
        </w:rPr>
        <w:t xml:space="preserve">. </w:t>
      </w:r>
      <w:r>
        <w:rPr>
          <w:rFonts w:eastAsia="Times New Roman"/>
          <w:szCs w:val="24"/>
          <w:lang w:eastAsia="ru-RU"/>
        </w:rPr>
        <w:t>14.</w:t>
      </w:r>
      <w:r w:rsidR="00131E76" w:rsidRPr="00131E76">
        <w:rPr>
          <w:rFonts w:eastAsia="Times New Roman"/>
          <w:szCs w:val="24"/>
          <w:lang w:eastAsia="ru-RU"/>
        </w:rPr>
        <w:t xml:space="preserve"> Подрядчик обязан немедленно предупреждать Заказчика и до получения от </w:t>
      </w:r>
    </w:p>
    <w:p w:rsidR="00131E76" w:rsidRDefault="00131E76" w:rsidP="00131E76">
      <w:pPr>
        <w:widowControl w:val="0"/>
        <w:suppressAutoHyphens w:val="0"/>
        <w:autoSpaceDE w:val="0"/>
        <w:autoSpaceDN w:val="0"/>
        <w:adjustRightInd w:val="0"/>
        <w:spacing w:before="4" w:after="0" w:line="273" w:lineRule="exact"/>
        <w:ind w:left="38" w:right="225"/>
        <w:jc w:val="both"/>
        <w:rPr>
          <w:rFonts w:eastAsia="Times New Roman"/>
          <w:szCs w:val="24"/>
          <w:lang w:eastAsia="ru-RU"/>
        </w:rPr>
      </w:pPr>
      <w:r w:rsidRPr="00131E76">
        <w:rPr>
          <w:rFonts w:eastAsia="Times New Roman"/>
          <w:szCs w:val="24"/>
          <w:lang w:eastAsia="ru-RU"/>
        </w:rPr>
        <w:t>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137" w:name="_Toc348353693"/>
      <w:r w:rsidRPr="00131E76">
        <w:rPr>
          <w:rFonts w:eastAsia="Times New Roman"/>
          <w:szCs w:val="24"/>
          <w:lang w:eastAsia="ru-RU"/>
        </w:rPr>
        <w:t xml:space="preserve">можность ее завершения в срок. </w:t>
      </w:r>
    </w:p>
    <w:p w:rsidR="00B9050C" w:rsidRPr="00131E76" w:rsidRDefault="00B9050C" w:rsidP="00131E76">
      <w:pPr>
        <w:widowControl w:val="0"/>
        <w:suppressAutoHyphens w:val="0"/>
        <w:autoSpaceDE w:val="0"/>
        <w:autoSpaceDN w:val="0"/>
        <w:adjustRightInd w:val="0"/>
        <w:spacing w:before="4" w:after="0" w:line="273" w:lineRule="exact"/>
        <w:ind w:left="38" w:right="225"/>
        <w:jc w:val="both"/>
        <w:rPr>
          <w:rFonts w:eastAsia="Times New Roman"/>
          <w:szCs w:val="24"/>
          <w:lang w:eastAsia="ru-RU"/>
        </w:rPr>
      </w:pPr>
    </w:p>
    <w:p w:rsidR="00131E76" w:rsidRPr="00B9050C" w:rsidRDefault="00380001" w:rsidP="00B9050C">
      <w:pPr>
        <w:jc w:val="center"/>
        <w:rPr>
          <w:b/>
        </w:rPr>
      </w:pPr>
      <w:bookmarkStart w:id="138" w:name="_Toc348353691"/>
      <w:bookmarkStart w:id="139" w:name="_Toc392676065"/>
      <w:r w:rsidRPr="00B9050C">
        <w:rPr>
          <w:b/>
        </w:rPr>
        <w:t>5</w:t>
      </w:r>
      <w:r w:rsidR="00131E76" w:rsidRPr="00B9050C">
        <w:rPr>
          <w:b/>
        </w:rPr>
        <w:t>.</w:t>
      </w:r>
      <w:r w:rsidRPr="00B9050C">
        <w:rPr>
          <w:b/>
        </w:rPr>
        <w:t>4.</w:t>
      </w:r>
      <w:r w:rsidR="00131E76" w:rsidRPr="00B9050C">
        <w:rPr>
          <w:b/>
        </w:rPr>
        <w:t xml:space="preserve"> Требования к составу документации</w:t>
      </w:r>
      <w:bookmarkEnd w:id="138"/>
      <w:bookmarkEnd w:id="139"/>
    </w:p>
    <w:p w:rsidR="00131E76" w:rsidRPr="00131E76" w:rsidRDefault="00380001" w:rsidP="00131E76">
      <w:pPr>
        <w:tabs>
          <w:tab w:val="left" w:pos="1134"/>
        </w:tabs>
        <w:suppressAutoHyphens w:val="0"/>
        <w:spacing w:after="0" w:line="240" w:lineRule="auto"/>
        <w:jc w:val="both"/>
        <w:rPr>
          <w:szCs w:val="24"/>
          <w:lang w:eastAsia="en-US"/>
        </w:rPr>
      </w:pPr>
      <w:r>
        <w:rPr>
          <w:szCs w:val="24"/>
          <w:lang w:eastAsia="en-US"/>
        </w:rPr>
        <w:t xml:space="preserve">         5.4.1.</w:t>
      </w:r>
      <w:r w:rsidR="00131E76" w:rsidRPr="00131E76">
        <w:rPr>
          <w:szCs w:val="24"/>
          <w:lang w:eastAsia="en-US"/>
        </w:rPr>
        <w:t xml:space="preserve">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131E76" w:rsidRPr="00131E76" w:rsidRDefault="00380001" w:rsidP="00131E76">
      <w:pPr>
        <w:tabs>
          <w:tab w:val="left" w:pos="0"/>
          <w:tab w:val="left" w:pos="1134"/>
        </w:tabs>
        <w:suppressAutoHyphens w:val="0"/>
        <w:spacing w:after="0" w:line="240" w:lineRule="auto"/>
        <w:ind w:left="567"/>
        <w:jc w:val="both"/>
        <w:rPr>
          <w:szCs w:val="24"/>
          <w:lang w:eastAsia="en-US"/>
        </w:rPr>
      </w:pPr>
      <w:r>
        <w:rPr>
          <w:szCs w:val="24"/>
          <w:lang w:eastAsia="en-US"/>
        </w:rPr>
        <w:t>5.4.2.</w:t>
      </w:r>
      <w:r w:rsidR="00131E76" w:rsidRPr="00131E76">
        <w:rPr>
          <w:szCs w:val="24"/>
          <w:lang w:eastAsia="en-US"/>
        </w:rPr>
        <w:t xml:space="preserve">  Ремонтная документация на выполненные работы должна включать:</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акты на скрытые работы;</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акты-допуски;</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наряды на выполнение работ;</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bookmarkStart w:id="140" w:name="_Toc348353692"/>
    </w:p>
    <w:p w:rsidR="00326821" w:rsidRDefault="00326821" w:rsidP="00131E76">
      <w:pPr>
        <w:tabs>
          <w:tab w:val="left" w:pos="0"/>
          <w:tab w:val="left" w:pos="1134"/>
        </w:tabs>
        <w:suppressAutoHyphens w:val="0"/>
        <w:spacing w:after="0" w:line="240" w:lineRule="auto"/>
        <w:ind w:left="540"/>
        <w:jc w:val="center"/>
        <w:rPr>
          <w:rFonts w:eastAsia="Times New Roman"/>
          <w:b/>
          <w:szCs w:val="24"/>
        </w:rPr>
      </w:pPr>
    </w:p>
    <w:p w:rsidR="00131E76" w:rsidRDefault="00380001" w:rsidP="00131E76">
      <w:pPr>
        <w:tabs>
          <w:tab w:val="left" w:pos="0"/>
          <w:tab w:val="left" w:pos="1134"/>
        </w:tabs>
        <w:suppressAutoHyphens w:val="0"/>
        <w:spacing w:after="0" w:line="240" w:lineRule="auto"/>
        <w:ind w:left="540"/>
        <w:jc w:val="center"/>
        <w:rPr>
          <w:rFonts w:eastAsia="Times New Roman"/>
          <w:b/>
          <w:szCs w:val="24"/>
        </w:rPr>
      </w:pPr>
      <w:r>
        <w:rPr>
          <w:rFonts w:eastAsia="Times New Roman"/>
          <w:b/>
          <w:szCs w:val="24"/>
        </w:rPr>
        <w:t xml:space="preserve">5.5. </w:t>
      </w:r>
      <w:r w:rsidR="00131E76" w:rsidRPr="00131E76">
        <w:rPr>
          <w:rFonts w:eastAsia="Times New Roman"/>
          <w:b/>
          <w:szCs w:val="24"/>
        </w:rPr>
        <w:t>Основные технические требования</w:t>
      </w:r>
      <w:bookmarkEnd w:id="140"/>
    </w:p>
    <w:p w:rsidR="00326821" w:rsidRPr="00131E76" w:rsidRDefault="00326821" w:rsidP="00131E76">
      <w:pPr>
        <w:tabs>
          <w:tab w:val="left" w:pos="0"/>
          <w:tab w:val="left" w:pos="1134"/>
        </w:tabs>
        <w:suppressAutoHyphens w:val="0"/>
        <w:spacing w:after="0" w:line="240" w:lineRule="auto"/>
        <w:ind w:left="540"/>
        <w:jc w:val="center"/>
        <w:rPr>
          <w:szCs w:val="24"/>
          <w:lang w:eastAsia="en-US"/>
        </w:rPr>
      </w:pPr>
    </w:p>
    <w:p w:rsidR="00131E76" w:rsidRPr="00131E76" w:rsidRDefault="00131E76" w:rsidP="00131E76">
      <w:pPr>
        <w:spacing w:after="0" w:line="240" w:lineRule="auto"/>
        <w:ind w:firstLine="567"/>
        <w:jc w:val="both"/>
        <w:rPr>
          <w:szCs w:val="24"/>
          <w:lang w:eastAsia="en-US"/>
        </w:rPr>
      </w:pPr>
      <w:bookmarkStart w:id="141" w:name="_Toc339531949"/>
      <w:r w:rsidRPr="00131E76">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 xml:space="preserve">Федеральный закон от 21.07.1997 N 116-ФЗ «О промышленной безопасности опасных производственных объектов»; </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СП 48.13330.2011 «Организация строительства»;</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СНиП II-26-76* «Кровли»;</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СНиП 3.04.01-87 «Изоляционные и отделочные покрытия»;</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СНиП III-4-80* «Техника безопасности в строительстве»;</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СНиП 12-03-2001, 12-4-2002 «Безопасность труда в строительстве»;</w:t>
      </w:r>
    </w:p>
    <w:p w:rsidR="00131E76" w:rsidRPr="00131E76" w:rsidRDefault="00131E76" w:rsidP="00C2586C">
      <w:pPr>
        <w:numPr>
          <w:ilvl w:val="0"/>
          <w:numId w:val="43"/>
        </w:numPr>
        <w:tabs>
          <w:tab w:val="left" w:pos="0"/>
          <w:tab w:val="num" w:pos="900"/>
          <w:tab w:val="left" w:pos="1134"/>
        </w:tabs>
        <w:suppressAutoHyphens w:val="0"/>
        <w:spacing w:after="0" w:line="240" w:lineRule="auto"/>
        <w:ind w:left="0" w:firstLine="540"/>
        <w:jc w:val="both"/>
        <w:rPr>
          <w:szCs w:val="24"/>
          <w:lang w:eastAsia="en-US"/>
        </w:rPr>
      </w:pPr>
      <w:r w:rsidRPr="00131E76">
        <w:rPr>
          <w:szCs w:val="24"/>
          <w:lang w:eastAsia="en-US"/>
        </w:rPr>
        <w:t>другой нормативно-технический документации (ГОСТ, ОСТ, СНиП,  СТО, РД).</w:t>
      </w:r>
    </w:p>
    <w:bookmarkEnd w:id="141"/>
    <w:p w:rsidR="00380001" w:rsidRDefault="00380001" w:rsidP="00131E76">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b/>
          <w:szCs w:val="24"/>
        </w:rPr>
      </w:pPr>
    </w:p>
    <w:p w:rsidR="00131E76" w:rsidRDefault="00380001" w:rsidP="00131E76">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b/>
          <w:bCs/>
          <w:szCs w:val="24"/>
        </w:rPr>
      </w:pPr>
      <w:r>
        <w:rPr>
          <w:rFonts w:eastAsia="Times New Roman"/>
          <w:b/>
          <w:szCs w:val="24"/>
        </w:rPr>
        <w:t xml:space="preserve">5.6. </w:t>
      </w:r>
      <w:r w:rsidR="00131E76" w:rsidRPr="00131E76">
        <w:rPr>
          <w:rFonts w:eastAsia="Times New Roman"/>
          <w:b/>
          <w:bCs/>
          <w:szCs w:val="24"/>
        </w:rPr>
        <w:t>Требования к Подрядчику</w:t>
      </w:r>
      <w:bookmarkEnd w:id="137"/>
    </w:p>
    <w:p w:rsidR="00034399" w:rsidRPr="00131E76" w:rsidRDefault="00034399" w:rsidP="00131E76">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w w:val="84"/>
          <w:szCs w:val="24"/>
          <w:lang w:eastAsia="ru-RU"/>
        </w:rPr>
      </w:pPr>
    </w:p>
    <w:p w:rsidR="00380001" w:rsidRDefault="00131E76"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sidRPr="00131E76">
        <w:rPr>
          <w:rFonts w:eastAsia="Times New Roman"/>
          <w:szCs w:val="24"/>
        </w:rPr>
        <w:t xml:space="preserve">        </w:t>
      </w:r>
      <w:r w:rsidR="00380001">
        <w:rPr>
          <w:rFonts w:eastAsia="Times New Roman"/>
          <w:szCs w:val="24"/>
        </w:rPr>
        <w:t>5.6.1.</w:t>
      </w:r>
      <w:r w:rsidRPr="00131E76">
        <w:rPr>
          <w:rFonts w:eastAsia="Times New Roman"/>
          <w:szCs w:val="24"/>
        </w:rPr>
        <w:t xml:space="preserve">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lastRenderedPageBreak/>
        <w:t xml:space="preserve">        5.6.2. </w:t>
      </w:r>
      <w:r w:rsidR="00131E76" w:rsidRPr="00131E76">
        <w:rPr>
          <w:rFonts w:eastAsia="Times New Roman"/>
          <w:szCs w:val="24"/>
        </w:rPr>
        <w:t>Наличие действующего свидетельства СРО (с приложениями) о допуске к определенному виду или видам работ в объеме Технического задания.</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5.6.3.</w:t>
      </w:r>
      <w:r w:rsidR="00131E76" w:rsidRPr="00131E76">
        <w:rPr>
          <w:rFonts w:eastAsia="Times New Roman"/>
          <w:szCs w:val="24"/>
        </w:rPr>
        <w:t xml:space="preserve">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Pr>
          <w:rFonts w:eastAsia="Times New Roman"/>
          <w:szCs w:val="24"/>
        </w:rPr>
        <w:t xml:space="preserve">        5.6</w:t>
      </w:r>
      <w:r w:rsidR="00131E76" w:rsidRPr="00131E76">
        <w:rPr>
          <w:rFonts w:eastAsia="Times New Roman"/>
          <w:szCs w:val="24"/>
        </w:rPr>
        <w:t xml:space="preserve">.4. </w:t>
      </w:r>
      <w:r w:rsidR="00131E76" w:rsidRPr="00131E76">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00131E76" w:rsidRPr="00131E76">
        <w:rPr>
          <w:rFonts w:eastAsia="Times New Roman"/>
          <w:color w:val="FF0000"/>
          <w:szCs w:val="24"/>
        </w:rPr>
        <w:t xml:space="preserve"> </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bCs/>
          <w:szCs w:val="24"/>
        </w:rPr>
      </w:pPr>
      <w:r>
        <w:rPr>
          <w:rFonts w:eastAsia="Times New Roman"/>
          <w:szCs w:val="24"/>
        </w:rPr>
        <w:t xml:space="preserve">         5.6</w:t>
      </w:r>
      <w:r w:rsidR="00131E76" w:rsidRPr="00131E76">
        <w:rPr>
          <w:rFonts w:eastAsia="Times New Roman"/>
          <w:szCs w:val="24"/>
        </w:rPr>
        <w:t>.5.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bCs/>
          <w:szCs w:val="24"/>
        </w:rPr>
      </w:pPr>
      <w:r>
        <w:rPr>
          <w:rFonts w:eastAsia="Times New Roman"/>
          <w:bCs/>
          <w:szCs w:val="24"/>
        </w:rPr>
        <w:t xml:space="preserve">         5.6.6. </w:t>
      </w:r>
      <w:r w:rsidR="00131E76" w:rsidRPr="00131E76">
        <w:rPr>
          <w:rFonts w:eastAsia="Times New Roman"/>
          <w:bCs/>
          <w:szCs w:val="24"/>
        </w:rPr>
        <w:t>Квалификация руководителей, специалистов и ремонтного персонала должна соответствовать виду выполняемых работ.</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bCs/>
          <w:szCs w:val="24"/>
        </w:rPr>
        <w:t xml:space="preserve">         5.6</w:t>
      </w:r>
      <w:r w:rsidR="00131E76" w:rsidRPr="00131E76">
        <w:rPr>
          <w:rFonts w:eastAsia="Times New Roman"/>
          <w:bCs/>
          <w:szCs w:val="24"/>
        </w:rPr>
        <w:t>.7. Наличие руководящих документов и Стандартов предприятия на выполнение ремонтных и строительно-монтажных работ.</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bCs/>
          <w:szCs w:val="24"/>
        </w:rPr>
      </w:pPr>
      <w:r>
        <w:rPr>
          <w:rFonts w:eastAsia="Times New Roman"/>
          <w:bCs/>
          <w:szCs w:val="24"/>
        </w:rPr>
        <w:t xml:space="preserve">         5</w:t>
      </w:r>
      <w:r w:rsidR="00131E76" w:rsidRPr="00131E76">
        <w:rPr>
          <w:rFonts w:eastAsia="Times New Roman"/>
          <w:bCs/>
          <w:szCs w:val="24"/>
        </w:rPr>
        <w:t>.</w:t>
      </w:r>
      <w:r>
        <w:rPr>
          <w:rFonts w:eastAsia="Times New Roman"/>
          <w:bCs/>
          <w:szCs w:val="24"/>
        </w:rPr>
        <w:t>6.</w:t>
      </w:r>
      <w:r w:rsidR="00131E76" w:rsidRPr="00131E76">
        <w:rPr>
          <w:rFonts w:eastAsia="Times New Roman"/>
          <w:bCs/>
          <w:szCs w:val="24"/>
        </w:rPr>
        <w:t>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131E76" w:rsidRPr="00131E76" w:rsidRDefault="00131E76"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sidRPr="00131E76">
        <w:rPr>
          <w:rFonts w:eastAsia="Times New Roman"/>
          <w:szCs w:val="24"/>
        </w:rPr>
        <w:t xml:space="preserve">         </w:t>
      </w:r>
      <w:r w:rsidR="00380001">
        <w:rPr>
          <w:rFonts w:eastAsia="Times New Roman"/>
          <w:szCs w:val="24"/>
        </w:rPr>
        <w:t xml:space="preserve">5.6.9. </w:t>
      </w:r>
      <w:r w:rsidRPr="00131E76">
        <w:rPr>
          <w:rFonts w:eastAsia="Times New Roman"/>
          <w:szCs w:val="24"/>
        </w:rPr>
        <w:t>Обязательное наличие паспортов качества, сертификатов на все применяемые материалы, полуфабрикаты.</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w:t>
      </w:r>
      <w:r w:rsidR="00131E76" w:rsidRPr="00131E76">
        <w:rPr>
          <w:rFonts w:eastAsia="Times New Roman"/>
          <w:szCs w:val="24"/>
        </w:rPr>
        <w:t>.</w:t>
      </w:r>
      <w:r>
        <w:rPr>
          <w:rFonts w:eastAsia="Times New Roman"/>
          <w:szCs w:val="24"/>
        </w:rPr>
        <w:t>6.</w:t>
      </w:r>
      <w:r w:rsidR="00131E76" w:rsidRPr="00131E76">
        <w:rPr>
          <w:rFonts w:eastAsia="Times New Roman"/>
          <w:szCs w:val="24"/>
        </w:rPr>
        <w:t>10. Наличие ремонтной технологической документации, необходимой для производства работ.</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w:t>
      </w:r>
      <w:r w:rsidR="00131E76" w:rsidRPr="00131E76">
        <w:rPr>
          <w:rFonts w:eastAsia="Times New Roman"/>
          <w:szCs w:val="24"/>
        </w:rPr>
        <w:t>.</w:t>
      </w:r>
      <w:r>
        <w:rPr>
          <w:rFonts w:eastAsia="Times New Roman"/>
          <w:szCs w:val="24"/>
        </w:rPr>
        <w:t>6.</w:t>
      </w:r>
      <w:r w:rsidR="00131E76" w:rsidRPr="00131E76">
        <w:rPr>
          <w:rFonts w:eastAsia="Times New Roman"/>
          <w:szCs w:val="24"/>
        </w:rPr>
        <w:t>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131E76" w:rsidRPr="00131E76" w:rsidRDefault="00380001"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w:t>
      </w:r>
      <w:r w:rsidR="00131E76" w:rsidRPr="00131E76">
        <w:rPr>
          <w:rFonts w:eastAsia="Times New Roman"/>
          <w:szCs w:val="24"/>
        </w:rPr>
        <w:t>.</w:t>
      </w:r>
      <w:r>
        <w:rPr>
          <w:rFonts w:eastAsia="Times New Roman"/>
          <w:szCs w:val="24"/>
        </w:rPr>
        <w:t>6.</w:t>
      </w:r>
      <w:r w:rsidR="00131E76" w:rsidRPr="00131E76">
        <w:rPr>
          <w:rFonts w:eastAsia="Times New Roman"/>
          <w:szCs w:val="24"/>
        </w:rPr>
        <w:t>12. Подрядчик обязан в кратчайшие сроки возмещать ущерб, нанесенный имуществу Заказчика вследствие выполнения работ.</w:t>
      </w:r>
    </w:p>
    <w:p w:rsidR="00131E76" w:rsidRPr="00131E76" w:rsidRDefault="00034399"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5.6</w:t>
      </w:r>
      <w:r w:rsidR="00131E76" w:rsidRPr="00131E76">
        <w:rPr>
          <w:rFonts w:eastAsia="Times New Roman"/>
          <w:szCs w:val="24"/>
        </w:rPr>
        <w:t>.13. Подрядчик обязан передать Заказчику документацию в объеме, предусмотренную техническим заданием.</w:t>
      </w:r>
    </w:p>
    <w:p w:rsidR="00131E76" w:rsidRPr="00131E76" w:rsidRDefault="00034399"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5.6</w:t>
      </w:r>
      <w:r w:rsidR="00131E76" w:rsidRPr="00131E76">
        <w:rPr>
          <w:rFonts w:eastAsia="Times New Roman"/>
          <w:szCs w:val="24"/>
        </w:rPr>
        <w:t>.14. Подрядчик обеспечивает свой персонал необходимыми для выполнения работ средствами индивидуальной защиты и спецодеждой.</w:t>
      </w:r>
    </w:p>
    <w:p w:rsidR="00131E76" w:rsidRPr="00131E76" w:rsidRDefault="00034399"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5.6</w:t>
      </w:r>
      <w:r w:rsidR="00131E76" w:rsidRPr="00131E76">
        <w:rPr>
          <w:rFonts w:eastAsia="Times New Roman"/>
          <w:szCs w:val="24"/>
        </w:rPr>
        <w:t>.15.  Подрядчик обеспечивает содержание и уборку закрепленной территории.</w:t>
      </w:r>
    </w:p>
    <w:p w:rsidR="00131E76" w:rsidRPr="00131E76" w:rsidRDefault="00034399" w:rsidP="00131E76">
      <w:pPr>
        <w:tabs>
          <w:tab w:val="left" w:pos="1134"/>
        </w:tabs>
        <w:suppressAutoHyphens w:val="0"/>
        <w:overflowPunct w:val="0"/>
        <w:autoSpaceDE w:val="0"/>
        <w:autoSpaceDN w:val="0"/>
        <w:adjustRightInd w:val="0"/>
        <w:spacing w:after="0" w:line="240" w:lineRule="auto"/>
        <w:jc w:val="both"/>
        <w:rPr>
          <w:rFonts w:eastAsia="Times New Roman"/>
          <w:szCs w:val="24"/>
        </w:rPr>
      </w:pPr>
      <w:r>
        <w:rPr>
          <w:rFonts w:eastAsia="Times New Roman"/>
          <w:szCs w:val="24"/>
        </w:rPr>
        <w:t xml:space="preserve">         5.6</w:t>
      </w:r>
      <w:r w:rsidR="00131E76" w:rsidRPr="00131E76">
        <w:rPr>
          <w:rFonts w:eastAsia="Times New Roman"/>
          <w:szCs w:val="24"/>
        </w:rPr>
        <w:t>.16. Подрядчик несет ответственность за полноту, качество выполнения работ в установленный срок.</w:t>
      </w:r>
    </w:p>
    <w:p w:rsidR="00131E76" w:rsidRPr="00131E76" w:rsidRDefault="00034399" w:rsidP="00131E76">
      <w:pPr>
        <w:tabs>
          <w:tab w:val="left" w:pos="1134"/>
        </w:tabs>
        <w:suppressAutoHyphens w:val="0"/>
        <w:overflowPunct w:val="0"/>
        <w:autoSpaceDE w:val="0"/>
        <w:autoSpaceDN w:val="0"/>
        <w:adjustRightInd w:val="0"/>
        <w:spacing w:after="0" w:line="240" w:lineRule="auto"/>
        <w:jc w:val="center"/>
        <w:rPr>
          <w:rFonts w:eastAsia="Times New Roman"/>
          <w:b/>
          <w:szCs w:val="24"/>
        </w:rPr>
      </w:pPr>
      <w:r>
        <w:rPr>
          <w:rFonts w:eastAsia="Times New Roman"/>
          <w:b/>
          <w:szCs w:val="24"/>
        </w:rPr>
        <w:t>5</w:t>
      </w:r>
      <w:r w:rsidR="00131E76" w:rsidRPr="00131E76">
        <w:rPr>
          <w:rFonts w:eastAsia="Times New Roman"/>
          <w:b/>
          <w:szCs w:val="24"/>
        </w:rPr>
        <w:t>.</w:t>
      </w:r>
      <w:r>
        <w:rPr>
          <w:rFonts w:eastAsia="Times New Roman"/>
          <w:b/>
          <w:szCs w:val="24"/>
        </w:rPr>
        <w:t>7.</w:t>
      </w:r>
      <w:r w:rsidR="00131E76" w:rsidRPr="00131E76">
        <w:rPr>
          <w:rFonts w:eastAsia="Times New Roman"/>
          <w:b/>
          <w:szCs w:val="24"/>
        </w:rPr>
        <w:t xml:space="preserve"> Гарантийный срок работ</w:t>
      </w:r>
    </w:p>
    <w:p w:rsidR="00131E76" w:rsidRPr="00131E76" w:rsidRDefault="00131E76" w:rsidP="00131E76">
      <w:pPr>
        <w:tabs>
          <w:tab w:val="left" w:pos="1134"/>
        </w:tabs>
        <w:suppressAutoHyphens w:val="0"/>
        <w:overflowPunct w:val="0"/>
        <w:autoSpaceDE w:val="0"/>
        <w:autoSpaceDN w:val="0"/>
        <w:adjustRightInd w:val="0"/>
        <w:spacing w:after="0" w:line="240" w:lineRule="auto"/>
        <w:rPr>
          <w:rFonts w:eastAsia="Times New Roman"/>
          <w:b/>
          <w:szCs w:val="24"/>
        </w:rPr>
      </w:pPr>
      <w:r w:rsidRPr="00131E76">
        <w:rPr>
          <w:rFonts w:eastAsia="Times New Roman"/>
          <w:b/>
          <w:szCs w:val="24"/>
        </w:rPr>
        <w:t xml:space="preserve">         </w:t>
      </w:r>
    </w:p>
    <w:p w:rsidR="00131E76" w:rsidRPr="00131E76" w:rsidRDefault="00034399" w:rsidP="00131E76">
      <w:pPr>
        <w:tabs>
          <w:tab w:val="left" w:pos="1134"/>
        </w:tabs>
        <w:suppressAutoHyphens w:val="0"/>
        <w:overflowPunct w:val="0"/>
        <w:autoSpaceDE w:val="0"/>
        <w:autoSpaceDN w:val="0"/>
        <w:adjustRightInd w:val="0"/>
        <w:spacing w:after="0" w:line="240" w:lineRule="auto"/>
        <w:rPr>
          <w:rFonts w:eastAsia="Times New Roman"/>
          <w:szCs w:val="24"/>
        </w:rPr>
      </w:pPr>
      <w:r>
        <w:rPr>
          <w:rFonts w:eastAsia="Times New Roman"/>
          <w:szCs w:val="24"/>
          <w:lang w:eastAsia="ru-RU"/>
        </w:rPr>
        <w:t xml:space="preserve">          </w:t>
      </w:r>
      <w:r w:rsidR="00131E76" w:rsidRPr="00131E76">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F1E48" w:rsidRDefault="008F1E48" w:rsidP="00BD6E9A">
      <w:pPr>
        <w:spacing w:line="240" w:lineRule="auto"/>
        <w:jc w:val="both"/>
        <w:rPr>
          <w:rFonts w:eastAsia="Times New Roman"/>
          <w:b/>
          <w:szCs w:val="24"/>
        </w:rPr>
      </w:pPr>
    </w:p>
    <w:p w:rsidR="00D77F09" w:rsidRDefault="00D77F09" w:rsidP="00BD6E9A">
      <w:pPr>
        <w:spacing w:line="240" w:lineRule="auto"/>
        <w:jc w:val="both"/>
        <w:rPr>
          <w:rFonts w:eastAsia="Times New Roman"/>
          <w:b/>
          <w:szCs w:val="24"/>
        </w:rPr>
      </w:pPr>
    </w:p>
    <w:p w:rsidR="00F17CDC" w:rsidRDefault="00F17CDC"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1D0921" w:rsidRDefault="001D0921" w:rsidP="00F75684">
      <w:pPr>
        <w:spacing w:line="240" w:lineRule="auto"/>
        <w:rPr>
          <w:rFonts w:eastAsia="Times New Roman"/>
          <w:b/>
          <w:szCs w:val="24"/>
        </w:rPr>
      </w:pPr>
    </w:p>
    <w:p w:rsidR="00492068" w:rsidRPr="00326821" w:rsidRDefault="00F17CDC" w:rsidP="00CA70C0">
      <w:pPr>
        <w:pStyle w:val="1"/>
        <w:numPr>
          <w:ilvl w:val="0"/>
          <w:numId w:val="0"/>
        </w:numPr>
        <w:tabs>
          <w:tab w:val="left" w:pos="4253"/>
        </w:tabs>
        <w:ind w:left="4253"/>
        <w:rPr>
          <w:b/>
          <w:lang w:val="ru-RU"/>
        </w:rPr>
      </w:pPr>
      <w:bookmarkStart w:id="142" w:name="_Toc392676066"/>
      <w:r w:rsidRPr="00326821">
        <w:rPr>
          <w:b/>
        </w:rPr>
        <w:lastRenderedPageBreak/>
        <w:t>Приложение № 1</w:t>
      </w:r>
      <w:bookmarkEnd w:id="142"/>
      <w:r w:rsidR="00EC42E8" w:rsidRPr="00326821">
        <w:rPr>
          <w:b/>
          <w:lang w:val="ru-RU"/>
        </w:rPr>
        <w:t xml:space="preserve"> </w:t>
      </w:r>
    </w:p>
    <w:p w:rsidR="00684B4C" w:rsidRDefault="00F17CDC" w:rsidP="00684B4C">
      <w:pPr>
        <w:spacing w:after="0" w:line="240" w:lineRule="auto"/>
        <w:ind w:left="5387"/>
        <w:jc w:val="right"/>
        <w:rPr>
          <w:rFonts w:eastAsia="Times New Roman"/>
          <w:b/>
          <w:szCs w:val="24"/>
        </w:rPr>
      </w:pPr>
      <w:r w:rsidRPr="00684B4C">
        <w:rPr>
          <w:b/>
          <w:szCs w:val="24"/>
        </w:rPr>
        <w:t>к Документации</w:t>
      </w:r>
      <w:r w:rsidR="00492068" w:rsidRPr="00684B4C">
        <w:rPr>
          <w:b/>
          <w:szCs w:val="24"/>
        </w:rPr>
        <w:t xml:space="preserve"> </w:t>
      </w:r>
      <w:r w:rsidRPr="00684B4C">
        <w:rPr>
          <w:b/>
          <w:szCs w:val="24"/>
        </w:rPr>
        <w:t xml:space="preserve">о проведении открытого одноэтапного </w:t>
      </w:r>
      <w:r w:rsidRPr="00684B4C">
        <w:rPr>
          <w:rFonts w:eastAsia="Times New Roman"/>
          <w:b/>
          <w:szCs w:val="24"/>
        </w:rPr>
        <w:t>запроса предложений</w:t>
      </w:r>
    </w:p>
    <w:p w:rsidR="00684B4C" w:rsidRDefault="00F17CDC" w:rsidP="00684B4C">
      <w:pPr>
        <w:spacing w:after="0" w:line="240" w:lineRule="auto"/>
        <w:ind w:left="5387"/>
        <w:jc w:val="right"/>
        <w:rPr>
          <w:rFonts w:eastAsia="Times New Roman"/>
          <w:b/>
          <w:szCs w:val="24"/>
        </w:rPr>
      </w:pPr>
      <w:r w:rsidRPr="00684B4C">
        <w:rPr>
          <w:rFonts w:eastAsia="Times New Roman"/>
          <w:b/>
          <w:szCs w:val="24"/>
        </w:rPr>
        <w:t>на право заключения договора</w:t>
      </w:r>
      <w:r w:rsidR="00EC42E8" w:rsidRPr="00684B4C">
        <w:rPr>
          <w:rFonts w:eastAsia="Times New Roman"/>
          <w:b/>
          <w:szCs w:val="24"/>
        </w:rPr>
        <w:t xml:space="preserve"> </w:t>
      </w:r>
    </w:p>
    <w:p w:rsidR="00F17CDC" w:rsidRPr="00684B4C" w:rsidRDefault="004C7CF1" w:rsidP="00684B4C">
      <w:pPr>
        <w:spacing w:after="0" w:line="240" w:lineRule="auto"/>
        <w:ind w:left="5387"/>
        <w:jc w:val="right"/>
        <w:rPr>
          <w:b/>
          <w:bCs/>
          <w:szCs w:val="24"/>
        </w:rPr>
      </w:pPr>
      <w:r w:rsidRPr="00684B4C">
        <w:rPr>
          <w:b/>
          <w:bCs/>
          <w:szCs w:val="24"/>
        </w:rPr>
        <w:t xml:space="preserve">на выполнение работ </w:t>
      </w:r>
      <w:r w:rsidR="009D53D8">
        <w:rPr>
          <w:b/>
          <w:bCs/>
          <w:szCs w:val="24"/>
        </w:rPr>
        <w:t>по капитальному ремонту кровли здания котельной  п. Молочный.</w:t>
      </w:r>
    </w:p>
    <w:p w:rsidR="00EC42E8" w:rsidRPr="00EC42E8" w:rsidRDefault="00EC42E8" w:rsidP="00D93147">
      <w:pPr>
        <w:rPr>
          <w:b/>
          <w:bCs/>
          <w:szCs w:val="24"/>
        </w:rPr>
      </w:pPr>
    </w:p>
    <w:p w:rsidR="006A4E66" w:rsidRDefault="006A4E66" w:rsidP="006A4E66">
      <w:pPr>
        <w:tabs>
          <w:tab w:val="left" w:pos="851"/>
        </w:tabs>
        <w:spacing w:after="0" w:line="240" w:lineRule="auto"/>
        <w:jc w:val="center"/>
        <w:rPr>
          <w:rFonts w:eastAsia="Times New Roman"/>
          <w:szCs w:val="24"/>
        </w:rPr>
      </w:pPr>
      <w:bookmarkStart w:id="143" w:name="_Ref55336359"/>
      <w:bookmarkStart w:id="144" w:name="_Ref55335823"/>
      <w:bookmarkStart w:id="145" w:name="_Ref96861029"/>
      <w:bookmarkEnd w:id="126"/>
      <w:bookmarkEnd w:id="127"/>
      <w:bookmarkEnd w:id="128"/>
      <w:bookmarkEnd w:id="129"/>
      <w:bookmarkEnd w:id="130"/>
      <w:r>
        <w:rPr>
          <w:rFonts w:eastAsia="Times New Roman"/>
          <w:b/>
          <w:szCs w:val="24"/>
        </w:rPr>
        <w:t>Письмо о подаче оферты</w:t>
      </w:r>
    </w:p>
    <w:p w:rsidR="006A4E66" w:rsidRDefault="006A4E66" w:rsidP="006A4E66">
      <w:pPr>
        <w:tabs>
          <w:tab w:val="left" w:pos="1494"/>
        </w:tabs>
        <w:spacing w:after="120" w:line="360" w:lineRule="auto"/>
        <w:jc w:val="both"/>
        <w:rPr>
          <w:rFonts w:eastAsia="Times New Roman"/>
          <w:b/>
          <w:spacing w:val="36"/>
          <w:szCs w:val="20"/>
        </w:rPr>
      </w:pPr>
      <w:r>
        <w:rPr>
          <w:rFonts w:eastAsia="Times New Roman"/>
          <w:szCs w:val="24"/>
        </w:rPr>
        <w:t>Форма письма о подаче оферты</w:t>
      </w:r>
    </w:p>
    <w:p w:rsidR="006A4E66" w:rsidRDefault="006A4E66" w:rsidP="006A4E66">
      <w:pPr>
        <w:pBdr>
          <w:top w:val="single" w:sz="4" w:space="1" w:color="000000"/>
        </w:pBdr>
        <w:shd w:val="clear" w:color="auto" w:fill="FFFFFF"/>
        <w:spacing w:after="0" w:line="240" w:lineRule="auto"/>
        <w:ind w:right="21"/>
        <w:jc w:val="center"/>
        <w:rPr>
          <w:rFonts w:eastAsia="Times New Roman"/>
          <w:szCs w:val="20"/>
        </w:rPr>
      </w:pPr>
      <w:r>
        <w:rPr>
          <w:rFonts w:eastAsia="Times New Roman"/>
          <w:b/>
          <w:spacing w:val="36"/>
          <w:szCs w:val="20"/>
        </w:rPr>
        <w:t>начало формы</w:t>
      </w:r>
    </w:p>
    <w:p w:rsidR="006A4E66" w:rsidRDefault="006A4E66" w:rsidP="006A4E66">
      <w:pPr>
        <w:spacing w:after="0" w:line="240" w:lineRule="auto"/>
        <w:ind w:right="5243"/>
        <w:jc w:val="both"/>
        <w:rPr>
          <w:rFonts w:eastAsia="Times New Roman"/>
          <w:szCs w:val="20"/>
        </w:rPr>
      </w:pPr>
    </w:p>
    <w:p w:rsidR="006A4E66" w:rsidRDefault="006A4E66" w:rsidP="006A4E66">
      <w:pPr>
        <w:spacing w:after="0" w:line="240" w:lineRule="auto"/>
        <w:ind w:right="5243"/>
        <w:jc w:val="both"/>
        <w:rPr>
          <w:rFonts w:eastAsia="Times New Roman"/>
          <w:szCs w:val="20"/>
        </w:rPr>
      </w:pPr>
      <w:r>
        <w:rPr>
          <w:rFonts w:eastAsia="Times New Roman"/>
          <w:szCs w:val="20"/>
        </w:rPr>
        <w:t>«_____»_______________ года</w:t>
      </w:r>
    </w:p>
    <w:p w:rsidR="006A4E66" w:rsidRDefault="006A4E66" w:rsidP="006A4E66">
      <w:pPr>
        <w:spacing w:after="0" w:line="240" w:lineRule="auto"/>
        <w:ind w:right="5243"/>
        <w:jc w:val="both"/>
        <w:rPr>
          <w:rFonts w:eastAsia="Times New Roman"/>
          <w:szCs w:val="20"/>
        </w:rPr>
      </w:pPr>
      <w:r>
        <w:rPr>
          <w:rFonts w:eastAsia="Times New Roman"/>
          <w:szCs w:val="20"/>
        </w:rPr>
        <w:t>№________________________</w:t>
      </w:r>
    </w:p>
    <w:p w:rsidR="006A4E66" w:rsidRDefault="006A4E66" w:rsidP="006A4E66">
      <w:pPr>
        <w:spacing w:after="0" w:line="240" w:lineRule="auto"/>
        <w:ind w:right="5243" w:firstLine="567"/>
        <w:jc w:val="both"/>
        <w:rPr>
          <w:rFonts w:eastAsia="Times New Roman"/>
          <w:szCs w:val="20"/>
        </w:rPr>
      </w:pPr>
    </w:p>
    <w:p w:rsidR="006A4E66" w:rsidRDefault="006A4E66" w:rsidP="006A4E66">
      <w:pPr>
        <w:spacing w:after="0" w:line="240" w:lineRule="auto"/>
        <w:ind w:firstLine="567"/>
        <w:jc w:val="both"/>
        <w:rPr>
          <w:rFonts w:eastAsia="Times New Roman"/>
          <w:szCs w:val="20"/>
        </w:rPr>
      </w:pPr>
    </w:p>
    <w:p w:rsidR="006A4E66" w:rsidRDefault="006A4E66" w:rsidP="006A4E66">
      <w:pPr>
        <w:spacing w:after="0" w:line="240" w:lineRule="auto"/>
        <w:ind w:firstLine="567"/>
        <w:jc w:val="center"/>
        <w:rPr>
          <w:rFonts w:eastAsia="Times New Roman"/>
          <w:szCs w:val="24"/>
        </w:rPr>
      </w:pPr>
      <w:r>
        <w:rPr>
          <w:rFonts w:eastAsia="Times New Roman"/>
          <w:szCs w:val="24"/>
        </w:rPr>
        <w:t>Уважаемые господа!</w:t>
      </w:r>
    </w:p>
    <w:p w:rsidR="006A4E66" w:rsidRDefault="006A4E66" w:rsidP="006A4E66">
      <w:pPr>
        <w:spacing w:after="0" w:line="240" w:lineRule="auto"/>
        <w:ind w:firstLine="567"/>
        <w:jc w:val="center"/>
        <w:rPr>
          <w:rFonts w:eastAsia="Times New Roman"/>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 xml:space="preserve">Изучив Уведомление о проведении открытого одноэтапного запроса предложений, опубликованное в сети Интернет по адресу: </w:t>
      </w:r>
      <w:hyperlink r:id="rId29" w:history="1">
        <w:r>
          <w:rPr>
            <w:rStyle w:val="af0"/>
            <w:rFonts w:eastAsia="Times New Roman"/>
            <w:szCs w:val="24"/>
          </w:rPr>
          <w:t>http://zakupki.gov.ru/</w:t>
        </w:r>
      </w:hyperlink>
      <w:r>
        <w:rPr>
          <w:rFonts w:eastAsia="Times New Roman"/>
          <w:szCs w:val="24"/>
        </w:rPr>
        <w:t xml:space="preserve"> и Документацию, и принимая установленные в них требования и условия открытого одноэтапного запроса предложений,</w:t>
      </w:r>
    </w:p>
    <w:p w:rsidR="006A4E66" w:rsidRDefault="006A4E66" w:rsidP="006A4E66">
      <w:pPr>
        <w:spacing w:after="0" w:line="240" w:lineRule="auto"/>
        <w:ind w:firstLine="567"/>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jc w:val="center"/>
        <w:rPr>
          <w:rFonts w:eastAsia="Times New Roman"/>
          <w:szCs w:val="24"/>
        </w:rPr>
      </w:pPr>
      <w:r>
        <w:rPr>
          <w:rFonts w:eastAsia="Times New Roman"/>
          <w:szCs w:val="24"/>
          <w:vertAlign w:val="superscript"/>
        </w:rPr>
        <w:t>(полное наименование Участника с указанием организационно-правовой формы)</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зарегистрированное по адресу:</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jc w:val="center"/>
        <w:rPr>
          <w:rFonts w:eastAsia="Times New Roman"/>
          <w:szCs w:val="24"/>
        </w:rPr>
      </w:pPr>
      <w:r>
        <w:rPr>
          <w:rFonts w:eastAsia="Times New Roman"/>
          <w:szCs w:val="24"/>
          <w:vertAlign w:val="superscript"/>
        </w:rPr>
        <w:t>(юридический адрес Участника)</w:t>
      </w:r>
    </w:p>
    <w:p w:rsidR="006A4E66" w:rsidRDefault="006A4E66" w:rsidP="006A4E66">
      <w:pPr>
        <w:spacing w:after="0" w:line="240" w:lineRule="auto"/>
        <w:jc w:val="both"/>
        <w:rPr>
          <w:rFonts w:eastAsia="Times New Roman"/>
          <w:szCs w:val="24"/>
        </w:rPr>
      </w:pPr>
    </w:p>
    <w:p w:rsidR="006A4E66" w:rsidRDefault="006A4E66" w:rsidP="006A4E66">
      <w:pPr>
        <w:spacing w:after="0" w:line="240" w:lineRule="auto"/>
        <w:jc w:val="both"/>
        <w:rPr>
          <w:rFonts w:eastAsia="Times New Roman"/>
          <w:szCs w:val="24"/>
        </w:rPr>
      </w:pPr>
      <w:r>
        <w:rPr>
          <w:rFonts w:eastAsia="Times New Roman"/>
          <w:szCs w:val="24"/>
        </w:rPr>
        <w:t xml:space="preserve">предлагает заключить Договор </w:t>
      </w:r>
      <w:r>
        <w:rPr>
          <w:bCs/>
          <w:szCs w:val="24"/>
        </w:rPr>
        <w:t xml:space="preserve">на выполнение </w:t>
      </w:r>
    </w:p>
    <w:p w:rsidR="006A4E66" w:rsidRDefault="006A4E66" w:rsidP="006A4E66">
      <w:pPr>
        <w:spacing w:after="0" w:line="240" w:lineRule="auto"/>
        <w:jc w:val="both"/>
        <w:rPr>
          <w:rFonts w:eastAsia="Times New Roman"/>
          <w:szCs w:val="24"/>
          <w:vertAlign w:val="superscript"/>
        </w:rPr>
      </w:pPr>
      <w:r>
        <w:rPr>
          <w:rFonts w:eastAsia="Times New Roman"/>
          <w:szCs w:val="24"/>
        </w:rPr>
        <w:t>________________________________________________________________________</w:t>
      </w:r>
    </w:p>
    <w:p w:rsidR="006A4E66" w:rsidRDefault="006A4E66" w:rsidP="006A4E66">
      <w:pPr>
        <w:spacing w:after="0" w:line="240" w:lineRule="auto"/>
        <w:ind w:firstLine="567"/>
        <w:jc w:val="center"/>
        <w:rPr>
          <w:rFonts w:eastAsia="Times New Roman"/>
          <w:sz w:val="16"/>
          <w:szCs w:val="16"/>
        </w:rPr>
      </w:pPr>
      <w:r>
        <w:rPr>
          <w:rFonts w:eastAsia="Times New Roman"/>
          <w:szCs w:val="24"/>
          <w:vertAlign w:val="superscript"/>
        </w:rPr>
        <w:t>(краткое описание выполняемых работ)</w:t>
      </w:r>
    </w:p>
    <w:p w:rsidR="006A4E66" w:rsidRDefault="006A4E66" w:rsidP="006A4E66">
      <w:pPr>
        <w:spacing w:after="0" w:line="240" w:lineRule="auto"/>
        <w:jc w:val="both"/>
        <w:rPr>
          <w:rFonts w:eastAsia="Times New Roman"/>
          <w:sz w:val="16"/>
          <w:szCs w:val="16"/>
        </w:rPr>
      </w:pPr>
    </w:p>
    <w:p w:rsidR="006A4E66" w:rsidRDefault="006A4E66" w:rsidP="006A4E66">
      <w:pPr>
        <w:spacing w:after="0" w:line="240" w:lineRule="auto"/>
        <w:jc w:val="both"/>
        <w:rPr>
          <w:rFonts w:eastAsia="Times New Roman"/>
          <w:szCs w:val="24"/>
        </w:rPr>
      </w:pPr>
      <w:r>
        <w:rPr>
          <w:rFonts w:eastAsia="Times New Roman"/>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000" w:firstRow="0" w:lastRow="0" w:firstColumn="0" w:lastColumn="0" w:noHBand="0" w:noVBand="0"/>
      </w:tblPr>
      <w:tblGrid>
        <w:gridCol w:w="5184"/>
        <w:gridCol w:w="5184"/>
      </w:tblGrid>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Итоговая стоимость  заявки без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(итоговая стоимость, рублей, без НДС)</w:t>
            </w:r>
          </w:p>
        </w:tc>
      </w:tr>
      <w:tr w:rsidR="006A4E66" w:rsidTr="00DC72F3">
        <w:trPr>
          <w:cantSplit/>
        </w:trPr>
        <w:tc>
          <w:tcPr>
            <w:tcW w:w="5184" w:type="dxa"/>
            <w:shd w:val="clear" w:color="auto" w:fill="auto"/>
          </w:tcPr>
          <w:p w:rsidR="006A4E66" w:rsidRDefault="006A4E66" w:rsidP="002737EB">
            <w:pPr>
              <w:spacing w:after="0" w:line="240" w:lineRule="auto"/>
              <w:rPr>
                <w:rFonts w:eastAsia="Times New Roman"/>
                <w:szCs w:val="24"/>
              </w:rPr>
            </w:pPr>
            <w:r>
              <w:rPr>
                <w:rFonts w:eastAsia="Times New Roman"/>
                <w:szCs w:val="24"/>
              </w:rPr>
              <w:t>кроме того НДС, руб.</w:t>
            </w:r>
          </w:p>
        </w:tc>
        <w:tc>
          <w:tcPr>
            <w:tcW w:w="5184" w:type="dxa"/>
            <w:shd w:val="clear" w:color="auto" w:fill="auto"/>
          </w:tcPr>
          <w:p w:rsidR="006A4E66" w:rsidRDefault="006A4E66" w:rsidP="002737EB">
            <w:pPr>
              <w:spacing w:after="0" w:line="240" w:lineRule="auto"/>
              <w:rPr>
                <w:rFonts w:eastAsia="Times New Roman"/>
                <w:szCs w:val="24"/>
                <w:vertAlign w:val="superscript"/>
              </w:rPr>
            </w:pPr>
            <w:r>
              <w:rPr>
                <w:rFonts w:eastAsia="Times New Roman"/>
                <w:szCs w:val="24"/>
              </w:rPr>
              <w:t>___________________________________</w:t>
            </w:r>
          </w:p>
          <w:p w:rsidR="006A4E66" w:rsidRDefault="006A4E66" w:rsidP="002737EB">
            <w:pPr>
              <w:spacing w:after="0" w:line="240" w:lineRule="auto"/>
            </w:pPr>
            <w:r>
              <w:rPr>
                <w:rFonts w:eastAsia="Times New Roman"/>
                <w:szCs w:val="24"/>
                <w:vertAlign w:val="superscript"/>
              </w:rPr>
              <w:t>(НДС по итоговой стоимости, рублей)</w:t>
            </w:r>
          </w:p>
        </w:tc>
      </w:tr>
      <w:tr w:rsidR="006A4E66" w:rsidTr="00DC72F3">
        <w:trPr>
          <w:cantSplit/>
          <w:trHeight w:val="68"/>
        </w:trPr>
        <w:tc>
          <w:tcPr>
            <w:tcW w:w="5184" w:type="dxa"/>
            <w:shd w:val="clear" w:color="auto" w:fill="auto"/>
          </w:tcPr>
          <w:p w:rsidR="006A4E66" w:rsidRDefault="006A4E66" w:rsidP="002737EB">
            <w:pPr>
              <w:spacing w:after="0" w:line="240" w:lineRule="auto"/>
              <w:rPr>
                <w:rFonts w:eastAsia="Times New Roman"/>
                <w:b/>
                <w:bCs/>
                <w:szCs w:val="24"/>
              </w:rPr>
            </w:pPr>
            <w:r>
              <w:rPr>
                <w:rFonts w:eastAsia="Times New Roman"/>
                <w:b/>
                <w:bCs/>
                <w:szCs w:val="24"/>
              </w:rPr>
              <w:t>итого с НДС, руб.</w:t>
            </w:r>
          </w:p>
        </w:tc>
        <w:tc>
          <w:tcPr>
            <w:tcW w:w="5184" w:type="dxa"/>
            <w:shd w:val="clear" w:color="auto" w:fill="auto"/>
          </w:tcPr>
          <w:p w:rsidR="006A4E66" w:rsidRDefault="006A4E66" w:rsidP="002737EB">
            <w:pPr>
              <w:spacing w:after="0" w:line="240" w:lineRule="auto"/>
              <w:rPr>
                <w:rFonts w:eastAsia="Times New Roman"/>
                <w:b/>
                <w:bCs/>
                <w:szCs w:val="24"/>
                <w:vertAlign w:val="superscript"/>
              </w:rPr>
            </w:pPr>
            <w:r>
              <w:rPr>
                <w:rFonts w:eastAsia="Times New Roman"/>
                <w:b/>
                <w:bCs/>
                <w:szCs w:val="24"/>
              </w:rPr>
              <w:t>___________________________________</w:t>
            </w:r>
          </w:p>
          <w:p w:rsidR="006A4E66" w:rsidRDefault="006A4E66" w:rsidP="002737EB">
            <w:pPr>
              <w:spacing w:after="0" w:line="240" w:lineRule="auto"/>
            </w:pPr>
            <w:r>
              <w:rPr>
                <w:rFonts w:eastAsia="Times New Roman"/>
                <w:b/>
                <w:bCs/>
                <w:szCs w:val="24"/>
                <w:vertAlign w:val="superscript"/>
              </w:rPr>
              <w:t>(полная итоговая стоимость, рублей, с НДС)</w:t>
            </w:r>
          </w:p>
        </w:tc>
      </w:tr>
    </w:tbl>
    <w:p w:rsidR="00DC72F3" w:rsidRDefault="00DC72F3" w:rsidP="006A4E66">
      <w:pPr>
        <w:spacing w:after="0" w:line="240" w:lineRule="auto"/>
        <w:jc w:val="both"/>
        <w:rPr>
          <w:rFonts w:eastAsia="Times New Roman"/>
          <w:b/>
          <w:bCs/>
          <w:szCs w:val="24"/>
        </w:rPr>
      </w:pPr>
    </w:p>
    <w:p w:rsidR="00B9050C" w:rsidRDefault="00B9050C" w:rsidP="006A4E66">
      <w:pPr>
        <w:spacing w:after="0" w:line="240" w:lineRule="auto"/>
        <w:jc w:val="both"/>
        <w:rPr>
          <w:rFonts w:eastAsia="Times New Roman"/>
          <w:b/>
          <w:bCs/>
          <w:szCs w:val="24"/>
        </w:rPr>
      </w:pPr>
    </w:p>
    <w:p w:rsidR="006A4E66" w:rsidRDefault="00DC72F3" w:rsidP="006A4E66">
      <w:pPr>
        <w:spacing w:after="0" w:line="240" w:lineRule="auto"/>
        <w:jc w:val="both"/>
        <w:rPr>
          <w:rFonts w:eastAsia="Times New Roman"/>
          <w:b/>
          <w:bCs/>
          <w:szCs w:val="24"/>
        </w:rPr>
      </w:pPr>
      <w:r w:rsidRPr="00DC72F3">
        <w:rPr>
          <w:rFonts w:eastAsia="Times New Roman"/>
          <w:b/>
          <w:bCs/>
          <w:szCs w:val="24"/>
        </w:rPr>
        <w:t>Прочие условия</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DC72F3" w:rsidRPr="00DC72F3" w:rsidTr="00DC72F3">
        <w:tc>
          <w:tcPr>
            <w:tcW w:w="648" w:type="dxa"/>
          </w:tcPr>
          <w:p w:rsidR="00DC72F3" w:rsidRPr="00DC72F3" w:rsidRDefault="00DC72F3" w:rsidP="00333217">
            <w:pPr>
              <w:keepNext/>
              <w:suppressAutoHyphens w:val="0"/>
              <w:spacing w:before="40" w:after="40" w:line="240" w:lineRule="auto"/>
              <w:ind w:right="57"/>
              <w:jc w:val="center"/>
              <w:rPr>
                <w:rFonts w:eastAsia="Times New Roman"/>
                <w:snapToGrid w:val="0"/>
                <w:szCs w:val="24"/>
                <w:lang w:eastAsia="ru-RU"/>
              </w:rPr>
            </w:pPr>
            <w:r w:rsidRPr="00DC72F3">
              <w:rPr>
                <w:rFonts w:eastAsia="Times New Roman"/>
                <w:snapToGrid w:val="0"/>
                <w:szCs w:val="24"/>
                <w:lang w:eastAsia="ru-RU"/>
              </w:rPr>
              <w:t>№ п/п</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Наименование</w:t>
            </w:r>
          </w:p>
        </w:tc>
        <w:tc>
          <w:tcPr>
            <w:tcW w:w="4860" w:type="dxa"/>
          </w:tcPr>
          <w:p w:rsidR="00DC72F3" w:rsidRPr="00DC72F3" w:rsidRDefault="00DC72F3" w:rsidP="00DC72F3">
            <w:pPr>
              <w:keepNext/>
              <w:suppressAutoHyphens w:val="0"/>
              <w:spacing w:before="40" w:after="40" w:line="240" w:lineRule="auto"/>
              <w:ind w:left="57" w:right="57"/>
              <w:rPr>
                <w:rFonts w:eastAsia="Times New Roman"/>
                <w:snapToGrid w:val="0"/>
                <w:szCs w:val="24"/>
                <w:lang w:eastAsia="ru-RU"/>
              </w:rPr>
            </w:pPr>
            <w:r w:rsidRPr="00DC72F3">
              <w:rPr>
                <w:rFonts w:eastAsia="Times New Roman"/>
                <w:snapToGrid w:val="0"/>
                <w:szCs w:val="24"/>
                <w:lang w:eastAsia="ru-RU"/>
              </w:rPr>
              <w:t>Значение</w:t>
            </w:r>
          </w:p>
        </w:tc>
      </w:tr>
      <w:tr w:rsidR="00AC7930" w:rsidRPr="00DC72F3" w:rsidTr="00DC72F3">
        <w:tc>
          <w:tcPr>
            <w:tcW w:w="648" w:type="dxa"/>
          </w:tcPr>
          <w:p w:rsidR="00AC7930" w:rsidRPr="00DC72F3" w:rsidRDefault="00AC7930" w:rsidP="00C2586C">
            <w:pPr>
              <w:numPr>
                <w:ilvl w:val="0"/>
                <w:numId w:val="38"/>
              </w:numPr>
              <w:suppressAutoHyphens w:val="0"/>
              <w:spacing w:after="0" w:line="360" w:lineRule="auto"/>
              <w:jc w:val="both"/>
              <w:rPr>
                <w:rFonts w:eastAsia="Times New Roman"/>
                <w:snapToGrid w:val="0"/>
                <w:szCs w:val="24"/>
                <w:lang w:eastAsia="ru-RU"/>
              </w:rPr>
            </w:pPr>
          </w:p>
        </w:tc>
        <w:tc>
          <w:tcPr>
            <w:tcW w:w="4860" w:type="dxa"/>
          </w:tcPr>
          <w:p w:rsidR="00AC7930" w:rsidRPr="00DC72F3" w:rsidRDefault="00AC7930" w:rsidP="00DC72F3">
            <w:pPr>
              <w:suppressAutoHyphens w:val="0"/>
              <w:spacing w:before="40" w:after="40" w:line="240" w:lineRule="auto"/>
              <w:ind w:left="57" w:right="57"/>
              <w:rPr>
                <w:rFonts w:eastAsia="Times New Roman"/>
                <w:snapToGrid w:val="0"/>
                <w:szCs w:val="24"/>
                <w:lang w:eastAsia="ru-RU"/>
              </w:rPr>
            </w:pPr>
            <w:r>
              <w:rPr>
                <w:rFonts w:eastAsia="Times New Roman"/>
                <w:snapToGrid w:val="0"/>
                <w:szCs w:val="24"/>
                <w:lang w:eastAsia="ru-RU"/>
              </w:rPr>
              <w:t>Срок выполнения Работ</w:t>
            </w:r>
          </w:p>
        </w:tc>
        <w:tc>
          <w:tcPr>
            <w:tcW w:w="4860" w:type="dxa"/>
          </w:tcPr>
          <w:p w:rsidR="00AC7930" w:rsidRPr="007E1B6F" w:rsidRDefault="00AC7930" w:rsidP="00DC72F3">
            <w:pPr>
              <w:suppressAutoHyphens w:val="0"/>
              <w:spacing w:before="40" w:after="40" w:line="240" w:lineRule="auto"/>
              <w:ind w:left="57" w:right="57"/>
              <w:rPr>
                <w:rFonts w:eastAsia="Times New Roman"/>
                <w:snapToGrid w:val="0"/>
                <w:szCs w:val="24"/>
                <w:lang w:eastAsia="ru-RU"/>
              </w:rPr>
            </w:pPr>
            <w:r>
              <w:rPr>
                <w:rFonts w:eastAsia="Times New Roman"/>
                <w:szCs w:val="24"/>
              </w:rPr>
              <w:t>______ календарных дней с даты подписания договора</w:t>
            </w:r>
          </w:p>
        </w:tc>
      </w:tr>
    </w:tbl>
    <w:p w:rsidR="007014BA" w:rsidRDefault="007014BA" w:rsidP="007014BA">
      <w:pPr>
        <w:suppressAutoHyphens w:val="0"/>
        <w:autoSpaceDE w:val="0"/>
        <w:autoSpaceDN w:val="0"/>
        <w:adjustRightInd w:val="0"/>
        <w:spacing w:after="0" w:line="240" w:lineRule="auto"/>
        <w:jc w:val="center"/>
        <w:rPr>
          <w:rFonts w:eastAsia="Times New Roman"/>
          <w:b/>
          <w:szCs w:val="24"/>
          <w:lang w:eastAsia="ru-RU"/>
        </w:rPr>
      </w:pPr>
    </w:p>
    <w:p w:rsidR="007014BA" w:rsidRDefault="007014BA" w:rsidP="007014BA">
      <w:pPr>
        <w:suppressAutoHyphens w:val="0"/>
        <w:autoSpaceDE w:val="0"/>
        <w:autoSpaceDN w:val="0"/>
        <w:adjustRightInd w:val="0"/>
        <w:spacing w:after="0" w:line="240" w:lineRule="auto"/>
        <w:jc w:val="center"/>
        <w:rPr>
          <w:rFonts w:eastAsia="Times New Roman"/>
          <w:b/>
          <w:szCs w:val="24"/>
          <w:lang w:eastAsia="ru-RU"/>
        </w:rPr>
      </w:pPr>
    </w:p>
    <w:p w:rsidR="007014BA" w:rsidRPr="002737EB" w:rsidRDefault="007014BA" w:rsidP="007014BA">
      <w:pPr>
        <w:suppressAutoHyphens w:val="0"/>
        <w:autoSpaceDE w:val="0"/>
        <w:autoSpaceDN w:val="0"/>
        <w:adjustRightInd w:val="0"/>
        <w:spacing w:after="0" w:line="240" w:lineRule="auto"/>
        <w:jc w:val="center"/>
        <w:rPr>
          <w:rFonts w:eastAsia="Times New Roman"/>
          <w:b/>
          <w:szCs w:val="24"/>
          <w:lang w:eastAsia="ru-RU"/>
        </w:rPr>
      </w:pPr>
      <w:r w:rsidRPr="002737EB">
        <w:rPr>
          <w:rFonts w:eastAsia="Times New Roman"/>
          <w:b/>
          <w:szCs w:val="24"/>
          <w:lang w:eastAsia="ru-RU"/>
        </w:rPr>
        <w:lastRenderedPageBreak/>
        <w:t>ПЛАН-ГРАФИК РАБОТ</w:t>
      </w:r>
    </w:p>
    <w:p w:rsidR="00E61618" w:rsidRPr="00E61618" w:rsidRDefault="00E61618" w:rsidP="00E61618">
      <w:pPr>
        <w:suppressAutoHyphens w:val="0"/>
        <w:autoSpaceDE w:val="0"/>
        <w:autoSpaceDN w:val="0"/>
        <w:adjustRightInd w:val="0"/>
        <w:spacing w:after="0" w:line="240" w:lineRule="auto"/>
        <w:jc w:val="both"/>
        <w:rPr>
          <w:rFonts w:eastAsia="Times New Roman"/>
          <w:szCs w:val="24"/>
          <w:lang w:val="en-US"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E61618" w:rsidRPr="00E61618" w:rsidTr="00E61618">
        <w:tc>
          <w:tcPr>
            <w:tcW w:w="613" w:type="dxa"/>
            <w:tcBorders>
              <w:top w:val="single" w:sz="4" w:space="0" w:color="auto"/>
              <w:left w:val="single" w:sz="4" w:space="0" w:color="auto"/>
              <w:bottom w:val="single" w:sz="4" w:space="0" w:color="auto"/>
              <w:right w:val="single" w:sz="4" w:space="0" w:color="auto"/>
            </w:tcBorders>
            <w:vAlign w:val="center"/>
            <w:hideMark/>
          </w:tcPr>
          <w:p w:rsidR="00E61618" w:rsidRPr="00E61618" w:rsidRDefault="00E61618"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hideMark/>
          </w:tcPr>
          <w:p w:rsidR="00E61618" w:rsidRPr="00E61618" w:rsidRDefault="00E61618"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E61618" w:rsidRPr="00E61618" w:rsidRDefault="00E61618"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E61618" w:rsidRPr="00B9050C" w:rsidRDefault="00E61618" w:rsidP="00E61618">
            <w:pPr>
              <w:suppressAutoHyphens w:val="0"/>
              <w:autoSpaceDE w:val="0"/>
              <w:autoSpaceDN w:val="0"/>
              <w:adjustRightInd w:val="0"/>
              <w:spacing w:after="0" w:line="240" w:lineRule="auto"/>
              <w:jc w:val="center"/>
              <w:rPr>
                <w:rFonts w:eastAsia="Times New Roman"/>
                <w:b/>
                <w:szCs w:val="24"/>
                <w:lang w:eastAsia="ru-RU"/>
              </w:rPr>
            </w:pPr>
            <w:r w:rsidRPr="00B9050C">
              <w:rPr>
                <w:rFonts w:eastAsia="Times New Roman"/>
                <w:b/>
                <w:szCs w:val="24"/>
                <w:lang w:eastAsia="ru-RU"/>
              </w:rPr>
              <w:t>Срок (период) выполнения работ</w:t>
            </w:r>
          </w:p>
        </w:tc>
      </w:tr>
      <w:tr w:rsidR="00E61618" w:rsidRPr="00E61618" w:rsidTr="00E61618">
        <w:tc>
          <w:tcPr>
            <w:tcW w:w="613" w:type="dxa"/>
            <w:tcBorders>
              <w:top w:val="single" w:sz="4" w:space="0" w:color="auto"/>
              <w:left w:val="single" w:sz="4" w:space="0" w:color="auto"/>
              <w:bottom w:val="single" w:sz="4" w:space="0" w:color="auto"/>
              <w:right w:val="single" w:sz="4" w:space="0" w:color="auto"/>
            </w:tcBorders>
            <w:vAlign w:val="center"/>
            <w:hideMark/>
          </w:tcPr>
          <w:p w:rsidR="00E61618" w:rsidRPr="00E61618" w:rsidRDefault="00E61618"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E61618" w:rsidRPr="00E61618" w:rsidRDefault="00E61618"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1,2,16,17</w:t>
            </w:r>
          </w:p>
        </w:tc>
        <w:tc>
          <w:tcPr>
            <w:tcW w:w="4140" w:type="dxa"/>
            <w:tcBorders>
              <w:top w:val="single" w:sz="4" w:space="0" w:color="auto"/>
              <w:left w:val="single" w:sz="4" w:space="0" w:color="auto"/>
              <w:bottom w:val="single" w:sz="4" w:space="0" w:color="auto"/>
              <w:right w:val="single" w:sz="4" w:space="0" w:color="auto"/>
            </w:tcBorders>
            <w:vAlign w:val="center"/>
            <w:hideMark/>
          </w:tcPr>
          <w:p w:rsidR="00E61618" w:rsidRPr="00E61618" w:rsidRDefault="00E61618" w:rsidP="00E61618">
            <w:pPr>
              <w:suppressAutoHyphens w:val="0"/>
              <w:spacing w:after="0" w:line="240" w:lineRule="auto"/>
              <w:rPr>
                <w:szCs w:val="24"/>
                <w:lang w:eastAsia="ru-RU"/>
              </w:rPr>
            </w:pPr>
            <w:r w:rsidRPr="00E61618">
              <w:rPr>
                <w:szCs w:val="24"/>
                <w:lang w:eastAsia="ru-RU"/>
              </w:rPr>
              <w:t>Подготовительный (демонтажные работы)</w:t>
            </w:r>
          </w:p>
        </w:tc>
        <w:tc>
          <w:tcPr>
            <w:tcW w:w="2880" w:type="dxa"/>
            <w:tcBorders>
              <w:top w:val="single" w:sz="4" w:space="0" w:color="auto"/>
              <w:left w:val="single" w:sz="4" w:space="0" w:color="auto"/>
              <w:bottom w:val="single" w:sz="4" w:space="0" w:color="auto"/>
              <w:right w:val="single" w:sz="4" w:space="0" w:color="auto"/>
            </w:tcBorders>
            <w:vAlign w:val="center"/>
          </w:tcPr>
          <w:p w:rsidR="00E61618" w:rsidRPr="00B9050C" w:rsidRDefault="00E61618" w:rsidP="00E61618">
            <w:pPr>
              <w:suppressAutoHyphens w:val="0"/>
              <w:spacing w:after="0" w:line="240" w:lineRule="auto"/>
              <w:rPr>
                <w:color w:val="808080" w:themeColor="background1" w:themeShade="80"/>
                <w:szCs w:val="24"/>
                <w:lang w:eastAsia="ru-RU"/>
              </w:rPr>
            </w:pPr>
            <w:r w:rsidRPr="00B9050C">
              <w:rPr>
                <w:color w:val="808080" w:themeColor="background1" w:themeShade="80"/>
                <w:szCs w:val="24"/>
                <w:lang w:eastAsia="ru-RU"/>
              </w:rPr>
              <w:t>Указывается количество календарных дней</w:t>
            </w:r>
          </w:p>
        </w:tc>
      </w:tr>
      <w:tr w:rsidR="00B9050C" w:rsidRPr="00E61618" w:rsidTr="00B9050C">
        <w:tc>
          <w:tcPr>
            <w:tcW w:w="613" w:type="dxa"/>
            <w:tcBorders>
              <w:top w:val="single" w:sz="4" w:space="0" w:color="auto"/>
              <w:left w:val="single" w:sz="4" w:space="0" w:color="auto"/>
              <w:bottom w:val="single" w:sz="4" w:space="0" w:color="auto"/>
              <w:right w:val="single" w:sz="4" w:space="0" w:color="auto"/>
            </w:tcBorders>
            <w:vAlign w:val="center"/>
            <w:hideMark/>
          </w:tcPr>
          <w:p w:rsidR="00B9050C" w:rsidRPr="00E61618" w:rsidRDefault="00B9050C"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B9050C" w:rsidRPr="00E61618" w:rsidRDefault="00B9050C"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3-13,18-24</w:t>
            </w:r>
          </w:p>
        </w:tc>
        <w:tc>
          <w:tcPr>
            <w:tcW w:w="4140" w:type="dxa"/>
            <w:tcBorders>
              <w:top w:val="single" w:sz="4" w:space="0" w:color="auto"/>
              <w:left w:val="single" w:sz="4" w:space="0" w:color="auto"/>
              <w:bottom w:val="single" w:sz="4" w:space="0" w:color="auto"/>
              <w:right w:val="single" w:sz="4" w:space="0" w:color="auto"/>
            </w:tcBorders>
            <w:vAlign w:val="center"/>
            <w:hideMark/>
          </w:tcPr>
          <w:p w:rsidR="00B9050C" w:rsidRPr="00E61618" w:rsidRDefault="00B9050C" w:rsidP="00E61618">
            <w:pPr>
              <w:suppressAutoHyphens w:val="0"/>
              <w:spacing w:after="0" w:line="240" w:lineRule="auto"/>
              <w:rPr>
                <w:szCs w:val="24"/>
                <w:lang w:eastAsia="ru-RU"/>
              </w:rPr>
            </w:pPr>
            <w:r w:rsidRPr="00E61618">
              <w:rPr>
                <w:szCs w:val="24"/>
                <w:lang w:eastAsia="ru-RU"/>
              </w:rPr>
              <w:t>Основной (утепление, цементная стяжка, огрунтовка, у</w:t>
            </w:r>
            <w:r w:rsidRPr="00E61618">
              <w:rPr>
                <w:rFonts w:eastAsia="Times New Roman"/>
                <w:szCs w:val="24"/>
                <w:lang w:eastAsia="ru-RU"/>
              </w:rPr>
              <w:t>стройство кровли плоской из наплавляемых материалов в 2 слоя,</w:t>
            </w:r>
            <w:r w:rsidRPr="00E61618">
              <w:rPr>
                <w:szCs w:val="24"/>
                <w:lang w:eastAsia="ru-RU"/>
              </w:rPr>
              <w:t xml:space="preserve"> устройство примыканий, устройство обрешетки, антисептирование пастами, пароизоляция, асбестоцементная стяжка</w:t>
            </w:r>
            <w:r w:rsidRPr="00E61618">
              <w:rPr>
                <w:rFonts w:eastAsia="Times New Roman"/>
                <w:szCs w:val="24"/>
                <w:lang w:eastAsia="ru-RU"/>
              </w:rPr>
              <w:t>)</w:t>
            </w:r>
          </w:p>
        </w:tc>
        <w:tc>
          <w:tcPr>
            <w:tcW w:w="2880" w:type="dxa"/>
            <w:tcBorders>
              <w:top w:val="single" w:sz="4" w:space="0" w:color="auto"/>
              <w:left w:val="single" w:sz="4" w:space="0" w:color="auto"/>
              <w:bottom w:val="single" w:sz="4" w:space="0" w:color="auto"/>
              <w:right w:val="single" w:sz="4" w:space="0" w:color="auto"/>
            </w:tcBorders>
          </w:tcPr>
          <w:p w:rsidR="00B9050C" w:rsidRDefault="00B9050C">
            <w:r w:rsidRPr="0025797C">
              <w:rPr>
                <w:color w:val="808080" w:themeColor="background1" w:themeShade="80"/>
                <w:szCs w:val="24"/>
                <w:lang w:eastAsia="ru-RU"/>
              </w:rPr>
              <w:t>Указывается количество календарных дней</w:t>
            </w:r>
          </w:p>
        </w:tc>
      </w:tr>
      <w:tr w:rsidR="00B9050C" w:rsidRPr="00E61618" w:rsidTr="00B9050C">
        <w:tc>
          <w:tcPr>
            <w:tcW w:w="613" w:type="dxa"/>
            <w:tcBorders>
              <w:top w:val="single" w:sz="4" w:space="0" w:color="auto"/>
              <w:left w:val="single" w:sz="4" w:space="0" w:color="auto"/>
              <w:bottom w:val="single" w:sz="4" w:space="0" w:color="auto"/>
              <w:right w:val="single" w:sz="4" w:space="0" w:color="auto"/>
            </w:tcBorders>
            <w:vAlign w:val="center"/>
            <w:hideMark/>
          </w:tcPr>
          <w:p w:rsidR="00B9050C" w:rsidRPr="00E61618" w:rsidRDefault="00B9050C"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B9050C" w:rsidRPr="00E61618" w:rsidRDefault="00B9050C" w:rsidP="00E61618">
            <w:pPr>
              <w:suppressAutoHyphens w:val="0"/>
              <w:autoSpaceDE w:val="0"/>
              <w:autoSpaceDN w:val="0"/>
              <w:adjustRightInd w:val="0"/>
              <w:spacing w:after="0" w:line="240" w:lineRule="auto"/>
              <w:jc w:val="center"/>
              <w:rPr>
                <w:rFonts w:eastAsia="Times New Roman"/>
                <w:b/>
                <w:szCs w:val="24"/>
                <w:lang w:eastAsia="ru-RU"/>
              </w:rPr>
            </w:pPr>
            <w:r w:rsidRPr="00E61618">
              <w:rPr>
                <w:rFonts w:eastAsia="Times New Roman"/>
                <w:b/>
                <w:szCs w:val="24"/>
                <w:lang w:eastAsia="ru-RU"/>
              </w:rPr>
              <w:t>14,15,25,26</w:t>
            </w:r>
          </w:p>
        </w:tc>
        <w:tc>
          <w:tcPr>
            <w:tcW w:w="4140" w:type="dxa"/>
            <w:tcBorders>
              <w:top w:val="single" w:sz="4" w:space="0" w:color="auto"/>
              <w:left w:val="single" w:sz="4" w:space="0" w:color="auto"/>
              <w:bottom w:val="single" w:sz="4" w:space="0" w:color="auto"/>
              <w:right w:val="single" w:sz="4" w:space="0" w:color="auto"/>
            </w:tcBorders>
            <w:vAlign w:val="center"/>
            <w:hideMark/>
          </w:tcPr>
          <w:p w:rsidR="00B9050C" w:rsidRPr="00E61618" w:rsidRDefault="00B9050C" w:rsidP="00E61618">
            <w:pPr>
              <w:suppressAutoHyphens w:val="0"/>
              <w:spacing w:after="0" w:line="240" w:lineRule="auto"/>
              <w:rPr>
                <w:szCs w:val="24"/>
                <w:lang w:eastAsia="ru-RU"/>
              </w:rPr>
            </w:pPr>
            <w:r w:rsidRPr="00E61618">
              <w:rPr>
                <w:szCs w:val="24"/>
                <w:lang w:eastAsia="ru-RU"/>
              </w:rPr>
              <w:t>Заключительный (устройство свесов,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tcPr>
          <w:p w:rsidR="00B9050C" w:rsidRDefault="00B9050C">
            <w:r w:rsidRPr="0025797C">
              <w:rPr>
                <w:color w:val="808080" w:themeColor="background1" w:themeShade="80"/>
                <w:szCs w:val="24"/>
                <w:lang w:eastAsia="ru-RU"/>
              </w:rPr>
              <w:t>Указывается количество календарных дней</w:t>
            </w:r>
          </w:p>
        </w:tc>
      </w:tr>
    </w:tbl>
    <w:p w:rsidR="00E61618" w:rsidRDefault="00E61618" w:rsidP="00E61618">
      <w:pPr>
        <w:spacing w:after="0" w:line="240" w:lineRule="auto"/>
        <w:jc w:val="both"/>
        <w:rPr>
          <w:rFonts w:eastAsia="Times New Roman"/>
          <w:szCs w:val="20"/>
        </w:rPr>
      </w:pPr>
    </w:p>
    <w:p w:rsidR="006A4E66" w:rsidRDefault="006A4E66" w:rsidP="006A4E66">
      <w:pPr>
        <w:spacing w:after="0" w:line="240" w:lineRule="auto"/>
        <w:ind w:firstLine="567"/>
        <w:jc w:val="both"/>
        <w:rPr>
          <w:rFonts w:eastAsia="Times New Roman"/>
          <w:b/>
          <w:bCs/>
          <w:szCs w:val="24"/>
        </w:rPr>
      </w:pPr>
      <w:r>
        <w:rPr>
          <w:rFonts w:eastAsia="Times New Roman"/>
          <w:szCs w:val="20"/>
        </w:rPr>
        <w:t>Настоящее Предложение имеет правовой статус оферты и действует до «____»_______________________года.</w:t>
      </w:r>
    </w:p>
    <w:p w:rsidR="006A4E66" w:rsidRDefault="006A4E66" w:rsidP="006A4E66">
      <w:pPr>
        <w:spacing w:after="0" w:line="240" w:lineRule="auto"/>
        <w:ind w:left="284" w:firstLine="567"/>
        <w:jc w:val="both"/>
        <w:rPr>
          <w:rFonts w:eastAsia="Times New Roman"/>
          <w:b/>
          <w:bCs/>
          <w:szCs w:val="24"/>
        </w:rPr>
      </w:pPr>
    </w:p>
    <w:p w:rsidR="006A4E66" w:rsidRDefault="006A4E66" w:rsidP="006A4E66">
      <w:pPr>
        <w:spacing w:after="0" w:line="240" w:lineRule="auto"/>
        <w:ind w:firstLine="567"/>
        <w:jc w:val="both"/>
        <w:rPr>
          <w:rFonts w:eastAsia="Times New Roman"/>
          <w:szCs w:val="24"/>
        </w:rPr>
      </w:pPr>
      <w:r>
        <w:rPr>
          <w:rFonts w:eastAsia="Times New Roman"/>
          <w:szCs w:val="24"/>
        </w:rPr>
        <w:t>Настоящее Предложение дополняется следующими документами, включая неотъемлемые приложения:</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t>Коммерческое предложение (форма 1) — на ____ л;</w:t>
      </w:r>
    </w:p>
    <w:p w:rsidR="006A4E66" w:rsidRPr="00C36A5D" w:rsidRDefault="006A4E66" w:rsidP="006A4E66">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fldChar w:fldCharType="begin"/>
      </w:r>
      <w:r w:rsidRPr="00C36A5D">
        <w:rPr>
          <w:rFonts w:eastAsia="Times New Roman"/>
          <w:szCs w:val="24"/>
        </w:rPr>
        <w:instrText xml:space="preserve"> REF _Ref55335821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F94A79" w:rsidRPr="00F94A79">
        <w:rPr>
          <w:rFonts w:eastAsia="Times New Roman"/>
          <w:szCs w:val="24"/>
        </w:rPr>
        <w:t>Техническое предложение (форма 2)</w:t>
      </w:r>
      <w:r w:rsidRPr="00C36A5D">
        <w:rPr>
          <w:rFonts w:eastAsia="Times New Roman"/>
          <w:szCs w:val="24"/>
        </w:rPr>
        <w:fldChar w:fldCharType="end"/>
      </w:r>
      <w:bookmarkStart w:id="146" w:name="_Ref214869421"/>
      <w:r w:rsidRPr="00C36A5D">
        <w:rPr>
          <w:rFonts w:eastAsia="Times New Roman"/>
          <w:szCs w:val="24"/>
        </w:rPr>
        <w:t xml:space="preserve"> — на ____ л;</w:t>
      </w:r>
      <w:bookmarkEnd w:id="146"/>
    </w:p>
    <w:p w:rsidR="006A4E66" w:rsidRPr="00C36A5D" w:rsidRDefault="006A4E66" w:rsidP="006A4E66">
      <w:pPr>
        <w:numPr>
          <w:ilvl w:val="0"/>
          <w:numId w:val="16"/>
        </w:numPr>
        <w:tabs>
          <w:tab w:val="left" w:pos="993"/>
        </w:tabs>
        <w:spacing w:after="0" w:line="360" w:lineRule="auto"/>
        <w:jc w:val="both"/>
      </w:pPr>
      <w:bookmarkStart w:id="147" w:name="_Ref214869451"/>
      <w:r w:rsidRPr="00C36A5D">
        <w:rPr>
          <w:rFonts w:eastAsia="Times New Roman"/>
          <w:szCs w:val="24"/>
        </w:rPr>
        <w:t>Анкета участника (форма 3) — на ____ л;</w:t>
      </w:r>
    </w:p>
    <w:p w:rsidR="006A4E66" w:rsidRPr="00C36A5D" w:rsidRDefault="006A4E66" w:rsidP="006A4E66">
      <w:pPr>
        <w:numPr>
          <w:ilvl w:val="0"/>
          <w:numId w:val="16"/>
        </w:numPr>
        <w:tabs>
          <w:tab w:val="left" w:pos="993"/>
        </w:tabs>
        <w:spacing w:after="0" w:line="360" w:lineRule="auto"/>
        <w:ind w:left="993" w:hanging="426"/>
        <w:jc w:val="both"/>
      </w:pPr>
      <w:r w:rsidRPr="00C36A5D">
        <w:rPr>
          <w:rFonts w:eastAsia="Times New Roman"/>
          <w:szCs w:val="24"/>
        </w:rPr>
        <w:fldChar w:fldCharType="begin"/>
      </w:r>
      <w:r w:rsidRPr="00C36A5D">
        <w:rPr>
          <w:rFonts w:eastAsia="Times New Roman"/>
          <w:szCs w:val="24"/>
        </w:rPr>
        <w:instrText xml:space="preserve"> REF _Ref55336378 \h </w:instrText>
      </w:r>
      <w:r>
        <w:rPr>
          <w:rFonts w:eastAsia="Times New Roman"/>
          <w:szCs w:val="24"/>
        </w:rPr>
        <w:instrText xml:space="preserve"> \* MERGEFORMAT </w:instrText>
      </w:r>
      <w:r w:rsidRPr="00C36A5D">
        <w:rPr>
          <w:rFonts w:eastAsia="Times New Roman"/>
          <w:szCs w:val="24"/>
        </w:rPr>
      </w:r>
      <w:r w:rsidRPr="00C36A5D">
        <w:rPr>
          <w:rFonts w:eastAsia="Times New Roman"/>
          <w:szCs w:val="24"/>
        </w:rPr>
        <w:fldChar w:fldCharType="separate"/>
      </w:r>
      <w:r w:rsidR="00F94A79" w:rsidRPr="00F94A79">
        <w:rPr>
          <w:rFonts w:eastAsia="Times New Roman"/>
          <w:szCs w:val="24"/>
        </w:rPr>
        <w:t>Справка о перечне и годовых объемах выполнения аналогичных договоров (форма 4)</w:t>
      </w:r>
      <w:r w:rsidRPr="00C36A5D">
        <w:rPr>
          <w:rFonts w:eastAsia="Times New Roman"/>
          <w:szCs w:val="24"/>
        </w:rPr>
        <w:fldChar w:fldCharType="end"/>
      </w:r>
      <w:r w:rsidRPr="00C36A5D">
        <w:rPr>
          <w:rFonts w:eastAsia="Times New Roman"/>
          <w:szCs w:val="24"/>
        </w:rPr>
        <w:t xml:space="preserve"> — на ____ л;</w:t>
      </w:r>
      <w:bookmarkEnd w:id="147"/>
    </w:p>
    <w:p w:rsidR="00C435E2" w:rsidRPr="00C36A5D" w:rsidRDefault="00C435E2" w:rsidP="00C435E2">
      <w:pPr>
        <w:numPr>
          <w:ilvl w:val="0"/>
          <w:numId w:val="16"/>
        </w:numPr>
        <w:tabs>
          <w:tab w:val="left" w:pos="993"/>
        </w:tabs>
        <w:spacing w:after="0" w:line="360" w:lineRule="auto"/>
        <w:ind w:left="993" w:hanging="426"/>
        <w:jc w:val="both"/>
      </w:pPr>
      <w:r>
        <w:rPr>
          <w:szCs w:val="24"/>
        </w:rPr>
        <w:t xml:space="preserve">Справка о материально-технических ресурсах (форма 5) </w:t>
      </w:r>
      <w:r w:rsidRPr="00C36A5D">
        <w:rPr>
          <w:rFonts w:eastAsia="Times New Roman"/>
          <w:szCs w:val="24"/>
        </w:rPr>
        <w:t>— на ____ л;</w:t>
      </w:r>
    </w:p>
    <w:p w:rsidR="00C435E2" w:rsidRPr="00C36A5D" w:rsidRDefault="00C435E2" w:rsidP="00C435E2">
      <w:pPr>
        <w:numPr>
          <w:ilvl w:val="0"/>
          <w:numId w:val="16"/>
        </w:numPr>
        <w:tabs>
          <w:tab w:val="left" w:pos="993"/>
        </w:tabs>
        <w:spacing w:after="0" w:line="360" w:lineRule="auto"/>
        <w:ind w:left="993" w:hanging="426"/>
        <w:jc w:val="both"/>
        <w:rPr>
          <w:rFonts w:eastAsia="Times New Roman"/>
          <w:szCs w:val="24"/>
        </w:rPr>
      </w:pPr>
      <w:bookmarkStart w:id="148" w:name="_Ref55336334"/>
      <w:bookmarkStart w:id="149" w:name="_Ref55335818"/>
      <w:r w:rsidRPr="00C36A5D">
        <w:rPr>
          <w:szCs w:val="24"/>
        </w:rPr>
        <w:t>Справка о кадровых ресурсах (форма 6) — на ____ л;</w:t>
      </w:r>
    </w:p>
    <w:p w:rsidR="00C435E2" w:rsidRDefault="00C435E2" w:rsidP="00C435E2">
      <w:pPr>
        <w:numPr>
          <w:ilvl w:val="0"/>
          <w:numId w:val="16"/>
        </w:numPr>
        <w:tabs>
          <w:tab w:val="left" w:pos="993"/>
        </w:tabs>
        <w:spacing w:after="0" w:line="360" w:lineRule="auto"/>
        <w:ind w:left="993" w:hanging="426"/>
        <w:jc w:val="both"/>
        <w:rPr>
          <w:rFonts w:eastAsia="Times New Roman"/>
          <w:szCs w:val="24"/>
        </w:rPr>
      </w:pPr>
      <w:r w:rsidRPr="00C36A5D">
        <w:rPr>
          <w:rFonts w:eastAsia="Times New Roman"/>
          <w:szCs w:val="24"/>
        </w:rPr>
        <w:t>Прочие документы — на ____</w:t>
      </w:r>
      <w:r>
        <w:rPr>
          <w:rFonts w:eastAsia="Times New Roman"/>
          <w:szCs w:val="24"/>
        </w:rPr>
        <w:t xml:space="preserve"> л.</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C435E2" w:rsidRDefault="00C435E2" w:rsidP="00C435E2">
      <w:pPr>
        <w:spacing w:after="0" w:line="240" w:lineRule="auto"/>
        <w:ind w:right="3684" w:firstLine="567"/>
        <w:jc w:val="center"/>
        <w:rPr>
          <w:rFonts w:eastAsia="Times New Roman"/>
          <w:szCs w:val="24"/>
        </w:rPr>
      </w:pPr>
      <w:r>
        <w:rPr>
          <w:rFonts w:eastAsia="Times New Roman"/>
          <w:szCs w:val="24"/>
          <w:vertAlign w:val="superscript"/>
        </w:rPr>
        <w:t>(подпись, М.П.)</w:t>
      </w:r>
    </w:p>
    <w:p w:rsidR="00C435E2" w:rsidRDefault="00C435E2" w:rsidP="00C435E2">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C435E2" w:rsidRDefault="00C435E2" w:rsidP="00C435E2">
      <w:pPr>
        <w:spacing w:after="0" w:line="240" w:lineRule="auto"/>
        <w:ind w:right="3684" w:firstLine="567"/>
        <w:jc w:val="center"/>
        <w:rPr>
          <w:rFonts w:eastAsia="Times New Roman"/>
          <w:szCs w:val="24"/>
        </w:rPr>
      </w:pPr>
      <w:r>
        <w:rPr>
          <w:rFonts w:eastAsia="Times New Roman"/>
          <w:szCs w:val="24"/>
          <w:vertAlign w:val="superscript"/>
        </w:rPr>
        <w:t>(фамилия, имя, отчество подписавшего, должность)</w:t>
      </w:r>
    </w:p>
    <w:p w:rsidR="00C435E2" w:rsidRDefault="00C435E2" w:rsidP="00C435E2">
      <w:pPr>
        <w:spacing w:after="0" w:line="240" w:lineRule="auto"/>
        <w:ind w:firstLine="567"/>
        <w:jc w:val="both"/>
        <w:rPr>
          <w:rFonts w:eastAsia="Times New Roman"/>
          <w:szCs w:val="24"/>
        </w:rPr>
      </w:pPr>
    </w:p>
    <w:p w:rsidR="00C435E2" w:rsidRDefault="00C435E2" w:rsidP="00C435E2">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C435E2" w:rsidRDefault="00C435E2" w:rsidP="00C435E2">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bookmarkEnd w:id="148"/>
    <w:bookmarkEnd w:id="149"/>
    <w:p w:rsidR="00C435E2" w:rsidRDefault="00C435E2" w:rsidP="00C435E2">
      <w:pPr>
        <w:spacing w:after="0"/>
        <w:jc w:val="both"/>
        <w:rPr>
          <w:rFonts w:eastAsia="Times New Roman"/>
          <w:sz w:val="20"/>
          <w:szCs w:val="20"/>
        </w:rPr>
      </w:pPr>
      <w:r>
        <w:rPr>
          <w:rFonts w:eastAsia="Times New Roman"/>
          <w:sz w:val="20"/>
          <w:szCs w:val="20"/>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C435E2" w:rsidRDefault="00C435E2" w:rsidP="00C435E2">
      <w:pPr>
        <w:spacing w:after="0"/>
        <w:jc w:val="both"/>
        <w:rPr>
          <w:rFonts w:eastAsia="Times New Roman"/>
          <w:sz w:val="20"/>
          <w:szCs w:val="20"/>
        </w:rPr>
      </w:pPr>
      <w:r>
        <w:rPr>
          <w:rFonts w:eastAsia="Times New Roman"/>
          <w:sz w:val="20"/>
          <w:szCs w:val="20"/>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C435E2" w:rsidRDefault="00C435E2" w:rsidP="00C435E2">
      <w:pPr>
        <w:spacing w:after="0"/>
        <w:jc w:val="both"/>
        <w:rPr>
          <w:rFonts w:eastAsia="Times New Roman"/>
          <w:sz w:val="20"/>
          <w:szCs w:val="20"/>
        </w:rPr>
      </w:pPr>
      <w:r>
        <w:rPr>
          <w:rFonts w:eastAsia="Times New Roman"/>
          <w:sz w:val="20"/>
          <w:szCs w:val="20"/>
        </w:rPr>
        <w:t xml:space="preserve">3.Участник открытого одноэтапного запроса предложений должен указать стоимость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 </w:t>
      </w:r>
      <w:r>
        <w:rPr>
          <w:rFonts w:eastAsia="Times New Roman"/>
          <w:b/>
          <w:sz w:val="20"/>
          <w:szCs w:val="20"/>
          <w:u w:val="single"/>
        </w:rPr>
        <w:t>Цена не должна превышать значение начальной (максимальной) цены, указанной в Документации по закупке.</w:t>
      </w:r>
    </w:p>
    <w:p w:rsidR="005B7BBE" w:rsidRPr="006F72D5" w:rsidRDefault="00C435E2" w:rsidP="00C435E2">
      <w:pPr>
        <w:spacing w:after="0"/>
        <w:jc w:val="both"/>
        <w:rPr>
          <w:rFonts w:eastAsia="Times New Roman"/>
          <w:b/>
          <w:sz w:val="20"/>
          <w:szCs w:val="20"/>
        </w:rPr>
      </w:pPr>
      <w:r>
        <w:rPr>
          <w:rFonts w:eastAsia="Times New Roman"/>
          <w:sz w:val="20"/>
          <w:szCs w:val="20"/>
        </w:rPr>
        <w:lastRenderedPageBreak/>
        <w:t>4</w:t>
      </w:r>
      <w:r w:rsidRPr="006F72D5">
        <w:rPr>
          <w:rFonts w:eastAsia="Times New Roman"/>
          <w:sz w:val="20"/>
          <w:szCs w:val="20"/>
        </w:rPr>
        <w:t xml:space="preserve">. </w:t>
      </w:r>
      <w:r w:rsidR="005B7BBE" w:rsidRPr="006F72D5">
        <w:rPr>
          <w:rFonts w:eastAsia="Times New Roman"/>
          <w:b/>
          <w:bCs/>
          <w:sz w:val="20"/>
          <w:szCs w:val="20"/>
        </w:rPr>
        <w:t>В случае не указания сведений по</w:t>
      </w:r>
      <w:r w:rsidR="005B7BBE" w:rsidRPr="006F72D5">
        <w:rPr>
          <w:rFonts w:eastAsia="Times New Roman"/>
          <w:b/>
          <w:sz w:val="20"/>
          <w:szCs w:val="20"/>
        </w:rPr>
        <w:t xml:space="preserve"> сроку выполнения работ, Комиссия по закупке будет считать, что Учас</w:t>
      </w:r>
      <w:r w:rsidR="00E61618">
        <w:rPr>
          <w:rFonts w:eastAsia="Times New Roman"/>
          <w:b/>
          <w:sz w:val="20"/>
          <w:szCs w:val="20"/>
        </w:rPr>
        <w:t>тником по умолчанию предложено 120</w:t>
      </w:r>
      <w:r w:rsidR="005B7BBE" w:rsidRPr="006F72D5">
        <w:rPr>
          <w:rFonts w:eastAsia="Times New Roman"/>
          <w:b/>
          <w:bCs/>
          <w:sz w:val="20"/>
          <w:szCs w:val="20"/>
        </w:rPr>
        <w:t xml:space="preserve"> календарных дней, и</w:t>
      </w:r>
      <w:r w:rsidR="005B7BBE" w:rsidRPr="006F72D5">
        <w:rPr>
          <w:rFonts w:eastAsia="Times New Roman"/>
          <w:b/>
          <w:sz w:val="20"/>
          <w:szCs w:val="20"/>
        </w:rPr>
        <w:t xml:space="preserve"> заявке такого Участника будет присуждаться 0 баллов по критерию</w:t>
      </w:r>
      <w:r w:rsidR="00B9050C" w:rsidRPr="00B9050C">
        <w:rPr>
          <w:rFonts w:eastAsia="Times New Roman"/>
          <w:b/>
          <w:szCs w:val="24"/>
        </w:rPr>
        <w:t xml:space="preserve"> </w:t>
      </w:r>
      <w:r w:rsidR="00B9050C">
        <w:rPr>
          <w:rFonts w:eastAsia="Times New Roman"/>
          <w:b/>
          <w:szCs w:val="24"/>
        </w:rPr>
        <w:t>«</w:t>
      </w:r>
      <w:r w:rsidR="00B9050C" w:rsidRPr="00B9050C">
        <w:rPr>
          <w:rFonts w:eastAsia="Times New Roman"/>
          <w:b/>
          <w:sz w:val="20"/>
          <w:szCs w:val="20"/>
        </w:rPr>
        <w:t>Срок выполнения работ</w:t>
      </w:r>
      <w:r w:rsidR="00B9050C">
        <w:rPr>
          <w:rFonts w:eastAsia="Times New Roman"/>
          <w:b/>
          <w:sz w:val="20"/>
          <w:szCs w:val="20"/>
        </w:rPr>
        <w:t>»</w:t>
      </w:r>
      <w:r w:rsidR="005B7BBE" w:rsidRPr="006F72D5">
        <w:rPr>
          <w:rFonts w:eastAsia="Times New Roman"/>
          <w:b/>
          <w:sz w:val="20"/>
          <w:szCs w:val="20"/>
        </w:rPr>
        <w:t>.</w:t>
      </w:r>
    </w:p>
    <w:p w:rsidR="00C435E2" w:rsidRDefault="00E61618" w:rsidP="00C435E2">
      <w:pPr>
        <w:spacing w:after="0"/>
        <w:jc w:val="both"/>
        <w:rPr>
          <w:rFonts w:eastAsia="Times New Roman"/>
          <w:sz w:val="20"/>
          <w:szCs w:val="20"/>
        </w:rPr>
      </w:pPr>
      <w:r>
        <w:rPr>
          <w:rFonts w:eastAsia="Times New Roman"/>
          <w:sz w:val="20"/>
          <w:szCs w:val="20"/>
        </w:rPr>
        <w:t>5</w:t>
      </w:r>
      <w:r w:rsidR="005B7BBE">
        <w:rPr>
          <w:rFonts w:eastAsia="Times New Roman"/>
          <w:sz w:val="20"/>
          <w:szCs w:val="20"/>
        </w:rPr>
        <w:t xml:space="preserve">. </w:t>
      </w:r>
      <w:r w:rsidR="00C435E2">
        <w:rPr>
          <w:rFonts w:eastAsia="Times New Roman"/>
          <w:sz w:val="20"/>
          <w:szCs w:val="20"/>
        </w:rPr>
        <w:t xml:space="preserve">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p>
    <w:p w:rsidR="00C435E2" w:rsidRDefault="00E61618" w:rsidP="00C435E2">
      <w:pPr>
        <w:spacing w:after="0"/>
        <w:jc w:val="both"/>
        <w:rPr>
          <w:rFonts w:eastAsia="Times New Roman"/>
          <w:sz w:val="20"/>
          <w:szCs w:val="20"/>
        </w:rPr>
      </w:pPr>
      <w:r>
        <w:rPr>
          <w:rFonts w:eastAsia="Times New Roman"/>
          <w:sz w:val="20"/>
          <w:szCs w:val="20"/>
        </w:rPr>
        <w:t>6</w:t>
      </w:r>
      <w:r w:rsidR="00C435E2">
        <w:rPr>
          <w:rFonts w:eastAsia="Times New Roman"/>
          <w:sz w:val="20"/>
          <w:szCs w:val="20"/>
        </w:rPr>
        <w:t>.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C435E2" w:rsidRDefault="00E61618" w:rsidP="00C435E2">
      <w:pPr>
        <w:spacing w:after="0"/>
        <w:jc w:val="both"/>
        <w:rPr>
          <w:rFonts w:eastAsia="Times New Roman"/>
          <w:sz w:val="20"/>
          <w:szCs w:val="20"/>
        </w:rPr>
      </w:pPr>
      <w:r>
        <w:rPr>
          <w:rFonts w:eastAsia="Times New Roman"/>
          <w:sz w:val="20"/>
          <w:szCs w:val="20"/>
        </w:rPr>
        <w:t>7</w:t>
      </w:r>
      <w:r w:rsidR="00C435E2">
        <w:rPr>
          <w:rFonts w:eastAsia="Times New Roman"/>
          <w:sz w:val="20"/>
          <w:szCs w:val="20"/>
        </w:rPr>
        <w:t>.Письмо должно быть подписано и скреплено печатью в соответствии с требованиями подпунктов.</w:t>
      </w:r>
    </w:p>
    <w:p w:rsidR="00C435E2" w:rsidRDefault="00C435E2"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F80FC8" w:rsidRDefault="00F80FC8" w:rsidP="00C435E2">
      <w:pPr>
        <w:tabs>
          <w:tab w:val="left" w:pos="993"/>
        </w:tabs>
        <w:spacing w:after="0" w:line="360" w:lineRule="auto"/>
        <w:ind w:left="993"/>
        <w:jc w:val="both"/>
        <w:rPr>
          <w:szCs w:val="24"/>
        </w:rPr>
      </w:pPr>
    </w:p>
    <w:p w:rsidR="00E61618" w:rsidRPr="00C435E2" w:rsidRDefault="00E61618" w:rsidP="0075351E">
      <w:pPr>
        <w:tabs>
          <w:tab w:val="left" w:pos="993"/>
        </w:tabs>
        <w:spacing w:after="0" w:line="360" w:lineRule="auto"/>
        <w:jc w:val="both"/>
        <w:rPr>
          <w:szCs w:val="24"/>
        </w:rPr>
      </w:pPr>
    </w:p>
    <w:p w:rsidR="00C36A5D" w:rsidRDefault="00C36A5D"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1D0921" w:rsidRDefault="001D0921" w:rsidP="00D93147">
      <w:pPr>
        <w:rPr>
          <w:rFonts w:eastAsia="Times New Roman"/>
          <w:sz w:val="20"/>
          <w:szCs w:val="20"/>
        </w:rPr>
      </w:pPr>
    </w:p>
    <w:p w:rsidR="00F17CDC" w:rsidRPr="00A1682C" w:rsidRDefault="00F17CDC" w:rsidP="000307AF">
      <w:pPr>
        <w:pStyle w:val="2"/>
        <w:numPr>
          <w:ilvl w:val="0"/>
          <w:numId w:val="0"/>
        </w:numPr>
        <w:ind w:left="1134"/>
        <w:jc w:val="right"/>
        <w:rPr>
          <w:rFonts w:ascii="Times New Roman" w:hAnsi="Times New Roman" w:cs="Times New Roman"/>
          <w:b w:val="0"/>
          <w:i w:val="0"/>
          <w:sz w:val="24"/>
          <w:szCs w:val="24"/>
        </w:rPr>
      </w:pPr>
      <w:bookmarkStart w:id="150" w:name="_Toc390261846"/>
      <w:bookmarkStart w:id="151" w:name="_Toc392676067"/>
      <w:r w:rsidRPr="00A1682C">
        <w:rPr>
          <w:rFonts w:ascii="Times New Roman" w:hAnsi="Times New Roman" w:cs="Times New Roman"/>
          <w:b w:val="0"/>
          <w:i w:val="0"/>
          <w:sz w:val="24"/>
          <w:szCs w:val="24"/>
        </w:rPr>
        <w:t xml:space="preserve">Коммерческое предложение (форма </w:t>
      </w:r>
      <w:r w:rsidRPr="00A1682C">
        <w:rPr>
          <w:rFonts w:ascii="Times New Roman" w:hAnsi="Times New Roman" w:cs="Times New Roman"/>
          <w:b w:val="0"/>
          <w:i w:val="0"/>
          <w:sz w:val="24"/>
          <w:szCs w:val="24"/>
        </w:rPr>
        <w:fldChar w:fldCharType="begin"/>
      </w:r>
      <w:r w:rsidRPr="00A1682C">
        <w:rPr>
          <w:rFonts w:ascii="Times New Roman" w:hAnsi="Times New Roman" w:cs="Times New Roman"/>
          <w:b w:val="0"/>
          <w:i w:val="0"/>
          <w:sz w:val="24"/>
          <w:szCs w:val="24"/>
        </w:rPr>
        <w:instrText xml:space="preserve"> SEQ "форма" \*Arabic </w:instrText>
      </w:r>
      <w:r w:rsidRPr="00A1682C">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1</w:t>
      </w:r>
      <w:r w:rsidRPr="00A1682C">
        <w:rPr>
          <w:rFonts w:ascii="Times New Roman" w:hAnsi="Times New Roman" w:cs="Times New Roman"/>
          <w:b w:val="0"/>
          <w:i w:val="0"/>
          <w:sz w:val="24"/>
          <w:szCs w:val="24"/>
        </w:rPr>
        <w:fldChar w:fldCharType="end"/>
      </w:r>
      <w:r w:rsidRPr="00A1682C">
        <w:rPr>
          <w:rFonts w:ascii="Times New Roman" w:hAnsi="Times New Roman" w:cs="Times New Roman"/>
          <w:b w:val="0"/>
          <w:i w:val="0"/>
          <w:sz w:val="24"/>
          <w:szCs w:val="24"/>
        </w:rPr>
        <w:t>)</w:t>
      </w:r>
      <w:bookmarkEnd w:id="150"/>
      <w:bookmarkEnd w:id="151"/>
    </w:p>
    <w:p w:rsidR="00F17CDC" w:rsidRDefault="00F17CDC">
      <w:pPr>
        <w:jc w:val="center"/>
        <w:rPr>
          <w:rFonts w:eastAsia="Times New Roman"/>
          <w:b/>
          <w:spacing w:val="36"/>
          <w:szCs w:val="24"/>
        </w:rPr>
      </w:pPr>
      <w:bookmarkStart w:id="152" w:name="_Ref214868178"/>
      <w:r>
        <w:rPr>
          <w:szCs w:val="24"/>
        </w:rPr>
        <w:t>Форма коммерческого предложения</w:t>
      </w:r>
      <w:bookmarkEnd w:id="152"/>
    </w:p>
    <w:p w:rsidR="00F17CDC" w:rsidRDefault="00F17CDC">
      <w:pPr>
        <w:pBdr>
          <w:top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F94A79">
        <w:rPr>
          <w:rFonts w:eastAsia="Times New Roman"/>
          <w:noProof/>
          <w:szCs w:val="24"/>
        </w:rPr>
        <w:t>1</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г. №__________</w:t>
      </w:r>
    </w:p>
    <w:p w:rsidR="00F17CDC" w:rsidRDefault="00F17CDC">
      <w:pPr>
        <w:spacing w:after="0" w:line="360" w:lineRule="auto"/>
        <w:ind w:firstLine="567"/>
        <w:jc w:val="both"/>
        <w:rPr>
          <w:rFonts w:eastAsia="Times New Roman"/>
          <w:szCs w:val="24"/>
        </w:rPr>
      </w:pPr>
    </w:p>
    <w:p w:rsidR="00F17CDC" w:rsidRDefault="00F17CDC">
      <w:pPr>
        <w:spacing w:after="0" w:line="360" w:lineRule="auto"/>
        <w:jc w:val="center"/>
        <w:rPr>
          <w:rFonts w:eastAsia="Times New Roman"/>
          <w:szCs w:val="24"/>
        </w:rPr>
      </w:pPr>
      <w:r>
        <w:rPr>
          <w:rFonts w:eastAsia="Times New Roman"/>
          <w:b/>
          <w:szCs w:val="24"/>
        </w:rPr>
        <w:t>Коммерческое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______________________________________</w:t>
      </w:r>
    </w:p>
    <w:p w:rsidR="00257F4B" w:rsidRDefault="00257F4B" w:rsidP="00257F4B">
      <w:pPr>
        <w:spacing w:after="0" w:line="360" w:lineRule="auto"/>
        <w:jc w:val="center"/>
        <w:rPr>
          <w:b/>
          <w:szCs w:val="24"/>
          <w:lang w:eastAsia="ru-RU"/>
        </w:rPr>
      </w:pPr>
    </w:p>
    <w:p w:rsidR="00257F4B" w:rsidRDefault="00257F4B" w:rsidP="00257F4B">
      <w:pPr>
        <w:spacing w:after="0" w:line="360" w:lineRule="auto"/>
        <w:jc w:val="center"/>
        <w:rPr>
          <w:rFonts w:eastAsia="Times New Roman"/>
          <w:szCs w:val="24"/>
        </w:rPr>
      </w:pPr>
      <w:r w:rsidRPr="00FE6E5A">
        <w:rPr>
          <w:b/>
          <w:szCs w:val="24"/>
          <w:lang w:eastAsia="ru-RU"/>
        </w:rPr>
        <w:t>ЛОКАЛЬНАЯ СМЕТА</w:t>
      </w:r>
    </w:p>
    <w:p w:rsidR="00257F4B" w:rsidRDefault="00257F4B" w:rsidP="00257F4B">
      <w:pPr>
        <w:spacing w:after="0" w:line="360" w:lineRule="auto"/>
        <w:jc w:val="center"/>
        <w:rPr>
          <w:rFonts w:eastAsia="Times New Roman"/>
          <w:b/>
          <w:szCs w:val="24"/>
        </w:rPr>
      </w:pPr>
    </w:p>
    <w:p w:rsidR="00F17CDC" w:rsidRDefault="00F17CDC">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257F4B" w:rsidRDefault="00257F4B">
      <w:pPr>
        <w:spacing w:after="0" w:line="36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(фамилия, имя, отчество подписавшего, должность)</w:t>
      </w:r>
    </w:p>
    <w:p w:rsidR="00F17CDC" w:rsidRDefault="00F17CDC">
      <w:pPr>
        <w:spacing w:after="0" w:line="360" w:lineRule="auto"/>
        <w:ind w:firstLine="567"/>
        <w:jc w:val="both"/>
        <w:rPr>
          <w:rFonts w:eastAsia="Times New Roman"/>
          <w:szCs w:val="24"/>
        </w:rPr>
      </w:pPr>
    </w:p>
    <w:p w:rsidR="00F17CDC" w:rsidRDefault="00F17CDC">
      <w:pPr>
        <w:pBdr>
          <w:bottom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jc w:val="center"/>
        <w:rPr>
          <w:sz w:val="20"/>
          <w:szCs w:val="20"/>
        </w:rPr>
      </w:pPr>
      <w:r>
        <w:rPr>
          <w:rFonts w:eastAsia="Times New Roman"/>
          <w:szCs w:val="24"/>
        </w:rPr>
        <w:t>Инструкции по заполнению</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F17CDC" w:rsidRDefault="00F17CDC">
      <w:pPr>
        <w:pStyle w:val="afffb"/>
        <w:numPr>
          <w:ilvl w:val="0"/>
          <w:numId w:val="15"/>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AD3061" w:rsidRDefault="00AD3061"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C31C79" w:rsidRDefault="00C31C7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340949" w:rsidRDefault="00340949" w:rsidP="00340949">
      <w:pPr>
        <w:pStyle w:val="afffb"/>
        <w:tabs>
          <w:tab w:val="left" w:pos="567"/>
          <w:tab w:val="left" w:pos="1494"/>
        </w:tabs>
        <w:spacing w:after="0"/>
        <w:jc w:val="both"/>
        <w:rPr>
          <w:sz w:val="20"/>
          <w:szCs w:val="20"/>
        </w:rPr>
      </w:pPr>
    </w:p>
    <w:p w:rsidR="00F17CDC" w:rsidRPr="00963659" w:rsidRDefault="00F17CDC" w:rsidP="000307AF">
      <w:pPr>
        <w:pStyle w:val="2"/>
        <w:numPr>
          <w:ilvl w:val="0"/>
          <w:numId w:val="0"/>
        </w:numPr>
        <w:ind w:left="1134"/>
        <w:jc w:val="right"/>
        <w:rPr>
          <w:rFonts w:ascii="Times New Roman" w:hAnsi="Times New Roman" w:cs="Times New Roman"/>
          <w:b w:val="0"/>
          <w:i w:val="0"/>
          <w:sz w:val="24"/>
          <w:szCs w:val="24"/>
        </w:rPr>
      </w:pPr>
      <w:bookmarkStart w:id="153" w:name="_Ref55336345"/>
      <w:bookmarkStart w:id="154" w:name="_Ref55335821"/>
      <w:bookmarkStart w:id="155" w:name="_Toc390261847"/>
      <w:bookmarkStart w:id="156" w:name="_Toc392676068"/>
      <w:r w:rsidRPr="00963659">
        <w:rPr>
          <w:rFonts w:ascii="Times New Roman" w:hAnsi="Times New Roman" w:cs="Times New Roman"/>
          <w:b w:val="0"/>
          <w:i w:val="0"/>
          <w:sz w:val="24"/>
          <w:szCs w:val="24"/>
        </w:rPr>
        <w:t xml:space="preserve">Техническое предложение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2</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53"/>
      <w:bookmarkEnd w:id="154"/>
      <w:bookmarkEnd w:id="155"/>
      <w:bookmarkEnd w:id="156"/>
    </w:p>
    <w:p w:rsidR="00F17CDC" w:rsidRDefault="00F17CDC">
      <w:pPr>
        <w:jc w:val="center"/>
        <w:rPr>
          <w:rFonts w:eastAsia="Times New Roman"/>
          <w:b/>
          <w:spacing w:val="36"/>
          <w:szCs w:val="24"/>
        </w:rPr>
      </w:pPr>
      <w:r>
        <w:rPr>
          <w:szCs w:val="24"/>
        </w:rPr>
        <w:t>Форма Технического предложения</w:t>
      </w:r>
    </w:p>
    <w:p w:rsidR="00F17CDC" w:rsidRDefault="00F17CDC">
      <w:pPr>
        <w:pBdr>
          <w:top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 xml:space="preserve">Приложение </w:t>
      </w:r>
      <w:r>
        <w:rPr>
          <w:rFonts w:eastAsia="Times New Roman"/>
          <w:szCs w:val="24"/>
        </w:rPr>
        <w:fldChar w:fldCharType="begin"/>
      </w:r>
      <w:r>
        <w:rPr>
          <w:rFonts w:eastAsia="Times New Roman"/>
          <w:szCs w:val="24"/>
        </w:rPr>
        <w:instrText xml:space="preserve"> SEQ "Приложение" \*Arabic </w:instrText>
      </w:r>
      <w:r>
        <w:rPr>
          <w:rFonts w:eastAsia="Times New Roman"/>
          <w:szCs w:val="24"/>
        </w:rPr>
        <w:fldChar w:fldCharType="separate"/>
      </w:r>
      <w:r w:rsidR="00F94A79">
        <w:rPr>
          <w:rFonts w:eastAsia="Times New Roman"/>
          <w:noProof/>
          <w:szCs w:val="24"/>
        </w:rPr>
        <w:t>2</w:t>
      </w:r>
      <w:r>
        <w:rPr>
          <w:rFonts w:eastAsia="Times New Roman"/>
          <w:szCs w:val="24"/>
        </w:rPr>
        <w:fldChar w:fldCharType="end"/>
      </w:r>
      <w:r>
        <w:rPr>
          <w:rFonts w:eastAsia="Times New Roman"/>
          <w:szCs w:val="24"/>
        </w:rPr>
        <w:t xml:space="preserve"> к письму о подаче оферты</w:t>
      </w:r>
      <w:r>
        <w:rPr>
          <w:rFonts w:eastAsia="Times New Roman"/>
          <w:szCs w:val="24"/>
        </w:rPr>
        <w:br/>
        <w:t>от «____»_____________ г. №__________</w:t>
      </w:r>
    </w:p>
    <w:p w:rsidR="00F17CDC" w:rsidRDefault="00F17CDC">
      <w:pPr>
        <w:spacing w:after="0" w:line="360" w:lineRule="auto"/>
        <w:jc w:val="center"/>
        <w:rPr>
          <w:rFonts w:eastAsia="Times New Roman"/>
          <w:szCs w:val="24"/>
        </w:rPr>
      </w:pPr>
      <w:r>
        <w:rPr>
          <w:rFonts w:eastAsia="Times New Roman"/>
          <w:b/>
          <w:szCs w:val="24"/>
        </w:rPr>
        <w:t>Техническое предложение</w:t>
      </w:r>
    </w:p>
    <w:p w:rsidR="00F17CDC" w:rsidRDefault="00F17CDC">
      <w:pPr>
        <w:spacing w:after="0" w:line="360" w:lineRule="auto"/>
        <w:jc w:val="both"/>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_________________________________</w:t>
      </w:r>
    </w:p>
    <w:p w:rsidR="00E61618" w:rsidRDefault="0094571F" w:rsidP="00E61618">
      <w:pPr>
        <w:spacing w:after="0" w:line="240" w:lineRule="auto"/>
        <w:jc w:val="center"/>
        <w:rPr>
          <w:b/>
          <w:szCs w:val="24"/>
        </w:rPr>
      </w:pPr>
      <w:r w:rsidRPr="00B65416">
        <w:rPr>
          <w:b/>
          <w:szCs w:val="24"/>
        </w:rPr>
        <w:t>Состав и объем работ</w:t>
      </w:r>
      <w:r w:rsidR="00FC60AB">
        <w:rPr>
          <w:b/>
          <w:szCs w:val="24"/>
        </w:rPr>
        <w:t>:</w:t>
      </w:r>
    </w:p>
    <w:p w:rsidR="00E61618" w:rsidRPr="00E61618" w:rsidRDefault="00E61618" w:rsidP="00E61618">
      <w:pPr>
        <w:tabs>
          <w:tab w:val="left" w:pos="993"/>
        </w:tabs>
        <w:suppressAutoHyphens w:val="0"/>
        <w:spacing w:after="0" w:line="240" w:lineRule="auto"/>
        <w:ind w:left="567"/>
        <w:jc w:val="both"/>
        <w:rPr>
          <w:rFonts w:eastAsia="Times New Roman"/>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5181"/>
        <w:gridCol w:w="2433"/>
        <w:gridCol w:w="1417"/>
      </w:tblGrid>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w:t>
            </w:r>
            <w:r w:rsidRPr="00E61618">
              <w:rPr>
                <w:rFonts w:eastAsia="Times New Roman"/>
                <w:lang w:eastAsia="ru-RU"/>
              </w:rPr>
              <w:br/>
              <w:t>п/п</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Наименование работ и затрат</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Единица</w:t>
            </w:r>
            <w:r w:rsidRPr="00E61618">
              <w:rPr>
                <w:rFonts w:eastAsia="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Количество</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4</w:t>
            </w:r>
          </w:p>
        </w:tc>
      </w:tr>
      <w:tr w:rsidR="00E61618" w:rsidRPr="00E61618" w:rsidTr="00E61618">
        <w:tc>
          <w:tcPr>
            <w:tcW w:w="10065" w:type="dxa"/>
            <w:gridSpan w:val="4"/>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Кровля основная (куполообразная)</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 xml:space="preserve">Разборка 2 слойного старого покрытия кровли </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670</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Снятие цементной стяжки толщ.5см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33,5</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3</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pacing w:after="0" w:line="240" w:lineRule="auto"/>
              <w:rPr>
                <w:rFonts w:eastAsia="Times New Roman"/>
                <w:lang w:eastAsia="ru-RU"/>
              </w:rPr>
            </w:pPr>
            <w:r w:rsidRPr="00E61618">
              <w:rPr>
                <w:rFonts w:eastAsia="Times New Roman"/>
                <w:lang w:eastAsia="ru-RU"/>
              </w:rPr>
              <w:t>Утепление минплитой толщ.100мм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67</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4</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цементной стяжки толщ.30мм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20,1</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Огрунтовка цементной стяжки</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670</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6</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кровли плоской из наплавляемых материалов в 2 слоя</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275"/>
                <w:tab w:val="center" w:pos="550"/>
              </w:tabs>
              <w:suppressAutoHyphens w:val="0"/>
              <w:spacing w:after="0" w:line="240" w:lineRule="auto"/>
              <w:jc w:val="center"/>
              <w:rPr>
                <w:rFonts w:eastAsia="Times New Roman"/>
                <w:lang w:eastAsia="ru-RU"/>
              </w:rPr>
            </w:pPr>
            <w:r w:rsidRPr="00E61618">
              <w:rPr>
                <w:rFonts w:eastAsia="Times New Roman"/>
                <w:lang w:eastAsia="ru-RU"/>
              </w:rPr>
              <w:t>672</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7</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примыканий к парапетам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 xml:space="preserve">             м</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8</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обрешетки из доски 40мм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257,8</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val="en-US" w:eastAsia="ru-RU"/>
              </w:rPr>
            </w:pPr>
            <w:r w:rsidRPr="00E61618">
              <w:rPr>
                <w:rFonts w:eastAsia="Times New Roman"/>
                <w:lang w:val="en-US" w:eastAsia="ru-RU"/>
              </w:rPr>
              <w:t>9</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Антисептирование пастами перекрытий</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257,8</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10</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Утепление минплитой толщ.100мм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25,7</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11</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пароизоляции оклеечной</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257,8</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12</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выравнивающих стяжек из асбестоцементных листов</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257,8</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13</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кровли плоской из наплавляемых материалов в 2 слоя</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257,8</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14</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свесов</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92,5</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15</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Погрузка, перевозка мусора</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49,45</w:t>
            </w:r>
          </w:p>
        </w:tc>
      </w:tr>
      <w:tr w:rsidR="00E61618" w:rsidRPr="00E61618" w:rsidTr="00E61618">
        <w:tc>
          <w:tcPr>
            <w:tcW w:w="10065" w:type="dxa"/>
            <w:gridSpan w:val="4"/>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Кровля средней части котельной</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16</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Разборка 2 слойного старого покрытия кровли</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170,79</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17</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Снятие цементной стяжки толщ.5 см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8,53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18</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обрешетки из доски 40мм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569,3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19</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Антисептирование пастами перекрытий</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569,3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20</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Утепление минплитой толщ.100мм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56,9</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21</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пароизоляции оклеечной</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569,3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22</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выравнивающих стяжек из асбестоцементных листов</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569,3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23</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кровли плоской из наплавляемых материалов в 2 слоя</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569,3</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24</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примыканий к парапетам</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53,2</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25</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Устройство свесов</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72,1</w:t>
            </w:r>
          </w:p>
        </w:tc>
      </w:tr>
      <w:tr w:rsidR="00E61618" w:rsidRPr="00E61618" w:rsidTr="00E61618">
        <w:tc>
          <w:tcPr>
            <w:tcW w:w="1134"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val="en-US" w:eastAsia="ru-RU"/>
              </w:rPr>
              <w:t>2</w:t>
            </w:r>
            <w:r w:rsidRPr="00E61618">
              <w:rPr>
                <w:rFonts w:eastAsia="Times New Roman"/>
                <w:lang w:eastAsia="ru-RU"/>
              </w:rPr>
              <w:t>6</w:t>
            </w:r>
          </w:p>
        </w:tc>
        <w:tc>
          <w:tcPr>
            <w:tcW w:w="5181"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rPr>
                <w:rFonts w:eastAsia="Times New Roman"/>
                <w:lang w:eastAsia="ru-RU"/>
              </w:rPr>
            </w:pPr>
            <w:r w:rsidRPr="00E61618">
              <w:rPr>
                <w:rFonts w:eastAsia="Times New Roman"/>
                <w:lang w:eastAsia="ru-RU"/>
              </w:rPr>
              <w:t>Погрузка, перевозка мусора</w:t>
            </w:r>
          </w:p>
        </w:tc>
        <w:tc>
          <w:tcPr>
            <w:tcW w:w="2433"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tabs>
                <w:tab w:val="left" w:pos="739"/>
                <w:tab w:val="center" w:pos="831"/>
              </w:tabs>
              <w:suppressAutoHyphens w:val="0"/>
              <w:spacing w:after="0" w:line="240" w:lineRule="auto"/>
              <w:jc w:val="center"/>
              <w:rPr>
                <w:rFonts w:eastAsia="Times New Roman"/>
                <w:lang w:eastAsia="ru-RU"/>
              </w:rPr>
            </w:pPr>
            <w:r w:rsidRPr="00E61618">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hideMark/>
          </w:tcPr>
          <w:p w:rsidR="00E61618" w:rsidRPr="00E61618" w:rsidRDefault="00E61618" w:rsidP="00E61618">
            <w:pPr>
              <w:suppressAutoHyphens w:val="0"/>
              <w:spacing w:after="0" w:line="240" w:lineRule="auto"/>
              <w:jc w:val="center"/>
              <w:rPr>
                <w:rFonts w:eastAsia="Times New Roman"/>
                <w:lang w:eastAsia="ru-RU"/>
              </w:rPr>
            </w:pPr>
            <w:r w:rsidRPr="00E61618">
              <w:rPr>
                <w:rFonts w:eastAsia="Times New Roman"/>
                <w:lang w:eastAsia="ru-RU"/>
              </w:rPr>
              <w:t>12,60</w:t>
            </w:r>
          </w:p>
        </w:tc>
      </w:tr>
    </w:tbl>
    <w:p w:rsidR="00FC60AB" w:rsidRDefault="00FC60AB" w:rsidP="00E61618">
      <w:pPr>
        <w:spacing w:after="0" w:line="240" w:lineRule="auto"/>
        <w:rPr>
          <w:rFonts w:eastAsia="Times New Roman"/>
          <w:szCs w:val="24"/>
        </w:rPr>
      </w:pPr>
    </w:p>
    <w:p w:rsidR="00FC60AB" w:rsidRDefault="00FC60AB" w:rsidP="00FC60AB">
      <w:pPr>
        <w:spacing w:after="0" w:line="240" w:lineRule="auto"/>
        <w:jc w:val="center"/>
        <w:rPr>
          <w:rFonts w:eastAsia="Times New Roman"/>
          <w:b/>
          <w:szCs w:val="24"/>
        </w:rPr>
      </w:pPr>
      <w:r w:rsidRPr="00FC60AB">
        <w:rPr>
          <w:rFonts w:eastAsia="Times New Roman"/>
          <w:b/>
          <w:szCs w:val="24"/>
        </w:rPr>
        <w:lastRenderedPageBreak/>
        <w:t>Характеристики применяемых наплавляемых кровельных материалов:</w:t>
      </w:r>
    </w:p>
    <w:p w:rsidR="00E61618" w:rsidRPr="00E61618" w:rsidRDefault="00E61618" w:rsidP="00E61618">
      <w:pPr>
        <w:spacing w:after="0" w:line="240" w:lineRule="auto"/>
        <w:rPr>
          <w:rFonts w:eastAsia="Times New Roman"/>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E61618" w:rsidRPr="00E61618" w:rsidTr="00E61618">
        <w:tc>
          <w:tcPr>
            <w:tcW w:w="2463" w:type="dxa"/>
            <w:tcBorders>
              <w:top w:val="single" w:sz="4" w:space="0" w:color="000000"/>
              <w:left w:val="single" w:sz="4" w:space="0" w:color="000000"/>
              <w:bottom w:val="single" w:sz="4" w:space="0" w:color="000000"/>
              <w:right w:val="single" w:sz="4" w:space="0" w:color="000000"/>
            </w:tcBorders>
            <w:vAlign w:val="bottom"/>
            <w:hideMark/>
          </w:tcPr>
          <w:p w:rsidR="00E61618" w:rsidRPr="00B9050C" w:rsidRDefault="00E61618" w:rsidP="00E61618">
            <w:pPr>
              <w:spacing w:after="0" w:line="240" w:lineRule="auto"/>
              <w:rPr>
                <w:rFonts w:eastAsia="Times New Roman"/>
              </w:rPr>
            </w:pPr>
            <w:r w:rsidRPr="00B9050C">
              <w:rPr>
                <w:rFonts w:eastAsia="Times New Roman"/>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jc w:val="center"/>
              <w:rPr>
                <w:rFonts w:eastAsia="Times New Roman"/>
              </w:rPr>
            </w:pPr>
            <w:r w:rsidRPr="00B9050C">
              <w:rPr>
                <w:rFonts w:eastAsia="Times New Roman"/>
              </w:rPr>
              <w:t xml:space="preserve">К </w:t>
            </w:r>
          </w:p>
          <w:p w:rsidR="00E61618" w:rsidRPr="00B9050C" w:rsidRDefault="00E61618" w:rsidP="00E61618">
            <w:pPr>
              <w:spacing w:after="0" w:line="240" w:lineRule="auto"/>
              <w:jc w:val="center"/>
              <w:rPr>
                <w:rFonts w:eastAsia="Times New Roman"/>
              </w:rPr>
            </w:pPr>
            <w:r w:rsidRPr="00B9050C">
              <w:rPr>
                <w:rFonts w:eastAsia="Times New Roman"/>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jc w:val="center"/>
              <w:rPr>
                <w:rFonts w:eastAsia="Times New Roman"/>
              </w:rPr>
            </w:pPr>
            <w:r w:rsidRPr="00B9050C">
              <w:rPr>
                <w:rFonts w:eastAsia="Times New Roman"/>
              </w:rPr>
              <w:t>П</w:t>
            </w:r>
          </w:p>
          <w:p w:rsidR="00E61618" w:rsidRPr="00B9050C" w:rsidRDefault="00E61618" w:rsidP="00E61618">
            <w:pPr>
              <w:spacing w:after="0" w:line="240" w:lineRule="auto"/>
              <w:jc w:val="center"/>
              <w:rPr>
                <w:rFonts w:eastAsia="Times New Roman"/>
              </w:rPr>
            </w:pPr>
            <w:r w:rsidRPr="00B9050C">
              <w:rPr>
                <w:rFonts w:eastAsia="Times New Roman"/>
              </w:rPr>
              <w:t>пленка</w:t>
            </w:r>
          </w:p>
        </w:tc>
      </w:tr>
      <w:tr w:rsidR="00E61618" w:rsidRPr="00E61618" w:rsidTr="00B9050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верх</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r>
      <w:tr w:rsidR="00E61618" w:rsidRPr="00E61618" w:rsidTr="00B9050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uppressAutoHyphens w:val="0"/>
              <w:spacing w:after="0" w:line="240" w:lineRule="auto"/>
              <w:rPr>
                <w:sz w:val="20"/>
                <w:szCs w:val="20"/>
                <w:lang w:eastAsia="ru-RU"/>
              </w:rPr>
            </w:pPr>
          </w:p>
        </w:t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низ</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r>
      <w:tr w:rsidR="00E61618" w:rsidRPr="00E61618" w:rsidTr="00B9050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Масса, кг.кв.м не менее</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jc w:val="center"/>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jc w:val="center"/>
              <w:rPr>
                <w:rFonts w:eastAsia="Times New Roman"/>
              </w:rPr>
            </w:pPr>
          </w:p>
        </w:tc>
      </w:tr>
      <w:tr w:rsidR="00E61618" w:rsidRPr="00E61618" w:rsidTr="00B9050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На полиэфире</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lang w:val="en-US"/>
              </w:rPr>
            </w:pPr>
          </w:p>
        </w:tc>
        <w:tc>
          <w:tcPr>
            <w:tcW w:w="2464"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lang w:val="en-US"/>
              </w:rPr>
            </w:pPr>
          </w:p>
        </w:tc>
      </w:tr>
      <w:tr w:rsidR="00E61618" w:rsidRPr="00E61618" w:rsidTr="00B9050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Толщина, мм</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jc w:val="center"/>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jc w:val="center"/>
              <w:rPr>
                <w:rFonts w:eastAsia="Times New Roman"/>
              </w:rPr>
            </w:pPr>
          </w:p>
        </w:tc>
      </w:tr>
      <w:tr w:rsidR="00E61618" w:rsidRPr="00E61618" w:rsidTr="00B9050C">
        <w:tc>
          <w:tcPr>
            <w:tcW w:w="2463" w:type="dxa"/>
            <w:tcBorders>
              <w:top w:val="single" w:sz="4" w:space="0" w:color="000000"/>
              <w:left w:val="single" w:sz="4" w:space="0" w:color="000000"/>
              <w:bottom w:val="single" w:sz="4" w:space="0" w:color="000000"/>
              <w:right w:val="single" w:sz="4" w:space="0" w:color="000000"/>
            </w:tcBorders>
            <w:hideMark/>
          </w:tcPr>
          <w:p w:rsidR="00E61618" w:rsidRPr="00B9050C" w:rsidRDefault="00E61618" w:rsidP="00E61618">
            <w:pPr>
              <w:spacing w:after="0" w:line="240" w:lineRule="auto"/>
              <w:rPr>
                <w:rFonts w:eastAsia="Times New Roman"/>
              </w:rPr>
            </w:pPr>
            <w:r w:rsidRPr="00B9050C">
              <w:rPr>
                <w:rFonts w:eastAsia="Times New Roman"/>
              </w:rPr>
              <w:t>Водопоглащение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jc w:val="center"/>
              <w:rPr>
                <w:rFonts w:eastAsia="Times New Roman"/>
              </w:rPr>
            </w:pPr>
          </w:p>
        </w:tc>
        <w:tc>
          <w:tcPr>
            <w:tcW w:w="2464" w:type="dxa"/>
            <w:tcBorders>
              <w:top w:val="single" w:sz="4" w:space="0" w:color="000000"/>
              <w:left w:val="single" w:sz="4" w:space="0" w:color="000000"/>
              <w:bottom w:val="single" w:sz="4" w:space="0" w:color="000000"/>
              <w:right w:val="single" w:sz="4" w:space="0" w:color="000000"/>
            </w:tcBorders>
          </w:tcPr>
          <w:p w:rsidR="00E61618" w:rsidRPr="00B9050C" w:rsidRDefault="00E61618" w:rsidP="00E61618">
            <w:pPr>
              <w:spacing w:after="0" w:line="240" w:lineRule="auto"/>
              <w:jc w:val="center"/>
              <w:rPr>
                <w:rFonts w:eastAsia="Times New Roman"/>
              </w:rPr>
            </w:pPr>
          </w:p>
        </w:tc>
      </w:tr>
    </w:tbl>
    <w:p w:rsidR="00E61618" w:rsidRPr="00E61618" w:rsidRDefault="00E61618" w:rsidP="00E61618">
      <w:pPr>
        <w:spacing w:after="0" w:line="240" w:lineRule="auto"/>
        <w:rPr>
          <w:rFonts w:eastAsia="Times New Roman"/>
          <w:szCs w:val="24"/>
        </w:rPr>
      </w:pPr>
    </w:p>
    <w:p w:rsidR="001C2D95" w:rsidRPr="00FC60AB" w:rsidRDefault="001C2D95">
      <w:pPr>
        <w:spacing w:after="0" w:line="360" w:lineRule="auto"/>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rPr>
          <w:rFonts w:eastAsia="Times New Roman"/>
          <w:szCs w:val="24"/>
          <w:vertAlign w:val="superscript"/>
        </w:rPr>
      </w:pPr>
      <w:r>
        <w:rPr>
          <w:rFonts w:eastAsia="Times New Roman"/>
          <w:szCs w:val="24"/>
          <w:vertAlign w:val="superscript"/>
        </w:rPr>
        <w:t>(фамилия, имя, отчество подписавшего, должность)</w:t>
      </w:r>
    </w:p>
    <w:p w:rsidR="00B65416" w:rsidRDefault="00B65416">
      <w:pPr>
        <w:spacing w:after="0" w:line="240" w:lineRule="auto"/>
        <w:ind w:right="3684" w:firstLine="567"/>
        <w:rPr>
          <w:rFonts w:eastAsia="Times New Roman"/>
          <w:b/>
          <w:spacing w:val="36"/>
          <w:szCs w:val="24"/>
        </w:rPr>
      </w:pPr>
    </w:p>
    <w:p w:rsidR="00F17CDC" w:rsidRDefault="00F17CDC">
      <w:pPr>
        <w:pBdr>
          <w:bottom w:val="single" w:sz="4" w:space="1" w:color="000000"/>
        </w:pBdr>
        <w:shd w:val="clear" w:color="auto" w:fill="E0E0E0"/>
        <w:spacing w:after="0" w:line="36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360" w:lineRule="auto"/>
        <w:ind w:right="21"/>
        <w:jc w:val="center"/>
        <w:rPr>
          <w:sz w:val="20"/>
          <w:szCs w:val="20"/>
        </w:rPr>
      </w:pPr>
      <w:r>
        <w:rPr>
          <w:rFonts w:eastAsia="Times New Roman"/>
          <w:szCs w:val="24"/>
        </w:rPr>
        <w:t>Инструкции по заполнению</w:t>
      </w:r>
    </w:p>
    <w:p w:rsidR="00F17CDC" w:rsidRDefault="00F17CDC">
      <w:pPr>
        <w:pStyle w:val="afffb"/>
        <w:numPr>
          <w:ilvl w:val="0"/>
          <w:numId w:val="13"/>
        </w:numPr>
        <w:tabs>
          <w:tab w:val="left" w:pos="567"/>
          <w:tab w:val="left" w:pos="1494"/>
        </w:tabs>
        <w:spacing w:after="0"/>
        <w:ind w:left="567" w:hanging="567"/>
        <w:jc w:val="both"/>
        <w:rPr>
          <w:sz w:val="20"/>
          <w:szCs w:val="20"/>
        </w:rPr>
      </w:pPr>
      <w:r>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9050C" w:rsidRDefault="00F17CDC" w:rsidP="00B9050C">
      <w:pPr>
        <w:pStyle w:val="afffb"/>
        <w:numPr>
          <w:ilvl w:val="0"/>
          <w:numId w:val="13"/>
        </w:numPr>
        <w:tabs>
          <w:tab w:val="left" w:pos="567"/>
          <w:tab w:val="left" w:pos="1494"/>
        </w:tabs>
        <w:spacing w:after="0"/>
        <w:ind w:left="567" w:hanging="567"/>
        <w:jc w:val="both"/>
        <w:rPr>
          <w:sz w:val="20"/>
          <w:szCs w:val="20"/>
        </w:rPr>
      </w:pPr>
      <w:r>
        <w:rPr>
          <w:sz w:val="20"/>
          <w:szCs w:val="20"/>
        </w:rPr>
        <w:t xml:space="preserve">Участник открытого одноэтапного запроса предложений указывает свое фирменное наименование (в т.ч. </w:t>
      </w:r>
      <w:r w:rsidRPr="00B9050C">
        <w:rPr>
          <w:sz w:val="20"/>
          <w:szCs w:val="20"/>
        </w:rPr>
        <w:t>организационно-правовую форму) и свой адрес.</w:t>
      </w:r>
    </w:p>
    <w:p w:rsidR="00351C3B" w:rsidRPr="00B9050C" w:rsidRDefault="00EA0188" w:rsidP="00B9050C">
      <w:pPr>
        <w:pStyle w:val="afffb"/>
        <w:numPr>
          <w:ilvl w:val="0"/>
          <w:numId w:val="13"/>
        </w:numPr>
        <w:tabs>
          <w:tab w:val="left" w:pos="567"/>
          <w:tab w:val="left" w:pos="1494"/>
        </w:tabs>
        <w:spacing w:after="0"/>
        <w:ind w:left="567" w:hanging="567"/>
        <w:jc w:val="both"/>
        <w:rPr>
          <w:sz w:val="20"/>
          <w:szCs w:val="20"/>
        </w:rPr>
      </w:pPr>
      <w:r w:rsidRPr="00B9050C">
        <w:rPr>
          <w:b/>
          <w:sz w:val="20"/>
          <w:szCs w:val="20"/>
        </w:rPr>
        <w:t>Участник открытого одноэтапного запроса предложений заполняет Таблицу «</w:t>
      </w:r>
      <w:r w:rsidR="00351C3B" w:rsidRPr="00B9050C">
        <w:rPr>
          <w:b/>
          <w:sz w:val="20"/>
          <w:szCs w:val="20"/>
        </w:rPr>
        <w:t>Характеристики применяемых наплавляемых кровельных материалов</w:t>
      </w:r>
      <w:r w:rsidRPr="00B9050C">
        <w:rPr>
          <w:b/>
          <w:sz w:val="20"/>
          <w:szCs w:val="20"/>
        </w:rPr>
        <w:t>», учитывая требования Раздела 5 «Техническое задание» Документации.</w:t>
      </w:r>
      <w:r w:rsidRPr="00B9050C">
        <w:rPr>
          <w:b/>
          <w:sz w:val="20"/>
          <w:szCs w:val="20"/>
          <w:highlight w:val="yellow"/>
        </w:rPr>
        <w:t xml:space="preserve"> </w:t>
      </w:r>
    </w:p>
    <w:p w:rsidR="001B55D3" w:rsidRDefault="001B55D3" w:rsidP="00B65416">
      <w:pPr>
        <w:pStyle w:val="afffb"/>
        <w:tabs>
          <w:tab w:val="left" w:pos="567"/>
        </w:tabs>
        <w:spacing w:after="0"/>
        <w:ind w:left="564" w:hanging="564"/>
        <w:jc w:val="both"/>
        <w:rPr>
          <w:sz w:val="20"/>
          <w:szCs w:val="20"/>
        </w:rPr>
      </w:pPr>
    </w:p>
    <w:p w:rsidR="00257F4B" w:rsidRDefault="00257F4B" w:rsidP="001B55D3">
      <w:pPr>
        <w:pStyle w:val="afffb"/>
        <w:tabs>
          <w:tab w:val="left" w:pos="0"/>
          <w:tab w:val="left" w:pos="567"/>
        </w:tabs>
        <w:spacing w:after="0"/>
        <w:jc w:val="both"/>
        <w:rPr>
          <w:sz w:val="20"/>
          <w:szCs w:val="20"/>
        </w:rPr>
      </w:pPr>
    </w:p>
    <w:p w:rsidR="00846060" w:rsidRDefault="00846060"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75351E" w:rsidRDefault="0075351E" w:rsidP="00E61618">
      <w:pPr>
        <w:pStyle w:val="afffb"/>
        <w:tabs>
          <w:tab w:val="left" w:pos="0"/>
          <w:tab w:val="left" w:pos="567"/>
        </w:tabs>
        <w:spacing w:after="0"/>
        <w:ind w:left="0"/>
        <w:jc w:val="both"/>
        <w:rPr>
          <w:sz w:val="20"/>
          <w:szCs w:val="20"/>
        </w:rPr>
      </w:pPr>
    </w:p>
    <w:p w:rsidR="00F17CDC" w:rsidRPr="00963659" w:rsidRDefault="00F17CDC" w:rsidP="000307AF">
      <w:pPr>
        <w:pStyle w:val="2"/>
        <w:numPr>
          <w:ilvl w:val="0"/>
          <w:numId w:val="0"/>
        </w:numPr>
        <w:ind w:left="1134" w:hanging="1134"/>
        <w:jc w:val="right"/>
        <w:rPr>
          <w:rFonts w:ascii="Times New Roman" w:hAnsi="Times New Roman" w:cs="Times New Roman"/>
          <w:b w:val="0"/>
          <w:i w:val="0"/>
          <w:sz w:val="24"/>
          <w:szCs w:val="24"/>
        </w:rPr>
      </w:pPr>
      <w:bookmarkStart w:id="157" w:name="_Ref214869550"/>
      <w:bookmarkStart w:id="158" w:name="_Toc390261848"/>
      <w:bookmarkStart w:id="159" w:name="_Toc392676069"/>
      <w:r w:rsidRPr="00963659">
        <w:rPr>
          <w:rFonts w:ascii="Times New Roman" w:hAnsi="Times New Roman" w:cs="Times New Roman"/>
          <w:b w:val="0"/>
          <w:i w:val="0"/>
          <w:sz w:val="24"/>
          <w:szCs w:val="24"/>
        </w:rPr>
        <w:lastRenderedPageBreak/>
        <w:t>Анкета Участника открытого одноэтапного запроса предложений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3</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43"/>
      <w:bookmarkEnd w:id="144"/>
      <w:bookmarkEnd w:id="157"/>
      <w:bookmarkEnd w:id="158"/>
      <w:bookmarkEnd w:id="159"/>
    </w:p>
    <w:p w:rsidR="00F17CDC" w:rsidRDefault="00F17CDC">
      <w:pPr>
        <w:tabs>
          <w:tab w:val="left" w:pos="1494"/>
        </w:tabs>
        <w:spacing w:after="120" w:line="360" w:lineRule="auto"/>
        <w:jc w:val="center"/>
        <w:rPr>
          <w:rFonts w:eastAsia="Times New Roman"/>
          <w:b/>
          <w:spacing w:val="36"/>
          <w:szCs w:val="24"/>
        </w:rPr>
      </w:pPr>
      <w:r>
        <w:rPr>
          <w:rFonts w:eastAsia="Times New Roman"/>
          <w:szCs w:val="24"/>
        </w:rPr>
        <w:t>Форма Анкеты Участника открытого одноэтапного запроса предложений</w:t>
      </w:r>
    </w:p>
    <w:p w:rsidR="00F17CDC" w:rsidRDefault="00F17CDC">
      <w:pPr>
        <w:pBdr>
          <w:top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rPr>
          <w:rFonts w:eastAsia="Times New Roman"/>
          <w:szCs w:val="24"/>
        </w:rPr>
      </w:pPr>
    </w:p>
    <w:p w:rsidR="004D0F00" w:rsidRDefault="004D0F00">
      <w:pPr>
        <w:spacing w:after="0" w:line="240" w:lineRule="auto"/>
        <w:rPr>
          <w:rFonts w:eastAsia="Times New Roman"/>
          <w:szCs w:val="24"/>
        </w:rPr>
      </w:pPr>
    </w:p>
    <w:p w:rsidR="00F17CDC" w:rsidRDefault="00F17CDC">
      <w:pPr>
        <w:spacing w:after="0" w:line="240" w:lineRule="auto"/>
        <w:jc w:val="right"/>
        <w:rPr>
          <w:rFonts w:eastAsia="Times New Roman"/>
          <w:szCs w:val="24"/>
        </w:rPr>
      </w:pPr>
      <w:r>
        <w:rPr>
          <w:rFonts w:eastAsia="Times New Roman"/>
          <w:szCs w:val="24"/>
        </w:rPr>
        <w:t>Приложение 3 к письму о подаче оферты</w:t>
      </w:r>
      <w:r>
        <w:rPr>
          <w:rFonts w:eastAsia="Times New Roman"/>
          <w:szCs w:val="24"/>
        </w:rPr>
        <w:br/>
        <w:t>от «____»_____________ г.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jc w:val="center"/>
        <w:rPr>
          <w:rFonts w:eastAsia="Times New Roman"/>
          <w:szCs w:val="24"/>
        </w:rPr>
      </w:pPr>
      <w:r>
        <w:rPr>
          <w:rFonts w:eastAsia="Times New Roman"/>
          <w:b/>
          <w:szCs w:val="24"/>
        </w:rPr>
        <w:t xml:space="preserve">Анкета Участника </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108" w:type="dxa"/>
        <w:tblLayout w:type="fixed"/>
        <w:tblLook w:val="0000" w:firstRow="0" w:lastRow="0" w:firstColumn="0" w:lastColumn="0" w:noHBand="0" w:noVBand="0"/>
      </w:tblPr>
      <w:tblGrid>
        <w:gridCol w:w="720"/>
        <w:gridCol w:w="4860"/>
        <w:gridCol w:w="4690"/>
      </w:tblGrid>
      <w:tr w:rsidR="00F17CD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 п/п</w:t>
            </w: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57" w:right="57"/>
              <w:rPr>
                <w:rFonts w:eastAsia="Times New Roman"/>
                <w:szCs w:val="24"/>
              </w:rPr>
            </w:pPr>
            <w:r>
              <w:rPr>
                <w:rFonts w:eastAsia="Times New Roman"/>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ind w:left="57" w:right="57"/>
            </w:pPr>
            <w:r>
              <w:rPr>
                <w:rFonts w:eastAsia="Times New Roman"/>
                <w:szCs w:val="24"/>
              </w:rPr>
              <w:t>Сведения об Участнике открытого одноэтапного запроса предложений</w:t>
            </w: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C6182">
            <w:pPr>
              <w:spacing w:before="40" w:after="40" w:line="240" w:lineRule="auto"/>
              <w:ind w:left="57" w:right="57"/>
              <w:rPr>
                <w:rFonts w:eastAsia="Times New Roman"/>
                <w:szCs w:val="24"/>
              </w:rPr>
            </w:pPr>
            <w:r>
              <w:rPr>
                <w:rFonts w:eastAsia="Times New Roman"/>
                <w:szCs w:val="24"/>
              </w:rPr>
              <w:t xml:space="preserve">ОГРН, </w:t>
            </w:r>
            <w:r w:rsidR="00F17CDC">
              <w:rPr>
                <w:rFonts w:eastAsia="Times New Roman"/>
                <w:szCs w:val="24"/>
              </w:rPr>
              <w:t>ИНН, КПП,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Height w:val="116"/>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r w:rsidR="00F17CDC">
        <w:trPr>
          <w:cantSplit/>
        </w:trPr>
        <w:tc>
          <w:tcPr>
            <w:tcW w:w="720" w:type="dxa"/>
            <w:tcBorders>
              <w:top w:val="single" w:sz="4" w:space="0" w:color="000000"/>
              <w:left w:val="single" w:sz="4" w:space="0" w:color="000000"/>
              <w:bottom w:val="single" w:sz="4" w:space="0" w:color="000000"/>
            </w:tcBorders>
            <w:shd w:val="clear" w:color="auto" w:fill="auto"/>
          </w:tcPr>
          <w:p w:rsidR="00F17CDC" w:rsidRDefault="00F17CDC" w:rsidP="004C6757">
            <w:pPr>
              <w:numPr>
                <w:ilvl w:val="0"/>
                <w:numId w:val="32"/>
              </w:numPr>
              <w:snapToGrid w:val="0"/>
              <w:spacing w:after="60" w:line="360" w:lineRule="auto"/>
              <w:jc w:val="both"/>
              <w:rPr>
                <w:rFonts w:eastAsia="Times New Roman"/>
                <w:szCs w:val="24"/>
              </w:rPr>
            </w:pPr>
          </w:p>
        </w:tc>
        <w:tc>
          <w:tcPr>
            <w:tcW w:w="4860"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szCs w:val="24"/>
              </w:rPr>
            </w:pPr>
            <w:r>
              <w:rPr>
                <w:rFonts w:eastAsia="Times New Roman"/>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szCs w:val="24"/>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b/>
          <w:szCs w:val="24"/>
        </w:rPr>
      </w:pPr>
      <w:r>
        <w:rPr>
          <w:rFonts w:eastAsia="Times New Roman"/>
          <w:szCs w:val="24"/>
          <w:vertAlign w:val="superscript"/>
        </w:rPr>
        <w:t>(фамилия, имя, отчество подписавшего,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p w:rsidR="00F17CDC" w:rsidRDefault="00F17CDC">
      <w:pPr>
        <w:tabs>
          <w:tab w:val="left" w:pos="0"/>
        </w:tabs>
        <w:spacing w:after="0"/>
        <w:ind w:left="426" w:hanging="426"/>
        <w:jc w:val="both"/>
        <w:rPr>
          <w:rFonts w:eastAsia="Times New Roman"/>
          <w:sz w:val="20"/>
          <w:szCs w:val="20"/>
        </w:rPr>
      </w:pP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F17CDC" w:rsidRDefault="00F17CDC">
      <w:pPr>
        <w:tabs>
          <w:tab w:val="left" w:pos="0"/>
        </w:tabs>
        <w:spacing w:after="0"/>
        <w:ind w:left="426" w:hanging="426"/>
        <w:jc w:val="both"/>
        <w:rPr>
          <w:rFonts w:eastAsia="Times New Roman"/>
          <w:sz w:val="20"/>
          <w:szCs w:val="20"/>
        </w:rPr>
      </w:pPr>
      <w:r>
        <w:rPr>
          <w:rFonts w:eastAsia="Times New Roman"/>
          <w:sz w:val="20"/>
          <w:szCs w:val="20"/>
        </w:rPr>
        <w:t>4.     В графе 8 «Банковские реквизиты…» указываются реквизиты, которые будут использованы при заключении Договора.</w:t>
      </w: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AD3061" w:rsidRDefault="00AD3061">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sz w:val="20"/>
          <w:szCs w:val="20"/>
        </w:rPr>
      </w:pPr>
    </w:p>
    <w:p w:rsidR="00810D37" w:rsidRDefault="00810D37">
      <w:pPr>
        <w:tabs>
          <w:tab w:val="left" w:pos="0"/>
        </w:tabs>
        <w:spacing w:after="0"/>
        <w:ind w:left="426" w:hanging="426"/>
        <w:jc w:val="both"/>
        <w:rPr>
          <w:rFonts w:eastAsia="Times New Roman"/>
          <w:b/>
          <w:szCs w:val="24"/>
        </w:rPr>
      </w:pPr>
    </w:p>
    <w:p w:rsidR="00B051D7" w:rsidRPr="00963659" w:rsidRDefault="00B051D7" w:rsidP="000307AF">
      <w:pPr>
        <w:pStyle w:val="2"/>
        <w:numPr>
          <w:ilvl w:val="0"/>
          <w:numId w:val="0"/>
        </w:numPr>
        <w:ind w:left="1134" w:hanging="1134"/>
        <w:jc w:val="right"/>
        <w:rPr>
          <w:rFonts w:ascii="Times New Roman" w:hAnsi="Times New Roman" w:cs="Times New Roman"/>
          <w:b w:val="0"/>
          <w:i w:val="0"/>
          <w:sz w:val="24"/>
          <w:szCs w:val="24"/>
        </w:rPr>
      </w:pPr>
      <w:bookmarkStart w:id="160" w:name="_Ref55336378"/>
      <w:bookmarkStart w:id="161" w:name="_Toc390261849"/>
      <w:bookmarkStart w:id="162" w:name="_Toc392676070"/>
      <w:bookmarkStart w:id="163" w:name="_Ref55336389"/>
      <w:bookmarkEnd w:id="145"/>
      <w:r w:rsidRPr="00963659">
        <w:rPr>
          <w:rFonts w:ascii="Times New Roman" w:hAnsi="Times New Roman" w:cs="Times New Roman"/>
          <w:b w:val="0"/>
          <w:i w:val="0"/>
          <w:sz w:val="24"/>
          <w:szCs w:val="24"/>
        </w:rPr>
        <w:lastRenderedPageBreak/>
        <w:t>Справка о перечне и годовых объемах выполнения аналогичных договоров (форма </w:t>
      </w:r>
      <w:r w:rsidRPr="00963659">
        <w:rPr>
          <w:rFonts w:ascii="Times New Roman" w:hAnsi="Times New Roman" w:cs="Times New Roman"/>
          <w:b w:val="0"/>
          <w:i w:val="0"/>
          <w:sz w:val="24"/>
          <w:szCs w:val="24"/>
        </w:rPr>
        <w:fldChar w:fldCharType="begin"/>
      </w:r>
      <w:r w:rsidRPr="00963659">
        <w:rPr>
          <w:rFonts w:ascii="Times New Roman" w:hAnsi="Times New Roman" w:cs="Times New Roman"/>
          <w:b w:val="0"/>
          <w:i w:val="0"/>
          <w:sz w:val="24"/>
          <w:szCs w:val="24"/>
        </w:rPr>
        <w:instrText xml:space="preserve"> SEQ "форма" \*Arabic </w:instrText>
      </w:r>
      <w:r w:rsidRPr="00963659">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4</w:t>
      </w:r>
      <w:r w:rsidRPr="00963659">
        <w:rPr>
          <w:rFonts w:ascii="Times New Roman" w:hAnsi="Times New Roman" w:cs="Times New Roman"/>
          <w:b w:val="0"/>
          <w:i w:val="0"/>
          <w:sz w:val="24"/>
          <w:szCs w:val="24"/>
        </w:rPr>
        <w:fldChar w:fldCharType="end"/>
      </w:r>
      <w:r w:rsidRPr="00963659">
        <w:rPr>
          <w:rFonts w:ascii="Times New Roman" w:hAnsi="Times New Roman" w:cs="Times New Roman"/>
          <w:b w:val="0"/>
          <w:i w:val="0"/>
          <w:sz w:val="24"/>
          <w:szCs w:val="24"/>
        </w:rPr>
        <w:t>)</w:t>
      </w:r>
      <w:bookmarkEnd w:id="160"/>
      <w:bookmarkEnd w:id="161"/>
      <w:bookmarkEnd w:id="162"/>
    </w:p>
    <w:p w:rsidR="00B051D7" w:rsidRDefault="00B051D7">
      <w:pPr>
        <w:tabs>
          <w:tab w:val="left" w:pos="1494"/>
        </w:tabs>
        <w:spacing w:after="120" w:line="360" w:lineRule="auto"/>
        <w:ind w:left="1314"/>
        <w:jc w:val="center"/>
        <w:rPr>
          <w:rFonts w:eastAsia="Times New Roman"/>
          <w:b/>
          <w:spacing w:val="36"/>
          <w:szCs w:val="24"/>
        </w:rPr>
      </w:pPr>
      <w:r>
        <w:rPr>
          <w:rFonts w:eastAsia="Times New Roman"/>
          <w:szCs w:val="24"/>
        </w:rPr>
        <w:t>Форма Справки о перечне и годовых объемах выполнения аналогичных договоров</w:t>
      </w:r>
      <w:r>
        <w:rPr>
          <w:rFonts w:eastAsia="Times New Roman"/>
          <w:b/>
          <w:szCs w:val="24"/>
        </w:rPr>
        <w:t xml:space="preserve"> </w:t>
      </w:r>
    </w:p>
    <w:p w:rsidR="00B051D7" w:rsidRDefault="00B051D7">
      <w:pPr>
        <w:pBdr>
          <w:top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начало формы</w:t>
      </w:r>
    </w:p>
    <w:p w:rsidR="00B051D7" w:rsidRDefault="00B051D7">
      <w:pPr>
        <w:spacing w:after="0" w:line="240" w:lineRule="auto"/>
        <w:rPr>
          <w:rFonts w:eastAsia="Times New Roman"/>
          <w:szCs w:val="24"/>
        </w:rPr>
      </w:pPr>
    </w:p>
    <w:p w:rsidR="00B051D7" w:rsidRDefault="00B051D7">
      <w:pPr>
        <w:spacing w:after="0" w:line="240" w:lineRule="auto"/>
        <w:jc w:val="right"/>
        <w:rPr>
          <w:rFonts w:eastAsia="Times New Roman"/>
          <w:szCs w:val="24"/>
        </w:rPr>
      </w:pPr>
      <w:r>
        <w:rPr>
          <w:rFonts w:eastAsia="Times New Roman"/>
          <w:szCs w:val="24"/>
        </w:rPr>
        <w:t>Приложение 4 к письму о подаче оферты</w:t>
      </w:r>
      <w:r>
        <w:rPr>
          <w:rFonts w:eastAsia="Times New Roman"/>
          <w:szCs w:val="24"/>
        </w:rPr>
        <w:br/>
        <w:t>от «____»_____________ г. №__________</w:t>
      </w:r>
    </w:p>
    <w:p w:rsidR="00B051D7" w:rsidRDefault="00B051D7">
      <w:pPr>
        <w:spacing w:after="0" w:line="240" w:lineRule="auto"/>
        <w:ind w:firstLine="567"/>
        <w:jc w:val="both"/>
        <w:rPr>
          <w:rFonts w:eastAsia="Times New Roman"/>
          <w:szCs w:val="24"/>
        </w:rPr>
      </w:pPr>
    </w:p>
    <w:p w:rsidR="00B051D7" w:rsidRDefault="00B051D7">
      <w:pPr>
        <w:spacing w:after="0" w:line="240" w:lineRule="auto"/>
        <w:jc w:val="center"/>
        <w:rPr>
          <w:rFonts w:eastAsia="Times New Roman"/>
          <w:b/>
          <w:szCs w:val="24"/>
        </w:rPr>
      </w:pPr>
      <w:r>
        <w:rPr>
          <w:rFonts w:eastAsia="Times New Roman"/>
          <w:b/>
          <w:szCs w:val="24"/>
        </w:rPr>
        <w:t>Справка о перечне и объемах выполнения аналогичных договоров</w:t>
      </w:r>
      <w:r>
        <w:rPr>
          <w:rFonts w:eastAsia="Times New Roman"/>
          <w:szCs w:val="24"/>
        </w:rPr>
        <w:t xml:space="preserve"> </w:t>
      </w:r>
      <w:r w:rsidRPr="00810D37">
        <w:rPr>
          <w:rFonts w:eastAsia="Times New Roman"/>
          <w:b/>
          <w:szCs w:val="24"/>
        </w:rPr>
        <w:t>за 201</w:t>
      </w:r>
      <w:r w:rsidR="00963659">
        <w:rPr>
          <w:rFonts w:eastAsia="Times New Roman"/>
          <w:b/>
          <w:szCs w:val="24"/>
        </w:rPr>
        <w:t>1</w:t>
      </w:r>
      <w:r w:rsidRPr="00810D37">
        <w:rPr>
          <w:rFonts w:eastAsia="Times New Roman"/>
          <w:b/>
          <w:szCs w:val="24"/>
        </w:rPr>
        <w:t>-2013 годы</w:t>
      </w:r>
      <w:r>
        <w:rPr>
          <w:rFonts w:eastAsia="Times New Roman"/>
          <w:b/>
          <w:szCs w:val="24"/>
        </w:rPr>
        <w:t xml:space="preserve"> </w:t>
      </w:r>
    </w:p>
    <w:p w:rsidR="00B051D7" w:rsidRDefault="00B051D7">
      <w:pPr>
        <w:spacing w:after="0" w:line="240" w:lineRule="auto"/>
        <w:jc w:val="center"/>
        <w:rPr>
          <w:rFonts w:eastAsia="Times New Roman"/>
          <w:szCs w:val="24"/>
        </w:rPr>
      </w:pPr>
    </w:p>
    <w:p w:rsidR="00B051D7" w:rsidRDefault="00B051D7">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B051D7" w:rsidRDefault="00B051D7">
      <w:pPr>
        <w:spacing w:after="0" w:line="240" w:lineRule="auto"/>
        <w:rPr>
          <w:rFonts w:eastAsia="Times New Roman"/>
          <w:szCs w:val="24"/>
        </w:rPr>
      </w:pPr>
    </w:p>
    <w:tbl>
      <w:tblPr>
        <w:tblW w:w="10779" w:type="dxa"/>
        <w:tblInd w:w="-323" w:type="dxa"/>
        <w:tblLayout w:type="fixed"/>
        <w:tblLook w:val="0000" w:firstRow="0" w:lastRow="0" w:firstColumn="0" w:lastColumn="0" w:noHBand="0" w:noVBand="0"/>
      </w:tblPr>
      <w:tblGrid>
        <w:gridCol w:w="710"/>
        <w:gridCol w:w="3118"/>
        <w:gridCol w:w="2127"/>
        <w:gridCol w:w="202"/>
        <w:gridCol w:w="1499"/>
        <w:gridCol w:w="1418"/>
        <w:gridCol w:w="1705"/>
      </w:tblGrid>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p w:rsidR="00B051D7" w:rsidRDefault="00B051D7">
            <w:pPr>
              <w:keepNext/>
              <w:spacing w:before="40" w:after="40" w:line="240" w:lineRule="auto"/>
              <w:ind w:left="57" w:right="57"/>
              <w:rPr>
                <w:rFonts w:eastAsia="Times New Roman"/>
                <w:szCs w:val="24"/>
              </w:rPr>
            </w:pPr>
            <w:r>
              <w:rPr>
                <w:rFonts w:eastAsia="Times New Roman"/>
                <w:szCs w:val="24"/>
              </w:rPr>
              <w:t>п/п</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right="-108"/>
              <w:rPr>
                <w:szCs w:val="24"/>
              </w:rPr>
            </w:pPr>
            <w:r>
              <w:rPr>
                <w:rFonts w:eastAsia="Times New Roman"/>
                <w:szCs w:val="24"/>
              </w:rPr>
              <w:t xml:space="preserve">Заказчик </w:t>
            </w:r>
            <w:r>
              <w:rPr>
                <w:rFonts w:eastAsia="Times New Roman"/>
                <w:szCs w:val="24"/>
              </w:rPr>
              <w:br/>
              <w:t>(наименование, адрес, контактное лицо с указанием должности, контактные телефоны)</w:t>
            </w: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szCs w:val="24"/>
              </w:rPr>
              <w:t>Описание договора</w:t>
            </w:r>
            <w:r>
              <w:rPr>
                <w:szCs w:val="24"/>
              </w:rPr>
              <w:br/>
              <w:t>(описание основных условий договора)</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Сумма договора, рублей</w:t>
            </w: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1D507F">
            <w:pPr>
              <w:keepNext/>
              <w:snapToGrid w:val="0"/>
              <w:spacing w:before="40" w:after="40" w:line="240" w:lineRule="auto"/>
              <w:ind w:left="57" w:right="57"/>
            </w:pPr>
            <w:r>
              <w:rPr>
                <w:rFonts w:eastAsia="Times New Roman"/>
                <w:szCs w:val="24"/>
              </w:rPr>
              <w:t>Примечания</w:t>
            </w: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numPr>
                <w:ilvl w:val="0"/>
                <w:numId w:val="7"/>
              </w:numPr>
              <w:snapToGrid w:val="0"/>
              <w:spacing w:after="0" w:line="360" w:lineRule="auto"/>
              <w:jc w:val="both"/>
              <w:rPr>
                <w:rFonts w:eastAsia="Times New Roman"/>
                <w:szCs w:val="24"/>
              </w:rPr>
            </w:pP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blHeader/>
        </w:trPr>
        <w:tc>
          <w:tcPr>
            <w:tcW w:w="710"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r>
              <w:rPr>
                <w:rFonts w:eastAsia="Times New Roman"/>
                <w:szCs w:val="24"/>
              </w:rPr>
              <w:t>…</w:t>
            </w:r>
          </w:p>
        </w:tc>
        <w:tc>
          <w:tcPr>
            <w:tcW w:w="31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2127"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keepNext/>
              <w:snapToGrid w:val="0"/>
              <w:spacing w:before="40" w:after="40" w:line="240" w:lineRule="auto"/>
              <w:ind w:left="57" w:right="57"/>
              <w:rPr>
                <w:rFonts w:eastAsia="Times New Roman"/>
                <w:szCs w:val="24"/>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r w:rsidRPr="00AB2146">
              <w:rPr>
                <w:rFonts w:eastAsia="Times New Roman"/>
                <w:b/>
                <w:szCs w:val="20"/>
              </w:rPr>
              <w:t>ИТОГО за полный год [</w:t>
            </w:r>
            <w:r w:rsidRPr="00AB2146">
              <w:rPr>
                <w:rFonts w:eastAsia="Times New Roman"/>
                <w:b/>
                <w:i/>
                <w:szCs w:val="20"/>
                <w:shd w:val="clear" w:color="auto" w:fill="FFFF99"/>
              </w:rPr>
              <w:t>указать год</w:t>
            </w:r>
            <w:r w:rsidRPr="00AB2146">
              <w:rPr>
                <w:rFonts w:eastAsia="Times New Roman"/>
                <w:b/>
                <w:szCs w:val="20"/>
              </w:rPr>
              <w:t>]</w:t>
            </w:r>
            <w:bookmarkStart w:id="164" w:name="_GoBack"/>
            <w:bookmarkEnd w:id="164"/>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after="0" w:line="360" w:lineRule="auto"/>
              <w:jc w:val="both"/>
              <w:rPr>
                <w:rFonts w:eastAsia="Times New Roman"/>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r>
              <w:rPr>
                <w:rFonts w:eastAsia="Times New Roman"/>
                <w:szCs w:val="20"/>
              </w:rPr>
              <w:t>…</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2127"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701"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rPr>
                <w:rFonts w:eastAsia="Times New Roman"/>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rPr>
                <w:rFonts w:eastAsia="Times New Roman"/>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r w:rsidRPr="00AB2146">
              <w:rPr>
                <w:rFonts w:eastAsia="Times New Roman"/>
                <w:b/>
                <w:szCs w:val="20"/>
              </w:rPr>
              <w:t>ИТОГО за полный год [</w:t>
            </w:r>
            <w:r w:rsidRPr="00AB2146">
              <w:rPr>
                <w:rFonts w:eastAsia="Times New Roman"/>
                <w:b/>
                <w:i/>
                <w:szCs w:val="20"/>
                <w:shd w:val="clear" w:color="auto" w:fill="FFFF99"/>
              </w:rPr>
              <w:t>указать год</w:t>
            </w:r>
            <w:r w:rsidRPr="00AB2146">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1.</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2.</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r w:rsidR="00B051D7" w:rsidTr="001D507F">
        <w:trPr>
          <w:cantSplit/>
        </w:trPr>
        <w:tc>
          <w:tcPr>
            <w:tcW w:w="710"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r>
              <w:rPr>
                <w:rFonts w:eastAsia="Times New Roman"/>
                <w:szCs w:val="20"/>
              </w:rPr>
              <w:t>3.</w:t>
            </w:r>
          </w:p>
        </w:tc>
        <w:tc>
          <w:tcPr>
            <w:tcW w:w="3118" w:type="dxa"/>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2329" w:type="dxa"/>
            <w:gridSpan w:val="2"/>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p>
        </w:tc>
        <w:tc>
          <w:tcPr>
            <w:tcW w:w="1499"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Pr="00AB2146" w:rsidRDefault="00B051D7">
            <w:pPr>
              <w:snapToGrid w:val="0"/>
              <w:spacing w:before="40" w:after="40" w:line="240" w:lineRule="auto"/>
              <w:ind w:left="57" w:right="57"/>
              <w:jc w:val="center"/>
              <w:rPr>
                <w:rFonts w:eastAsia="Times New Roman"/>
                <w:b/>
                <w:szCs w:val="20"/>
              </w:rPr>
            </w:pPr>
            <w:r w:rsidRPr="00AB2146">
              <w:rPr>
                <w:rFonts w:eastAsia="Times New Roman"/>
                <w:b/>
                <w:szCs w:val="20"/>
              </w:rPr>
              <w:t>ИТОГО за полный год [</w:t>
            </w:r>
            <w:r w:rsidRPr="00AB2146">
              <w:rPr>
                <w:rFonts w:eastAsia="Times New Roman"/>
                <w:b/>
                <w:i/>
                <w:szCs w:val="20"/>
                <w:shd w:val="clear" w:color="auto" w:fill="FFFF99"/>
              </w:rPr>
              <w:t>указать год</w:t>
            </w:r>
            <w:r w:rsidRPr="00AB2146">
              <w:rPr>
                <w:rFonts w:eastAsia="Times New Roman"/>
                <w:b/>
                <w:szCs w:val="20"/>
              </w:rPr>
              <w:t>]</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r>
              <w:rPr>
                <w:rFonts w:eastAsia="Times New Roman"/>
                <w:b/>
                <w:szCs w:val="20"/>
              </w:rPr>
              <w:t xml:space="preserve">ИТОГО за ______год, ______год, ______год </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pPr>
            <w:r>
              <w:rPr>
                <w:rFonts w:eastAsia="Times New Roman"/>
                <w:b/>
                <w:szCs w:val="20"/>
              </w:rPr>
              <w:t>х</w:t>
            </w:r>
          </w:p>
        </w:tc>
      </w:tr>
      <w:tr w:rsidR="00B051D7" w:rsidTr="001D507F">
        <w:trPr>
          <w:cantSplit/>
        </w:trPr>
        <w:tc>
          <w:tcPr>
            <w:tcW w:w="7656" w:type="dxa"/>
            <w:gridSpan w:val="5"/>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r>
              <w:rPr>
                <w:rFonts w:eastAsia="Times New Roman"/>
                <w:b/>
                <w:szCs w:val="20"/>
              </w:rPr>
              <w:t xml:space="preserve"> т.ч. для ОАО «Мурманэнергосбыт»</w:t>
            </w:r>
          </w:p>
        </w:tc>
        <w:tc>
          <w:tcPr>
            <w:tcW w:w="1418" w:type="dxa"/>
            <w:tcBorders>
              <w:top w:val="single" w:sz="4" w:space="0" w:color="000000"/>
              <w:left w:val="single" w:sz="4" w:space="0" w:color="000000"/>
              <w:bottom w:val="single" w:sz="4" w:space="0" w:color="000000"/>
            </w:tcBorders>
            <w:shd w:val="clear" w:color="auto" w:fill="auto"/>
          </w:tcPr>
          <w:p w:rsidR="00B051D7" w:rsidRDefault="00B051D7">
            <w:pPr>
              <w:snapToGrid w:val="0"/>
              <w:spacing w:before="40" w:after="40" w:line="240" w:lineRule="auto"/>
              <w:ind w:left="57" w:right="57"/>
              <w:rPr>
                <w:rFonts w:eastAsia="Times New Roman"/>
                <w:b/>
                <w:szCs w:val="20"/>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Pr>
          <w:p w:rsidR="00B051D7" w:rsidRDefault="00B051D7">
            <w:pPr>
              <w:snapToGrid w:val="0"/>
              <w:spacing w:before="40" w:after="40" w:line="240" w:lineRule="auto"/>
              <w:ind w:left="57" w:right="57"/>
              <w:jc w:val="center"/>
              <w:rPr>
                <w:rFonts w:eastAsia="Times New Roman"/>
                <w:b/>
                <w:szCs w:val="20"/>
              </w:rPr>
            </w:pPr>
          </w:p>
        </w:tc>
      </w:tr>
    </w:tbl>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jc w:val="center"/>
        <w:rPr>
          <w:rFonts w:eastAsia="Times New Roman"/>
          <w:szCs w:val="24"/>
        </w:rPr>
      </w:pPr>
      <w:r>
        <w:rPr>
          <w:rFonts w:eastAsia="Times New Roman"/>
          <w:szCs w:val="24"/>
          <w:vertAlign w:val="superscript"/>
        </w:rPr>
        <w:t>(подпись, М.П.)</w:t>
      </w:r>
    </w:p>
    <w:p w:rsidR="00B051D7" w:rsidRDefault="00B051D7">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B051D7" w:rsidRDefault="00B051D7">
      <w:pPr>
        <w:spacing w:after="0" w:line="240" w:lineRule="auto"/>
        <w:ind w:right="3684" w:firstLine="567"/>
        <w:jc w:val="center"/>
        <w:rPr>
          <w:rFonts w:eastAsia="Times New Roman"/>
          <w:b/>
          <w:szCs w:val="24"/>
        </w:rPr>
      </w:pPr>
      <w:r>
        <w:rPr>
          <w:rFonts w:eastAsia="Times New Roman"/>
          <w:szCs w:val="24"/>
          <w:vertAlign w:val="superscript"/>
        </w:rPr>
        <w:t>(фамилия, имя, отчество подписавшего, должность)</w:t>
      </w:r>
    </w:p>
    <w:p w:rsidR="00B051D7" w:rsidRDefault="00B051D7">
      <w:pPr>
        <w:keepNext/>
        <w:spacing w:after="0" w:line="240" w:lineRule="auto"/>
        <w:ind w:firstLine="567"/>
        <w:jc w:val="both"/>
        <w:rPr>
          <w:rFonts w:eastAsia="Times New Roman"/>
          <w:b/>
          <w:szCs w:val="24"/>
        </w:rPr>
      </w:pPr>
    </w:p>
    <w:p w:rsidR="00B051D7" w:rsidRDefault="00B051D7">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B051D7" w:rsidRDefault="00B051D7">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051D7" w:rsidRDefault="00B051D7">
      <w:pPr>
        <w:numPr>
          <w:ilvl w:val="3"/>
          <w:numId w:val="8"/>
        </w:numPr>
        <w:tabs>
          <w:tab w:val="left" w:pos="567"/>
          <w:tab w:val="left" w:pos="1494"/>
        </w:tabs>
        <w:spacing w:after="0"/>
        <w:ind w:left="567" w:hanging="567"/>
        <w:jc w:val="both"/>
        <w:rPr>
          <w:rFonts w:eastAsia="Times New Roman"/>
          <w:sz w:val="20"/>
          <w:szCs w:val="20"/>
        </w:rPr>
      </w:pPr>
      <w:r>
        <w:rPr>
          <w:rFonts w:eastAsia="Times New Roman"/>
          <w:sz w:val="20"/>
          <w:szCs w:val="20"/>
        </w:rPr>
        <w:lastRenderedPageBreak/>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476A4B" w:rsidRPr="00476A4B" w:rsidRDefault="00B051D7" w:rsidP="00CC47DF">
      <w:pPr>
        <w:numPr>
          <w:ilvl w:val="3"/>
          <w:numId w:val="8"/>
        </w:numPr>
        <w:tabs>
          <w:tab w:val="left" w:pos="567"/>
          <w:tab w:val="left" w:pos="1494"/>
        </w:tabs>
        <w:spacing w:after="0"/>
        <w:ind w:left="567" w:hanging="567"/>
        <w:jc w:val="both"/>
        <w:rPr>
          <w:rFonts w:eastAsia="Times New Roman"/>
          <w:b/>
          <w:sz w:val="20"/>
          <w:szCs w:val="20"/>
        </w:rPr>
      </w:pPr>
      <w:r w:rsidRPr="00476A4B">
        <w:rPr>
          <w:rFonts w:eastAsia="Times New Roman"/>
          <w:sz w:val="20"/>
          <w:szCs w:val="20"/>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B051D7" w:rsidRPr="00476A4B" w:rsidRDefault="00B051D7" w:rsidP="00CC47DF">
      <w:pPr>
        <w:numPr>
          <w:ilvl w:val="3"/>
          <w:numId w:val="8"/>
        </w:numPr>
        <w:tabs>
          <w:tab w:val="left" w:pos="567"/>
          <w:tab w:val="left" w:pos="1494"/>
        </w:tabs>
        <w:spacing w:after="0"/>
        <w:ind w:left="567" w:hanging="567"/>
        <w:jc w:val="both"/>
        <w:rPr>
          <w:rFonts w:eastAsia="Times New Roman"/>
          <w:b/>
          <w:sz w:val="20"/>
          <w:szCs w:val="20"/>
        </w:rPr>
      </w:pPr>
      <w:r w:rsidRPr="00476A4B">
        <w:rPr>
          <w:rFonts w:eastAsia="Times New Roman"/>
          <w:sz w:val="20"/>
          <w:szCs w:val="20"/>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определения объема поставок и дальнейшей оценки Участника по критерию</w:t>
      </w:r>
      <w:r w:rsidR="00476A4B" w:rsidRPr="00476A4B">
        <w:rPr>
          <w:rFonts w:eastAsia="Times New Roman"/>
          <w:b/>
          <w:szCs w:val="24"/>
        </w:rPr>
        <w:t xml:space="preserve"> </w:t>
      </w:r>
      <w:r w:rsidR="00476A4B" w:rsidRPr="00476A4B">
        <w:rPr>
          <w:rFonts w:eastAsia="Times New Roman"/>
          <w:szCs w:val="24"/>
        </w:rPr>
        <w:t>«</w:t>
      </w:r>
      <w:r w:rsidR="00476A4B" w:rsidRPr="00476A4B">
        <w:rPr>
          <w:rFonts w:eastAsia="Times New Roman"/>
          <w:sz w:val="20"/>
          <w:szCs w:val="20"/>
        </w:rPr>
        <w:t>Опыт выполнения аналогичных работ»</w:t>
      </w:r>
      <w:r w:rsidRPr="00476A4B">
        <w:rPr>
          <w:rFonts w:eastAsia="Times New Roman"/>
          <w:sz w:val="20"/>
          <w:szCs w:val="20"/>
        </w:rPr>
        <w:t xml:space="preserve">. </w:t>
      </w:r>
      <w:r w:rsidR="00326821" w:rsidRPr="00476A4B">
        <w:rPr>
          <w:rFonts w:eastAsia="Times New Roman"/>
          <w:b/>
          <w:sz w:val="20"/>
          <w:szCs w:val="20"/>
        </w:rPr>
        <w:t>В случае не указания</w:t>
      </w:r>
      <w:r w:rsidR="00CC47DF" w:rsidRPr="00476A4B">
        <w:rPr>
          <w:rFonts w:eastAsia="Times New Roman"/>
          <w:b/>
          <w:sz w:val="20"/>
          <w:szCs w:val="20"/>
        </w:rPr>
        <w:t xml:space="preserve"> сведений по объему выполнения  аналогичных договоров, а также не</w:t>
      </w:r>
      <w:r w:rsidR="00880AA1" w:rsidRPr="00476A4B">
        <w:rPr>
          <w:rFonts w:eastAsia="Times New Roman"/>
          <w:b/>
          <w:sz w:val="20"/>
          <w:szCs w:val="20"/>
        </w:rPr>
        <w:t xml:space="preserve"> </w:t>
      </w:r>
      <w:r w:rsidR="00CC47DF" w:rsidRPr="00476A4B">
        <w:rPr>
          <w:rFonts w:eastAsia="Times New Roman"/>
          <w:b/>
          <w:sz w:val="20"/>
          <w:szCs w:val="20"/>
        </w:rPr>
        <w:t xml:space="preserve">предоставления </w:t>
      </w:r>
      <w:r w:rsidR="00326821" w:rsidRPr="00476A4B">
        <w:rPr>
          <w:rFonts w:eastAsia="Times New Roman"/>
          <w:sz w:val="20"/>
          <w:szCs w:val="20"/>
        </w:rPr>
        <w:t>указанных в справке аналогичных договоров вместе с документами, подтверждающими выполнение работ (актами выполненных работ либо отзывами по приложенным  договорам)</w:t>
      </w:r>
      <w:r w:rsidR="00CC47DF" w:rsidRPr="00476A4B">
        <w:rPr>
          <w:rFonts w:eastAsia="Times New Roman"/>
          <w:b/>
          <w:sz w:val="20"/>
          <w:szCs w:val="20"/>
        </w:rPr>
        <w:t>, заявке такого Участника будет присуждаться 0 баллов по данному критерию.</w:t>
      </w: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E26684" w:rsidRDefault="00E26684">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58416A" w:rsidRDefault="0058416A">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3058D8" w:rsidRDefault="003058D8">
      <w:pPr>
        <w:tabs>
          <w:tab w:val="left" w:pos="1494"/>
        </w:tabs>
        <w:spacing w:after="0" w:line="360" w:lineRule="auto"/>
        <w:ind w:left="1134"/>
        <w:jc w:val="both"/>
        <w:rPr>
          <w:rFonts w:eastAsia="Times New Roman"/>
          <w:sz w:val="20"/>
          <w:szCs w:val="20"/>
        </w:rPr>
      </w:pPr>
    </w:p>
    <w:p w:rsidR="00B051D7" w:rsidRDefault="00B051D7">
      <w:pPr>
        <w:tabs>
          <w:tab w:val="left" w:pos="1494"/>
        </w:tabs>
        <w:spacing w:after="0" w:line="360" w:lineRule="auto"/>
        <w:ind w:left="1134"/>
        <w:jc w:val="both"/>
        <w:rPr>
          <w:rFonts w:eastAsia="Times New Roman"/>
          <w:sz w:val="20"/>
          <w:szCs w:val="20"/>
        </w:rPr>
      </w:pPr>
    </w:p>
    <w:p w:rsidR="00F17CDC" w:rsidRPr="003058D8" w:rsidRDefault="00F17CDC" w:rsidP="006A4991">
      <w:pPr>
        <w:pStyle w:val="2"/>
        <w:numPr>
          <w:ilvl w:val="0"/>
          <w:numId w:val="0"/>
        </w:numPr>
        <w:ind w:left="1134" w:hanging="1134"/>
        <w:jc w:val="right"/>
        <w:rPr>
          <w:rFonts w:ascii="Times New Roman" w:hAnsi="Times New Roman" w:cs="Times New Roman"/>
          <w:b w:val="0"/>
          <w:i w:val="0"/>
          <w:sz w:val="24"/>
          <w:szCs w:val="24"/>
        </w:rPr>
      </w:pPr>
      <w:bookmarkStart w:id="165" w:name="_Toc390261850"/>
      <w:bookmarkStart w:id="166" w:name="_Toc392676071"/>
      <w:r w:rsidRPr="003058D8">
        <w:rPr>
          <w:rFonts w:ascii="Times New Roman" w:hAnsi="Times New Roman" w:cs="Times New Roman"/>
          <w:b w:val="0"/>
          <w:i w:val="0"/>
          <w:sz w:val="24"/>
          <w:szCs w:val="24"/>
        </w:rPr>
        <w:lastRenderedPageBreak/>
        <w:t>Справка о материально-технических ресурсах (форма </w:t>
      </w:r>
      <w:r w:rsidRPr="003058D8">
        <w:rPr>
          <w:rFonts w:ascii="Times New Roman" w:hAnsi="Times New Roman" w:cs="Times New Roman"/>
          <w:b w:val="0"/>
          <w:i w:val="0"/>
          <w:sz w:val="24"/>
          <w:szCs w:val="24"/>
        </w:rPr>
        <w:fldChar w:fldCharType="begin"/>
      </w:r>
      <w:r w:rsidRPr="003058D8">
        <w:rPr>
          <w:rFonts w:ascii="Times New Roman" w:hAnsi="Times New Roman" w:cs="Times New Roman"/>
          <w:b w:val="0"/>
          <w:i w:val="0"/>
          <w:sz w:val="24"/>
          <w:szCs w:val="24"/>
        </w:rPr>
        <w:instrText xml:space="preserve"> SEQ "форма" \*Arabic </w:instrText>
      </w:r>
      <w:r w:rsidRPr="003058D8">
        <w:rPr>
          <w:rFonts w:ascii="Times New Roman" w:hAnsi="Times New Roman" w:cs="Times New Roman"/>
          <w:b w:val="0"/>
          <w:i w:val="0"/>
          <w:sz w:val="24"/>
          <w:szCs w:val="24"/>
        </w:rPr>
        <w:fldChar w:fldCharType="separate"/>
      </w:r>
      <w:r w:rsidR="00F94A79">
        <w:rPr>
          <w:rFonts w:ascii="Times New Roman" w:hAnsi="Times New Roman" w:cs="Times New Roman"/>
          <w:b w:val="0"/>
          <w:i w:val="0"/>
          <w:noProof/>
          <w:sz w:val="24"/>
          <w:szCs w:val="24"/>
        </w:rPr>
        <w:t>5</w:t>
      </w:r>
      <w:r w:rsidRPr="003058D8">
        <w:rPr>
          <w:rFonts w:ascii="Times New Roman" w:hAnsi="Times New Roman" w:cs="Times New Roman"/>
          <w:b w:val="0"/>
          <w:i w:val="0"/>
          <w:sz w:val="24"/>
          <w:szCs w:val="24"/>
        </w:rPr>
        <w:fldChar w:fldCharType="end"/>
      </w:r>
      <w:r w:rsidRPr="003058D8">
        <w:rPr>
          <w:rFonts w:ascii="Times New Roman" w:hAnsi="Times New Roman" w:cs="Times New Roman"/>
          <w:b w:val="0"/>
          <w:i w:val="0"/>
          <w:sz w:val="24"/>
          <w:szCs w:val="24"/>
        </w:rPr>
        <w:t>)</w:t>
      </w:r>
      <w:bookmarkEnd w:id="163"/>
      <w:bookmarkEnd w:id="165"/>
      <w:bookmarkEnd w:id="166"/>
    </w:p>
    <w:p w:rsidR="00F17CDC" w:rsidRDefault="00F17CDC">
      <w:pPr>
        <w:tabs>
          <w:tab w:val="left" w:pos="1494"/>
        </w:tabs>
        <w:spacing w:after="120" w:line="360" w:lineRule="auto"/>
        <w:ind w:left="1314"/>
        <w:jc w:val="center"/>
        <w:rPr>
          <w:rFonts w:eastAsia="Times New Roman"/>
          <w:b/>
          <w:spacing w:val="36"/>
          <w:szCs w:val="24"/>
        </w:rPr>
      </w:pPr>
      <w:r>
        <w:rPr>
          <w:rFonts w:eastAsia="Times New Roman"/>
          <w:szCs w:val="24"/>
        </w:rPr>
        <w:t>Форма Справки о материально-технических ресурсах</w:t>
      </w:r>
    </w:p>
    <w:p w:rsidR="00F17CDC" w:rsidRDefault="00F17CDC">
      <w:pPr>
        <w:pBdr>
          <w:top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начало формы</w:t>
      </w:r>
    </w:p>
    <w:p w:rsidR="00F17CDC" w:rsidRDefault="00F17CDC">
      <w:pPr>
        <w:spacing w:after="0" w:line="240" w:lineRule="auto"/>
        <w:jc w:val="right"/>
        <w:rPr>
          <w:rFonts w:eastAsia="Times New Roman"/>
          <w:szCs w:val="24"/>
        </w:rPr>
      </w:pPr>
      <w:r>
        <w:rPr>
          <w:rFonts w:eastAsia="Times New Roman"/>
          <w:szCs w:val="24"/>
        </w:rPr>
        <w:t>Приложение 5 к письму о подаче оферты</w:t>
      </w:r>
      <w:r>
        <w:rPr>
          <w:rFonts w:eastAsia="Times New Roman"/>
          <w:szCs w:val="24"/>
        </w:rPr>
        <w:br/>
        <w:t>от «____»_____________ г. №__________</w:t>
      </w:r>
    </w:p>
    <w:p w:rsidR="00F17CDC" w:rsidRDefault="00F17CDC">
      <w:pPr>
        <w:spacing w:after="0" w:line="240" w:lineRule="auto"/>
        <w:ind w:firstLine="567"/>
        <w:jc w:val="both"/>
        <w:rPr>
          <w:rFonts w:eastAsia="Times New Roman"/>
          <w:szCs w:val="24"/>
        </w:rPr>
      </w:pPr>
    </w:p>
    <w:p w:rsidR="00F17CDC" w:rsidRDefault="00F17CDC">
      <w:pPr>
        <w:spacing w:after="0" w:line="240" w:lineRule="auto"/>
        <w:jc w:val="center"/>
        <w:rPr>
          <w:rFonts w:eastAsia="Times New Roman"/>
          <w:szCs w:val="24"/>
        </w:rPr>
      </w:pPr>
      <w:r>
        <w:rPr>
          <w:rFonts w:eastAsia="Times New Roman"/>
          <w:b/>
          <w:szCs w:val="24"/>
        </w:rPr>
        <w:t>Справка о материально-технических ресурсах</w:t>
      </w:r>
    </w:p>
    <w:p w:rsidR="00F17CDC" w:rsidRDefault="00F17CDC">
      <w:pPr>
        <w:spacing w:after="0" w:line="240" w:lineRule="auto"/>
        <w:ind w:firstLine="567"/>
        <w:jc w:val="both"/>
        <w:rPr>
          <w:rFonts w:eastAsia="Times New Roman"/>
          <w:szCs w:val="24"/>
        </w:rPr>
      </w:pPr>
    </w:p>
    <w:p w:rsidR="00F17CDC" w:rsidRDefault="00F17CDC">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F17CDC" w:rsidRDefault="00F17CDC">
      <w:pPr>
        <w:spacing w:after="0" w:line="240" w:lineRule="auto"/>
        <w:ind w:firstLine="567"/>
        <w:jc w:val="both"/>
        <w:rPr>
          <w:rFonts w:eastAsia="Times New Roman"/>
          <w:szCs w:val="24"/>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F17CDC">
        <w:trPr>
          <w:cantSplit/>
          <w:trHeight w:val="530"/>
        </w:trPr>
        <w:tc>
          <w:tcPr>
            <w:tcW w:w="70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18" w:right="57"/>
              <w:jc w:val="center"/>
              <w:rPr>
                <w:rFonts w:eastAsia="Times New Roman"/>
                <w:szCs w:val="24"/>
              </w:rPr>
            </w:pPr>
            <w:r>
              <w:rPr>
                <w:rFonts w:eastAsia="Times New Roman"/>
                <w:szCs w:val="24"/>
              </w:rPr>
              <w:t>№</w:t>
            </w:r>
          </w:p>
          <w:p w:rsidR="00F17CDC" w:rsidRDefault="00F17CDC">
            <w:pPr>
              <w:keepNext/>
              <w:spacing w:before="40" w:after="40" w:line="240" w:lineRule="auto"/>
              <w:ind w:left="57" w:right="57"/>
              <w:jc w:val="center"/>
              <w:rPr>
                <w:rFonts w:eastAsia="Times New Roman"/>
              </w:rPr>
            </w:pPr>
            <w:r>
              <w:rPr>
                <w:rFonts w:eastAsia="Times New Roman"/>
                <w:szCs w:val="24"/>
              </w:rPr>
              <w:t>п/п</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108"/>
              <w:jc w:val="center"/>
              <w:rPr>
                <w:rFonts w:eastAsia="Times New Roman"/>
              </w:rPr>
            </w:pPr>
            <w:r>
              <w:rPr>
                <w:rFonts w:eastAsia="Times New Roman"/>
              </w:rPr>
              <w:t>Наименование</w:t>
            </w:r>
          </w:p>
          <w:p w:rsidR="00F17CDC" w:rsidRDefault="00F17CDC">
            <w:pPr>
              <w:keepNext/>
              <w:spacing w:before="40" w:after="40" w:line="240" w:lineRule="auto"/>
              <w:ind w:right="-108"/>
              <w:jc w:val="center"/>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left="34" w:right="34"/>
              <w:jc w:val="center"/>
              <w:rPr>
                <w:rFonts w:eastAsia="Times New Roman"/>
              </w:rPr>
            </w:pPr>
            <w:r>
              <w:rPr>
                <w:rFonts w:eastAsia="Times New Roman"/>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3"/>
              <w:jc w:val="center"/>
              <w:rPr>
                <w:rFonts w:eastAsia="Times New Roman"/>
              </w:rPr>
            </w:pPr>
            <w:r>
              <w:rPr>
                <w:rFonts w:eastAsia="Times New Roman"/>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ind w:right="34"/>
              <w:jc w:val="center"/>
              <w:rPr>
                <w:rFonts w:eastAsia="Times New Roman"/>
              </w:rPr>
            </w:pPr>
            <w:r>
              <w:rPr>
                <w:rFonts w:eastAsia="Times New Roman"/>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keepNext/>
              <w:spacing w:before="40" w:after="40" w:line="240" w:lineRule="auto"/>
              <w:jc w:val="center"/>
              <w:rPr>
                <w:szCs w:val="24"/>
              </w:rPr>
            </w:pPr>
            <w:r>
              <w:rPr>
                <w:rFonts w:eastAsia="Times New Roman"/>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keepNext/>
              <w:spacing w:before="40" w:after="40" w:line="240" w:lineRule="auto"/>
              <w:jc w:val="center"/>
            </w:pPr>
            <w:r>
              <w:rPr>
                <w:szCs w:val="24"/>
              </w:rPr>
              <w:t>Примечания</w:t>
            </w: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rsidP="00A43033">
            <w:pPr>
              <w:numPr>
                <w:ilvl w:val="0"/>
                <w:numId w:val="17"/>
              </w:numPr>
              <w:snapToGrid w:val="0"/>
              <w:spacing w:after="0" w:line="360" w:lineRule="auto"/>
              <w:jc w:val="both"/>
              <w:rPr>
                <w:rFonts w:eastAsia="Times New Roman"/>
                <w:szCs w:val="24"/>
              </w:rPr>
            </w:pP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r w:rsidR="00F17CDC">
        <w:trPr>
          <w:cantSplit/>
        </w:trPr>
        <w:tc>
          <w:tcPr>
            <w:tcW w:w="709" w:type="dxa"/>
            <w:tcBorders>
              <w:top w:val="single" w:sz="4" w:space="0" w:color="000000"/>
              <w:left w:val="single" w:sz="4" w:space="0" w:color="000000"/>
              <w:bottom w:val="single" w:sz="4" w:space="0" w:color="000000"/>
            </w:tcBorders>
            <w:shd w:val="clear" w:color="auto" w:fill="auto"/>
          </w:tcPr>
          <w:p w:rsidR="00F17CDC" w:rsidRDefault="00F17CDC">
            <w:pPr>
              <w:spacing w:before="40" w:after="40" w:line="240" w:lineRule="auto"/>
              <w:ind w:left="57" w:right="57"/>
              <w:rPr>
                <w:rFonts w:eastAsia="Times New Roman"/>
              </w:rPr>
            </w:pPr>
            <w:r>
              <w:rPr>
                <w:rFonts w:eastAsia="Times New Roman"/>
                <w:szCs w:val="24"/>
              </w:rPr>
              <w:t>…</w:t>
            </w:r>
          </w:p>
        </w:tc>
        <w:tc>
          <w:tcPr>
            <w:tcW w:w="1701"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418"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43"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559" w:type="dxa"/>
            <w:tcBorders>
              <w:top w:val="single" w:sz="4" w:space="0" w:color="000000"/>
              <w:left w:val="single" w:sz="4" w:space="0" w:color="000000"/>
              <w:bottom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pPr>
              <w:snapToGrid w:val="0"/>
              <w:spacing w:before="40" w:after="40" w:line="240" w:lineRule="auto"/>
              <w:ind w:left="57" w:right="57"/>
              <w:rPr>
                <w:rFonts w:eastAsia="Times New Roman"/>
              </w:rPr>
            </w:pPr>
          </w:p>
        </w:tc>
      </w:tr>
    </w:tbl>
    <w:p w:rsidR="00F17CDC" w:rsidRDefault="00F17CDC">
      <w:pPr>
        <w:spacing w:after="0" w:line="240" w:lineRule="auto"/>
        <w:ind w:firstLine="567"/>
        <w:jc w:val="both"/>
        <w:rPr>
          <w:rFonts w:eastAsia="Times New Roman"/>
          <w:szCs w:val="24"/>
        </w:rPr>
      </w:pP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szCs w:val="24"/>
        </w:rPr>
      </w:pPr>
      <w:r>
        <w:rPr>
          <w:rFonts w:eastAsia="Times New Roman"/>
          <w:szCs w:val="24"/>
          <w:vertAlign w:val="superscript"/>
        </w:rPr>
        <w:t>(подпись, М.П.)</w:t>
      </w:r>
    </w:p>
    <w:p w:rsidR="00F17CDC" w:rsidRDefault="00F17CDC">
      <w:pPr>
        <w:spacing w:after="0" w:line="240" w:lineRule="auto"/>
        <w:ind w:firstLine="567"/>
        <w:jc w:val="both"/>
        <w:rPr>
          <w:rFonts w:eastAsia="Times New Roman"/>
          <w:szCs w:val="24"/>
          <w:vertAlign w:val="superscript"/>
        </w:rPr>
      </w:pPr>
      <w:r>
        <w:rPr>
          <w:rFonts w:eastAsia="Times New Roman"/>
          <w:szCs w:val="24"/>
        </w:rPr>
        <w:t>____________________________________</w:t>
      </w:r>
    </w:p>
    <w:p w:rsidR="00F17CDC" w:rsidRDefault="00F17CDC">
      <w:pPr>
        <w:spacing w:after="0" w:line="240" w:lineRule="auto"/>
        <w:ind w:right="3684" w:firstLine="567"/>
        <w:jc w:val="center"/>
        <w:rPr>
          <w:rFonts w:eastAsia="Times New Roman"/>
          <w:b/>
          <w:szCs w:val="24"/>
        </w:rPr>
      </w:pPr>
      <w:r>
        <w:rPr>
          <w:rFonts w:eastAsia="Times New Roman"/>
          <w:szCs w:val="24"/>
          <w:vertAlign w:val="superscript"/>
        </w:rPr>
        <w:t>(фамилия, имя, отчество подписавшего, должность)</w:t>
      </w:r>
    </w:p>
    <w:p w:rsidR="00F17CDC" w:rsidRDefault="00F17CDC">
      <w:pPr>
        <w:keepNext/>
        <w:spacing w:after="0" w:line="240" w:lineRule="auto"/>
        <w:ind w:firstLine="567"/>
        <w:jc w:val="both"/>
        <w:rPr>
          <w:rFonts w:eastAsia="Times New Roman"/>
          <w:b/>
          <w:szCs w:val="24"/>
        </w:rPr>
      </w:pPr>
    </w:p>
    <w:p w:rsidR="00F17CDC" w:rsidRDefault="00F17CDC">
      <w:pPr>
        <w:pBdr>
          <w:bottom w:val="single" w:sz="4" w:space="1" w:color="000000"/>
        </w:pBdr>
        <w:shd w:val="clear" w:color="auto" w:fill="E0E0E0"/>
        <w:spacing w:after="0" w:line="240" w:lineRule="auto"/>
        <w:ind w:right="21"/>
        <w:jc w:val="center"/>
        <w:rPr>
          <w:rFonts w:eastAsia="Times New Roman"/>
          <w:szCs w:val="24"/>
        </w:rPr>
      </w:pPr>
      <w:r>
        <w:rPr>
          <w:rFonts w:eastAsia="Times New Roman"/>
          <w:b/>
          <w:spacing w:val="36"/>
          <w:szCs w:val="24"/>
        </w:rPr>
        <w:t>конец формы</w:t>
      </w:r>
    </w:p>
    <w:p w:rsidR="00F17CDC" w:rsidRDefault="00F17CDC">
      <w:pPr>
        <w:pBdr>
          <w:bottom w:val="single" w:sz="4" w:space="1" w:color="000000"/>
        </w:pBdr>
        <w:shd w:val="clear" w:color="auto" w:fill="E0E0E0"/>
        <w:spacing w:after="0" w:line="240" w:lineRule="auto"/>
        <w:ind w:right="21"/>
        <w:jc w:val="center"/>
        <w:rPr>
          <w:rFonts w:eastAsia="Times New Roman"/>
          <w:sz w:val="20"/>
          <w:szCs w:val="20"/>
        </w:rPr>
      </w:pPr>
      <w:r>
        <w:rPr>
          <w:rFonts w:eastAsia="Times New Roman"/>
          <w:szCs w:val="24"/>
        </w:rPr>
        <w:t>Инструкции по заполнению</w:t>
      </w:r>
    </w:p>
    <w:p w:rsidR="00F17CDC" w:rsidRDefault="00F17CDC">
      <w:pPr>
        <w:tabs>
          <w:tab w:val="left" w:pos="1494"/>
        </w:tabs>
        <w:spacing w:after="0" w:line="360" w:lineRule="auto"/>
        <w:jc w:val="both"/>
        <w:rPr>
          <w:rFonts w:eastAsia="Times New Roman"/>
          <w:sz w:val="20"/>
          <w:szCs w:val="20"/>
        </w:rPr>
      </w:pPr>
      <w:r>
        <w:rPr>
          <w:rFonts w:eastAsia="Times New Roman"/>
          <w:sz w:val="20"/>
          <w:szCs w:val="20"/>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F17CDC" w:rsidRDefault="00F17CDC">
      <w:pPr>
        <w:tabs>
          <w:tab w:val="left" w:pos="1494"/>
        </w:tabs>
        <w:spacing w:after="0" w:line="360" w:lineRule="auto"/>
        <w:jc w:val="both"/>
        <w:rPr>
          <w:rFonts w:eastAsia="Times New Roman"/>
          <w:sz w:val="20"/>
          <w:szCs w:val="20"/>
        </w:rPr>
      </w:pPr>
      <w:r>
        <w:rPr>
          <w:rFonts w:eastAsia="Times New Roman"/>
          <w:sz w:val="20"/>
          <w:szCs w:val="20"/>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F17CDC" w:rsidRPr="00476A4B" w:rsidRDefault="00F17CDC">
      <w:pPr>
        <w:tabs>
          <w:tab w:val="left" w:pos="1494"/>
        </w:tabs>
        <w:spacing w:after="0" w:line="360" w:lineRule="auto"/>
        <w:jc w:val="both"/>
        <w:rPr>
          <w:rFonts w:eastAsia="Times New Roman"/>
          <w:b/>
          <w:sz w:val="20"/>
          <w:szCs w:val="20"/>
          <w:u w:val="single"/>
        </w:rPr>
      </w:pPr>
      <w:r>
        <w:rPr>
          <w:rFonts w:eastAsia="Times New Roman"/>
          <w:sz w:val="20"/>
          <w:szCs w:val="20"/>
        </w:rPr>
        <w:t>3. В данной справке перечисляются ТОЛЬКО ТЕ ресурсы, которые Участник открытого одноэтапного запроса предложений планирует использо</w:t>
      </w:r>
      <w:r w:rsidR="001A37C1">
        <w:rPr>
          <w:rFonts w:eastAsia="Times New Roman"/>
          <w:sz w:val="20"/>
          <w:szCs w:val="20"/>
        </w:rPr>
        <w:t>вать в ходе выполнения Договора:</w:t>
      </w:r>
      <w:r>
        <w:rPr>
          <w:rFonts w:eastAsia="Times New Roman"/>
          <w:sz w:val="20"/>
          <w:szCs w:val="20"/>
        </w:rPr>
        <w:t xml:space="preserve"> </w:t>
      </w:r>
      <w:r w:rsidR="00802975" w:rsidRPr="00476A4B">
        <w:rPr>
          <w:bCs/>
          <w:sz w:val="20"/>
          <w:szCs w:val="20"/>
        </w:rPr>
        <w:t>материалы, запчасти, оборудование, инструмент, строительная техника,</w:t>
      </w:r>
      <w:r w:rsidR="00A01EF5" w:rsidRPr="00476A4B">
        <w:rPr>
          <w:bCs/>
          <w:sz w:val="20"/>
          <w:szCs w:val="20"/>
        </w:rPr>
        <w:t xml:space="preserve"> позволяющие выполнить работы </w:t>
      </w:r>
      <w:r w:rsidR="008200E1" w:rsidRPr="00476A4B">
        <w:rPr>
          <w:bCs/>
          <w:sz w:val="20"/>
          <w:szCs w:val="20"/>
        </w:rPr>
        <w:t>в объеме и в сроки, определенные Технич</w:t>
      </w:r>
      <w:r w:rsidR="00A873B3" w:rsidRPr="00476A4B">
        <w:rPr>
          <w:bCs/>
          <w:sz w:val="20"/>
          <w:szCs w:val="20"/>
        </w:rPr>
        <w:t>еским заданием.</w:t>
      </w: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b/>
          <w:sz w:val="20"/>
          <w:szCs w:val="20"/>
          <w:u w:val="single"/>
        </w:rPr>
      </w:pPr>
    </w:p>
    <w:p w:rsidR="00F17CDC" w:rsidRDefault="00F17CDC">
      <w:pPr>
        <w:tabs>
          <w:tab w:val="left" w:pos="1494"/>
        </w:tabs>
        <w:spacing w:after="0" w:line="360" w:lineRule="auto"/>
        <w:jc w:val="both"/>
        <w:rPr>
          <w:rFonts w:eastAsia="Times New Roman"/>
          <w:sz w:val="20"/>
          <w:szCs w:val="20"/>
        </w:rPr>
      </w:pPr>
    </w:p>
    <w:p w:rsidR="005E76D8" w:rsidRDefault="005E76D8">
      <w:pPr>
        <w:tabs>
          <w:tab w:val="left" w:pos="1494"/>
        </w:tabs>
        <w:spacing w:after="0" w:line="360" w:lineRule="auto"/>
        <w:jc w:val="both"/>
        <w:rPr>
          <w:rFonts w:eastAsia="Times New Roman"/>
          <w:sz w:val="20"/>
          <w:szCs w:val="20"/>
        </w:rPr>
      </w:pPr>
    </w:p>
    <w:p w:rsidR="00E26684" w:rsidRDefault="00E26684">
      <w:pPr>
        <w:tabs>
          <w:tab w:val="left" w:pos="1494"/>
        </w:tabs>
        <w:spacing w:after="0" w:line="360" w:lineRule="auto"/>
        <w:jc w:val="both"/>
        <w:rPr>
          <w:rFonts w:eastAsia="Times New Roman"/>
          <w:sz w:val="20"/>
          <w:szCs w:val="20"/>
        </w:rPr>
      </w:pPr>
    </w:p>
    <w:p w:rsidR="005E76D8" w:rsidRDefault="005E76D8">
      <w:pPr>
        <w:tabs>
          <w:tab w:val="left" w:pos="1494"/>
        </w:tabs>
        <w:spacing w:after="0" w:line="360" w:lineRule="auto"/>
        <w:jc w:val="both"/>
        <w:rPr>
          <w:rFonts w:eastAsia="Times New Roman"/>
          <w:sz w:val="20"/>
          <w:szCs w:val="20"/>
        </w:rPr>
      </w:pPr>
    </w:p>
    <w:p w:rsidR="00125346" w:rsidRPr="00A873B3" w:rsidRDefault="00125346" w:rsidP="006A4991">
      <w:pPr>
        <w:pStyle w:val="2"/>
        <w:numPr>
          <w:ilvl w:val="0"/>
          <w:numId w:val="0"/>
        </w:numPr>
        <w:ind w:left="1134" w:hanging="1134"/>
        <w:jc w:val="right"/>
        <w:rPr>
          <w:rFonts w:ascii="Times New Roman" w:hAnsi="Times New Roman" w:cs="Times New Roman"/>
          <w:b w:val="0"/>
          <w:i w:val="0"/>
          <w:sz w:val="24"/>
          <w:szCs w:val="24"/>
          <w:lang w:eastAsia="ru-RU"/>
        </w:rPr>
      </w:pPr>
      <w:bookmarkStart w:id="167" w:name="_Toc371690642"/>
      <w:bookmarkStart w:id="168" w:name="_Toc371690802"/>
      <w:bookmarkStart w:id="169" w:name="_Toc390261851"/>
      <w:bookmarkStart w:id="170" w:name="_Toc392676072"/>
      <w:r w:rsidRPr="00A873B3">
        <w:rPr>
          <w:rFonts w:ascii="Times New Roman" w:hAnsi="Times New Roman" w:cs="Times New Roman"/>
          <w:b w:val="0"/>
          <w:i w:val="0"/>
          <w:sz w:val="24"/>
          <w:szCs w:val="24"/>
          <w:lang w:eastAsia="ru-RU"/>
        </w:rPr>
        <w:lastRenderedPageBreak/>
        <w:t>Справка о кадровых ресурсах (форма 6)</w:t>
      </w:r>
      <w:bookmarkEnd w:id="167"/>
      <w:bookmarkEnd w:id="168"/>
      <w:bookmarkEnd w:id="169"/>
      <w:bookmarkEnd w:id="170"/>
    </w:p>
    <w:p w:rsidR="00125346" w:rsidRPr="00125346" w:rsidRDefault="00125346" w:rsidP="00A873B3">
      <w:pPr>
        <w:tabs>
          <w:tab w:val="left" w:pos="425"/>
          <w:tab w:val="left" w:pos="567"/>
          <w:tab w:val="left" w:pos="709"/>
          <w:tab w:val="left" w:pos="1494"/>
        </w:tabs>
        <w:spacing w:after="120" w:line="360" w:lineRule="auto"/>
        <w:jc w:val="center"/>
        <w:rPr>
          <w:rFonts w:eastAsia="Times New Roman"/>
          <w:szCs w:val="24"/>
        </w:rPr>
      </w:pPr>
      <w:r w:rsidRPr="00125346">
        <w:rPr>
          <w:rFonts w:eastAsia="Times New Roman"/>
          <w:szCs w:val="24"/>
        </w:rPr>
        <w:t>Форма Справки о кадровых ресурсах</w:t>
      </w:r>
    </w:p>
    <w:p w:rsidR="00125346" w:rsidRPr="00125346" w:rsidRDefault="00125346" w:rsidP="00125346">
      <w:pPr>
        <w:pBdr>
          <w:top w:val="single" w:sz="4" w:space="1" w:color="000000"/>
        </w:pBdr>
        <w:shd w:val="clear" w:color="auto" w:fill="E0E0E0"/>
        <w:tabs>
          <w:tab w:val="left" w:pos="425"/>
          <w:tab w:val="left" w:pos="567"/>
          <w:tab w:val="left" w:pos="709"/>
        </w:tabs>
        <w:spacing w:after="0" w:line="240" w:lineRule="auto"/>
        <w:ind w:right="21"/>
        <w:jc w:val="center"/>
        <w:rPr>
          <w:rFonts w:eastAsia="Times New Roman"/>
          <w:b/>
          <w:spacing w:val="36"/>
          <w:szCs w:val="24"/>
        </w:rPr>
      </w:pPr>
      <w:r w:rsidRPr="00125346">
        <w:rPr>
          <w:rFonts w:eastAsia="Times New Roman"/>
          <w:b/>
          <w:spacing w:val="36"/>
          <w:szCs w:val="24"/>
        </w:rPr>
        <w:t>начало формы</w:t>
      </w:r>
    </w:p>
    <w:p w:rsidR="00125346" w:rsidRPr="00125346" w:rsidRDefault="00125346" w:rsidP="00125346">
      <w:pPr>
        <w:tabs>
          <w:tab w:val="left" w:pos="425"/>
          <w:tab w:val="left" w:pos="567"/>
          <w:tab w:val="left" w:pos="709"/>
        </w:tabs>
        <w:spacing w:after="0" w:line="240" w:lineRule="auto"/>
        <w:jc w:val="right"/>
        <w:rPr>
          <w:rFonts w:eastAsia="Times New Roman"/>
          <w:szCs w:val="24"/>
        </w:rPr>
      </w:pPr>
    </w:p>
    <w:p w:rsidR="00125346" w:rsidRPr="00125346" w:rsidRDefault="00125346" w:rsidP="00125346">
      <w:pPr>
        <w:tabs>
          <w:tab w:val="left" w:pos="425"/>
          <w:tab w:val="left" w:pos="567"/>
          <w:tab w:val="left" w:pos="709"/>
        </w:tabs>
        <w:spacing w:after="0" w:line="240" w:lineRule="auto"/>
        <w:jc w:val="right"/>
        <w:rPr>
          <w:rFonts w:eastAsia="Times New Roman"/>
          <w:szCs w:val="24"/>
        </w:rPr>
      </w:pPr>
      <w:r w:rsidRPr="00125346">
        <w:rPr>
          <w:rFonts w:eastAsia="Times New Roman"/>
          <w:szCs w:val="24"/>
        </w:rPr>
        <w:t>Приложение 6 к письму о подаче оферты</w:t>
      </w:r>
      <w:r w:rsidRPr="00125346">
        <w:rPr>
          <w:rFonts w:eastAsia="Times New Roman"/>
          <w:szCs w:val="24"/>
        </w:rPr>
        <w:br/>
        <w:t>от «____»_____________ г. №__________</w:t>
      </w:r>
    </w:p>
    <w:p w:rsidR="00125346" w:rsidRPr="00125346" w:rsidRDefault="00125346" w:rsidP="00125346">
      <w:pPr>
        <w:tabs>
          <w:tab w:val="left" w:pos="425"/>
          <w:tab w:val="left" w:pos="567"/>
          <w:tab w:val="left" w:pos="709"/>
        </w:tabs>
        <w:suppressAutoHyphens w:val="0"/>
        <w:spacing w:after="0" w:line="240" w:lineRule="auto"/>
        <w:jc w:val="right"/>
        <w:rPr>
          <w:rFonts w:eastAsia="Times New Roman"/>
          <w:b/>
          <w:bCs/>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jc w:val="center"/>
        <w:rPr>
          <w:rFonts w:eastAsia="Times New Roman"/>
          <w:b/>
          <w:bCs/>
          <w:color w:val="000000"/>
          <w:szCs w:val="24"/>
          <w:lang w:eastAsia="ru-RU"/>
        </w:rPr>
      </w:pPr>
      <w:r w:rsidRPr="00125346">
        <w:rPr>
          <w:rFonts w:eastAsia="Times New Roman"/>
          <w:b/>
          <w:bCs/>
          <w:color w:val="000000"/>
          <w:szCs w:val="24"/>
          <w:lang w:eastAsia="ru-RU"/>
        </w:rPr>
        <w:t>Справка о кадровых ресурсах</w:t>
      </w:r>
    </w:p>
    <w:p w:rsidR="00125346" w:rsidRPr="00125346" w:rsidRDefault="00125346" w:rsidP="00125346">
      <w:pPr>
        <w:tabs>
          <w:tab w:val="left" w:pos="425"/>
          <w:tab w:val="left" w:pos="567"/>
          <w:tab w:val="left" w:pos="709"/>
        </w:tabs>
        <w:suppressAutoHyphens w:val="0"/>
        <w:spacing w:after="0" w:line="240" w:lineRule="auto"/>
        <w:jc w:val="center"/>
        <w:rPr>
          <w:rFonts w:eastAsia="Times New Roman"/>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125346" w:rsidRPr="00125346" w:rsidTr="002737EB">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rPr>
                <w:rFonts w:eastAsia="Times New Roman"/>
                <w:color w:val="000000"/>
                <w:szCs w:val="24"/>
                <w:lang w:eastAsia="ru-RU"/>
              </w:rPr>
            </w:pPr>
            <w:r w:rsidRPr="00125346">
              <w:rPr>
                <w:rFonts w:eastAsia="Times New Roman"/>
                <w:color w:val="000000"/>
                <w:szCs w:val="24"/>
                <w:lang w:eastAsia="ru-RU"/>
              </w:rPr>
              <w:t>№</w:t>
            </w:r>
            <w:r w:rsidRPr="00125346">
              <w:rPr>
                <w:rFonts w:eastAsia="Times New Roman"/>
                <w:color w:val="000000"/>
                <w:szCs w:val="24"/>
                <w:lang w:eastAsia="ru-RU"/>
              </w:rPr>
              <w:br/>
              <w:t>п/п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eastAsia="Times New Roman"/>
                <w:color w:val="000000"/>
                <w:szCs w:val="24"/>
                <w:lang w:eastAsia="ru-RU"/>
              </w:rPr>
            </w:pPr>
            <w:r w:rsidRPr="00125346">
              <w:rPr>
                <w:rFonts w:eastAsia="Times New Roman"/>
                <w:color w:val="000000"/>
                <w:szCs w:val="24"/>
                <w:lang w:eastAsia="ru-RU"/>
              </w:rPr>
              <w:t>Фамилия, имя, отчество специалиста</w:t>
            </w:r>
          </w:p>
        </w:tc>
        <w:tc>
          <w:tcPr>
            <w:tcW w:w="258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eastAsia="Times New Roman"/>
                <w:szCs w:val="24"/>
                <w:lang w:eastAsia="ru-RU"/>
              </w:rPr>
            </w:pPr>
            <w:r w:rsidRPr="00125346">
              <w:rPr>
                <w:rFonts w:eastAsia="Times New Roman"/>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right="57"/>
              <w:jc w:val="center"/>
              <w:rPr>
                <w:rFonts w:eastAsia="Times New Roman"/>
                <w:color w:val="000000"/>
                <w:szCs w:val="24"/>
                <w:lang w:eastAsia="ru-RU"/>
              </w:rPr>
            </w:pPr>
            <w:r w:rsidRPr="00125346">
              <w:rPr>
                <w:rFonts w:eastAsia="Times New Roman"/>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center"/>
              <w:rPr>
                <w:rFonts w:eastAsia="Times New Roman"/>
                <w:color w:val="000000"/>
                <w:szCs w:val="24"/>
                <w:lang w:eastAsia="ru-RU"/>
              </w:rPr>
            </w:pPr>
            <w:r w:rsidRPr="00125346">
              <w:rPr>
                <w:rFonts w:eastAsia="Times New Roman"/>
                <w:color w:val="000000"/>
                <w:szCs w:val="24"/>
                <w:lang w:eastAsia="ru-RU"/>
              </w:rPr>
              <w:t>Стаж работы в данной или аналогичной должности, лет</w:t>
            </w: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szCs w:val="24"/>
                <w:lang w:eastAsia="ru-RU"/>
              </w:rPr>
            </w:pPr>
            <w:r w:rsidRPr="00125346">
              <w:rPr>
                <w:rFonts w:eastAsia="Times New Roman"/>
                <w:szCs w:val="24"/>
                <w:lang w:eastAsia="ru-RU"/>
              </w:rPr>
              <w:t>Руководители работ.</w:t>
            </w: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r w:rsidRPr="00125346">
              <w:rPr>
                <w:rFonts w:eastAsia="Times New Roman"/>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after="0" w:line="240" w:lineRule="auto"/>
              <w:jc w:val="both"/>
              <w:rPr>
                <w:rFonts w:eastAsia="Times New Roman"/>
                <w:szCs w:val="24"/>
                <w:lang w:eastAsia="ru-RU"/>
              </w:rPr>
            </w:pPr>
            <w:r w:rsidRPr="00125346">
              <w:rPr>
                <w:rFonts w:eastAsia="Times New Roman"/>
                <w:szCs w:val="24"/>
                <w:lang w:eastAsia="ru-RU"/>
              </w:rPr>
              <w:t xml:space="preserve">     Специалисты.</w:t>
            </w:r>
          </w:p>
          <w:p w:rsidR="00125346" w:rsidRPr="00125346" w:rsidRDefault="00125346" w:rsidP="00125346">
            <w:pPr>
              <w:tabs>
                <w:tab w:val="left" w:pos="425"/>
                <w:tab w:val="left" w:pos="567"/>
                <w:tab w:val="left" w:pos="709"/>
              </w:tabs>
              <w:suppressAutoHyphens w:val="0"/>
              <w:spacing w:after="0" w:line="240" w:lineRule="auto"/>
              <w:rPr>
                <w:rFonts w:eastAsia="Times New Roman"/>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1. </w:t>
            </w: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2.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 xml:space="preserve">3. </w:t>
            </w: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125346" w:rsidRPr="00125346" w:rsidTr="00A43033">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125346" w:rsidRPr="00125346" w:rsidRDefault="00125346" w:rsidP="00125346">
            <w:pPr>
              <w:tabs>
                <w:tab w:val="left" w:pos="425"/>
                <w:tab w:val="left" w:pos="567"/>
                <w:tab w:val="left" w:pos="709"/>
              </w:tabs>
              <w:suppressAutoHyphens w:val="0"/>
              <w:spacing w:before="40" w:after="40" w:line="240" w:lineRule="atLeast"/>
              <w:ind w:left="57" w:right="57" w:firstLine="300"/>
              <w:jc w:val="both"/>
              <w:rPr>
                <w:rFonts w:eastAsia="Times New Roman"/>
                <w:color w:val="000000"/>
                <w:szCs w:val="24"/>
                <w:lang w:eastAsia="ru-RU"/>
              </w:rPr>
            </w:pPr>
            <w:r w:rsidRPr="00125346">
              <w:rPr>
                <w:rFonts w:eastAsia="Times New Roman"/>
                <w:color w:val="000000"/>
                <w:szCs w:val="24"/>
                <w:lang w:eastAsia="ru-RU"/>
              </w:rPr>
              <w:t xml:space="preserve">Прочий персонал. </w:t>
            </w:r>
          </w:p>
        </w:tc>
      </w:tr>
      <w:tr w:rsidR="002737EB" w:rsidRPr="00125346" w:rsidTr="002737EB">
        <w:tc>
          <w:tcPr>
            <w:tcW w:w="69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268"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w:t>
            </w:r>
          </w:p>
        </w:tc>
        <w:tc>
          <w:tcPr>
            <w:tcW w:w="226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5"/>
      </w:tblGrid>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Группа специалистов</w:t>
            </w:r>
          </w:p>
        </w:tc>
        <w:tc>
          <w:tcPr>
            <w:tcW w:w="513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Штатная численность, чел.</w:t>
            </w: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Руководящий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Инженерно-технический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r w:rsidR="002737EB" w:rsidRPr="00125346" w:rsidTr="002737EB">
        <w:tc>
          <w:tcPr>
            <w:tcW w:w="5144"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pacing w:after="0" w:line="240" w:lineRule="auto"/>
              <w:rPr>
                <w:rFonts w:eastAsia="Times New Roman"/>
                <w:color w:val="000000"/>
                <w:szCs w:val="24"/>
                <w:lang w:eastAsia="ru-RU"/>
              </w:rPr>
            </w:pPr>
            <w:r w:rsidRPr="00125346">
              <w:rPr>
                <w:rFonts w:eastAsia="Times New Roman"/>
                <w:color w:val="000000"/>
                <w:szCs w:val="24"/>
                <w:lang w:eastAsia="ru-RU"/>
              </w:rPr>
              <w:t>Рабочие и вспомогательный персонал</w:t>
            </w:r>
          </w:p>
        </w:tc>
        <w:tc>
          <w:tcPr>
            <w:tcW w:w="5135" w:type="dxa"/>
            <w:tcBorders>
              <w:top w:val="nil"/>
              <w:left w:val="nil"/>
              <w:bottom w:val="single" w:sz="8" w:space="0" w:color="auto"/>
              <w:right w:val="single" w:sz="8" w:space="0" w:color="auto"/>
            </w:tcBorders>
            <w:tcMar>
              <w:top w:w="0" w:type="dxa"/>
              <w:left w:w="108" w:type="dxa"/>
              <w:bottom w:w="0" w:type="dxa"/>
              <w:right w:w="108" w:type="dxa"/>
            </w:tcMar>
          </w:tcPr>
          <w:p w:rsidR="002737EB" w:rsidRPr="00125346" w:rsidRDefault="002737EB" w:rsidP="00125346">
            <w:pPr>
              <w:tabs>
                <w:tab w:val="left" w:pos="425"/>
                <w:tab w:val="left" w:pos="567"/>
                <w:tab w:val="left" w:pos="709"/>
              </w:tabs>
              <w:suppressAutoHyphens w:val="0"/>
              <w:spacing w:after="0" w:line="240" w:lineRule="auto"/>
              <w:rPr>
                <w:rFonts w:eastAsia="Times New Roman"/>
                <w:color w:val="000000"/>
                <w:szCs w:val="24"/>
                <w:lang w:eastAsia="ru-RU"/>
              </w:rPr>
            </w:pPr>
          </w:p>
        </w:tc>
      </w:tr>
    </w:tbl>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vertAlign w:val="superscript"/>
          <w:lang w:eastAsia="ru-RU"/>
        </w:rPr>
        <w:t>(подпись, М.П.)</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lang w:eastAsia="ru-RU"/>
        </w:rPr>
        <w:t>____________________________________</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r w:rsidRPr="00125346">
        <w:rPr>
          <w:rFonts w:eastAsia="Times New Roman"/>
          <w:color w:val="000000"/>
          <w:szCs w:val="24"/>
          <w:vertAlign w:val="superscript"/>
          <w:lang w:eastAsia="ru-RU"/>
        </w:rPr>
        <w:t>(фамилия, имя, отчество подписавшего, должность)</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eastAsia="Times New Roman"/>
          <w:b/>
          <w:spacing w:val="36"/>
          <w:szCs w:val="24"/>
        </w:rPr>
      </w:pPr>
      <w:r w:rsidRPr="00125346">
        <w:rPr>
          <w:rFonts w:eastAsia="Times New Roman"/>
          <w:b/>
          <w:spacing w:val="36"/>
          <w:szCs w:val="24"/>
        </w:rPr>
        <w:t>конец формы</w:t>
      </w:r>
    </w:p>
    <w:p w:rsidR="00125346" w:rsidRPr="00125346" w:rsidRDefault="00125346" w:rsidP="00125346">
      <w:pPr>
        <w:pBdr>
          <w:bottom w:val="single" w:sz="4" w:space="1" w:color="000000"/>
        </w:pBdr>
        <w:shd w:val="clear" w:color="auto" w:fill="E0E0E0"/>
        <w:tabs>
          <w:tab w:val="left" w:pos="425"/>
          <w:tab w:val="left" w:pos="567"/>
          <w:tab w:val="left" w:pos="709"/>
        </w:tabs>
        <w:spacing w:after="0" w:line="240" w:lineRule="auto"/>
        <w:ind w:right="21"/>
        <w:jc w:val="center"/>
        <w:rPr>
          <w:rFonts w:eastAsia="Times New Roman"/>
          <w:szCs w:val="24"/>
        </w:rPr>
      </w:pPr>
      <w:r w:rsidRPr="00125346">
        <w:rPr>
          <w:rFonts w:eastAsia="Times New Roman"/>
          <w:szCs w:val="24"/>
        </w:rPr>
        <w:t>Инструкции по заполнению</w:t>
      </w:r>
    </w:p>
    <w:p w:rsidR="00125346" w:rsidRPr="00125346" w:rsidRDefault="00125346" w:rsidP="00125346">
      <w:pPr>
        <w:tabs>
          <w:tab w:val="left" w:pos="425"/>
          <w:tab w:val="left" w:pos="567"/>
          <w:tab w:val="left" w:pos="709"/>
        </w:tabs>
        <w:suppressAutoHyphens w:val="0"/>
        <w:spacing w:after="0" w:line="240" w:lineRule="auto"/>
        <w:rPr>
          <w:rFonts w:eastAsia="Times New Roman"/>
          <w:color w:val="000000"/>
          <w:szCs w:val="24"/>
          <w:lang w:eastAsia="ru-RU"/>
        </w:rPr>
      </w:pPr>
    </w:p>
    <w:p w:rsidR="00125346" w:rsidRPr="00125346" w:rsidRDefault="00125346" w:rsidP="00125346">
      <w:pPr>
        <w:tabs>
          <w:tab w:val="left" w:pos="425"/>
          <w:tab w:val="left" w:pos="567"/>
          <w:tab w:val="left" w:pos="709"/>
        </w:tabs>
        <w:suppressAutoHyphens w:val="0"/>
        <w:spacing w:after="0" w:line="240" w:lineRule="auto"/>
        <w:jc w:val="both"/>
        <w:rPr>
          <w:rFonts w:eastAsia="Times New Roman"/>
          <w:color w:val="000000"/>
          <w:szCs w:val="24"/>
          <w:lang w:eastAsia="ru-RU"/>
        </w:rPr>
      </w:pPr>
      <w:bookmarkStart w:id="171" w:name="_Toc176765552"/>
      <w:bookmarkEnd w:id="171"/>
    </w:p>
    <w:p w:rsidR="00125346" w:rsidRP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125346">
        <w:rPr>
          <w:rFonts w:eastAsia="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125346" w:rsidRP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125346">
        <w:rPr>
          <w:rFonts w:eastAsia="Times New Roman"/>
          <w:color w:val="000000"/>
          <w:sz w:val="20"/>
          <w:szCs w:val="20"/>
          <w:lang w:eastAsia="ru-RU"/>
        </w:rPr>
        <w:t>2.   Участник запроса предложений указывает свое фирменное наименование (в т.ч. организационно-правовую форму) и свой адрес.</w:t>
      </w:r>
    </w:p>
    <w:p w:rsidR="00125346" w:rsidRPr="00326821"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125346">
        <w:rPr>
          <w:rFonts w:eastAsia="Times New Roman"/>
          <w:color w:val="000000"/>
          <w:sz w:val="20"/>
          <w:szCs w:val="20"/>
          <w:lang w:eastAsia="ru-RU"/>
        </w:rPr>
        <w:t>3.    В таблице</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w:t>
      </w:r>
      <w:r w:rsidR="00370AA4">
        <w:rPr>
          <w:rFonts w:eastAsia="Times New Roman"/>
          <w:color w:val="000000"/>
          <w:sz w:val="20"/>
          <w:szCs w:val="20"/>
          <w:lang w:eastAsia="ru-RU"/>
        </w:rPr>
        <w:t xml:space="preserve"> </w:t>
      </w:r>
      <w:r w:rsidRPr="00125346">
        <w:rPr>
          <w:rFonts w:eastAsia="Times New Roman"/>
          <w:color w:val="000000"/>
          <w:sz w:val="20"/>
          <w:szCs w:val="20"/>
          <w:lang w:eastAsia="ru-RU"/>
        </w:rPr>
        <w:t xml:space="preserve">1 данной справки </w:t>
      </w:r>
      <w:r w:rsidRPr="00326821">
        <w:rPr>
          <w:rFonts w:eastAsia="Times New Roman"/>
          <w:b/>
          <w:color w:val="000000"/>
          <w:sz w:val="20"/>
          <w:szCs w:val="20"/>
          <w:lang w:eastAsia="ru-RU"/>
        </w:rPr>
        <w:t>перечисляются только те работники, которые будут непосредственно привлечены Участником запроса предлож</w:t>
      </w:r>
      <w:r w:rsidR="00F92E60" w:rsidRPr="00326821">
        <w:rPr>
          <w:rFonts w:eastAsia="Times New Roman"/>
          <w:b/>
          <w:color w:val="000000"/>
          <w:sz w:val="20"/>
          <w:szCs w:val="20"/>
          <w:lang w:eastAsia="ru-RU"/>
        </w:rPr>
        <w:t>ений в ходе выполнения Договора:</w:t>
      </w:r>
      <w:r w:rsidR="00F92E60" w:rsidRPr="00326821">
        <w:rPr>
          <w:b/>
          <w:sz w:val="20"/>
          <w:szCs w:val="20"/>
        </w:rPr>
        <w:t xml:space="preserve"> </w:t>
      </w:r>
      <w:r w:rsidR="00F92E60" w:rsidRPr="00326821">
        <w:rPr>
          <w:rFonts w:eastAsia="BatangChe"/>
          <w:b/>
          <w:sz w:val="20"/>
          <w:szCs w:val="20"/>
        </w:rPr>
        <w:t>специалисты рабочих специальностей и ответственные руководители работ, обученные и аттестованные по ПТЭ, ПТБ, ППБ и Правилам промышленной безопасности; руководител</w:t>
      </w:r>
      <w:r w:rsidR="00370AA4" w:rsidRPr="00326821">
        <w:rPr>
          <w:rFonts w:eastAsia="BatangChe"/>
          <w:b/>
          <w:sz w:val="20"/>
          <w:szCs w:val="20"/>
        </w:rPr>
        <w:t>и</w:t>
      </w:r>
      <w:r w:rsidR="00F92E60" w:rsidRPr="00326821">
        <w:rPr>
          <w:rFonts w:eastAsia="BatangChe"/>
          <w:b/>
          <w:sz w:val="20"/>
          <w:szCs w:val="20"/>
        </w:rPr>
        <w:t>, специалист</w:t>
      </w:r>
      <w:r w:rsidR="00370AA4" w:rsidRPr="00326821">
        <w:rPr>
          <w:rFonts w:eastAsia="BatangChe"/>
          <w:b/>
          <w:sz w:val="20"/>
          <w:szCs w:val="20"/>
        </w:rPr>
        <w:t>ы</w:t>
      </w:r>
      <w:r w:rsidR="00F92E60" w:rsidRPr="00326821">
        <w:rPr>
          <w:rFonts w:eastAsia="BatangChe"/>
          <w:b/>
          <w:sz w:val="20"/>
          <w:szCs w:val="20"/>
        </w:rPr>
        <w:t xml:space="preserve"> и ремонтного персонала</w:t>
      </w:r>
      <w:r w:rsidR="00370AA4" w:rsidRPr="00326821">
        <w:rPr>
          <w:rFonts w:eastAsia="BatangChe"/>
          <w:b/>
          <w:sz w:val="20"/>
          <w:szCs w:val="20"/>
        </w:rPr>
        <w:t>.</w:t>
      </w:r>
      <w:r w:rsidR="00370AA4" w:rsidRPr="006F72D5">
        <w:rPr>
          <w:rFonts w:eastAsia="Times New Roman"/>
          <w:color w:val="000000"/>
          <w:sz w:val="20"/>
          <w:szCs w:val="20"/>
          <w:lang w:eastAsia="ru-RU"/>
        </w:rPr>
        <w:t xml:space="preserve"> </w:t>
      </w:r>
      <w:r w:rsidR="00370AA4" w:rsidRPr="00326821">
        <w:rPr>
          <w:rFonts w:eastAsia="Times New Roman"/>
          <w:color w:val="000000"/>
          <w:sz w:val="20"/>
          <w:szCs w:val="20"/>
          <w:lang w:eastAsia="ru-RU"/>
        </w:rPr>
        <w:t>Указанные данные должны быть подтверждены приложенными копиями</w:t>
      </w:r>
      <w:r w:rsidR="00451B66" w:rsidRPr="00326821">
        <w:rPr>
          <w:bCs/>
          <w:sz w:val="20"/>
          <w:szCs w:val="20"/>
        </w:rPr>
        <w:t xml:space="preserve"> трудовых книжек сотрудников,</w:t>
      </w:r>
      <w:r w:rsidR="00370AA4" w:rsidRPr="00326821">
        <w:rPr>
          <w:rFonts w:eastAsia="Times New Roman"/>
          <w:color w:val="000000"/>
          <w:sz w:val="20"/>
          <w:szCs w:val="20"/>
          <w:lang w:eastAsia="ru-RU"/>
        </w:rPr>
        <w:t xml:space="preserve"> </w:t>
      </w:r>
      <w:r w:rsidR="00451B66" w:rsidRPr="00326821">
        <w:rPr>
          <w:spacing w:val="-2"/>
          <w:sz w:val="20"/>
          <w:szCs w:val="20"/>
        </w:rPr>
        <w:t>удостоверений</w:t>
      </w:r>
      <w:r w:rsidR="00451B66" w:rsidRPr="00326821">
        <w:rPr>
          <w:sz w:val="20"/>
          <w:szCs w:val="20"/>
          <w:lang w:eastAsia="ru-RU"/>
        </w:rPr>
        <w:t xml:space="preserve"> и иных документов, подтверждающих их квалификацию, образование и опыт</w:t>
      </w:r>
      <w:r w:rsidR="00451B66" w:rsidRPr="00326821">
        <w:rPr>
          <w:rFonts w:eastAsia="Times New Roman"/>
          <w:color w:val="000000"/>
          <w:sz w:val="20"/>
          <w:szCs w:val="20"/>
          <w:lang w:eastAsia="ru-RU"/>
        </w:rPr>
        <w:t xml:space="preserve"> </w:t>
      </w:r>
      <w:r w:rsidR="00370AA4" w:rsidRPr="00326821">
        <w:rPr>
          <w:rFonts w:eastAsia="Times New Roman"/>
          <w:color w:val="000000"/>
          <w:sz w:val="20"/>
          <w:szCs w:val="20"/>
          <w:lang w:eastAsia="ru-RU"/>
        </w:rPr>
        <w:t>(требование п.3.2. Документации).</w:t>
      </w:r>
    </w:p>
    <w:p w:rsidR="00370AA4" w:rsidRPr="00326821"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r w:rsidRPr="00326821">
        <w:rPr>
          <w:rFonts w:eastAsia="Times New Roman"/>
          <w:color w:val="000000"/>
          <w:sz w:val="20"/>
          <w:szCs w:val="20"/>
          <w:lang w:eastAsia="ru-RU"/>
        </w:rPr>
        <w:t>4.     В таблице</w:t>
      </w:r>
      <w:r w:rsidR="00370AA4" w:rsidRPr="00326821">
        <w:rPr>
          <w:rFonts w:eastAsia="Times New Roman"/>
          <w:color w:val="000000"/>
          <w:sz w:val="20"/>
          <w:szCs w:val="20"/>
          <w:lang w:eastAsia="ru-RU"/>
        </w:rPr>
        <w:t xml:space="preserve"> </w:t>
      </w:r>
      <w:r w:rsidRPr="00326821">
        <w:rPr>
          <w:rFonts w:eastAsia="Times New Roman"/>
          <w:color w:val="000000"/>
          <w:sz w:val="20"/>
          <w:szCs w:val="20"/>
          <w:lang w:eastAsia="ru-RU"/>
        </w:rPr>
        <w:t>-</w:t>
      </w:r>
      <w:r w:rsidR="00370AA4" w:rsidRPr="00326821">
        <w:rPr>
          <w:rFonts w:eastAsia="Times New Roman"/>
          <w:color w:val="000000"/>
          <w:sz w:val="20"/>
          <w:szCs w:val="20"/>
          <w:lang w:eastAsia="ru-RU"/>
        </w:rPr>
        <w:t xml:space="preserve"> </w:t>
      </w:r>
      <w:r w:rsidRPr="00326821">
        <w:rPr>
          <w:rFonts w:eastAsia="Times New Roman"/>
          <w:color w:val="000000"/>
          <w:sz w:val="20"/>
          <w:szCs w:val="20"/>
          <w:lang w:eastAsia="ru-RU"/>
        </w:rPr>
        <w:t>2 данной справки указывается в общем штатная численность всех специалистов, находящихся в штате</w:t>
      </w:r>
      <w:r w:rsidR="00494522" w:rsidRPr="00326821">
        <w:rPr>
          <w:rFonts w:eastAsia="Times New Roman"/>
          <w:color w:val="000000"/>
          <w:sz w:val="20"/>
          <w:szCs w:val="20"/>
          <w:lang w:eastAsia="ru-RU"/>
        </w:rPr>
        <w:t xml:space="preserve"> Участника запроса предложений.</w:t>
      </w: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Pr="00125346" w:rsidRDefault="00125346" w:rsidP="00125346">
      <w:pPr>
        <w:tabs>
          <w:tab w:val="num" w:pos="0"/>
          <w:tab w:val="left" w:pos="425"/>
          <w:tab w:val="left" w:pos="567"/>
          <w:tab w:val="left" w:pos="709"/>
        </w:tabs>
        <w:suppressAutoHyphens w:val="0"/>
        <w:spacing w:after="0" w:line="360" w:lineRule="auto"/>
        <w:jc w:val="both"/>
        <w:rPr>
          <w:rFonts w:eastAsia="Times New Roman"/>
          <w:color w:val="000000"/>
          <w:sz w:val="20"/>
          <w:szCs w:val="20"/>
          <w:lang w:eastAsia="ru-RU"/>
        </w:rPr>
      </w:pPr>
    </w:p>
    <w:p w:rsidR="00125346" w:rsidRDefault="00125346" w:rsidP="00125346">
      <w:pPr>
        <w:tabs>
          <w:tab w:val="left" w:pos="425"/>
          <w:tab w:val="left" w:pos="567"/>
          <w:tab w:val="left" w:pos="709"/>
          <w:tab w:val="num" w:pos="1134"/>
        </w:tabs>
        <w:suppressAutoHyphens w:val="0"/>
        <w:spacing w:after="0" w:line="360" w:lineRule="auto"/>
        <w:ind w:left="1134" w:hanging="1134"/>
        <w:jc w:val="both"/>
        <w:rPr>
          <w:rFonts w:eastAsia="Times New Roman"/>
          <w:color w:val="000000"/>
          <w:sz w:val="20"/>
          <w:szCs w:val="20"/>
          <w:lang w:eastAsia="ru-RU"/>
        </w:rPr>
      </w:pPr>
    </w:p>
    <w:p w:rsidR="00326821" w:rsidRPr="00125346" w:rsidRDefault="00326821" w:rsidP="00125346">
      <w:pPr>
        <w:tabs>
          <w:tab w:val="left" w:pos="425"/>
          <w:tab w:val="left" w:pos="567"/>
          <w:tab w:val="left" w:pos="709"/>
          <w:tab w:val="num" w:pos="1134"/>
        </w:tabs>
        <w:suppressAutoHyphens w:val="0"/>
        <w:spacing w:after="0" w:line="360" w:lineRule="auto"/>
        <w:ind w:left="1134" w:hanging="1134"/>
        <w:jc w:val="both"/>
        <w:rPr>
          <w:rFonts w:eastAsia="Times New Roman"/>
          <w:color w:val="000000"/>
          <w:sz w:val="20"/>
          <w:szCs w:val="20"/>
          <w:lang w:eastAsia="ru-RU"/>
        </w:rPr>
      </w:pPr>
    </w:p>
    <w:p w:rsidR="00CA70C0" w:rsidRPr="00326821" w:rsidRDefault="00CA70C0" w:rsidP="00CA70C0">
      <w:pPr>
        <w:pStyle w:val="1"/>
        <w:numPr>
          <w:ilvl w:val="0"/>
          <w:numId w:val="0"/>
        </w:numPr>
        <w:tabs>
          <w:tab w:val="left" w:pos="4253"/>
        </w:tabs>
        <w:ind w:left="4253"/>
        <w:rPr>
          <w:b/>
          <w:lang w:val="ru-RU"/>
        </w:rPr>
      </w:pPr>
      <w:bookmarkStart w:id="172" w:name="_Toc392676073"/>
      <w:r w:rsidRPr="00326821">
        <w:rPr>
          <w:b/>
        </w:rPr>
        <w:lastRenderedPageBreak/>
        <w:t xml:space="preserve">Приложение № </w:t>
      </w:r>
      <w:r w:rsidRPr="00326821">
        <w:rPr>
          <w:b/>
          <w:lang w:val="ru-RU"/>
        </w:rPr>
        <w:t>2</w:t>
      </w:r>
      <w:bookmarkEnd w:id="172"/>
      <w:r w:rsidRPr="00326821">
        <w:rPr>
          <w:b/>
          <w:lang w:val="ru-RU"/>
        </w:rPr>
        <w:t xml:space="preserve"> </w:t>
      </w:r>
    </w:p>
    <w:p w:rsidR="00684B4C" w:rsidRDefault="00684B4C" w:rsidP="00684B4C">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684B4C" w:rsidRDefault="00684B4C" w:rsidP="00684B4C">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684B4C" w:rsidRPr="00684B4C" w:rsidRDefault="00684B4C" w:rsidP="00684B4C">
      <w:pPr>
        <w:spacing w:after="0" w:line="240" w:lineRule="auto"/>
        <w:ind w:left="5387"/>
        <w:jc w:val="right"/>
        <w:rPr>
          <w:b/>
          <w:bCs/>
          <w:szCs w:val="24"/>
        </w:rPr>
      </w:pPr>
      <w:r w:rsidRPr="00684B4C">
        <w:rPr>
          <w:b/>
          <w:bCs/>
          <w:szCs w:val="24"/>
        </w:rPr>
        <w:t xml:space="preserve">на выполнение работ </w:t>
      </w:r>
      <w:r w:rsidR="009D53D8">
        <w:rPr>
          <w:b/>
          <w:bCs/>
          <w:szCs w:val="24"/>
        </w:rPr>
        <w:t>по капитальному ремонту кровли здания котельной  п. Молочный.</w:t>
      </w:r>
    </w:p>
    <w:p w:rsidR="00F17CDC" w:rsidRDefault="00F17CDC" w:rsidP="002737EB">
      <w:pPr>
        <w:spacing w:after="0" w:line="240" w:lineRule="auto"/>
        <w:rPr>
          <w:rFonts w:eastAsia="Times New Roman"/>
          <w:szCs w:val="24"/>
        </w:rPr>
      </w:pPr>
    </w:p>
    <w:p w:rsidR="00F17CDC" w:rsidRDefault="00F17CDC" w:rsidP="002737EB">
      <w:pPr>
        <w:spacing w:after="0" w:line="240" w:lineRule="auto"/>
        <w:rPr>
          <w:rFonts w:eastAsia="Times New Roman"/>
          <w:i/>
          <w:szCs w:val="24"/>
        </w:rPr>
      </w:pPr>
      <w:r>
        <w:rPr>
          <w:rFonts w:eastAsia="Times New Roman"/>
          <w:i/>
          <w:szCs w:val="24"/>
        </w:rPr>
        <w:t>Наименование организации</w:t>
      </w:r>
    </w:p>
    <w:p w:rsidR="00F17CDC" w:rsidRDefault="00F17CDC" w:rsidP="002737EB">
      <w:pPr>
        <w:spacing w:after="0" w:line="240" w:lineRule="auto"/>
        <w:rPr>
          <w:rFonts w:eastAsia="Times New Roman"/>
          <w:i/>
          <w:szCs w:val="24"/>
        </w:rPr>
      </w:pPr>
      <w:r>
        <w:rPr>
          <w:rFonts w:eastAsia="Times New Roman"/>
          <w:i/>
          <w:szCs w:val="24"/>
        </w:rPr>
        <w:t>ИНН КПП</w:t>
      </w:r>
    </w:p>
    <w:p w:rsidR="00F17CDC" w:rsidRDefault="00F17CDC" w:rsidP="002737EB">
      <w:pPr>
        <w:spacing w:after="0" w:line="240" w:lineRule="auto"/>
        <w:rPr>
          <w:rFonts w:eastAsia="Times New Roman"/>
          <w:i/>
          <w:szCs w:val="24"/>
        </w:rPr>
      </w:pPr>
      <w:r>
        <w:rPr>
          <w:rFonts w:eastAsia="Times New Roman"/>
          <w:i/>
          <w:szCs w:val="24"/>
        </w:rPr>
        <w:t>Адрес</w:t>
      </w:r>
    </w:p>
    <w:p w:rsidR="00F17CDC" w:rsidRDefault="00F17CDC" w:rsidP="002737EB">
      <w:pPr>
        <w:spacing w:after="0" w:line="240" w:lineRule="auto"/>
        <w:rPr>
          <w:rFonts w:eastAsia="Times New Roman"/>
          <w:szCs w:val="24"/>
        </w:rPr>
      </w:pPr>
      <w:r>
        <w:rPr>
          <w:rFonts w:eastAsia="Times New Roman"/>
          <w:i/>
          <w:szCs w:val="24"/>
        </w:rPr>
        <w:t>Телефон</w:t>
      </w:r>
    </w:p>
    <w:p w:rsidR="00F17CDC" w:rsidRDefault="00F17CDC" w:rsidP="00D93147">
      <w:pPr>
        <w:rPr>
          <w:rFonts w:eastAsia="Times New Roman"/>
          <w:szCs w:val="24"/>
        </w:rPr>
      </w:pPr>
    </w:p>
    <w:p w:rsidR="00F17CDC" w:rsidRDefault="00F17CDC" w:rsidP="00D93147">
      <w:pPr>
        <w:rPr>
          <w:rFonts w:eastAsia="Times New Roman"/>
          <w:szCs w:val="24"/>
        </w:rPr>
      </w:pPr>
    </w:p>
    <w:p w:rsidR="00F17CDC" w:rsidRDefault="00F17CDC" w:rsidP="006A4991">
      <w:pPr>
        <w:jc w:val="both"/>
        <w:rPr>
          <w:rFonts w:eastAsia="Times New Roman"/>
          <w:szCs w:val="24"/>
        </w:rPr>
      </w:pPr>
      <w:r>
        <w:rPr>
          <w:rFonts w:eastAsia="Times New Roman"/>
          <w:szCs w:val="24"/>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F17CDC" w:rsidRDefault="00F17CDC" w:rsidP="006A4991">
      <w:pPr>
        <w:jc w:val="both"/>
        <w:rPr>
          <w:rFonts w:eastAsia="Times New Roman"/>
          <w:szCs w:val="24"/>
        </w:rPr>
      </w:pPr>
      <w:r>
        <w:rPr>
          <w:rFonts w:eastAsia="Times New Roman"/>
          <w:szCs w:val="24"/>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Pr>
          <w:rFonts w:eastAsia="Times New Roman"/>
          <w:bCs/>
          <w:szCs w:val="24"/>
        </w:rPr>
        <w:t xml:space="preserve">5 апреля 2013 </w:t>
      </w:r>
      <w:r>
        <w:rPr>
          <w:rFonts w:eastAsia="Times New Roman"/>
          <w:szCs w:val="24"/>
        </w:rPr>
        <w:t>года № 44-ФЗ «О размещении заказов на поставки товаров, выполнение работ, оказание услуг для государственных и муниципальных нужд».</w:t>
      </w:r>
    </w:p>
    <w:p w:rsidR="00F17CDC" w:rsidRDefault="00F17CDC" w:rsidP="00D93147">
      <w:pPr>
        <w:rPr>
          <w:rFonts w:eastAsia="Times New Roman"/>
          <w:szCs w:val="24"/>
        </w:rPr>
      </w:pPr>
    </w:p>
    <w:p w:rsidR="00F17CDC" w:rsidRDefault="00F17CDC" w:rsidP="00D93147">
      <w:pPr>
        <w:rPr>
          <w:rFonts w:eastAsia="Times New Roman"/>
          <w:szCs w:val="24"/>
        </w:rPr>
      </w:pPr>
      <w:r>
        <w:rPr>
          <w:rFonts w:eastAsia="Times New Roman"/>
          <w:szCs w:val="24"/>
        </w:rPr>
        <w:t>«      » ___________ 201_ года</w:t>
      </w:r>
    </w:p>
    <w:p w:rsidR="00F17CDC" w:rsidRDefault="00F17CDC" w:rsidP="00D93147">
      <w:pPr>
        <w:rPr>
          <w:rFonts w:eastAsia="Times New Roman"/>
          <w:szCs w:val="24"/>
        </w:rPr>
      </w:pPr>
    </w:p>
    <w:p w:rsidR="00F17CDC" w:rsidRDefault="00F17CDC" w:rsidP="00D93147">
      <w:pPr>
        <w:rPr>
          <w:rFonts w:eastAsia="Times New Roman"/>
          <w:szCs w:val="24"/>
        </w:rPr>
      </w:pPr>
      <w:r>
        <w:rPr>
          <w:rFonts w:eastAsia="Times New Roman"/>
          <w:szCs w:val="24"/>
        </w:rPr>
        <w:t>(Руководитель) __________________________________ М.П.</w:t>
      </w:r>
    </w:p>
    <w:p w:rsidR="00F17CDC" w:rsidRDefault="00F17CDC"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2737EB" w:rsidRDefault="002737EB" w:rsidP="00D93147">
      <w:pPr>
        <w:rPr>
          <w:rFonts w:eastAsia="Times New Roman"/>
          <w:szCs w:val="24"/>
        </w:rPr>
      </w:pPr>
    </w:p>
    <w:p w:rsidR="00F17CDC" w:rsidRPr="00C31C79" w:rsidRDefault="00F17CDC" w:rsidP="00D93147">
      <w:pPr>
        <w:rPr>
          <w:rFonts w:eastAsia="Times New Roman"/>
          <w:szCs w:val="24"/>
        </w:rPr>
      </w:pPr>
    </w:p>
    <w:p w:rsidR="00CA70C0" w:rsidRPr="00326821" w:rsidRDefault="00CA70C0" w:rsidP="00CA70C0">
      <w:pPr>
        <w:pStyle w:val="1"/>
        <w:numPr>
          <w:ilvl w:val="0"/>
          <w:numId w:val="0"/>
        </w:numPr>
        <w:tabs>
          <w:tab w:val="left" w:pos="4253"/>
        </w:tabs>
        <w:ind w:left="4253"/>
        <w:rPr>
          <w:b/>
          <w:lang w:val="ru-RU"/>
        </w:rPr>
      </w:pPr>
      <w:bookmarkStart w:id="173" w:name="_Toc392676074"/>
      <w:r w:rsidRPr="00326821">
        <w:rPr>
          <w:b/>
        </w:rPr>
        <w:lastRenderedPageBreak/>
        <w:t xml:space="preserve">Приложение № </w:t>
      </w:r>
      <w:r w:rsidRPr="00326821">
        <w:rPr>
          <w:b/>
          <w:lang w:val="ru-RU"/>
        </w:rPr>
        <w:t>3</w:t>
      </w:r>
      <w:bookmarkEnd w:id="173"/>
      <w:r w:rsidRPr="00326821">
        <w:rPr>
          <w:b/>
          <w:lang w:val="ru-RU"/>
        </w:rPr>
        <w:t xml:space="preserve"> </w:t>
      </w:r>
    </w:p>
    <w:p w:rsidR="00684B4C" w:rsidRDefault="00684B4C" w:rsidP="00684B4C">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684B4C" w:rsidRDefault="00684B4C" w:rsidP="00684B4C">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684B4C" w:rsidRPr="00684B4C" w:rsidRDefault="00684B4C" w:rsidP="00684B4C">
      <w:pPr>
        <w:spacing w:after="0" w:line="240" w:lineRule="auto"/>
        <w:ind w:left="5387"/>
        <w:jc w:val="right"/>
        <w:rPr>
          <w:b/>
          <w:bCs/>
          <w:szCs w:val="24"/>
        </w:rPr>
      </w:pPr>
      <w:r w:rsidRPr="00684B4C">
        <w:rPr>
          <w:b/>
          <w:bCs/>
          <w:szCs w:val="24"/>
        </w:rPr>
        <w:t xml:space="preserve">на выполнение работ </w:t>
      </w:r>
      <w:r w:rsidR="009D53D8">
        <w:rPr>
          <w:b/>
          <w:bCs/>
          <w:szCs w:val="24"/>
        </w:rPr>
        <w:t>по капитальному ремонту кровли здания котельной  п. Молочный.</w:t>
      </w:r>
    </w:p>
    <w:p w:rsidR="00CA70C0" w:rsidRPr="00CB63FA" w:rsidRDefault="00CA70C0" w:rsidP="00CA70C0">
      <w:pPr>
        <w:tabs>
          <w:tab w:val="left" w:pos="4253"/>
        </w:tabs>
        <w:spacing w:after="0" w:line="240" w:lineRule="auto"/>
        <w:ind w:left="4253"/>
        <w:jc w:val="both"/>
        <w:rPr>
          <w:b/>
          <w:bCs/>
          <w:szCs w:val="24"/>
        </w:rPr>
      </w:pPr>
    </w:p>
    <w:p w:rsidR="00F17CDC" w:rsidRDefault="00F17CDC" w:rsidP="00D93147">
      <w:pPr>
        <w:rPr>
          <w:rFonts w:eastAsia="Times New Roman"/>
          <w:szCs w:val="24"/>
        </w:rPr>
      </w:pPr>
    </w:p>
    <w:p w:rsidR="002737EB" w:rsidRDefault="002737EB" w:rsidP="002737EB">
      <w:pPr>
        <w:tabs>
          <w:tab w:val="left" w:pos="2054"/>
        </w:tabs>
        <w:spacing w:after="0" w:line="240" w:lineRule="auto"/>
        <w:jc w:val="center"/>
        <w:rPr>
          <w:rFonts w:eastAsia="Times New Roman"/>
          <w:szCs w:val="24"/>
        </w:rPr>
      </w:pPr>
      <w:r>
        <w:rPr>
          <w:rFonts w:eastAsia="Times New Roman"/>
          <w:b/>
          <w:szCs w:val="24"/>
        </w:rPr>
        <w:t>Д О В Е Р Е Н Н О С Т Ь №_______</w:t>
      </w:r>
    </w:p>
    <w:p w:rsidR="002737EB" w:rsidRDefault="002737EB" w:rsidP="002737EB">
      <w:pPr>
        <w:tabs>
          <w:tab w:val="left" w:pos="2054"/>
        </w:tabs>
        <w:spacing w:after="0" w:line="240" w:lineRule="auto"/>
        <w:jc w:val="center"/>
        <w:rPr>
          <w:rFonts w:eastAsia="Times New Roman"/>
          <w:szCs w:val="24"/>
        </w:rPr>
      </w:pPr>
    </w:p>
    <w:p w:rsidR="002737EB" w:rsidRDefault="002737EB" w:rsidP="002737EB">
      <w:pPr>
        <w:tabs>
          <w:tab w:val="left" w:pos="2054"/>
        </w:tabs>
        <w:spacing w:after="0" w:line="240" w:lineRule="auto"/>
        <w:jc w:val="center"/>
        <w:rPr>
          <w:rFonts w:eastAsia="Times New Roman"/>
          <w:b/>
          <w:szCs w:val="24"/>
        </w:rPr>
      </w:pPr>
      <w:r>
        <w:rPr>
          <w:rFonts w:eastAsia="Times New Roman"/>
          <w:b/>
          <w:szCs w:val="24"/>
        </w:rPr>
        <w:t>Российская Федерация, Мурманская область, г. Мурманск,</w:t>
      </w:r>
    </w:p>
    <w:p w:rsidR="002737EB" w:rsidRDefault="002737EB" w:rsidP="002737EB">
      <w:pPr>
        <w:tabs>
          <w:tab w:val="left" w:pos="2054"/>
        </w:tabs>
        <w:spacing w:after="0" w:line="240" w:lineRule="auto"/>
        <w:jc w:val="center"/>
        <w:rPr>
          <w:rFonts w:eastAsia="Times New Roman"/>
          <w:szCs w:val="24"/>
        </w:rPr>
      </w:pPr>
      <w:r>
        <w:rPr>
          <w:rFonts w:eastAsia="Times New Roman"/>
          <w:b/>
          <w:szCs w:val="24"/>
        </w:rPr>
        <w:t xml:space="preserve">две тысячи ________________ год, _______ </w:t>
      </w:r>
    </w:p>
    <w:p w:rsidR="002737EB" w:rsidRDefault="002737EB" w:rsidP="002737EB">
      <w:pPr>
        <w:tabs>
          <w:tab w:val="left" w:pos="2054"/>
        </w:tabs>
        <w:spacing w:after="0" w:line="240" w:lineRule="auto"/>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Pr>
          <w:rFonts w:eastAsia="Times New Roman"/>
          <w:i/>
          <w:szCs w:val="24"/>
          <w:u w:val="single"/>
        </w:rPr>
        <w:t>должность уполномоченного лица, ФИО уполномоченного лица, паспорт номер_____серия_________</w:t>
      </w:r>
      <w:r>
        <w:rPr>
          <w:rFonts w:eastAsia="Times New Roman"/>
          <w:i/>
          <w:szCs w:val="24"/>
        </w:rPr>
        <w:t xml:space="preserve"> выдан________________________________</w:t>
      </w:r>
      <w:r>
        <w:rPr>
          <w:rFonts w:eastAsia="Times New Roman"/>
          <w:szCs w:val="24"/>
        </w:rPr>
        <w:t>), представлять интересы предприятия на запросе предложений на право заключения договора ______________________________________</w:t>
      </w:r>
    </w:p>
    <w:p w:rsidR="002737EB" w:rsidRDefault="002737EB" w:rsidP="002737EB">
      <w:pPr>
        <w:tabs>
          <w:tab w:val="left" w:pos="2054"/>
        </w:tabs>
        <w:spacing w:after="0" w:line="240" w:lineRule="auto"/>
        <w:jc w:val="both"/>
        <w:rPr>
          <w:rFonts w:eastAsia="Times New Roman"/>
          <w:szCs w:val="24"/>
        </w:rPr>
      </w:pPr>
      <w:r>
        <w:rPr>
          <w:rFonts w:eastAsia="Times New Roman"/>
          <w:szCs w:val="24"/>
        </w:rPr>
        <w:t>В целях выполнения данного поручения (</w:t>
      </w:r>
      <w:r>
        <w:rPr>
          <w:rFonts w:eastAsia="Times New Roman"/>
          <w:i/>
          <w:szCs w:val="24"/>
          <w:u w:val="single"/>
        </w:rPr>
        <w:t>ФИО уполномоченного лица)</w:t>
      </w:r>
      <w:r>
        <w:rPr>
          <w:rFonts w:eastAsia="Times New Roman"/>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Подпись ФИО уполномоченного лица  _______________________удостоверяю.</w:t>
      </w: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ab/>
      </w:r>
    </w:p>
    <w:p w:rsidR="002737EB" w:rsidRDefault="002737EB" w:rsidP="002737EB">
      <w:pPr>
        <w:tabs>
          <w:tab w:val="left" w:pos="2054"/>
        </w:tabs>
        <w:spacing w:after="0" w:line="240" w:lineRule="auto"/>
        <w:jc w:val="both"/>
        <w:rPr>
          <w:rFonts w:eastAsia="Times New Roman"/>
          <w:szCs w:val="24"/>
        </w:rPr>
      </w:pPr>
      <w:r>
        <w:rPr>
          <w:rFonts w:eastAsia="Times New Roman"/>
          <w:szCs w:val="24"/>
        </w:rPr>
        <w:t>Доверенность действительна по «___» ________ 201_ года</w:t>
      </w: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p>
    <w:p w:rsidR="002737EB" w:rsidRDefault="002737EB" w:rsidP="002737EB">
      <w:pPr>
        <w:tabs>
          <w:tab w:val="left" w:pos="2054"/>
        </w:tabs>
        <w:spacing w:after="0" w:line="240" w:lineRule="auto"/>
        <w:jc w:val="both"/>
        <w:rPr>
          <w:rFonts w:eastAsia="Times New Roman"/>
          <w:szCs w:val="24"/>
        </w:rPr>
      </w:pPr>
      <w:r>
        <w:rPr>
          <w:rFonts w:eastAsia="Times New Roman"/>
          <w:szCs w:val="24"/>
        </w:rPr>
        <w:t xml:space="preserve"> (Руководитель)__________________________________М.П.</w:t>
      </w: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125346" w:rsidRDefault="00125346" w:rsidP="00D93147">
      <w:pPr>
        <w:rPr>
          <w:rFonts w:eastAsia="Times New Roman"/>
          <w:szCs w:val="24"/>
        </w:rPr>
      </w:pPr>
    </w:p>
    <w:p w:rsidR="00CA70C0" w:rsidRPr="00326821" w:rsidRDefault="00CA70C0" w:rsidP="00CA70C0">
      <w:pPr>
        <w:keepNext/>
        <w:tabs>
          <w:tab w:val="left" w:pos="4253"/>
        </w:tabs>
        <w:spacing w:after="0" w:line="240" w:lineRule="auto"/>
        <w:ind w:left="4253"/>
        <w:jc w:val="right"/>
        <w:outlineLvl w:val="0"/>
        <w:rPr>
          <w:rFonts w:eastAsia="Times New Roman"/>
          <w:b/>
          <w:iCs/>
          <w:szCs w:val="24"/>
        </w:rPr>
      </w:pPr>
      <w:bookmarkStart w:id="174" w:name="_Toc392676075"/>
      <w:r w:rsidRPr="00326821">
        <w:rPr>
          <w:rFonts w:eastAsia="Times New Roman"/>
          <w:b/>
          <w:iCs/>
          <w:szCs w:val="24"/>
          <w:lang w:val="x-none"/>
        </w:rPr>
        <w:lastRenderedPageBreak/>
        <w:t xml:space="preserve">Приложение № </w:t>
      </w:r>
      <w:r w:rsidRPr="00326821">
        <w:rPr>
          <w:rFonts w:eastAsia="Times New Roman"/>
          <w:b/>
          <w:iCs/>
          <w:szCs w:val="24"/>
        </w:rPr>
        <w:t>4</w:t>
      </w:r>
      <w:bookmarkEnd w:id="174"/>
      <w:r w:rsidRPr="00326821">
        <w:rPr>
          <w:rFonts w:eastAsia="Times New Roman"/>
          <w:b/>
          <w:iCs/>
          <w:szCs w:val="24"/>
        </w:rPr>
        <w:t xml:space="preserve"> </w:t>
      </w:r>
    </w:p>
    <w:p w:rsidR="00684B4C" w:rsidRDefault="00684B4C" w:rsidP="00684B4C">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684B4C" w:rsidRDefault="00684B4C" w:rsidP="00684B4C">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3D75F3" w:rsidRDefault="00684B4C" w:rsidP="00C01E65">
      <w:pPr>
        <w:spacing w:after="0" w:line="240" w:lineRule="auto"/>
        <w:ind w:left="5387"/>
        <w:jc w:val="right"/>
        <w:rPr>
          <w:b/>
          <w:bCs/>
          <w:szCs w:val="24"/>
        </w:rPr>
      </w:pPr>
      <w:r w:rsidRPr="00684B4C">
        <w:rPr>
          <w:b/>
          <w:bCs/>
          <w:szCs w:val="24"/>
        </w:rPr>
        <w:t xml:space="preserve">на выполнение работ </w:t>
      </w:r>
      <w:r w:rsidR="009D53D8">
        <w:rPr>
          <w:b/>
          <w:bCs/>
          <w:szCs w:val="24"/>
        </w:rPr>
        <w:t>по капитальному ремонту кровли здания котельной  п. Молочный.</w:t>
      </w:r>
      <w:bookmarkStart w:id="175" w:name="_Toc392676076"/>
      <w:bookmarkEnd w:id="175"/>
    </w:p>
    <w:p w:rsidR="00C01E65" w:rsidRPr="00C01E65" w:rsidRDefault="00C01E65" w:rsidP="00C01E65">
      <w:pPr>
        <w:spacing w:after="0" w:line="240" w:lineRule="auto"/>
        <w:ind w:left="5387"/>
        <w:jc w:val="right"/>
        <w:rPr>
          <w:b/>
          <w:bCs/>
          <w:szCs w:val="24"/>
        </w:rPr>
      </w:pPr>
    </w:p>
    <w:p w:rsidR="003D75F3" w:rsidRPr="00476A4B" w:rsidRDefault="003D75F3" w:rsidP="00476A4B">
      <w:pPr>
        <w:jc w:val="center"/>
        <w:rPr>
          <w:b/>
          <w:sz w:val="28"/>
          <w:szCs w:val="28"/>
          <w:lang w:eastAsia="ru-RU"/>
        </w:rPr>
      </w:pPr>
      <w:bookmarkStart w:id="176" w:name="_Toc392676077"/>
      <w:r w:rsidRPr="00476A4B">
        <w:rPr>
          <w:b/>
          <w:sz w:val="28"/>
          <w:szCs w:val="28"/>
          <w:lang w:eastAsia="ru-RU"/>
        </w:rPr>
        <w:t>ДОГОВОР ПОДРЯДА №____</w:t>
      </w:r>
      <w:bookmarkEnd w:id="176"/>
    </w:p>
    <w:p w:rsidR="003D75F3" w:rsidRPr="003D75F3" w:rsidRDefault="003D75F3" w:rsidP="003D75F3">
      <w:pPr>
        <w:suppressAutoHyphens w:val="0"/>
        <w:spacing w:before="120" w:after="0" w:line="240" w:lineRule="auto"/>
        <w:jc w:val="both"/>
        <w:rPr>
          <w:rFonts w:eastAsia="Times New Roman"/>
          <w:szCs w:val="24"/>
          <w:lang w:eastAsia="ru-RU"/>
        </w:rPr>
      </w:pPr>
      <w:r w:rsidRPr="003D75F3">
        <w:rPr>
          <w:rFonts w:eastAsia="Times New Roman"/>
          <w:szCs w:val="24"/>
          <w:lang w:eastAsia="ru-RU"/>
        </w:rPr>
        <w:t>г. Мурманск</w:t>
      </w:r>
      <w:r w:rsidRPr="003D75F3">
        <w:rPr>
          <w:rFonts w:eastAsia="Times New Roman"/>
          <w:szCs w:val="24"/>
          <w:lang w:eastAsia="ru-RU"/>
        </w:rPr>
        <w:tab/>
      </w:r>
      <w:r w:rsidRPr="003D75F3">
        <w:rPr>
          <w:rFonts w:eastAsia="Times New Roman"/>
          <w:szCs w:val="24"/>
          <w:lang w:eastAsia="ru-RU"/>
        </w:rPr>
        <w:tab/>
      </w:r>
      <w:r w:rsidRPr="003D75F3">
        <w:rPr>
          <w:rFonts w:eastAsia="Times New Roman"/>
          <w:szCs w:val="24"/>
          <w:lang w:eastAsia="ru-RU"/>
        </w:rPr>
        <w:tab/>
      </w:r>
      <w:r w:rsidRPr="003D75F3">
        <w:rPr>
          <w:rFonts w:eastAsia="Times New Roman"/>
          <w:szCs w:val="24"/>
          <w:lang w:eastAsia="ru-RU"/>
        </w:rPr>
        <w:tab/>
        <w:t xml:space="preserve">                                       «___» ___________2014 г.</w:t>
      </w:r>
    </w:p>
    <w:p w:rsidR="003D75F3" w:rsidRPr="003D75F3" w:rsidRDefault="003D75F3" w:rsidP="003D75F3">
      <w:pPr>
        <w:suppressAutoHyphens w:val="0"/>
        <w:spacing w:before="120"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b/>
          <w:bCs/>
          <w:szCs w:val="24"/>
          <w:lang w:val="x-none" w:eastAsia="ru-RU"/>
        </w:rPr>
        <w:t xml:space="preserve">Открытое акционерное общество «Мурманэнергосбыт» </w:t>
      </w:r>
      <w:r w:rsidRPr="003D75F3">
        <w:rPr>
          <w:rFonts w:eastAsia="Times New Roman"/>
          <w:b/>
          <w:bCs/>
          <w:szCs w:val="24"/>
          <w:lang w:eastAsia="ru-RU"/>
        </w:rPr>
        <w:t xml:space="preserve">                                          </w:t>
      </w:r>
      <w:r w:rsidRPr="003D75F3">
        <w:rPr>
          <w:rFonts w:eastAsia="Times New Roman"/>
          <w:b/>
          <w:bCs/>
          <w:szCs w:val="24"/>
          <w:lang w:val="x-none" w:eastAsia="ru-RU"/>
        </w:rPr>
        <w:t>(ОАО «Мурманэнергосбыт»)</w:t>
      </w:r>
      <w:r w:rsidRPr="003D75F3">
        <w:rPr>
          <w:rFonts w:eastAsia="Times New Roman"/>
          <w:b/>
          <w:bCs/>
          <w:szCs w:val="24"/>
          <w:lang w:eastAsia="ru-RU"/>
        </w:rPr>
        <w:t xml:space="preserve">, </w:t>
      </w:r>
      <w:r w:rsidRPr="003D75F3">
        <w:rPr>
          <w:rFonts w:eastAsia="Times New Roman"/>
          <w:szCs w:val="24"/>
          <w:lang w:val="x-none" w:eastAsia="ru-RU"/>
        </w:rPr>
        <w:t>именуемое в дальнейшем Заказчик</w:t>
      </w:r>
      <w:r w:rsidRPr="003D75F3">
        <w:rPr>
          <w:rFonts w:eastAsia="Times New Roman"/>
          <w:szCs w:val="24"/>
          <w:lang w:eastAsia="ru-RU"/>
        </w:rPr>
        <w:t>,</w:t>
      </w:r>
      <w:r w:rsidRPr="003D75F3">
        <w:rPr>
          <w:rFonts w:eastAsia="Times New Roman"/>
          <w:szCs w:val="24"/>
          <w:lang w:val="x-none" w:eastAsia="ru-RU"/>
        </w:rPr>
        <w:t xml:space="preserve"> в лице _____________________________________, действующего на основ</w:t>
      </w:r>
      <w:r w:rsidRPr="003D75F3">
        <w:rPr>
          <w:rFonts w:eastAsia="Times New Roman"/>
          <w:szCs w:val="24"/>
          <w:lang w:eastAsia="ru-RU"/>
        </w:rPr>
        <w:t>ании __________________</w:t>
      </w:r>
      <w:r w:rsidRPr="003D75F3">
        <w:rPr>
          <w:rFonts w:eastAsia="Times New Roman"/>
          <w:szCs w:val="24"/>
          <w:lang w:val="x-none" w:eastAsia="ru-RU"/>
        </w:rPr>
        <w:t xml:space="preserve">, с одной стороны, и </w:t>
      </w:r>
      <w:r w:rsidRPr="003D75F3">
        <w:rPr>
          <w:rFonts w:eastAsia="Times New Roman"/>
          <w:b/>
          <w:bCs/>
          <w:szCs w:val="24"/>
          <w:lang w:val="x-none" w:eastAsia="ru-RU"/>
        </w:rPr>
        <w:t xml:space="preserve"> </w:t>
      </w:r>
      <w:r w:rsidRPr="003D75F3">
        <w:rPr>
          <w:rFonts w:eastAsia="Times New Roman"/>
          <w:b/>
          <w:bCs/>
          <w:szCs w:val="24"/>
          <w:lang w:eastAsia="ru-RU"/>
        </w:rPr>
        <w:t>___________________</w:t>
      </w:r>
      <w:r w:rsidRPr="003D75F3">
        <w:rPr>
          <w:rFonts w:eastAsia="Times New Roman"/>
          <w:b/>
          <w:bCs/>
          <w:szCs w:val="24"/>
          <w:lang w:val="x-none" w:eastAsia="ru-RU"/>
        </w:rPr>
        <w:t xml:space="preserve"> </w:t>
      </w:r>
      <w:r w:rsidRPr="003D75F3">
        <w:rPr>
          <w:rFonts w:eastAsia="Times New Roman"/>
          <w:bCs/>
          <w:szCs w:val="24"/>
          <w:lang w:val="x-none" w:eastAsia="ru-RU"/>
        </w:rPr>
        <w:t>(</w:t>
      </w:r>
      <w:r w:rsidRPr="003D75F3">
        <w:rPr>
          <w:rFonts w:eastAsia="Times New Roman"/>
          <w:bCs/>
          <w:szCs w:val="24"/>
          <w:lang w:eastAsia="ru-RU"/>
        </w:rPr>
        <w:t>_________),</w:t>
      </w:r>
      <w:r w:rsidRPr="003D75F3">
        <w:rPr>
          <w:rFonts w:eastAsia="Times New Roman"/>
          <w:szCs w:val="24"/>
          <w:lang w:val="x-none" w:eastAsia="ru-RU"/>
        </w:rPr>
        <w:t xml:space="preserve"> именуемое в дальнейшем </w:t>
      </w:r>
      <w:r w:rsidRPr="003D75F3">
        <w:rPr>
          <w:rFonts w:eastAsia="Times New Roman"/>
          <w:szCs w:val="24"/>
          <w:lang w:eastAsia="ru-RU"/>
        </w:rPr>
        <w:t>Подрядчик,</w:t>
      </w:r>
      <w:r w:rsidRPr="003D75F3">
        <w:rPr>
          <w:rFonts w:eastAsia="Times New Roman"/>
          <w:b/>
          <w:bCs/>
          <w:szCs w:val="24"/>
          <w:lang w:eastAsia="ru-RU"/>
        </w:rPr>
        <w:t xml:space="preserve"> </w:t>
      </w:r>
      <w:r w:rsidRPr="003D75F3">
        <w:rPr>
          <w:rFonts w:eastAsia="Times New Roman"/>
          <w:szCs w:val="24"/>
          <w:lang w:val="x-none" w:eastAsia="ru-RU"/>
        </w:rPr>
        <w:fldChar w:fldCharType="begin"/>
      </w:r>
      <w:r w:rsidRPr="003D75F3">
        <w:rPr>
          <w:rFonts w:eastAsia="Times New Roman"/>
          <w:szCs w:val="24"/>
          <w:lang w:val="x-none" w:eastAsia="ru-RU"/>
        </w:rPr>
        <w:instrText xml:space="preserve"> COMMENTS </w:instrText>
      </w:r>
      <w:r w:rsidRPr="003D75F3">
        <w:rPr>
          <w:rFonts w:eastAsia="Times New Roman"/>
          <w:szCs w:val="24"/>
          <w:lang w:val="x-none" w:eastAsia="ru-RU"/>
        </w:rPr>
        <w:fldChar w:fldCharType="end"/>
      </w:r>
      <w:r w:rsidRPr="003D75F3">
        <w:rPr>
          <w:rFonts w:eastAsia="Times New Roman"/>
          <w:szCs w:val="24"/>
          <w:lang w:val="x-none" w:eastAsia="ru-RU"/>
        </w:rPr>
        <w:t xml:space="preserve"> в лице </w:t>
      </w:r>
      <w:r w:rsidRPr="003D75F3">
        <w:rPr>
          <w:rFonts w:eastAsia="Times New Roman"/>
          <w:szCs w:val="24"/>
          <w:lang w:eastAsia="ru-RU"/>
        </w:rPr>
        <w:t>____________________</w:t>
      </w:r>
      <w:r w:rsidRPr="003D75F3">
        <w:rPr>
          <w:rFonts w:eastAsia="Times New Roman"/>
          <w:szCs w:val="24"/>
          <w:lang w:val="x-none" w:eastAsia="ru-RU"/>
        </w:rPr>
        <w:t>, действующего на основании</w:t>
      </w:r>
      <w:r w:rsidRPr="003D75F3">
        <w:rPr>
          <w:rFonts w:eastAsia="Times New Roman"/>
          <w:szCs w:val="24"/>
          <w:lang w:eastAsia="ru-RU"/>
        </w:rPr>
        <w:t xml:space="preserve"> ________________</w:t>
      </w:r>
      <w:r w:rsidRPr="003D75F3">
        <w:rPr>
          <w:rFonts w:eastAsia="Times New Roman"/>
          <w:b/>
          <w:bCs/>
          <w:szCs w:val="24"/>
          <w:lang w:eastAsia="ru-RU"/>
        </w:rPr>
        <w:t xml:space="preserve"> </w:t>
      </w:r>
      <w:r w:rsidRPr="003D75F3">
        <w:rPr>
          <w:rFonts w:eastAsia="Times New Roman"/>
          <w:szCs w:val="24"/>
          <w:lang w:val="x-none" w:eastAsia="ru-RU"/>
        </w:rPr>
        <w:fldChar w:fldCharType="begin"/>
      </w:r>
      <w:r w:rsidRPr="003D75F3">
        <w:rPr>
          <w:rFonts w:eastAsia="Times New Roman"/>
          <w:szCs w:val="24"/>
          <w:lang w:val="x-none" w:eastAsia="ru-RU"/>
        </w:rPr>
        <w:instrText xml:space="preserve"> COMMENTS </w:instrText>
      </w:r>
      <w:r w:rsidRPr="003D75F3">
        <w:rPr>
          <w:rFonts w:eastAsia="Times New Roman"/>
          <w:szCs w:val="24"/>
          <w:lang w:val="x-none" w:eastAsia="ru-RU"/>
        </w:rPr>
        <w:fldChar w:fldCharType="end"/>
      </w:r>
      <w:r w:rsidRPr="003D75F3">
        <w:rPr>
          <w:rFonts w:eastAsia="Times New Roman"/>
          <w:szCs w:val="24"/>
          <w:lang w:val="x-none" w:eastAsia="ru-RU"/>
        </w:rPr>
        <w:t xml:space="preserve">, с другой стороны, </w:t>
      </w:r>
      <w:r w:rsidRPr="003D75F3">
        <w:rPr>
          <w:rFonts w:eastAsia="Times New Roman"/>
          <w:szCs w:val="24"/>
          <w:lang w:eastAsia="ru-RU"/>
        </w:rPr>
        <w:t xml:space="preserve">вместе </w:t>
      </w:r>
      <w:r w:rsidRPr="003D75F3">
        <w:rPr>
          <w:rFonts w:eastAsia="Times New Roman"/>
          <w:szCs w:val="24"/>
          <w:lang w:val="x-none" w:eastAsia="ru-RU"/>
        </w:rPr>
        <w:t>именуемые Стороны, заключили настоящий Договор о нижеследующем:</w:t>
      </w:r>
    </w:p>
    <w:p w:rsidR="003D75F3" w:rsidRPr="003D75F3" w:rsidRDefault="003D75F3" w:rsidP="003D75F3">
      <w:pPr>
        <w:suppressAutoHyphens w:val="0"/>
        <w:spacing w:before="240" w:after="120" w:line="240" w:lineRule="auto"/>
        <w:jc w:val="center"/>
        <w:rPr>
          <w:rFonts w:eastAsia="Times New Roman"/>
          <w:szCs w:val="24"/>
          <w:lang w:eastAsia="ru-RU"/>
        </w:rPr>
      </w:pPr>
      <w:r w:rsidRPr="003D75F3">
        <w:rPr>
          <w:rFonts w:eastAsia="Times New Roman"/>
          <w:szCs w:val="24"/>
          <w:lang w:eastAsia="ru-RU"/>
        </w:rPr>
        <w:t>1. ПРЕДМЕТ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1.1. Заказчик поручает, а Подрядчик обязуется выполнить посредством собственных сил и из своих материалов работы по капитальному ремонту кровли здания котельной п.Молочный,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3D75F3" w:rsidRPr="003D75F3" w:rsidRDefault="003D75F3" w:rsidP="003D75F3">
      <w:pPr>
        <w:spacing w:after="0" w:line="240" w:lineRule="auto"/>
        <w:jc w:val="both"/>
        <w:rPr>
          <w:rFonts w:eastAsia="Times New Roman"/>
          <w:szCs w:val="24"/>
        </w:rPr>
      </w:pPr>
      <w:r w:rsidRPr="003D75F3">
        <w:rPr>
          <w:rFonts w:eastAsia="Times New Roman"/>
          <w:szCs w:val="24"/>
          <w:lang w:eastAsia="ru-RU"/>
        </w:rPr>
        <w:t xml:space="preserve">           1.3.1. 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3D75F3">
        <w:rPr>
          <w:rFonts w:eastAsia="Times New Roman"/>
          <w:i/>
          <w:iCs/>
          <w:szCs w:val="24"/>
        </w:rPr>
        <w:t xml:space="preserve">(в случае, если организация не является плательщиком НДС, указывается - НДС не облагается) </w:t>
      </w:r>
      <w:r w:rsidRPr="003D75F3">
        <w:rPr>
          <w:rFonts w:eastAsia="Times New Roman"/>
          <w:szCs w:val="24"/>
        </w:rPr>
        <w:t>и</w:t>
      </w:r>
      <w:r w:rsidRPr="003D75F3">
        <w:rPr>
          <w:rFonts w:eastAsia="Times New Roman"/>
          <w:i/>
          <w:iCs/>
          <w:szCs w:val="24"/>
        </w:rPr>
        <w:t xml:space="preserve">  </w:t>
      </w:r>
      <w:r w:rsidRPr="003D75F3">
        <w:rPr>
          <w:rFonts w:eastAsia="Times New Roman"/>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3D75F3" w:rsidRPr="003D75F3" w:rsidRDefault="003D75F3" w:rsidP="003D75F3">
      <w:pPr>
        <w:tabs>
          <w:tab w:val="left" w:pos="1665"/>
        </w:tabs>
        <w:suppressAutoHyphens w:val="0"/>
        <w:spacing w:after="0" w:line="240" w:lineRule="auto"/>
        <w:jc w:val="both"/>
        <w:rPr>
          <w:rFonts w:eastAsia="Times New Roman"/>
          <w:szCs w:val="24"/>
          <w:lang w:eastAsia="ru-RU"/>
        </w:rPr>
      </w:pPr>
      <w:r w:rsidRPr="003D75F3">
        <w:rPr>
          <w:rFonts w:eastAsia="Times New Roman"/>
          <w:szCs w:val="24"/>
          <w:lang w:eastAsia="ru-RU"/>
        </w:rPr>
        <w:t>1.3.2. Срок (период) выполнения работ: с даты подписания договора _____________.</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1.3.3. Место проведения работ: </w:t>
      </w:r>
      <w:r w:rsidRPr="003D75F3">
        <w:rPr>
          <w:rFonts w:eastAsia="Times New Roman"/>
          <w:bCs/>
          <w:szCs w:val="24"/>
          <w:lang w:eastAsia="ru-RU"/>
        </w:rPr>
        <w:t>Мурманская обл., п.Молочный, птф. «Мурманская»</w:t>
      </w:r>
      <w:r w:rsidRPr="003D75F3">
        <w:rPr>
          <w:rFonts w:eastAsia="Times New Roman"/>
          <w:szCs w:val="24"/>
          <w:lang w:eastAsia="ru-RU"/>
        </w:rPr>
        <w:t>, котельная (далее по тексту-Объект).</w:t>
      </w:r>
    </w:p>
    <w:p w:rsidR="003D75F3" w:rsidRPr="003D75F3" w:rsidRDefault="003D75F3" w:rsidP="003D75F3">
      <w:pPr>
        <w:suppressAutoHyphens w:val="0"/>
        <w:spacing w:after="0" w:line="240" w:lineRule="auto"/>
        <w:jc w:val="center"/>
        <w:rPr>
          <w:rFonts w:eastAsia="Times New Roman"/>
          <w:szCs w:val="24"/>
          <w:lang w:eastAsia="ru-RU"/>
        </w:rPr>
      </w:pPr>
    </w:p>
    <w:p w:rsidR="003D75F3" w:rsidRPr="003D75F3" w:rsidRDefault="003D75F3" w:rsidP="003D75F3">
      <w:pPr>
        <w:suppressAutoHyphens w:val="0"/>
        <w:spacing w:after="0" w:line="240" w:lineRule="auto"/>
        <w:jc w:val="center"/>
        <w:rPr>
          <w:rFonts w:eastAsia="Times New Roman"/>
          <w:szCs w:val="24"/>
          <w:lang w:eastAsia="ru-RU"/>
        </w:rPr>
      </w:pPr>
      <w:r w:rsidRPr="003D75F3">
        <w:rPr>
          <w:rFonts w:eastAsia="Times New Roman"/>
          <w:szCs w:val="24"/>
          <w:lang w:eastAsia="ru-RU"/>
        </w:rPr>
        <w:t>2. ПРАВА И ОБЯЗАННОСТИ СТОРОН</w:t>
      </w:r>
    </w:p>
    <w:p w:rsidR="003D75F3" w:rsidRPr="003D75F3" w:rsidRDefault="003D75F3" w:rsidP="003D75F3">
      <w:pPr>
        <w:suppressAutoHyphens w:val="0"/>
        <w:spacing w:before="120" w:after="0" w:line="240" w:lineRule="auto"/>
        <w:jc w:val="both"/>
        <w:rPr>
          <w:rFonts w:eastAsia="Times New Roman"/>
          <w:b/>
          <w:szCs w:val="24"/>
          <w:lang w:eastAsia="ru-RU"/>
        </w:rPr>
      </w:pPr>
      <w:r w:rsidRPr="003D75F3">
        <w:rPr>
          <w:rFonts w:eastAsia="Times New Roman"/>
          <w:b/>
          <w:szCs w:val="24"/>
          <w:lang w:eastAsia="ru-RU"/>
        </w:rPr>
        <w:t>2.1. Подрядчик обязан:</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3D75F3" w:rsidRPr="003D75F3" w:rsidRDefault="003D75F3" w:rsidP="003D75F3">
      <w:pPr>
        <w:suppressAutoHyphens w:val="0"/>
        <w:spacing w:after="0" w:line="240" w:lineRule="auto"/>
        <w:jc w:val="both"/>
        <w:rPr>
          <w:rFonts w:eastAsia="Times New Roman"/>
          <w:szCs w:val="24"/>
        </w:rPr>
      </w:pPr>
      <w:r w:rsidRPr="003D75F3">
        <w:rPr>
          <w:rFonts w:eastAsia="Times New Roman"/>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w:t>
      </w:r>
      <w:r w:rsidRPr="003D75F3">
        <w:rPr>
          <w:rFonts w:eastAsia="Times New Roman"/>
          <w:szCs w:val="24"/>
          <w:lang w:eastAsia="ru-RU"/>
        </w:rPr>
        <w:lastRenderedPageBreak/>
        <w:t xml:space="preserve">иные свои обязательства, предусмотренные настоящим Договором и </w:t>
      </w:r>
      <w:r w:rsidRPr="003D75F3">
        <w:rPr>
          <w:rFonts w:eastAsia="Times New Roman"/>
          <w:szCs w:val="24"/>
        </w:rPr>
        <w:t>передать результат работ Заказчику в надлежащем состоянии.</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2.1.3. Исполнять полученные в ходе работ указания Заказчика.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2.1.6. Принять проектную, ремонтную и техническую документацию по Акту приема-передачи.</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2.1.10. Обеспечить устройство всех необходимых временных сооружений для выполнения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2.1.17. Возместить ущерб, нанесенный имуществу Заказчика в процессе выполнения работ.</w:t>
      </w:r>
    </w:p>
    <w:p w:rsidR="003D75F3" w:rsidRPr="003D75F3" w:rsidRDefault="003D75F3" w:rsidP="003D75F3">
      <w:pPr>
        <w:suppressAutoHyphens w:val="0"/>
        <w:spacing w:after="0" w:line="240" w:lineRule="auto"/>
        <w:jc w:val="both"/>
        <w:rPr>
          <w:rFonts w:eastAsia="Times New Roman"/>
          <w:b/>
          <w:szCs w:val="24"/>
          <w:lang w:eastAsia="ru-RU"/>
        </w:rPr>
      </w:pPr>
      <w:r w:rsidRPr="003D75F3">
        <w:rPr>
          <w:rFonts w:eastAsia="Times New Roman"/>
          <w:b/>
          <w:szCs w:val="24"/>
          <w:lang w:eastAsia="ru-RU"/>
        </w:rPr>
        <w:t>2.2. Подрядчик не вправе:</w:t>
      </w:r>
    </w:p>
    <w:p w:rsidR="003D75F3" w:rsidRPr="003D75F3" w:rsidRDefault="003D75F3" w:rsidP="003D75F3">
      <w:pPr>
        <w:spacing w:after="0" w:line="240" w:lineRule="auto"/>
        <w:jc w:val="both"/>
        <w:rPr>
          <w:rFonts w:eastAsia="Times New Roman"/>
          <w:szCs w:val="24"/>
          <w:lang w:eastAsia="ru-RU"/>
        </w:rPr>
      </w:pPr>
      <w:r w:rsidRPr="003D75F3">
        <w:rPr>
          <w:rFonts w:eastAsia="Times New Roman"/>
          <w:szCs w:val="24"/>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3D75F3" w:rsidRPr="003D75F3" w:rsidRDefault="003D75F3" w:rsidP="003D75F3">
      <w:pPr>
        <w:suppressAutoHyphens w:val="0"/>
        <w:spacing w:after="0" w:line="240" w:lineRule="auto"/>
        <w:jc w:val="both"/>
        <w:rPr>
          <w:rFonts w:eastAsia="Times New Roman"/>
          <w:b/>
          <w:szCs w:val="24"/>
          <w:lang w:eastAsia="ru-RU"/>
        </w:rPr>
      </w:pPr>
      <w:r w:rsidRPr="003D75F3">
        <w:rPr>
          <w:rFonts w:eastAsia="Times New Roman"/>
          <w:b/>
          <w:szCs w:val="24"/>
          <w:lang w:eastAsia="ru-RU"/>
        </w:rPr>
        <w:t xml:space="preserve">            2.3. Заказчик обязан:</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2.3.1. Принять выполненные работы по договору в соответствии с разделом 5 настоящего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2.3.2. Оплатить работы по цене, указанной в п.1.3.1. настоящего Договора в соответствии с разделом 3 настоящего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3D75F3" w:rsidRPr="003D75F3" w:rsidRDefault="003D75F3" w:rsidP="003D75F3">
      <w:pPr>
        <w:suppressAutoHyphens w:val="0"/>
        <w:spacing w:after="0" w:line="240" w:lineRule="auto"/>
        <w:rPr>
          <w:rFonts w:eastAsia="Times New Roman"/>
          <w:b/>
          <w:szCs w:val="24"/>
          <w:lang w:eastAsia="ru-RU"/>
        </w:rPr>
      </w:pPr>
      <w:r w:rsidRPr="003D75F3">
        <w:rPr>
          <w:rFonts w:eastAsia="Times New Roman"/>
          <w:b/>
          <w:szCs w:val="24"/>
          <w:lang w:eastAsia="ru-RU"/>
        </w:rPr>
        <w:t xml:space="preserve">2.4. Заказчик вправе: </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lastRenderedPageBreak/>
        <w:t>2.4.2. Осуществлять проверку фактических объемов, качества и стоимости выполненных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before="120" w:after="120" w:line="240" w:lineRule="auto"/>
        <w:jc w:val="center"/>
        <w:rPr>
          <w:rFonts w:eastAsia="Times New Roman"/>
          <w:szCs w:val="24"/>
          <w:lang w:eastAsia="ru-RU"/>
        </w:rPr>
      </w:pPr>
      <w:r w:rsidRPr="003D75F3">
        <w:rPr>
          <w:rFonts w:eastAsia="Times New Roman"/>
          <w:szCs w:val="24"/>
          <w:lang w:eastAsia="ru-RU"/>
        </w:rPr>
        <w:t>3. ПОРЯДОК РАСЧЕТОВ</w:t>
      </w:r>
    </w:p>
    <w:p w:rsidR="003D75F3" w:rsidRPr="003D75F3" w:rsidRDefault="003D75F3" w:rsidP="003D75F3">
      <w:pPr>
        <w:suppressAutoHyphens w:val="0"/>
        <w:spacing w:after="0" w:line="240" w:lineRule="auto"/>
        <w:jc w:val="both"/>
        <w:rPr>
          <w:rFonts w:eastAsia="Times New Roman"/>
          <w:color w:val="000000"/>
          <w:szCs w:val="24"/>
          <w:lang w:eastAsia="ru-RU"/>
        </w:rPr>
      </w:pPr>
      <w:r w:rsidRPr="003D75F3">
        <w:rPr>
          <w:rFonts w:eastAsia="Times New Roman"/>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3D75F3">
        <w:rPr>
          <w:rFonts w:eastAsia="Times New Roman"/>
          <w:color w:val="000000"/>
          <w:szCs w:val="24"/>
          <w:lang w:eastAsia="ru-RU"/>
        </w:rPr>
        <w:t>Предоплата осуществляется на основании выставленного Подрядчиком счета.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3.2. Настоящий Договор не предусматривает промежуточную оплату выполненных и промежуточных работ, исключая предоплату, указанную в п.3.1. Договора. 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3D75F3" w:rsidRPr="003D75F3" w:rsidRDefault="003D75F3" w:rsidP="003D75F3">
      <w:pPr>
        <w:spacing w:after="0" w:line="240" w:lineRule="auto"/>
        <w:jc w:val="both"/>
        <w:rPr>
          <w:rFonts w:eastAsia="Times New Roman"/>
          <w:szCs w:val="24"/>
          <w:lang w:eastAsia="ru-RU"/>
        </w:rPr>
      </w:pPr>
      <w:r w:rsidRPr="003D75F3">
        <w:rPr>
          <w:rFonts w:eastAsia="Times New Roman"/>
          <w:szCs w:val="24"/>
          <w:lang w:eastAsia="ru-RU"/>
        </w:rPr>
        <w:t xml:space="preserve">        </w:t>
      </w:r>
    </w:p>
    <w:p w:rsidR="003D75F3" w:rsidRPr="003D75F3" w:rsidRDefault="003D75F3" w:rsidP="003D75F3">
      <w:pPr>
        <w:spacing w:after="0" w:line="240" w:lineRule="auto"/>
        <w:jc w:val="center"/>
        <w:rPr>
          <w:rFonts w:eastAsia="Times New Roman"/>
          <w:szCs w:val="24"/>
        </w:rPr>
      </w:pPr>
      <w:r w:rsidRPr="003D75F3">
        <w:rPr>
          <w:rFonts w:eastAsia="Times New Roman"/>
          <w:szCs w:val="24"/>
          <w:lang w:eastAsia="ru-RU"/>
        </w:rPr>
        <w:t>4. ПОРЯДОК И УСЛОВИЯ ПРОИЗВОДСТВА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4.2.Подрядчик несет ответственность за утрату, порчу или снижение потребительских свойств  МТР.</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3D75F3" w:rsidRPr="003D75F3" w:rsidRDefault="003D75F3" w:rsidP="003D75F3">
      <w:pPr>
        <w:suppressAutoHyphens w:val="0"/>
        <w:spacing w:before="120" w:after="120" w:line="240" w:lineRule="auto"/>
        <w:jc w:val="center"/>
        <w:rPr>
          <w:rFonts w:eastAsia="Times New Roman"/>
          <w:szCs w:val="24"/>
          <w:lang w:eastAsia="ru-RU"/>
        </w:rPr>
      </w:pPr>
      <w:r w:rsidRPr="003D75F3">
        <w:rPr>
          <w:rFonts w:eastAsia="Times New Roman"/>
          <w:szCs w:val="24"/>
          <w:lang w:eastAsia="ru-RU"/>
        </w:rPr>
        <w:t>5. ПОРЯДОК ПРИЕМКИ И СДАЧИ ВЫПОЛНЕННЫХ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lastRenderedPageBreak/>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3D75F3" w:rsidRPr="003D75F3" w:rsidRDefault="003D75F3" w:rsidP="003D75F3">
      <w:pPr>
        <w:suppressAutoHyphens w:val="0"/>
        <w:spacing w:before="120" w:after="120" w:line="240" w:lineRule="auto"/>
        <w:jc w:val="center"/>
        <w:rPr>
          <w:rFonts w:eastAsia="Times New Roman"/>
          <w:bCs/>
          <w:szCs w:val="24"/>
          <w:lang w:eastAsia="en-US"/>
        </w:rPr>
      </w:pPr>
    </w:p>
    <w:p w:rsidR="003D75F3" w:rsidRPr="003D75F3" w:rsidRDefault="003D75F3" w:rsidP="003D75F3">
      <w:pPr>
        <w:suppressAutoHyphens w:val="0"/>
        <w:spacing w:before="120" w:after="120" w:line="240" w:lineRule="auto"/>
        <w:jc w:val="center"/>
        <w:rPr>
          <w:rFonts w:eastAsia="Times New Roman"/>
          <w:bCs/>
          <w:szCs w:val="24"/>
          <w:lang w:eastAsia="en-US"/>
        </w:rPr>
      </w:pPr>
      <w:r w:rsidRPr="003D75F3">
        <w:rPr>
          <w:rFonts w:eastAsia="Times New Roman"/>
          <w:bCs/>
          <w:szCs w:val="24"/>
          <w:lang w:eastAsia="en-US"/>
        </w:rPr>
        <w:t>6. ГАРАНТИИ КАЧЕСТВА ПО СДАННЫМ РАБОТАМ</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3D75F3" w:rsidRPr="003D75F3" w:rsidRDefault="003D75F3" w:rsidP="00476A4B">
      <w:pPr>
        <w:spacing w:after="0"/>
        <w:jc w:val="both"/>
        <w:rPr>
          <w:lang w:eastAsia="ru-RU"/>
        </w:rPr>
      </w:pPr>
      <w:bookmarkStart w:id="177" w:name="_Toc392676078"/>
      <w:r w:rsidRPr="003D75F3">
        <w:rPr>
          <w:lang w:eastAsia="ru-RU"/>
        </w:rPr>
        <w:t>6.2.  Гарантии качества распространяются на все работы, выполненные Подрядчиком по настоящему Договору, и использованные при их проведении материалы.</w:t>
      </w:r>
      <w:bookmarkEnd w:id="177"/>
      <w:r w:rsidRPr="003D75F3">
        <w:rPr>
          <w:lang w:eastAsia="ru-RU"/>
        </w:rPr>
        <w:t xml:space="preserve"> </w:t>
      </w:r>
    </w:p>
    <w:p w:rsidR="003D75F3" w:rsidRPr="003D75F3" w:rsidRDefault="003D75F3" w:rsidP="00476A4B">
      <w:pPr>
        <w:spacing w:after="0"/>
        <w:jc w:val="both"/>
        <w:rPr>
          <w:lang w:eastAsia="ru-RU"/>
        </w:rPr>
      </w:pPr>
      <w:bookmarkStart w:id="178" w:name="_Toc392676079"/>
      <w:r w:rsidRPr="003D75F3">
        <w:rPr>
          <w:lang w:eastAsia="ru-RU"/>
        </w:rPr>
        <w:lastRenderedPageBreak/>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78"/>
    </w:p>
    <w:p w:rsidR="003D75F3" w:rsidRPr="003D75F3" w:rsidRDefault="003D75F3" w:rsidP="00476A4B">
      <w:pPr>
        <w:spacing w:after="0"/>
        <w:jc w:val="both"/>
        <w:rPr>
          <w:lang w:eastAsia="ru-RU"/>
        </w:rPr>
      </w:pPr>
      <w:bookmarkStart w:id="179" w:name="_Toc392676080"/>
      <w:r w:rsidRPr="003D75F3">
        <w:rPr>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в место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bookmarkEnd w:id="179"/>
    </w:p>
    <w:p w:rsidR="003D75F3" w:rsidRPr="003D75F3" w:rsidRDefault="003D75F3" w:rsidP="00476A4B">
      <w:pPr>
        <w:spacing w:after="0"/>
        <w:jc w:val="both"/>
        <w:rPr>
          <w:lang w:eastAsia="ru-RU"/>
        </w:rPr>
      </w:pPr>
      <w:bookmarkStart w:id="180" w:name="_Toc392676081"/>
      <w:r w:rsidRPr="003D75F3">
        <w:rPr>
          <w:lang w:eastAsia="ru-RU"/>
        </w:rPr>
        <w:t>6.5. 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w:t>
      </w:r>
      <w:bookmarkEnd w:id="180"/>
      <w:r w:rsidRPr="003D75F3">
        <w:rPr>
          <w:lang w:eastAsia="ru-RU"/>
        </w:rPr>
        <w:t xml:space="preserve">     </w:t>
      </w:r>
    </w:p>
    <w:p w:rsidR="003D75F3" w:rsidRPr="003D75F3" w:rsidRDefault="003D75F3" w:rsidP="00476A4B">
      <w:pPr>
        <w:spacing w:after="0"/>
        <w:jc w:val="both"/>
        <w:rPr>
          <w:lang w:eastAsia="ru-RU"/>
        </w:rPr>
      </w:pPr>
      <w:bookmarkStart w:id="181" w:name="_Toc392676082"/>
      <w:r w:rsidRPr="003D75F3">
        <w:rPr>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bookmarkEnd w:id="181"/>
      <w:r w:rsidRPr="003D75F3">
        <w:rPr>
          <w:lang w:eastAsia="ru-RU"/>
        </w:rPr>
        <w:t xml:space="preserve">     </w:t>
      </w:r>
    </w:p>
    <w:p w:rsidR="003D75F3" w:rsidRPr="003D75F3" w:rsidRDefault="003D75F3" w:rsidP="003D75F3">
      <w:pPr>
        <w:widowControl w:val="0"/>
        <w:suppressAutoHyphens w:val="0"/>
        <w:autoSpaceDE w:val="0"/>
        <w:autoSpaceDN w:val="0"/>
        <w:adjustRightInd w:val="0"/>
        <w:spacing w:before="120" w:after="120"/>
        <w:jc w:val="center"/>
        <w:rPr>
          <w:rFonts w:ascii="Times New Roman CYR" w:eastAsia="Times New Roman" w:hAnsi="Times New Roman CYR" w:cs="Times New Roman CYR"/>
          <w:bCs/>
          <w:szCs w:val="24"/>
          <w:lang w:eastAsia="en-US"/>
        </w:rPr>
      </w:pPr>
      <w:r w:rsidRPr="003D75F3">
        <w:rPr>
          <w:rFonts w:ascii="Times New Roman CYR" w:eastAsia="Times New Roman" w:hAnsi="Times New Roman CYR" w:cs="Times New Roman CYR"/>
          <w:bCs/>
          <w:szCs w:val="24"/>
          <w:lang w:eastAsia="en-US"/>
        </w:rPr>
        <w:t>7. ОТВЕТСТВЕННОСТЬ СТОРОН</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3D75F3" w:rsidRPr="003D75F3" w:rsidRDefault="003D75F3" w:rsidP="00476A4B">
      <w:pPr>
        <w:spacing w:after="0"/>
        <w:jc w:val="both"/>
        <w:rPr>
          <w:lang w:eastAsia="ru-RU"/>
        </w:rPr>
      </w:pPr>
      <w:bookmarkStart w:id="182" w:name="_Toc392676083"/>
      <w:r w:rsidRPr="003D75F3">
        <w:rPr>
          <w:lang w:eastAsia="ru-RU"/>
        </w:rPr>
        <w:t>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bookmarkEnd w:id="182"/>
    </w:p>
    <w:p w:rsidR="003D75F3" w:rsidRPr="003D75F3" w:rsidRDefault="003D75F3" w:rsidP="00476A4B">
      <w:pPr>
        <w:spacing w:after="0"/>
        <w:jc w:val="both"/>
        <w:rPr>
          <w:lang w:eastAsia="ru-RU"/>
        </w:rPr>
      </w:pPr>
      <w:bookmarkStart w:id="183" w:name="_Toc392676084"/>
      <w:r w:rsidRPr="003D75F3">
        <w:rPr>
          <w:lang w:eastAsia="ru-RU"/>
        </w:rPr>
        <w:t>7.3. Уплата пени не освобождает Подрядчика от выполнения обязательств по настоящему Договору.</w:t>
      </w:r>
      <w:bookmarkEnd w:id="183"/>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3D75F3" w:rsidRPr="003D75F3" w:rsidRDefault="003D75F3" w:rsidP="003D75F3">
      <w:pPr>
        <w:spacing w:after="0" w:line="240" w:lineRule="auto"/>
        <w:jc w:val="both"/>
        <w:rPr>
          <w:rFonts w:eastAsia="Times New Roman"/>
          <w:szCs w:val="24"/>
          <w:lang w:eastAsia="ru-RU"/>
        </w:rPr>
      </w:pPr>
      <w:r w:rsidRPr="003D75F3">
        <w:rPr>
          <w:rFonts w:eastAsia="Times New Roman"/>
          <w:szCs w:val="24"/>
          <w:lang w:eastAsia="ru-RU"/>
        </w:rPr>
        <w:t xml:space="preserve">    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3D75F3" w:rsidRPr="003D75F3" w:rsidRDefault="003D75F3" w:rsidP="003D75F3">
      <w:pPr>
        <w:spacing w:after="0" w:line="240" w:lineRule="auto"/>
        <w:jc w:val="both"/>
        <w:rPr>
          <w:rFonts w:eastAsia="Times New Roman"/>
          <w:szCs w:val="24"/>
          <w:lang w:eastAsia="ru-RU"/>
        </w:rPr>
      </w:pPr>
      <w:r w:rsidRPr="003D75F3">
        <w:rPr>
          <w:rFonts w:eastAsia="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3D75F3" w:rsidRPr="003D75F3" w:rsidRDefault="003D75F3" w:rsidP="003D75F3">
      <w:pPr>
        <w:spacing w:after="0" w:line="240" w:lineRule="auto"/>
        <w:jc w:val="both"/>
        <w:rPr>
          <w:rFonts w:eastAsia="Times New Roman"/>
          <w:szCs w:val="24"/>
          <w:lang w:eastAsia="ru-RU"/>
        </w:rPr>
      </w:pPr>
      <w:r w:rsidRPr="003D75F3">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3D75F3" w:rsidRPr="003D75F3" w:rsidRDefault="003D75F3" w:rsidP="003D75F3">
      <w:pPr>
        <w:spacing w:after="0" w:line="240" w:lineRule="auto"/>
        <w:jc w:val="both"/>
        <w:rPr>
          <w:rFonts w:eastAsia="Times New Roman"/>
          <w:szCs w:val="24"/>
          <w:lang w:eastAsia="ru-RU"/>
        </w:rPr>
      </w:pPr>
      <w:r w:rsidRPr="003D75F3">
        <w:rPr>
          <w:rFonts w:eastAsia="Times New Roman"/>
          <w:szCs w:val="24"/>
          <w:lang w:eastAsia="ru-RU"/>
        </w:rPr>
        <w:lastRenderedPageBreak/>
        <w:t xml:space="preserve">      7.6.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3D75F3" w:rsidRPr="003D75F3" w:rsidRDefault="003D75F3" w:rsidP="003D75F3">
      <w:pPr>
        <w:widowControl w:val="0"/>
        <w:suppressAutoHyphens w:val="0"/>
        <w:autoSpaceDE w:val="0"/>
        <w:autoSpaceDN w:val="0"/>
        <w:adjustRightInd w:val="0"/>
        <w:spacing w:before="120" w:after="120" w:line="240" w:lineRule="auto"/>
        <w:jc w:val="center"/>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8. ФОРС-МАЖОРНЫЕ ОБСТОЯТЕЛЬСТВА</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3D75F3" w:rsidRPr="003D75F3" w:rsidRDefault="003D75F3" w:rsidP="003D75F3">
      <w:pPr>
        <w:widowControl w:val="0"/>
        <w:suppressAutoHyphens w:val="0"/>
        <w:autoSpaceDE w:val="0"/>
        <w:autoSpaceDN w:val="0"/>
        <w:adjustRightInd w:val="0"/>
        <w:spacing w:before="120" w:after="120" w:line="240" w:lineRule="auto"/>
        <w:jc w:val="center"/>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bCs/>
          <w:szCs w:val="24"/>
          <w:lang w:eastAsia="en-US"/>
        </w:rPr>
        <w:t>9. ПОРЯДОК РАЗРЕШЕНИЯ СПОРОВ</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3D75F3" w:rsidRPr="003D75F3" w:rsidRDefault="003D75F3" w:rsidP="003D75F3">
      <w:pPr>
        <w:suppressAutoHyphens w:val="0"/>
        <w:autoSpaceDE w:val="0"/>
        <w:autoSpaceDN w:val="0"/>
        <w:adjustRightInd w:val="0"/>
        <w:spacing w:before="120" w:after="120" w:line="240" w:lineRule="auto"/>
        <w:jc w:val="center"/>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10. ИЗМЕНЕНИЕ И РАСТОРЖЕНИЕ ДОГОВОРА</w:t>
      </w:r>
    </w:p>
    <w:p w:rsidR="003D75F3" w:rsidRPr="003D75F3" w:rsidRDefault="003D75F3" w:rsidP="003D75F3">
      <w:pPr>
        <w:spacing w:after="0" w:line="240" w:lineRule="auto"/>
        <w:jc w:val="both"/>
        <w:rPr>
          <w:rFonts w:eastAsia="Times New Roman"/>
          <w:spacing w:val="10"/>
          <w:szCs w:val="24"/>
        </w:rPr>
      </w:pPr>
      <w:r w:rsidRPr="003D75F3">
        <w:rPr>
          <w:rFonts w:eastAsia="Times New Roman"/>
          <w:szCs w:val="24"/>
          <w:lang w:eastAsia="ru-RU"/>
        </w:rPr>
        <w:t xml:space="preserve">10.1. </w:t>
      </w:r>
      <w:r w:rsidRPr="003D75F3">
        <w:rPr>
          <w:rFonts w:eastAsia="Times New Roman"/>
          <w:spacing w:val="10"/>
          <w:szCs w:val="24"/>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3D75F3" w:rsidRPr="003D75F3" w:rsidRDefault="003D75F3" w:rsidP="003D75F3">
      <w:pPr>
        <w:spacing w:after="0" w:line="240" w:lineRule="auto"/>
        <w:jc w:val="both"/>
        <w:rPr>
          <w:rFonts w:eastAsia="Times New Roman"/>
          <w:spacing w:val="10"/>
          <w:szCs w:val="24"/>
        </w:rPr>
      </w:pPr>
      <w:r w:rsidRPr="003D75F3">
        <w:rPr>
          <w:rFonts w:eastAsia="Times New Roman"/>
          <w:spacing w:val="10"/>
          <w:szCs w:val="24"/>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3D75F3" w:rsidRDefault="003D75F3" w:rsidP="003D75F3">
      <w:pPr>
        <w:tabs>
          <w:tab w:val="left" w:pos="709"/>
        </w:tabs>
        <w:spacing w:after="0" w:line="240" w:lineRule="auto"/>
        <w:jc w:val="both"/>
        <w:rPr>
          <w:rFonts w:eastAsia="Times New Roman"/>
          <w:szCs w:val="24"/>
          <w:lang w:eastAsia="ru-RU"/>
        </w:rPr>
      </w:pPr>
      <w:r w:rsidRPr="003D75F3">
        <w:rPr>
          <w:rFonts w:eastAsia="Times New Roman"/>
          <w:szCs w:val="24"/>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476A4B" w:rsidRPr="003D75F3" w:rsidRDefault="00476A4B" w:rsidP="003D75F3">
      <w:pPr>
        <w:tabs>
          <w:tab w:val="left" w:pos="709"/>
        </w:tabs>
        <w:spacing w:after="0" w:line="240" w:lineRule="auto"/>
        <w:jc w:val="both"/>
        <w:rPr>
          <w:rFonts w:eastAsia="Times New Roman"/>
          <w:szCs w:val="24"/>
          <w:lang w:eastAsia="ru-RU"/>
        </w:rPr>
      </w:pPr>
    </w:p>
    <w:p w:rsidR="003D75F3" w:rsidRPr="003D75F3" w:rsidRDefault="003D75F3" w:rsidP="00476A4B">
      <w:pPr>
        <w:jc w:val="center"/>
      </w:pPr>
      <w:bookmarkStart w:id="184" w:name="_Toc392676085"/>
      <w:r w:rsidRPr="003D75F3">
        <w:t>11. ПРОЧИЕ УСЛОВИЯ</w:t>
      </w:r>
      <w:bookmarkEnd w:id="184"/>
    </w:p>
    <w:p w:rsidR="003D75F3" w:rsidRPr="003D75F3" w:rsidRDefault="003D75F3" w:rsidP="00476A4B">
      <w:pPr>
        <w:spacing w:after="0"/>
        <w:jc w:val="both"/>
      </w:pPr>
      <w:bookmarkStart w:id="185" w:name="_Toc392676086"/>
      <w:r w:rsidRPr="003D75F3">
        <w:t>11.1. Любое уведомление по данному Договору оформляется в письменной форме в виде факсимильного сообщения, письма по электронной почте (</w:t>
      </w:r>
      <w:r w:rsidRPr="003D75F3">
        <w:rPr>
          <w:u w:val="single"/>
        </w:rPr>
        <w:t>указать электронную почту сторон</w:t>
      </w:r>
      <w:r w:rsidRPr="003D75F3">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bookmarkEnd w:id="185"/>
    </w:p>
    <w:p w:rsidR="003D75F3" w:rsidRPr="003D75F3" w:rsidRDefault="003D75F3" w:rsidP="00476A4B">
      <w:pPr>
        <w:spacing w:after="0"/>
        <w:jc w:val="both"/>
      </w:pPr>
      <w:bookmarkStart w:id="186" w:name="_Toc392676087"/>
      <w:r w:rsidRPr="003D75F3">
        <w:t>11.2. При выполнении Договора Стороны руководствуются положениями Договора, нормативными актами и нормами законодательства Российской Федерации.</w:t>
      </w:r>
      <w:bookmarkEnd w:id="186"/>
    </w:p>
    <w:p w:rsidR="003D75F3" w:rsidRPr="003D75F3" w:rsidRDefault="003D75F3" w:rsidP="00476A4B">
      <w:pPr>
        <w:spacing w:after="0"/>
        <w:jc w:val="both"/>
      </w:pPr>
      <w:r w:rsidRPr="003D75F3">
        <w:lastRenderedPageBreak/>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3D75F3" w:rsidRPr="003D75F3" w:rsidRDefault="003D75F3" w:rsidP="00476A4B">
      <w:pPr>
        <w:spacing w:after="0"/>
        <w:jc w:val="both"/>
      </w:pPr>
      <w:r w:rsidRPr="003D75F3">
        <w:t>11.4. Стороны обязуются обеспечить конфиденциальность сведений, относящихся к ходу исполнения договора и полученным результатам.</w:t>
      </w:r>
    </w:p>
    <w:p w:rsidR="003D75F3" w:rsidRPr="003D75F3" w:rsidRDefault="003D75F3" w:rsidP="00476A4B">
      <w:pPr>
        <w:spacing w:after="0"/>
        <w:jc w:val="both"/>
      </w:pPr>
      <w:bookmarkStart w:id="187" w:name="_Toc392676088"/>
      <w:r w:rsidRPr="003D75F3">
        <w:t>11.5. Все указанные в Договоре приложения являются его неотъемлемой частью.</w:t>
      </w:r>
      <w:bookmarkEnd w:id="187"/>
    </w:p>
    <w:p w:rsidR="003D75F3" w:rsidRPr="003D75F3" w:rsidRDefault="003D75F3" w:rsidP="00476A4B">
      <w:pPr>
        <w:spacing w:after="0"/>
        <w:jc w:val="both"/>
      </w:pPr>
      <w:r w:rsidRPr="003D75F3">
        <w:t>11.6. Во всем остальном, что не предусмотрено настоящим Договором, Стороны будут руководствоваться нормами действующего законодательства РФ.</w:t>
      </w:r>
    </w:p>
    <w:p w:rsidR="003D75F3" w:rsidRPr="003D75F3" w:rsidRDefault="003D75F3" w:rsidP="00476A4B">
      <w:pPr>
        <w:spacing w:after="0"/>
        <w:jc w:val="both"/>
      </w:pPr>
      <w:bookmarkStart w:id="188" w:name="_Toc392676089"/>
      <w:r w:rsidRPr="003D75F3">
        <w:t>11.7. Настоящий Договор составлен в двух экземплярах, имеющих одинаковую юридическую силу, по одному для каждой из Сторон.</w:t>
      </w:r>
      <w:bookmarkEnd w:id="188"/>
    </w:p>
    <w:p w:rsidR="003D75F3" w:rsidRPr="003D75F3" w:rsidRDefault="003D75F3" w:rsidP="00476A4B">
      <w:pPr>
        <w:spacing w:after="0"/>
        <w:jc w:val="both"/>
      </w:pPr>
      <w:bookmarkStart w:id="189" w:name="_Toc392676090"/>
      <w:r w:rsidRPr="003D75F3">
        <w:t>11.8. Стороны, при подписании настоящего Договора согласовали следующие приложения к нему:</w:t>
      </w:r>
      <w:bookmarkEnd w:id="189"/>
    </w:p>
    <w:p w:rsidR="003D75F3" w:rsidRPr="003D75F3" w:rsidRDefault="003D75F3" w:rsidP="00476A4B">
      <w:pPr>
        <w:spacing w:after="0"/>
        <w:jc w:val="both"/>
      </w:pPr>
      <w:bookmarkStart w:id="190" w:name="_Toc392676091"/>
      <w:r w:rsidRPr="003D75F3">
        <w:t>- Приложение №1 «Техническое задание»;</w:t>
      </w:r>
      <w:bookmarkEnd w:id="190"/>
    </w:p>
    <w:p w:rsidR="003D75F3" w:rsidRPr="003D75F3" w:rsidRDefault="003D75F3" w:rsidP="00476A4B">
      <w:pPr>
        <w:spacing w:after="0"/>
        <w:jc w:val="both"/>
      </w:pPr>
      <w:bookmarkStart w:id="191" w:name="_Toc392676092"/>
      <w:r w:rsidRPr="003D75F3">
        <w:t>- Приложение №2 «Локальная смета».</w:t>
      </w:r>
      <w:bookmarkEnd w:id="191"/>
    </w:p>
    <w:p w:rsidR="003D75F3" w:rsidRPr="003D75F3" w:rsidRDefault="003D75F3" w:rsidP="00476A4B">
      <w:pPr>
        <w:spacing w:after="0"/>
        <w:jc w:val="both"/>
      </w:pPr>
      <w:bookmarkStart w:id="192" w:name="_Toc392676093"/>
      <w:r w:rsidRPr="003D75F3">
        <w:t>- Приложение №3 «План-график работ»;</w:t>
      </w:r>
      <w:bookmarkEnd w:id="192"/>
    </w:p>
    <w:p w:rsidR="003D75F3" w:rsidRPr="003D75F3" w:rsidRDefault="003D75F3" w:rsidP="00476A4B">
      <w:pPr>
        <w:spacing w:after="0"/>
        <w:jc w:val="both"/>
      </w:pPr>
      <w:bookmarkStart w:id="193" w:name="_Toc392676094"/>
      <w:r w:rsidRPr="003D75F3">
        <w:t>- Приложение №4 «Акт приемки приемочной комиссии»;</w:t>
      </w:r>
      <w:bookmarkEnd w:id="193"/>
    </w:p>
    <w:p w:rsidR="003D75F3" w:rsidRPr="003D75F3" w:rsidRDefault="003D75F3" w:rsidP="00476A4B">
      <w:pPr>
        <w:spacing w:after="0"/>
        <w:jc w:val="both"/>
      </w:pPr>
      <w:bookmarkStart w:id="194" w:name="_Toc392676095"/>
      <w:r w:rsidRPr="003D75F3">
        <w:t>- Приложение №5 «Акт приема-передачи выполненных работ».</w:t>
      </w:r>
      <w:bookmarkEnd w:id="194"/>
    </w:p>
    <w:p w:rsidR="00C01E65" w:rsidRPr="003D75F3" w:rsidRDefault="00C01E65" w:rsidP="00863730">
      <w:pPr>
        <w:spacing w:before="120" w:after="0" w:line="240" w:lineRule="auto"/>
        <w:rPr>
          <w:rFonts w:ascii="Times New Roman CYR" w:eastAsia="Times New Roman" w:hAnsi="Times New Roman CYR" w:cs="Times New Roman CYR"/>
          <w:b/>
          <w:bCs/>
          <w:szCs w:val="24"/>
          <w:lang w:eastAsia="en-US"/>
        </w:rPr>
      </w:pPr>
    </w:p>
    <w:p w:rsidR="003D75F3" w:rsidRPr="003D75F3" w:rsidRDefault="003D75F3" w:rsidP="003D75F3">
      <w:pPr>
        <w:spacing w:before="120" w:after="0" w:line="240" w:lineRule="auto"/>
        <w:jc w:val="center"/>
        <w:rPr>
          <w:rFonts w:ascii="Times New Roman CYR" w:eastAsia="Times New Roman" w:hAnsi="Times New Roman CYR" w:cs="Times New Roman CYR"/>
          <w:b/>
          <w:bCs/>
          <w:szCs w:val="24"/>
          <w:lang w:eastAsia="en-US"/>
        </w:rPr>
      </w:pPr>
      <w:r w:rsidRPr="003D75F3">
        <w:rPr>
          <w:rFonts w:ascii="Times New Roman CYR" w:eastAsia="Times New Roman" w:hAnsi="Times New Roman CYR" w:cs="Times New Roman CYR"/>
          <w:b/>
          <w:bCs/>
          <w:szCs w:val="24"/>
          <w:lang w:eastAsia="en-US"/>
        </w:rPr>
        <w:t>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3D75F3" w:rsidRPr="003D75F3" w:rsidTr="003D75F3">
        <w:trPr>
          <w:gridAfter w:val="1"/>
          <w:wAfter w:w="1341" w:type="dxa"/>
          <w:trHeight w:val="2070"/>
        </w:trPr>
        <w:tc>
          <w:tcPr>
            <w:tcW w:w="5313" w:type="dxa"/>
          </w:tcPr>
          <w:p w:rsidR="003D75F3" w:rsidRPr="003D75F3" w:rsidRDefault="003D75F3" w:rsidP="003D75F3">
            <w:pPr>
              <w:suppressAutoHyphens w:val="0"/>
              <w:autoSpaceDE w:val="0"/>
              <w:autoSpaceDN w:val="0"/>
              <w:adjustRightInd w:val="0"/>
              <w:spacing w:after="0" w:line="240" w:lineRule="auto"/>
              <w:rPr>
                <w:rFonts w:ascii="Times New Roman CYR" w:eastAsia="Times New Roman" w:hAnsi="Times New Roman CYR" w:cs="Times New Roman CYR"/>
                <w:b/>
                <w:bCs/>
                <w:szCs w:val="24"/>
                <w:lang w:eastAsia="en-US"/>
              </w:rPr>
            </w:pPr>
          </w:p>
          <w:p w:rsidR="003D75F3" w:rsidRPr="003D75F3" w:rsidRDefault="003D75F3" w:rsidP="003D75F3">
            <w:pPr>
              <w:suppressAutoHyphens w:val="0"/>
              <w:autoSpaceDE w:val="0"/>
              <w:autoSpaceDN w:val="0"/>
              <w:adjustRightInd w:val="0"/>
              <w:spacing w:after="0" w:line="240" w:lineRule="auto"/>
              <w:rPr>
                <w:rFonts w:ascii="Times New Roman CYR" w:eastAsia="Times New Roman" w:hAnsi="Times New Roman CYR" w:cs="Times New Roman CYR"/>
                <w:b/>
                <w:bCs/>
                <w:szCs w:val="24"/>
                <w:lang w:eastAsia="en-US"/>
              </w:rPr>
            </w:pPr>
            <w:r w:rsidRPr="003D75F3">
              <w:rPr>
                <w:rFonts w:ascii="Times New Roman CYR" w:eastAsia="Times New Roman" w:hAnsi="Times New Roman CYR" w:cs="Times New Roman CYR"/>
                <w:b/>
                <w:bCs/>
                <w:szCs w:val="24"/>
                <w:lang w:eastAsia="en-US"/>
              </w:rPr>
              <w:t>ЗАКАЗЧИК</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3D75F3">
              <w:rPr>
                <w:rFonts w:ascii="Times New Roman CYR" w:eastAsia="Times New Roman" w:hAnsi="Times New Roman CYR" w:cs="Times New Roman CYR"/>
                <w:b/>
                <w:bCs/>
                <w:szCs w:val="24"/>
                <w:lang w:eastAsia="en-US"/>
              </w:rPr>
              <w:t>ОАО «Мурманэнергосбыт»</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 xml:space="preserve">Юридический адрес: 183034, </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г. Мурманск, ул. Свердлова, д. 39</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Р/с: 407 028 103 010 600 115 50</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 xml:space="preserve">В Филиале Морского банка (ОАО) </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 xml:space="preserve">в г. Санкт-Петербург </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К/с: 301 018 101 000 000 00 833</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 xml:space="preserve">БИК 044030833 </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ИНН/КПП 5190907139/ 519950001</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 xml:space="preserve">ОКПО 88036460 </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ОГРН 1095190009111</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ОКВЭД 40.30</w:t>
            </w: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i/>
                <w:iCs/>
                <w:szCs w:val="24"/>
                <w:u w:val="single"/>
                <w:lang w:eastAsia="en-US"/>
              </w:rPr>
            </w:pPr>
            <w:r w:rsidRPr="003D75F3">
              <w:rPr>
                <w:rFonts w:ascii="Times New Roman CYR" w:eastAsia="Times New Roman" w:hAnsi="Times New Roman CYR" w:cs="Times New Roman CYR"/>
                <w:i/>
                <w:iCs/>
                <w:szCs w:val="24"/>
                <w:u w:val="single"/>
                <w:lang w:eastAsia="en-US"/>
              </w:rPr>
              <w:t xml:space="preserve">Сайт организации: </w:t>
            </w:r>
            <w:hyperlink r:id="rId30" w:history="1">
              <w:r w:rsidRPr="003D75F3">
                <w:rPr>
                  <w:rFonts w:ascii="Times New Roman CYR" w:eastAsia="Times New Roman" w:hAnsi="Times New Roman CYR" w:cs="Times New Roman CYR"/>
                  <w:i/>
                  <w:iCs/>
                  <w:szCs w:val="24"/>
                  <w:u w:val="single"/>
                  <w:lang w:eastAsia="en-US"/>
                </w:rPr>
                <w:t>www.mures.ru</w:t>
              </w:r>
            </w:hyperlink>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 xml:space="preserve">Телефон: (8152) 68-63-26, </w:t>
            </w:r>
          </w:p>
          <w:p w:rsidR="003D75F3" w:rsidRPr="003D75F3" w:rsidRDefault="003D75F3" w:rsidP="003D75F3">
            <w:pPr>
              <w:spacing w:after="0" w:line="240" w:lineRule="auto"/>
              <w:rPr>
                <w:rFonts w:ascii="Times New Roman CYR" w:eastAsia="Times New Roman" w:hAnsi="Times New Roman CYR" w:cs="Times New Roman CYR"/>
                <w:szCs w:val="24"/>
                <w:lang w:eastAsia="en-US"/>
              </w:rPr>
            </w:pPr>
            <w:r w:rsidRPr="003D75F3">
              <w:rPr>
                <w:rFonts w:ascii="Times New Roman CYR" w:eastAsia="Times New Roman" w:hAnsi="Times New Roman CYR" w:cs="Times New Roman CYR"/>
                <w:szCs w:val="24"/>
                <w:lang w:eastAsia="en-US"/>
              </w:rPr>
              <w:t>Факс: (8152) 43-90-13</w:t>
            </w:r>
          </w:p>
          <w:p w:rsidR="003D75F3" w:rsidRPr="003D75F3" w:rsidRDefault="003D75F3" w:rsidP="003D75F3">
            <w:pPr>
              <w:spacing w:after="0" w:line="240" w:lineRule="auto"/>
              <w:rPr>
                <w:rFonts w:eastAsia="Times New Roman"/>
                <w:bCs/>
                <w:szCs w:val="24"/>
              </w:rPr>
            </w:pPr>
            <w:r w:rsidRPr="003D75F3">
              <w:rPr>
                <w:rFonts w:eastAsia="Times New Roman"/>
                <w:bCs/>
                <w:szCs w:val="24"/>
                <w:lang w:val="en-US"/>
              </w:rPr>
              <w:t>e</w:t>
            </w:r>
            <w:r w:rsidRPr="003D75F3">
              <w:rPr>
                <w:rFonts w:eastAsia="Times New Roman"/>
                <w:bCs/>
                <w:szCs w:val="24"/>
              </w:rPr>
              <w:t>-</w:t>
            </w:r>
            <w:r w:rsidRPr="003D75F3">
              <w:rPr>
                <w:rFonts w:eastAsia="Times New Roman"/>
                <w:bCs/>
                <w:szCs w:val="24"/>
                <w:lang w:val="en-US"/>
              </w:rPr>
              <w:t>mail</w:t>
            </w:r>
            <w:r w:rsidRPr="003D75F3">
              <w:rPr>
                <w:rFonts w:eastAsia="Times New Roman"/>
                <w:bCs/>
                <w:szCs w:val="24"/>
              </w:rPr>
              <w:t xml:space="preserve">: </w:t>
            </w:r>
            <w:r w:rsidRPr="003D75F3">
              <w:rPr>
                <w:rFonts w:eastAsia="Times New Roman"/>
                <w:bCs/>
                <w:szCs w:val="24"/>
                <w:lang w:val="en-US"/>
              </w:rPr>
              <w:t>info</w:t>
            </w:r>
            <w:r w:rsidRPr="003D75F3">
              <w:rPr>
                <w:rFonts w:eastAsia="Times New Roman"/>
                <w:bCs/>
                <w:szCs w:val="24"/>
              </w:rPr>
              <w:t>@</w:t>
            </w:r>
            <w:r w:rsidRPr="003D75F3">
              <w:rPr>
                <w:rFonts w:eastAsia="Times New Roman"/>
                <w:bCs/>
                <w:szCs w:val="24"/>
                <w:lang w:val="en-US"/>
              </w:rPr>
              <w:t>mures</w:t>
            </w:r>
            <w:r w:rsidRPr="003D75F3">
              <w:rPr>
                <w:rFonts w:eastAsia="Times New Roman"/>
                <w:bCs/>
                <w:szCs w:val="24"/>
              </w:rPr>
              <w:t>.</w:t>
            </w:r>
            <w:r w:rsidRPr="003D75F3">
              <w:rPr>
                <w:rFonts w:eastAsia="Times New Roman"/>
                <w:bCs/>
                <w:szCs w:val="24"/>
                <w:lang w:val="en-US"/>
              </w:rPr>
              <w:t>ru</w:t>
            </w:r>
          </w:p>
        </w:tc>
        <w:tc>
          <w:tcPr>
            <w:tcW w:w="1262" w:type="dxa"/>
            <w:gridSpan w:val="2"/>
          </w:tcPr>
          <w:p w:rsidR="003D75F3" w:rsidRPr="003D75F3" w:rsidRDefault="003D75F3" w:rsidP="003D75F3">
            <w:pPr>
              <w:spacing w:after="0" w:line="240" w:lineRule="auto"/>
              <w:jc w:val="both"/>
              <w:rPr>
                <w:rFonts w:eastAsia="Times New Roman"/>
                <w:bCs/>
                <w:szCs w:val="24"/>
              </w:rPr>
            </w:pPr>
          </w:p>
        </w:tc>
        <w:tc>
          <w:tcPr>
            <w:tcW w:w="4754" w:type="dxa"/>
          </w:tcPr>
          <w:p w:rsidR="003D75F3" w:rsidRPr="003D75F3" w:rsidRDefault="003D75F3" w:rsidP="003D75F3">
            <w:pPr>
              <w:widowControl w:val="0"/>
              <w:suppressAutoHyphens w:val="0"/>
              <w:autoSpaceDE w:val="0"/>
              <w:autoSpaceDN w:val="0"/>
              <w:adjustRightInd w:val="0"/>
              <w:spacing w:after="0" w:line="240" w:lineRule="auto"/>
              <w:jc w:val="both"/>
              <w:rPr>
                <w:rFonts w:eastAsia="Times New Roman"/>
                <w:b/>
                <w:bCs/>
                <w:szCs w:val="24"/>
              </w:rPr>
            </w:pPr>
          </w:p>
          <w:p w:rsidR="003D75F3" w:rsidRPr="003D75F3" w:rsidRDefault="003D75F3" w:rsidP="003D75F3">
            <w:pPr>
              <w:widowControl w:val="0"/>
              <w:suppressAutoHyphens w:val="0"/>
              <w:autoSpaceDE w:val="0"/>
              <w:autoSpaceDN w:val="0"/>
              <w:adjustRightInd w:val="0"/>
              <w:spacing w:after="0" w:line="240" w:lineRule="auto"/>
              <w:jc w:val="both"/>
              <w:rPr>
                <w:rFonts w:ascii="Times New Roman CYR" w:eastAsia="Times New Roman" w:hAnsi="Times New Roman CYR" w:cs="Times New Roman CYR"/>
                <w:b/>
                <w:bCs/>
                <w:szCs w:val="24"/>
                <w:lang w:eastAsia="en-US"/>
              </w:rPr>
            </w:pPr>
            <w:r w:rsidRPr="003D75F3">
              <w:rPr>
                <w:rFonts w:eastAsia="Times New Roman"/>
                <w:b/>
                <w:bCs/>
                <w:szCs w:val="24"/>
              </w:rPr>
              <w:t>ПОДРЯДЧИК</w:t>
            </w:r>
          </w:p>
          <w:p w:rsidR="003D75F3" w:rsidRPr="003D75F3" w:rsidRDefault="003D75F3" w:rsidP="003D75F3">
            <w:pPr>
              <w:suppressAutoHyphens w:val="0"/>
              <w:autoSpaceDE w:val="0"/>
              <w:autoSpaceDN w:val="0"/>
              <w:adjustRightInd w:val="0"/>
              <w:spacing w:after="0" w:line="240" w:lineRule="auto"/>
              <w:rPr>
                <w:rFonts w:ascii="Times New Roman CYR" w:eastAsia="Times New Roman" w:hAnsi="Times New Roman CYR" w:cs="Times New Roman CYR"/>
                <w:szCs w:val="24"/>
                <w:lang w:eastAsia="en-US"/>
              </w:rPr>
            </w:pPr>
          </w:p>
        </w:tc>
      </w:tr>
      <w:tr w:rsidR="003D75F3" w:rsidRPr="003D75F3" w:rsidTr="003D75F3">
        <w:tblPrEx>
          <w:tblCellMar>
            <w:top w:w="113" w:type="dxa"/>
            <w:bottom w:w="113" w:type="dxa"/>
          </w:tblCellMar>
        </w:tblPrEx>
        <w:trPr>
          <w:trHeight w:val="250"/>
        </w:trPr>
        <w:tc>
          <w:tcPr>
            <w:tcW w:w="6509" w:type="dxa"/>
            <w:gridSpan w:val="2"/>
          </w:tcPr>
          <w:p w:rsidR="003D75F3" w:rsidRPr="003D75F3" w:rsidRDefault="003D75F3" w:rsidP="003D75F3">
            <w:pPr>
              <w:suppressAutoHyphens w:val="0"/>
              <w:spacing w:after="0" w:line="240" w:lineRule="auto"/>
              <w:jc w:val="both"/>
              <w:rPr>
                <w:rFonts w:eastAsia="Times New Roman"/>
                <w:b/>
                <w:spacing w:val="10"/>
                <w:szCs w:val="24"/>
                <w:lang w:eastAsia="x-none"/>
              </w:rPr>
            </w:pPr>
          </w:p>
        </w:tc>
        <w:tc>
          <w:tcPr>
            <w:tcW w:w="6161" w:type="dxa"/>
            <w:gridSpan w:val="3"/>
          </w:tcPr>
          <w:p w:rsidR="003D75F3" w:rsidRPr="003D75F3" w:rsidRDefault="003D75F3" w:rsidP="003D75F3">
            <w:pPr>
              <w:suppressAutoHyphens w:val="0"/>
              <w:spacing w:after="0" w:line="240" w:lineRule="auto"/>
              <w:jc w:val="both"/>
              <w:rPr>
                <w:rFonts w:eastAsia="Times New Roman"/>
                <w:b/>
                <w:spacing w:val="10"/>
                <w:szCs w:val="24"/>
                <w:lang w:eastAsia="x-none"/>
              </w:rPr>
            </w:pPr>
          </w:p>
        </w:tc>
      </w:tr>
    </w:tbl>
    <w:p w:rsidR="003D75F3" w:rsidRPr="003D75F3" w:rsidRDefault="003D75F3" w:rsidP="003D75F3">
      <w:pPr>
        <w:spacing w:after="0" w:line="240" w:lineRule="auto"/>
        <w:jc w:val="both"/>
        <w:rPr>
          <w:rFonts w:eastAsia="Times New Roman"/>
          <w:szCs w:val="24"/>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3D75F3" w:rsidRPr="003D75F3" w:rsidTr="003D75F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r w:rsidRPr="003D75F3">
              <w:rPr>
                <w:rFonts w:eastAsia="Times New Roman"/>
                <w:b/>
                <w:szCs w:val="24"/>
                <w:lang w:eastAsia="ru-RU"/>
              </w:rPr>
              <w:t>ПОДРЯДЧИК:</w:t>
            </w:r>
          </w:p>
        </w:tc>
      </w:tr>
      <w:tr w:rsidR="003D75F3" w:rsidRPr="003D75F3" w:rsidTr="003D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ОАО «Мурманэнергосбыт»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3D75F3">
              <w:rPr>
                <w:rFonts w:eastAsia="Times New Roman"/>
                <w:szCs w:val="24"/>
                <w:lang w:eastAsia="ru-RU"/>
              </w:rPr>
              <w:t xml:space="preserve"> «_______»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tc>
        <w:tc>
          <w:tcPr>
            <w:tcW w:w="5595" w:type="dxa"/>
            <w:gridSpan w:val="3"/>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 ____________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3D75F3">
              <w:rPr>
                <w:rFonts w:eastAsia="Times New Roman"/>
                <w:szCs w:val="24"/>
                <w:lang w:eastAsia="ru-RU"/>
              </w:rPr>
              <w:t>«_______»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F30D2E">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tc>
      </w:tr>
    </w:tbl>
    <w:p w:rsidR="003D75F3" w:rsidRPr="003D75F3" w:rsidRDefault="003D75F3" w:rsidP="003D75F3">
      <w:pPr>
        <w:widowControl w:val="0"/>
        <w:suppressAutoHyphens w:val="0"/>
        <w:spacing w:before="120" w:after="0" w:line="240" w:lineRule="auto"/>
        <w:jc w:val="right"/>
        <w:rPr>
          <w:rFonts w:eastAsia="MS Mincho"/>
          <w:b/>
          <w:bCs/>
          <w:snapToGrid w:val="0"/>
          <w:spacing w:val="20"/>
          <w:sz w:val="28"/>
          <w:szCs w:val="20"/>
          <w:lang w:val="en-US" w:eastAsia="ru-RU"/>
        </w:rPr>
      </w:pPr>
      <w:r w:rsidRPr="003D75F3">
        <w:rPr>
          <w:rFonts w:ascii="Times New Roman CYR" w:eastAsia="Times New Roman" w:hAnsi="Times New Roman CYR" w:cs="Times New Roman CYR"/>
          <w:szCs w:val="24"/>
          <w:lang w:eastAsia="en-US"/>
        </w:rPr>
        <w:br w:type="page"/>
      </w:r>
      <w:r w:rsidRPr="003D75F3">
        <w:rPr>
          <w:rFonts w:eastAsia="MS Mincho"/>
          <w:b/>
          <w:bCs/>
          <w:snapToGrid w:val="0"/>
          <w:spacing w:val="20"/>
          <w:sz w:val="28"/>
          <w:szCs w:val="20"/>
          <w:lang w:eastAsia="ru-RU"/>
        </w:rPr>
        <w:lastRenderedPageBreak/>
        <w:t xml:space="preserve">                        </w:t>
      </w:r>
    </w:p>
    <w:p w:rsidR="003D75F3" w:rsidRPr="003D75F3" w:rsidRDefault="003D75F3" w:rsidP="003D75F3">
      <w:pPr>
        <w:widowControl w:val="0"/>
        <w:suppressAutoHyphens w:val="0"/>
        <w:spacing w:before="120" w:after="0" w:line="240" w:lineRule="auto"/>
        <w:jc w:val="right"/>
        <w:rPr>
          <w:rFonts w:eastAsia="Times New Roman"/>
          <w:szCs w:val="24"/>
          <w:lang w:eastAsia="ru-RU"/>
        </w:rPr>
      </w:pPr>
      <w:r w:rsidRPr="003D75F3">
        <w:rPr>
          <w:rFonts w:eastAsia="Times New Roman"/>
          <w:szCs w:val="24"/>
          <w:lang w:eastAsia="ru-RU"/>
        </w:rPr>
        <w:t>Приложение №1</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к Договору подряда №__ от «__» ___________ 20__ г.</w:t>
      </w:r>
    </w:p>
    <w:p w:rsidR="003D75F3" w:rsidRPr="003D75F3" w:rsidRDefault="003D75F3" w:rsidP="003D75F3">
      <w:pPr>
        <w:spacing w:after="0" w:line="240" w:lineRule="auto"/>
        <w:rPr>
          <w:rFonts w:eastAsia="MS Mincho"/>
          <w:bCs/>
          <w:szCs w:val="24"/>
        </w:rPr>
      </w:pPr>
    </w:p>
    <w:p w:rsidR="003D75F3" w:rsidRPr="003D75F3" w:rsidRDefault="003D75F3" w:rsidP="003D75F3">
      <w:pPr>
        <w:spacing w:after="0" w:line="240" w:lineRule="auto"/>
        <w:rPr>
          <w:rFonts w:eastAsia="MS Mincho"/>
          <w:bCs/>
          <w:szCs w:val="24"/>
        </w:rPr>
      </w:pPr>
    </w:p>
    <w:p w:rsidR="003D75F3" w:rsidRPr="003D75F3" w:rsidRDefault="003D75F3" w:rsidP="003D75F3">
      <w:pPr>
        <w:spacing w:after="0" w:line="240" w:lineRule="auto"/>
        <w:rPr>
          <w:rFonts w:eastAsia="MS Mincho"/>
          <w:bCs/>
          <w:szCs w:val="24"/>
        </w:rPr>
      </w:pPr>
    </w:p>
    <w:p w:rsidR="003D75F3" w:rsidRPr="003D75F3" w:rsidRDefault="003D75F3" w:rsidP="003D75F3">
      <w:pPr>
        <w:spacing w:after="0" w:line="240" w:lineRule="auto"/>
        <w:jc w:val="center"/>
        <w:rPr>
          <w:rFonts w:eastAsia="MS Mincho"/>
          <w:b/>
          <w:bCs/>
          <w:snapToGrid w:val="0"/>
          <w:spacing w:val="20"/>
          <w:szCs w:val="24"/>
        </w:rPr>
      </w:pPr>
      <w:r w:rsidRPr="003D75F3">
        <w:rPr>
          <w:rFonts w:eastAsia="MS Mincho"/>
          <w:b/>
          <w:bCs/>
          <w:snapToGrid w:val="0"/>
          <w:spacing w:val="20"/>
          <w:szCs w:val="24"/>
        </w:rPr>
        <w:t>ТЕХНИЧЕСКОЕ ЗАДАНИЕ</w:t>
      </w:r>
    </w:p>
    <w:p w:rsidR="003D75F3" w:rsidRPr="003D75F3" w:rsidRDefault="003D75F3" w:rsidP="003D75F3">
      <w:pPr>
        <w:spacing w:after="0" w:line="240" w:lineRule="auto"/>
        <w:jc w:val="center"/>
        <w:rPr>
          <w:rFonts w:eastAsia="MS Mincho"/>
          <w:b/>
          <w:bCs/>
          <w:snapToGrid w:val="0"/>
          <w:spacing w:val="20"/>
          <w:szCs w:val="24"/>
        </w:rPr>
      </w:pP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b/>
          <w:bCs/>
          <w:szCs w:val="24"/>
          <w:lang w:val="x-none" w:eastAsia="ru-RU"/>
        </w:rPr>
        <w:t xml:space="preserve">Открытое акционерное общество «Мурманэнергосбыт» </w:t>
      </w:r>
      <w:r w:rsidRPr="003D75F3">
        <w:rPr>
          <w:rFonts w:eastAsia="Times New Roman"/>
          <w:b/>
          <w:bCs/>
          <w:szCs w:val="24"/>
          <w:lang w:eastAsia="ru-RU"/>
        </w:rPr>
        <w:t xml:space="preserve">                                          </w:t>
      </w:r>
      <w:r w:rsidRPr="003D75F3">
        <w:rPr>
          <w:rFonts w:eastAsia="Times New Roman"/>
          <w:b/>
          <w:bCs/>
          <w:szCs w:val="24"/>
          <w:lang w:val="x-none" w:eastAsia="ru-RU"/>
        </w:rPr>
        <w:t>(ОАО «Мурманэнергосбыт»)</w:t>
      </w:r>
      <w:r w:rsidRPr="003D75F3">
        <w:rPr>
          <w:rFonts w:eastAsia="Times New Roman"/>
          <w:b/>
          <w:bCs/>
          <w:szCs w:val="24"/>
          <w:lang w:eastAsia="ru-RU"/>
        </w:rPr>
        <w:t xml:space="preserve">, </w:t>
      </w:r>
      <w:r w:rsidRPr="003D75F3">
        <w:rPr>
          <w:rFonts w:eastAsia="Times New Roman"/>
          <w:szCs w:val="24"/>
          <w:lang w:val="x-none" w:eastAsia="ru-RU"/>
        </w:rPr>
        <w:t>именуемое в дальнейшем Заказчик</w:t>
      </w:r>
      <w:r w:rsidRPr="003D75F3">
        <w:rPr>
          <w:rFonts w:eastAsia="Times New Roman"/>
          <w:szCs w:val="24"/>
          <w:lang w:eastAsia="ru-RU"/>
        </w:rPr>
        <w:t>,</w:t>
      </w:r>
      <w:r w:rsidRPr="003D75F3">
        <w:rPr>
          <w:rFonts w:eastAsia="Times New Roman"/>
          <w:szCs w:val="24"/>
          <w:lang w:val="x-none" w:eastAsia="ru-RU"/>
        </w:rPr>
        <w:t xml:space="preserve"> в лице _____________________________________, действующего на основ</w:t>
      </w:r>
      <w:r w:rsidRPr="003D75F3">
        <w:rPr>
          <w:rFonts w:eastAsia="Times New Roman"/>
          <w:szCs w:val="24"/>
          <w:lang w:eastAsia="ru-RU"/>
        </w:rPr>
        <w:t>ании __________________</w:t>
      </w:r>
      <w:r w:rsidRPr="003D75F3">
        <w:rPr>
          <w:rFonts w:eastAsia="Times New Roman"/>
          <w:szCs w:val="24"/>
          <w:lang w:val="x-none" w:eastAsia="ru-RU"/>
        </w:rPr>
        <w:t xml:space="preserve">, с одной стороны, и </w:t>
      </w:r>
      <w:r w:rsidRPr="003D75F3">
        <w:rPr>
          <w:rFonts w:eastAsia="Times New Roman"/>
          <w:b/>
          <w:bCs/>
          <w:szCs w:val="24"/>
          <w:lang w:val="x-none" w:eastAsia="ru-RU"/>
        </w:rPr>
        <w:t xml:space="preserve"> </w:t>
      </w:r>
      <w:r w:rsidRPr="003D75F3">
        <w:rPr>
          <w:rFonts w:eastAsia="Times New Roman"/>
          <w:b/>
          <w:bCs/>
          <w:szCs w:val="24"/>
          <w:lang w:eastAsia="ru-RU"/>
        </w:rPr>
        <w:t>___________________</w:t>
      </w:r>
      <w:r w:rsidRPr="003D75F3">
        <w:rPr>
          <w:rFonts w:eastAsia="Times New Roman"/>
          <w:b/>
          <w:bCs/>
          <w:szCs w:val="24"/>
          <w:lang w:val="x-none" w:eastAsia="ru-RU"/>
        </w:rPr>
        <w:t xml:space="preserve"> </w:t>
      </w:r>
      <w:r w:rsidRPr="003D75F3">
        <w:rPr>
          <w:rFonts w:eastAsia="Times New Roman"/>
          <w:bCs/>
          <w:szCs w:val="24"/>
          <w:lang w:val="x-none" w:eastAsia="ru-RU"/>
        </w:rPr>
        <w:t>(</w:t>
      </w:r>
      <w:r w:rsidRPr="003D75F3">
        <w:rPr>
          <w:rFonts w:eastAsia="Times New Roman"/>
          <w:bCs/>
          <w:szCs w:val="24"/>
          <w:lang w:eastAsia="ru-RU"/>
        </w:rPr>
        <w:t>_________),</w:t>
      </w:r>
      <w:r w:rsidRPr="003D75F3">
        <w:rPr>
          <w:rFonts w:eastAsia="Times New Roman"/>
          <w:szCs w:val="24"/>
          <w:lang w:val="x-none" w:eastAsia="ru-RU"/>
        </w:rPr>
        <w:t xml:space="preserve"> именуемое в дальнейшем </w:t>
      </w:r>
      <w:r w:rsidRPr="003D75F3">
        <w:rPr>
          <w:rFonts w:eastAsia="Times New Roman"/>
          <w:szCs w:val="24"/>
          <w:lang w:eastAsia="ru-RU"/>
        </w:rPr>
        <w:t>Подрядчик,</w:t>
      </w:r>
      <w:r w:rsidRPr="003D75F3">
        <w:rPr>
          <w:rFonts w:eastAsia="Times New Roman"/>
          <w:b/>
          <w:bCs/>
          <w:szCs w:val="24"/>
          <w:lang w:eastAsia="ru-RU"/>
        </w:rPr>
        <w:t xml:space="preserve"> </w:t>
      </w:r>
      <w:r w:rsidRPr="003D75F3">
        <w:rPr>
          <w:rFonts w:eastAsia="Times New Roman"/>
          <w:szCs w:val="24"/>
          <w:lang w:val="x-none" w:eastAsia="ru-RU"/>
        </w:rPr>
        <w:fldChar w:fldCharType="begin"/>
      </w:r>
      <w:r w:rsidRPr="003D75F3">
        <w:rPr>
          <w:rFonts w:eastAsia="Times New Roman"/>
          <w:szCs w:val="24"/>
          <w:lang w:val="x-none" w:eastAsia="ru-RU"/>
        </w:rPr>
        <w:instrText xml:space="preserve"> COMMENTS </w:instrText>
      </w:r>
      <w:r w:rsidRPr="003D75F3">
        <w:rPr>
          <w:rFonts w:eastAsia="Times New Roman"/>
          <w:szCs w:val="24"/>
          <w:lang w:val="x-none" w:eastAsia="ru-RU"/>
        </w:rPr>
        <w:fldChar w:fldCharType="end"/>
      </w:r>
      <w:r w:rsidRPr="003D75F3">
        <w:rPr>
          <w:rFonts w:eastAsia="Times New Roman"/>
          <w:szCs w:val="24"/>
          <w:lang w:val="x-none" w:eastAsia="ru-RU"/>
        </w:rPr>
        <w:t xml:space="preserve"> в лице </w:t>
      </w:r>
      <w:r w:rsidRPr="003D75F3">
        <w:rPr>
          <w:rFonts w:eastAsia="Times New Roman"/>
          <w:szCs w:val="24"/>
          <w:lang w:eastAsia="ru-RU"/>
        </w:rPr>
        <w:t>____________________</w:t>
      </w:r>
      <w:r w:rsidRPr="003D75F3">
        <w:rPr>
          <w:rFonts w:eastAsia="Times New Roman"/>
          <w:szCs w:val="24"/>
          <w:lang w:val="x-none" w:eastAsia="ru-RU"/>
        </w:rPr>
        <w:t>, действующего на основании</w:t>
      </w:r>
      <w:r w:rsidRPr="003D75F3">
        <w:rPr>
          <w:rFonts w:eastAsia="Times New Roman"/>
          <w:szCs w:val="24"/>
          <w:lang w:eastAsia="ru-RU"/>
        </w:rPr>
        <w:t xml:space="preserve"> ________________</w:t>
      </w:r>
      <w:r w:rsidRPr="003D75F3">
        <w:rPr>
          <w:rFonts w:eastAsia="Times New Roman"/>
          <w:b/>
          <w:bCs/>
          <w:szCs w:val="24"/>
          <w:lang w:eastAsia="ru-RU"/>
        </w:rPr>
        <w:t xml:space="preserve"> </w:t>
      </w:r>
      <w:r w:rsidRPr="003D75F3">
        <w:rPr>
          <w:rFonts w:eastAsia="Times New Roman"/>
          <w:szCs w:val="24"/>
          <w:lang w:val="x-none" w:eastAsia="ru-RU"/>
        </w:rPr>
        <w:fldChar w:fldCharType="begin"/>
      </w:r>
      <w:r w:rsidRPr="003D75F3">
        <w:rPr>
          <w:rFonts w:eastAsia="Times New Roman"/>
          <w:szCs w:val="24"/>
          <w:lang w:val="x-none" w:eastAsia="ru-RU"/>
        </w:rPr>
        <w:instrText xml:space="preserve"> COMMENTS </w:instrText>
      </w:r>
      <w:r w:rsidRPr="003D75F3">
        <w:rPr>
          <w:rFonts w:eastAsia="Times New Roman"/>
          <w:szCs w:val="24"/>
          <w:lang w:val="x-none" w:eastAsia="ru-RU"/>
        </w:rPr>
        <w:fldChar w:fldCharType="end"/>
      </w:r>
      <w:r w:rsidRPr="003D75F3">
        <w:rPr>
          <w:rFonts w:eastAsia="Times New Roman"/>
          <w:szCs w:val="24"/>
          <w:lang w:val="x-none" w:eastAsia="ru-RU"/>
        </w:rPr>
        <w:t xml:space="preserve">, с другой стороны, </w:t>
      </w:r>
      <w:r w:rsidRPr="003D75F3">
        <w:rPr>
          <w:rFonts w:eastAsia="Times New Roman"/>
          <w:szCs w:val="24"/>
          <w:lang w:eastAsia="ru-RU"/>
        </w:rPr>
        <w:t xml:space="preserve">вместе </w:t>
      </w:r>
      <w:r w:rsidRPr="003D75F3">
        <w:rPr>
          <w:rFonts w:eastAsia="Times New Roman"/>
          <w:szCs w:val="24"/>
          <w:lang w:val="x-none" w:eastAsia="ru-RU"/>
        </w:rPr>
        <w:t>именуемые Стороны,</w:t>
      </w:r>
      <w:r w:rsidRPr="003D75F3">
        <w:rPr>
          <w:rFonts w:eastAsia="Times New Roman"/>
          <w:szCs w:val="24"/>
          <w:lang w:eastAsia="ru-RU"/>
        </w:rPr>
        <w:t xml:space="preserve"> согласовали следующее Техническое задание:</w:t>
      </w:r>
    </w:p>
    <w:p w:rsidR="003D75F3" w:rsidRPr="003D75F3" w:rsidRDefault="003D75F3" w:rsidP="003D75F3">
      <w:pPr>
        <w:suppressAutoHyphens w:val="0"/>
        <w:spacing w:after="0" w:line="240" w:lineRule="auto"/>
        <w:jc w:val="both"/>
        <w:rPr>
          <w:rFonts w:eastAsia="Times New Roman"/>
          <w:szCs w:val="24"/>
          <w:lang w:eastAsia="ru-RU"/>
        </w:rPr>
      </w:pPr>
    </w:p>
    <w:p w:rsidR="003D75F3" w:rsidRPr="00F30D2E" w:rsidRDefault="003D75F3" w:rsidP="00F30D2E">
      <w:pPr>
        <w:numPr>
          <w:ilvl w:val="3"/>
          <w:numId w:val="17"/>
        </w:numPr>
        <w:tabs>
          <w:tab w:val="clear" w:pos="2880"/>
          <w:tab w:val="num" w:pos="142"/>
        </w:tabs>
        <w:ind w:left="0" w:firstLine="0"/>
        <w:jc w:val="center"/>
        <w:rPr>
          <w:b/>
          <w:lang w:eastAsia="ru-RU"/>
        </w:rPr>
      </w:pPr>
      <w:bookmarkStart w:id="195" w:name="_Toc348353686"/>
      <w:bookmarkStart w:id="196" w:name="_Toc392676096"/>
      <w:r w:rsidRPr="00F30D2E">
        <w:rPr>
          <w:b/>
          <w:lang w:eastAsia="ru-RU"/>
        </w:rPr>
        <w:t>Общие положения</w:t>
      </w:r>
      <w:bookmarkEnd w:id="195"/>
      <w:bookmarkEnd w:id="196"/>
    </w:p>
    <w:p w:rsidR="003D75F3" w:rsidRPr="003D75F3" w:rsidRDefault="003D75F3" w:rsidP="003D75F3">
      <w:pPr>
        <w:spacing w:after="0" w:line="240" w:lineRule="auto"/>
        <w:jc w:val="both"/>
        <w:rPr>
          <w:rFonts w:eastAsia="Times New Roman"/>
          <w:szCs w:val="24"/>
        </w:rPr>
      </w:pPr>
      <w:r w:rsidRPr="003D75F3">
        <w:rPr>
          <w:rFonts w:eastAsia="Times New Roman"/>
          <w:szCs w:val="24"/>
        </w:rPr>
        <w:tab/>
        <w:t xml:space="preserve">Основанием для выполнения работ по </w:t>
      </w:r>
      <w:r w:rsidRPr="003D75F3">
        <w:rPr>
          <w:rFonts w:eastAsia="Times New Roman"/>
          <w:szCs w:val="24"/>
          <w:lang w:eastAsia="ru-RU"/>
        </w:rPr>
        <w:t>капитальному ремонту кровли здания котельной  п.Молочный</w:t>
      </w:r>
      <w:r w:rsidRPr="003D75F3">
        <w:rPr>
          <w:rFonts w:eastAsia="Times New Roman"/>
          <w:szCs w:val="24"/>
        </w:rPr>
        <w:t xml:space="preserve"> является план капитального ремонта зданий и сооружений ОАО «Мурманэнергосбыт» на 2014 год.</w:t>
      </w:r>
    </w:p>
    <w:p w:rsidR="003D75F3" w:rsidRPr="003D75F3" w:rsidRDefault="003D75F3" w:rsidP="003D75F3">
      <w:pPr>
        <w:tabs>
          <w:tab w:val="left" w:pos="851"/>
        </w:tabs>
        <w:spacing w:after="0" w:line="240" w:lineRule="auto"/>
        <w:jc w:val="both"/>
        <w:rPr>
          <w:rFonts w:eastAsia="Times New Roman"/>
          <w:szCs w:val="24"/>
        </w:rPr>
      </w:pPr>
      <w:r w:rsidRPr="003D75F3">
        <w:rPr>
          <w:rFonts w:eastAsia="Times New Roman"/>
          <w:szCs w:val="24"/>
        </w:rPr>
        <w:t xml:space="preserve"> </w:t>
      </w:r>
    </w:p>
    <w:p w:rsidR="003D75F3" w:rsidRPr="00F30D2E" w:rsidRDefault="003D75F3" w:rsidP="00F30D2E">
      <w:pPr>
        <w:numPr>
          <w:ilvl w:val="3"/>
          <w:numId w:val="17"/>
        </w:numPr>
        <w:tabs>
          <w:tab w:val="clear" w:pos="2880"/>
          <w:tab w:val="num" w:pos="567"/>
        </w:tabs>
        <w:ind w:left="0" w:firstLine="0"/>
        <w:jc w:val="center"/>
        <w:rPr>
          <w:b/>
          <w:lang w:eastAsia="ru-RU"/>
        </w:rPr>
      </w:pPr>
      <w:bookmarkStart w:id="197" w:name="_Toc348353687"/>
      <w:bookmarkStart w:id="198" w:name="_Toc392676097"/>
      <w:r w:rsidRPr="00F30D2E">
        <w:rPr>
          <w:b/>
          <w:lang w:eastAsia="ru-RU"/>
        </w:rPr>
        <w:t>Исходные данные</w:t>
      </w:r>
      <w:bookmarkEnd w:id="197"/>
      <w:bookmarkEnd w:id="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3D75F3" w:rsidRPr="003D75F3" w:rsidTr="003D75F3">
        <w:tc>
          <w:tcPr>
            <w:tcW w:w="2448"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Открытое акционерное общество «Мурманэнергосбыт»</w:t>
            </w:r>
          </w:p>
        </w:tc>
      </w:tr>
      <w:tr w:rsidR="003D75F3" w:rsidRPr="003D75F3" w:rsidTr="003D75F3">
        <w:tc>
          <w:tcPr>
            <w:tcW w:w="2448"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183034, г. Мурманск, ул. Свердлова, д.39</w:t>
            </w:r>
          </w:p>
        </w:tc>
      </w:tr>
      <w:tr w:rsidR="003D75F3" w:rsidRPr="003D75F3" w:rsidTr="003D75F3">
        <w:tc>
          <w:tcPr>
            <w:tcW w:w="2448"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ОАО «Мурманэнергосбыт»</w:t>
            </w:r>
          </w:p>
        </w:tc>
      </w:tr>
      <w:tr w:rsidR="003D75F3" w:rsidRPr="003D75F3" w:rsidTr="003D75F3">
        <w:tc>
          <w:tcPr>
            <w:tcW w:w="2448"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183034, г. Мурманск, ул. Свердлова, д.39</w:t>
            </w:r>
          </w:p>
        </w:tc>
      </w:tr>
      <w:tr w:rsidR="003D75F3" w:rsidRPr="003D75F3" w:rsidTr="003D75F3">
        <w:tc>
          <w:tcPr>
            <w:tcW w:w="2448"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с даты подписания договора  _____________</w:t>
            </w:r>
          </w:p>
        </w:tc>
      </w:tr>
      <w:tr w:rsidR="003D75F3" w:rsidRPr="003D75F3" w:rsidTr="003D75F3">
        <w:tc>
          <w:tcPr>
            <w:tcW w:w="2448"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spacing w:after="0" w:line="240" w:lineRule="auto"/>
              <w:jc w:val="both"/>
              <w:rPr>
                <w:rFonts w:eastAsia="Times New Roman"/>
                <w:szCs w:val="24"/>
              </w:rPr>
            </w:pPr>
            <w:r w:rsidRPr="003D75F3">
              <w:rPr>
                <w:rFonts w:eastAsia="Times New Roman"/>
                <w:szCs w:val="24"/>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3D75F3" w:rsidRPr="003D75F3" w:rsidRDefault="003D75F3" w:rsidP="003D75F3">
            <w:pPr>
              <w:keepNext/>
              <w:suppressAutoHyphens w:val="0"/>
              <w:spacing w:after="0" w:line="240" w:lineRule="auto"/>
              <w:outlineLvl w:val="0"/>
              <w:rPr>
                <w:rFonts w:eastAsia="Times New Roman"/>
                <w:bCs/>
                <w:szCs w:val="24"/>
                <w:lang w:eastAsia="ru-RU"/>
              </w:rPr>
            </w:pPr>
            <w:bookmarkStart w:id="199" w:name="_Toc392676098"/>
            <w:r w:rsidRPr="003D75F3">
              <w:rPr>
                <w:rFonts w:eastAsia="Times New Roman"/>
                <w:bCs/>
                <w:szCs w:val="24"/>
                <w:lang w:eastAsia="ru-RU"/>
              </w:rPr>
              <w:t>Здание котельной, расположенное по адресу Мурманская обл., п.Молочный, птф. «Мурманская»</w:t>
            </w:r>
            <w:bookmarkEnd w:id="199"/>
          </w:p>
        </w:tc>
      </w:tr>
    </w:tbl>
    <w:p w:rsidR="003D75F3" w:rsidRPr="003D75F3" w:rsidRDefault="003D75F3" w:rsidP="003D75F3">
      <w:pPr>
        <w:spacing w:after="0" w:line="240" w:lineRule="auto"/>
        <w:jc w:val="both"/>
        <w:rPr>
          <w:rFonts w:eastAsia="Times New Roman"/>
          <w:szCs w:val="24"/>
        </w:rPr>
      </w:pPr>
    </w:p>
    <w:p w:rsidR="003D75F3" w:rsidRPr="00F30D2E" w:rsidRDefault="003D75F3" w:rsidP="00F30D2E">
      <w:pPr>
        <w:numPr>
          <w:ilvl w:val="3"/>
          <w:numId w:val="17"/>
        </w:numPr>
        <w:rPr>
          <w:b/>
          <w:lang w:eastAsia="ru-RU"/>
        </w:rPr>
      </w:pPr>
      <w:bookmarkStart w:id="200" w:name="_Toc392676099"/>
      <w:r w:rsidRPr="00F30D2E">
        <w:rPr>
          <w:b/>
          <w:lang w:eastAsia="ru-RU"/>
        </w:rPr>
        <w:t>Цель выполнения работ</w:t>
      </w:r>
      <w:bookmarkEnd w:id="200"/>
    </w:p>
    <w:p w:rsidR="003D75F3" w:rsidRDefault="003D75F3" w:rsidP="003D75F3">
      <w:pPr>
        <w:spacing w:after="0" w:line="240" w:lineRule="auto"/>
        <w:jc w:val="both"/>
        <w:rPr>
          <w:rFonts w:eastAsia="Times New Roman"/>
          <w:szCs w:val="24"/>
        </w:rPr>
      </w:pPr>
      <w:r w:rsidRPr="003D75F3">
        <w:rPr>
          <w:rFonts w:eastAsia="Times New Roman"/>
          <w:szCs w:val="24"/>
        </w:rPr>
        <w:t>Выполнение работ по капитальному ремонту кровли здания котельной п.Молочный с целью устранения дефектов, для обеспечения и поддержания эксплуатационной надежности зданий.</w:t>
      </w:r>
    </w:p>
    <w:p w:rsidR="00F30D2E" w:rsidRPr="003D75F3" w:rsidRDefault="00F30D2E" w:rsidP="003D75F3">
      <w:pPr>
        <w:spacing w:after="0" w:line="240" w:lineRule="auto"/>
        <w:jc w:val="both"/>
        <w:rPr>
          <w:rFonts w:eastAsia="Times New Roman"/>
          <w:szCs w:val="24"/>
        </w:rPr>
      </w:pPr>
    </w:p>
    <w:p w:rsidR="003D75F3" w:rsidRPr="003D75F3" w:rsidRDefault="003D75F3" w:rsidP="00F30D2E">
      <w:pPr>
        <w:rPr>
          <w:b/>
          <w:bCs/>
          <w:lang w:eastAsia="ru-RU"/>
        </w:rPr>
      </w:pPr>
      <w:r w:rsidRPr="003D75F3">
        <w:t xml:space="preserve">                                                       </w:t>
      </w:r>
      <w:bookmarkStart w:id="201" w:name="_Toc392676100"/>
      <w:r w:rsidRPr="003D75F3">
        <w:rPr>
          <w:b/>
        </w:rPr>
        <w:t>4.</w:t>
      </w:r>
      <w:r w:rsidRPr="003D75F3">
        <w:t xml:space="preserve"> </w:t>
      </w:r>
      <w:r w:rsidRPr="003D75F3">
        <w:rPr>
          <w:b/>
          <w:bCs/>
          <w:lang w:eastAsia="ru-RU"/>
        </w:rPr>
        <w:t>Состав и объем работ</w:t>
      </w:r>
      <w:bookmarkEnd w:id="201"/>
    </w:p>
    <w:p w:rsidR="003D75F3" w:rsidRPr="003D75F3" w:rsidRDefault="003D75F3" w:rsidP="003D75F3">
      <w:pPr>
        <w:tabs>
          <w:tab w:val="left" w:pos="993"/>
        </w:tabs>
        <w:suppressAutoHyphens w:val="0"/>
        <w:spacing w:after="0" w:line="240" w:lineRule="auto"/>
        <w:jc w:val="both"/>
        <w:rPr>
          <w:rFonts w:eastAsia="Times New Roman"/>
          <w:szCs w:val="24"/>
        </w:rPr>
      </w:pPr>
      <w:r w:rsidRPr="003D75F3">
        <w:rPr>
          <w:rFonts w:eastAsia="Times New Roman"/>
          <w:szCs w:val="24"/>
        </w:rPr>
        <w:t>4.1 Работы необходимо выполнить, обеспечив их надлежащее качество, в установленные сроки и в полном объеме:</w:t>
      </w:r>
    </w:p>
    <w:p w:rsidR="003D75F3" w:rsidRPr="003D75F3" w:rsidRDefault="003D75F3" w:rsidP="003D75F3">
      <w:pPr>
        <w:tabs>
          <w:tab w:val="left" w:pos="993"/>
        </w:tabs>
        <w:suppressAutoHyphens w:val="0"/>
        <w:spacing w:after="0" w:line="240" w:lineRule="auto"/>
        <w:jc w:val="both"/>
        <w:rPr>
          <w:rFonts w:eastAsia="Times New Roman"/>
          <w:szCs w:val="24"/>
        </w:rPr>
      </w:pPr>
    </w:p>
    <w:tbl>
      <w:tblPr>
        <w:tblW w:w="0" w:type="auto"/>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676"/>
        <w:gridCol w:w="1830"/>
        <w:gridCol w:w="1417"/>
      </w:tblGrid>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w:t>
            </w:r>
            <w:r w:rsidRPr="003D75F3">
              <w:rPr>
                <w:rFonts w:eastAsia="Times New Roman"/>
                <w:lang w:eastAsia="ru-RU"/>
              </w:rPr>
              <w:br/>
              <w:t>п/п</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Единица</w:t>
            </w:r>
            <w:r w:rsidRPr="003D75F3">
              <w:rPr>
                <w:rFonts w:eastAsia="Times New Roman"/>
                <w:lang w:eastAsia="ru-RU"/>
              </w:rPr>
              <w:br/>
              <w:t>измерения</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Количество</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4</w:t>
            </w:r>
          </w:p>
        </w:tc>
      </w:tr>
      <w:tr w:rsidR="003D75F3" w:rsidRPr="003D75F3" w:rsidTr="003D75F3">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Кровля основная (куполообразная)</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 xml:space="preserve">Разборка 2 слойного старого покрытия кровли </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670</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Снятие цементной стяжки толщ.5см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33,5</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pacing w:after="0" w:line="240" w:lineRule="auto"/>
              <w:rPr>
                <w:rFonts w:eastAsia="Times New Roman"/>
                <w:lang w:eastAsia="ru-RU"/>
              </w:rPr>
            </w:pPr>
            <w:r w:rsidRPr="003D75F3">
              <w:rPr>
                <w:rFonts w:eastAsia="Times New Roman"/>
                <w:lang w:eastAsia="ru-RU"/>
              </w:rPr>
              <w:t>Утепление минплитой толщ.100мм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67</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цементной стяжки толщ.30мм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20,1</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Огрунтовка цементной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670</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 xml:space="preserve">Устройство кровли плоской из </w:t>
            </w:r>
            <w:r w:rsidRPr="003D75F3">
              <w:rPr>
                <w:rFonts w:eastAsia="Times New Roman"/>
                <w:lang w:eastAsia="ru-RU"/>
              </w:rPr>
              <w:lastRenderedPageBreak/>
              <w:t>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lastRenderedPageBreak/>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275"/>
                <w:tab w:val="center" w:pos="550"/>
              </w:tabs>
              <w:suppressAutoHyphens w:val="0"/>
              <w:spacing w:after="0" w:line="240" w:lineRule="auto"/>
              <w:jc w:val="center"/>
              <w:rPr>
                <w:rFonts w:eastAsia="Times New Roman"/>
                <w:lang w:eastAsia="ru-RU"/>
              </w:rPr>
            </w:pPr>
            <w:r w:rsidRPr="003D75F3">
              <w:rPr>
                <w:rFonts w:eastAsia="Times New Roman"/>
                <w:lang w:eastAsia="ru-RU"/>
              </w:rPr>
              <w:t>672</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lastRenderedPageBreak/>
              <w:t>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примыканий к парапетам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 xml:space="preserve">             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обрешетки из доски 40мм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257,8</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val="en-US" w:eastAsia="ru-RU"/>
              </w:rPr>
            </w:pPr>
            <w:r w:rsidRPr="003D75F3">
              <w:rPr>
                <w:rFonts w:eastAsia="Times New Roman"/>
                <w:lang w:val="en-US" w:eastAsia="ru-RU"/>
              </w:rPr>
              <w:t>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257,8</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Утепление минплитой толщ.100мм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25,7</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пароизоляции оклеечной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257,8</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257,8</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257,8</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свесов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92,5</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Погрузка,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49,45</w:t>
            </w:r>
          </w:p>
        </w:tc>
      </w:tr>
      <w:tr w:rsidR="003D75F3" w:rsidRPr="003D75F3" w:rsidTr="003D75F3">
        <w:tc>
          <w:tcPr>
            <w:tcW w:w="8862" w:type="dxa"/>
            <w:gridSpan w:val="4"/>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Кровля средней части котельной</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Разборка 2 слойного старого покрытия кровли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170,79</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17</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Снятие цементной стяжки толщ.5 см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8,53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18</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обрешетки из доски 40мм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569,3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19</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Антисептирование пастами перекрытий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569,3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20</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Утепление минплитой толщ.100мм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м3</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56,9</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21</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пароизоляции оклеечной</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569,3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22</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выравнивающих стяжек из асбестоцементных листов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569,3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23</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кровли плоской из наплавляемых материалов в 2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м2</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569,3</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24</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примыканий к парапетам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53,2</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25</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Устройство свесов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м</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72,1</w:t>
            </w:r>
          </w:p>
        </w:tc>
      </w:tr>
      <w:tr w:rsidR="003D75F3" w:rsidRPr="003D75F3" w:rsidTr="003D75F3">
        <w:tc>
          <w:tcPr>
            <w:tcW w:w="1039"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val="en-US" w:eastAsia="ru-RU"/>
              </w:rPr>
              <w:t>2</w:t>
            </w:r>
            <w:r w:rsidRPr="003D75F3">
              <w:rPr>
                <w:rFonts w:eastAsia="Times New Roman"/>
                <w:lang w:eastAsia="ru-RU"/>
              </w:rPr>
              <w:t>6</w:t>
            </w:r>
          </w:p>
        </w:tc>
        <w:tc>
          <w:tcPr>
            <w:tcW w:w="4676"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rPr>
                <w:rFonts w:eastAsia="Times New Roman"/>
                <w:lang w:eastAsia="ru-RU"/>
              </w:rPr>
            </w:pPr>
            <w:r w:rsidRPr="003D75F3">
              <w:rPr>
                <w:rFonts w:eastAsia="Times New Roman"/>
                <w:lang w:eastAsia="ru-RU"/>
              </w:rPr>
              <w:t>Погрузка,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tabs>
                <w:tab w:val="left" w:pos="739"/>
                <w:tab w:val="center" w:pos="831"/>
              </w:tabs>
              <w:suppressAutoHyphens w:val="0"/>
              <w:spacing w:after="0" w:line="240" w:lineRule="auto"/>
              <w:jc w:val="center"/>
              <w:rPr>
                <w:rFonts w:eastAsia="Times New Roman"/>
                <w:lang w:eastAsia="ru-RU"/>
              </w:rPr>
            </w:pPr>
            <w:r w:rsidRPr="003D75F3">
              <w:rPr>
                <w:rFonts w:eastAsia="Times New Roman"/>
                <w:lang w:eastAsia="ru-RU"/>
              </w:rPr>
              <w:t>т</w:t>
            </w:r>
          </w:p>
        </w:tc>
        <w:tc>
          <w:tcPr>
            <w:tcW w:w="1317" w:type="dxa"/>
            <w:tcBorders>
              <w:top w:val="single" w:sz="4" w:space="0" w:color="000000"/>
              <w:left w:val="single" w:sz="4" w:space="0" w:color="000000"/>
              <w:bottom w:val="single" w:sz="4" w:space="0" w:color="000000"/>
              <w:right w:val="single" w:sz="4" w:space="0" w:color="000000"/>
            </w:tcBorders>
            <w:shd w:val="clear" w:color="auto" w:fill="auto"/>
          </w:tcPr>
          <w:p w:rsidR="003D75F3" w:rsidRPr="003D75F3" w:rsidRDefault="003D75F3" w:rsidP="003D75F3">
            <w:pPr>
              <w:suppressAutoHyphens w:val="0"/>
              <w:spacing w:after="0" w:line="240" w:lineRule="auto"/>
              <w:jc w:val="center"/>
              <w:rPr>
                <w:rFonts w:eastAsia="Times New Roman"/>
                <w:lang w:eastAsia="ru-RU"/>
              </w:rPr>
            </w:pPr>
            <w:r w:rsidRPr="003D75F3">
              <w:rPr>
                <w:rFonts w:eastAsia="Times New Roman"/>
                <w:lang w:eastAsia="ru-RU"/>
              </w:rPr>
              <w:t>12,60</w:t>
            </w:r>
          </w:p>
        </w:tc>
      </w:tr>
    </w:tbl>
    <w:p w:rsidR="003D75F3" w:rsidRPr="003D75F3" w:rsidRDefault="003D75F3" w:rsidP="003D75F3">
      <w:pPr>
        <w:tabs>
          <w:tab w:val="left" w:pos="993"/>
        </w:tabs>
        <w:suppressAutoHyphens w:val="0"/>
        <w:spacing w:after="0" w:line="240" w:lineRule="auto"/>
        <w:jc w:val="both"/>
        <w:rPr>
          <w:rFonts w:eastAsia="Times New Roman"/>
          <w:szCs w:val="24"/>
        </w:rPr>
      </w:pPr>
    </w:p>
    <w:p w:rsidR="003D75F3" w:rsidRPr="003D75F3" w:rsidRDefault="003D75F3" w:rsidP="003D75F3">
      <w:pPr>
        <w:tabs>
          <w:tab w:val="left" w:pos="993"/>
        </w:tabs>
        <w:suppressAutoHyphens w:val="0"/>
        <w:spacing w:after="0" w:line="240" w:lineRule="auto"/>
        <w:jc w:val="both"/>
        <w:rPr>
          <w:rFonts w:eastAsia="Times New Roman"/>
          <w:szCs w:val="24"/>
        </w:rPr>
      </w:pPr>
    </w:p>
    <w:p w:rsidR="003D75F3" w:rsidRPr="003D75F3" w:rsidRDefault="003D75F3" w:rsidP="003D75F3">
      <w:pPr>
        <w:spacing w:after="0" w:line="240" w:lineRule="auto"/>
        <w:rPr>
          <w:rFonts w:eastAsia="Times New Roman"/>
          <w:szCs w:val="24"/>
        </w:rPr>
      </w:pPr>
      <w:r w:rsidRPr="003D75F3">
        <w:rPr>
          <w:rFonts w:eastAsia="Times New Roman"/>
          <w:szCs w:val="24"/>
        </w:rPr>
        <w:t xml:space="preserve">  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vAlign w:val="bottom"/>
            <w:hideMark/>
          </w:tcPr>
          <w:p w:rsidR="003D75F3" w:rsidRPr="003D75F3" w:rsidRDefault="003D75F3" w:rsidP="003D75F3">
            <w:pPr>
              <w:spacing w:after="0" w:line="240" w:lineRule="auto"/>
              <w:rPr>
                <w:rFonts w:eastAsia="Times New Roman"/>
              </w:rPr>
            </w:pPr>
            <w:r w:rsidRPr="003D75F3">
              <w:rPr>
                <w:rFonts w:eastAsia="Times New Roman"/>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3D75F3" w:rsidRPr="003D75F3" w:rsidRDefault="003D75F3" w:rsidP="003D75F3">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 xml:space="preserve">К </w:t>
            </w:r>
          </w:p>
          <w:p w:rsidR="003D75F3" w:rsidRPr="003D75F3" w:rsidRDefault="003D75F3" w:rsidP="003D75F3">
            <w:pPr>
              <w:spacing w:after="0" w:line="240" w:lineRule="auto"/>
              <w:jc w:val="center"/>
              <w:rPr>
                <w:rFonts w:eastAsia="Times New Roman"/>
              </w:rPr>
            </w:pPr>
            <w:r w:rsidRPr="003D75F3">
              <w:rPr>
                <w:rFonts w:eastAsia="Times New Roman"/>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П</w:t>
            </w:r>
          </w:p>
          <w:p w:rsidR="003D75F3" w:rsidRPr="003D75F3" w:rsidRDefault="003D75F3" w:rsidP="003D75F3">
            <w:pPr>
              <w:spacing w:after="0" w:line="240" w:lineRule="auto"/>
              <w:jc w:val="center"/>
              <w:rPr>
                <w:rFonts w:eastAsia="Times New Roman"/>
              </w:rPr>
            </w:pPr>
            <w:r w:rsidRPr="003D75F3">
              <w:rPr>
                <w:rFonts w:eastAsia="Times New Roman"/>
              </w:rPr>
              <w:t>пленка</w:t>
            </w:r>
          </w:p>
        </w:tc>
      </w:tr>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пленка</w:t>
            </w:r>
          </w:p>
        </w:tc>
      </w:tr>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сланец</w:t>
            </w:r>
          </w:p>
        </w:tc>
        <w:tc>
          <w:tcPr>
            <w:tcW w:w="2464" w:type="dxa"/>
            <w:tcBorders>
              <w:top w:val="single" w:sz="4" w:space="0" w:color="000000"/>
              <w:left w:val="single" w:sz="4" w:space="0" w:color="000000"/>
              <w:bottom w:val="single" w:sz="4" w:space="0" w:color="000000"/>
              <w:right w:val="single" w:sz="4" w:space="0" w:color="000000"/>
            </w:tcBorders>
          </w:tcPr>
          <w:p w:rsidR="003D75F3" w:rsidRPr="003D75F3" w:rsidRDefault="003D75F3" w:rsidP="003D75F3">
            <w:pPr>
              <w:spacing w:after="0" w:line="240" w:lineRule="auto"/>
              <w:rPr>
                <w:rFonts w:eastAsia="Times New Roman"/>
              </w:rPr>
            </w:pPr>
            <w:r w:rsidRPr="003D75F3">
              <w:rPr>
                <w:rFonts w:eastAsia="Times New Roman"/>
              </w:rPr>
              <w:t>пленка</w:t>
            </w:r>
          </w:p>
        </w:tc>
      </w:tr>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Масса, кг.кв.м не менее</w:t>
            </w:r>
          </w:p>
        </w:tc>
        <w:tc>
          <w:tcPr>
            <w:tcW w:w="2463" w:type="dxa"/>
            <w:tcBorders>
              <w:top w:val="single" w:sz="4" w:space="0" w:color="000000"/>
              <w:left w:val="single" w:sz="4" w:space="0" w:color="000000"/>
              <w:bottom w:val="single" w:sz="4" w:space="0" w:color="000000"/>
              <w:right w:val="single" w:sz="4" w:space="0" w:color="000000"/>
            </w:tcBorders>
          </w:tcPr>
          <w:p w:rsidR="003D75F3" w:rsidRPr="003D75F3" w:rsidRDefault="003D75F3" w:rsidP="003D75F3">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5</w:t>
            </w:r>
            <w:r w:rsidRPr="003D75F3">
              <w:rPr>
                <w:rFonts w:eastAsia="Times New Roman"/>
                <w:lang w:val="en-US"/>
              </w:rPr>
              <w:t>.</w:t>
            </w:r>
            <w:r w:rsidRPr="003D75F3">
              <w:rPr>
                <w:rFonts w:eastAsia="Times New Roman"/>
              </w:rPr>
              <w:t>0</w:t>
            </w:r>
          </w:p>
        </w:tc>
        <w:tc>
          <w:tcPr>
            <w:tcW w:w="2464"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4</w:t>
            </w:r>
            <w:r w:rsidRPr="003D75F3">
              <w:rPr>
                <w:rFonts w:eastAsia="Times New Roman"/>
                <w:lang w:val="en-US"/>
              </w:rPr>
              <w:t>.</w:t>
            </w:r>
            <w:r w:rsidRPr="003D75F3">
              <w:rPr>
                <w:rFonts w:eastAsia="Times New Roman"/>
              </w:rPr>
              <w:t>6</w:t>
            </w:r>
          </w:p>
        </w:tc>
      </w:tr>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lang w:val="en-US"/>
              </w:rPr>
            </w:pPr>
            <w:r w:rsidRPr="003D75F3">
              <w:rPr>
                <w:rFonts w:eastAsia="Times New Roman"/>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lang w:val="en-US"/>
              </w:rPr>
            </w:pPr>
            <w:r w:rsidRPr="003D75F3">
              <w:rPr>
                <w:rFonts w:eastAsia="Times New Roman"/>
                <w:lang w:val="en-US"/>
              </w:rPr>
              <w:t>600/400</w:t>
            </w:r>
          </w:p>
        </w:tc>
      </w:tr>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Толщина, мм</w:t>
            </w:r>
          </w:p>
        </w:tc>
        <w:tc>
          <w:tcPr>
            <w:tcW w:w="2463" w:type="dxa"/>
            <w:tcBorders>
              <w:top w:val="single" w:sz="4" w:space="0" w:color="000000"/>
              <w:left w:val="single" w:sz="4" w:space="0" w:color="000000"/>
              <w:bottom w:val="single" w:sz="4" w:space="0" w:color="000000"/>
              <w:right w:val="single" w:sz="4" w:space="0" w:color="000000"/>
            </w:tcBorders>
          </w:tcPr>
          <w:p w:rsidR="003D75F3" w:rsidRPr="003D75F3" w:rsidRDefault="003D75F3" w:rsidP="003D75F3">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4.2</w:t>
            </w:r>
          </w:p>
        </w:tc>
        <w:tc>
          <w:tcPr>
            <w:tcW w:w="2464"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4</w:t>
            </w:r>
          </w:p>
        </w:tc>
      </w:tr>
      <w:tr w:rsidR="003D75F3" w:rsidRPr="003D75F3" w:rsidTr="003D75F3">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rPr>
                <w:rFonts w:eastAsia="Times New Roman"/>
              </w:rPr>
            </w:pPr>
            <w:r w:rsidRPr="003D75F3">
              <w:rPr>
                <w:rFonts w:eastAsia="Times New Roman"/>
              </w:rPr>
              <w:t>Водопоглащение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3D75F3" w:rsidRPr="003D75F3" w:rsidRDefault="003D75F3" w:rsidP="003D75F3">
            <w:pPr>
              <w:spacing w:after="0" w:line="240" w:lineRule="auto"/>
              <w:rPr>
                <w:rFonts w:eastAsia="Times New Roman"/>
              </w:rPr>
            </w:pPr>
          </w:p>
        </w:tc>
        <w:tc>
          <w:tcPr>
            <w:tcW w:w="2463"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1</w:t>
            </w:r>
          </w:p>
        </w:tc>
        <w:tc>
          <w:tcPr>
            <w:tcW w:w="2464" w:type="dxa"/>
            <w:tcBorders>
              <w:top w:val="single" w:sz="4" w:space="0" w:color="000000"/>
              <w:left w:val="single" w:sz="4" w:space="0" w:color="000000"/>
              <w:bottom w:val="single" w:sz="4" w:space="0" w:color="000000"/>
              <w:right w:val="single" w:sz="4" w:space="0" w:color="000000"/>
            </w:tcBorders>
            <w:hideMark/>
          </w:tcPr>
          <w:p w:rsidR="003D75F3" w:rsidRPr="003D75F3" w:rsidRDefault="003D75F3" w:rsidP="003D75F3">
            <w:pPr>
              <w:spacing w:after="0" w:line="240" w:lineRule="auto"/>
              <w:jc w:val="center"/>
              <w:rPr>
                <w:rFonts w:eastAsia="Times New Roman"/>
              </w:rPr>
            </w:pPr>
            <w:r w:rsidRPr="003D75F3">
              <w:rPr>
                <w:rFonts w:eastAsia="Times New Roman"/>
              </w:rPr>
              <w:t>1</w:t>
            </w:r>
          </w:p>
        </w:tc>
      </w:tr>
    </w:tbl>
    <w:p w:rsidR="003D75F3" w:rsidRPr="003D75F3" w:rsidRDefault="003D75F3" w:rsidP="003D75F3">
      <w:pPr>
        <w:spacing w:after="0" w:line="240" w:lineRule="auto"/>
        <w:rPr>
          <w:rFonts w:eastAsia="Times New Roman"/>
          <w:szCs w:val="24"/>
        </w:rPr>
      </w:pPr>
    </w:p>
    <w:p w:rsidR="003D75F3" w:rsidRPr="00F30D2E" w:rsidRDefault="003D75F3" w:rsidP="00F30D2E">
      <w:pPr>
        <w:jc w:val="center"/>
        <w:rPr>
          <w:b/>
          <w:lang w:eastAsia="ru-RU"/>
        </w:rPr>
      </w:pPr>
      <w:bookmarkStart w:id="202" w:name="_Toc392676101"/>
      <w:r w:rsidRPr="00F30D2E">
        <w:rPr>
          <w:b/>
          <w:lang w:eastAsia="ru-RU"/>
        </w:rPr>
        <w:t>5. Требования к организации и выполнению работ</w:t>
      </w:r>
      <w:bookmarkEnd w:id="202"/>
    </w:p>
    <w:p w:rsidR="003D75F3" w:rsidRPr="003D75F3" w:rsidRDefault="003D75F3" w:rsidP="003D75F3">
      <w:pPr>
        <w:tabs>
          <w:tab w:val="left" w:pos="993"/>
        </w:tabs>
        <w:suppressAutoHyphens w:val="0"/>
        <w:spacing w:after="0" w:line="240" w:lineRule="auto"/>
        <w:jc w:val="both"/>
        <w:rPr>
          <w:rFonts w:eastAsia="Times New Roman"/>
          <w:szCs w:val="24"/>
        </w:rPr>
      </w:pPr>
      <w:r w:rsidRPr="003D75F3">
        <w:rPr>
          <w:rFonts w:eastAsia="Times New Roman"/>
          <w:szCs w:val="24"/>
        </w:rP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3D75F3" w:rsidRPr="003D75F3" w:rsidRDefault="003D75F3" w:rsidP="003D75F3">
      <w:pPr>
        <w:tabs>
          <w:tab w:val="left" w:pos="993"/>
        </w:tabs>
        <w:suppressAutoHyphens w:val="0"/>
        <w:spacing w:after="0" w:line="240" w:lineRule="auto"/>
        <w:jc w:val="both"/>
        <w:rPr>
          <w:rFonts w:eastAsia="Times New Roman"/>
          <w:szCs w:val="24"/>
        </w:rPr>
      </w:pPr>
      <w:r w:rsidRPr="003D75F3">
        <w:rPr>
          <w:rFonts w:eastAsia="Times New Roman"/>
          <w:szCs w:val="24"/>
        </w:rPr>
        <w:lastRenderedPageBreak/>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3D75F3" w:rsidRPr="003D75F3" w:rsidRDefault="003D75F3" w:rsidP="003D75F3">
      <w:pPr>
        <w:tabs>
          <w:tab w:val="left" w:pos="993"/>
        </w:tabs>
        <w:suppressAutoHyphens w:val="0"/>
        <w:spacing w:after="0" w:line="240" w:lineRule="auto"/>
        <w:jc w:val="both"/>
        <w:rPr>
          <w:rFonts w:eastAsia="Times New Roman"/>
          <w:szCs w:val="24"/>
        </w:rPr>
      </w:pPr>
      <w:r w:rsidRPr="003D75F3">
        <w:rPr>
          <w:rFonts w:eastAsia="Times New Roman"/>
          <w:szCs w:val="24"/>
        </w:rP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3D75F3" w:rsidRPr="003D75F3" w:rsidRDefault="003D75F3" w:rsidP="003D75F3">
      <w:pPr>
        <w:tabs>
          <w:tab w:val="left" w:pos="993"/>
        </w:tabs>
        <w:suppressAutoHyphens w:val="0"/>
        <w:spacing w:after="0" w:line="240" w:lineRule="auto"/>
        <w:jc w:val="both"/>
        <w:rPr>
          <w:rFonts w:eastAsia="Times New Roman"/>
          <w:szCs w:val="24"/>
        </w:rPr>
      </w:pPr>
      <w:r w:rsidRPr="003D75F3">
        <w:rPr>
          <w:rFonts w:eastAsia="Times New Roman"/>
          <w:szCs w:val="24"/>
        </w:rPr>
        <w:t xml:space="preserve">        5.4.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3D75F3" w:rsidRPr="003D75F3" w:rsidRDefault="00DD0C9E" w:rsidP="003D75F3">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5.5</w:t>
      </w:r>
      <w:r w:rsidR="003D75F3" w:rsidRPr="003D75F3">
        <w:rPr>
          <w:rFonts w:eastAsia="Times New Roman"/>
          <w:szCs w:val="24"/>
        </w:rPr>
        <w:t xml:space="preserve">. Работы проводятся вблизи действующих установок. </w:t>
      </w:r>
    </w:p>
    <w:p w:rsidR="003D75F3" w:rsidRPr="003D75F3" w:rsidRDefault="00DD0C9E" w:rsidP="003D75F3">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5.6</w:t>
      </w:r>
      <w:r w:rsidR="003D75F3" w:rsidRPr="003D75F3">
        <w:rPr>
          <w:rFonts w:eastAsia="Times New Roman"/>
          <w:szCs w:val="24"/>
        </w:rPr>
        <w:t>. Работы проводятся в соответствии с Планом-графиком, разработанным Подрядчиком и согласованным с Заказчиком в установленном порядке.</w:t>
      </w:r>
    </w:p>
    <w:p w:rsidR="003D75F3" w:rsidRPr="003D75F3" w:rsidRDefault="00DD0C9E" w:rsidP="003D75F3">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5.7</w:t>
      </w:r>
      <w:r w:rsidR="003D75F3" w:rsidRPr="003D75F3">
        <w:rPr>
          <w:rFonts w:eastAsia="Times New Roman"/>
          <w:szCs w:val="24"/>
        </w:rPr>
        <w:t>.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w:t>
      </w:r>
      <w:r w:rsidR="00DD0C9E">
        <w:rPr>
          <w:rFonts w:eastAsia="Times New Roman"/>
          <w:szCs w:val="24"/>
        </w:rPr>
        <w:t xml:space="preserve">    5.8</w:t>
      </w:r>
      <w:r w:rsidRPr="003D75F3">
        <w:rPr>
          <w:rFonts w:eastAsia="Times New Roman"/>
          <w:szCs w:val="24"/>
        </w:rPr>
        <w:t>.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3D75F3" w:rsidRPr="003D75F3" w:rsidRDefault="00DD0C9E" w:rsidP="003D75F3">
      <w:pPr>
        <w:tabs>
          <w:tab w:val="left" w:pos="0"/>
          <w:tab w:val="left" w:pos="1134"/>
        </w:tabs>
        <w:suppressAutoHyphens w:val="0"/>
        <w:spacing w:after="0" w:line="240" w:lineRule="auto"/>
        <w:jc w:val="both"/>
        <w:rPr>
          <w:rFonts w:eastAsia="Times New Roman"/>
          <w:szCs w:val="24"/>
        </w:rPr>
      </w:pPr>
      <w:r>
        <w:rPr>
          <w:rFonts w:eastAsia="Times New Roman"/>
          <w:szCs w:val="24"/>
        </w:rPr>
        <w:t xml:space="preserve">         5.9</w:t>
      </w:r>
      <w:r w:rsidR="003D75F3" w:rsidRPr="003D75F3">
        <w:rPr>
          <w:rFonts w:eastAsia="Times New Roman"/>
          <w:szCs w:val="24"/>
        </w:rPr>
        <w:t>. Заказчик предоставляет площадку для хранения материалов и инструментов.</w:t>
      </w:r>
    </w:p>
    <w:p w:rsidR="003D75F3" w:rsidRPr="003D75F3" w:rsidRDefault="00DD0C9E" w:rsidP="003D75F3">
      <w:pPr>
        <w:widowControl w:val="0"/>
        <w:suppressAutoHyphens w:val="0"/>
        <w:autoSpaceDE w:val="0"/>
        <w:autoSpaceDN w:val="0"/>
        <w:adjustRightInd w:val="0"/>
        <w:spacing w:after="0" w:line="278" w:lineRule="exact"/>
        <w:ind w:right="9"/>
        <w:jc w:val="both"/>
        <w:rPr>
          <w:rFonts w:eastAsia="Times New Roman"/>
          <w:szCs w:val="24"/>
          <w:lang w:eastAsia="ru-RU"/>
        </w:rPr>
      </w:pPr>
      <w:r>
        <w:rPr>
          <w:rFonts w:eastAsia="Times New Roman"/>
          <w:szCs w:val="24"/>
          <w:lang w:eastAsia="ru-RU"/>
        </w:rPr>
        <w:t xml:space="preserve">         5.10</w:t>
      </w:r>
      <w:r w:rsidR="003D75F3" w:rsidRPr="003D75F3">
        <w:rPr>
          <w:rFonts w:eastAsia="Times New Roman"/>
          <w:szCs w:val="24"/>
          <w:lang w:eastAsia="ru-RU"/>
        </w:rPr>
        <w:t>.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3D75F3" w:rsidRPr="003D75F3" w:rsidRDefault="00C34087" w:rsidP="003D75F3">
      <w:pPr>
        <w:widowControl w:val="0"/>
        <w:suppressAutoHyphens w:val="0"/>
        <w:autoSpaceDE w:val="0"/>
        <w:autoSpaceDN w:val="0"/>
        <w:adjustRightInd w:val="0"/>
        <w:spacing w:after="0" w:line="278" w:lineRule="exact"/>
        <w:ind w:right="9"/>
        <w:jc w:val="both"/>
        <w:rPr>
          <w:rFonts w:eastAsia="Times New Roman"/>
          <w:szCs w:val="24"/>
          <w:lang w:eastAsia="ru-RU"/>
        </w:rPr>
      </w:pPr>
      <w:r>
        <w:rPr>
          <w:rFonts w:eastAsia="Times New Roman"/>
          <w:szCs w:val="24"/>
          <w:lang w:eastAsia="ru-RU"/>
        </w:rPr>
        <w:t xml:space="preserve">         5.11</w:t>
      </w:r>
      <w:r w:rsidR="003D75F3" w:rsidRPr="003D75F3">
        <w:rPr>
          <w:rFonts w:eastAsia="Times New Roman"/>
          <w:szCs w:val="24"/>
          <w:lang w:eastAsia="ru-RU"/>
        </w:rPr>
        <w:t>. Подрядчик допускает представителя (-ей) Заказчика для обеспечения</w:t>
      </w:r>
      <w:r w:rsidR="003D75F3" w:rsidRPr="003D75F3">
        <w:rPr>
          <w:rFonts w:eastAsia="Times New Roman"/>
          <w:szCs w:val="24"/>
          <w:lang w:eastAsia="ru-RU"/>
        </w:rPr>
        <w:softHyphen/>
        <w:t xml:space="preserve"> технического надзора за производством работ и контроля соответствия объемов, качества </w:t>
      </w:r>
    </w:p>
    <w:p w:rsidR="00C34087" w:rsidRDefault="003D75F3" w:rsidP="00C34087">
      <w:pPr>
        <w:widowControl w:val="0"/>
        <w:suppressAutoHyphens w:val="0"/>
        <w:autoSpaceDE w:val="0"/>
        <w:autoSpaceDN w:val="0"/>
        <w:adjustRightInd w:val="0"/>
        <w:spacing w:after="0" w:line="278" w:lineRule="exact"/>
        <w:ind w:right="254"/>
        <w:jc w:val="both"/>
        <w:rPr>
          <w:rFonts w:eastAsia="Times New Roman"/>
          <w:szCs w:val="24"/>
          <w:lang w:eastAsia="ru-RU"/>
        </w:rPr>
      </w:pPr>
      <w:r w:rsidRPr="003D75F3">
        <w:rPr>
          <w:rFonts w:eastAsia="Times New Roman"/>
          <w:szCs w:val="24"/>
          <w:lang w:eastAsia="ru-RU"/>
        </w:rPr>
        <w:t>и стоимости выполняемых работ действующим нормативным актам и договор</w:t>
      </w:r>
      <w:r w:rsidR="00C34087">
        <w:rPr>
          <w:rFonts w:eastAsia="Times New Roman"/>
          <w:szCs w:val="24"/>
          <w:lang w:eastAsia="ru-RU"/>
        </w:rPr>
        <w:t xml:space="preserve">ным обязательствам Подрядчика. </w:t>
      </w:r>
    </w:p>
    <w:p w:rsidR="003D75F3" w:rsidRPr="003D75F3" w:rsidRDefault="00C34087" w:rsidP="00C34087">
      <w:pPr>
        <w:widowControl w:val="0"/>
        <w:suppressAutoHyphens w:val="0"/>
        <w:autoSpaceDE w:val="0"/>
        <w:autoSpaceDN w:val="0"/>
        <w:adjustRightInd w:val="0"/>
        <w:spacing w:after="0" w:line="278" w:lineRule="exact"/>
        <w:ind w:right="254"/>
        <w:jc w:val="both"/>
        <w:rPr>
          <w:rFonts w:eastAsia="Times New Roman"/>
          <w:szCs w:val="24"/>
          <w:lang w:eastAsia="ru-RU"/>
        </w:rPr>
      </w:pPr>
      <w:r>
        <w:rPr>
          <w:rFonts w:eastAsia="Times New Roman"/>
          <w:szCs w:val="24"/>
          <w:lang w:eastAsia="ru-RU"/>
        </w:rPr>
        <w:t xml:space="preserve">         5.12</w:t>
      </w:r>
      <w:r w:rsidR="003D75F3" w:rsidRPr="003D75F3">
        <w:rPr>
          <w:rFonts w:eastAsia="Times New Roman"/>
          <w:szCs w:val="24"/>
          <w:lang w:eastAsia="ru-RU"/>
        </w:rPr>
        <w:t xml:space="preserve">.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3D75F3" w:rsidRPr="003D75F3" w:rsidRDefault="00C34087" w:rsidP="003D75F3">
      <w:pPr>
        <w:widowControl w:val="0"/>
        <w:suppressAutoHyphens w:val="0"/>
        <w:autoSpaceDE w:val="0"/>
        <w:autoSpaceDN w:val="0"/>
        <w:adjustRightInd w:val="0"/>
        <w:spacing w:after="0" w:line="268" w:lineRule="exact"/>
        <w:ind w:right="240"/>
        <w:rPr>
          <w:rFonts w:eastAsia="Times New Roman"/>
          <w:szCs w:val="24"/>
          <w:lang w:eastAsia="ru-RU"/>
        </w:rPr>
      </w:pPr>
      <w:r>
        <w:rPr>
          <w:rFonts w:eastAsia="Times New Roman"/>
          <w:szCs w:val="24"/>
          <w:lang w:eastAsia="ru-RU"/>
        </w:rPr>
        <w:t xml:space="preserve">         5.13</w:t>
      </w:r>
      <w:r w:rsidR="003D75F3" w:rsidRPr="003D75F3">
        <w:rPr>
          <w:rFonts w:eastAsia="Times New Roman"/>
          <w:szCs w:val="24"/>
          <w:lang w:eastAsia="ru-RU"/>
        </w:rPr>
        <w:t xml:space="preserve">.  Подрядчик обязан устранить указанные недостатки за свой счет в срок, установленный Заказчиком. </w:t>
      </w:r>
    </w:p>
    <w:p w:rsidR="003D75F3" w:rsidRPr="003D75F3" w:rsidRDefault="00C34087" w:rsidP="003D75F3">
      <w:pPr>
        <w:widowControl w:val="0"/>
        <w:tabs>
          <w:tab w:val="left" w:pos="172"/>
          <w:tab w:val="left" w:pos="585"/>
        </w:tabs>
        <w:suppressAutoHyphens w:val="0"/>
        <w:autoSpaceDE w:val="0"/>
        <w:autoSpaceDN w:val="0"/>
        <w:adjustRightInd w:val="0"/>
        <w:spacing w:after="0" w:line="259" w:lineRule="exact"/>
        <w:rPr>
          <w:rFonts w:eastAsia="Times New Roman"/>
          <w:szCs w:val="24"/>
          <w:lang w:eastAsia="ru-RU"/>
        </w:rPr>
      </w:pPr>
      <w:r>
        <w:rPr>
          <w:rFonts w:eastAsia="Times New Roman"/>
          <w:szCs w:val="24"/>
          <w:lang w:eastAsia="ru-RU"/>
        </w:rPr>
        <w:tab/>
      </w:r>
      <w:r>
        <w:rPr>
          <w:rFonts w:eastAsia="Times New Roman"/>
          <w:szCs w:val="24"/>
          <w:lang w:eastAsia="ru-RU"/>
        </w:rPr>
        <w:tab/>
        <w:t>5.14</w:t>
      </w:r>
      <w:r w:rsidR="003D75F3" w:rsidRPr="003D75F3">
        <w:rPr>
          <w:rFonts w:eastAsia="Times New Roman"/>
          <w:szCs w:val="24"/>
          <w:lang w:eastAsia="ru-RU"/>
        </w:rPr>
        <w:t xml:space="preserve">.  Подрядчик обязан немедленно предупреждать Заказчика и до получения от </w:t>
      </w:r>
    </w:p>
    <w:p w:rsidR="003D75F3" w:rsidRPr="003D75F3" w:rsidRDefault="003D75F3" w:rsidP="003D75F3">
      <w:pPr>
        <w:widowControl w:val="0"/>
        <w:suppressAutoHyphens w:val="0"/>
        <w:autoSpaceDE w:val="0"/>
        <w:autoSpaceDN w:val="0"/>
        <w:adjustRightInd w:val="0"/>
        <w:spacing w:before="4" w:after="0" w:line="273" w:lineRule="exact"/>
        <w:ind w:right="225"/>
        <w:jc w:val="both"/>
        <w:rPr>
          <w:rFonts w:eastAsia="Times New Roman"/>
          <w:szCs w:val="24"/>
          <w:lang w:eastAsia="ru-RU"/>
        </w:rPr>
      </w:pPr>
      <w:r w:rsidRPr="003D75F3">
        <w:rPr>
          <w:rFonts w:eastAsia="Times New Roman"/>
          <w:szCs w:val="24"/>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3D75F3" w:rsidRPr="00F30D2E" w:rsidRDefault="003D75F3" w:rsidP="00F30D2E">
      <w:pPr>
        <w:jc w:val="center"/>
        <w:rPr>
          <w:b/>
        </w:rPr>
      </w:pPr>
      <w:bookmarkStart w:id="203" w:name="_Toc392676102"/>
      <w:r w:rsidRPr="00F30D2E">
        <w:rPr>
          <w:b/>
        </w:rPr>
        <w:t>6. Требования к составу документации</w:t>
      </w:r>
      <w:bookmarkEnd w:id="203"/>
    </w:p>
    <w:p w:rsidR="003D75F3" w:rsidRPr="003D75F3" w:rsidRDefault="003D75F3" w:rsidP="003D75F3">
      <w:pPr>
        <w:tabs>
          <w:tab w:val="left" w:pos="1134"/>
        </w:tabs>
        <w:suppressAutoHyphens w:val="0"/>
        <w:spacing w:after="0" w:line="240" w:lineRule="auto"/>
        <w:jc w:val="both"/>
        <w:rPr>
          <w:szCs w:val="24"/>
          <w:lang w:eastAsia="en-US"/>
        </w:rPr>
      </w:pPr>
      <w:r w:rsidRPr="003D75F3">
        <w:rPr>
          <w:szCs w:val="24"/>
          <w:lang w:eastAsia="en-US"/>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3D75F3" w:rsidRPr="003D75F3" w:rsidRDefault="00C34087" w:rsidP="003D75F3">
      <w:pPr>
        <w:tabs>
          <w:tab w:val="left" w:pos="0"/>
          <w:tab w:val="left" w:pos="1134"/>
        </w:tabs>
        <w:suppressAutoHyphens w:val="0"/>
        <w:spacing w:after="0" w:line="240" w:lineRule="auto"/>
        <w:jc w:val="both"/>
        <w:rPr>
          <w:szCs w:val="24"/>
          <w:lang w:eastAsia="en-US"/>
        </w:rPr>
      </w:pPr>
      <w:r>
        <w:rPr>
          <w:szCs w:val="24"/>
          <w:lang w:eastAsia="en-US"/>
        </w:rPr>
        <w:t xml:space="preserve">         </w:t>
      </w:r>
      <w:r w:rsidR="003D75F3" w:rsidRPr="003D75F3">
        <w:rPr>
          <w:szCs w:val="24"/>
          <w:lang w:eastAsia="en-US"/>
        </w:rPr>
        <w:t xml:space="preserve">6.2.  </w:t>
      </w:r>
      <w:r>
        <w:rPr>
          <w:szCs w:val="24"/>
          <w:lang w:eastAsia="en-US"/>
        </w:rPr>
        <w:t xml:space="preserve">  </w:t>
      </w:r>
      <w:r w:rsidR="003D75F3" w:rsidRPr="003D75F3">
        <w:rPr>
          <w:szCs w:val="24"/>
          <w:lang w:eastAsia="en-US"/>
        </w:rPr>
        <w:t>Ремонтная документация на выполненные работы должна включать:</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акты на скрытые работы;</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акты-допуски;</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наряды на выполнение работ;</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3D75F3" w:rsidRPr="00F30D2E" w:rsidRDefault="003D75F3" w:rsidP="00F30D2E">
      <w:pPr>
        <w:jc w:val="center"/>
        <w:rPr>
          <w:b/>
          <w:lang w:eastAsia="en-US"/>
        </w:rPr>
      </w:pPr>
      <w:r w:rsidRPr="00F30D2E">
        <w:rPr>
          <w:b/>
        </w:rPr>
        <w:lastRenderedPageBreak/>
        <w:t>7.  Основные технические требования</w:t>
      </w:r>
    </w:p>
    <w:p w:rsidR="003D75F3" w:rsidRPr="003D75F3" w:rsidRDefault="003D75F3" w:rsidP="003D75F3">
      <w:pPr>
        <w:spacing w:after="0" w:line="240" w:lineRule="auto"/>
        <w:jc w:val="both"/>
        <w:rPr>
          <w:szCs w:val="24"/>
          <w:lang w:eastAsia="en-US"/>
        </w:rPr>
      </w:pPr>
      <w:r w:rsidRPr="003D75F3">
        <w:rPr>
          <w:szCs w:val="24"/>
          <w:lang w:eastAsia="en-US"/>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 xml:space="preserve">Федеральный закон от 21.07.1997 N 116-ФЗ «О промышленной безопасности опасных производственных объектов»; </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СП 48.13330.2011 «Организация строительства»;</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СНиП II-26-76* «Кровли»;</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СНиП 3.04.01-87 «Изоляционные и отделочные покрытия»;</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СНиП III-4-80* «Техника безопасности в строительстве»;</w:t>
      </w:r>
    </w:p>
    <w:p w:rsidR="003D75F3" w:rsidRP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СНиП 12-03-2001, 12-4-2002 «Безопасность труда в строительстве»;</w:t>
      </w:r>
    </w:p>
    <w:p w:rsidR="003D75F3" w:rsidRDefault="003D75F3" w:rsidP="00C2586C">
      <w:pPr>
        <w:numPr>
          <w:ilvl w:val="0"/>
          <w:numId w:val="41"/>
        </w:numPr>
        <w:tabs>
          <w:tab w:val="left" w:pos="0"/>
          <w:tab w:val="left" w:pos="1134"/>
        </w:tabs>
        <w:suppressAutoHyphens w:val="0"/>
        <w:spacing w:after="0" w:line="240" w:lineRule="auto"/>
        <w:ind w:left="0" w:firstLine="540"/>
        <w:jc w:val="both"/>
        <w:rPr>
          <w:szCs w:val="24"/>
          <w:lang w:eastAsia="en-US"/>
        </w:rPr>
      </w:pPr>
      <w:r w:rsidRPr="003D75F3">
        <w:rPr>
          <w:szCs w:val="24"/>
          <w:lang w:eastAsia="en-US"/>
        </w:rPr>
        <w:t>другой нормативно-технический документации (ГОСТ, ОСТ, СНиП,  СТО, РД).</w:t>
      </w:r>
    </w:p>
    <w:p w:rsidR="00F30D2E" w:rsidRPr="003D75F3" w:rsidRDefault="00F30D2E" w:rsidP="00F30D2E">
      <w:pPr>
        <w:tabs>
          <w:tab w:val="left" w:pos="0"/>
          <w:tab w:val="left" w:pos="1134"/>
        </w:tabs>
        <w:suppressAutoHyphens w:val="0"/>
        <w:spacing w:after="0" w:line="240" w:lineRule="auto"/>
        <w:ind w:left="540"/>
        <w:jc w:val="both"/>
        <w:rPr>
          <w:szCs w:val="24"/>
          <w:lang w:eastAsia="en-US"/>
        </w:rPr>
      </w:pPr>
    </w:p>
    <w:p w:rsidR="003D75F3" w:rsidRPr="003D75F3" w:rsidRDefault="003D75F3" w:rsidP="003D75F3">
      <w:pPr>
        <w:widowControl w:val="0"/>
        <w:tabs>
          <w:tab w:val="left" w:pos="590"/>
          <w:tab w:val="left" w:pos="3028"/>
          <w:tab w:val="left" w:pos="5745"/>
          <w:tab w:val="left" w:pos="7512"/>
          <w:tab w:val="left" w:pos="8198"/>
        </w:tabs>
        <w:suppressAutoHyphens w:val="0"/>
        <w:autoSpaceDE w:val="0"/>
        <w:autoSpaceDN w:val="0"/>
        <w:adjustRightInd w:val="0"/>
        <w:spacing w:after="0" w:line="273" w:lineRule="exact"/>
        <w:jc w:val="center"/>
        <w:rPr>
          <w:rFonts w:eastAsia="Times New Roman"/>
          <w:w w:val="84"/>
          <w:szCs w:val="24"/>
          <w:lang w:eastAsia="ru-RU"/>
        </w:rPr>
      </w:pPr>
      <w:r w:rsidRPr="003D75F3">
        <w:rPr>
          <w:rFonts w:eastAsia="Times New Roman"/>
          <w:b/>
          <w:szCs w:val="24"/>
        </w:rPr>
        <w:t>8.</w:t>
      </w:r>
      <w:r w:rsidRPr="003D75F3">
        <w:rPr>
          <w:rFonts w:eastAsia="Times New Roman"/>
          <w:b/>
          <w:bCs/>
          <w:szCs w:val="24"/>
        </w:rPr>
        <w:t>Требования к Подрядчику</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color w:val="FF0000"/>
          <w:szCs w:val="24"/>
        </w:rPr>
      </w:pPr>
      <w:r w:rsidRPr="003D75F3">
        <w:rPr>
          <w:rFonts w:eastAsia="Times New Roman"/>
          <w:szCs w:val="24"/>
        </w:rPr>
        <w:t xml:space="preserve">         8.4. </w:t>
      </w:r>
      <w:r w:rsidRPr="003D75F3">
        <w:rPr>
          <w:rFonts w:eastAsia="Times New Roman"/>
          <w:color w:val="000000"/>
          <w:szCs w:val="24"/>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3D75F3">
        <w:rPr>
          <w:rFonts w:eastAsia="Times New Roman"/>
          <w:color w:val="FF0000"/>
          <w:szCs w:val="24"/>
        </w:rPr>
        <w:t xml:space="preserve"> </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3D75F3">
        <w:rPr>
          <w:rFonts w:eastAsia="Times New Roman"/>
          <w:szCs w:val="24"/>
        </w:rPr>
        <w:t xml:space="preserve">         8.5.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3D75F3">
        <w:rPr>
          <w:rFonts w:eastAsia="Times New Roman"/>
          <w:bCs/>
          <w:szCs w:val="24"/>
        </w:rPr>
        <w:t xml:space="preserve">         8.6. Квалификация руководителей, специалистов и ремонтного персонала должна соответствовать виду выполняемых работ.</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bCs/>
          <w:szCs w:val="24"/>
        </w:rPr>
        <w:t xml:space="preserve">         8.7. Наличие руководящих документов и Стандартов предприятия на выполнение ремонтных и строительно-монтажных работ.</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bCs/>
          <w:szCs w:val="24"/>
        </w:rPr>
      </w:pPr>
      <w:r w:rsidRPr="003D75F3">
        <w:rPr>
          <w:rFonts w:eastAsia="Times New Roman"/>
          <w:bCs/>
          <w:szCs w:val="24"/>
        </w:rPr>
        <w:t xml:space="preserve">         8.8.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8.9. Обязательное наличие паспортов качества, сертификатов на все применяемые материалы, полуфабрикаты.</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8.10. Наличие ремонтной технологической документации, необходимой для производства работ.</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8.12. Подрядчик обязан в кратчайшие сроки возмещать ущерб, нанесенный имуществу Заказчика вследствие выполнения работ.</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8.13. Подрядчик обязан передать Заказчику документацию в объеме, предусмотренную техническим заданием.</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8.14. Подрядчик обеспечивает свой персонал необходимыми для выполнения работ средствами индивидуальной защиты и спецодеждой.</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8.15.  Подрядчик обеспечивает содержание и уборку закрепленной территории.</w:t>
      </w:r>
    </w:p>
    <w:p w:rsidR="003D75F3" w:rsidRPr="003D75F3" w:rsidRDefault="003D75F3" w:rsidP="003D75F3">
      <w:pPr>
        <w:tabs>
          <w:tab w:val="left" w:pos="1134"/>
        </w:tabs>
        <w:suppressAutoHyphens w:val="0"/>
        <w:overflowPunct w:val="0"/>
        <w:autoSpaceDE w:val="0"/>
        <w:autoSpaceDN w:val="0"/>
        <w:adjustRightInd w:val="0"/>
        <w:spacing w:after="0" w:line="240" w:lineRule="auto"/>
        <w:jc w:val="both"/>
        <w:rPr>
          <w:rFonts w:eastAsia="Times New Roman"/>
          <w:szCs w:val="24"/>
        </w:rPr>
      </w:pPr>
      <w:r w:rsidRPr="003D75F3">
        <w:rPr>
          <w:rFonts w:eastAsia="Times New Roman"/>
          <w:szCs w:val="24"/>
        </w:rPr>
        <w:t xml:space="preserve">         8.16. Подрядчик несет ответственность за полноту, качество выполнения работ в установленный срок.</w:t>
      </w:r>
    </w:p>
    <w:p w:rsidR="003D75F3" w:rsidRPr="003D75F3" w:rsidRDefault="003D75F3" w:rsidP="003D75F3">
      <w:pPr>
        <w:tabs>
          <w:tab w:val="left" w:pos="1134"/>
        </w:tabs>
        <w:suppressAutoHyphens w:val="0"/>
        <w:overflowPunct w:val="0"/>
        <w:autoSpaceDE w:val="0"/>
        <w:autoSpaceDN w:val="0"/>
        <w:adjustRightInd w:val="0"/>
        <w:spacing w:after="0" w:line="240" w:lineRule="auto"/>
        <w:jc w:val="center"/>
        <w:rPr>
          <w:rFonts w:eastAsia="Times New Roman"/>
          <w:b/>
          <w:szCs w:val="24"/>
        </w:rPr>
      </w:pPr>
      <w:r w:rsidRPr="003D75F3">
        <w:rPr>
          <w:rFonts w:eastAsia="Times New Roman"/>
          <w:b/>
          <w:szCs w:val="24"/>
        </w:rPr>
        <w:t>9. Гарантийный срок работ</w:t>
      </w:r>
    </w:p>
    <w:p w:rsidR="003D75F3" w:rsidRPr="003D75F3" w:rsidRDefault="003D75F3" w:rsidP="003D75F3">
      <w:pPr>
        <w:tabs>
          <w:tab w:val="left" w:pos="1134"/>
        </w:tabs>
        <w:suppressAutoHyphens w:val="0"/>
        <w:overflowPunct w:val="0"/>
        <w:autoSpaceDE w:val="0"/>
        <w:autoSpaceDN w:val="0"/>
        <w:adjustRightInd w:val="0"/>
        <w:spacing w:after="0" w:line="240" w:lineRule="auto"/>
        <w:rPr>
          <w:rFonts w:eastAsia="Times New Roman"/>
          <w:b/>
          <w:szCs w:val="24"/>
        </w:rPr>
      </w:pPr>
      <w:r w:rsidRPr="003D75F3">
        <w:rPr>
          <w:rFonts w:eastAsia="Times New Roman"/>
          <w:b/>
          <w:szCs w:val="24"/>
        </w:rPr>
        <w:t xml:space="preserve">         </w:t>
      </w:r>
    </w:p>
    <w:p w:rsidR="003D75F3" w:rsidRPr="003D75F3" w:rsidRDefault="003D75F3" w:rsidP="003D75F3">
      <w:pPr>
        <w:tabs>
          <w:tab w:val="left" w:pos="1134"/>
        </w:tabs>
        <w:suppressAutoHyphens w:val="0"/>
        <w:overflowPunct w:val="0"/>
        <w:autoSpaceDE w:val="0"/>
        <w:autoSpaceDN w:val="0"/>
        <w:adjustRightInd w:val="0"/>
        <w:spacing w:after="0" w:line="240" w:lineRule="auto"/>
        <w:rPr>
          <w:rFonts w:eastAsia="Times New Roman"/>
          <w:szCs w:val="24"/>
        </w:rPr>
      </w:pPr>
      <w:r w:rsidRPr="003D75F3">
        <w:rPr>
          <w:rFonts w:eastAsia="Times New Roman"/>
          <w:szCs w:val="24"/>
        </w:rPr>
        <w:lastRenderedPageBreak/>
        <w:t xml:space="preserve">         9.1. </w:t>
      </w:r>
      <w:r w:rsidRPr="003D75F3">
        <w:rPr>
          <w:rFonts w:eastAsia="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3D75F3" w:rsidRPr="003D75F3" w:rsidTr="003D75F3">
        <w:trPr>
          <w:trHeight w:val="250"/>
        </w:trPr>
        <w:tc>
          <w:tcPr>
            <w:tcW w:w="6509" w:type="dxa"/>
          </w:tcPr>
          <w:p w:rsidR="003D75F3" w:rsidRPr="003D75F3" w:rsidRDefault="003D75F3" w:rsidP="003D75F3">
            <w:pPr>
              <w:shd w:val="clear" w:color="auto" w:fill="FFFFFF"/>
              <w:spacing w:after="0" w:line="240" w:lineRule="auto"/>
              <w:rPr>
                <w:rFonts w:eastAsia="Times New Roman"/>
                <w:b/>
                <w:szCs w:val="24"/>
                <w:lang w:eastAsia="ru-RU"/>
              </w:rPr>
            </w:pPr>
            <w:r w:rsidRPr="003D75F3">
              <w:rPr>
                <w:rFonts w:eastAsia="Times New Roman"/>
                <w:b/>
                <w:szCs w:val="24"/>
                <w:lang w:eastAsia="ru-RU"/>
              </w:rPr>
              <w:t xml:space="preserve">           </w:t>
            </w:r>
          </w:p>
          <w:p w:rsidR="003D75F3" w:rsidRPr="003D75F3" w:rsidRDefault="003D75F3" w:rsidP="003D75F3">
            <w:pPr>
              <w:shd w:val="clear" w:color="auto" w:fill="FFFFFF"/>
              <w:spacing w:after="0" w:line="240" w:lineRule="auto"/>
              <w:rPr>
                <w:rFonts w:eastAsia="Times New Roman"/>
                <w:b/>
                <w:szCs w:val="24"/>
                <w:lang w:eastAsia="ru-RU"/>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szCs w:val="24"/>
                <w:lang w:eastAsia="ru-RU"/>
              </w:rPr>
              <w:t xml:space="preserve">            ЗАКАЗЧИК:</w:t>
            </w: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ОАО «Мурманэнергосбыт» </w:t>
            </w: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3D75F3">
              <w:rPr>
                <w:rFonts w:eastAsia="Times New Roman"/>
                <w:szCs w:val="24"/>
                <w:lang w:eastAsia="ru-RU"/>
              </w:rPr>
              <w:t xml:space="preserve"> «_______»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tc>
        <w:tc>
          <w:tcPr>
            <w:tcW w:w="5595" w:type="dxa"/>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           ПОДРЯДЧИК:</w:t>
            </w: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 ____________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3D75F3">
              <w:rPr>
                <w:rFonts w:eastAsia="Times New Roman"/>
                <w:szCs w:val="24"/>
                <w:lang w:eastAsia="ru-RU"/>
              </w:rPr>
              <w:t>«_______» ________________ 20__г.</w:t>
            </w: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         М.П.</w:t>
            </w:r>
          </w:p>
          <w:p w:rsidR="003D75F3" w:rsidRDefault="003D75F3"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Default="00F30D2E" w:rsidP="003D75F3">
            <w:pPr>
              <w:suppressAutoHyphens w:val="0"/>
              <w:spacing w:after="0" w:line="240" w:lineRule="auto"/>
              <w:jc w:val="both"/>
              <w:rPr>
                <w:rFonts w:eastAsia="Times New Roman"/>
                <w:b/>
                <w:spacing w:val="10"/>
                <w:szCs w:val="24"/>
                <w:lang w:eastAsia="x-none"/>
              </w:rPr>
            </w:pPr>
          </w:p>
          <w:p w:rsidR="00F30D2E" w:rsidRPr="003D75F3" w:rsidRDefault="00F30D2E" w:rsidP="003D75F3">
            <w:pPr>
              <w:suppressAutoHyphens w:val="0"/>
              <w:spacing w:after="0" w:line="240" w:lineRule="auto"/>
              <w:jc w:val="both"/>
              <w:rPr>
                <w:rFonts w:eastAsia="Times New Roman"/>
                <w:b/>
                <w:spacing w:val="10"/>
                <w:szCs w:val="24"/>
                <w:lang w:eastAsia="x-none"/>
              </w:rPr>
            </w:pPr>
          </w:p>
        </w:tc>
      </w:tr>
    </w:tbl>
    <w:p w:rsidR="003D75F3" w:rsidRPr="003D75F3" w:rsidRDefault="003D75F3" w:rsidP="003D75F3">
      <w:pPr>
        <w:widowControl w:val="0"/>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lastRenderedPageBreak/>
        <w:t>Приложение №2</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к Договору подряда №__ от «__» ___________ 20__ г.</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ab/>
      </w:r>
    </w:p>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r w:rsidRPr="003D75F3">
        <w:rPr>
          <w:rFonts w:eastAsia="Times New Roman"/>
          <w:b/>
          <w:szCs w:val="24"/>
          <w:lang w:eastAsia="ru-RU"/>
        </w:rPr>
        <w:t>ЛОКАЛЬНАЯ СМЕТА</w:t>
      </w: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г. Мурманск                                                                                 «_____»___________ 2014 г.</w:t>
      </w: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b/>
          <w:bCs/>
          <w:szCs w:val="24"/>
        </w:rPr>
        <w:t xml:space="preserve">Открытое акционерное общество «Мурманэнергосбыт»                                           (ОАО «Мурманэнергосбыт»), </w:t>
      </w:r>
      <w:r w:rsidRPr="003D75F3">
        <w:rPr>
          <w:rFonts w:eastAsia="Times New Roman"/>
          <w:szCs w:val="24"/>
        </w:rPr>
        <w:t xml:space="preserve">именуемое в дальнейшем Заказчик, в лице _____________________________________, действующего на основании __________________, с одной стороны, и </w:t>
      </w:r>
      <w:r w:rsidRPr="003D75F3">
        <w:rPr>
          <w:rFonts w:eastAsia="Times New Roman"/>
          <w:b/>
          <w:bCs/>
          <w:szCs w:val="24"/>
        </w:rPr>
        <w:t xml:space="preserve"> ___________________ </w:t>
      </w:r>
      <w:r w:rsidRPr="003D75F3">
        <w:rPr>
          <w:rFonts w:eastAsia="Times New Roman"/>
          <w:bCs/>
          <w:szCs w:val="24"/>
        </w:rPr>
        <w:t>(_________),</w:t>
      </w:r>
      <w:r w:rsidRPr="003D75F3">
        <w:rPr>
          <w:rFonts w:eastAsia="Times New Roman"/>
          <w:szCs w:val="24"/>
        </w:rPr>
        <w:t xml:space="preserve"> именуемое в дальнейшем Подрядчик,</w:t>
      </w:r>
      <w:r w:rsidRPr="003D75F3">
        <w:rPr>
          <w:rFonts w:eastAsia="Times New Roman"/>
          <w:b/>
          <w:bCs/>
          <w:szCs w:val="24"/>
        </w:rPr>
        <w:t xml:space="preserve"> </w:t>
      </w:r>
      <w:r w:rsidRPr="003D75F3">
        <w:rPr>
          <w:rFonts w:eastAsia="Times New Roman"/>
          <w:szCs w:val="24"/>
        </w:rPr>
        <w:fldChar w:fldCharType="begin"/>
      </w:r>
      <w:r w:rsidRPr="003D75F3">
        <w:rPr>
          <w:rFonts w:eastAsia="Times New Roman"/>
          <w:szCs w:val="24"/>
        </w:rPr>
        <w:instrText xml:space="preserve"> COMMENTS </w:instrText>
      </w:r>
      <w:r w:rsidRPr="003D75F3">
        <w:rPr>
          <w:rFonts w:eastAsia="Times New Roman"/>
          <w:szCs w:val="24"/>
        </w:rPr>
        <w:fldChar w:fldCharType="end"/>
      </w:r>
      <w:r w:rsidRPr="003D75F3">
        <w:rPr>
          <w:rFonts w:eastAsia="Times New Roman"/>
          <w:szCs w:val="24"/>
        </w:rPr>
        <w:t xml:space="preserve"> в лице ____________________, действующего на основании ________________</w:t>
      </w:r>
      <w:r w:rsidRPr="003D75F3">
        <w:rPr>
          <w:rFonts w:eastAsia="Times New Roman"/>
          <w:b/>
          <w:bCs/>
          <w:szCs w:val="24"/>
        </w:rPr>
        <w:t xml:space="preserve"> </w:t>
      </w:r>
      <w:r w:rsidRPr="003D75F3">
        <w:rPr>
          <w:rFonts w:eastAsia="Times New Roman"/>
          <w:szCs w:val="24"/>
        </w:rPr>
        <w:fldChar w:fldCharType="begin"/>
      </w:r>
      <w:r w:rsidRPr="003D75F3">
        <w:rPr>
          <w:rFonts w:eastAsia="Times New Roman"/>
          <w:szCs w:val="24"/>
        </w:rPr>
        <w:instrText xml:space="preserve"> COMMENTS </w:instrText>
      </w:r>
      <w:r w:rsidRPr="003D75F3">
        <w:rPr>
          <w:rFonts w:eastAsia="Times New Roman"/>
          <w:szCs w:val="24"/>
        </w:rPr>
        <w:fldChar w:fldCharType="end"/>
      </w:r>
      <w:r w:rsidRPr="003D75F3">
        <w:rPr>
          <w:rFonts w:eastAsia="Times New Roman"/>
          <w:szCs w:val="24"/>
        </w:rPr>
        <w:t xml:space="preserve">, с другой стороны, вместе именуемые Стороны, </w:t>
      </w:r>
      <w:r w:rsidRPr="003D75F3">
        <w:rPr>
          <w:rFonts w:eastAsia="Times New Roman"/>
          <w:szCs w:val="24"/>
          <w:lang w:eastAsia="ru-RU"/>
        </w:rPr>
        <w:t>согласовали следующую локальную смету:</w:t>
      </w:r>
    </w:p>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3D75F3" w:rsidRPr="003D75F3" w:rsidTr="003D75F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r w:rsidRPr="003D75F3">
              <w:rPr>
                <w:rFonts w:eastAsia="Times New Roman"/>
                <w:b/>
                <w:szCs w:val="24"/>
                <w:lang w:eastAsia="ru-RU"/>
              </w:rPr>
              <w:t>ПОДРЯДЧИК:</w:t>
            </w:r>
          </w:p>
        </w:tc>
      </w:tr>
      <w:tr w:rsidR="003D75F3" w:rsidRPr="003D75F3" w:rsidTr="003D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ОАО «Мурманэнергосбыт»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3D75F3">
              <w:rPr>
                <w:rFonts w:eastAsia="Times New Roman"/>
                <w:szCs w:val="24"/>
                <w:lang w:eastAsia="ru-RU"/>
              </w:rPr>
              <w:t xml:space="preserve"> «_______»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tc>
        <w:tc>
          <w:tcPr>
            <w:tcW w:w="5595" w:type="dxa"/>
            <w:gridSpan w:val="3"/>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 ____________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3D75F3">
              <w:rPr>
                <w:rFonts w:eastAsia="Times New Roman"/>
                <w:szCs w:val="24"/>
                <w:lang w:eastAsia="ru-RU"/>
              </w:rPr>
              <w:t>«_______»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p w:rsidR="003D75F3" w:rsidRPr="003D75F3" w:rsidRDefault="003D75F3" w:rsidP="003D75F3">
            <w:pPr>
              <w:suppressAutoHyphens w:val="0"/>
              <w:spacing w:after="0" w:line="240" w:lineRule="auto"/>
              <w:jc w:val="both"/>
              <w:rPr>
                <w:rFonts w:eastAsia="Times New Roman"/>
                <w:b/>
                <w:spacing w:val="10"/>
                <w:szCs w:val="24"/>
                <w:lang w:eastAsia="x-none"/>
              </w:rPr>
            </w:pPr>
          </w:p>
          <w:p w:rsidR="003D75F3" w:rsidRPr="003D75F3" w:rsidRDefault="003D75F3" w:rsidP="003D75F3">
            <w:pPr>
              <w:suppressAutoHyphens w:val="0"/>
              <w:spacing w:after="0" w:line="240" w:lineRule="auto"/>
              <w:jc w:val="both"/>
              <w:rPr>
                <w:rFonts w:eastAsia="Times New Roman"/>
                <w:b/>
                <w:spacing w:val="10"/>
                <w:szCs w:val="24"/>
                <w:lang w:eastAsia="x-none"/>
              </w:rPr>
            </w:pPr>
          </w:p>
        </w:tc>
      </w:tr>
    </w:tbl>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3D75F3" w:rsidRPr="003D75F3" w:rsidTr="003D75F3">
        <w:tc>
          <w:tcPr>
            <w:tcW w:w="3240"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spacing w:after="0" w:line="240" w:lineRule="auto"/>
              <w:rPr>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tc>
      </w:tr>
    </w:tbl>
    <w:p w:rsid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F30D2E" w:rsidRPr="003D75F3" w:rsidRDefault="00F30D2E"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val="en-US" w:eastAsia="ru-RU"/>
        </w:rPr>
      </w:pPr>
    </w:p>
    <w:p w:rsidR="003D75F3" w:rsidRPr="003D75F3" w:rsidRDefault="003D75F3" w:rsidP="003D75F3">
      <w:pPr>
        <w:suppressAutoHyphens w:val="0"/>
        <w:autoSpaceDE w:val="0"/>
        <w:autoSpaceDN w:val="0"/>
        <w:adjustRightInd w:val="0"/>
        <w:spacing w:after="0" w:line="240" w:lineRule="auto"/>
        <w:rPr>
          <w:rFonts w:eastAsia="Times New Roman"/>
          <w:szCs w:val="24"/>
          <w:lang w:val="en-US" w:eastAsia="ru-RU"/>
        </w:rPr>
      </w:pPr>
    </w:p>
    <w:p w:rsidR="003D75F3" w:rsidRPr="003D75F3" w:rsidRDefault="003D75F3" w:rsidP="003D75F3">
      <w:pPr>
        <w:suppressAutoHyphens w:val="0"/>
        <w:autoSpaceDE w:val="0"/>
        <w:autoSpaceDN w:val="0"/>
        <w:adjustRightInd w:val="0"/>
        <w:spacing w:after="0" w:line="240" w:lineRule="auto"/>
        <w:rPr>
          <w:rFonts w:eastAsia="Times New Roman"/>
          <w:szCs w:val="24"/>
          <w:lang w:val="en-US"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lastRenderedPageBreak/>
        <w:t>Приложение №3</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к Договору подряда №__ от «__» ___________ 20__ г.</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ПЛАН-ГРАФИК РАБОТ</w:t>
      </w: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г. Мурманск                                                                                       «__»___________ ____ г.</w:t>
      </w: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b/>
          <w:bCs/>
          <w:szCs w:val="24"/>
        </w:rPr>
        <w:t xml:space="preserve">Открытое акционерное общество «Мурманэнергосбыт»                                           (ОАО «Мурманэнергосбыт»), </w:t>
      </w:r>
      <w:r w:rsidRPr="003D75F3">
        <w:rPr>
          <w:rFonts w:eastAsia="Times New Roman"/>
          <w:szCs w:val="24"/>
        </w:rPr>
        <w:t xml:space="preserve">именуемое в дальнейшем Заказчик, в лице _____________________________________, действующего на основании __________________, с одной стороны, и </w:t>
      </w:r>
      <w:r w:rsidRPr="003D75F3">
        <w:rPr>
          <w:rFonts w:eastAsia="Times New Roman"/>
          <w:b/>
          <w:bCs/>
          <w:szCs w:val="24"/>
        </w:rPr>
        <w:t xml:space="preserve"> ___________________ </w:t>
      </w:r>
      <w:r w:rsidRPr="003D75F3">
        <w:rPr>
          <w:rFonts w:eastAsia="Times New Roman"/>
          <w:bCs/>
          <w:szCs w:val="24"/>
        </w:rPr>
        <w:t>(_________),</w:t>
      </w:r>
      <w:r w:rsidRPr="003D75F3">
        <w:rPr>
          <w:rFonts w:eastAsia="Times New Roman"/>
          <w:szCs w:val="24"/>
        </w:rPr>
        <w:t xml:space="preserve"> именуемое в дальнейшем Подрядчик,</w:t>
      </w:r>
      <w:r w:rsidRPr="003D75F3">
        <w:rPr>
          <w:rFonts w:eastAsia="Times New Roman"/>
          <w:b/>
          <w:bCs/>
          <w:szCs w:val="24"/>
        </w:rPr>
        <w:t xml:space="preserve"> </w:t>
      </w:r>
      <w:r w:rsidRPr="003D75F3">
        <w:rPr>
          <w:rFonts w:eastAsia="Times New Roman"/>
          <w:szCs w:val="24"/>
        </w:rPr>
        <w:fldChar w:fldCharType="begin"/>
      </w:r>
      <w:r w:rsidRPr="003D75F3">
        <w:rPr>
          <w:rFonts w:eastAsia="Times New Roman"/>
          <w:szCs w:val="24"/>
        </w:rPr>
        <w:instrText xml:space="preserve"> COMMENTS </w:instrText>
      </w:r>
      <w:r w:rsidRPr="003D75F3">
        <w:rPr>
          <w:rFonts w:eastAsia="Times New Roman"/>
          <w:szCs w:val="24"/>
        </w:rPr>
        <w:fldChar w:fldCharType="end"/>
      </w:r>
      <w:r w:rsidRPr="003D75F3">
        <w:rPr>
          <w:rFonts w:eastAsia="Times New Roman"/>
          <w:szCs w:val="24"/>
        </w:rPr>
        <w:t xml:space="preserve"> в лице ____________________, действующего на основании ________________</w:t>
      </w:r>
      <w:r w:rsidRPr="003D75F3">
        <w:rPr>
          <w:rFonts w:eastAsia="Times New Roman"/>
          <w:b/>
          <w:bCs/>
          <w:szCs w:val="24"/>
        </w:rPr>
        <w:t xml:space="preserve"> </w:t>
      </w:r>
      <w:r w:rsidRPr="003D75F3">
        <w:rPr>
          <w:rFonts w:eastAsia="Times New Roman"/>
          <w:szCs w:val="24"/>
        </w:rPr>
        <w:fldChar w:fldCharType="begin"/>
      </w:r>
      <w:r w:rsidRPr="003D75F3">
        <w:rPr>
          <w:rFonts w:eastAsia="Times New Roman"/>
          <w:szCs w:val="24"/>
        </w:rPr>
        <w:instrText xml:space="preserve"> COMMENTS </w:instrText>
      </w:r>
      <w:r w:rsidRPr="003D75F3">
        <w:rPr>
          <w:rFonts w:eastAsia="Times New Roman"/>
          <w:szCs w:val="24"/>
        </w:rPr>
        <w:fldChar w:fldCharType="end"/>
      </w:r>
      <w:r w:rsidRPr="003D75F3">
        <w:rPr>
          <w:rFonts w:eastAsia="Times New Roman"/>
          <w:szCs w:val="24"/>
        </w:rPr>
        <w:t xml:space="preserve">, с другой стороны, вместе именуемые Стороны, </w:t>
      </w:r>
      <w:r w:rsidRPr="003D75F3">
        <w:rPr>
          <w:rFonts w:eastAsia="Times New Roman"/>
          <w:szCs w:val="24"/>
          <w:lang w:eastAsia="ru-RU"/>
        </w:rPr>
        <w:t xml:space="preserve">договорились согласовать следующий план-график работ: </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3D75F3" w:rsidRPr="003D75F3" w:rsidTr="003D75F3">
        <w:tc>
          <w:tcPr>
            <w:tcW w:w="613"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 xml:space="preserve">Нумерация этапа работ (раздел 4 Приложения №1 к Договору) </w:t>
            </w:r>
          </w:p>
        </w:tc>
        <w:tc>
          <w:tcPr>
            <w:tcW w:w="4140"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Срок (период) выполнения работ</w:t>
            </w: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1,2,16,17</w:t>
            </w:r>
          </w:p>
        </w:tc>
        <w:tc>
          <w:tcPr>
            <w:tcW w:w="414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spacing w:after="0" w:line="240" w:lineRule="auto"/>
              <w:rPr>
                <w:szCs w:val="24"/>
                <w:lang w:eastAsia="ru-RU"/>
              </w:rPr>
            </w:pPr>
            <w:r w:rsidRPr="003D75F3">
              <w:rPr>
                <w:szCs w:val="24"/>
                <w:lang w:eastAsia="ru-RU"/>
              </w:rPr>
              <w:t>Подготовительный (демонтажные работы)</w:t>
            </w:r>
          </w:p>
        </w:tc>
        <w:tc>
          <w:tcPr>
            <w:tcW w:w="288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spacing w:after="0" w:line="240" w:lineRule="auto"/>
              <w:rPr>
                <w:szCs w:val="24"/>
                <w:lang w:eastAsia="ru-RU"/>
              </w:rPr>
            </w:pP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3-13,18-24</w:t>
            </w:r>
          </w:p>
        </w:tc>
        <w:tc>
          <w:tcPr>
            <w:tcW w:w="414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spacing w:after="0" w:line="240" w:lineRule="auto"/>
              <w:rPr>
                <w:szCs w:val="24"/>
                <w:lang w:eastAsia="ru-RU"/>
              </w:rPr>
            </w:pPr>
            <w:r w:rsidRPr="003D75F3">
              <w:rPr>
                <w:szCs w:val="24"/>
                <w:lang w:eastAsia="ru-RU"/>
              </w:rPr>
              <w:t>Основной (утепление, цементная стяжка, огрунтовка, у</w:t>
            </w:r>
            <w:r w:rsidRPr="003D75F3">
              <w:rPr>
                <w:rFonts w:eastAsia="Times New Roman"/>
                <w:szCs w:val="24"/>
                <w:lang w:eastAsia="ru-RU"/>
              </w:rPr>
              <w:t>стройство кровли плоской из наплавляемых материалов в 2 слоя,</w:t>
            </w:r>
            <w:r w:rsidRPr="003D75F3">
              <w:rPr>
                <w:szCs w:val="24"/>
                <w:lang w:eastAsia="ru-RU"/>
              </w:rPr>
              <w:t xml:space="preserve"> устройство примыканий, устройство обрешетки, антисептирование пастами, пароизоляция, асбестоцементная стяжка</w:t>
            </w:r>
            <w:r w:rsidRPr="003D75F3">
              <w:rPr>
                <w:rFonts w:eastAsia="Times New Roman"/>
                <w:szCs w:val="24"/>
                <w:lang w:eastAsia="ru-RU"/>
              </w:rPr>
              <w:t>)</w:t>
            </w:r>
          </w:p>
        </w:tc>
        <w:tc>
          <w:tcPr>
            <w:tcW w:w="288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spacing w:after="0" w:line="240" w:lineRule="auto"/>
              <w:rPr>
                <w:szCs w:val="24"/>
                <w:lang w:eastAsia="ru-RU"/>
              </w:rPr>
            </w:pP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hideMark/>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14,15,25,26</w:t>
            </w:r>
          </w:p>
        </w:tc>
        <w:tc>
          <w:tcPr>
            <w:tcW w:w="414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spacing w:after="0" w:line="240" w:lineRule="auto"/>
              <w:rPr>
                <w:szCs w:val="24"/>
                <w:lang w:eastAsia="ru-RU"/>
              </w:rPr>
            </w:pPr>
            <w:r w:rsidRPr="003D75F3">
              <w:rPr>
                <w:szCs w:val="24"/>
                <w:lang w:eastAsia="ru-RU"/>
              </w:rPr>
              <w:t>Заключительный (устройство свесов, погрузка, перевозка мусора)</w:t>
            </w:r>
          </w:p>
        </w:tc>
        <w:tc>
          <w:tcPr>
            <w:tcW w:w="288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spacing w:after="0" w:line="240" w:lineRule="auto"/>
              <w:rPr>
                <w:szCs w:val="24"/>
                <w:lang w:eastAsia="ru-RU"/>
              </w:rPr>
            </w:pPr>
          </w:p>
        </w:tc>
      </w:tr>
    </w:tbl>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tbl>
      <w:tblPr>
        <w:tblW w:w="3168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6421"/>
        <w:gridCol w:w="216"/>
        <w:gridCol w:w="6206"/>
        <w:gridCol w:w="431"/>
        <w:gridCol w:w="5946"/>
        <w:gridCol w:w="647"/>
        <w:gridCol w:w="10925"/>
        <w:gridCol w:w="442"/>
        <w:gridCol w:w="222"/>
        <w:gridCol w:w="224"/>
      </w:tblGrid>
      <w:tr w:rsidR="003D75F3" w:rsidRPr="003D75F3" w:rsidTr="003D75F3">
        <w:tc>
          <w:tcPr>
            <w:tcW w:w="672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r w:rsidRPr="003D75F3">
              <w:rPr>
                <w:rFonts w:eastAsia="Times New Roman"/>
                <w:b/>
                <w:szCs w:val="24"/>
                <w:lang w:eastAsia="ru-RU"/>
              </w:rPr>
              <w:t xml:space="preserve">                              ЗАКАЗЧИК:</w:t>
            </w:r>
          </w:p>
        </w:tc>
        <w:tc>
          <w:tcPr>
            <w:tcW w:w="672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r w:rsidRPr="003D75F3">
              <w:rPr>
                <w:rFonts w:eastAsia="Times New Roman"/>
                <w:b/>
                <w:szCs w:val="24"/>
                <w:lang w:eastAsia="ru-RU"/>
              </w:rPr>
              <w:t xml:space="preserve">        ПОДРЯДЧИК:</w:t>
            </w:r>
          </w:p>
        </w:tc>
        <w:tc>
          <w:tcPr>
            <w:tcW w:w="672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r w:rsidRPr="003D75F3">
              <w:rPr>
                <w:rFonts w:eastAsia="Times New Roman"/>
                <w:b/>
                <w:szCs w:val="24"/>
                <w:lang w:eastAsia="ru-RU"/>
              </w:rPr>
              <w:t>ПОДРЯДЧИК:</w:t>
            </w:r>
          </w:p>
        </w:tc>
        <w:tc>
          <w:tcPr>
            <w:tcW w:w="11223"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spacing w:after="0" w:line="240" w:lineRule="auto"/>
              <w:rPr>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tc>
        <w:tc>
          <w:tcPr>
            <w:tcW w:w="446"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tc>
      </w:tr>
      <w:tr w:rsidR="003D75F3" w:rsidRPr="003D75F3" w:rsidTr="003D75F3">
        <w:tc>
          <w:tcPr>
            <w:tcW w:w="6505"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ОАО «Мурманэнергосбыт»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3D75F3">
              <w:rPr>
                <w:rFonts w:eastAsia="Times New Roman"/>
                <w:szCs w:val="24"/>
                <w:lang w:eastAsia="ru-RU"/>
              </w:rPr>
              <w:t xml:space="preserve"> «_______»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tc>
        <w:tc>
          <w:tcPr>
            <w:tcW w:w="650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 ____________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3D75F3">
              <w:rPr>
                <w:rFonts w:eastAsia="Times New Roman"/>
                <w:szCs w:val="24"/>
                <w:lang w:eastAsia="ru-RU"/>
              </w:rPr>
              <w:t>«_______»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p w:rsidR="003D75F3" w:rsidRPr="003D75F3" w:rsidRDefault="003D75F3" w:rsidP="003D75F3">
            <w:pPr>
              <w:suppressAutoHyphens w:val="0"/>
              <w:spacing w:after="0" w:line="240" w:lineRule="auto"/>
              <w:jc w:val="both"/>
              <w:rPr>
                <w:rFonts w:eastAsia="Times New Roman"/>
                <w:b/>
                <w:spacing w:val="10"/>
                <w:szCs w:val="24"/>
                <w:lang w:eastAsia="x-none"/>
              </w:rPr>
            </w:pPr>
          </w:p>
        </w:tc>
        <w:tc>
          <w:tcPr>
            <w:tcW w:w="650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12331" w:type="dxa"/>
            <w:gridSpan w:val="3"/>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tc>
      </w:tr>
      <w:tr w:rsidR="003D75F3" w:rsidRPr="003D75F3" w:rsidTr="003D75F3">
        <w:tc>
          <w:tcPr>
            <w:tcW w:w="6505"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650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6505"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12331" w:type="dxa"/>
            <w:gridSpan w:val="3"/>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 xml:space="preserve">                                                            </w:t>
            </w: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p>
        </w:tc>
      </w:tr>
    </w:tbl>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lastRenderedPageBreak/>
        <w:t xml:space="preserve">Приложение №4 </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к Договору №</w:t>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t>_______</w:t>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t>_ от «</w:t>
      </w:r>
      <w:r w:rsidRPr="003D75F3">
        <w:rPr>
          <w:rFonts w:eastAsia="Times New Roman"/>
          <w:szCs w:val="24"/>
          <w:lang w:eastAsia="ru-RU"/>
        </w:rPr>
        <w:softHyphen/>
      </w:r>
      <w:r w:rsidRPr="003D75F3">
        <w:rPr>
          <w:rFonts w:eastAsia="Times New Roman"/>
          <w:szCs w:val="24"/>
          <w:lang w:eastAsia="ru-RU"/>
        </w:rPr>
        <w:softHyphen/>
        <w:t>___» ___________ 20__ г.</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 xml:space="preserve">АКТ </w:t>
      </w: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ПРИЕМКИ ПРИЕМОЧНОЙ КОМИССИИ</w:t>
      </w:r>
    </w:p>
    <w:p w:rsidR="003D75F3" w:rsidRPr="003D75F3" w:rsidRDefault="003D75F3" w:rsidP="003D75F3">
      <w:pPr>
        <w:suppressAutoHyphens w:val="0"/>
        <w:autoSpaceDE w:val="0"/>
        <w:autoSpaceDN w:val="0"/>
        <w:adjustRightInd w:val="0"/>
        <w:spacing w:after="0" w:line="240" w:lineRule="auto"/>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szCs w:val="24"/>
          <w:lang w:eastAsia="ru-RU"/>
        </w:rPr>
      </w:pPr>
      <w:r w:rsidRPr="003D75F3">
        <w:rPr>
          <w:rFonts w:eastAsia="Times New Roman"/>
          <w:szCs w:val="24"/>
          <w:lang w:eastAsia="ru-RU"/>
        </w:rPr>
        <w:t>г. Мурманск                                                                                          «_____»___________ 2014 г.</w:t>
      </w: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Во исполнение Раздела 5 Договора №_</w:t>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t>___ от «_____» ___________ 20__ г. приемочная комиссия в составе:</w:t>
      </w:r>
    </w:p>
    <w:p w:rsidR="003D75F3" w:rsidRPr="003D75F3" w:rsidRDefault="003D75F3" w:rsidP="003D75F3">
      <w:pPr>
        <w:suppressAutoHyphens w:val="0"/>
        <w:spacing w:after="0" w:line="240" w:lineRule="auto"/>
        <w:jc w:val="both"/>
        <w:rPr>
          <w:rFonts w:eastAsia="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3D75F3" w:rsidRPr="003D75F3" w:rsidTr="003D75F3">
        <w:tc>
          <w:tcPr>
            <w:tcW w:w="4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 п.п.</w:t>
            </w:r>
          </w:p>
        </w:tc>
        <w:tc>
          <w:tcPr>
            <w:tcW w:w="45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Место работы</w:t>
            </w:r>
          </w:p>
        </w:tc>
      </w:tr>
      <w:tr w:rsidR="003D75F3" w:rsidRPr="003D75F3" w:rsidTr="003D75F3">
        <w:tc>
          <w:tcPr>
            <w:tcW w:w="4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4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4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4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bl>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приняла следующую работу:</w:t>
      </w:r>
    </w:p>
    <w:p w:rsidR="003D75F3" w:rsidRPr="003D75F3" w:rsidRDefault="003D75F3" w:rsidP="003D75F3">
      <w:pPr>
        <w:suppressAutoHyphens w:val="0"/>
        <w:spacing w:after="0" w:line="240" w:lineRule="auto"/>
        <w:jc w:val="both"/>
        <w:rPr>
          <w:rFonts w:eastAsia="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3D75F3" w:rsidRPr="003D75F3" w:rsidTr="003D75F3">
        <w:tc>
          <w:tcPr>
            <w:tcW w:w="648"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Сроки устранения выявленных дефектов, недостатков и т.п.</w:t>
            </w:r>
          </w:p>
        </w:tc>
      </w:tr>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3D75F3" w:rsidRPr="003D75F3" w:rsidRDefault="00AB2146" w:rsidP="003D75F3">
            <w:pPr>
              <w:suppressAutoHyphens w:val="0"/>
              <w:spacing w:after="0" w:line="240" w:lineRule="auto"/>
              <w:jc w:val="both"/>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8.6pt;margin-top:-103.25pt;width:453.15pt;height:180.1pt;rotation:-1635191fd;z-index:251659264;mso-position-horizontal-relative:text;mso-position-vertical-relative:text" filled="f">
                  <v:stroke r:id="rId31"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bl>
    <w:p w:rsidR="003D75F3" w:rsidRPr="003D75F3" w:rsidRDefault="003D75F3" w:rsidP="003D75F3">
      <w:pPr>
        <w:suppressAutoHyphens w:val="0"/>
        <w:autoSpaceDE w:val="0"/>
        <w:autoSpaceDN w:val="0"/>
        <w:spacing w:after="0" w:line="240" w:lineRule="auto"/>
        <w:jc w:val="both"/>
        <w:rPr>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Подписи членов приемочной комиссии:</w:t>
      </w: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3D75F3" w:rsidRPr="003D75F3" w:rsidTr="003D75F3">
        <w:tc>
          <w:tcPr>
            <w:tcW w:w="61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 п.п.</w:t>
            </w:r>
          </w:p>
        </w:tc>
        <w:tc>
          <w:tcPr>
            <w:tcW w:w="6587"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Подпись</w:t>
            </w: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1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bl>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 xml:space="preserve">Приложение №5 </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r w:rsidRPr="003D75F3">
        <w:rPr>
          <w:rFonts w:eastAsia="Times New Roman"/>
          <w:szCs w:val="24"/>
          <w:lang w:eastAsia="ru-RU"/>
        </w:rPr>
        <w:t>к Договору №</w:t>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t>_______</w:t>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r>
      <w:r w:rsidRPr="003D75F3">
        <w:rPr>
          <w:rFonts w:eastAsia="Times New Roman"/>
          <w:szCs w:val="24"/>
          <w:lang w:eastAsia="ru-RU"/>
        </w:rPr>
        <w:softHyphen/>
        <w:t>_ от «</w:t>
      </w:r>
      <w:r w:rsidRPr="003D75F3">
        <w:rPr>
          <w:rFonts w:eastAsia="Times New Roman"/>
          <w:szCs w:val="24"/>
          <w:lang w:eastAsia="ru-RU"/>
        </w:rPr>
        <w:softHyphen/>
      </w:r>
      <w:r w:rsidRPr="003D75F3">
        <w:rPr>
          <w:rFonts w:eastAsia="Times New Roman"/>
          <w:szCs w:val="24"/>
          <w:lang w:eastAsia="ru-RU"/>
        </w:rPr>
        <w:softHyphen/>
        <w:t>___» ___________ 20__ г.</w:t>
      </w:r>
    </w:p>
    <w:p w:rsidR="003D75F3" w:rsidRPr="003D75F3" w:rsidRDefault="003D75F3" w:rsidP="003D75F3">
      <w:pPr>
        <w:suppressAutoHyphens w:val="0"/>
        <w:autoSpaceDE w:val="0"/>
        <w:autoSpaceDN w:val="0"/>
        <w:adjustRightInd w:val="0"/>
        <w:spacing w:after="0" w:line="240" w:lineRule="auto"/>
        <w:jc w:val="right"/>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 xml:space="preserve">АКТ ПРИЕМА-ПЕРЕДАЧИ </w:t>
      </w:r>
    </w:p>
    <w:p w:rsidR="003D75F3" w:rsidRPr="003D75F3" w:rsidRDefault="003D75F3" w:rsidP="003D75F3">
      <w:pPr>
        <w:suppressAutoHyphens w:val="0"/>
        <w:autoSpaceDE w:val="0"/>
        <w:autoSpaceDN w:val="0"/>
        <w:adjustRightInd w:val="0"/>
        <w:spacing w:after="0" w:line="240" w:lineRule="auto"/>
        <w:jc w:val="center"/>
        <w:rPr>
          <w:rFonts w:eastAsia="Times New Roman"/>
          <w:szCs w:val="24"/>
          <w:lang w:eastAsia="ru-RU"/>
        </w:rPr>
      </w:pPr>
      <w:r w:rsidRPr="003D75F3">
        <w:rPr>
          <w:rFonts w:eastAsia="Times New Roman"/>
          <w:b/>
          <w:szCs w:val="24"/>
          <w:lang w:eastAsia="ru-RU"/>
        </w:rPr>
        <w:t>ВЫПОЛНЕННЫХ РАБОТ</w:t>
      </w:r>
    </w:p>
    <w:p w:rsidR="003D75F3" w:rsidRPr="003D75F3" w:rsidRDefault="003D75F3" w:rsidP="003D75F3">
      <w:pPr>
        <w:suppressAutoHyphens w:val="0"/>
        <w:autoSpaceDE w:val="0"/>
        <w:autoSpaceDN w:val="0"/>
        <w:adjustRightInd w:val="0"/>
        <w:spacing w:after="0" w:line="240" w:lineRule="auto"/>
        <w:rPr>
          <w:rFonts w:eastAsia="Times New Roman"/>
          <w:szCs w:val="24"/>
          <w:lang w:eastAsia="ru-RU"/>
        </w:rPr>
      </w:pPr>
    </w:p>
    <w:p w:rsidR="003D75F3" w:rsidRPr="003D75F3" w:rsidRDefault="003D75F3" w:rsidP="003D75F3">
      <w:pPr>
        <w:suppressAutoHyphens w:val="0"/>
        <w:autoSpaceDE w:val="0"/>
        <w:autoSpaceDN w:val="0"/>
        <w:adjustRightInd w:val="0"/>
        <w:spacing w:after="0" w:line="240" w:lineRule="auto"/>
        <w:rPr>
          <w:rFonts w:eastAsia="Times New Roman"/>
          <w:szCs w:val="24"/>
          <w:lang w:eastAsia="ru-RU"/>
        </w:rPr>
      </w:pPr>
      <w:r w:rsidRPr="003D75F3">
        <w:rPr>
          <w:rFonts w:eastAsia="Times New Roman"/>
          <w:szCs w:val="24"/>
          <w:lang w:eastAsia="ru-RU"/>
        </w:rPr>
        <w:t>г. Мурманск                                                                                          «_____»___________ 2014 г.</w:t>
      </w:r>
    </w:p>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p>
    <w:p w:rsidR="003D75F3" w:rsidRPr="003D75F3" w:rsidRDefault="003D75F3" w:rsidP="003D75F3">
      <w:pPr>
        <w:suppressAutoHyphens w:val="0"/>
        <w:autoSpaceDE w:val="0"/>
        <w:autoSpaceDN w:val="0"/>
        <w:adjustRightInd w:val="0"/>
        <w:spacing w:after="0" w:line="240" w:lineRule="auto"/>
        <w:jc w:val="both"/>
        <w:rPr>
          <w:rFonts w:eastAsia="Times New Roman"/>
          <w:szCs w:val="24"/>
          <w:lang w:eastAsia="ru-RU"/>
        </w:rPr>
      </w:pPr>
      <w:r w:rsidRPr="003D75F3">
        <w:rPr>
          <w:rFonts w:eastAsia="Times New Roman"/>
          <w:szCs w:val="24"/>
          <w:lang w:eastAsia="ru-RU"/>
        </w:rPr>
        <w:t>Открытое акционерное общество «Мурманэнергосбыт»                                                                (ОАО «Мурманэнергосбыт»), именуемое в дальнейшем Заказчик, в лице __________________</w:t>
      </w:r>
      <w:r w:rsidRPr="003D75F3">
        <w:rPr>
          <w:rFonts w:eastAsia="Times New Roman"/>
          <w:szCs w:val="24"/>
        </w:rPr>
        <w:t>___</w:t>
      </w:r>
      <w:r w:rsidRPr="003D75F3">
        <w:rPr>
          <w:rFonts w:eastAsia="Times New Roman"/>
          <w:szCs w:val="24"/>
          <w:lang w:eastAsia="ru-RU"/>
        </w:rPr>
        <w:t xml:space="preserve">, действующего на основании ________________________,                  с одной стороны, и  ____________________________ (______________), именуемое в дальнейшем Подрядчик, </w:t>
      </w:r>
      <w:r w:rsidRPr="003D75F3">
        <w:rPr>
          <w:rFonts w:eastAsia="Times New Roman"/>
          <w:szCs w:val="24"/>
          <w:lang w:eastAsia="ru-RU"/>
        </w:rPr>
        <w:fldChar w:fldCharType="begin"/>
      </w:r>
      <w:r w:rsidRPr="003D75F3">
        <w:rPr>
          <w:rFonts w:eastAsia="Times New Roman"/>
          <w:szCs w:val="24"/>
          <w:lang w:eastAsia="ru-RU"/>
        </w:rPr>
        <w:instrText xml:space="preserve"> COMMENTS </w:instrText>
      </w:r>
      <w:r w:rsidRPr="003D75F3">
        <w:rPr>
          <w:rFonts w:eastAsia="Times New Roman"/>
          <w:szCs w:val="24"/>
          <w:lang w:eastAsia="ru-RU"/>
        </w:rPr>
        <w:fldChar w:fldCharType="end"/>
      </w:r>
      <w:r w:rsidRPr="003D75F3">
        <w:rPr>
          <w:rFonts w:eastAsia="Times New Roman"/>
          <w:szCs w:val="24"/>
          <w:lang w:eastAsia="ru-RU"/>
        </w:rPr>
        <w:t>в лице ____________________, действующего на основании ___________________</w:t>
      </w:r>
      <w:r w:rsidRPr="003D75F3">
        <w:rPr>
          <w:rFonts w:eastAsia="Times New Roman"/>
          <w:szCs w:val="24"/>
          <w:lang w:eastAsia="ru-RU"/>
        </w:rPr>
        <w:fldChar w:fldCharType="begin"/>
      </w:r>
      <w:r w:rsidRPr="003D75F3">
        <w:rPr>
          <w:rFonts w:eastAsia="Times New Roman"/>
          <w:szCs w:val="24"/>
          <w:lang w:eastAsia="ru-RU"/>
        </w:rPr>
        <w:instrText xml:space="preserve"> COMMENTS </w:instrText>
      </w:r>
      <w:r w:rsidRPr="003D75F3">
        <w:rPr>
          <w:rFonts w:eastAsia="Times New Roman"/>
          <w:szCs w:val="24"/>
          <w:lang w:eastAsia="ru-RU"/>
        </w:rPr>
        <w:fldChar w:fldCharType="end"/>
      </w:r>
      <w:r w:rsidRPr="003D75F3">
        <w:rPr>
          <w:rFonts w:eastAsia="Times New Roman"/>
          <w:szCs w:val="24"/>
          <w:lang w:eastAsia="ru-RU"/>
        </w:rPr>
        <w:t xml:space="preserve">, с другой стороны, </w:t>
      </w:r>
      <w:r w:rsidRPr="003D75F3">
        <w:rPr>
          <w:rFonts w:eastAsia="Times New Roman"/>
          <w:szCs w:val="24"/>
        </w:rPr>
        <w:t xml:space="preserve"> вместе именуемые Стороны, </w:t>
      </w:r>
      <w:r w:rsidRPr="003D75F3">
        <w:rPr>
          <w:rFonts w:eastAsia="Times New Roman"/>
          <w:szCs w:val="24"/>
          <w:lang w:eastAsia="ru-RU"/>
        </w:rPr>
        <w:t>составили настоящий акт о нижеследующем:</w:t>
      </w:r>
    </w:p>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1. Подрядчик выполнил и сдал, а приемочная комиссия в составе:</w:t>
      </w:r>
    </w:p>
    <w:p w:rsidR="003D75F3" w:rsidRPr="003D75F3" w:rsidRDefault="003D75F3" w:rsidP="003D75F3">
      <w:pPr>
        <w:suppressAutoHyphens w:val="0"/>
        <w:spacing w:after="0" w:line="240" w:lineRule="auto"/>
        <w:jc w:val="both"/>
        <w:rPr>
          <w:rFonts w:eastAsia="Times New Roman"/>
          <w:szCs w:val="24"/>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w:t>
            </w:r>
          </w:p>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п.п.</w:t>
            </w:r>
          </w:p>
        </w:tc>
        <w:tc>
          <w:tcPr>
            <w:tcW w:w="36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center"/>
              <w:rPr>
                <w:rFonts w:eastAsia="Times New Roman"/>
                <w:b/>
                <w:szCs w:val="24"/>
                <w:lang w:eastAsia="ru-RU"/>
              </w:rPr>
            </w:pPr>
            <w:r w:rsidRPr="003D75F3">
              <w:rPr>
                <w:rFonts w:eastAsia="Times New Roman"/>
                <w:b/>
                <w:szCs w:val="24"/>
                <w:lang w:eastAsia="ru-RU"/>
              </w:rPr>
              <w:t>Место работы</w:t>
            </w:r>
          </w:p>
        </w:tc>
      </w:tr>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AB2146" w:rsidP="003D75F3">
            <w:pPr>
              <w:suppressAutoHyphens w:val="0"/>
              <w:spacing w:after="0" w:line="240" w:lineRule="auto"/>
              <w:jc w:val="both"/>
              <w:rPr>
                <w:rFonts w:eastAsia="Times New Roman"/>
                <w:szCs w:val="24"/>
                <w:lang w:eastAsia="ru-RU"/>
              </w:rPr>
            </w:pPr>
            <w:r>
              <w:rPr>
                <w:rFonts w:eastAsia="Times New Roman"/>
                <w:noProof/>
                <w:szCs w:val="24"/>
                <w:lang w:eastAsia="ru-RU"/>
              </w:rPr>
              <w:pict>
                <v:shape id="_x0000_s1027" type="#_x0000_t136" style="position:absolute;left:0;text-align:left;margin-left:42.2pt;margin-top:9pt;width:453.15pt;height:180.1pt;rotation:-1635191fd;z-index:251660288;mso-position-horizontal-relative:text;mso-position-vertical-relative:text" filled="f">
                  <v:stroke r:id="rId31"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r w:rsidR="003D75F3" w:rsidRPr="003D75F3" w:rsidTr="003D75F3">
        <w:tc>
          <w:tcPr>
            <w:tcW w:w="648"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60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c>
          <w:tcPr>
            <w:tcW w:w="2160"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bl>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r w:rsidRPr="003D75F3">
        <w:rPr>
          <w:rFonts w:eastAsia="Times New Roman"/>
          <w:szCs w:val="24"/>
          <w:lang w:eastAsia="ru-RU"/>
        </w:rPr>
        <w:t xml:space="preserve"> приняла следующую работу:</w:t>
      </w:r>
    </w:p>
    <w:p w:rsidR="003D75F3" w:rsidRPr="003D75F3" w:rsidRDefault="003D75F3" w:rsidP="003D75F3">
      <w:pPr>
        <w:suppressAutoHyphens w:val="0"/>
        <w:spacing w:after="0" w:line="240" w:lineRule="auto"/>
        <w:jc w:val="both"/>
        <w:rPr>
          <w:rFonts w:eastAsia="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D75F3" w:rsidRPr="003D75F3" w:rsidTr="003D75F3">
        <w:tc>
          <w:tcPr>
            <w:tcW w:w="4785"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Стоимость произведенной работы, руб.,  в том числе  НДС</w:t>
            </w:r>
            <w:r w:rsidRPr="003D75F3">
              <w:rPr>
                <w:rFonts w:eastAsia="Times New Roman"/>
                <w:i/>
                <w:lang w:eastAsia="ru-RU"/>
              </w:rPr>
              <w:t>(в случае, если организация не является плательщиком НДС, указывается -  НДС не облагается)</w:t>
            </w:r>
          </w:p>
        </w:tc>
      </w:tr>
      <w:tr w:rsidR="003D75F3" w:rsidRPr="003D75F3" w:rsidTr="003D75F3">
        <w:tc>
          <w:tcPr>
            <w:tcW w:w="4785"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p w:rsidR="003D75F3" w:rsidRPr="003D75F3" w:rsidRDefault="003D75F3" w:rsidP="003D75F3">
            <w:pPr>
              <w:suppressAutoHyphens w:val="0"/>
              <w:spacing w:after="0" w:line="240" w:lineRule="auto"/>
              <w:jc w:val="both"/>
              <w:rPr>
                <w:rFonts w:eastAsia="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3D75F3" w:rsidRPr="003D75F3" w:rsidRDefault="003D75F3" w:rsidP="003D75F3">
            <w:pPr>
              <w:suppressAutoHyphens w:val="0"/>
              <w:spacing w:after="0" w:line="240" w:lineRule="auto"/>
              <w:jc w:val="both"/>
              <w:rPr>
                <w:rFonts w:eastAsia="Times New Roman"/>
                <w:szCs w:val="24"/>
                <w:lang w:eastAsia="ru-RU"/>
              </w:rPr>
            </w:pPr>
          </w:p>
        </w:tc>
      </w:tr>
    </w:tbl>
    <w:p w:rsidR="003D75F3" w:rsidRPr="003D75F3" w:rsidRDefault="003D75F3" w:rsidP="003D75F3">
      <w:pPr>
        <w:suppressAutoHyphens w:val="0"/>
        <w:autoSpaceDE w:val="0"/>
        <w:autoSpaceDN w:val="0"/>
        <w:spacing w:after="0" w:line="240" w:lineRule="auto"/>
        <w:jc w:val="both"/>
        <w:rPr>
          <w:szCs w:val="24"/>
          <w:lang w:eastAsia="ru-RU"/>
        </w:rPr>
      </w:pPr>
    </w:p>
    <w:p w:rsidR="003D75F3" w:rsidRPr="003D75F3" w:rsidRDefault="003D75F3" w:rsidP="00F30D2E">
      <w:pPr>
        <w:spacing w:after="0"/>
        <w:jc w:val="both"/>
        <w:rPr>
          <w:lang w:eastAsia="ru-RU"/>
        </w:rPr>
      </w:pPr>
      <w:bookmarkStart w:id="204" w:name="_Toc392676103"/>
      <w:r w:rsidRPr="003D75F3">
        <w:rPr>
          <w:bCs/>
          <w:kern w:val="32"/>
          <w:lang w:eastAsia="ru-RU"/>
        </w:rPr>
        <w:t>2. Общая стоимость произведенных работ согласно положениям Договора №_____________ от «____» _________ 20___ г. составляет</w:t>
      </w:r>
      <w:r w:rsidRPr="003D75F3">
        <w:rPr>
          <w:lang w:eastAsia="ru-RU"/>
        </w:rPr>
        <w:t xml:space="preserve"> ____________(____________________) руб. ___коп., в том числе НДС </w:t>
      </w:r>
      <w:r w:rsidRPr="003D75F3">
        <w:rPr>
          <w:i/>
          <w:iCs/>
        </w:rPr>
        <w:t>(в случае, если организация не является плательщиком НДС, указывается -  НДС не облагается)</w:t>
      </w:r>
      <w:r w:rsidRPr="003D75F3">
        <w:rPr>
          <w:i/>
        </w:rPr>
        <w:t>.</w:t>
      </w:r>
      <w:bookmarkEnd w:id="204"/>
      <w:r w:rsidRPr="003D75F3">
        <w:rPr>
          <w:lang w:eastAsia="ru-RU"/>
        </w:rPr>
        <w:t xml:space="preserve">   </w:t>
      </w:r>
    </w:p>
    <w:p w:rsidR="003D75F3" w:rsidRPr="003D75F3" w:rsidRDefault="003D75F3" w:rsidP="00F30D2E">
      <w:pPr>
        <w:spacing w:after="0"/>
        <w:jc w:val="both"/>
        <w:rPr>
          <w:b/>
          <w:lang w:eastAsia="ru-RU"/>
        </w:rPr>
      </w:pPr>
      <w:bookmarkStart w:id="205" w:name="_Toc392676104"/>
      <w:r w:rsidRPr="003D75F3">
        <w:rPr>
          <w:bCs/>
          <w:kern w:val="32"/>
          <w:lang w:eastAsia="ru-RU"/>
        </w:rPr>
        <w:t xml:space="preserve">3.  Вышеуказанные работы Подрядчик выполнил полностью и в срок. </w:t>
      </w:r>
      <w:r w:rsidRPr="003D75F3">
        <w:rPr>
          <w:bCs/>
          <w:spacing w:val="-5"/>
          <w:kern w:val="32"/>
          <w:lang w:eastAsia="ru-RU"/>
        </w:rPr>
        <w:t>Заказчик претензий по объему, качеству и срокам выполнения работ не имеет.</w:t>
      </w:r>
      <w:bookmarkEnd w:id="205"/>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3D75F3" w:rsidRPr="003D75F3" w:rsidTr="003D75F3">
        <w:trPr>
          <w:trHeight w:val="250"/>
        </w:trPr>
        <w:tc>
          <w:tcPr>
            <w:tcW w:w="4925" w:type="dxa"/>
            <w:gridSpan w:val="3"/>
          </w:tcPr>
          <w:p w:rsidR="003D75F3" w:rsidRPr="003D75F3" w:rsidRDefault="003D75F3" w:rsidP="003D75F3">
            <w:pPr>
              <w:suppressAutoHyphens w:val="0"/>
              <w:spacing w:after="0" w:line="240" w:lineRule="auto"/>
              <w:jc w:val="both"/>
              <w:rPr>
                <w:rFonts w:eastAsia="Times New Roman"/>
                <w:b/>
                <w:spacing w:val="10"/>
                <w:szCs w:val="24"/>
                <w:lang w:eastAsia="x-none"/>
              </w:rPr>
            </w:pPr>
          </w:p>
        </w:tc>
        <w:tc>
          <w:tcPr>
            <w:tcW w:w="6294" w:type="dxa"/>
            <w:gridSpan w:val="4"/>
          </w:tcPr>
          <w:p w:rsidR="003D75F3" w:rsidRPr="003D75F3" w:rsidRDefault="003D75F3" w:rsidP="003D75F3">
            <w:pPr>
              <w:suppressAutoHyphens w:val="0"/>
              <w:spacing w:after="0" w:line="240" w:lineRule="auto"/>
              <w:jc w:val="both"/>
              <w:rPr>
                <w:rFonts w:eastAsia="Times New Roman"/>
                <w:b/>
                <w:spacing w:val="10"/>
                <w:szCs w:val="24"/>
                <w:lang w:eastAsia="x-none"/>
              </w:rPr>
            </w:pPr>
          </w:p>
        </w:tc>
      </w:tr>
      <w:tr w:rsidR="003D75F3" w:rsidRPr="003D75F3" w:rsidTr="003D75F3">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r w:rsidRPr="003D75F3">
              <w:rPr>
                <w:rFonts w:eastAsia="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jc w:val="center"/>
              <w:rPr>
                <w:rFonts w:eastAsia="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3D75F3" w:rsidRPr="003D75F3" w:rsidRDefault="003D75F3" w:rsidP="003D75F3">
            <w:pPr>
              <w:suppressAutoHyphens w:val="0"/>
              <w:autoSpaceDE w:val="0"/>
              <w:autoSpaceDN w:val="0"/>
              <w:adjustRightInd w:val="0"/>
              <w:spacing w:after="0" w:line="240" w:lineRule="auto"/>
              <w:rPr>
                <w:rFonts w:eastAsia="Times New Roman"/>
                <w:b/>
                <w:szCs w:val="24"/>
                <w:lang w:eastAsia="ru-RU"/>
              </w:rPr>
            </w:pPr>
            <w:r w:rsidRPr="003D75F3">
              <w:rPr>
                <w:rFonts w:eastAsia="Times New Roman"/>
                <w:b/>
                <w:szCs w:val="24"/>
                <w:lang w:eastAsia="ru-RU"/>
              </w:rPr>
              <w:t>ПОДРЯДЧИК:</w:t>
            </w:r>
          </w:p>
        </w:tc>
      </w:tr>
      <w:tr w:rsidR="003D75F3" w:rsidRPr="003D75F3" w:rsidTr="003D75F3">
        <w:trPr>
          <w:gridBefore w:val="1"/>
          <w:wBefore w:w="176" w:type="dxa"/>
          <w:trHeight w:val="250"/>
        </w:trPr>
        <w:tc>
          <w:tcPr>
            <w:tcW w:w="5448" w:type="dxa"/>
            <w:gridSpan w:val="3"/>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 xml:space="preserve">ОАО «Мурманэнергосбыт»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ind w:right="104"/>
              <w:jc w:val="both"/>
              <w:textAlignment w:val="baseline"/>
              <w:rPr>
                <w:rFonts w:eastAsia="Times New Roman"/>
                <w:szCs w:val="24"/>
                <w:lang w:eastAsia="ru-RU"/>
              </w:rPr>
            </w:pPr>
            <w:r w:rsidRPr="003D75F3">
              <w:rPr>
                <w:rFonts w:eastAsia="Times New Roman"/>
                <w:szCs w:val="24"/>
                <w:lang w:eastAsia="ru-RU"/>
              </w:rPr>
              <w:t xml:space="preserve"> «_______»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М.П.</w:t>
            </w:r>
          </w:p>
        </w:tc>
        <w:tc>
          <w:tcPr>
            <w:tcW w:w="5595" w:type="dxa"/>
            <w:gridSpan w:val="3"/>
          </w:tcPr>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___________________________</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hd w:val="clear" w:color="auto" w:fill="FFFFFF"/>
              <w:spacing w:after="0" w:line="240" w:lineRule="auto"/>
              <w:rPr>
                <w:rFonts w:eastAsia="Times New Roman"/>
                <w:b/>
                <w:bCs/>
                <w:szCs w:val="24"/>
              </w:rPr>
            </w:pPr>
            <w:r w:rsidRPr="003D75F3">
              <w:rPr>
                <w:rFonts w:eastAsia="Times New Roman"/>
                <w:b/>
                <w:bCs/>
                <w:szCs w:val="24"/>
              </w:rPr>
              <w:t>______________/ ____________  /</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overflowPunct w:val="0"/>
              <w:autoSpaceDE w:val="0"/>
              <w:autoSpaceDN w:val="0"/>
              <w:adjustRightInd w:val="0"/>
              <w:spacing w:after="0" w:line="240" w:lineRule="auto"/>
              <w:jc w:val="both"/>
              <w:textAlignment w:val="baseline"/>
              <w:rPr>
                <w:rFonts w:eastAsia="Times New Roman"/>
                <w:szCs w:val="24"/>
                <w:lang w:eastAsia="ru-RU"/>
              </w:rPr>
            </w:pPr>
            <w:r w:rsidRPr="003D75F3">
              <w:rPr>
                <w:rFonts w:eastAsia="Times New Roman"/>
                <w:szCs w:val="24"/>
                <w:lang w:eastAsia="ru-RU"/>
              </w:rPr>
              <w:t>«_______» ________________ 20__г.</w:t>
            </w:r>
          </w:p>
          <w:p w:rsidR="003D75F3" w:rsidRPr="003D75F3" w:rsidRDefault="003D75F3" w:rsidP="003D75F3">
            <w:pPr>
              <w:shd w:val="clear" w:color="auto" w:fill="FFFFFF"/>
              <w:spacing w:after="0" w:line="240" w:lineRule="auto"/>
              <w:rPr>
                <w:rFonts w:eastAsia="Times New Roman"/>
                <w:b/>
                <w:bCs/>
                <w:szCs w:val="24"/>
              </w:rPr>
            </w:pPr>
          </w:p>
          <w:p w:rsidR="003D75F3" w:rsidRPr="003D75F3" w:rsidRDefault="003D75F3" w:rsidP="003D75F3">
            <w:pPr>
              <w:suppressAutoHyphens w:val="0"/>
              <w:spacing w:after="0" w:line="240" w:lineRule="auto"/>
              <w:jc w:val="both"/>
              <w:rPr>
                <w:rFonts w:eastAsia="Times New Roman"/>
                <w:b/>
                <w:spacing w:val="10"/>
                <w:szCs w:val="24"/>
                <w:lang w:eastAsia="x-none"/>
              </w:rPr>
            </w:pPr>
            <w:r w:rsidRPr="003D75F3">
              <w:rPr>
                <w:rFonts w:eastAsia="Times New Roman"/>
                <w:b/>
                <w:spacing w:val="10"/>
                <w:szCs w:val="24"/>
                <w:lang w:eastAsia="x-none"/>
              </w:rPr>
              <w:t xml:space="preserve">       М.П.</w:t>
            </w:r>
          </w:p>
        </w:tc>
      </w:tr>
    </w:tbl>
    <w:p w:rsidR="003D75F3" w:rsidRPr="003D75F3" w:rsidRDefault="003D75F3" w:rsidP="003D75F3">
      <w:pPr>
        <w:spacing w:after="0" w:line="240" w:lineRule="auto"/>
        <w:rPr>
          <w:rFonts w:eastAsia="Times New Roman"/>
          <w:szCs w:val="24"/>
        </w:rPr>
      </w:pPr>
    </w:p>
    <w:p w:rsidR="00CA70C0" w:rsidRDefault="00CA70C0" w:rsidP="00CA70C0">
      <w:pPr>
        <w:tabs>
          <w:tab w:val="left" w:pos="4253"/>
        </w:tabs>
        <w:spacing w:after="0" w:line="240" w:lineRule="auto"/>
        <w:ind w:left="4253"/>
        <w:jc w:val="both"/>
        <w:rPr>
          <w:b/>
          <w:bCs/>
          <w:szCs w:val="24"/>
        </w:rPr>
      </w:pPr>
    </w:p>
    <w:p w:rsidR="00CA70C0" w:rsidRPr="00C2586C" w:rsidRDefault="00CA70C0" w:rsidP="00CA70C0">
      <w:pPr>
        <w:keepNext/>
        <w:tabs>
          <w:tab w:val="left" w:pos="4253"/>
        </w:tabs>
        <w:spacing w:after="0" w:line="240" w:lineRule="auto"/>
        <w:ind w:left="4253"/>
        <w:jc w:val="right"/>
        <w:outlineLvl w:val="0"/>
        <w:rPr>
          <w:rFonts w:eastAsia="Times New Roman"/>
          <w:b/>
          <w:iCs/>
          <w:szCs w:val="24"/>
        </w:rPr>
      </w:pPr>
      <w:bookmarkStart w:id="206" w:name="_Toc392676105"/>
      <w:r w:rsidRPr="00C2586C">
        <w:rPr>
          <w:rFonts w:eastAsia="Times New Roman"/>
          <w:b/>
          <w:iCs/>
          <w:szCs w:val="24"/>
          <w:lang w:val="x-none"/>
        </w:rPr>
        <w:t xml:space="preserve">Приложение № </w:t>
      </w:r>
      <w:r w:rsidRPr="00C2586C">
        <w:rPr>
          <w:rFonts w:eastAsia="Times New Roman"/>
          <w:b/>
          <w:iCs/>
          <w:szCs w:val="24"/>
        </w:rPr>
        <w:t>5</w:t>
      </w:r>
      <w:bookmarkEnd w:id="206"/>
      <w:r w:rsidRPr="00C2586C">
        <w:rPr>
          <w:rFonts w:eastAsia="Times New Roman"/>
          <w:b/>
          <w:iCs/>
          <w:szCs w:val="24"/>
        </w:rPr>
        <w:t xml:space="preserve"> </w:t>
      </w:r>
    </w:p>
    <w:p w:rsidR="002177B8" w:rsidRDefault="002177B8" w:rsidP="002177B8">
      <w:pPr>
        <w:spacing w:after="0" w:line="240" w:lineRule="auto"/>
        <w:ind w:left="5387"/>
        <w:jc w:val="right"/>
        <w:rPr>
          <w:rFonts w:eastAsia="Times New Roman"/>
          <w:b/>
          <w:szCs w:val="24"/>
        </w:rPr>
      </w:pPr>
      <w:r w:rsidRPr="00684B4C">
        <w:rPr>
          <w:b/>
          <w:szCs w:val="24"/>
        </w:rPr>
        <w:t xml:space="preserve">к Документации о проведении открытого одноэтапного </w:t>
      </w:r>
      <w:r w:rsidRPr="00684B4C">
        <w:rPr>
          <w:rFonts w:eastAsia="Times New Roman"/>
          <w:b/>
          <w:szCs w:val="24"/>
        </w:rPr>
        <w:t>запроса предложений</w:t>
      </w:r>
    </w:p>
    <w:p w:rsidR="002177B8" w:rsidRDefault="002177B8" w:rsidP="002177B8">
      <w:pPr>
        <w:spacing w:after="0" w:line="240" w:lineRule="auto"/>
        <w:ind w:left="5387"/>
        <w:jc w:val="right"/>
        <w:rPr>
          <w:rFonts w:eastAsia="Times New Roman"/>
          <w:b/>
          <w:szCs w:val="24"/>
        </w:rPr>
      </w:pPr>
      <w:r w:rsidRPr="00684B4C">
        <w:rPr>
          <w:rFonts w:eastAsia="Times New Roman"/>
          <w:b/>
          <w:szCs w:val="24"/>
        </w:rPr>
        <w:t xml:space="preserve">на право заключения договора </w:t>
      </w:r>
    </w:p>
    <w:p w:rsidR="002177B8" w:rsidRPr="00684B4C" w:rsidRDefault="002177B8" w:rsidP="002177B8">
      <w:pPr>
        <w:spacing w:after="0" w:line="240" w:lineRule="auto"/>
        <w:ind w:left="5387"/>
        <w:jc w:val="right"/>
        <w:rPr>
          <w:b/>
          <w:bCs/>
          <w:szCs w:val="24"/>
        </w:rPr>
      </w:pPr>
      <w:r w:rsidRPr="00684B4C">
        <w:rPr>
          <w:b/>
          <w:bCs/>
          <w:szCs w:val="24"/>
        </w:rPr>
        <w:t xml:space="preserve">на выполнение работ </w:t>
      </w:r>
      <w:r w:rsidR="009D53D8">
        <w:rPr>
          <w:b/>
          <w:bCs/>
          <w:szCs w:val="24"/>
        </w:rPr>
        <w:t>по капитальному ремонту кровли здания котельной  п. Молочный.</w:t>
      </w:r>
    </w:p>
    <w:p w:rsidR="00CA70C0" w:rsidRPr="00CA70C0" w:rsidRDefault="00CA70C0" w:rsidP="00CA70C0">
      <w:pPr>
        <w:tabs>
          <w:tab w:val="left" w:pos="4253"/>
        </w:tabs>
        <w:spacing w:after="0" w:line="240" w:lineRule="auto"/>
        <w:ind w:left="4253"/>
        <w:jc w:val="both"/>
        <w:rPr>
          <w:b/>
          <w:bCs/>
          <w:szCs w:val="24"/>
        </w:rPr>
      </w:pPr>
    </w:p>
    <w:p w:rsidR="00F17CDC" w:rsidRPr="00C31C79" w:rsidRDefault="00F17CDC" w:rsidP="00770074">
      <w:pPr>
        <w:jc w:val="right"/>
        <w:rPr>
          <w:rFonts w:eastAsia="Times New Roman"/>
          <w:b/>
          <w:bCs/>
          <w:spacing w:val="10"/>
          <w:szCs w:val="24"/>
        </w:rPr>
      </w:pPr>
    </w:p>
    <w:p w:rsidR="00F17CDC" w:rsidRDefault="00F17CDC" w:rsidP="00770074">
      <w:pPr>
        <w:spacing w:after="0" w:line="240" w:lineRule="auto"/>
        <w:jc w:val="center"/>
        <w:rPr>
          <w:rFonts w:eastAsia="Times New Roman"/>
          <w:szCs w:val="24"/>
        </w:rPr>
      </w:pPr>
      <w:r>
        <w:rPr>
          <w:rFonts w:eastAsia="Times New Roman"/>
          <w:szCs w:val="24"/>
        </w:rPr>
        <w:t>ОПИСЬ ДОКУМЕНТОВ,</w:t>
      </w:r>
    </w:p>
    <w:p w:rsidR="00F17CDC" w:rsidRDefault="00F17CDC" w:rsidP="00770074">
      <w:pPr>
        <w:spacing w:after="0" w:line="240" w:lineRule="auto"/>
        <w:jc w:val="center"/>
        <w:rPr>
          <w:rFonts w:eastAsia="Times New Roman"/>
          <w:szCs w:val="24"/>
        </w:rPr>
      </w:pPr>
      <w:r>
        <w:rPr>
          <w:rFonts w:eastAsia="Times New Roman"/>
          <w:szCs w:val="24"/>
        </w:rPr>
        <w:t>ВХОДЯЩИХ В СОСТАВ ЗАЯВКИ НА УЧАСТИЕ В ЗАПРОСЕ ПРЕДЛОЖЕНИЙ</w:t>
      </w:r>
    </w:p>
    <w:p w:rsidR="00F17CDC" w:rsidRDefault="00F17CDC" w:rsidP="00770074">
      <w:pPr>
        <w:spacing w:after="0"/>
        <w:rPr>
          <w:rFonts w:eastAsia="Times New Roman"/>
          <w:szCs w:val="24"/>
        </w:rPr>
      </w:pPr>
    </w:p>
    <w:p w:rsidR="00FA7B7E" w:rsidRDefault="00FA7B7E" w:rsidP="00FA7B7E">
      <w:pPr>
        <w:spacing w:after="0" w:line="240" w:lineRule="auto"/>
        <w:rPr>
          <w:rFonts w:eastAsia="Times New Roman"/>
          <w:szCs w:val="24"/>
        </w:rPr>
      </w:pPr>
      <w:r>
        <w:rPr>
          <w:rFonts w:eastAsia="Times New Roman"/>
          <w:szCs w:val="24"/>
        </w:rPr>
        <w:t>Наименование и адрес Участника открытого одноэтапного запроса предложений: _______________________________</w:t>
      </w:r>
    </w:p>
    <w:p w:rsidR="006F72D5" w:rsidRDefault="006F72D5" w:rsidP="00FA7B7E">
      <w:pPr>
        <w:spacing w:after="0"/>
        <w:rPr>
          <w:rFonts w:eastAsia="Times New Roman"/>
          <w:iCs/>
          <w:szCs w:val="24"/>
        </w:rPr>
      </w:pPr>
    </w:p>
    <w:p w:rsidR="00FA7B7E" w:rsidRDefault="00FA7B7E" w:rsidP="00FA7B7E">
      <w:pPr>
        <w:spacing w:after="0"/>
        <w:rPr>
          <w:rFonts w:eastAsia="Times New Roman"/>
          <w:iCs/>
          <w:szCs w:val="24"/>
          <w:u w:val="single"/>
        </w:rPr>
      </w:pPr>
      <w:r w:rsidRPr="00FA7B7E">
        <w:rPr>
          <w:rFonts w:eastAsia="Times New Roman"/>
          <w:iCs/>
          <w:szCs w:val="24"/>
          <w:lang w:val="x-none"/>
        </w:rPr>
        <w:t xml:space="preserve">Наименование </w:t>
      </w:r>
      <w:r>
        <w:rPr>
          <w:rFonts w:eastAsia="Times New Roman"/>
          <w:szCs w:val="24"/>
        </w:rPr>
        <w:t>закупки</w:t>
      </w:r>
      <w:r w:rsidRPr="00FA7B7E">
        <w:rPr>
          <w:rFonts w:eastAsia="Times New Roman"/>
          <w:iCs/>
          <w:szCs w:val="24"/>
        </w:rPr>
        <w:t>:</w:t>
      </w:r>
      <w:r w:rsidRPr="00FA7B7E">
        <w:rPr>
          <w:rFonts w:eastAsia="Times New Roman"/>
          <w:iCs/>
          <w:szCs w:val="24"/>
          <w:lang w:val="x-none"/>
        </w:rPr>
        <w:t xml:space="preserve"> </w:t>
      </w:r>
      <w:r w:rsidRPr="00B162FF">
        <w:rPr>
          <w:rFonts w:eastAsia="Times New Roman"/>
          <w:szCs w:val="24"/>
          <w:u w:val="single"/>
        </w:rPr>
        <w:t xml:space="preserve">Открытый одноэтапный запрос предложений </w:t>
      </w:r>
      <w:r w:rsidRPr="004960FC">
        <w:rPr>
          <w:rFonts w:eastAsia="Times New Roman"/>
          <w:szCs w:val="24"/>
          <w:u w:val="single"/>
        </w:rPr>
        <w:t xml:space="preserve">на право заключения договора </w:t>
      </w:r>
      <w:r w:rsidRPr="00FA7B7E">
        <w:rPr>
          <w:rFonts w:eastAsia="Times New Roman"/>
          <w:szCs w:val="24"/>
          <w:u w:val="single"/>
        </w:rPr>
        <w:t>на</w:t>
      </w:r>
      <w:r w:rsidRPr="00FA7B7E">
        <w:rPr>
          <w:bCs/>
          <w:szCs w:val="24"/>
          <w:u w:val="single"/>
        </w:rPr>
        <w:t xml:space="preserve"> выполнение работ </w:t>
      </w:r>
      <w:r w:rsidR="009D53D8">
        <w:rPr>
          <w:bCs/>
          <w:szCs w:val="24"/>
          <w:u w:val="single"/>
        </w:rPr>
        <w:t>по капитальному ремонту кровли здания котельной  п. Молочный.</w:t>
      </w:r>
      <w:r w:rsidRPr="00FA7B7E">
        <w:rPr>
          <w:rFonts w:eastAsia="Times New Roman"/>
          <w:iCs/>
          <w:szCs w:val="24"/>
          <w:u w:val="single"/>
        </w:rPr>
        <w:t>.</w:t>
      </w:r>
    </w:p>
    <w:p w:rsidR="00065988" w:rsidRPr="00FA7B7E" w:rsidRDefault="00065988" w:rsidP="00FA7B7E">
      <w:pPr>
        <w:spacing w:after="0"/>
        <w:rPr>
          <w:rFonts w:eastAsia="Times New Roman"/>
          <w:bCs/>
          <w:iCs/>
          <w:szCs w:val="24"/>
          <w:u w:val="single"/>
        </w:rPr>
      </w:pPr>
    </w:p>
    <w:tbl>
      <w:tblPr>
        <w:tblW w:w="10188" w:type="dxa"/>
        <w:tblInd w:w="-5" w:type="dxa"/>
        <w:tblLayout w:type="fixed"/>
        <w:tblLook w:val="0000" w:firstRow="0" w:lastRow="0" w:firstColumn="0" w:lastColumn="0" w:noHBand="0" w:noVBand="0"/>
      </w:tblPr>
      <w:tblGrid>
        <w:gridCol w:w="675"/>
        <w:gridCol w:w="5534"/>
        <w:gridCol w:w="1843"/>
        <w:gridCol w:w="992"/>
        <w:gridCol w:w="1144"/>
      </w:tblGrid>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 п/п</w:t>
            </w:r>
          </w:p>
        </w:tc>
        <w:tc>
          <w:tcPr>
            <w:tcW w:w="5534"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Заголовок документа</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pPr>
            <w:r>
              <w:rPr>
                <w:rFonts w:eastAsia="Times New Roman"/>
                <w:szCs w:val="24"/>
              </w:rPr>
              <w:t>Номер листа</w:t>
            </w:r>
          </w:p>
        </w:tc>
      </w:tr>
      <w:tr w:rsidR="00F17CDC" w:rsidTr="00814336">
        <w:trPr>
          <w:trHeight w:val="305"/>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1.</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pacing w:val="5"/>
                <w:szCs w:val="24"/>
              </w:rPr>
              <w:t>Опись документов</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rPr>
          <w:trHeight w:val="397"/>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pacing w:val="5"/>
                <w:szCs w:val="24"/>
              </w:rPr>
            </w:pPr>
            <w:r>
              <w:rPr>
                <w:rFonts w:eastAsia="Times New Roman"/>
                <w:spacing w:val="-3"/>
                <w:szCs w:val="24"/>
              </w:rPr>
              <w:t xml:space="preserve">  2.</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pacing w:val="5"/>
                <w:szCs w:val="24"/>
              </w:rPr>
              <w:t>Письмо о подаче оферты (Приложение №1 к Документации)</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3.</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Коммерческое предложение (Форма 1)</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4.</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Техническое предложение (Форма 2)</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5.</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Анкета участника (Форма 3)</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6.</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F3308A">
            <w:pPr>
              <w:spacing w:after="0" w:line="240" w:lineRule="auto"/>
              <w:rPr>
                <w:rFonts w:eastAsia="Times New Roman"/>
                <w:szCs w:val="24"/>
              </w:rPr>
            </w:pPr>
            <w:r>
              <w:rPr>
                <w:rFonts w:eastAsia="Times New Roman"/>
                <w:szCs w:val="24"/>
              </w:rPr>
              <w:t>Справка о перечне и объемах выполнения аналогичных договоров (Форма 4)</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F17CDC" w:rsidTr="00814336">
        <w:trPr>
          <w:trHeight w:val="242"/>
        </w:trPr>
        <w:tc>
          <w:tcPr>
            <w:tcW w:w="675"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r>
              <w:rPr>
                <w:rFonts w:eastAsia="Times New Roman"/>
                <w:szCs w:val="24"/>
              </w:rPr>
              <w:t>7.</w:t>
            </w:r>
          </w:p>
        </w:tc>
        <w:tc>
          <w:tcPr>
            <w:tcW w:w="5534" w:type="dxa"/>
            <w:tcBorders>
              <w:top w:val="single" w:sz="4" w:space="0" w:color="000000"/>
              <w:left w:val="single" w:sz="4" w:space="0" w:color="000000"/>
              <w:bottom w:val="single" w:sz="4" w:space="0" w:color="000000"/>
            </w:tcBorders>
            <w:shd w:val="clear" w:color="auto" w:fill="auto"/>
            <w:vAlign w:val="center"/>
          </w:tcPr>
          <w:p w:rsidR="00F17CDC" w:rsidRDefault="00F17CDC" w:rsidP="00814336">
            <w:pPr>
              <w:spacing w:after="0" w:line="240" w:lineRule="auto"/>
              <w:rPr>
                <w:rFonts w:eastAsia="Times New Roman"/>
                <w:szCs w:val="24"/>
              </w:rPr>
            </w:pPr>
            <w:r>
              <w:rPr>
                <w:rFonts w:eastAsia="Times New Roman"/>
                <w:szCs w:val="24"/>
              </w:rPr>
              <w:t>Справка о материально-технических ресурсах (Форма</w:t>
            </w:r>
            <w:r w:rsidR="00814336">
              <w:rPr>
                <w:rFonts w:eastAsia="Times New Roman"/>
                <w:szCs w:val="24"/>
              </w:rPr>
              <w:t> </w:t>
            </w:r>
            <w:r>
              <w:rPr>
                <w:rFonts w:eastAsia="Times New Roman"/>
                <w:szCs w:val="24"/>
              </w:rPr>
              <w:t>5)</w:t>
            </w:r>
          </w:p>
        </w:tc>
        <w:tc>
          <w:tcPr>
            <w:tcW w:w="1843"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17CDC" w:rsidRDefault="00F17CDC"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17CDC" w:rsidRDefault="00F17CDC"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8.</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Pr="00B162FF" w:rsidRDefault="00B162FF" w:rsidP="00F3308A">
            <w:pPr>
              <w:spacing w:after="0" w:line="240" w:lineRule="auto"/>
              <w:rPr>
                <w:rFonts w:eastAsia="Times New Roman"/>
                <w:szCs w:val="24"/>
              </w:rPr>
            </w:pPr>
            <w:r w:rsidRPr="00B162FF">
              <w:rPr>
                <w:rFonts w:eastAsia="Times New Roman"/>
                <w:bCs/>
                <w:color w:val="000000"/>
                <w:szCs w:val="24"/>
                <w:lang w:eastAsia="ru-RU"/>
              </w:rPr>
              <w:t>Справка о кадровых ресурсах (Форма 6)</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9.</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Приложение №2 к Документации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49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10.</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Приложение №3 к Документации (по необходимости)</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717"/>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11.</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Выписка (оригинал или копия, заверенная нотариально) из единого государственного реестра юридических лиц</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12.</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szCs w:val="24"/>
              </w:rPr>
            </w:pPr>
            <w:r>
              <w:rPr>
                <w:rFonts w:eastAsia="Times New Roman"/>
                <w:szCs w:val="24"/>
              </w:rPr>
              <w:t>13.</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szCs w:val="24"/>
              </w:rPr>
              <w:t>Копия Устава в действующей редакции,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880"/>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14.</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szCs w:val="24"/>
              </w:rPr>
              <w:t>Копия свидетельства о постановке на учет в налоговом органе по месту нахождения на территории РФ,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279"/>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lastRenderedPageBreak/>
              <w:t>15.</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 xml:space="preserve">Копия свидетельства о государственной регистрации, </w:t>
            </w:r>
            <w:r>
              <w:rPr>
                <w:szCs w:val="24"/>
              </w:rPr>
              <w:t>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16.</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Копия свидетельства о внесении записи в ЕГРЮЛ</w:t>
            </w:r>
            <w:r>
              <w:rPr>
                <w:rFonts w:eastAsia="Times New Roman"/>
                <w:bCs/>
                <w:szCs w:val="24"/>
              </w:rPr>
              <w:t xml:space="preserve"> о юридическом лице, зарегистрированном до 1 июля 2002 года</w:t>
            </w:r>
            <w:r>
              <w:rPr>
                <w:rFonts w:eastAsia="Times New Roman"/>
                <w:szCs w:val="24"/>
              </w:rPr>
              <w:t xml:space="preserve"> (при наличии), заверена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17.</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Решение Участника об одобрении крупной сделки, оригинал (или копия,</w:t>
            </w:r>
            <w:r>
              <w:rPr>
                <w:szCs w:val="24"/>
              </w:rPr>
              <w:t xml:space="preserve"> заверенная нотариально)</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bCs/>
                <w:szCs w:val="24"/>
              </w:rPr>
            </w:pPr>
            <w:r>
              <w:rPr>
                <w:rFonts w:eastAsia="Times New Roman"/>
                <w:szCs w:val="24"/>
              </w:rPr>
              <w:t>18.</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Default="00B162FF" w:rsidP="00F3308A">
            <w:pPr>
              <w:spacing w:after="0" w:line="240" w:lineRule="auto"/>
              <w:rPr>
                <w:rFonts w:eastAsia="Times New Roman"/>
                <w:szCs w:val="24"/>
              </w:rPr>
            </w:pPr>
            <w:r>
              <w:rPr>
                <w:rFonts w:eastAsia="Times New Roman"/>
                <w:szCs w:val="24"/>
              </w:rPr>
              <w:t>Копия бухгалтерской отчетности за 2013 год</w:t>
            </w:r>
            <w:r>
              <w:rPr>
                <w:rFonts w:eastAsia="Times New Roman"/>
                <w:bCs/>
              </w:rPr>
              <w:t xml:space="preserve"> </w:t>
            </w:r>
            <w:r>
              <w:rPr>
                <w:rFonts w:eastAsia="Times New Roman"/>
                <w:bCs/>
                <w:szCs w:val="24"/>
              </w:rPr>
              <w:t>с отметкой налоговой инспекции</w:t>
            </w:r>
            <w:r>
              <w:rPr>
                <w:rFonts w:eastAsia="Times New Roman"/>
                <w:szCs w:val="24"/>
              </w:rPr>
              <w:t>, заверена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B162FF" w:rsidTr="00814336">
        <w:trPr>
          <w:trHeight w:val="543"/>
        </w:trPr>
        <w:tc>
          <w:tcPr>
            <w:tcW w:w="675"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r>
              <w:rPr>
                <w:rFonts w:eastAsia="Times New Roman"/>
                <w:szCs w:val="24"/>
              </w:rPr>
              <w:t>19.</w:t>
            </w:r>
          </w:p>
        </w:tc>
        <w:tc>
          <w:tcPr>
            <w:tcW w:w="5534" w:type="dxa"/>
            <w:tcBorders>
              <w:top w:val="single" w:sz="4" w:space="0" w:color="000000"/>
              <w:left w:val="single" w:sz="4" w:space="0" w:color="000000"/>
              <w:bottom w:val="single" w:sz="4" w:space="0" w:color="000000"/>
            </w:tcBorders>
            <w:shd w:val="clear" w:color="auto" w:fill="auto"/>
          </w:tcPr>
          <w:p w:rsidR="00B162FF" w:rsidRPr="0074438D" w:rsidRDefault="00B162FF" w:rsidP="00F3308A">
            <w:pPr>
              <w:spacing w:after="0" w:line="240" w:lineRule="auto"/>
              <w:rPr>
                <w:rFonts w:eastAsia="Times New Roman"/>
                <w:szCs w:val="24"/>
                <w:highlight w:val="yellow"/>
              </w:rPr>
            </w:pPr>
            <w:r w:rsidRPr="00BB6280">
              <w:rPr>
                <w:rFonts w:eastAsia="Times New Roman"/>
                <w:bCs/>
                <w:szCs w:val="24"/>
              </w:rPr>
              <w:t>Копия свидетельства о членстве в саморегулируемой организации,</w:t>
            </w:r>
            <w:r w:rsidRPr="00BB6280">
              <w:rPr>
                <w:szCs w:val="24"/>
              </w:rPr>
              <w:t xml:space="preserve"> заверена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F363DD" w:rsidTr="00814336">
        <w:trPr>
          <w:trHeight w:val="543"/>
        </w:trPr>
        <w:tc>
          <w:tcPr>
            <w:tcW w:w="675" w:type="dxa"/>
            <w:tcBorders>
              <w:top w:val="single" w:sz="4" w:space="0" w:color="000000"/>
              <w:left w:val="single" w:sz="4" w:space="0" w:color="000000"/>
              <w:bottom w:val="single" w:sz="4" w:space="0" w:color="000000"/>
            </w:tcBorders>
            <w:shd w:val="clear" w:color="auto" w:fill="auto"/>
          </w:tcPr>
          <w:p w:rsidR="00F363DD" w:rsidRDefault="00CC380B" w:rsidP="00F3308A">
            <w:pPr>
              <w:spacing w:after="0" w:line="240" w:lineRule="auto"/>
              <w:rPr>
                <w:rFonts w:eastAsia="Times New Roman"/>
                <w:szCs w:val="24"/>
              </w:rPr>
            </w:pPr>
            <w:r w:rsidRPr="00B378C1">
              <w:rPr>
                <w:rFonts w:eastAsia="Times New Roman"/>
                <w:szCs w:val="24"/>
              </w:rPr>
              <w:t>20.</w:t>
            </w:r>
          </w:p>
        </w:tc>
        <w:tc>
          <w:tcPr>
            <w:tcW w:w="5534" w:type="dxa"/>
            <w:tcBorders>
              <w:top w:val="single" w:sz="4" w:space="0" w:color="000000"/>
              <w:left w:val="single" w:sz="4" w:space="0" w:color="000000"/>
              <w:bottom w:val="single" w:sz="4" w:space="0" w:color="000000"/>
            </w:tcBorders>
            <w:shd w:val="clear" w:color="auto" w:fill="auto"/>
          </w:tcPr>
          <w:p w:rsidR="00F363DD" w:rsidRPr="0074438D" w:rsidRDefault="00BB6280" w:rsidP="00F3308A">
            <w:pPr>
              <w:spacing w:after="0" w:line="240" w:lineRule="auto"/>
              <w:rPr>
                <w:rFonts w:eastAsia="Times New Roman"/>
                <w:bCs/>
                <w:szCs w:val="24"/>
                <w:highlight w:val="yellow"/>
              </w:rPr>
            </w:pPr>
            <w:r w:rsidRPr="00BB6280">
              <w:rPr>
                <w:bCs/>
                <w:szCs w:val="24"/>
              </w:rPr>
              <w:t xml:space="preserve">Копия полиса страхования ответственности при осуществлении деятельности в качестве Подрядчика, </w:t>
            </w:r>
            <w:r w:rsidRPr="00BB6280">
              <w:rPr>
                <w:szCs w:val="24"/>
              </w:rPr>
              <w:t xml:space="preserve">заверены </w:t>
            </w:r>
            <w:r w:rsidRPr="00BB6280">
              <w:rPr>
                <w:bCs/>
                <w:szCs w:val="24"/>
              </w:rPr>
              <w:t>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363DD" w:rsidRDefault="00F363DD"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363DD" w:rsidRDefault="00F363DD" w:rsidP="00F3308A">
            <w:pPr>
              <w:spacing w:after="0" w:line="240" w:lineRule="auto"/>
              <w:rPr>
                <w:rFonts w:eastAsia="Times New Roman"/>
                <w:szCs w:val="24"/>
              </w:rPr>
            </w:pPr>
          </w:p>
        </w:tc>
      </w:tr>
      <w:tr w:rsidR="00B162FF" w:rsidTr="00814336">
        <w:tc>
          <w:tcPr>
            <w:tcW w:w="675" w:type="dxa"/>
            <w:tcBorders>
              <w:top w:val="single" w:sz="4" w:space="0" w:color="000000"/>
              <w:left w:val="single" w:sz="4" w:space="0" w:color="000000"/>
              <w:bottom w:val="single" w:sz="4" w:space="0" w:color="000000"/>
            </w:tcBorders>
            <w:shd w:val="clear" w:color="auto" w:fill="auto"/>
          </w:tcPr>
          <w:p w:rsidR="00B162FF" w:rsidRPr="00B378C1" w:rsidRDefault="00CC380B" w:rsidP="00F3308A">
            <w:pPr>
              <w:spacing w:after="0" w:line="240" w:lineRule="auto"/>
              <w:rPr>
                <w:rFonts w:eastAsia="Times New Roman"/>
                <w:szCs w:val="24"/>
              </w:rPr>
            </w:pPr>
            <w:r>
              <w:rPr>
                <w:rFonts w:eastAsia="Times New Roman"/>
                <w:szCs w:val="24"/>
              </w:rPr>
              <w:t>21.</w:t>
            </w:r>
          </w:p>
        </w:tc>
        <w:tc>
          <w:tcPr>
            <w:tcW w:w="5534" w:type="dxa"/>
            <w:tcBorders>
              <w:top w:val="single" w:sz="4" w:space="0" w:color="000000"/>
              <w:left w:val="single" w:sz="4" w:space="0" w:color="000000"/>
              <w:bottom w:val="single" w:sz="4" w:space="0" w:color="000000"/>
            </w:tcBorders>
            <w:shd w:val="clear" w:color="auto" w:fill="auto"/>
            <w:vAlign w:val="center"/>
          </w:tcPr>
          <w:p w:rsidR="00B162FF" w:rsidRPr="00CC4E4C" w:rsidRDefault="00FB3CB1" w:rsidP="00F623DD">
            <w:pPr>
              <w:spacing w:after="0" w:line="240" w:lineRule="auto"/>
              <w:rPr>
                <w:rFonts w:eastAsia="Times New Roman"/>
                <w:color w:val="FF0000"/>
                <w:szCs w:val="24"/>
                <w:highlight w:val="yellow"/>
              </w:rPr>
            </w:pPr>
            <w:r>
              <w:rPr>
                <w:rFonts w:eastAsia="Times New Roman"/>
                <w:szCs w:val="24"/>
              </w:rPr>
              <w:t>К</w:t>
            </w:r>
            <w:r w:rsidRPr="00FB3CB1">
              <w:rPr>
                <w:rFonts w:eastAsia="Times New Roman"/>
                <w:szCs w:val="24"/>
              </w:rPr>
              <w:t>опии документов, подтверждающих квалификацию руководителей, специалистов и ремонтного персонала (указанных в Справке (форма 6 настоящей Документации) о кадровых ресурсах), их образование и опыт (копии аттестатов/удостоверений или иных документов)</w:t>
            </w:r>
            <w:r>
              <w:rPr>
                <w:rFonts w:eastAsia="Times New Roman"/>
                <w:szCs w:val="24"/>
              </w:rPr>
              <w:t xml:space="preserve">, </w:t>
            </w:r>
            <w:r w:rsidR="00BB6280" w:rsidRPr="00F94A79">
              <w:rPr>
                <w:rFonts w:eastAsia="Times New Roman"/>
                <w:szCs w:val="24"/>
              </w:rPr>
              <w:t>заверены уполномоченным лицом Участника</w:t>
            </w:r>
          </w:p>
        </w:tc>
        <w:tc>
          <w:tcPr>
            <w:tcW w:w="1843"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B162FF" w:rsidRDefault="00B162FF"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B162FF" w:rsidRDefault="00B162FF" w:rsidP="00F3308A">
            <w:pPr>
              <w:spacing w:after="0" w:line="240" w:lineRule="auto"/>
              <w:rPr>
                <w:rFonts w:eastAsia="Times New Roman"/>
                <w:szCs w:val="24"/>
              </w:rPr>
            </w:pPr>
          </w:p>
        </w:tc>
      </w:tr>
      <w:tr w:rsidR="00EB7237" w:rsidTr="00814336">
        <w:tc>
          <w:tcPr>
            <w:tcW w:w="675" w:type="dxa"/>
            <w:tcBorders>
              <w:top w:val="single" w:sz="4" w:space="0" w:color="000000"/>
              <w:left w:val="single" w:sz="4" w:space="0" w:color="000000"/>
              <w:bottom w:val="single" w:sz="4" w:space="0" w:color="000000"/>
            </w:tcBorders>
            <w:shd w:val="clear" w:color="auto" w:fill="auto"/>
          </w:tcPr>
          <w:p w:rsidR="00EB7237" w:rsidRDefault="00DD0C9E" w:rsidP="00280AAE">
            <w:pPr>
              <w:spacing w:after="0" w:line="240" w:lineRule="auto"/>
              <w:rPr>
                <w:rFonts w:eastAsia="Times New Roman"/>
                <w:szCs w:val="24"/>
              </w:rPr>
            </w:pPr>
            <w:r>
              <w:rPr>
                <w:rFonts w:eastAsia="Times New Roman"/>
                <w:szCs w:val="24"/>
              </w:rPr>
              <w:t>22</w:t>
            </w:r>
            <w:r w:rsidR="00EB7237">
              <w:rPr>
                <w:rFonts w:eastAsia="Times New Roman"/>
                <w:szCs w:val="24"/>
              </w:rPr>
              <w:t>.</w:t>
            </w:r>
          </w:p>
        </w:tc>
        <w:tc>
          <w:tcPr>
            <w:tcW w:w="5534" w:type="dxa"/>
            <w:tcBorders>
              <w:top w:val="single" w:sz="4" w:space="0" w:color="000000"/>
              <w:left w:val="single" w:sz="4" w:space="0" w:color="000000"/>
              <w:bottom w:val="single" w:sz="4" w:space="0" w:color="000000"/>
            </w:tcBorders>
            <w:shd w:val="clear" w:color="auto" w:fill="auto"/>
            <w:vAlign w:val="center"/>
          </w:tcPr>
          <w:p w:rsidR="00EB7237" w:rsidRPr="006E12D9" w:rsidRDefault="00FB3CB1" w:rsidP="00FB3CB1">
            <w:pPr>
              <w:rPr>
                <w:szCs w:val="24"/>
                <w:lang w:eastAsia="ru-RU"/>
              </w:rPr>
            </w:pPr>
            <w:r w:rsidRPr="006E12D9">
              <w:rPr>
                <w:szCs w:val="24"/>
                <w:lang w:eastAsia="ru-RU"/>
              </w:rPr>
              <w:t>Копии трудовых книжек специалистов и ремонтного персонала (указанных в Справке (форма 6 настоящей Документации) о кадровых ресурсах)</w:t>
            </w:r>
            <w:r w:rsidR="006E12D9">
              <w:t xml:space="preserve">, </w:t>
            </w:r>
            <w:r w:rsidR="006E12D9" w:rsidRPr="006E12D9">
              <w:rPr>
                <w:szCs w:val="24"/>
                <w:lang w:eastAsia="ru-RU"/>
              </w:rPr>
              <w:t>заверены уполномоченным лицом Участника</w:t>
            </w:r>
            <w:r w:rsidRPr="006E12D9">
              <w:rPr>
                <w:szCs w:val="24"/>
                <w:lang w:eastAsia="ru-RU"/>
              </w:rPr>
              <w:t>;</w:t>
            </w:r>
          </w:p>
        </w:tc>
        <w:tc>
          <w:tcPr>
            <w:tcW w:w="1843"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B7237" w:rsidRDefault="00EB7237" w:rsidP="00F3308A">
            <w:pPr>
              <w:spacing w:after="0" w:line="240" w:lineRule="auto"/>
              <w:rPr>
                <w:rFonts w:eastAsia="Times New Roman"/>
                <w:szCs w:val="24"/>
              </w:rPr>
            </w:pPr>
          </w:p>
        </w:tc>
      </w:tr>
      <w:tr w:rsidR="00FB3CB1" w:rsidTr="00814336">
        <w:tc>
          <w:tcPr>
            <w:tcW w:w="675" w:type="dxa"/>
            <w:tcBorders>
              <w:top w:val="single" w:sz="4" w:space="0" w:color="000000"/>
              <w:left w:val="single" w:sz="4" w:space="0" w:color="000000"/>
              <w:bottom w:val="single" w:sz="4" w:space="0" w:color="000000"/>
            </w:tcBorders>
            <w:shd w:val="clear" w:color="auto" w:fill="auto"/>
          </w:tcPr>
          <w:p w:rsidR="00FB3CB1" w:rsidRDefault="00FB3CB1" w:rsidP="00F3308A">
            <w:pPr>
              <w:spacing w:after="0" w:line="240" w:lineRule="auto"/>
              <w:rPr>
                <w:rFonts w:eastAsia="Times New Roman"/>
                <w:szCs w:val="24"/>
              </w:rPr>
            </w:pPr>
          </w:p>
        </w:tc>
        <w:tc>
          <w:tcPr>
            <w:tcW w:w="5534" w:type="dxa"/>
            <w:tcBorders>
              <w:top w:val="single" w:sz="4" w:space="0" w:color="000000"/>
              <w:left w:val="single" w:sz="4" w:space="0" w:color="000000"/>
              <w:bottom w:val="single" w:sz="4" w:space="0" w:color="000000"/>
            </w:tcBorders>
            <w:shd w:val="clear" w:color="auto" w:fill="auto"/>
            <w:vAlign w:val="center"/>
          </w:tcPr>
          <w:p w:rsidR="00FB3CB1" w:rsidRPr="006E12D9" w:rsidRDefault="00FB3CB1" w:rsidP="00F3308A">
            <w:pPr>
              <w:spacing w:after="0" w:line="240" w:lineRule="auto"/>
              <w:rPr>
                <w:rFonts w:eastAsia="Times New Roman"/>
                <w:szCs w:val="24"/>
              </w:rPr>
            </w:pPr>
            <w:r w:rsidRPr="006E12D9">
              <w:rPr>
                <w:rFonts w:eastAsia="Times New Roman"/>
                <w:szCs w:val="24"/>
              </w:rPr>
              <w:t>Копии указанных в справке (форма 4 Приложения № 1 Документации) аналогичных договоров вместе с документами, подтверждающими выполнение работ (актами выполненных работ либо отзывами по приложенным  договорам), заверенные уполномоченным лицом Участника  (на усмотрение Участника).</w:t>
            </w:r>
          </w:p>
        </w:tc>
        <w:tc>
          <w:tcPr>
            <w:tcW w:w="1843" w:type="dxa"/>
            <w:tcBorders>
              <w:top w:val="single" w:sz="4" w:space="0" w:color="000000"/>
              <w:left w:val="single" w:sz="4" w:space="0" w:color="000000"/>
              <w:bottom w:val="single" w:sz="4" w:space="0" w:color="000000"/>
            </w:tcBorders>
            <w:shd w:val="clear" w:color="auto" w:fill="auto"/>
          </w:tcPr>
          <w:p w:rsidR="00FB3CB1" w:rsidRDefault="00FB3CB1"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FB3CB1" w:rsidRDefault="00FB3CB1"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FB3CB1" w:rsidRDefault="00FB3CB1" w:rsidP="00F3308A">
            <w:pPr>
              <w:spacing w:after="0" w:line="240" w:lineRule="auto"/>
              <w:rPr>
                <w:rFonts w:eastAsia="Times New Roman"/>
                <w:szCs w:val="24"/>
              </w:rPr>
            </w:pPr>
          </w:p>
        </w:tc>
      </w:tr>
      <w:tr w:rsidR="00EB7237" w:rsidTr="00814336">
        <w:tc>
          <w:tcPr>
            <w:tcW w:w="675" w:type="dxa"/>
            <w:tcBorders>
              <w:top w:val="single" w:sz="4" w:space="0" w:color="000000"/>
              <w:left w:val="single" w:sz="4" w:space="0" w:color="000000"/>
              <w:bottom w:val="single" w:sz="4" w:space="0" w:color="000000"/>
            </w:tcBorders>
            <w:shd w:val="clear" w:color="auto" w:fill="auto"/>
          </w:tcPr>
          <w:p w:rsidR="00EB7237" w:rsidRDefault="00DD0C9E" w:rsidP="00F3308A">
            <w:pPr>
              <w:spacing w:after="0" w:line="240" w:lineRule="auto"/>
              <w:rPr>
                <w:rFonts w:eastAsia="Times New Roman"/>
                <w:szCs w:val="24"/>
              </w:rPr>
            </w:pPr>
            <w:r>
              <w:rPr>
                <w:rFonts w:eastAsia="Times New Roman"/>
                <w:szCs w:val="24"/>
              </w:rPr>
              <w:t>23</w:t>
            </w:r>
            <w:r w:rsidR="00061F68">
              <w:rPr>
                <w:rFonts w:eastAsia="Times New Roman"/>
                <w:szCs w:val="24"/>
              </w:rPr>
              <w:t>.</w:t>
            </w:r>
          </w:p>
        </w:tc>
        <w:tc>
          <w:tcPr>
            <w:tcW w:w="5534" w:type="dxa"/>
            <w:tcBorders>
              <w:top w:val="single" w:sz="4" w:space="0" w:color="000000"/>
              <w:left w:val="single" w:sz="4" w:space="0" w:color="000000"/>
              <w:bottom w:val="single" w:sz="4" w:space="0" w:color="000000"/>
            </w:tcBorders>
            <w:shd w:val="clear" w:color="auto" w:fill="auto"/>
            <w:vAlign w:val="center"/>
          </w:tcPr>
          <w:p w:rsidR="00EB7237" w:rsidRPr="0074438D" w:rsidRDefault="00EB7237" w:rsidP="00F3308A">
            <w:pPr>
              <w:spacing w:after="0" w:line="240" w:lineRule="auto"/>
              <w:rPr>
                <w:szCs w:val="24"/>
                <w:highlight w:val="yellow"/>
                <w:lang w:eastAsia="ru-RU"/>
              </w:rPr>
            </w:pPr>
            <w:r>
              <w:rPr>
                <w:rFonts w:eastAsia="Times New Roman"/>
                <w:szCs w:val="24"/>
              </w:rPr>
              <w:t>Другие документы (указать какие)</w:t>
            </w:r>
          </w:p>
        </w:tc>
        <w:tc>
          <w:tcPr>
            <w:tcW w:w="1843"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B7237" w:rsidRDefault="00EB7237" w:rsidP="00F3308A">
            <w:pPr>
              <w:spacing w:after="0" w:line="240" w:lineRule="auto"/>
              <w:rPr>
                <w:rFonts w:eastAsia="Times New Roman"/>
                <w:szCs w:val="24"/>
              </w:rPr>
            </w:pPr>
          </w:p>
        </w:tc>
      </w:tr>
      <w:tr w:rsidR="00EB7237" w:rsidTr="00814336">
        <w:tc>
          <w:tcPr>
            <w:tcW w:w="675"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5534"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r>
              <w:rPr>
                <w:rFonts w:eastAsia="Times New Roman"/>
                <w:szCs w:val="24"/>
              </w:rPr>
              <w:t>Всего:</w:t>
            </w:r>
          </w:p>
        </w:tc>
        <w:tc>
          <w:tcPr>
            <w:tcW w:w="1843"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992" w:type="dxa"/>
            <w:tcBorders>
              <w:top w:val="single" w:sz="4" w:space="0" w:color="000000"/>
              <w:left w:val="single" w:sz="4" w:space="0" w:color="000000"/>
              <w:bottom w:val="single" w:sz="4" w:space="0" w:color="000000"/>
            </w:tcBorders>
            <w:shd w:val="clear" w:color="auto" w:fill="auto"/>
          </w:tcPr>
          <w:p w:rsidR="00EB7237" w:rsidRDefault="00EB7237" w:rsidP="00F3308A">
            <w:pPr>
              <w:spacing w:after="0" w:line="240" w:lineRule="auto"/>
              <w:rPr>
                <w:rFonts w:eastAsia="Times New Roman"/>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B7237" w:rsidRDefault="00EB7237" w:rsidP="00F3308A">
            <w:pPr>
              <w:spacing w:after="0" w:line="240" w:lineRule="auto"/>
              <w:rPr>
                <w:rFonts w:eastAsia="Times New Roman"/>
                <w:szCs w:val="24"/>
              </w:rPr>
            </w:pPr>
          </w:p>
        </w:tc>
      </w:tr>
    </w:tbl>
    <w:p w:rsidR="00F17CDC" w:rsidRDefault="00F17CDC" w:rsidP="00F75684">
      <w:pPr>
        <w:rPr>
          <w:rFonts w:eastAsia="Times New Roman"/>
          <w:szCs w:val="24"/>
        </w:rPr>
      </w:pPr>
    </w:p>
    <w:p w:rsidR="00F17CDC" w:rsidRDefault="00F17CDC" w:rsidP="00F75684">
      <w:pPr>
        <w:rPr>
          <w:rFonts w:eastAsia="Times New Roman"/>
          <w:szCs w:val="24"/>
        </w:rPr>
      </w:pPr>
      <w:r>
        <w:rPr>
          <w:rFonts w:eastAsia="Times New Roman"/>
          <w:szCs w:val="24"/>
        </w:rPr>
        <w:t>Дата «_____»______________20__г.</w:t>
      </w:r>
    </w:p>
    <w:p w:rsidR="00F53F0E" w:rsidRPr="00F53F0E" w:rsidRDefault="00F53F0E" w:rsidP="00F75684">
      <w:pPr>
        <w:rPr>
          <w:rFonts w:eastAsia="Times New Roman"/>
          <w:szCs w:val="24"/>
        </w:rPr>
      </w:pPr>
      <w:r w:rsidRPr="00F53F0E">
        <w:rPr>
          <w:rFonts w:eastAsia="Times New Roman"/>
          <w:szCs w:val="24"/>
        </w:rPr>
        <w:t xml:space="preserve">Примечание: </w:t>
      </w:r>
    </w:p>
    <w:p w:rsidR="00F53F0E" w:rsidRPr="00F53F0E" w:rsidRDefault="00F53F0E" w:rsidP="00065988">
      <w:pPr>
        <w:spacing w:after="0" w:line="240" w:lineRule="auto"/>
        <w:jc w:val="both"/>
        <w:rPr>
          <w:rFonts w:eastAsia="Times New Roman"/>
          <w:szCs w:val="24"/>
        </w:rPr>
      </w:pPr>
      <w:r w:rsidRPr="00F53F0E">
        <w:rPr>
          <w:rFonts w:eastAsia="Times New Roman"/>
          <w:szCs w:val="24"/>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w:t>
      </w:r>
      <w:r w:rsidR="00A86916">
        <w:rPr>
          <w:rFonts w:eastAsia="Times New Roman"/>
          <w:szCs w:val="24"/>
        </w:rPr>
        <w:t> </w:t>
      </w:r>
      <w:r w:rsidRPr="00F53F0E">
        <w:rPr>
          <w:rFonts w:eastAsia="Times New Roman"/>
          <w:szCs w:val="24"/>
        </w:rPr>
        <w:t>3.2 настоящей Документации.</w:t>
      </w:r>
    </w:p>
    <w:p w:rsidR="008F1352" w:rsidRDefault="00F53F0E" w:rsidP="00065988">
      <w:pPr>
        <w:spacing w:after="0" w:line="240" w:lineRule="auto"/>
        <w:jc w:val="both"/>
        <w:rPr>
          <w:rFonts w:eastAsia="Times New Roman"/>
          <w:szCs w:val="24"/>
        </w:rPr>
      </w:pPr>
      <w:r w:rsidRPr="00F53F0E">
        <w:rPr>
          <w:rFonts w:eastAsia="Times New Roman"/>
          <w:szCs w:val="24"/>
        </w:rPr>
        <w:t xml:space="preserve">2) </w:t>
      </w:r>
      <w:r w:rsidR="008F1352" w:rsidRPr="008F1352">
        <w:rPr>
          <w:rFonts w:eastAsia="Times New Roman"/>
          <w:szCs w:val="24"/>
        </w:rPr>
        <w:t>Организации, зарегистрированные после 1 января 2014 года, указывают в п.16 описи сведения с учетом требований п. 3.2. настоящей Документации.</w:t>
      </w:r>
    </w:p>
    <w:p w:rsidR="00F17CDC" w:rsidRDefault="00F53F0E" w:rsidP="00065988">
      <w:pPr>
        <w:spacing w:after="0" w:line="240" w:lineRule="auto"/>
        <w:jc w:val="both"/>
      </w:pPr>
      <w:r w:rsidRPr="00F53F0E">
        <w:rPr>
          <w:rFonts w:eastAsia="Times New Roman"/>
          <w:szCs w:val="24"/>
        </w:rPr>
        <w:lastRenderedPageBreak/>
        <w:t>3) Документы должны быть подшиты в один том (требование п.</w:t>
      </w:r>
      <w:r w:rsidR="00A86916">
        <w:rPr>
          <w:rFonts w:eastAsia="Times New Roman"/>
          <w:szCs w:val="24"/>
        </w:rPr>
        <w:t> </w:t>
      </w:r>
      <w:r w:rsidR="007E59C0">
        <w:rPr>
          <w:rFonts w:eastAsia="Times New Roman"/>
          <w:szCs w:val="24"/>
        </w:rPr>
        <w:t>4.4.7</w:t>
      </w:r>
      <w:r w:rsidRPr="00F53F0E">
        <w:rPr>
          <w:rFonts w:eastAsia="Times New Roman"/>
          <w:szCs w:val="24"/>
        </w:rPr>
        <w:t xml:space="preserve">. Документации, пронумерованы согласно нумерации описи). </w:t>
      </w:r>
    </w:p>
    <w:sectPr w:rsidR="00F17CDC" w:rsidSect="00AD3061">
      <w:footerReference w:type="default" r:id="rId32"/>
      <w:pgSz w:w="11906" w:h="16838"/>
      <w:pgMar w:top="709"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50C" w:rsidRDefault="00B9050C">
      <w:pPr>
        <w:spacing w:after="0" w:line="240" w:lineRule="auto"/>
      </w:pPr>
      <w:r>
        <w:separator/>
      </w:r>
    </w:p>
  </w:endnote>
  <w:endnote w:type="continuationSeparator" w:id="0">
    <w:p w:rsidR="00B9050C" w:rsidRDefault="00B90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050C" w:rsidRDefault="00B9050C">
    <w:pPr>
      <w:pStyle w:val="affc"/>
      <w:jc w:val="right"/>
    </w:pPr>
    <w:r>
      <w:fldChar w:fldCharType="begin"/>
    </w:r>
    <w:r>
      <w:instrText xml:space="preserve"> PAGE </w:instrText>
    </w:r>
    <w:r>
      <w:fldChar w:fldCharType="separate"/>
    </w:r>
    <w:r w:rsidR="00AB2146">
      <w:rPr>
        <w:noProof/>
      </w:rPr>
      <w:t>55</w:t>
    </w:r>
    <w:r>
      <w:fldChar w:fldCharType="end"/>
    </w:r>
  </w:p>
  <w:p w:rsidR="00B9050C" w:rsidRDefault="00B9050C">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50C" w:rsidRDefault="00B9050C">
      <w:pPr>
        <w:spacing w:after="0" w:line="240" w:lineRule="auto"/>
      </w:pPr>
      <w:r>
        <w:separator/>
      </w:r>
    </w:p>
  </w:footnote>
  <w:footnote w:type="continuationSeparator" w:id="0">
    <w:p w:rsidR="00B9050C" w:rsidRDefault="00B905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12A81714"/>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C5A4B9B0"/>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697E73D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4">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2"/>
  </w:num>
  <w:num w:numId="38">
    <w:abstractNumId w:val="45"/>
  </w:num>
  <w:num w:numId="39">
    <w:abstractNumId w:val="46"/>
  </w:num>
  <w:num w:numId="40">
    <w:abstractNumId w:val="47"/>
  </w:num>
  <w:num w:numId="41">
    <w:abstractNumId w:val="43"/>
  </w:num>
  <w:num w:numId="42">
    <w:abstractNumId w:val="44"/>
  </w:num>
  <w:num w:numId="43">
    <w:abstractNumId w:val="43"/>
    <w:lvlOverride w:ilvl="0"/>
    <w:lvlOverride w:ilvl="1">
      <w:startOverride w:val="1"/>
    </w:lvlOverride>
    <w:lvlOverride w:ilvl="2"/>
    <w:lvlOverride w:ilvl="3"/>
    <w:lvlOverride w:ilvl="4"/>
    <w:lvlOverride w:ilvl="5"/>
    <w:lvlOverride w:ilvl="6"/>
    <w:lvlOverride w:ilvl="7"/>
    <w:lvlOverride w:ilvl="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529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11DB"/>
    <w:rsid w:val="00001DAE"/>
    <w:rsid w:val="00003827"/>
    <w:rsid w:val="00013EFD"/>
    <w:rsid w:val="00021566"/>
    <w:rsid w:val="000276A4"/>
    <w:rsid w:val="000307AF"/>
    <w:rsid w:val="00034399"/>
    <w:rsid w:val="000412F4"/>
    <w:rsid w:val="00042503"/>
    <w:rsid w:val="00056ECC"/>
    <w:rsid w:val="00057567"/>
    <w:rsid w:val="00061857"/>
    <w:rsid w:val="00061F68"/>
    <w:rsid w:val="00061FC4"/>
    <w:rsid w:val="000650FB"/>
    <w:rsid w:val="000656B3"/>
    <w:rsid w:val="00065988"/>
    <w:rsid w:val="00067BB4"/>
    <w:rsid w:val="000740E2"/>
    <w:rsid w:val="0009755A"/>
    <w:rsid w:val="000B1719"/>
    <w:rsid w:val="000B4F83"/>
    <w:rsid w:val="000B6866"/>
    <w:rsid w:val="000C2C93"/>
    <w:rsid w:val="000C4184"/>
    <w:rsid w:val="000C71EB"/>
    <w:rsid w:val="000D471A"/>
    <w:rsid w:val="000D77FB"/>
    <w:rsid w:val="000E2B8C"/>
    <w:rsid w:val="000E5C57"/>
    <w:rsid w:val="000F21F7"/>
    <w:rsid w:val="000F31A4"/>
    <w:rsid w:val="000F6DC9"/>
    <w:rsid w:val="0010038F"/>
    <w:rsid w:val="00101CF3"/>
    <w:rsid w:val="00103238"/>
    <w:rsid w:val="00113D3E"/>
    <w:rsid w:val="00116D35"/>
    <w:rsid w:val="00125346"/>
    <w:rsid w:val="00131E76"/>
    <w:rsid w:val="00132B9C"/>
    <w:rsid w:val="00135BD3"/>
    <w:rsid w:val="00147CBF"/>
    <w:rsid w:val="001515E6"/>
    <w:rsid w:val="00151EEF"/>
    <w:rsid w:val="00166EFC"/>
    <w:rsid w:val="00174381"/>
    <w:rsid w:val="00175F14"/>
    <w:rsid w:val="00191513"/>
    <w:rsid w:val="00192B1A"/>
    <w:rsid w:val="001A37C1"/>
    <w:rsid w:val="001A5F07"/>
    <w:rsid w:val="001B1ACD"/>
    <w:rsid w:val="001B55D3"/>
    <w:rsid w:val="001C2D95"/>
    <w:rsid w:val="001C56AA"/>
    <w:rsid w:val="001C59FE"/>
    <w:rsid w:val="001D0921"/>
    <w:rsid w:val="001D507F"/>
    <w:rsid w:val="001D6574"/>
    <w:rsid w:val="001D6CD8"/>
    <w:rsid w:val="001E16F3"/>
    <w:rsid w:val="001E1A5C"/>
    <w:rsid w:val="001E2345"/>
    <w:rsid w:val="001E3AAC"/>
    <w:rsid w:val="001E3ABE"/>
    <w:rsid w:val="001E5B00"/>
    <w:rsid w:val="00210E44"/>
    <w:rsid w:val="002177B8"/>
    <w:rsid w:val="00227721"/>
    <w:rsid w:val="00234643"/>
    <w:rsid w:val="00250D38"/>
    <w:rsid w:val="002531EF"/>
    <w:rsid w:val="00257F4B"/>
    <w:rsid w:val="00263C20"/>
    <w:rsid w:val="0026568E"/>
    <w:rsid w:val="00267904"/>
    <w:rsid w:val="00272DDF"/>
    <w:rsid w:val="002737EB"/>
    <w:rsid w:val="00276370"/>
    <w:rsid w:val="00280AAE"/>
    <w:rsid w:val="00281712"/>
    <w:rsid w:val="00282F7F"/>
    <w:rsid w:val="002845DB"/>
    <w:rsid w:val="0029012B"/>
    <w:rsid w:val="00290475"/>
    <w:rsid w:val="0029630C"/>
    <w:rsid w:val="002979C0"/>
    <w:rsid w:val="002A2A10"/>
    <w:rsid w:val="002A7081"/>
    <w:rsid w:val="002B017D"/>
    <w:rsid w:val="002B11E6"/>
    <w:rsid w:val="002B35F0"/>
    <w:rsid w:val="002B5314"/>
    <w:rsid w:val="002C0637"/>
    <w:rsid w:val="002C0C96"/>
    <w:rsid w:val="002C1F57"/>
    <w:rsid w:val="002C4857"/>
    <w:rsid w:val="002C4A9D"/>
    <w:rsid w:val="002D0FA9"/>
    <w:rsid w:val="002E15B0"/>
    <w:rsid w:val="002F5998"/>
    <w:rsid w:val="003058D8"/>
    <w:rsid w:val="00307CA4"/>
    <w:rsid w:val="00310CF9"/>
    <w:rsid w:val="00312880"/>
    <w:rsid w:val="00323F95"/>
    <w:rsid w:val="00326821"/>
    <w:rsid w:val="00333217"/>
    <w:rsid w:val="00340949"/>
    <w:rsid w:val="0034137F"/>
    <w:rsid w:val="00347977"/>
    <w:rsid w:val="00351C3B"/>
    <w:rsid w:val="0035505D"/>
    <w:rsid w:val="00357F86"/>
    <w:rsid w:val="00367FA8"/>
    <w:rsid w:val="00370AA4"/>
    <w:rsid w:val="00371050"/>
    <w:rsid w:val="00373AAA"/>
    <w:rsid w:val="00380001"/>
    <w:rsid w:val="00392146"/>
    <w:rsid w:val="003A67D8"/>
    <w:rsid w:val="003C04AB"/>
    <w:rsid w:val="003C1FBD"/>
    <w:rsid w:val="003C3A4B"/>
    <w:rsid w:val="003C6123"/>
    <w:rsid w:val="003D75F3"/>
    <w:rsid w:val="003E43D8"/>
    <w:rsid w:val="003F16EA"/>
    <w:rsid w:val="003F2761"/>
    <w:rsid w:val="003F3CDE"/>
    <w:rsid w:val="004009FB"/>
    <w:rsid w:val="0040199F"/>
    <w:rsid w:val="00404517"/>
    <w:rsid w:val="00411DC5"/>
    <w:rsid w:val="004167EB"/>
    <w:rsid w:val="00426FD7"/>
    <w:rsid w:val="004350CB"/>
    <w:rsid w:val="00440C61"/>
    <w:rsid w:val="00446F1E"/>
    <w:rsid w:val="00451B66"/>
    <w:rsid w:val="0045455C"/>
    <w:rsid w:val="00455241"/>
    <w:rsid w:val="00463037"/>
    <w:rsid w:val="00470107"/>
    <w:rsid w:val="00476513"/>
    <w:rsid w:val="00476A4B"/>
    <w:rsid w:val="00476D53"/>
    <w:rsid w:val="00484E27"/>
    <w:rsid w:val="00490241"/>
    <w:rsid w:val="00491BDB"/>
    <w:rsid w:val="00492068"/>
    <w:rsid w:val="00493DAA"/>
    <w:rsid w:val="00494522"/>
    <w:rsid w:val="004960FC"/>
    <w:rsid w:val="00496C7E"/>
    <w:rsid w:val="004A03FE"/>
    <w:rsid w:val="004A3381"/>
    <w:rsid w:val="004A78A5"/>
    <w:rsid w:val="004A7F75"/>
    <w:rsid w:val="004B3B60"/>
    <w:rsid w:val="004B7510"/>
    <w:rsid w:val="004B79B9"/>
    <w:rsid w:val="004C2A2B"/>
    <w:rsid w:val="004C6757"/>
    <w:rsid w:val="004C7CF1"/>
    <w:rsid w:val="004D0F00"/>
    <w:rsid w:val="004D3037"/>
    <w:rsid w:val="00511823"/>
    <w:rsid w:val="005130B3"/>
    <w:rsid w:val="00513346"/>
    <w:rsid w:val="005333B1"/>
    <w:rsid w:val="00541197"/>
    <w:rsid w:val="00555A8B"/>
    <w:rsid w:val="00564477"/>
    <w:rsid w:val="00570B5E"/>
    <w:rsid w:val="00582B36"/>
    <w:rsid w:val="00582E00"/>
    <w:rsid w:val="0058416A"/>
    <w:rsid w:val="00591F4F"/>
    <w:rsid w:val="00592611"/>
    <w:rsid w:val="00594DDD"/>
    <w:rsid w:val="0059723A"/>
    <w:rsid w:val="005A19A1"/>
    <w:rsid w:val="005A2EE2"/>
    <w:rsid w:val="005B7BBE"/>
    <w:rsid w:val="005C6BF8"/>
    <w:rsid w:val="005D53D5"/>
    <w:rsid w:val="005E3B11"/>
    <w:rsid w:val="005E76D8"/>
    <w:rsid w:val="005F5B48"/>
    <w:rsid w:val="0060013B"/>
    <w:rsid w:val="0060273F"/>
    <w:rsid w:val="00616F7C"/>
    <w:rsid w:val="006208DD"/>
    <w:rsid w:val="00626C1A"/>
    <w:rsid w:val="00633D53"/>
    <w:rsid w:val="00635F6E"/>
    <w:rsid w:val="00637CF4"/>
    <w:rsid w:val="00640CD5"/>
    <w:rsid w:val="006475BD"/>
    <w:rsid w:val="00651D79"/>
    <w:rsid w:val="00652EF9"/>
    <w:rsid w:val="006556F2"/>
    <w:rsid w:val="006835D1"/>
    <w:rsid w:val="00684B4C"/>
    <w:rsid w:val="00684BEA"/>
    <w:rsid w:val="006916EB"/>
    <w:rsid w:val="0069519D"/>
    <w:rsid w:val="006A1C2C"/>
    <w:rsid w:val="006A289D"/>
    <w:rsid w:val="006A4991"/>
    <w:rsid w:val="006A4E66"/>
    <w:rsid w:val="006A4EFA"/>
    <w:rsid w:val="006B5D85"/>
    <w:rsid w:val="006D00CF"/>
    <w:rsid w:val="006D296D"/>
    <w:rsid w:val="006E12D9"/>
    <w:rsid w:val="006F33A3"/>
    <w:rsid w:val="006F3F4C"/>
    <w:rsid w:val="006F402D"/>
    <w:rsid w:val="006F58EC"/>
    <w:rsid w:val="006F72D5"/>
    <w:rsid w:val="006F7995"/>
    <w:rsid w:val="00701288"/>
    <w:rsid w:val="007014BA"/>
    <w:rsid w:val="007043CE"/>
    <w:rsid w:val="00711FA4"/>
    <w:rsid w:val="00712957"/>
    <w:rsid w:val="007162F6"/>
    <w:rsid w:val="00723F6A"/>
    <w:rsid w:val="0074438D"/>
    <w:rsid w:val="00745545"/>
    <w:rsid w:val="00747B0A"/>
    <w:rsid w:val="00750373"/>
    <w:rsid w:val="0075351E"/>
    <w:rsid w:val="007603BC"/>
    <w:rsid w:val="00762E51"/>
    <w:rsid w:val="00766F7D"/>
    <w:rsid w:val="00770074"/>
    <w:rsid w:val="0077200A"/>
    <w:rsid w:val="007800E8"/>
    <w:rsid w:val="00784C4E"/>
    <w:rsid w:val="00784FEF"/>
    <w:rsid w:val="00797B9D"/>
    <w:rsid w:val="007A351A"/>
    <w:rsid w:val="007A5906"/>
    <w:rsid w:val="007A695B"/>
    <w:rsid w:val="007B4720"/>
    <w:rsid w:val="007C0E72"/>
    <w:rsid w:val="007C3DDF"/>
    <w:rsid w:val="007C6F04"/>
    <w:rsid w:val="007C7727"/>
    <w:rsid w:val="007D0F0B"/>
    <w:rsid w:val="007D32A0"/>
    <w:rsid w:val="007E052A"/>
    <w:rsid w:val="007E1B6F"/>
    <w:rsid w:val="007E4546"/>
    <w:rsid w:val="007E59C0"/>
    <w:rsid w:val="007F1D0F"/>
    <w:rsid w:val="00802975"/>
    <w:rsid w:val="00810D37"/>
    <w:rsid w:val="00813180"/>
    <w:rsid w:val="00814336"/>
    <w:rsid w:val="008200E1"/>
    <w:rsid w:val="00823879"/>
    <w:rsid w:val="008275E9"/>
    <w:rsid w:val="0082771E"/>
    <w:rsid w:val="00832168"/>
    <w:rsid w:val="00835A02"/>
    <w:rsid w:val="00846060"/>
    <w:rsid w:val="00850BF8"/>
    <w:rsid w:val="00855406"/>
    <w:rsid w:val="00856AAF"/>
    <w:rsid w:val="008578BF"/>
    <w:rsid w:val="00863730"/>
    <w:rsid w:val="00867DBD"/>
    <w:rsid w:val="00880AA1"/>
    <w:rsid w:val="00881058"/>
    <w:rsid w:val="00892575"/>
    <w:rsid w:val="0089530D"/>
    <w:rsid w:val="008971AA"/>
    <w:rsid w:val="008A0148"/>
    <w:rsid w:val="008A050A"/>
    <w:rsid w:val="008A062E"/>
    <w:rsid w:val="008A1E65"/>
    <w:rsid w:val="008A3558"/>
    <w:rsid w:val="008A645A"/>
    <w:rsid w:val="008B49DA"/>
    <w:rsid w:val="008B7AAD"/>
    <w:rsid w:val="008E0082"/>
    <w:rsid w:val="008F11B7"/>
    <w:rsid w:val="008F1352"/>
    <w:rsid w:val="008F1E48"/>
    <w:rsid w:val="00921F2B"/>
    <w:rsid w:val="009240D2"/>
    <w:rsid w:val="00925768"/>
    <w:rsid w:val="00930C7B"/>
    <w:rsid w:val="0094571F"/>
    <w:rsid w:val="00946ADB"/>
    <w:rsid w:val="00947DA3"/>
    <w:rsid w:val="0095599E"/>
    <w:rsid w:val="00961AFA"/>
    <w:rsid w:val="00963659"/>
    <w:rsid w:val="00965D4F"/>
    <w:rsid w:val="00966335"/>
    <w:rsid w:val="00966B6A"/>
    <w:rsid w:val="009806B1"/>
    <w:rsid w:val="009A0EF4"/>
    <w:rsid w:val="009B4E97"/>
    <w:rsid w:val="009C589B"/>
    <w:rsid w:val="009D3FC9"/>
    <w:rsid w:val="009D53D8"/>
    <w:rsid w:val="009D6EAD"/>
    <w:rsid w:val="009F12EE"/>
    <w:rsid w:val="009F15C9"/>
    <w:rsid w:val="009F1995"/>
    <w:rsid w:val="009F52D6"/>
    <w:rsid w:val="00A01EF5"/>
    <w:rsid w:val="00A0451F"/>
    <w:rsid w:val="00A1682C"/>
    <w:rsid w:val="00A1713F"/>
    <w:rsid w:val="00A20084"/>
    <w:rsid w:val="00A26183"/>
    <w:rsid w:val="00A3012F"/>
    <w:rsid w:val="00A3281C"/>
    <w:rsid w:val="00A4125C"/>
    <w:rsid w:val="00A43033"/>
    <w:rsid w:val="00A463A3"/>
    <w:rsid w:val="00A530D1"/>
    <w:rsid w:val="00A534D7"/>
    <w:rsid w:val="00A54910"/>
    <w:rsid w:val="00A650D1"/>
    <w:rsid w:val="00A67679"/>
    <w:rsid w:val="00A72DB1"/>
    <w:rsid w:val="00A86916"/>
    <w:rsid w:val="00A873B3"/>
    <w:rsid w:val="00A97B3E"/>
    <w:rsid w:val="00AA090B"/>
    <w:rsid w:val="00AA136A"/>
    <w:rsid w:val="00AA27C1"/>
    <w:rsid w:val="00AB2146"/>
    <w:rsid w:val="00AB5344"/>
    <w:rsid w:val="00AB67F7"/>
    <w:rsid w:val="00AB697E"/>
    <w:rsid w:val="00AC1417"/>
    <w:rsid w:val="00AC7930"/>
    <w:rsid w:val="00AC7975"/>
    <w:rsid w:val="00AD3061"/>
    <w:rsid w:val="00AE17C3"/>
    <w:rsid w:val="00AE19D3"/>
    <w:rsid w:val="00AE43FC"/>
    <w:rsid w:val="00AE464F"/>
    <w:rsid w:val="00AE46C5"/>
    <w:rsid w:val="00AF18D4"/>
    <w:rsid w:val="00B04F1D"/>
    <w:rsid w:val="00B051D7"/>
    <w:rsid w:val="00B067A0"/>
    <w:rsid w:val="00B162FF"/>
    <w:rsid w:val="00B250AD"/>
    <w:rsid w:val="00B30E06"/>
    <w:rsid w:val="00B378C1"/>
    <w:rsid w:val="00B37E2C"/>
    <w:rsid w:val="00B40CDB"/>
    <w:rsid w:val="00B42E29"/>
    <w:rsid w:val="00B52D82"/>
    <w:rsid w:val="00B60BB8"/>
    <w:rsid w:val="00B64630"/>
    <w:rsid w:val="00B65416"/>
    <w:rsid w:val="00B73899"/>
    <w:rsid w:val="00B744BD"/>
    <w:rsid w:val="00B903A3"/>
    <w:rsid w:val="00B9050C"/>
    <w:rsid w:val="00BA6F85"/>
    <w:rsid w:val="00BB2DB1"/>
    <w:rsid w:val="00BB4219"/>
    <w:rsid w:val="00BB6280"/>
    <w:rsid w:val="00BB7DA1"/>
    <w:rsid w:val="00BD26F3"/>
    <w:rsid w:val="00BD684D"/>
    <w:rsid w:val="00BD6E9A"/>
    <w:rsid w:val="00C0126D"/>
    <w:rsid w:val="00C01E65"/>
    <w:rsid w:val="00C020A0"/>
    <w:rsid w:val="00C02453"/>
    <w:rsid w:val="00C05824"/>
    <w:rsid w:val="00C1443F"/>
    <w:rsid w:val="00C15015"/>
    <w:rsid w:val="00C2586C"/>
    <w:rsid w:val="00C2768B"/>
    <w:rsid w:val="00C31C79"/>
    <w:rsid w:val="00C32DE4"/>
    <w:rsid w:val="00C32F22"/>
    <w:rsid w:val="00C34087"/>
    <w:rsid w:val="00C368A9"/>
    <w:rsid w:val="00C36A5D"/>
    <w:rsid w:val="00C435E2"/>
    <w:rsid w:val="00C44453"/>
    <w:rsid w:val="00C46A2A"/>
    <w:rsid w:val="00C5041B"/>
    <w:rsid w:val="00C77A98"/>
    <w:rsid w:val="00C9105E"/>
    <w:rsid w:val="00CA362D"/>
    <w:rsid w:val="00CA5C80"/>
    <w:rsid w:val="00CA70C0"/>
    <w:rsid w:val="00CB63FA"/>
    <w:rsid w:val="00CB7D77"/>
    <w:rsid w:val="00CC380B"/>
    <w:rsid w:val="00CC3894"/>
    <w:rsid w:val="00CC47DF"/>
    <w:rsid w:val="00CC4D19"/>
    <w:rsid w:val="00CC4E4C"/>
    <w:rsid w:val="00CC70F9"/>
    <w:rsid w:val="00CD4AE5"/>
    <w:rsid w:val="00CD57BD"/>
    <w:rsid w:val="00CD5BB7"/>
    <w:rsid w:val="00CD6240"/>
    <w:rsid w:val="00CE141F"/>
    <w:rsid w:val="00CE493F"/>
    <w:rsid w:val="00CE6DD7"/>
    <w:rsid w:val="00CF65F7"/>
    <w:rsid w:val="00D05267"/>
    <w:rsid w:val="00D10F03"/>
    <w:rsid w:val="00D12C93"/>
    <w:rsid w:val="00D131B8"/>
    <w:rsid w:val="00D306F5"/>
    <w:rsid w:val="00D41089"/>
    <w:rsid w:val="00D46A89"/>
    <w:rsid w:val="00D51005"/>
    <w:rsid w:val="00D63304"/>
    <w:rsid w:val="00D7593E"/>
    <w:rsid w:val="00D77F09"/>
    <w:rsid w:val="00D857BB"/>
    <w:rsid w:val="00D93147"/>
    <w:rsid w:val="00DA00C4"/>
    <w:rsid w:val="00DA0D85"/>
    <w:rsid w:val="00DA3E67"/>
    <w:rsid w:val="00DB489A"/>
    <w:rsid w:val="00DC169E"/>
    <w:rsid w:val="00DC6839"/>
    <w:rsid w:val="00DC72F3"/>
    <w:rsid w:val="00DC7974"/>
    <w:rsid w:val="00DC7C71"/>
    <w:rsid w:val="00DD0C9E"/>
    <w:rsid w:val="00DD3E23"/>
    <w:rsid w:val="00DD5020"/>
    <w:rsid w:val="00DE08A7"/>
    <w:rsid w:val="00DE2E10"/>
    <w:rsid w:val="00DF504F"/>
    <w:rsid w:val="00E04C46"/>
    <w:rsid w:val="00E13012"/>
    <w:rsid w:val="00E152D7"/>
    <w:rsid w:val="00E213C8"/>
    <w:rsid w:val="00E2387C"/>
    <w:rsid w:val="00E24578"/>
    <w:rsid w:val="00E26684"/>
    <w:rsid w:val="00E2739D"/>
    <w:rsid w:val="00E3299E"/>
    <w:rsid w:val="00E3381E"/>
    <w:rsid w:val="00E36B2B"/>
    <w:rsid w:val="00E36B47"/>
    <w:rsid w:val="00E44B8C"/>
    <w:rsid w:val="00E47D2C"/>
    <w:rsid w:val="00E54184"/>
    <w:rsid w:val="00E61618"/>
    <w:rsid w:val="00E659C6"/>
    <w:rsid w:val="00E77AC4"/>
    <w:rsid w:val="00E82A09"/>
    <w:rsid w:val="00E85A5A"/>
    <w:rsid w:val="00E92F3D"/>
    <w:rsid w:val="00E96FB5"/>
    <w:rsid w:val="00EA0188"/>
    <w:rsid w:val="00EA1CA1"/>
    <w:rsid w:val="00EA4A38"/>
    <w:rsid w:val="00EA6059"/>
    <w:rsid w:val="00EB173F"/>
    <w:rsid w:val="00EB7237"/>
    <w:rsid w:val="00EB768D"/>
    <w:rsid w:val="00EC42E8"/>
    <w:rsid w:val="00EE01E6"/>
    <w:rsid w:val="00EE1BD0"/>
    <w:rsid w:val="00EF2299"/>
    <w:rsid w:val="00F01B9C"/>
    <w:rsid w:val="00F033BC"/>
    <w:rsid w:val="00F07802"/>
    <w:rsid w:val="00F14BD2"/>
    <w:rsid w:val="00F15D9B"/>
    <w:rsid w:val="00F17CDC"/>
    <w:rsid w:val="00F20E2A"/>
    <w:rsid w:val="00F2195F"/>
    <w:rsid w:val="00F2616B"/>
    <w:rsid w:val="00F30306"/>
    <w:rsid w:val="00F30D2E"/>
    <w:rsid w:val="00F3308A"/>
    <w:rsid w:val="00F363DD"/>
    <w:rsid w:val="00F40595"/>
    <w:rsid w:val="00F40BC4"/>
    <w:rsid w:val="00F46F06"/>
    <w:rsid w:val="00F53F0E"/>
    <w:rsid w:val="00F54182"/>
    <w:rsid w:val="00F54634"/>
    <w:rsid w:val="00F56E6D"/>
    <w:rsid w:val="00F623DD"/>
    <w:rsid w:val="00F6745A"/>
    <w:rsid w:val="00F71BE6"/>
    <w:rsid w:val="00F72B35"/>
    <w:rsid w:val="00F75684"/>
    <w:rsid w:val="00F75B88"/>
    <w:rsid w:val="00F76E22"/>
    <w:rsid w:val="00F774C6"/>
    <w:rsid w:val="00F80954"/>
    <w:rsid w:val="00F80FC8"/>
    <w:rsid w:val="00F92E60"/>
    <w:rsid w:val="00F94A79"/>
    <w:rsid w:val="00FA21DE"/>
    <w:rsid w:val="00FA62F4"/>
    <w:rsid w:val="00FA79C8"/>
    <w:rsid w:val="00FA7B7E"/>
    <w:rsid w:val="00FB3CB1"/>
    <w:rsid w:val="00FB49D5"/>
    <w:rsid w:val="00FB5C82"/>
    <w:rsid w:val="00FC0A9A"/>
    <w:rsid w:val="00FC60AB"/>
    <w:rsid w:val="00FC6182"/>
    <w:rsid w:val="00FC6356"/>
    <w:rsid w:val="00FC7374"/>
    <w:rsid w:val="00FD4DC2"/>
    <w:rsid w:val="00FE1ECC"/>
    <w:rsid w:val="00FE6E5A"/>
    <w:rsid w:val="00FE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B9050C"/>
    <w:pPr>
      <w:suppressAutoHyphens/>
      <w:spacing w:after="200" w:line="276" w:lineRule="auto"/>
    </w:pPr>
    <w:rPr>
      <w:rFonts w:eastAsia="Calibri"/>
      <w:sz w:val="24"/>
      <w:szCs w:val="22"/>
      <w:lang w:eastAsia="ar-SA"/>
    </w:rPr>
  </w:style>
  <w:style w:type="paragraph" w:styleId="1">
    <w:name w:val="heading 1"/>
    <w:basedOn w:val="a4"/>
    <w:next w:val="a4"/>
    <w:qFormat/>
    <w:pPr>
      <w:keepNext/>
      <w:numPr>
        <w:numId w:val="1"/>
      </w:numPr>
      <w:spacing w:after="0" w:line="240" w:lineRule="auto"/>
      <w:jc w:val="right"/>
      <w:outlineLvl w:val="0"/>
    </w:pPr>
    <w:rPr>
      <w:rFonts w:eastAsia="Times New Roman"/>
      <w:iCs/>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eastAsia="Arial Unicode MS"/>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eastAsia="Times New Roman"/>
      <w:b/>
      <w:bCs/>
    </w:rPr>
  </w:style>
  <w:style w:type="paragraph" w:styleId="7">
    <w:name w:val="heading 7"/>
    <w:basedOn w:val="a4"/>
    <w:next w:val="a4"/>
    <w:qFormat/>
    <w:pPr>
      <w:spacing w:before="240" w:after="60" w:line="240" w:lineRule="auto"/>
      <w:ind w:left="3469" w:hanging="1296"/>
      <w:outlineLvl w:val="6"/>
    </w:pPr>
    <w:rPr>
      <w:rFonts w:eastAsia="Times New Roman"/>
      <w:szCs w:val="24"/>
    </w:rPr>
  </w:style>
  <w:style w:type="paragraph" w:styleId="8">
    <w:name w:val="heading 8"/>
    <w:basedOn w:val="a4"/>
    <w:next w:val="a4"/>
    <w:qFormat/>
    <w:pPr>
      <w:spacing w:before="240" w:after="60" w:line="240" w:lineRule="auto"/>
      <w:ind w:left="3613" w:hanging="1440"/>
      <w:outlineLvl w:val="7"/>
    </w:pPr>
    <w:rPr>
      <w:rFonts w:eastAsia="Times New Roman"/>
      <w:i/>
      <w:iCs/>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eastAsia="Times New Roman"/>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eastAsia="Times New Roman"/>
      <w:color w:val="000000"/>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eastAsia="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eastAsia="Times New Roman"/>
      <w:szCs w:val="24"/>
    </w:rPr>
  </w:style>
  <w:style w:type="paragraph" w:customStyle="1" w:styleId="311">
    <w:name w:val="Основной текст с отступом 31"/>
    <w:basedOn w:val="a4"/>
    <w:pPr>
      <w:spacing w:after="0" w:line="240" w:lineRule="auto"/>
      <w:ind w:firstLine="720"/>
      <w:jc w:val="both"/>
    </w:pPr>
    <w:rPr>
      <w:rFonts w:eastAsia="Times New Roman"/>
      <w:color w:val="0000FF"/>
      <w:szCs w:val="24"/>
      <w:u w:val="single"/>
    </w:rPr>
  </w:style>
  <w:style w:type="paragraph" w:styleId="afff0">
    <w:name w:val="Normal (Web)"/>
    <w:basedOn w:val="a4"/>
    <w:pPr>
      <w:spacing w:before="280" w:after="280" w:line="240" w:lineRule="auto"/>
    </w:pPr>
    <w:rPr>
      <w:rFonts w:eastAsia="Times New Roman"/>
      <w:szCs w:val="24"/>
    </w:rPr>
  </w:style>
  <w:style w:type="paragraph" w:customStyle="1" w:styleId="211">
    <w:name w:val="Список 21"/>
    <w:basedOn w:val="a4"/>
    <w:pPr>
      <w:spacing w:after="0" w:line="240" w:lineRule="auto"/>
      <w:ind w:left="566" w:hanging="283"/>
    </w:pPr>
    <w:rPr>
      <w:rFonts w:eastAsia="Times New Roman"/>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eastAsia="Times New Roman"/>
      <w:szCs w:val="20"/>
    </w:rPr>
  </w:style>
  <w:style w:type="paragraph" w:customStyle="1" w:styleId="221">
    <w:name w:val="Основной текст 22"/>
    <w:basedOn w:val="a4"/>
    <w:pPr>
      <w:spacing w:after="120" w:line="480" w:lineRule="auto"/>
    </w:pPr>
    <w:rPr>
      <w:rFonts w:eastAsia="Times New Roman"/>
      <w:szCs w:val="24"/>
    </w:rPr>
  </w:style>
  <w:style w:type="paragraph" w:customStyle="1" w:styleId="312">
    <w:name w:val="Основной текст 31"/>
    <w:basedOn w:val="a4"/>
    <w:pPr>
      <w:spacing w:after="120" w:line="240" w:lineRule="auto"/>
    </w:pPr>
    <w:rPr>
      <w:rFonts w:eastAsia="Times New Roman"/>
      <w:sz w:val="16"/>
      <w:szCs w:val="16"/>
    </w:rPr>
  </w:style>
  <w:style w:type="paragraph" w:customStyle="1" w:styleId="1f2">
    <w:name w:val="заголовок 1"/>
    <w:basedOn w:val="a4"/>
    <w:next w:val="a4"/>
    <w:pPr>
      <w:keepNext/>
      <w:widowControl w:val="0"/>
      <w:spacing w:after="0" w:line="240" w:lineRule="auto"/>
      <w:jc w:val="center"/>
    </w:pPr>
    <w:rPr>
      <w:rFonts w:eastAsia="Times New Roman"/>
      <w:b/>
      <w:szCs w:val="20"/>
    </w:rPr>
  </w:style>
  <w:style w:type="paragraph" w:customStyle="1" w:styleId="27">
    <w:name w:val="çàãîëîâîê 2"/>
    <w:basedOn w:val="a4"/>
    <w:next w:val="a4"/>
    <w:pPr>
      <w:keepNext/>
      <w:spacing w:after="0" w:line="240" w:lineRule="auto"/>
      <w:jc w:val="both"/>
    </w:pPr>
    <w:rPr>
      <w:rFonts w:eastAsia="Times New Roman"/>
      <w:szCs w:val="20"/>
      <w:lang w:val="en-GB"/>
    </w:rPr>
  </w:style>
  <w:style w:type="paragraph" w:customStyle="1" w:styleId="afff2">
    <w:name w:val="Таблица шапка"/>
    <w:basedOn w:val="a4"/>
    <w:pPr>
      <w:keepNext/>
      <w:spacing w:before="40" w:after="40" w:line="240" w:lineRule="auto"/>
      <w:ind w:left="57" w:right="57"/>
    </w:pPr>
    <w:rPr>
      <w:rFonts w:eastAsia="Times New Roman"/>
      <w:szCs w:val="20"/>
    </w:rPr>
  </w:style>
  <w:style w:type="paragraph" w:customStyle="1" w:styleId="afff3">
    <w:name w:val="Таблица текст"/>
    <w:basedOn w:val="a4"/>
    <w:pPr>
      <w:spacing w:before="40" w:after="40" w:line="240" w:lineRule="auto"/>
      <w:ind w:left="57" w:right="57"/>
    </w:pPr>
    <w:rPr>
      <w:rFonts w:eastAsia="Times New Roman"/>
      <w:szCs w:val="20"/>
      <w:lang w:val="x-none"/>
    </w:rPr>
  </w:style>
  <w:style w:type="paragraph" w:customStyle="1" w:styleId="a2">
    <w:name w:val="Пункт"/>
    <w:basedOn w:val="a4"/>
    <w:pPr>
      <w:numPr>
        <w:numId w:val="26"/>
      </w:numPr>
      <w:spacing w:after="0" w:line="360" w:lineRule="auto"/>
      <w:jc w:val="both"/>
    </w:pPr>
    <w:rPr>
      <w:rFonts w:eastAsia="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eastAsia="Times New Roman"/>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eastAsia="Times New Roman"/>
      <w:szCs w:val="20"/>
    </w:rPr>
  </w:style>
  <w:style w:type="paragraph" w:customStyle="1" w:styleId="a3">
    <w:name w:val="А_обычный"/>
    <w:basedOn w:val="a4"/>
    <w:pPr>
      <w:numPr>
        <w:numId w:val="29"/>
      </w:numPr>
      <w:spacing w:after="0" w:line="240" w:lineRule="auto"/>
      <w:jc w:val="both"/>
    </w:pPr>
    <w:rPr>
      <w:rFonts w:eastAsia="Times New Roman"/>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eastAsia="Times New Roman"/>
      <w:szCs w:val="20"/>
    </w:rPr>
  </w:style>
  <w:style w:type="paragraph" w:customStyle="1" w:styleId="aHeader">
    <w:name w:val="a_Header"/>
    <w:basedOn w:val="a4"/>
    <w:pPr>
      <w:spacing w:after="60" w:line="240" w:lineRule="auto"/>
      <w:jc w:val="center"/>
    </w:pPr>
    <w:rPr>
      <w:rFonts w:ascii="Courier New" w:eastAsia="Times New Roman" w:hAnsi="Courier New"/>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eastAsia="Times New Roman"/>
      <w:i/>
      <w:iCs/>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Cs w:val="20"/>
    </w:rPr>
  </w:style>
  <w:style w:type="paragraph" w:styleId="1f6">
    <w:name w:val="toc 1"/>
    <w:basedOn w:val="a4"/>
    <w:next w:val="a4"/>
    <w:uiPriority w:val="39"/>
    <w:pPr>
      <w:tabs>
        <w:tab w:val="right" w:leader="dot" w:pos="10054"/>
      </w:tabs>
      <w:spacing w:before="120" w:after="120"/>
      <w:jc w:val="center"/>
    </w:pPr>
    <w:rPr>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eastAsia="Times New Roman"/>
      <w:bCs/>
    </w:rPr>
  </w:style>
  <w:style w:type="paragraph" w:customStyle="1" w:styleId="2a">
    <w:name w:val="Пункт_2"/>
    <w:basedOn w:val="a4"/>
    <w:pPr>
      <w:spacing w:after="0" w:line="240" w:lineRule="auto"/>
      <w:ind w:left="643" w:hanging="360"/>
      <w:jc w:val="both"/>
    </w:pPr>
    <w:rPr>
      <w:rFonts w:eastAsia="Times New Roman"/>
      <w:sz w:val="28"/>
      <w:szCs w:val="20"/>
    </w:rPr>
  </w:style>
  <w:style w:type="paragraph" w:customStyle="1" w:styleId="32">
    <w:name w:val="Пункт_3"/>
    <w:basedOn w:val="a4"/>
    <w:pPr>
      <w:numPr>
        <w:numId w:val="35"/>
      </w:numPr>
      <w:spacing w:after="0" w:line="240" w:lineRule="auto"/>
      <w:jc w:val="both"/>
    </w:pPr>
    <w:rPr>
      <w:rFonts w:eastAsia="Times New Roman"/>
      <w:sz w:val="28"/>
      <w:szCs w:val="28"/>
    </w:rPr>
  </w:style>
  <w:style w:type="paragraph" w:customStyle="1" w:styleId="310">
    <w:name w:val="Маркированный список 31"/>
    <w:basedOn w:val="a4"/>
    <w:pPr>
      <w:numPr>
        <w:numId w:val="3"/>
      </w:numPr>
      <w:spacing w:after="0" w:line="240" w:lineRule="auto"/>
    </w:pPr>
    <w:rPr>
      <w:rFonts w:eastAsia="Times New Roman"/>
      <w:szCs w:val="24"/>
    </w:rPr>
  </w:style>
  <w:style w:type="paragraph" w:customStyle="1" w:styleId="31">
    <w:name w:val="Нумерованный список 31"/>
    <w:basedOn w:val="a4"/>
    <w:pPr>
      <w:numPr>
        <w:numId w:val="2"/>
      </w:numPr>
      <w:spacing w:after="0" w:line="240" w:lineRule="auto"/>
    </w:pPr>
    <w:rPr>
      <w:rFonts w:eastAsia="Times New Roman"/>
      <w:szCs w:val="24"/>
    </w:rPr>
  </w:style>
  <w:style w:type="paragraph" w:customStyle="1" w:styleId="1f7">
    <w:name w:val="Продолжение списка1"/>
    <w:basedOn w:val="a4"/>
    <w:pPr>
      <w:spacing w:after="120" w:line="240" w:lineRule="auto"/>
      <w:ind w:left="283"/>
    </w:pPr>
    <w:rPr>
      <w:rFonts w:eastAsia="Times New Roman"/>
      <w:szCs w:val="24"/>
    </w:rPr>
  </w:style>
  <w:style w:type="paragraph" w:customStyle="1" w:styleId="10">
    <w:name w:val="Нумерованный список1"/>
    <w:basedOn w:val="a4"/>
    <w:pPr>
      <w:numPr>
        <w:numId w:val="5"/>
      </w:numPr>
      <w:spacing w:after="0" w:line="240" w:lineRule="auto"/>
    </w:pPr>
    <w:rPr>
      <w:rFonts w:eastAsia="Times New Roman"/>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eastAsia="Times New Roman"/>
      <w:i/>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eastAsia="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eastAsia="Times New Roman"/>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eastAsia="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eastAsia="Times New Roman"/>
      <w:sz w:val="20"/>
      <w:szCs w:val="20"/>
    </w:rPr>
  </w:style>
  <w:style w:type="paragraph" w:customStyle="1" w:styleId="affff0">
    <w:name w:val="Стиль начало"/>
    <w:basedOn w:val="a4"/>
    <w:pPr>
      <w:spacing w:after="0" w:line="264" w:lineRule="auto"/>
    </w:pPr>
    <w:rPr>
      <w:rFonts w:eastAsia="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eastAsia="Times New Roman"/>
      <w:sz w:val="28"/>
      <w:szCs w:val="20"/>
    </w:rPr>
  </w:style>
  <w:style w:type="paragraph" w:customStyle="1" w:styleId="Style20">
    <w:name w:val="Style20"/>
    <w:basedOn w:val="a4"/>
    <w:pPr>
      <w:widowControl w:val="0"/>
      <w:autoSpaceDE w:val="0"/>
      <w:spacing w:after="0" w:line="240" w:lineRule="auto"/>
    </w:pPr>
    <w:rPr>
      <w:rFonts w:ascii="Arial" w:hAnsi="Arial"/>
      <w:szCs w:val="24"/>
    </w:rPr>
  </w:style>
  <w:style w:type="paragraph" w:customStyle="1" w:styleId="u">
    <w:name w:val="u"/>
    <w:basedOn w:val="a4"/>
    <w:pPr>
      <w:spacing w:before="280" w:after="280" w:line="240" w:lineRule="auto"/>
    </w:pPr>
    <w:rPr>
      <w:rFonts w:eastAsia="Times New Roman"/>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Cs w:val="24"/>
    </w:rPr>
  </w:style>
  <w:style w:type="paragraph" w:customStyle="1" w:styleId="affff2">
    <w:name w:val="Текст таблицы"/>
    <w:basedOn w:val="a4"/>
    <w:pPr>
      <w:spacing w:before="40" w:after="40" w:line="240" w:lineRule="auto"/>
      <w:ind w:left="57" w:right="57"/>
    </w:pPr>
    <w:rPr>
      <w:rFonts w:eastAsia="Times New Roman"/>
      <w:bCs/>
      <w:szCs w:val="24"/>
    </w:rPr>
  </w:style>
  <w:style w:type="paragraph" w:customStyle="1" w:styleId="affff3">
    <w:name w:val="Пункт Знак"/>
    <w:basedOn w:val="a4"/>
    <w:pPr>
      <w:spacing w:after="0" w:line="360" w:lineRule="auto"/>
      <w:ind w:left="720" w:hanging="720"/>
      <w:jc w:val="both"/>
    </w:pPr>
    <w:rPr>
      <w:rFonts w:eastAsia="Times New Roman"/>
      <w:sz w:val="28"/>
      <w:szCs w:val="20"/>
    </w:rPr>
  </w:style>
  <w:style w:type="paragraph" w:customStyle="1" w:styleId="affff4">
    <w:name w:val="Подподподпункт"/>
    <w:basedOn w:val="a4"/>
    <w:pPr>
      <w:spacing w:after="0" w:line="360" w:lineRule="auto"/>
      <w:ind w:left="1576" w:hanging="1008"/>
      <w:jc w:val="both"/>
    </w:pPr>
    <w:rPr>
      <w:rFonts w:eastAsia="Times New Roman"/>
      <w:sz w:val="28"/>
      <w:szCs w:val="20"/>
    </w:rPr>
  </w:style>
  <w:style w:type="paragraph" w:customStyle="1" w:styleId="1f9">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eastAsia="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eastAsia="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eastAsia="Times New Roman"/>
      <w:szCs w:val="24"/>
    </w:rPr>
  </w:style>
  <w:style w:type="paragraph" w:customStyle="1" w:styleId="320">
    <w:name w:val="Основной текст с отступом 32"/>
    <w:basedOn w:val="a4"/>
    <w:pPr>
      <w:spacing w:after="0" w:line="240" w:lineRule="auto"/>
      <w:ind w:left="426"/>
      <w:jc w:val="both"/>
    </w:pPr>
    <w:rPr>
      <w:rFonts w:eastAsia="Times New Roman" w:cs="Calibri"/>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Cs w:val="24"/>
    </w:rPr>
  </w:style>
  <w:style w:type="paragraph" w:customStyle="1" w:styleId="Style3">
    <w:name w:val="Style3"/>
    <w:basedOn w:val="a4"/>
    <w:pPr>
      <w:widowControl w:val="0"/>
      <w:autoSpaceDE w:val="0"/>
      <w:spacing w:after="0" w:line="317" w:lineRule="exact"/>
      <w:jc w:val="both"/>
    </w:pPr>
    <w:rPr>
      <w:rFonts w:eastAsia="Times New Roman"/>
      <w:szCs w:val="24"/>
    </w:rPr>
  </w:style>
  <w:style w:type="paragraph" w:customStyle="1" w:styleId="Style4">
    <w:name w:val="Style4"/>
    <w:basedOn w:val="a4"/>
    <w:pPr>
      <w:widowControl w:val="0"/>
      <w:autoSpaceDE w:val="0"/>
      <w:spacing w:after="0" w:line="461" w:lineRule="exact"/>
      <w:ind w:firstLine="677"/>
    </w:pPr>
    <w:rPr>
      <w:rFonts w:eastAsia="Times New Roman"/>
      <w:szCs w:val="24"/>
    </w:rPr>
  </w:style>
  <w:style w:type="paragraph" w:customStyle="1" w:styleId="Style5">
    <w:name w:val="Style5"/>
    <w:basedOn w:val="a4"/>
    <w:pPr>
      <w:widowControl w:val="0"/>
      <w:autoSpaceDE w:val="0"/>
      <w:spacing w:after="0" w:line="240" w:lineRule="auto"/>
    </w:pPr>
    <w:rPr>
      <w:rFonts w:eastAsia="Times New Roman"/>
      <w:szCs w:val="24"/>
    </w:rPr>
  </w:style>
  <w:style w:type="paragraph" w:customStyle="1" w:styleId="Style6">
    <w:name w:val="Style6"/>
    <w:basedOn w:val="a4"/>
    <w:pPr>
      <w:widowControl w:val="0"/>
      <w:autoSpaceDE w:val="0"/>
      <w:spacing w:after="0" w:line="454" w:lineRule="exact"/>
      <w:jc w:val="both"/>
    </w:pPr>
    <w:rPr>
      <w:rFonts w:eastAsia="Times New Roman"/>
      <w:szCs w:val="24"/>
    </w:rPr>
  </w:style>
  <w:style w:type="paragraph" w:customStyle="1" w:styleId="Style1">
    <w:name w:val="Style1"/>
    <w:basedOn w:val="a4"/>
    <w:pPr>
      <w:widowControl w:val="0"/>
      <w:autoSpaceDE w:val="0"/>
      <w:spacing w:after="0" w:line="322" w:lineRule="exact"/>
      <w:ind w:hanging="883"/>
    </w:pPr>
    <w:rPr>
      <w:rFonts w:eastAsia="Times New Roman"/>
      <w:szCs w:val="24"/>
    </w:rPr>
  </w:style>
  <w:style w:type="paragraph" w:customStyle="1" w:styleId="Style10">
    <w:name w:val="Style10"/>
    <w:basedOn w:val="a4"/>
    <w:pPr>
      <w:widowControl w:val="0"/>
      <w:autoSpaceDE w:val="0"/>
      <w:spacing w:after="0" w:line="269" w:lineRule="exact"/>
      <w:ind w:firstLine="706"/>
      <w:jc w:val="both"/>
    </w:pPr>
    <w:rPr>
      <w:rFonts w:eastAsia="Times New Roman"/>
      <w:szCs w:val="24"/>
    </w:rPr>
  </w:style>
  <w:style w:type="paragraph" w:customStyle="1" w:styleId="Style18">
    <w:name w:val="Style18"/>
    <w:basedOn w:val="a4"/>
    <w:pPr>
      <w:widowControl w:val="0"/>
      <w:autoSpaceDE w:val="0"/>
      <w:spacing w:after="0" w:line="276" w:lineRule="exact"/>
      <w:ind w:firstLine="749"/>
    </w:pPr>
    <w:rPr>
      <w:rFonts w:eastAsia="Times New Roman"/>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eastAsia="Times New Roman"/>
      <w:color w:val="000000"/>
      <w:szCs w:val="24"/>
    </w:rPr>
  </w:style>
  <w:style w:type="paragraph" w:customStyle="1" w:styleId="1fa">
    <w:name w:val="Абзац списка1"/>
    <w:basedOn w:val="a4"/>
    <w:pPr>
      <w:spacing w:before="120" w:after="120" w:line="240" w:lineRule="auto"/>
      <w:ind w:left="720" w:firstLine="567"/>
      <w:jc w:val="both"/>
    </w:pPr>
    <w:rPr>
      <w:rFonts w:eastAsia="Times New Roman"/>
      <w:lang w:val="en-US"/>
    </w:rPr>
  </w:style>
  <w:style w:type="paragraph" w:customStyle="1" w:styleId="affffb">
    <w:name w:val="Содержание"/>
    <w:basedOn w:val="a4"/>
    <w:pPr>
      <w:spacing w:after="0" w:line="240" w:lineRule="auto"/>
    </w:pPr>
    <w:rPr>
      <w:rFonts w:eastAsia="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eastAsia="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rPr>
  </w:style>
  <w:style w:type="paragraph" w:customStyle="1" w:styleId="affffd">
    <w:name w:val="Пункт договора"/>
    <w:basedOn w:val="a4"/>
    <w:pPr>
      <w:tabs>
        <w:tab w:val="num" w:pos="0"/>
      </w:tabs>
      <w:spacing w:before="120" w:after="120"/>
      <w:ind w:left="1406" w:hanging="1406"/>
      <w:jc w:val="both"/>
    </w:pPr>
    <w:rPr>
      <w:rFonts w:ascii="Arial" w:hAnsi="Arial"/>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eastAsia="Times New Roman"/>
      <w:szCs w:val="24"/>
    </w:rPr>
  </w:style>
  <w:style w:type="paragraph" w:customStyle="1" w:styleId="xl208">
    <w:name w:val="xl208"/>
    <w:basedOn w:val="a4"/>
    <w:pPr>
      <w:spacing w:before="280" w:after="280" w:line="240" w:lineRule="auto"/>
      <w:textAlignment w:val="top"/>
    </w:pPr>
    <w:rPr>
      <w:rFonts w:eastAsia="Times New Roman"/>
      <w:szCs w:val="24"/>
    </w:rPr>
  </w:style>
  <w:style w:type="paragraph" w:customStyle="1" w:styleId="xl209">
    <w:name w:val="xl209"/>
    <w:basedOn w:val="a4"/>
    <w:pPr>
      <w:spacing w:before="280" w:after="280" w:line="240" w:lineRule="auto"/>
      <w:textAlignment w:val="top"/>
    </w:pPr>
    <w:rPr>
      <w:rFonts w:eastAsia="Times New Roman"/>
      <w:szCs w:val="24"/>
    </w:rPr>
  </w:style>
  <w:style w:type="paragraph" w:customStyle="1" w:styleId="xl210">
    <w:name w:val="xl210"/>
    <w:basedOn w:val="a4"/>
    <w:pPr>
      <w:spacing w:before="280" w:after="280" w:line="240" w:lineRule="auto"/>
      <w:textAlignment w:val="top"/>
    </w:pPr>
    <w:rPr>
      <w:rFonts w:eastAsia="Times New Roman"/>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eastAsia="Times New Roman"/>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eastAsia="Times New Roman"/>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eastAsia="Times New Roman"/>
      <w:szCs w:val="24"/>
    </w:rPr>
  </w:style>
  <w:style w:type="paragraph" w:customStyle="1" w:styleId="xl222">
    <w:name w:val="xl222"/>
    <w:basedOn w:val="a4"/>
    <w:pPr>
      <w:spacing w:before="280" w:after="280" w:line="240" w:lineRule="auto"/>
    </w:pPr>
    <w:rPr>
      <w:rFonts w:eastAsia="Times New Roman"/>
      <w:szCs w:val="24"/>
    </w:rPr>
  </w:style>
  <w:style w:type="paragraph" w:customStyle="1" w:styleId="xl223">
    <w:name w:val="xl223"/>
    <w:basedOn w:val="a4"/>
    <w:pPr>
      <w:spacing w:before="280" w:after="280" w:line="240" w:lineRule="auto"/>
    </w:pPr>
    <w:rPr>
      <w:rFonts w:eastAsia="Times New Roman"/>
      <w:szCs w:val="24"/>
    </w:rPr>
  </w:style>
  <w:style w:type="paragraph" w:customStyle="1" w:styleId="xl224">
    <w:name w:val="xl224"/>
    <w:basedOn w:val="a4"/>
    <w:pPr>
      <w:spacing w:before="280" w:after="280" w:line="240" w:lineRule="auto"/>
    </w:pPr>
    <w:rPr>
      <w:rFonts w:eastAsia="Times New Roman"/>
      <w:szCs w:val="24"/>
    </w:rPr>
  </w:style>
  <w:style w:type="paragraph" w:customStyle="1" w:styleId="xl225">
    <w:name w:val="xl225"/>
    <w:basedOn w:val="a4"/>
    <w:pPr>
      <w:spacing w:before="280" w:after="280" w:line="240" w:lineRule="auto"/>
    </w:pPr>
    <w:rPr>
      <w:rFonts w:eastAsia="Times New Roman"/>
      <w:szCs w:val="24"/>
    </w:rPr>
  </w:style>
  <w:style w:type="paragraph" w:customStyle="1" w:styleId="xl226">
    <w:name w:val="xl226"/>
    <w:basedOn w:val="a4"/>
    <w:pPr>
      <w:spacing w:before="280" w:after="280" w:line="240" w:lineRule="auto"/>
      <w:textAlignment w:val="top"/>
    </w:pPr>
    <w:rPr>
      <w:rFonts w:eastAsia="Times New Roman"/>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eastAsia="Times New Roman"/>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eastAsia="Times New Roman"/>
      <w:szCs w:val="24"/>
    </w:rPr>
  </w:style>
  <w:style w:type="paragraph" w:customStyle="1" w:styleId="xl231">
    <w:name w:val="xl231"/>
    <w:basedOn w:val="a4"/>
    <w:pPr>
      <w:spacing w:before="280" w:after="280" w:line="240" w:lineRule="auto"/>
      <w:textAlignment w:val="top"/>
    </w:pPr>
    <w:rPr>
      <w:rFonts w:eastAsia="Times New Roman"/>
      <w:szCs w:val="24"/>
    </w:rPr>
  </w:style>
  <w:style w:type="paragraph" w:customStyle="1" w:styleId="xl232">
    <w:name w:val="xl232"/>
    <w:basedOn w:val="a4"/>
    <w:pPr>
      <w:spacing w:before="280" w:after="280" w:line="240" w:lineRule="auto"/>
      <w:textAlignment w:val="top"/>
    </w:pPr>
    <w:rPr>
      <w:rFonts w:eastAsia="Times New Roman"/>
      <w:szCs w:val="24"/>
    </w:rPr>
  </w:style>
  <w:style w:type="paragraph" w:customStyle="1" w:styleId="xl233">
    <w:name w:val="xl233"/>
    <w:basedOn w:val="a4"/>
    <w:pPr>
      <w:spacing w:before="280" w:after="280" w:line="240" w:lineRule="auto"/>
      <w:textAlignment w:val="top"/>
    </w:pPr>
    <w:rPr>
      <w:rFonts w:eastAsia="Times New Roman"/>
      <w:szCs w:val="24"/>
    </w:rPr>
  </w:style>
  <w:style w:type="paragraph" w:customStyle="1" w:styleId="xl234">
    <w:name w:val="xl234"/>
    <w:basedOn w:val="a4"/>
    <w:pPr>
      <w:spacing w:before="280" w:after="280" w:line="240" w:lineRule="auto"/>
      <w:textAlignment w:val="top"/>
    </w:pPr>
    <w:rPr>
      <w:rFonts w:eastAsia="Times New Roman"/>
      <w:szCs w:val="24"/>
    </w:rPr>
  </w:style>
  <w:style w:type="paragraph" w:styleId="1fc">
    <w:name w:val="index 1"/>
    <w:basedOn w:val="a4"/>
    <w:next w:val="a4"/>
    <w:pPr>
      <w:spacing w:after="120" w:line="240" w:lineRule="auto"/>
      <w:ind w:left="200" w:hanging="200"/>
    </w:pPr>
    <w:rPr>
      <w:rFonts w:eastAsia="Times New Roman"/>
      <w:color w:val="000000"/>
      <w:kern w:val="1"/>
      <w:lang w:val="en-US"/>
    </w:rPr>
  </w:style>
  <w:style w:type="paragraph" w:styleId="2d">
    <w:name w:val="index 2"/>
    <w:basedOn w:val="a4"/>
    <w:next w:val="a4"/>
    <w:pPr>
      <w:spacing w:after="120" w:line="240" w:lineRule="auto"/>
      <w:ind w:left="400" w:hanging="200"/>
    </w:pPr>
    <w:rPr>
      <w:rFonts w:eastAsia="Times New Roman"/>
      <w:color w:val="000000"/>
      <w:kern w:val="1"/>
      <w:lang w:val="en-US"/>
    </w:rPr>
  </w:style>
  <w:style w:type="paragraph" w:styleId="3b">
    <w:name w:val="index 3"/>
    <w:basedOn w:val="a4"/>
    <w:next w:val="a4"/>
    <w:pPr>
      <w:spacing w:after="120" w:line="240" w:lineRule="auto"/>
      <w:ind w:left="600" w:hanging="200"/>
    </w:pPr>
    <w:rPr>
      <w:rFonts w:eastAsia="Times New Roman"/>
      <w:color w:val="000000"/>
      <w:kern w:val="1"/>
      <w:lang w:val="en-US"/>
    </w:rPr>
  </w:style>
  <w:style w:type="paragraph" w:customStyle="1" w:styleId="410">
    <w:name w:val="Указатель 41"/>
    <w:basedOn w:val="a4"/>
    <w:next w:val="a4"/>
    <w:pPr>
      <w:spacing w:after="120" w:line="240" w:lineRule="auto"/>
      <w:ind w:left="800" w:hanging="200"/>
    </w:pPr>
    <w:rPr>
      <w:rFonts w:eastAsia="Times New Roman"/>
      <w:color w:val="000000"/>
      <w:kern w:val="1"/>
      <w:lang w:val="en-US"/>
    </w:rPr>
  </w:style>
  <w:style w:type="paragraph" w:customStyle="1" w:styleId="510">
    <w:name w:val="Указатель 51"/>
    <w:basedOn w:val="a4"/>
    <w:next w:val="a4"/>
    <w:pPr>
      <w:spacing w:after="120" w:line="240" w:lineRule="auto"/>
      <w:ind w:left="1000" w:hanging="200"/>
    </w:pPr>
    <w:rPr>
      <w:rFonts w:eastAsia="Times New Roman"/>
      <w:color w:val="000000"/>
      <w:kern w:val="1"/>
      <w:lang w:val="en-US"/>
    </w:rPr>
  </w:style>
  <w:style w:type="paragraph" w:customStyle="1" w:styleId="610">
    <w:name w:val="Указатель 61"/>
    <w:basedOn w:val="a4"/>
    <w:next w:val="a4"/>
    <w:pPr>
      <w:spacing w:after="120" w:line="240" w:lineRule="auto"/>
      <w:ind w:left="1200" w:hanging="200"/>
    </w:pPr>
    <w:rPr>
      <w:rFonts w:eastAsia="Times New Roman"/>
      <w:color w:val="000000"/>
      <w:kern w:val="1"/>
      <w:lang w:val="en-US"/>
    </w:rPr>
  </w:style>
  <w:style w:type="paragraph" w:customStyle="1" w:styleId="710">
    <w:name w:val="Указатель 71"/>
    <w:basedOn w:val="a4"/>
    <w:next w:val="a4"/>
    <w:pPr>
      <w:spacing w:after="120" w:line="240" w:lineRule="auto"/>
      <w:ind w:left="1400" w:hanging="200"/>
    </w:pPr>
    <w:rPr>
      <w:rFonts w:eastAsia="Times New Roman"/>
      <w:color w:val="000000"/>
      <w:kern w:val="1"/>
      <w:lang w:val="en-US"/>
    </w:rPr>
  </w:style>
  <w:style w:type="paragraph" w:customStyle="1" w:styleId="810">
    <w:name w:val="Указатель 81"/>
    <w:basedOn w:val="a4"/>
    <w:next w:val="a4"/>
    <w:pPr>
      <w:spacing w:after="120" w:line="240" w:lineRule="auto"/>
      <w:ind w:left="1600" w:hanging="200"/>
    </w:pPr>
    <w:rPr>
      <w:rFonts w:eastAsia="Times New Roman"/>
      <w:color w:val="000000"/>
      <w:kern w:val="1"/>
      <w:lang w:val="en-US"/>
    </w:rPr>
  </w:style>
  <w:style w:type="paragraph" w:customStyle="1" w:styleId="910">
    <w:name w:val="Указатель 91"/>
    <w:basedOn w:val="a4"/>
    <w:next w:val="a4"/>
    <w:pPr>
      <w:spacing w:after="120" w:line="240" w:lineRule="auto"/>
      <w:ind w:left="1800" w:hanging="200"/>
    </w:pPr>
    <w:rPr>
      <w:rFonts w:eastAsia="Times New Roman"/>
      <w:color w:val="000000"/>
      <w:kern w:val="1"/>
      <w:lang w:val="en-US"/>
    </w:rPr>
  </w:style>
  <w:style w:type="paragraph" w:styleId="affffe">
    <w:name w:val="index heading"/>
    <w:basedOn w:val="a4"/>
    <w:next w:val="1fc"/>
    <w:pPr>
      <w:spacing w:after="120" w:line="240" w:lineRule="auto"/>
    </w:pPr>
    <w:rPr>
      <w:rFonts w:eastAsia="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eastAsia="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eastAsia="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eastAsia="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Cs w:val="24"/>
    </w:rPr>
  </w:style>
  <w:style w:type="paragraph" w:customStyle="1" w:styleId="411">
    <w:name w:val="Маркированный список 41"/>
    <w:basedOn w:val="a4"/>
    <w:pPr>
      <w:spacing w:after="120" w:line="240" w:lineRule="auto"/>
      <w:ind w:left="1209" w:hanging="360"/>
    </w:pPr>
    <w:rPr>
      <w:rFonts w:eastAsia="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eastAsia="Times New Roman"/>
      <w:color w:val="000000"/>
      <w:kern w:val="1"/>
      <w:szCs w:val="24"/>
    </w:rPr>
  </w:style>
  <w:style w:type="paragraph" w:customStyle="1" w:styleId="afffff1">
    <w:name w:val="Внутри списка"/>
    <w:basedOn w:val="a4"/>
    <w:pPr>
      <w:spacing w:before="60" w:after="0" w:line="360" w:lineRule="auto"/>
      <w:ind w:left="1134"/>
      <w:jc w:val="both"/>
    </w:pPr>
    <w:rPr>
      <w:rFonts w:eastAsia="Times New Roman"/>
      <w:color w:val="000000"/>
      <w:kern w:val="1"/>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eastAsia="Times New Roman"/>
      <w:color w:val="000000"/>
      <w:kern w:val="1"/>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eastAsia="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eastAsia="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eastAsia="Times New Roman"/>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eastAsia="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3D75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188958406">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639968142">
      <w:bodyDiv w:val="1"/>
      <w:marLeft w:val="0"/>
      <w:marRight w:val="0"/>
      <w:marTop w:val="0"/>
      <w:marBottom w:val="0"/>
      <w:divBdr>
        <w:top w:val="none" w:sz="0" w:space="0" w:color="auto"/>
        <w:left w:val="none" w:sz="0" w:space="0" w:color="auto"/>
        <w:bottom w:val="none" w:sz="0" w:space="0" w:color="auto"/>
        <w:right w:val="none" w:sz="0" w:space="0" w:color="auto"/>
      </w:divBdr>
    </w:div>
    <w:div w:id="698238285">
      <w:bodyDiv w:val="1"/>
      <w:marLeft w:val="0"/>
      <w:marRight w:val="0"/>
      <w:marTop w:val="0"/>
      <w:marBottom w:val="0"/>
      <w:divBdr>
        <w:top w:val="none" w:sz="0" w:space="0" w:color="auto"/>
        <w:left w:val="none" w:sz="0" w:space="0" w:color="auto"/>
        <w:bottom w:val="none" w:sz="0" w:space="0" w:color="auto"/>
        <w:right w:val="none" w:sz="0" w:space="0" w:color="auto"/>
      </w:divBdr>
    </w:div>
    <w:div w:id="777142155">
      <w:bodyDiv w:val="1"/>
      <w:marLeft w:val="0"/>
      <w:marRight w:val="0"/>
      <w:marTop w:val="0"/>
      <w:marBottom w:val="0"/>
      <w:divBdr>
        <w:top w:val="none" w:sz="0" w:space="0" w:color="auto"/>
        <w:left w:val="none" w:sz="0" w:space="0" w:color="auto"/>
        <w:bottom w:val="none" w:sz="0" w:space="0" w:color="auto"/>
        <w:right w:val="none" w:sz="0" w:space="0" w:color="auto"/>
      </w:divBdr>
    </w:div>
    <w:div w:id="843208438">
      <w:bodyDiv w:val="1"/>
      <w:marLeft w:val="0"/>
      <w:marRight w:val="0"/>
      <w:marTop w:val="0"/>
      <w:marBottom w:val="0"/>
      <w:divBdr>
        <w:top w:val="none" w:sz="0" w:space="0" w:color="auto"/>
        <w:left w:val="none" w:sz="0" w:space="0" w:color="auto"/>
        <w:bottom w:val="none" w:sz="0" w:space="0" w:color="auto"/>
        <w:right w:val="none" w:sz="0" w:space="0" w:color="auto"/>
      </w:divBdr>
    </w:div>
    <w:div w:id="879590989">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960694385">
      <w:bodyDiv w:val="1"/>
      <w:marLeft w:val="0"/>
      <w:marRight w:val="0"/>
      <w:marTop w:val="0"/>
      <w:marBottom w:val="0"/>
      <w:divBdr>
        <w:top w:val="none" w:sz="0" w:space="0" w:color="auto"/>
        <w:left w:val="none" w:sz="0" w:space="0" w:color="auto"/>
        <w:bottom w:val="none" w:sz="0" w:space="0" w:color="auto"/>
        <w:right w:val="none" w:sz="0" w:space="0" w:color="auto"/>
      </w:divBdr>
    </w:div>
    <w:div w:id="1078554878">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294562730">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530218380">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snak@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20rusnak@mures.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www.mure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mures.ru" TargetMode="External"/><Relationship Id="rId24" Type="http://schemas.openxmlformats.org/officeDocument/2006/relationships/hyperlink" Target="http://zakupki.gov.ru/223/"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rusnak@mures.ru" TargetMode="External"/><Relationship Id="rId14" Type="http://schemas.openxmlformats.org/officeDocument/2006/relationships/hyperlink" Target="http://zakupki.gov.ru/223" TargetMode="External"/><Relationship Id="rId22" Type="http://schemas.openxmlformats.org/officeDocument/2006/relationships/hyperlink" Target="mailto:rusnak@mures.ru" TargetMode="External"/><Relationship Id="rId27" Type="http://schemas.openxmlformats.org/officeDocument/2006/relationships/hyperlink" Target="http://zakupki.gov.ru/223" TargetMode="External"/><Relationship Id="rId30"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FD422-B0A8-403F-B9EA-C6206A9AE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2216</TotalTime>
  <Pages>56</Pages>
  <Words>18829</Words>
  <Characters>107330</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125908</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Urist1</cp:lastModifiedBy>
  <cp:revision>249</cp:revision>
  <cp:lastPrinted>2014-06-16T05:18:00Z</cp:lastPrinted>
  <dcterms:created xsi:type="dcterms:W3CDTF">2013-06-19T08:08:00Z</dcterms:created>
  <dcterms:modified xsi:type="dcterms:W3CDTF">2014-07-10T14:09:00Z</dcterms:modified>
</cp:coreProperties>
</file>