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F17CDC" w:rsidRPr="002D4EF8" w:rsidRDefault="00F17CDC">
      <w:pPr>
        <w:spacing w:after="0" w:line="240" w:lineRule="auto"/>
        <w:rPr>
          <w:rFonts w:ascii="Times New Roman" w:eastAsia="Times New Roman" w:hAnsi="Times New Roman"/>
          <w:sz w:val="24"/>
          <w:szCs w:val="24"/>
        </w:rPr>
      </w:pPr>
      <w:r w:rsidRPr="002D4EF8">
        <w:rPr>
          <w:rFonts w:ascii="Times New Roman" w:eastAsia="Times New Roman" w:hAnsi="Times New Roman"/>
          <w:bCs/>
          <w:sz w:val="24"/>
          <w:szCs w:val="24"/>
        </w:rPr>
        <w:t xml:space="preserve">                                   </w:t>
      </w:r>
    </w:p>
    <w:p w:rsidR="00F17CDC" w:rsidRPr="002D4EF8" w:rsidRDefault="00F17CDC">
      <w:pPr>
        <w:tabs>
          <w:tab w:val="left" w:pos="851"/>
        </w:tabs>
        <w:spacing w:after="0" w:line="240" w:lineRule="auto"/>
        <w:ind w:left="-851"/>
        <w:jc w:val="right"/>
        <w:rPr>
          <w:rFonts w:ascii="Times New Roman" w:eastAsia="Times New Roman" w:hAnsi="Times New Roman"/>
          <w:color w:val="FF0000"/>
          <w:sz w:val="24"/>
          <w:szCs w:val="24"/>
        </w:rPr>
      </w:pPr>
      <w:r w:rsidRPr="002D4EF8">
        <w:rPr>
          <w:rFonts w:ascii="Times New Roman" w:eastAsia="Times New Roman" w:hAnsi="Times New Roman"/>
          <w:sz w:val="24"/>
          <w:szCs w:val="24"/>
        </w:rPr>
        <w:t>УТВЕРЖДЕНО:</w:t>
      </w:r>
    </w:p>
    <w:p w:rsidR="00F17CDC" w:rsidRPr="002D4EF8" w:rsidRDefault="006F402D">
      <w:pPr>
        <w:spacing w:after="0" w:line="240" w:lineRule="auto"/>
        <w:jc w:val="right"/>
        <w:rPr>
          <w:rFonts w:ascii="Times New Roman" w:eastAsia="Times New Roman" w:hAnsi="Times New Roman"/>
          <w:sz w:val="24"/>
          <w:szCs w:val="24"/>
        </w:rPr>
      </w:pPr>
      <w:r w:rsidRPr="002D4EF8">
        <w:rPr>
          <w:rFonts w:ascii="Times New Roman" w:eastAsia="Times New Roman" w:hAnsi="Times New Roman"/>
          <w:sz w:val="24"/>
          <w:szCs w:val="24"/>
        </w:rPr>
        <w:t>Исполнительный</w:t>
      </w:r>
      <w:r w:rsidR="00F17CDC" w:rsidRPr="002D4EF8">
        <w:rPr>
          <w:rFonts w:ascii="Times New Roman" w:eastAsia="Times New Roman" w:hAnsi="Times New Roman"/>
          <w:sz w:val="24"/>
          <w:szCs w:val="24"/>
        </w:rPr>
        <w:t xml:space="preserve"> директор</w:t>
      </w:r>
    </w:p>
    <w:p w:rsidR="00F17CDC" w:rsidRPr="002D4EF8" w:rsidRDefault="00F17CDC">
      <w:pPr>
        <w:spacing w:after="0" w:line="240" w:lineRule="auto"/>
        <w:jc w:val="right"/>
        <w:rPr>
          <w:rFonts w:ascii="Times New Roman" w:eastAsia="Times New Roman" w:hAnsi="Times New Roman"/>
          <w:color w:val="FF0000"/>
          <w:sz w:val="24"/>
          <w:szCs w:val="24"/>
        </w:rPr>
      </w:pPr>
      <w:r w:rsidRPr="002D4EF8">
        <w:rPr>
          <w:rFonts w:ascii="Times New Roman" w:eastAsia="Times New Roman" w:hAnsi="Times New Roman"/>
          <w:sz w:val="24"/>
          <w:szCs w:val="24"/>
        </w:rPr>
        <w:t xml:space="preserve">  ОАО «Мурманэнергосбыт»  </w:t>
      </w:r>
      <w:r w:rsidR="006F402D" w:rsidRPr="002D4EF8">
        <w:rPr>
          <w:rFonts w:ascii="Times New Roman" w:eastAsia="Times New Roman" w:hAnsi="Times New Roman"/>
          <w:sz w:val="24"/>
          <w:szCs w:val="24"/>
        </w:rPr>
        <w:t>В.В.</w:t>
      </w:r>
      <w:r w:rsidR="00FA79C8" w:rsidRPr="002D4EF8">
        <w:rPr>
          <w:rFonts w:ascii="Times New Roman" w:eastAsia="Times New Roman" w:hAnsi="Times New Roman"/>
          <w:sz w:val="24"/>
          <w:szCs w:val="24"/>
        </w:rPr>
        <w:t xml:space="preserve"> </w:t>
      </w:r>
      <w:r w:rsidR="006F402D" w:rsidRPr="002D4EF8">
        <w:rPr>
          <w:rFonts w:ascii="Times New Roman" w:eastAsia="Times New Roman" w:hAnsi="Times New Roman"/>
          <w:sz w:val="24"/>
          <w:szCs w:val="24"/>
        </w:rPr>
        <w:t>Логинов</w:t>
      </w:r>
    </w:p>
    <w:p w:rsidR="00F17CDC" w:rsidRPr="002D4EF8" w:rsidRDefault="00F17CDC">
      <w:pPr>
        <w:spacing w:after="0" w:line="240" w:lineRule="auto"/>
        <w:jc w:val="right"/>
        <w:rPr>
          <w:rFonts w:ascii="Times New Roman" w:eastAsia="Times New Roman" w:hAnsi="Times New Roman"/>
          <w:color w:val="000000"/>
          <w:sz w:val="24"/>
          <w:szCs w:val="24"/>
        </w:rPr>
      </w:pPr>
      <w:r w:rsidRPr="002D4EF8">
        <w:rPr>
          <w:rFonts w:ascii="Times New Roman" w:eastAsia="Times New Roman" w:hAnsi="Times New Roman"/>
          <w:color w:val="000000"/>
          <w:sz w:val="24"/>
          <w:szCs w:val="24"/>
        </w:rPr>
        <w:t>Приказ</w:t>
      </w:r>
      <w:r w:rsidRPr="002D4EF8">
        <w:rPr>
          <w:rFonts w:ascii="Times New Roman" w:eastAsia="Times New Roman" w:hAnsi="Times New Roman"/>
          <w:color w:val="FF0000"/>
          <w:sz w:val="24"/>
          <w:szCs w:val="24"/>
        </w:rPr>
        <w:t xml:space="preserve"> </w:t>
      </w:r>
      <w:r w:rsidRPr="002D4EF8">
        <w:rPr>
          <w:rFonts w:ascii="Times New Roman" w:eastAsia="Times New Roman" w:hAnsi="Times New Roman"/>
          <w:color w:val="000000"/>
          <w:sz w:val="24"/>
          <w:szCs w:val="24"/>
        </w:rPr>
        <w:t>№</w:t>
      </w:r>
      <w:r w:rsidRPr="002D4EF8">
        <w:rPr>
          <w:rFonts w:ascii="Times New Roman" w:eastAsia="Times New Roman" w:hAnsi="Times New Roman"/>
          <w:color w:val="FF0000"/>
          <w:sz w:val="24"/>
          <w:szCs w:val="24"/>
        </w:rPr>
        <w:t xml:space="preserve"> </w:t>
      </w:r>
      <w:r w:rsidRPr="002D4EF8">
        <w:rPr>
          <w:rFonts w:ascii="Times New Roman" w:eastAsia="Times New Roman" w:hAnsi="Times New Roman"/>
          <w:sz w:val="24"/>
          <w:szCs w:val="24"/>
        </w:rPr>
        <w:t xml:space="preserve"> </w:t>
      </w:r>
      <w:r w:rsidR="00525148">
        <w:rPr>
          <w:rFonts w:ascii="Times New Roman" w:eastAsia="Times New Roman" w:hAnsi="Times New Roman"/>
          <w:sz w:val="24"/>
          <w:szCs w:val="24"/>
        </w:rPr>
        <w:t>143</w:t>
      </w:r>
      <w:r w:rsidRPr="002D4EF8">
        <w:rPr>
          <w:rFonts w:ascii="Times New Roman" w:eastAsia="Times New Roman" w:hAnsi="Times New Roman"/>
          <w:sz w:val="24"/>
          <w:szCs w:val="24"/>
        </w:rPr>
        <w:t>- з</w:t>
      </w:r>
      <w:r w:rsidRPr="002D4EF8">
        <w:rPr>
          <w:rFonts w:ascii="Times New Roman" w:eastAsia="Times New Roman" w:hAnsi="Times New Roman"/>
          <w:color w:val="000000"/>
          <w:sz w:val="24"/>
          <w:szCs w:val="24"/>
        </w:rPr>
        <w:t xml:space="preserve">  от «</w:t>
      </w:r>
      <w:r w:rsidR="00525148">
        <w:rPr>
          <w:rFonts w:ascii="Times New Roman" w:eastAsia="Times New Roman" w:hAnsi="Times New Roman"/>
          <w:color w:val="000000"/>
          <w:sz w:val="24"/>
          <w:szCs w:val="24"/>
        </w:rPr>
        <w:t>07</w:t>
      </w:r>
      <w:r w:rsidRPr="002D4EF8">
        <w:rPr>
          <w:rFonts w:ascii="Times New Roman" w:eastAsia="Times New Roman" w:hAnsi="Times New Roman"/>
          <w:color w:val="000000"/>
          <w:sz w:val="24"/>
          <w:szCs w:val="24"/>
        </w:rPr>
        <w:t xml:space="preserve">» </w:t>
      </w:r>
      <w:r w:rsidR="00F6190F" w:rsidRPr="002D4EF8">
        <w:rPr>
          <w:rFonts w:ascii="Times New Roman" w:eastAsia="Times New Roman" w:hAnsi="Times New Roman"/>
          <w:color w:val="000000"/>
          <w:sz w:val="24"/>
          <w:szCs w:val="24"/>
        </w:rPr>
        <w:t>июля</w:t>
      </w:r>
      <w:r w:rsidRPr="002D4EF8">
        <w:rPr>
          <w:rFonts w:ascii="Times New Roman" w:eastAsia="Times New Roman" w:hAnsi="Times New Roman"/>
          <w:color w:val="000000"/>
          <w:sz w:val="24"/>
          <w:szCs w:val="24"/>
        </w:rPr>
        <w:t xml:space="preserve">  2014 г.</w:t>
      </w:r>
    </w:p>
    <w:p w:rsidR="00F17CDC" w:rsidRPr="002D4EF8" w:rsidRDefault="00F17CDC">
      <w:pPr>
        <w:tabs>
          <w:tab w:val="left" w:pos="851"/>
        </w:tabs>
        <w:spacing w:after="0" w:line="240" w:lineRule="auto"/>
        <w:ind w:left="-851"/>
        <w:jc w:val="center"/>
        <w:rPr>
          <w:rFonts w:ascii="Times New Roman" w:eastAsia="Times New Roman" w:hAnsi="Times New Roman"/>
          <w:sz w:val="24"/>
          <w:szCs w:val="24"/>
        </w:rPr>
      </w:pPr>
    </w:p>
    <w:p w:rsidR="00F17CDC" w:rsidRPr="002D4EF8" w:rsidRDefault="00F17CDC">
      <w:pPr>
        <w:tabs>
          <w:tab w:val="left" w:pos="851"/>
        </w:tabs>
        <w:spacing w:after="0" w:line="240" w:lineRule="auto"/>
        <w:ind w:left="-851"/>
        <w:jc w:val="center"/>
        <w:rPr>
          <w:rFonts w:ascii="Times New Roman" w:eastAsia="Times New Roman" w:hAnsi="Times New Roman"/>
          <w:sz w:val="24"/>
          <w:szCs w:val="24"/>
        </w:rPr>
      </w:pPr>
    </w:p>
    <w:p w:rsidR="00F17CDC" w:rsidRPr="002D4EF8" w:rsidRDefault="00F17CDC">
      <w:pPr>
        <w:tabs>
          <w:tab w:val="left" w:pos="851"/>
        </w:tabs>
        <w:spacing w:after="0" w:line="240" w:lineRule="auto"/>
        <w:ind w:left="-851"/>
        <w:jc w:val="center"/>
        <w:rPr>
          <w:rFonts w:ascii="Times New Roman" w:eastAsia="Times New Roman" w:hAnsi="Times New Roman"/>
          <w:sz w:val="24"/>
          <w:szCs w:val="24"/>
        </w:rPr>
      </w:pPr>
    </w:p>
    <w:p w:rsidR="00F17CDC" w:rsidRPr="002D4EF8" w:rsidRDefault="00F17CDC">
      <w:pPr>
        <w:tabs>
          <w:tab w:val="left" w:pos="851"/>
        </w:tabs>
        <w:spacing w:after="0" w:line="240" w:lineRule="auto"/>
        <w:ind w:left="-851"/>
        <w:jc w:val="center"/>
        <w:rPr>
          <w:rFonts w:ascii="Times New Roman" w:eastAsia="Times New Roman" w:hAnsi="Times New Roman"/>
          <w:sz w:val="24"/>
          <w:szCs w:val="24"/>
        </w:rPr>
      </w:pPr>
    </w:p>
    <w:p w:rsidR="00F17CDC" w:rsidRPr="002D4EF8" w:rsidRDefault="00F17CDC">
      <w:pPr>
        <w:tabs>
          <w:tab w:val="left" w:pos="851"/>
        </w:tabs>
        <w:spacing w:after="0" w:line="240" w:lineRule="auto"/>
        <w:ind w:left="-851"/>
        <w:jc w:val="center"/>
        <w:rPr>
          <w:rFonts w:ascii="Times New Roman" w:eastAsia="Times New Roman" w:hAnsi="Times New Roman"/>
          <w:sz w:val="24"/>
          <w:szCs w:val="24"/>
        </w:rPr>
      </w:pPr>
    </w:p>
    <w:p w:rsidR="00F17CDC" w:rsidRPr="002D4EF8" w:rsidRDefault="00F17CDC">
      <w:pPr>
        <w:tabs>
          <w:tab w:val="left" w:pos="851"/>
        </w:tabs>
        <w:spacing w:after="0" w:line="240" w:lineRule="auto"/>
        <w:ind w:left="-851"/>
        <w:jc w:val="center"/>
        <w:rPr>
          <w:rFonts w:ascii="Times New Roman" w:eastAsia="Times New Roman" w:hAnsi="Times New Roman"/>
          <w:sz w:val="24"/>
          <w:szCs w:val="24"/>
        </w:rPr>
      </w:pPr>
    </w:p>
    <w:p w:rsidR="00F17CDC" w:rsidRPr="002D4EF8" w:rsidRDefault="00F17CDC">
      <w:pPr>
        <w:tabs>
          <w:tab w:val="left" w:pos="851"/>
        </w:tabs>
        <w:spacing w:after="0" w:line="240" w:lineRule="auto"/>
        <w:ind w:left="-851"/>
        <w:jc w:val="center"/>
        <w:rPr>
          <w:rFonts w:ascii="Times New Roman" w:eastAsia="Times New Roman" w:hAnsi="Times New Roman"/>
          <w:sz w:val="24"/>
          <w:szCs w:val="24"/>
        </w:rPr>
      </w:pPr>
    </w:p>
    <w:p w:rsidR="00F17CDC" w:rsidRPr="002D4EF8" w:rsidRDefault="00F17CDC">
      <w:pPr>
        <w:tabs>
          <w:tab w:val="left" w:pos="851"/>
        </w:tabs>
        <w:spacing w:after="0" w:line="240" w:lineRule="auto"/>
        <w:ind w:left="-851"/>
        <w:jc w:val="center"/>
        <w:rPr>
          <w:rFonts w:ascii="Times New Roman" w:eastAsia="Times New Roman" w:hAnsi="Times New Roman"/>
          <w:sz w:val="24"/>
          <w:szCs w:val="24"/>
        </w:rPr>
      </w:pPr>
    </w:p>
    <w:p w:rsidR="00F17CDC" w:rsidRPr="002D4EF8" w:rsidRDefault="00F17CDC">
      <w:pPr>
        <w:tabs>
          <w:tab w:val="left" w:pos="851"/>
        </w:tabs>
        <w:spacing w:after="0" w:line="240" w:lineRule="auto"/>
        <w:ind w:left="-851"/>
        <w:jc w:val="center"/>
        <w:rPr>
          <w:rFonts w:ascii="Times New Roman" w:eastAsia="Times New Roman" w:hAnsi="Times New Roman"/>
          <w:sz w:val="24"/>
          <w:szCs w:val="24"/>
        </w:rPr>
      </w:pPr>
    </w:p>
    <w:p w:rsidR="00F17CDC" w:rsidRPr="002D4EF8" w:rsidRDefault="00F17CDC">
      <w:pPr>
        <w:tabs>
          <w:tab w:val="left" w:pos="851"/>
        </w:tabs>
        <w:spacing w:after="0" w:line="240" w:lineRule="auto"/>
        <w:ind w:left="-851"/>
        <w:jc w:val="center"/>
        <w:rPr>
          <w:rFonts w:ascii="Times New Roman" w:eastAsia="Times New Roman" w:hAnsi="Times New Roman"/>
          <w:sz w:val="24"/>
          <w:szCs w:val="24"/>
        </w:rPr>
      </w:pPr>
    </w:p>
    <w:p w:rsidR="00F17CDC" w:rsidRPr="002D4EF8" w:rsidRDefault="00F17CDC">
      <w:pPr>
        <w:tabs>
          <w:tab w:val="left" w:pos="851"/>
        </w:tabs>
        <w:spacing w:after="0" w:line="240" w:lineRule="auto"/>
        <w:ind w:left="-851"/>
        <w:jc w:val="center"/>
        <w:rPr>
          <w:rFonts w:ascii="Times New Roman" w:eastAsia="Times New Roman" w:hAnsi="Times New Roman"/>
          <w:sz w:val="24"/>
          <w:szCs w:val="24"/>
        </w:rPr>
      </w:pPr>
    </w:p>
    <w:p w:rsidR="00F17CDC" w:rsidRPr="002D4EF8" w:rsidRDefault="00F17CDC">
      <w:pPr>
        <w:tabs>
          <w:tab w:val="left" w:pos="851"/>
        </w:tabs>
        <w:spacing w:after="0" w:line="240" w:lineRule="auto"/>
        <w:ind w:left="-851"/>
        <w:jc w:val="center"/>
        <w:rPr>
          <w:rFonts w:ascii="Times New Roman" w:eastAsia="Times New Roman" w:hAnsi="Times New Roman"/>
          <w:sz w:val="24"/>
          <w:szCs w:val="24"/>
        </w:rPr>
      </w:pPr>
    </w:p>
    <w:p w:rsidR="00F17CDC" w:rsidRPr="00E41DA2" w:rsidRDefault="00F17CDC">
      <w:pPr>
        <w:jc w:val="center"/>
        <w:rPr>
          <w:rFonts w:ascii="Times New Roman" w:eastAsia="Times New Roman" w:hAnsi="Times New Roman"/>
          <w:b/>
          <w:sz w:val="24"/>
          <w:szCs w:val="24"/>
        </w:rPr>
      </w:pPr>
      <w:r w:rsidRPr="00E41DA2">
        <w:rPr>
          <w:rFonts w:ascii="Times New Roman" w:hAnsi="Times New Roman"/>
          <w:b/>
          <w:sz w:val="24"/>
          <w:szCs w:val="24"/>
        </w:rPr>
        <w:t>ДОКУМЕНТАЦИЯ</w:t>
      </w:r>
    </w:p>
    <w:p w:rsidR="00FA79C8" w:rsidRPr="00E41DA2" w:rsidRDefault="00855406" w:rsidP="00FA79C8">
      <w:pPr>
        <w:tabs>
          <w:tab w:val="left" w:pos="851"/>
        </w:tabs>
        <w:spacing w:after="0" w:line="240" w:lineRule="auto"/>
        <w:jc w:val="center"/>
        <w:rPr>
          <w:rFonts w:ascii="Times New Roman" w:eastAsia="Times New Roman" w:hAnsi="Times New Roman"/>
          <w:b/>
          <w:sz w:val="24"/>
          <w:szCs w:val="24"/>
        </w:rPr>
      </w:pPr>
      <w:r w:rsidRPr="00E41DA2">
        <w:rPr>
          <w:rFonts w:ascii="Times New Roman" w:eastAsia="Times New Roman" w:hAnsi="Times New Roman"/>
          <w:b/>
          <w:sz w:val="24"/>
          <w:szCs w:val="24"/>
        </w:rPr>
        <w:t xml:space="preserve">о проведении открытого одноэтапного запроса предложений </w:t>
      </w:r>
    </w:p>
    <w:p w:rsidR="00F6190F" w:rsidRPr="002D4EF8" w:rsidRDefault="00855406" w:rsidP="00CA6D70">
      <w:pPr>
        <w:tabs>
          <w:tab w:val="left" w:pos="851"/>
        </w:tabs>
        <w:ind w:left="-851"/>
        <w:jc w:val="center"/>
        <w:rPr>
          <w:rFonts w:ascii="Times New Roman" w:eastAsia="Times New Roman" w:hAnsi="Times New Roman"/>
          <w:b/>
          <w:sz w:val="24"/>
          <w:szCs w:val="24"/>
        </w:rPr>
      </w:pPr>
      <w:r w:rsidRPr="00E41DA2">
        <w:rPr>
          <w:rFonts w:ascii="Times New Roman" w:eastAsia="Times New Roman" w:hAnsi="Times New Roman"/>
          <w:b/>
          <w:sz w:val="24"/>
          <w:szCs w:val="24"/>
        </w:rPr>
        <w:t>на право</w:t>
      </w:r>
      <w:r w:rsidR="00FA79C8" w:rsidRPr="00E41DA2">
        <w:rPr>
          <w:rFonts w:ascii="Times New Roman" w:eastAsia="Times New Roman" w:hAnsi="Times New Roman"/>
          <w:b/>
          <w:sz w:val="24"/>
          <w:szCs w:val="24"/>
        </w:rPr>
        <w:t xml:space="preserve"> </w:t>
      </w:r>
      <w:r w:rsidRPr="00E41DA2">
        <w:rPr>
          <w:rFonts w:ascii="Times New Roman" w:eastAsia="Times New Roman" w:hAnsi="Times New Roman"/>
          <w:b/>
          <w:sz w:val="24"/>
          <w:szCs w:val="24"/>
        </w:rPr>
        <w:t xml:space="preserve">заключения </w:t>
      </w:r>
      <w:r w:rsidR="00F6190F" w:rsidRPr="00E41DA2">
        <w:rPr>
          <w:rFonts w:ascii="Times New Roman" w:eastAsia="Times New Roman" w:hAnsi="Times New Roman"/>
          <w:b/>
          <w:sz w:val="24"/>
          <w:szCs w:val="24"/>
        </w:rPr>
        <w:t xml:space="preserve">договора </w:t>
      </w:r>
      <w:r w:rsidR="00F6190F" w:rsidRPr="00E41DA2">
        <w:rPr>
          <w:rFonts w:ascii="Times New Roman" w:eastAsia="Times New Roman" w:hAnsi="Times New Roman"/>
          <w:b/>
          <w:sz w:val="24"/>
          <w:szCs w:val="24"/>
          <w:lang w:eastAsia="zh-CN"/>
        </w:rPr>
        <w:t xml:space="preserve">поставки </w:t>
      </w:r>
      <w:r w:rsidR="00CA6D70" w:rsidRPr="00E41DA2">
        <w:rPr>
          <w:rFonts w:ascii="Times New Roman" w:eastAsia="Times New Roman" w:hAnsi="Times New Roman"/>
          <w:b/>
          <w:sz w:val="24"/>
          <w:szCs w:val="24"/>
          <w:lang w:eastAsia="zh-CN"/>
        </w:rPr>
        <w:t>трубной продукции с теплоизоляцией ППУ и комплектующими для нужд подразделений ОАО «Мурманэнергосбыт»</w:t>
      </w:r>
    </w:p>
    <w:p w:rsidR="00F17CDC" w:rsidRPr="002D4EF8" w:rsidRDefault="00F17CDC" w:rsidP="00F6190F">
      <w:pPr>
        <w:tabs>
          <w:tab w:val="left" w:pos="851"/>
        </w:tabs>
        <w:spacing w:after="0" w:line="240" w:lineRule="auto"/>
        <w:jc w:val="center"/>
        <w:rPr>
          <w:rFonts w:ascii="Times New Roman" w:eastAsia="Times New Roman" w:hAnsi="Times New Roman"/>
          <w:sz w:val="24"/>
          <w:szCs w:val="24"/>
        </w:rPr>
      </w:pPr>
    </w:p>
    <w:p w:rsidR="00F17CDC" w:rsidRPr="002D4EF8" w:rsidRDefault="00F17CDC">
      <w:pPr>
        <w:widowControl w:val="0"/>
        <w:autoSpaceDE w:val="0"/>
        <w:spacing w:after="0" w:line="200" w:lineRule="exact"/>
        <w:rPr>
          <w:rFonts w:ascii="Times New Roman" w:eastAsia="Times New Roman" w:hAnsi="Times New Roman"/>
          <w:sz w:val="24"/>
          <w:szCs w:val="24"/>
        </w:rPr>
      </w:pPr>
    </w:p>
    <w:p w:rsidR="00F17CDC" w:rsidRPr="002D4EF8" w:rsidRDefault="00F17CDC">
      <w:pPr>
        <w:widowControl w:val="0"/>
        <w:autoSpaceDE w:val="0"/>
        <w:spacing w:after="0" w:line="200" w:lineRule="exact"/>
        <w:rPr>
          <w:rFonts w:ascii="Times New Roman" w:eastAsia="Times New Roman" w:hAnsi="Times New Roman"/>
          <w:sz w:val="24"/>
          <w:szCs w:val="24"/>
        </w:rPr>
      </w:pPr>
    </w:p>
    <w:p w:rsidR="00F17CDC" w:rsidRPr="002D4EF8" w:rsidRDefault="00F17CDC">
      <w:pPr>
        <w:widowControl w:val="0"/>
        <w:autoSpaceDE w:val="0"/>
        <w:spacing w:after="0" w:line="200" w:lineRule="exact"/>
        <w:rPr>
          <w:rFonts w:ascii="Times New Roman" w:eastAsia="Times New Roman" w:hAnsi="Times New Roman"/>
          <w:sz w:val="24"/>
          <w:szCs w:val="24"/>
        </w:rPr>
      </w:pPr>
    </w:p>
    <w:p w:rsidR="00F17CDC" w:rsidRPr="002D4EF8" w:rsidRDefault="00F17CDC">
      <w:pPr>
        <w:widowControl w:val="0"/>
        <w:autoSpaceDE w:val="0"/>
        <w:spacing w:after="0" w:line="200" w:lineRule="exact"/>
        <w:rPr>
          <w:rFonts w:ascii="Times New Roman" w:eastAsia="Times New Roman" w:hAnsi="Times New Roman"/>
          <w:sz w:val="24"/>
          <w:szCs w:val="24"/>
        </w:rPr>
      </w:pPr>
    </w:p>
    <w:p w:rsidR="00F17CDC" w:rsidRPr="002D4EF8" w:rsidRDefault="00F17CDC">
      <w:pPr>
        <w:widowControl w:val="0"/>
        <w:autoSpaceDE w:val="0"/>
        <w:spacing w:after="0" w:line="200" w:lineRule="exact"/>
        <w:rPr>
          <w:rFonts w:ascii="Times New Roman" w:eastAsia="Times New Roman" w:hAnsi="Times New Roman"/>
          <w:sz w:val="24"/>
          <w:szCs w:val="24"/>
        </w:rPr>
      </w:pPr>
    </w:p>
    <w:p w:rsidR="00F17CDC" w:rsidRPr="002D4EF8" w:rsidRDefault="00F17CDC">
      <w:pPr>
        <w:widowControl w:val="0"/>
        <w:autoSpaceDE w:val="0"/>
        <w:spacing w:after="0" w:line="200" w:lineRule="exact"/>
        <w:rPr>
          <w:rFonts w:ascii="Times New Roman" w:eastAsia="Times New Roman" w:hAnsi="Times New Roman"/>
          <w:sz w:val="24"/>
          <w:szCs w:val="24"/>
        </w:rPr>
      </w:pPr>
    </w:p>
    <w:p w:rsidR="00F17CDC" w:rsidRPr="002D4EF8" w:rsidRDefault="00F17CDC">
      <w:pPr>
        <w:widowControl w:val="0"/>
        <w:autoSpaceDE w:val="0"/>
        <w:spacing w:after="0" w:line="200" w:lineRule="exact"/>
        <w:rPr>
          <w:rFonts w:ascii="Times New Roman" w:eastAsia="Times New Roman" w:hAnsi="Times New Roman"/>
          <w:sz w:val="24"/>
          <w:szCs w:val="24"/>
        </w:rPr>
      </w:pPr>
    </w:p>
    <w:p w:rsidR="00F17CDC" w:rsidRPr="002D4EF8" w:rsidRDefault="00F17CDC">
      <w:pPr>
        <w:widowControl w:val="0"/>
        <w:autoSpaceDE w:val="0"/>
        <w:spacing w:after="0" w:line="200" w:lineRule="exact"/>
        <w:rPr>
          <w:rFonts w:ascii="Times New Roman" w:eastAsia="Times New Roman" w:hAnsi="Times New Roman"/>
          <w:sz w:val="24"/>
          <w:szCs w:val="24"/>
        </w:rPr>
      </w:pPr>
    </w:p>
    <w:p w:rsidR="00F17CDC" w:rsidRPr="002D4EF8" w:rsidRDefault="00F17CDC">
      <w:pPr>
        <w:widowControl w:val="0"/>
        <w:autoSpaceDE w:val="0"/>
        <w:spacing w:after="0" w:line="200" w:lineRule="exact"/>
        <w:rPr>
          <w:rFonts w:ascii="Times New Roman" w:eastAsia="Times New Roman" w:hAnsi="Times New Roman"/>
          <w:sz w:val="24"/>
          <w:szCs w:val="24"/>
        </w:rPr>
      </w:pPr>
    </w:p>
    <w:p w:rsidR="00FA79C8" w:rsidRPr="002D4EF8" w:rsidRDefault="00FA79C8">
      <w:pPr>
        <w:widowControl w:val="0"/>
        <w:autoSpaceDE w:val="0"/>
        <w:spacing w:after="0" w:line="200" w:lineRule="exact"/>
        <w:rPr>
          <w:rFonts w:ascii="Times New Roman" w:eastAsia="Times New Roman" w:hAnsi="Times New Roman"/>
          <w:sz w:val="24"/>
          <w:szCs w:val="24"/>
        </w:rPr>
      </w:pPr>
    </w:p>
    <w:p w:rsidR="00F17CDC" w:rsidRPr="002D4EF8" w:rsidRDefault="00F17CDC">
      <w:pPr>
        <w:widowControl w:val="0"/>
        <w:autoSpaceDE w:val="0"/>
        <w:spacing w:after="0" w:line="200" w:lineRule="exact"/>
        <w:rPr>
          <w:rFonts w:ascii="Times New Roman" w:eastAsia="Times New Roman" w:hAnsi="Times New Roman"/>
          <w:sz w:val="24"/>
          <w:szCs w:val="24"/>
        </w:rPr>
      </w:pPr>
    </w:p>
    <w:p w:rsidR="00F17CDC" w:rsidRPr="002D4EF8" w:rsidRDefault="00F17CDC">
      <w:pPr>
        <w:widowControl w:val="0"/>
        <w:autoSpaceDE w:val="0"/>
        <w:spacing w:after="0" w:line="200" w:lineRule="exact"/>
        <w:rPr>
          <w:rFonts w:ascii="Times New Roman" w:eastAsia="Times New Roman" w:hAnsi="Times New Roman"/>
          <w:sz w:val="24"/>
          <w:szCs w:val="24"/>
        </w:rPr>
      </w:pPr>
    </w:p>
    <w:p w:rsidR="00F17CDC" w:rsidRPr="002D4EF8" w:rsidRDefault="00F17CDC">
      <w:pPr>
        <w:widowControl w:val="0"/>
        <w:autoSpaceDE w:val="0"/>
        <w:spacing w:after="0" w:line="200" w:lineRule="exact"/>
        <w:rPr>
          <w:rFonts w:ascii="Times New Roman" w:eastAsia="Times New Roman" w:hAnsi="Times New Roman"/>
          <w:sz w:val="24"/>
          <w:szCs w:val="24"/>
        </w:rPr>
      </w:pPr>
    </w:p>
    <w:p w:rsidR="00F17CDC" w:rsidRPr="002D4EF8" w:rsidRDefault="00F17CDC">
      <w:pPr>
        <w:widowControl w:val="0"/>
        <w:autoSpaceDE w:val="0"/>
        <w:spacing w:after="0" w:line="200" w:lineRule="exact"/>
        <w:rPr>
          <w:rFonts w:ascii="Times New Roman" w:eastAsia="Times New Roman" w:hAnsi="Times New Roman"/>
          <w:sz w:val="24"/>
          <w:szCs w:val="24"/>
        </w:rPr>
      </w:pPr>
    </w:p>
    <w:p w:rsidR="00F17CDC" w:rsidRPr="002D4EF8" w:rsidRDefault="00F17CDC">
      <w:pPr>
        <w:widowControl w:val="0"/>
        <w:autoSpaceDE w:val="0"/>
        <w:spacing w:after="0" w:line="200" w:lineRule="exact"/>
        <w:rPr>
          <w:rFonts w:ascii="Times New Roman" w:eastAsia="Times New Roman" w:hAnsi="Times New Roman"/>
          <w:sz w:val="24"/>
          <w:szCs w:val="24"/>
        </w:rPr>
      </w:pPr>
    </w:p>
    <w:p w:rsidR="00F17CDC" w:rsidRPr="002D4EF8" w:rsidRDefault="00F17CDC">
      <w:pPr>
        <w:widowControl w:val="0"/>
        <w:autoSpaceDE w:val="0"/>
        <w:spacing w:after="0" w:line="200" w:lineRule="exact"/>
        <w:rPr>
          <w:rFonts w:ascii="Times New Roman" w:eastAsia="Times New Roman" w:hAnsi="Times New Roman"/>
          <w:sz w:val="24"/>
          <w:szCs w:val="24"/>
        </w:rPr>
      </w:pPr>
    </w:p>
    <w:p w:rsidR="00F17CDC" w:rsidRPr="002D4EF8" w:rsidRDefault="00F17CDC">
      <w:pPr>
        <w:widowControl w:val="0"/>
        <w:autoSpaceDE w:val="0"/>
        <w:spacing w:after="0" w:line="200" w:lineRule="exact"/>
        <w:rPr>
          <w:rFonts w:ascii="Times New Roman" w:eastAsia="Times New Roman" w:hAnsi="Times New Roman"/>
          <w:sz w:val="24"/>
          <w:szCs w:val="24"/>
        </w:rPr>
      </w:pPr>
    </w:p>
    <w:p w:rsidR="00F17CDC" w:rsidRPr="002D4EF8" w:rsidRDefault="00F17CDC">
      <w:pPr>
        <w:widowControl w:val="0"/>
        <w:autoSpaceDE w:val="0"/>
        <w:spacing w:after="0" w:line="200" w:lineRule="exact"/>
        <w:rPr>
          <w:rFonts w:ascii="Times New Roman" w:eastAsia="Times New Roman" w:hAnsi="Times New Roman"/>
          <w:sz w:val="24"/>
          <w:szCs w:val="24"/>
        </w:rPr>
      </w:pPr>
    </w:p>
    <w:p w:rsidR="00F17CDC" w:rsidRPr="002D4EF8" w:rsidRDefault="00F17CDC">
      <w:pPr>
        <w:widowControl w:val="0"/>
        <w:autoSpaceDE w:val="0"/>
        <w:spacing w:after="0" w:line="200" w:lineRule="exact"/>
        <w:rPr>
          <w:rFonts w:ascii="Times New Roman" w:eastAsia="Times New Roman" w:hAnsi="Times New Roman"/>
          <w:sz w:val="24"/>
          <w:szCs w:val="24"/>
        </w:rPr>
      </w:pPr>
    </w:p>
    <w:p w:rsidR="00F17CDC" w:rsidRPr="002D4EF8" w:rsidRDefault="00F17CDC">
      <w:pPr>
        <w:widowControl w:val="0"/>
        <w:autoSpaceDE w:val="0"/>
        <w:spacing w:after="0" w:line="200" w:lineRule="exact"/>
        <w:rPr>
          <w:rFonts w:ascii="Times New Roman" w:eastAsia="Times New Roman" w:hAnsi="Times New Roman"/>
          <w:sz w:val="24"/>
          <w:szCs w:val="24"/>
        </w:rPr>
      </w:pPr>
    </w:p>
    <w:p w:rsidR="00F17CDC" w:rsidRPr="002D4EF8" w:rsidRDefault="00F17CDC">
      <w:pPr>
        <w:widowControl w:val="0"/>
        <w:autoSpaceDE w:val="0"/>
        <w:spacing w:after="0" w:line="200" w:lineRule="exact"/>
        <w:rPr>
          <w:rFonts w:ascii="Times New Roman" w:eastAsia="Times New Roman" w:hAnsi="Times New Roman"/>
          <w:sz w:val="24"/>
          <w:szCs w:val="24"/>
        </w:rPr>
      </w:pPr>
    </w:p>
    <w:p w:rsidR="00F17CDC" w:rsidRPr="002D4EF8" w:rsidRDefault="00F17CDC">
      <w:pPr>
        <w:widowControl w:val="0"/>
        <w:autoSpaceDE w:val="0"/>
        <w:spacing w:after="0" w:line="200" w:lineRule="exact"/>
        <w:rPr>
          <w:rFonts w:ascii="Times New Roman" w:eastAsia="Times New Roman" w:hAnsi="Times New Roman"/>
          <w:sz w:val="24"/>
          <w:szCs w:val="24"/>
        </w:rPr>
      </w:pPr>
    </w:p>
    <w:p w:rsidR="00F17CDC" w:rsidRPr="002D4EF8" w:rsidRDefault="00F17CDC">
      <w:pPr>
        <w:widowControl w:val="0"/>
        <w:autoSpaceDE w:val="0"/>
        <w:spacing w:after="0" w:line="200" w:lineRule="exact"/>
        <w:rPr>
          <w:rFonts w:ascii="Times New Roman" w:eastAsia="Times New Roman" w:hAnsi="Times New Roman"/>
          <w:sz w:val="24"/>
          <w:szCs w:val="24"/>
        </w:rPr>
      </w:pPr>
    </w:p>
    <w:p w:rsidR="00F17CDC" w:rsidRPr="002D4EF8" w:rsidRDefault="00F17CDC">
      <w:pPr>
        <w:widowControl w:val="0"/>
        <w:autoSpaceDE w:val="0"/>
        <w:spacing w:after="0" w:line="200" w:lineRule="exact"/>
        <w:rPr>
          <w:rFonts w:ascii="Times New Roman" w:eastAsia="Times New Roman" w:hAnsi="Times New Roman"/>
          <w:sz w:val="24"/>
          <w:szCs w:val="24"/>
        </w:rPr>
      </w:pPr>
    </w:p>
    <w:p w:rsidR="00F17CDC" w:rsidRPr="002D4EF8" w:rsidRDefault="00F17CDC">
      <w:pPr>
        <w:widowControl w:val="0"/>
        <w:autoSpaceDE w:val="0"/>
        <w:spacing w:after="0" w:line="200" w:lineRule="exact"/>
        <w:rPr>
          <w:rFonts w:ascii="Times New Roman" w:eastAsia="Times New Roman" w:hAnsi="Times New Roman"/>
          <w:sz w:val="24"/>
          <w:szCs w:val="24"/>
        </w:rPr>
      </w:pPr>
    </w:p>
    <w:p w:rsidR="00F17CDC" w:rsidRPr="002D4EF8" w:rsidRDefault="00F17CDC">
      <w:pPr>
        <w:widowControl w:val="0"/>
        <w:autoSpaceDE w:val="0"/>
        <w:spacing w:after="0" w:line="200" w:lineRule="exact"/>
        <w:rPr>
          <w:rFonts w:ascii="Times New Roman" w:eastAsia="Times New Roman" w:hAnsi="Times New Roman"/>
          <w:sz w:val="24"/>
          <w:szCs w:val="24"/>
        </w:rPr>
      </w:pPr>
    </w:p>
    <w:p w:rsidR="00F17CDC" w:rsidRPr="002D4EF8" w:rsidRDefault="00F17CDC">
      <w:pPr>
        <w:widowControl w:val="0"/>
        <w:autoSpaceDE w:val="0"/>
        <w:spacing w:after="0" w:line="200" w:lineRule="exact"/>
        <w:rPr>
          <w:rFonts w:ascii="Times New Roman" w:eastAsia="Times New Roman" w:hAnsi="Times New Roman"/>
          <w:sz w:val="24"/>
          <w:szCs w:val="24"/>
        </w:rPr>
      </w:pPr>
    </w:p>
    <w:p w:rsidR="00F17CDC" w:rsidRPr="002D4EF8" w:rsidRDefault="00F17CDC">
      <w:pPr>
        <w:widowControl w:val="0"/>
        <w:autoSpaceDE w:val="0"/>
        <w:spacing w:after="0" w:line="200" w:lineRule="exact"/>
        <w:rPr>
          <w:rFonts w:ascii="Times New Roman" w:eastAsia="Times New Roman" w:hAnsi="Times New Roman"/>
          <w:sz w:val="24"/>
          <w:szCs w:val="24"/>
        </w:rPr>
      </w:pPr>
    </w:p>
    <w:p w:rsidR="00F17CDC" w:rsidRPr="002D4EF8" w:rsidRDefault="00F17CDC">
      <w:pPr>
        <w:widowControl w:val="0"/>
        <w:autoSpaceDE w:val="0"/>
        <w:spacing w:after="0" w:line="200" w:lineRule="exact"/>
        <w:rPr>
          <w:rFonts w:ascii="Times New Roman" w:eastAsia="Times New Roman" w:hAnsi="Times New Roman"/>
          <w:sz w:val="24"/>
          <w:szCs w:val="24"/>
        </w:rPr>
      </w:pPr>
    </w:p>
    <w:p w:rsidR="00CC70F9" w:rsidRPr="002D4EF8" w:rsidRDefault="00CC70F9">
      <w:pPr>
        <w:widowControl w:val="0"/>
        <w:autoSpaceDE w:val="0"/>
        <w:spacing w:after="0" w:line="200" w:lineRule="exact"/>
        <w:rPr>
          <w:rFonts w:ascii="Times New Roman" w:eastAsia="Times New Roman" w:hAnsi="Times New Roman"/>
          <w:sz w:val="24"/>
          <w:szCs w:val="24"/>
        </w:rPr>
      </w:pPr>
    </w:p>
    <w:p w:rsidR="00F17CDC" w:rsidRPr="002D4EF8" w:rsidRDefault="00F17CDC">
      <w:pPr>
        <w:widowControl w:val="0"/>
        <w:autoSpaceDE w:val="0"/>
        <w:spacing w:after="0" w:line="200" w:lineRule="exact"/>
        <w:rPr>
          <w:rFonts w:ascii="Times New Roman" w:eastAsia="Times New Roman" w:hAnsi="Times New Roman"/>
          <w:sz w:val="24"/>
          <w:szCs w:val="24"/>
        </w:rPr>
      </w:pPr>
    </w:p>
    <w:p w:rsidR="00F17CDC" w:rsidRPr="002D4EF8" w:rsidRDefault="00F17CDC">
      <w:pPr>
        <w:widowControl w:val="0"/>
        <w:autoSpaceDE w:val="0"/>
        <w:spacing w:after="0" w:line="240" w:lineRule="auto"/>
        <w:ind w:left="3275" w:right="3161"/>
        <w:jc w:val="center"/>
        <w:rPr>
          <w:rFonts w:ascii="Times New Roman" w:eastAsia="Times New Roman" w:hAnsi="Times New Roman"/>
          <w:spacing w:val="-1"/>
          <w:sz w:val="24"/>
          <w:szCs w:val="24"/>
        </w:rPr>
      </w:pPr>
    </w:p>
    <w:p w:rsidR="00F17CDC" w:rsidRPr="002D4EF8" w:rsidRDefault="00F17CDC">
      <w:pPr>
        <w:widowControl w:val="0"/>
        <w:autoSpaceDE w:val="0"/>
        <w:spacing w:after="0" w:line="240" w:lineRule="auto"/>
        <w:ind w:left="3275" w:right="3161"/>
        <w:jc w:val="center"/>
        <w:rPr>
          <w:rFonts w:ascii="Times New Roman" w:eastAsia="Times New Roman" w:hAnsi="Times New Roman"/>
          <w:sz w:val="24"/>
          <w:szCs w:val="24"/>
        </w:rPr>
      </w:pPr>
      <w:r w:rsidRPr="002D4EF8">
        <w:rPr>
          <w:rFonts w:ascii="Times New Roman" w:eastAsia="Times New Roman" w:hAnsi="Times New Roman"/>
          <w:spacing w:val="-1"/>
          <w:sz w:val="24"/>
          <w:szCs w:val="24"/>
        </w:rPr>
        <w:t>г</w:t>
      </w:r>
      <w:r w:rsidRPr="002D4EF8">
        <w:rPr>
          <w:rFonts w:ascii="Times New Roman" w:eastAsia="Times New Roman" w:hAnsi="Times New Roman"/>
          <w:sz w:val="24"/>
          <w:szCs w:val="24"/>
        </w:rPr>
        <w:t>.</w:t>
      </w:r>
      <w:r w:rsidRPr="002D4EF8">
        <w:rPr>
          <w:rFonts w:ascii="Times New Roman" w:eastAsia="Times New Roman" w:hAnsi="Times New Roman"/>
          <w:spacing w:val="-2"/>
          <w:sz w:val="24"/>
          <w:szCs w:val="24"/>
        </w:rPr>
        <w:t xml:space="preserve"> </w:t>
      </w:r>
      <w:r w:rsidRPr="002D4EF8">
        <w:rPr>
          <w:rFonts w:ascii="Times New Roman" w:eastAsia="Times New Roman" w:hAnsi="Times New Roman"/>
          <w:spacing w:val="5"/>
          <w:sz w:val="24"/>
          <w:szCs w:val="24"/>
        </w:rPr>
        <w:t>М</w:t>
      </w:r>
      <w:r w:rsidRPr="002D4EF8">
        <w:rPr>
          <w:rFonts w:ascii="Times New Roman" w:eastAsia="Times New Roman" w:hAnsi="Times New Roman"/>
          <w:spacing w:val="-5"/>
          <w:sz w:val="24"/>
          <w:szCs w:val="24"/>
        </w:rPr>
        <w:t>у</w:t>
      </w:r>
      <w:r w:rsidRPr="002D4EF8">
        <w:rPr>
          <w:rFonts w:ascii="Times New Roman" w:eastAsia="Times New Roman" w:hAnsi="Times New Roman"/>
          <w:spacing w:val="2"/>
          <w:sz w:val="24"/>
          <w:szCs w:val="24"/>
        </w:rPr>
        <w:t>р</w:t>
      </w:r>
      <w:r w:rsidRPr="002D4EF8">
        <w:rPr>
          <w:rFonts w:ascii="Times New Roman" w:eastAsia="Times New Roman" w:hAnsi="Times New Roman"/>
          <w:spacing w:val="-1"/>
          <w:sz w:val="24"/>
          <w:szCs w:val="24"/>
        </w:rPr>
        <w:t>м</w:t>
      </w:r>
      <w:r w:rsidRPr="002D4EF8">
        <w:rPr>
          <w:rFonts w:ascii="Times New Roman" w:eastAsia="Times New Roman" w:hAnsi="Times New Roman"/>
          <w:sz w:val="24"/>
          <w:szCs w:val="24"/>
        </w:rPr>
        <w:t>а</w:t>
      </w:r>
      <w:r w:rsidRPr="002D4EF8">
        <w:rPr>
          <w:rFonts w:ascii="Times New Roman" w:eastAsia="Times New Roman" w:hAnsi="Times New Roman"/>
          <w:spacing w:val="1"/>
          <w:sz w:val="24"/>
          <w:szCs w:val="24"/>
        </w:rPr>
        <w:t>н</w:t>
      </w:r>
      <w:r w:rsidRPr="002D4EF8">
        <w:rPr>
          <w:rFonts w:ascii="Times New Roman" w:eastAsia="Times New Roman" w:hAnsi="Times New Roman"/>
          <w:spacing w:val="3"/>
          <w:sz w:val="24"/>
          <w:szCs w:val="24"/>
        </w:rPr>
        <w:t>с</w:t>
      </w:r>
      <w:r w:rsidRPr="002D4EF8">
        <w:rPr>
          <w:rFonts w:ascii="Times New Roman" w:eastAsia="Times New Roman" w:hAnsi="Times New Roman"/>
          <w:spacing w:val="-1"/>
          <w:sz w:val="24"/>
          <w:szCs w:val="24"/>
        </w:rPr>
        <w:t>к</w:t>
      </w:r>
      <w:r w:rsidRPr="002D4EF8">
        <w:rPr>
          <w:rFonts w:ascii="Times New Roman" w:eastAsia="Times New Roman" w:hAnsi="Times New Roman"/>
          <w:spacing w:val="-12"/>
          <w:sz w:val="24"/>
          <w:szCs w:val="24"/>
        </w:rPr>
        <w:t xml:space="preserve"> </w:t>
      </w:r>
    </w:p>
    <w:p w:rsidR="00F17CDC" w:rsidRPr="002D4EF8" w:rsidRDefault="00F17CDC">
      <w:pPr>
        <w:widowControl w:val="0"/>
        <w:autoSpaceDE w:val="0"/>
        <w:spacing w:after="0" w:line="240" w:lineRule="auto"/>
        <w:ind w:left="3275" w:right="3161"/>
        <w:jc w:val="center"/>
        <w:rPr>
          <w:rFonts w:ascii="Times New Roman" w:eastAsia="Times New Roman" w:hAnsi="Times New Roman"/>
          <w:b/>
          <w:iCs/>
          <w:sz w:val="24"/>
          <w:szCs w:val="24"/>
        </w:rPr>
      </w:pPr>
      <w:r w:rsidRPr="002D4EF8">
        <w:rPr>
          <w:rFonts w:ascii="Times New Roman" w:eastAsia="Times New Roman" w:hAnsi="Times New Roman"/>
          <w:sz w:val="24"/>
          <w:szCs w:val="24"/>
        </w:rPr>
        <w:t>2014</w:t>
      </w:r>
      <w:r w:rsidRPr="002D4EF8">
        <w:rPr>
          <w:rFonts w:ascii="Times New Roman" w:eastAsia="Times New Roman" w:hAnsi="Times New Roman"/>
          <w:spacing w:val="-3"/>
          <w:sz w:val="24"/>
          <w:szCs w:val="24"/>
        </w:rPr>
        <w:t xml:space="preserve"> </w:t>
      </w:r>
      <w:r w:rsidRPr="002D4EF8">
        <w:rPr>
          <w:rFonts w:ascii="Times New Roman" w:eastAsia="Times New Roman" w:hAnsi="Times New Roman"/>
          <w:spacing w:val="-1"/>
          <w:w w:val="99"/>
          <w:sz w:val="24"/>
          <w:szCs w:val="24"/>
        </w:rPr>
        <w:t>г.</w:t>
      </w:r>
    </w:p>
    <w:p w:rsidR="00F17CDC" w:rsidRDefault="00F17CDC">
      <w:pPr>
        <w:widowControl w:val="0"/>
        <w:autoSpaceDE w:val="0"/>
        <w:spacing w:after="0" w:line="240" w:lineRule="auto"/>
        <w:ind w:left="3275" w:right="3161"/>
        <w:jc w:val="center"/>
        <w:rPr>
          <w:rFonts w:ascii="Times New Roman" w:eastAsia="Times New Roman" w:hAnsi="Times New Roman"/>
          <w:b/>
          <w:iCs/>
          <w:sz w:val="24"/>
          <w:szCs w:val="24"/>
        </w:rPr>
      </w:pPr>
    </w:p>
    <w:p w:rsidR="001416EF" w:rsidRPr="002D4EF8" w:rsidRDefault="001416EF">
      <w:pPr>
        <w:widowControl w:val="0"/>
        <w:autoSpaceDE w:val="0"/>
        <w:spacing w:after="0" w:line="240" w:lineRule="auto"/>
        <w:ind w:left="3275" w:right="3161"/>
        <w:jc w:val="center"/>
        <w:rPr>
          <w:rFonts w:ascii="Times New Roman" w:eastAsia="Times New Roman" w:hAnsi="Times New Roman"/>
          <w:b/>
          <w:iCs/>
          <w:sz w:val="24"/>
          <w:szCs w:val="24"/>
        </w:rPr>
      </w:pPr>
    </w:p>
    <w:p w:rsidR="001320FC" w:rsidRPr="002D4EF8" w:rsidRDefault="001320FC">
      <w:pPr>
        <w:widowControl w:val="0"/>
        <w:autoSpaceDE w:val="0"/>
        <w:spacing w:after="0" w:line="240" w:lineRule="auto"/>
        <w:ind w:left="3275" w:right="3161"/>
        <w:jc w:val="center"/>
        <w:rPr>
          <w:rFonts w:ascii="Times New Roman" w:eastAsia="Times New Roman" w:hAnsi="Times New Roman"/>
          <w:b/>
          <w:iCs/>
          <w:sz w:val="24"/>
          <w:szCs w:val="24"/>
        </w:rPr>
      </w:pPr>
    </w:p>
    <w:p w:rsidR="00855406" w:rsidRPr="002D4EF8" w:rsidRDefault="00855406" w:rsidP="00FA79C8">
      <w:pPr>
        <w:keepNext/>
        <w:spacing w:after="0" w:line="240" w:lineRule="auto"/>
        <w:jc w:val="center"/>
        <w:outlineLvl w:val="0"/>
        <w:rPr>
          <w:rFonts w:ascii="Times New Roman" w:eastAsia="Times New Roman" w:hAnsi="Times New Roman"/>
          <w:b/>
          <w:iCs/>
          <w:sz w:val="24"/>
          <w:szCs w:val="24"/>
          <w:lang w:val="x-none"/>
        </w:rPr>
      </w:pPr>
      <w:bookmarkStart w:id="0" w:name="_Toc387067222"/>
      <w:bookmarkStart w:id="1" w:name="_Toc391973179"/>
      <w:r w:rsidRPr="002D4EF8">
        <w:rPr>
          <w:rFonts w:ascii="Times New Roman" w:eastAsia="Times New Roman" w:hAnsi="Times New Roman"/>
          <w:b/>
          <w:iCs/>
          <w:sz w:val="24"/>
          <w:szCs w:val="24"/>
          <w:lang w:val="x-none"/>
        </w:rPr>
        <w:lastRenderedPageBreak/>
        <w:t>Информационная карта</w:t>
      </w:r>
      <w:bookmarkEnd w:id="0"/>
      <w:bookmarkEnd w:id="1"/>
    </w:p>
    <w:p w:rsidR="00CA6D70" w:rsidRDefault="00855406" w:rsidP="00CA6D70">
      <w:pPr>
        <w:tabs>
          <w:tab w:val="left" w:pos="851"/>
        </w:tabs>
        <w:spacing w:after="0" w:line="240" w:lineRule="auto"/>
        <w:jc w:val="center"/>
        <w:rPr>
          <w:rFonts w:ascii="Times New Roman" w:eastAsia="Times New Roman" w:hAnsi="Times New Roman"/>
          <w:b/>
          <w:sz w:val="24"/>
          <w:szCs w:val="24"/>
        </w:rPr>
      </w:pPr>
      <w:r w:rsidRPr="002D4EF8">
        <w:rPr>
          <w:rFonts w:ascii="Times New Roman" w:eastAsia="Times New Roman" w:hAnsi="Times New Roman"/>
          <w:b/>
          <w:sz w:val="24"/>
          <w:szCs w:val="24"/>
        </w:rPr>
        <w:t xml:space="preserve">о проведении открытого одноэтапного запроса предложений </w:t>
      </w:r>
      <w:r w:rsidR="00CA6D70" w:rsidRPr="00CA6D70">
        <w:rPr>
          <w:rFonts w:ascii="Times New Roman" w:eastAsia="Times New Roman" w:hAnsi="Times New Roman"/>
          <w:b/>
          <w:sz w:val="24"/>
          <w:szCs w:val="24"/>
        </w:rPr>
        <w:t>на право заключения договора поставки трубной продукции с теплоизоляцией ППУ и комплектующими для нужд подразделений ОАО «Мурманэнергосбыт»</w:t>
      </w:r>
      <w:r w:rsidR="00CA6D70">
        <w:rPr>
          <w:rFonts w:ascii="Times New Roman" w:eastAsia="Times New Roman" w:hAnsi="Times New Roman"/>
          <w:b/>
          <w:sz w:val="24"/>
          <w:szCs w:val="24"/>
        </w:rPr>
        <w:t xml:space="preserve">  </w:t>
      </w:r>
    </w:p>
    <w:p w:rsidR="00CA6D70" w:rsidRDefault="00CA6D70" w:rsidP="00CA6D70">
      <w:pPr>
        <w:tabs>
          <w:tab w:val="left" w:pos="851"/>
        </w:tabs>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 xml:space="preserve">                                                                                                                        </w:t>
      </w:r>
    </w:p>
    <w:p w:rsidR="00855406" w:rsidRPr="002D4EF8" w:rsidRDefault="00CA6D70" w:rsidP="00CA6D70">
      <w:pPr>
        <w:tabs>
          <w:tab w:val="left" w:pos="851"/>
        </w:tabs>
        <w:spacing w:after="0" w:line="240" w:lineRule="auto"/>
        <w:jc w:val="both"/>
        <w:rPr>
          <w:rFonts w:ascii="Times New Roman" w:eastAsia="Times New Roman" w:hAnsi="Times New Roman"/>
          <w:sz w:val="24"/>
          <w:szCs w:val="24"/>
        </w:rPr>
      </w:pPr>
      <w:r>
        <w:rPr>
          <w:rFonts w:ascii="Times New Roman" w:eastAsia="Times New Roman" w:hAnsi="Times New Roman"/>
          <w:b/>
          <w:sz w:val="24"/>
          <w:szCs w:val="24"/>
        </w:rPr>
        <w:t xml:space="preserve">           </w:t>
      </w:r>
      <w:r w:rsidR="00855406" w:rsidRPr="002D4EF8">
        <w:rPr>
          <w:rFonts w:ascii="Times New Roman" w:eastAsia="Times New Roman" w:hAnsi="Times New Roman"/>
          <w:b/>
          <w:sz w:val="24"/>
          <w:szCs w:val="24"/>
        </w:rPr>
        <w:t>1. Способ проведения закупки:</w:t>
      </w:r>
      <w:r w:rsidR="00855406" w:rsidRPr="002D4EF8">
        <w:rPr>
          <w:rFonts w:ascii="Times New Roman" w:eastAsia="Times New Roman" w:hAnsi="Times New Roman"/>
          <w:sz w:val="24"/>
          <w:szCs w:val="24"/>
        </w:rPr>
        <w:t xml:space="preserve"> открытый одноэтапный запрос предложений (далее по  тексту – запрос предложений).</w:t>
      </w:r>
    </w:p>
    <w:p w:rsidR="00855406" w:rsidRPr="002D4EF8" w:rsidRDefault="00855406" w:rsidP="00855406">
      <w:pPr>
        <w:tabs>
          <w:tab w:val="left" w:pos="6987"/>
        </w:tabs>
        <w:spacing w:after="0" w:line="240" w:lineRule="auto"/>
        <w:ind w:firstLine="567"/>
        <w:jc w:val="both"/>
        <w:rPr>
          <w:rFonts w:ascii="Times New Roman" w:eastAsia="Times New Roman" w:hAnsi="Times New Roman"/>
          <w:sz w:val="24"/>
          <w:szCs w:val="24"/>
        </w:rPr>
      </w:pPr>
      <w:r w:rsidRPr="002D4EF8">
        <w:rPr>
          <w:rFonts w:ascii="Times New Roman" w:eastAsia="Times New Roman" w:hAnsi="Times New Roman"/>
          <w:b/>
          <w:sz w:val="24"/>
          <w:szCs w:val="24"/>
        </w:rPr>
        <w:t>2. Сведения о Заказчике проведения закупки.</w:t>
      </w:r>
      <w:r w:rsidRPr="002D4EF8">
        <w:rPr>
          <w:rFonts w:ascii="Times New Roman" w:eastAsia="Times New Roman" w:hAnsi="Times New Roman"/>
          <w:sz w:val="24"/>
          <w:szCs w:val="24"/>
        </w:rPr>
        <w:t xml:space="preserve">  </w:t>
      </w:r>
    </w:p>
    <w:p w:rsidR="00855406" w:rsidRPr="002D4EF8" w:rsidRDefault="00855406" w:rsidP="00855406">
      <w:pPr>
        <w:tabs>
          <w:tab w:val="left" w:pos="6987"/>
        </w:tabs>
        <w:spacing w:after="0"/>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         2.1. Наименование: Открытое акционерное общество «Мурманэнергосбыт» (ОАО «Мурманэнергосбыт»).</w:t>
      </w:r>
    </w:p>
    <w:p w:rsidR="00855406" w:rsidRPr="002D4EF8" w:rsidRDefault="00855406" w:rsidP="00855406">
      <w:pPr>
        <w:tabs>
          <w:tab w:val="left" w:pos="6987"/>
        </w:tabs>
        <w:spacing w:after="0"/>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         2.2. Место нахождения: 183034, г. Мурманск, ул. Свердлова, д. 39.</w:t>
      </w:r>
    </w:p>
    <w:p w:rsidR="00855406" w:rsidRPr="002D4EF8" w:rsidRDefault="00855406" w:rsidP="00855406">
      <w:pPr>
        <w:tabs>
          <w:tab w:val="left" w:pos="6987"/>
        </w:tabs>
        <w:spacing w:after="0"/>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         2.3. Адрес предоставления документации: 183034, г. Мурманск, ул. </w:t>
      </w:r>
      <w:proofErr w:type="gramStart"/>
      <w:r w:rsidRPr="002D4EF8">
        <w:rPr>
          <w:rFonts w:ascii="Times New Roman" w:eastAsia="Times New Roman" w:hAnsi="Times New Roman"/>
          <w:sz w:val="24"/>
          <w:szCs w:val="24"/>
        </w:rPr>
        <w:t>Промышленная</w:t>
      </w:r>
      <w:proofErr w:type="gramEnd"/>
      <w:r w:rsidRPr="002D4EF8">
        <w:rPr>
          <w:rFonts w:ascii="Times New Roman" w:eastAsia="Times New Roman" w:hAnsi="Times New Roman"/>
          <w:sz w:val="24"/>
          <w:szCs w:val="24"/>
        </w:rPr>
        <w:t xml:space="preserve">, д. 15, </w:t>
      </w:r>
      <w:proofErr w:type="spellStart"/>
      <w:r w:rsidRPr="002D4EF8">
        <w:rPr>
          <w:rFonts w:ascii="Times New Roman" w:eastAsia="Times New Roman" w:hAnsi="Times New Roman"/>
          <w:sz w:val="24"/>
          <w:szCs w:val="24"/>
        </w:rPr>
        <w:t>каб</w:t>
      </w:r>
      <w:proofErr w:type="spellEnd"/>
      <w:r w:rsidRPr="002D4EF8">
        <w:rPr>
          <w:rFonts w:ascii="Times New Roman" w:eastAsia="Times New Roman" w:hAnsi="Times New Roman"/>
          <w:sz w:val="24"/>
          <w:szCs w:val="24"/>
        </w:rPr>
        <w:t>. 20 (Отдел закупок ОАО «Мурманэнергосбыт»).</w:t>
      </w:r>
    </w:p>
    <w:p w:rsidR="00855406" w:rsidRPr="002D4EF8" w:rsidRDefault="00855406" w:rsidP="00855406">
      <w:pPr>
        <w:tabs>
          <w:tab w:val="left" w:pos="6987"/>
        </w:tabs>
        <w:spacing w:after="0" w:line="240" w:lineRule="auto"/>
        <w:ind w:firstLine="567"/>
        <w:jc w:val="both"/>
        <w:rPr>
          <w:rFonts w:ascii="Times New Roman" w:eastAsia="Times New Roman" w:hAnsi="Times New Roman"/>
          <w:sz w:val="24"/>
          <w:szCs w:val="24"/>
        </w:rPr>
      </w:pPr>
      <w:r w:rsidRPr="002D4EF8">
        <w:rPr>
          <w:rFonts w:ascii="Times New Roman" w:eastAsia="Times New Roman" w:hAnsi="Times New Roman"/>
          <w:sz w:val="24"/>
          <w:szCs w:val="24"/>
        </w:rPr>
        <w:t>2.4. Те</w:t>
      </w:r>
      <w:r w:rsidR="00961AFA" w:rsidRPr="002D4EF8">
        <w:rPr>
          <w:rFonts w:ascii="Times New Roman" w:eastAsia="Times New Roman" w:hAnsi="Times New Roman"/>
          <w:sz w:val="24"/>
          <w:szCs w:val="24"/>
        </w:rPr>
        <w:t>лефон: +7 953 753 06 95, 68-62-57</w:t>
      </w:r>
      <w:r w:rsidRPr="002D4EF8">
        <w:rPr>
          <w:rFonts w:ascii="Times New Roman" w:eastAsia="Times New Roman" w:hAnsi="Times New Roman"/>
          <w:sz w:val="24"/>
          <w:szCs w:val="24"/>
        </w:rPr>
        <w:t xml:space="preserve"> доб.0-</w:t>
      </w:r>
      <w:r w:rsidR="001320FC" w:rsidRPr="002D4EF8">
        <w:rPr>
          <w:rFonts w:ascii="Times New Roman" w:eastAsia="Times New Roman" w:hAnsi="Times New Roman"/>
          <w:sz w:val="24"/>
          <w:szCs w:val="24"/>
        </w:rPr>
        <w:t>523</w:t>
      </w:r>
      <w:r w:rsidRPr="002D4EF8">
        <w:rPr>
          <w:rFonts w:ascii="Times New Roman" w:eastAsia="Times New Roman" w:hAnsi="Times New Roman"/>
          <w:sz w:val="24"/>
          <w:szCs w:val="24"/>
        </w:rPr>
        <w:t>.</w:t>
      </w:r>
    </w:p>
    <w:p w:rsidR="00855406" w:rsidRPr="002D4EF8" w:rsidRDefault="00855406" w:rsidP="00361E40">
      <w:pPr>
        <w:tabs>
          <w:tab w:val="left" w:pos="6987"/>
        </w:tabs>
        <w:spacing w:after="0" w:line="240" w:lineRule="auto"/>
        <w:ind w:firstLine="567"/>
        <w:jc w:val="both"/>
        <w:rPr>
          <w:rFonts w:ascii="Times New Roman" w:eastAsia="Times New Roman" w:hAnsi="Times New Roman"/>
          <w:b/>
          <w:sz w:val="24"/>
          <w:szCs w:val="24"/>
        </w:rPr>
      </w:pPr>
      <w:r w:rsidRPr="002D4EF8">
        <w:rPr>
          <w:rFonts w:ascii="Times New Roman" w:eastAsia="Times New Roman" w:hAnsi="Times New Roman"/>
          <w:sz w:val="24"/>
          <w:szCs w:val="24"/>
        </w:rPr>
        <w:t xml:space="preserve">2.5. </w:t>
      </w:r>
      <w:proofErr w:type="gramStart"/>
      <w:r w:rsidRPr="002D4EF8">
        <w:rPr>
          <w:rFonts w:ascii="Times New Roman" w:eastAsia="Times New Roman" w:hAnsi="Times New Roman"/>
          <w:sz w:val="24"/>
          <w:szCs w:val="24"/>
        </w:rPr>
        <w:t>Е</w:t>
      </w:r>
      <w:proofErr w:type="gramEnd"/>
      <w:r w:rsidRPr="002D4EF8">
        <w:rPr>
          <w:rFonts w:ascii="Times New Roman" w:eastAsia="Times New Roman" w:hAnsi="Times New Roman"/>
          <w:sz w:val="24"/>
          <w:szCs w:val="24"/>
        </w:rPr>
        <w:t>-</w:t>
      </w:r>
      <w:r w:rsidRPr="002D4EF8">
        <w:rPr>
          <w:rFonts w:ascii="Times New Roman" w:eastAsia="Times New Roman" w:hAnsi="Times New Roman"/>
          <w:sz w:val="24"/>
          <w:szCs w:val="24"/>
          <w:lang w:val="en-US"/>
        </w:rPr>
        <w:t>mail</w:t>
      </w:r>
      <w:r w:rsidRPr="002D4EF8">
        <w:rPr>
          <w:rFonts w:ascii="Times New Roman" w:eastAsia="Times New Roman" w:hAnsi="Times New Roman"/>
          <w:sz w:val="24"/>
          <w:szCs w:val="24"/>
        </w:rPr>
        <w:t xml:space="preserve">: </w:t>
      </w:r>
      <w:hyperlink r:id="rId9" w:history="1">
        <w:r w:rsidR="00C16FC2" w:rsidRPr="002D4EF8">
          <w:rPr>
            <w:rStyle w:val="af0"/>
            <w:rFonts w:ascii="Times New Roman" w:eastAsia="Times New Roman" w:hAnsi="Times New Roman"/>
            <w:sz w:val="24"/>
            <w:szCs w:val="24"/>
            <w:lang w:val="en-US"/>
          </w:rPr>
          <w:t>santalova</w:t>
        </w:r>
        <w:r w:rsidR="00C16FC2" w:rsidRPr="002D4EF8">
          <w:rPr>
            <w:rStyle w:val="af0"/>
            <w:rFonts w:ascii="Times New Roman" w:eastAsia="Times New Roman" w:hAnsi="Times New Roman"/>
            <w:sz w:val="24"/>
            <w:szCs w:val="24"/>
          </w:rPr>
          <w:t>@</w:t>
        </w:r>
        <w:r w:rsidR="00C16FC2" w:rsidRPr="002D4EF8">
          <w:rPr>
            <w:rStyle w:val="af0"/>
            <w:rFonts w:ascii="Times New Roman" w:eastAsia="Times New Roman" w:hAnsi="Times New Roman"/>
            <w:sz w:val="24"/>
            <w:szCs w:val="24"/>
            <w:lang w:val="en-US"/>
          </w:rPr>
          <w:t>mures</w:t>
        </w:r>
        <w:r w:rsidR="00C16FC2" w:rsidRPr="002D4EF8">
          <w:rPr>
            <w:rStyle w:val="af0"/>
            <w:rFonts w:ascii="Times New Roman" w:eastAsia="Times New Roman" w:hAnsi="Times New Roman"/>
            <w:sz w:val="24"/>
            <w:szCs w:val="24"/>
          </w:rPr>
          <w:t>.</w:t>
        </w:r>
        <w:proofErr w:type="spellStart"/>
        <w:r w:rsidR="00C16FC2" w:rsidRPr="002D4EF8">
          <w:rPr>
            <w:rStyle w:val="af0"/>
            <w:rFonts w:ascii="Times New Roman" w:eastAsia="Times New Roman" w:hAnsi="Times New Roman"/>
            <w:sz w:val="24"/>
            <w:szCs w:val="24"/>
            <w:lang w:val="en-US"/>
          </w:rPr>
          <w:t>ru</w:t>
        </w:r>
        <w:proofErr w:type="spellEnd"/>
      </w:hyperlink>
    </w:p>
    <w:p w:rsidR="00855406" w:rsidRPr="002D4EF8" w:rsidRDefault="00855406" w:rsidP="00855406">
      <w:pPr>
        <w:tabs>
          <w:tab w:val="left" w:pos="6987"/>
        </w:tabs>
        <w:spacing w:after="0"/>
        <w:ind w:left="567"/>
        <w:jc w:val="both"/>
        <w:rPr>
          <w:rFonts w:ascii="Times New Roman" w:eastAsia="Times New Roman" w:hAnsi="Times New Roman"/>
          <w:sz w:val="24"/>
          <w:szCs w:val="24"/>
        </w:rPr>
      </w:pPr>
      <w:r w:rsidRPr="002D4EF8">
        <w:rPr>
          <w:rFonts w:ascii="Times New Roman" w:eastAsia="Times New Roman" w:hAnsi="Times New Roman"/>
          <w:b/>
          <w:sz w:val="24"/>
          <w:szCs w:val="24"/>
        </w:rPr>
        <w:t xml:space="preserve">3. Предмет запроса предложений: </w:t>
      </w:r>
    </w:p>
    <w:p w:rsidR="00CA6D70" w:rsidRDefault="00855406" w:rsidP="00D735AE">
      <w:pPr>
        <w:tabs>
          <w:tab w:val="left" w:pos="6987"/>
        </w:tabs>
        <w:spacing w:after="0"/>
        <w:ind w:firstLine="567"/>
        <w:jc w:val="both"/>
        <w:rPr>
          <w:rFonts w:ascii="Times New Roman" w:eastAsia="Times New Roman" w:hAnsi="Times New Roman"/>
          <w:sz w:val="24"/>
          <w:szCs w:val="24"/>
        </w:rPr>
      </w:pPr>
      <w:r w:rsidRPr="002D4EF8">
        <w:rPr>
          <w:rFonts w:ascii="Times New Roman" w:eastAsia="Times New Roman" w:hAnsi="Times New Roman"/>
          <w:b/>
          <w:sz w:val="24"/>
          <w:szCs w:val="24"/>
        </w:rPr>
        <w:t>3.1.</w:t>
      </w:r>
      <w:r w:rsidRPr="002D4EF8">
        <w:rPr>
          <w:rFonts w:ascii="Times New Roman" w:eastAsia="Times New Roman" w:hAnsi="Times New Roman"/>
          <w:sz w:val="24"/>
          <w:szCs w:val="24"/>
        </w:rPr>
        <w:t xml:space="preserve"> </w:t>
      </w:r>
      <w:r w:rsidRPr="002D4EF8">
        <w:rPr>
          <w:rFonts w:ascii="Times New Roman" w:hAnsi="Times New Roman"/>
          <w:b/>
          <w:bCs/>
          <w:sz w:val="24"/>
          <w:szCs w:val="24"/>
        </w:rPr>
        <w:t xml:space="preserve">Предмет договора: </w:t>
      </w:r>
      <w:r w:rsidR="00EE73B2" w:rsidRPr="00F66EF0">
        <w:rPr>
          <w:rFonts w:ascii="Times New Roman" w:hAnsi="Times New Roman"/>
          <w:bCs/>
          <w:sz w:val="24"/>
          <w:szCs w:val="24"/>
        </w:rPr>
        <w:t>поставка</w:t>
      </w:r>
      <w:r w:rsidR="00EE73B2">
        <w:rPr>
          <w:rFonts w:ascii="Times New Roman" w:hAnsi="Times New Roman"/>
          <w:b/>
          <w:bCs/>
          <w:sz w:val="24"/>
          <w:szCs w:val="24"/>
        </w:rPr>
        <w:t xml:space="preserve"> </w:t>
      </w:r>
      <w:r w:rsidR="00CA6D70" w:rsidRPr="00CA6D70">
        <w:rPr>
          <w:rFonts w:ascii="Times New Roman" w:eastAsia="Times New Roman" w:hAnsi="Times New Roman"/>
          <w:sz w:val="24"/>
          <w:szCs w:val="24"/>
        </w:rPr>
        <w:t xml:space="preserve">трубной продукции с теплоизоляцией ППУ и комплектующими </w:t>
      </w:r>
      <w:r w:rsidR="00F6190F" w:rsidRPr="002D4EF8">
        <w:rPr>
          <w:rFonts w:ascii="Times New Roman" w:eastAsia="Times New Roman" w:hAnsi="Times New Roman"/>
          <w:sz w:val="24"/>
          <w:szCs w:val="24"/>
        </w:rPr>
        <w:t>(далее по тексту – Товар)</w:t>
      </w:r>
      <w:r w:rsidR="00F6190F" w:rsidRPr="002D4EF8">
        <w:rPr>
          <w:rFonts w:ascii="Times New Roman" w:eastAsia="Times New Roman" w:hAnsi="Times New Roman"/>
          <w:b/>
          <w:sz w:val="24"/>
          <w:szCs w:val="24"/>
        </w:rPr>
        <w:t xml:space="preserve"> </w:t>
      </w:r>
      <w:bookmarkStart w:id="2" w:name="_Toc366762351"/>
      <w:r w:rsidR="00CA6D70" w:rsidRPr="00CA6D70">
        <w:rPr>
          <w:rFonts w:ascii="Times New Roman" w:eastAsia="Times New Roman" w:hAnsi="Times New Roman"/>
          <w:sz w:val="24"/>
          <w:szCs w:val="24"/>
        </w:rPr>
        <w:t>для нужд подраз</w:t>
      </w:r>
      <w:r w:rsidR="00CA6D70">
        <w:rPr>
          <w:rFonts w:ascii="Times New Roman" w:eastAsia="Times New Roman" w:hAnsi="Times New Roman"/>
          <w:sz w:val="24"/>
          <w:szCs w:val="24"/>
        </w:rPr>
        <w:t>делений ОАО «Мурманэнергосбыт».</w:t>
      </w:r>
    </w:p>
    <w:p w:rsidR="00F6190F" w:rsidRPr="002D4EF8" w:rsidRDefault="00A84540" w:rsidP="00D735AE">
      <w:pPr>
        <w:tabs>
          <w:tab w:val="left" w:pos="6987"/>
        </w:tabs>
        <w:spacing w:after="0"/>
        <w:ind w:firstLine="567"/>
        <w:jc w:val="both"/>
        <w:rPr>
          <w:rFonts w:ascii="Times New Roman" w:eastAsia="Times New Roman" w:hAnsi="Times New Roman"/>
          <w:sz w:val="24"/>
          <w:szCs w:val="24"/>
          <w:u w:val="single"/>
        </w:rPr>
      </w:pPr>
      <w:r w:rsidRPr="002D4EF8">
        <w:rPr>
          <w:rFonts w:ascii="Times New Roman" w:eastAsia="Times New Roman" w:hAnsi="Times New Roman"/>
          <w:b/>
          <w:bCs/>
          <w:sz w:val="24"/>
          <w:szCs w:val="24"/>
        </w:rPr>
        <w:t>3.2</w:t>
      </w:r>
      <w:r w:rsidR="00F6190F" w:rsidRPr="002D4EF8">
        <w:rPr>
          <w:rFonts w:ascii="Times New Roman" w:eastAsia="Times New Roman" w:hAnsi="Times New Roman"/>
          <w:b/>
          <w:bCs/>
          <w:sz w:val="24"/>
          <w:szCs w:val="24"/>
        </w:rPr>
        <w:t xml:space="preserve">. Общее количество поставляемого Товара: </w:t>
      </w:r>
      <w:bookmarkEnd w:id="2"/>
      <w:r w:rsidR="00BE52B9" w:rsidRPr="00BE52B9">
        <w:rPr>
          <w:rFonts w:ascii="Times New Roman" w:eastAsia="Times New Roman" w:hAnsi="Times New Roman"/>
          <w:bCs/>
          <w:sz w:val="24"/>
          <w:szCs w:val="24"/>
        </w:rPr>
        <w:t>19064</w:t>
      </w:r>
      <w:r w:rsidR="00F6190F" w:rsidRPr="002D4EF8">
        <w:rPr>
          <w:rFonts w:ascii="Times New Roman" w:eastAsia="Times New Roman" w:hAnsi="Times New Roman"/>
          <w:bCs/>
          <w:sz w:val="24"/>
          <w:szCs w:val="24"/>
        </w:rPr>
        <w:t xml:space="preserve"> </w:t>
      </w:r>
      <w:r w:rsidR="001B0F68">
        <w:rPr>
          <w:rFonts w:ascii="Times New Roman" w:eastAsia="Times New Roman" w:hAnsi="Times New Roman"/>
          <w:bCs/>
          <w:sz w:val="24"/>
          <w:szCs w:val="24"/>
        </w:rPr>
        <w:t>ед</w:t>
      </w:r>
      <w:r w:rsidR="00F6190F" w:rsidRPr="002D4EF8">
        <w:rPr>
          <w:rFonts w:ascii="Times New Roman" w:eastAsia="Times New Roman" w:hAnsi="Times New Roman"/>
          <w:bCs/>
          <w:sz w:val="24"/>
          <w:szCs w:val="24"/>
        </w:rPr>
        <w:t>.</w:t>
      </w:r>
    </w:p>
    <w:p w:rsidR="00F6190F" w:rsidRPr="00943009" w:rsidRDefault="00A84540" w:rsidP="00D735AE">
      <w:pPr>
        <w:tabs>
          <w:tab w:val="left" w:pos="425"/>
          <w:tab w:val="left" w:pos="567"/>
          <w:tab w:val="left" w:pos="709"/>
          <w:tab w:val="left" w:pos="993"/>
        </w:tabs>
        <w:spacing w:after="0" w:line="240" w:lineRule="auto"/>
        <w:jc w:val="both"/>
        <w:rPr>
          <w:rFonts w:ascii="Times New Roman" w:eastAsia="Times New Roman" w:hAnsi="Times New Roman"/>
          <w:b/>
          <w:bCs/>
        </w:rPr>
      </w:pPr>
      <w:r w:rsidRPr="002D4EF8">
        <w:rPr>
          <w:rFonts w:ascii="Times New Roman" w:eastAsia="Times New Roman" w:hAnsi="Times New Roman"/>
          <w:b/>
          <w:sz w:val="24"/>
          <w:szCs w:val="24"/>
        </w:rPr>
        <w:t xml:space="preserve">          3.3</w:t>
      </w:r>
      <w:r w:rsidR="00F6190F" w:rsidRPr="002D4EF8">
        <w:rPr>
          <w:rFonts w:ascii="Times New Roman" w:eastAsia="Times New Roman" w:hAnsi="Times New Roman"/>
          <w:b/>
          <w:sz w:val="24"/>
          <w:szCs w:val="24"/>
        </w:rPr>
        <w:t xml:space="preserve">. Содержание </w:t>
      </w:r>
      <w:r w:rsidR="00F6190F" w:rsidRPr="002D4EF8">
        <w:rPr>
          <w:rFonts w:ascii="Times New Roman" w:eastAsia="Times New Roman" w:hAnsi="Times New Roman"/>
          <w:b/>
          <w:bCs/>
          <w:sz w:val="24"/>
          <w:szCs w:val="24"/>
        </w:rPr>
        <w:t xml:space="preserve">поставляемого Товара: </w:t>
      </w:r>
    </w:p>
    <w:p w:rsidR="006C24EF" w:rsidRPr="006C24EF" w:rsidRDefault="006C24EF" w:rsidP="006C24EF">
      <w:pPr>
        <w:tabs>
          <w:tab w:val="left" w:pos="993"/>
        </w:tabs>
        <w:spacing w:after="0" w:line="240" w:lineRule="auto"/>
        <w:jc w:val="both"/>
        <w:rPr>
          <w:rFonts w:ascii="Times New Roman" w:eastAsia="Times New Roman" w:hAnsi="Times New Roman"/>
          <w:b/>
          <w:bCs/>
          <w:color w:val="000000"/>
          <w:sz w:val="24"/>
          <w:szCs w:val="24"/>
          <w:lang w:eastAsia="zh-CN"/>
        </w:rPr>
      </w:pPr>
    </w:p>
    <w:tbl>
      <w:tblPr>
        <w:tblW w:w="98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3142"/>
        <w:gridCol w:w="1134"/>
        <w:gridCol w:w="816"/>
        <w:gridCol w:w="2086"/>
        <w:gridCol w:w="2086"/>
      </w:tblGrid>
      <w:tr w:rsidR="006C24EF" w:rsidRPr="006C24EF" w:rsidTr="006C24EF">
        <w:trPr>
          <w:trHeight w:val="445"/>
        </w:trPr>
        <w:tc>
          <w:tcPr>
            <w:tcW w:w="551" w:type="dxa"/>
            <w:noWrap/>
          </w:tcPr>
          <w:p w:rsidR="006C24EF" w:rsidRPr="006C24EF" w:rsidRDefault="006C24EF" w:rsidP="006C24EF">
            <w:pPr>
              <w:spacing w:after="0" w:line="240" w:lineRule="auto"/>
              <w:jc w:val="center"/>
              <w:rPr>
                <w:rFonts w:ascii="Times New Roman" w:eastAsia="Times New Roman" w:hAnsi="Times New Roman"/>
                <w:iCs/>
                <w:color w:val="000000"/>
                <w:sz w:val="24"/>
                <w:szCs w:val="24"/>
                <w:lang w:eastAsia="zh-CN"/>
              </w:rPr>
            </w:pPr>
            <w:r w:rsidRPr="006C24EF">
              <w:rPr>
                <w:rFonts w:ascii="Times New Roman" w:eastAsia="Times New Roman" w:hAnsi="Times New Roman"/>
                <w:iCs/>
                <w:color w:val="000000"/>
                <w:sz w:val="24"/>
                <w:szCs w:val="24"/>
                <w:lang w:eastAsia="zh-CN"/>
              </w:rPr>
              <w:t>№</w:t>
            </w:r>
          </w:p>
        </w:tc>
        <w:tc>
          <w:tcPr>
            <w:tcW w:w="3167" w:type="dxa"/>
          </w:tcPr>
          <w:p w:rsidR="006C24EF" w:rsidRPr="006C24EF" w:rsidRDefault="006C24EF" w:rsidP="006C24EF">
            <w:pPr>
              <w:spacing w:after="0" w:line="240" w:lineRule="auto"/>
              <w:jc w:val="center"/>
              <w:rPr>
                <w:rFonts w:ascii="Times New Roman" w:eastAsia="Times New Roman" w:hAnsi="Times New Roman"/>
                <w:b/>
                <w:iCs/>
                <w:color w:val="000000"/>
                <w:sz w:val="24"/>
                <w:szCs w:val="24"/>
                <w:lang w:eastAsia="zh-CN"/>
              </w:rPr>
            </w:pPr>
            <w:r w:rsidRPr="006C24EF">
              <w:rPr>
                <w:rFonts w:ascii="Times New Roman" w:eastAsia="Times New Roman" w:hAnsi="Times New Roman"/>
                <w:b/>
                <w:iCs/>
                <w:color w:val="000000"/>
                <w:sz w:val="24"/>
                <w:szCs w:val="24"/>
                <w:lang w:eastAsia="zh-CN"/>
              </w:rPr>
              <w:t>Наименование Товара</w:t>
            </w:r>
          </w:p>
        </w:tc>
        <w:tc>
          <w:tcPr>
            <w:tcW w:w="1134" w:type="dxa"/>
            <w:noWrap/>
          </w:tcPr>
          <w:p w:rsidR="006C24EF" w:rsidRPr="006C24EF" w:rsidRDefault="006C24EF" w:rsidP="006C24EF">
            <w:pPr>
              <w:spacing w:after="0" w:line="240" w:lineRule="auto"/>
              <w:jc w:val="right"/>
              <w:rPr>
                <w:rFonts w:ascii="Times New Roman" w:eastAsia="Times New Roman" w:hAnsi="Times New Roman"/>
                <w:b/>
                <w:iCs/>
                <w:color w:val="000000"/>
                <w:sz w:val="24"/>
                <w:szCs w:val="24"/>
                <w:lang w:eastAsia="zh-CN"/>
              </w:rPr>
            </w:pPr>
            <w:r w:rsidRPr="006C24EF">
              <w:rPr>
                <w:rFonts w:ascii="Times New Roman" w:eastAsia="Times New Roman" w:hAnsi="Times New Roman"/>
                <w:b/>
                <w:iCs/>
                <w:color w:val="000000"/>
                <w:sz w:val="24"/>
                <w:szCs w:val="24"/>
                <w:lang w:eastAsia="zh-CN"/>
              </w:rPr>
              <w:t>Ед. изм.</w:t>
            </w:r>
          </w:p>
        </w:tc>
        <w:tc>
          <w:tcPr>
            <w:tcW w:w="816" w:type="dxa"/>
            <w:noWrap/>
          </w:tcPr>
          <w:p w:rsidR="006C24EF" w:rsidRPr="006C24EF" w:rsidRDefault="006C24EF" w:rsidP="006C24EF">
            <w:pPr>
              <w:spacing w:after="0" w:line="240" w:lineRule="auto"/>
              <w:rPr>
                <w:rFonts w:ascii="Times New Roman" w:eastAsia="Times New Roman" w:hAnsi="Times New Roman"/>
                <w:b/>
                <w:iCs/>
                <w:color w:val="000000"/>
                <w:sz w:val="24"/>
                <w:szCs w:val="24"/>
                <w:lang w:eastAsia="zh-CN"/>
              </w:rPr>
            </w:pPr>
            <w:r w:rsidRPr="006C24EF">
              <w:rPr>
                <w:rFonts w:ascii="Times New Roman" w:eastAsia="Times New Roman" w:hAnsi="Times New Roman"/>
                <w:b/>
                <w:iCs/>
                <w:color w:val="000000"/>
                <w:sz w:val="24"/>
                <w:szCs w:val="24"/>
                <w:lang w:eastAsia="zh-CN"/>
              </w:rPr>
              <w:t>Кол-во</w:t>
            </w:r>
          </w:p>
        </w:tc>
        <w:tc>
          <w:tcPr>
            <w:tcW w:w="2086" w:type="dxa"/>
            <w:noWrap/>
          </w:tcPr>
          <w:p w:rsidR="006C24EF" w:rsidRPr="006C24EF" w:rsidRDefault="006C24EF" w:rsidP="006C24EF">
            <w:pPr>
              <w:spacing w:after="0" w:line="240" w:lineRule="auto"/>
              <w:jc w:val="right"/>
              <w:rPr>
                <w:rFonts w:ascii="Times New Roman" w:eastAsia="Times New Roman" w:hAnsi="Times New Roman"/>
                <w:b/>
                <w:iCs/>
                <w:color w:val="000000"/>
                <w:sz w:val="24"/>
                <w:szCs w:val="24"/>
                <w:lang w:eastAsia="zh-CN"/>
              </w:rPr>
            </w:pPr>
            <w:r w:rsidRPr="006C24EF">
              <w:rPr>
                <w:rFonts w:ascii="Times New Roman" w:eastAsia="Times New Roman" w:hAnsi="Times New Roman"/>
                <w:b/>
                <w:iCs/>
                <w:color w:val="000000"/>
                <w:sz w:val="24"/>
                <w:szCs w:val="24"/>
                <w:lang w:eastAsia="zh-CN"/>
              </w:rPr>
              <w:t>Начальная (максимальная) цена, руб./</w:t>
            </w:r>
            <w:proofErr w:type="spellStart"/>
            <w:proofErr w:type="gramStart"/>
            <w:r w:rsidRPr="006C24EF">
              <w:rPr>
                <w:rFonts w:ascii="Times New Roman" w:eastAsia="Times New Roman" w:hAnsi="Times New Roman"/>
                <w:b/>
                <w:iCs/>
                <w:color w:val="000000"/>
                <w:sz w:val="24"/>
                <w:szCs w:val="24"/>
                <w:lang w:eastAsia="zh-CN"/>
              </w:rPr>
              <w:t>шт</w:t>
            </w:r>
            <w:proofErr w:type="spellEnd"/>
            <w:proofErr w:type="gramEnd"/>
            <w:r w:rsidRPr="006C24EF">
              <w:rPr>
                <w:rFonts w:ascii="Times New Roman" w:eastAsia="Times New Roman" w:hAnsi="Times New Roman"/>
                <w:b/>
                <w:iCs/>
                <w:color w:val="000000"/>
                <w:sz w:val="24"/>
                <w:szCs w:val="24"/>
                <w:lang w:eastAsia="zh-CN"/>
              </w:rPr>
              <w:t>, в том числе НДС.</w:t>
            </w:r>
          </w:p>
        </w:tc>
        <w:tc>
          <w:tcPr>
            <w:tcW w:w="2086" w:type="dxa"/>
            <w:noWrap/>
          </w:tcPr>
          <w:p w:rsidR="006C24EF" w:rsidRPr="006C24EF" w:rsidRDefault="006C24EF" w:rsidP="006C24EF">
            <w:pPr>
              <w:spacing w:after="0" w:line="240" w:lineRule="auto"/>
              <w:jc w:val="right"/>
              <w:rPr>
                <w:rFonts w:ascii="Times New Roman" w:eastAsia="Times New Roman" w:hAnsi="Times New Roman"/>
                <w:b/>
                <w:iCs/>
                <w:color w:val="000000"/>
                <w:sz w:val="24"/>
                <w:szCs w:val="24"/>
                <w:lang w:eastAsia="zh-CN"/>
              </w:rPr>
            </w:pPr>
            <w:r w:rsidRPr="006C24EF">
              <w:rPr>
                <w:rFonts w:ascii="Times New Roman" w:eastAsia="Times New Roman" w:hAnsi="Times New Roman"/>
                <w:b/>
                <w:iCs/>
                <w:color w:val="000000"/>
                <w:sz w:val="24"/>
                <w:szCs w:val="24"/>
                <w:lang w:eastAsia="zh-CN"/>
              </w:rPr>
              <w:t>Начальная (максимальная) сумма, руб.</w:t>
            </w:r>
          </w:p>
          <w:p w:rsidR="006C24EF" w:rsidRPr="006C24EF" w:rsidRDefault="006C24EF" w:rsidP="006C24EF">
            <w:pPr>
              <w:spacing w:after="0" w:line="240" w:lineRule="auto"/>
              <w:jc w:val="right"/>
              <w:rPr>
                <w:rFonts w:ascii="Times New Roman" w:eastAsia="Times New Roman" w:hAnsi="Times New Roman"/>
                <w:b/>
                <w:iCs/>
                <w:color w:val="000000"/>
                <w:sz w:val="24"/>
                <w:szCs w:val="24"/>
                <w:lang w:eastAsia="zh-CN"/>
              </w:rPr>
            </w:pPr>
            <w:r w:rsidRPr="006C24EF">
              <w:rPr>
                <w:rFonts w:ascii="Times New Roman" w:eastAsia="Times New Roman" w:hAnsi="Times New Roman"/>
                <w:b/>
                <w:iCs/>
                <w:color w:val="000000"/>
                <w:sz w:val="24"/>
                <w:szCs w:val="24"/>
                <w:lang w:eastAsia="zh-CN"/>
              </w:rPr>
              <w:t xml:space="preserve"> С НДС.</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00"/>
        </w:trPr>
        <w:tc>
          <w:tcPr>
            <w:tcW w:w="55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w:t>
            </w:r>
          </w:p>
        </w:tc>
        <w:tc>
          <w:tcPr>
            <w:tcW w:w="3167" w:type="dxa"/>
            <w:tcBorders>
              <w:top w:val="single" w:sz="4" w:space="0" w:color="auto"/>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Труба Ст32х3,0-1-ППУ-ПЭ ГОСТ 30732-2006 (труба по ГОСТ 10704-91, гр. В ГОСТ 10705 Ст20 ГОСТ 1050) с системой оперативно-дистанционного контроля (далее - СОДК)</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м</w:t>
            </w:r>
          </w:p>
        </w:tc>
        <w:tc>
          <w:tcPr>
            <w:tcW w:w="816" w:type="dxa"/>
            <w:tcBorders>
              <w:top w:val="single" w:sz="4" w:space="0" w:color="auto"/>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186</w:t>
            </w:r>
          </w:p>
        </w:tc>
        <w:tc>
          <w:tcPr>
            <w:tcW w:w="2086" w:type="dxa"/>
            <w:tcBorders>
              <w:top w:val="single" w:sz="4" w:space="0" w:color="auto"/>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562,02</w:t>
            </w:r>
          </w:p>
        </w:tc>
        <w:tc>
          <w:tcPr>
            <w:tcW w:w="2086" w:type="dxa"/>
            <w:tcBorders>
              <w:top w:val="single" w:sz="4" w:space="0" w:color="auto"/>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104535,72</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2</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Труба Ст45х3,0-1-ППУ-ПЭ ГОСТ 30732-2006 (труба по ГОСТ 10704-91, гр. В ГОСТ 10705 Ст20 ГОСТ 1050) с системой оперативно-дистанционного контроля (далее - СОДК)</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м</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56</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537,58</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30104,48</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3</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Труба Ст57х3,5-1-ППУ-ПЭ ГОСТ 30732-2006 (труба по ГОСТ 10704-91, гр. В ГОСТ 10705 Ст20 ГОСТ 1050) с системой оперативно-дистанционного контроля (далее - СОДК)</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м</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1818</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586,59</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1066420,62</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4</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Труба Ст76х3,5-1-ППУ-ПЭ ГОСТ 30732-2006 (труба по ГОСТ 10704-91, гр. В ГОСТ 10705 Ст20 ГОСТ 1050) с СОДК</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м</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492</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671,53</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330392,76</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lastRenderedPageBreak/>
              <w:t>5</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Труба Ст89х4,0-1-ППУ-ПЭ ГОСТ 30732-2006(труба по ГОСТ 10704-91, гр. В ГОСТ 10705 Ст20 ГОСТ 1050) с СОДК</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м</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290</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794,68</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230457,20</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6</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proofErr w:type="gramStart"/>
            <w:r w:rsidRPr="006C24EF">
              <w:rPr>
                <w:rFonts w:ascii="Times New Roman" w:eastAsia="Times New Roman" w:hAnsi="Times New Roman"/>
                <w:color w:val="000000"/>
                <w:sz w:val="24"/>
                <w:szCs w:val="24"/>
                <w:lang w:eastAsia="zh-CN"/>
              </w:rPr>
              <w:t>Труба Ст108х4,0-1-ППУ-ПЭ ГОСТ 30732-2006) (труба по ГОСТ 10704-91, гр. В ГОСТ 10705 Ст20 ГОСТ 1050) с СОДК</w:t>
            </w:r>
            <w:proofErr w:type="gramEnd"/>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м</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1518</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912,57</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1385281,26</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7</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proofErr w:type="gramStart"/>
            <w:r w:rsidRPr="006C24EF">
              <w:rPr>
                <w:rFonts w:ascii="Times New Roman" w:eastAsia="Times New Roman" w:hAnsi="Times New Roman"/>
                <w:color w:val="000000"/>
                <w:sz w:val="24"/>
                <w:szCs w:val="24"/>
                <w:lang w:eastAsia="zh-CN"/>
              </w:rPr>
              <w:t>Труба Ст133х4,5-1-ППУ-ПЭ ГОСТ 30732-2006) (труба по ГОСТ 10704-91, гр. В ГОСТ 10705 Ст20 ГОСТ 1050) с СОДК</w:t>
            </w:r>
            <w:proofErr w:type="gramEnd"/>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м</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114</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1262,14</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143883,96</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8</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Труба Ст159х4,5-1-ППУ-ПЭ ГОСТ 30732-2006 (труба по ГОСТ 10704-91, гр. В ГОСТ 10705 Ст20 ГОСТ 1050) с СОДК</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м</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100</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1546,95</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154695,00</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9</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Труба Ст159х4,5-2-ППУ-ПЭ ГОСТ 30732-2006 (труба по ГОСТ 10704-91, гр. В ГОСТ 10705 Ст20 ГОСТ 1050) с СОДК</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м</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120</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1899,94</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227992,80</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10</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Труба Ст219х6,0-1-ППУ-ПЭ ГОСТ 30732-2006 (труба по ГОСТ 10704-91, гр. В ГОСТ 10705 Ст20 ГОСТ 1050) с СОДК</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м</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150</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2523,32</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378498,00</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11</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Труба Ст219х6,0-2-ППУ-ПЭ ГОСТ 30732-2006 (труба по ГОСТ 10704-91, гр. В ГОСТ 10705 Ст20 ГОСТ 1050) с СОДК</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м</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110</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3051,35</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335648,50</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12</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Труба Ст273*7,0-1-ППУ-ПЭ ГОСТ 30732-2006 (труба по ГОСТ 10704-91, гр. В ГОСТ 10705 Ст20 ГОСТ 1050) с СОДК</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м</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150</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3651,42</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547713,00</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13</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Труба Ст325*7,0-1-ППУ-ПЭ ГОСТ 30732-2006 (труба по ГОСТ 10704-91, гр. В ГОСТ 10705 Ст20 ГОСТ 1050) с СОДК</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м</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160</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4553,84</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728614,40</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14</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 xml:space="preserve">Труба Ст426х7,0-1-ППУ-ПЭ ГОСТ 30732-2006 (труба тип 1-426х7-К52 ГОСТ 20295 </w:t>
            </w:r>
            <w:proofErr w:type="spellStart"/>
            <w:r w:rsidRPr="006C24EF">
              <w:rPr>
                <w:rFonts w:ascii="Times New Roman" w:eastAsia="Times New Roman" w:hAnsi="Times New Roman"/>
                <w:color w:val="000000"/>
                <w:sz w:val="24"/>
                <w:szCs w:val="24"/>
                <w:lang w:eastAsia="zh-CN"/>
              </w:rPr>
              <w:t>эл.сварная</w:t>
            </w:r>
            <w:proofErr w:type="spellEnd"/>
            <w:r w:rsidRPr="006C24EF">
              <w:rPr>
                <w:rFonts w:ascii="Times New Roman" w:eastAsia="Times New Roman" w:hAnsi="Times New Roman"/>
                <w:color w:val="000000"/>
                <w:sz w:val="24"/>
                <w:szCs w:val="24"/>
                <w:lang w:eastAsia="zh-CN"/>
              </w:rPr>
              <w:t xml:space="preserve"> </w:t>
            </w:r>
            <w:proofErr w:type="spellStart"/>
            <w:r w:rsidRPr="006C24EF">
              <w:rPr>
                <w:rFonts w:ascii="Times New Roman" w:eastAsia="Times New Roman" w:hAnsi="Times New Roman"/>
                <w:color w:val="000000"/>
                <w:sz w:val="24"/>
                <w:szCs w:val="24"/>
                <w:lang w:eastAsia="zh-CN"/>
              </w:rPr>
              <w:t>прямошовная</w:t>
            </w:r>
            <w:proofErr w:type="spellEnd"/>
            <w:r w:rsidRPr="006C24EF">
              <w:rPr>
                <w:rFonts w:ascii="Times New Roman" w:eastAsia="Times New Roman" w:hAnsi="Times New Roman"/>
                <w:color w:val="000000"/>
                <w:sz w:val="24"/>
                <w:szCs w:val="24"/>
                <w:lang w:eastAsia="zh-CN"/>
              </w:rPr>
              <w:t xml:space="preserve"> группа</w:t>
            </w:r>
            <w:proofErr w:type="gramStart"/>
            <w:r w:rsidRPr="006C24EF">
              <w:rPr>
                <w:rFonts w:ascii="Times New Roman" w:eastAsia="Times New Roman" w:hAnsi="Times New Roman"/>
                <w:color w:val="000000"/>
                <w:sz w:val="24"/>
                <w:szCs w:val="24"/>
                <w:lang w:eastAsia="zh-CN"/>
              </w:rPr>
              <w:t xml:space="preserve"> В</w:t>
            </w:r>
            <w:proofErr w:type="gramEnd"/>
            <w:r w:rsidRPr="006C24EF">
              <w:rPr>
                <w:rFonts w:ascii="Times New Roman" w:eastAsia="Times New Roman" w:hAnsi="Times New Roman"/>
                <w:color w:val="000000"/>
                <w:sz w:val="24"/>
                <w:szCs w:val="24"/>
                <w:lang w:eastAsia="zh-CN"/>
              </w:rPr>
              <w:t xml:space="preserve"> сталь 17Г1С ГОСТ 19281) с СОДК</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м</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345</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6387,31</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2203621,95</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15</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 xml:space="preserve">Отвод </w:t>
            </w:r>
            <w:proofErr w:type="spellStart"/>
            <w:proofErr w:type="gramStart"/>
            <w:r w:rsidRPr="006C24EF">
              <w:rPr>
                <w:rFonts w:ascii="Times New Roman" w:eastAsia="Times New Roman" w:hAnsi="Times New Roman"/>
                <w:color w:val="000000"/>
                <w:sz w:val="24"/>
                <w:szCs w:val="24"/>
                <w:lang w:eastAsia="zh-CN"/>
              </w:rPr>
              <w:t>Ст</w:t>
            </w:r>
            <w:proofErr w:type="spellEnd"/>
            <w:proofErr w:type="gramEnd"/>
            <w:r w:rsidRPr="006C24EF">
              <w:rPr>
                <w:rFonts w:ascii="Times New Roman" w:eastAsia="Times New Roman" w:hAnsi="Times New Roman"/>
                <w:color w:val="000000"/>
                <w:sz w:val="24"/>
                <w:szCs w:val="24"/>
                <w:lang w:eastAsia="zh-CN"/>
              </w:rPr>
              <w:t xml:space="preserve"> 57х3,5-90°-1-</w:t>
            </w:r>
            <w:r w:rsidRPr="006C24EF">
              <w:rPr>
                <w:rFonts w:ascii="Times New Roman" w:eastAsia="Times New Roman" w:hAnsi="Times New Roman"/>
                <w:color w:val="000000"/>
                <w:sz w:val="24"/>
                <w:szCs w:val="24"/>
                <w:lang w:eastAsia="zh-CN"/>
              </w:rPr>
              <w:lastRenderedPageBreak/>
              <w:t>ППУ-ПЭ ГОСТ 30732-2006 (Сталь 20) с СОДК</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lastRenderedPageBreak/>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120</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1238,81</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148657,20</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lastRenderedPageBreak/>
              <w:t>16</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 xml:space="preserve">Отвод </w:t>
            </w:r>
            <w:proofErr w:type="spellStart"/>
            <w:proofErr w:type="gramStart"/>
            <w:r w:rsidRPr="006C24EF">
              <w:rPr>
                <w:rFonts w:ascii="Times New Roman" w:eastAsia="Times New Roman" w:hAnsi="Times New Roman"/>
                <w:color w:val="000000"/>
                <w:sz w:val="24"/>
                <w:szCs w:val="24"/>
                <w:lang w:eastAsia="zh-CN"/>
              </w:rPr>
              <w:t>Ст</w:t>
            </w:r>
            <w:proofErr w:type="spellEnd"/>
            <w:proofErr w:type="gramEnd"/>
            <w:r w:rsidRPr="006C24EF">
              <w:rPr>
                <w:rFonts w:ascii="Times New Roman" w:eastAsia="Times New Roman" w:hAnsi="Times New Roman"/>
                <w:color w:val="000000"/>
                <w:sz w:val="24"/>
                <w:szCs w:val="24"/>
                <w:lang w:eastAsia="zh-CN"/>
              </w:rPr>
              <w:t xml:space="preserve"> 76х3,5-90°-1-ППУ-ПЭ ГОСТ 30732-2006 (Сталь 20) с СОДК</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80</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1449,18</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115934,40</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17</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 xml:space="preserve">Отвод </w:t>
            </w:r>
            <w:proofErr w:type="spellStart"/>
            <w:proofErr w:type="gramStart"/>
            <w:r w:rsidRPr="006C24EF">
              <w:rPr>
                <w:rFonts w:ascii="Times New Roman" w:eastAsia="Times New Roman" w:hAnsi="Times New Roman"/>
                <w:color w:val="000000"/>
                <w:sz w:val="24"/>
                <w:szCs w:val="24"/>
                <w:lang w:eastAsia="zh-CN"/>
              </w:rPr>
              <w:t>Ст</w:t>
            </w:r>
            <w:proofErr w:type="spellEnd"/>
            <w:proofErr w:type="gramEnd"/>
            <w:r w:rsidRPr="006C24EF">
              <w:rPr>
                <w:rFonts w:ascii="Times New Roman" w:eastAsia="Times New Roman" w:hAnsi="Times New Roman"/>
                <w:color w:val="000000"/>
                <w:sz w:val="24"/>
                <w:szCs w:val="24"/>
                <w:lang w:eastAsia="zh-CN"/>
              </w:rPr>
              <w:t xml:space="preserve"> 89х5,0-90°-1-ППУ-ПЭ ГОСТ 30732-2006 (Сталь 20) с СОДК</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28</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1712,40</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47947,20</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18</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 xml:space="preserve">Отвод </w:t>
            </w:r>
            <w:proofErr w:type="spellStart"/>
            <w:proofErr w:type="gramStart"/>
            <w:r w:rsidRPr="006C24EF">
              <w:rPr>
                <w:rFonts w:ascii="Times New Roman" w:eastAsia="Times New Roman" w:hAnsi="Times New Roman"/>
                <w:color w:val="000000"/>
                <w:sz w:val="24"/>
                <w:szCs w:val="24"/>
                <w:lang w:eastAsia="zh-CN"/>
              </w:rPr>
              <w:t>Ст</w:t>
            </w:r>
            <w:proofErr w:type="spellEnd"/>
            <w:proofErr w:type="gramEnd"/>
            <w:r w:rsidRPr="006C24EF">
              <w:rPr>
                <w:rFonts w:ascii="Times New Roman" w:eastAsia="Times New Roman" w:hAnsi="Times New Roman"/>
                <w:color w:val="000000"/>
                <w:sz w:val="24"/>
                <w:szCs w:val="24"/>
                <w:lang w:eastAsia="zh-CN"/>
              </w:rPr>
              <w:t xml:space="preserve"> 108х4,0-90°-1-ППУ-ПЭ ГОСТ 30732-2006 (Сталь 20) с СОДК</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112</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1857,54</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208044,48</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19</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 xml:space="preserve">Отвод </w:t>
            </w:r>
            <w:proofErr w:type="spellStart"/>
            <w:proofErr w:type="gramStart"/>
            <w:r w:rsidRPr="006C24EF">
              <w:rPr>
                <w:rFonts w:ascii="Times New Roman" w:eastAsia="Times New Roman" w:hAnsi="Times New Roman"/>
                <w:color w:val="000000"/>
                <w:sz w:val="24"/>
                <w:szCs w:val="24"/>
                <w:lang w:eastAsia="zh-CN"/>
              </w:rPr>
              <w:t>Ст</w:t>
            </w:r>
            <w:proofErr w:type="spellEnd"/>
            <w:proofErr w:type="gramEnd"/>
            <w:r w:rsidRPr="006C24EF">
              <w:rPr>
                <w:rFonts w:ascii="Times New Roman" w:eastAsia="Times New Roman" w:hAnsi="Times New Roman"/>
                <w:color w:val="000000"/>
                <w:sz w:val="24"/>
                <w:szCs w:val="24"/>
                <w:lang w:eastAsia="zh-CN"/>
              </w:rPr>
              <w:t xml:space="preserve"> 133х5,0-90°-1-ППУ-ПЭ ГОСТ 30732-2006 (Сталь 20) с СОДК</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24</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2448,55</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58765,20</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20</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 xml:space="preserve">Отвод </w:t>
            </w:r>
            <w:proofErr w:type="spellStart"/>
            <w:proofErr w:type="gramStart"/>
            <w:r w:rsidRPr="006C24EF">
              <w:rPr>
                <w:rFonts w:ascii="Times New Roman" w:eastAsia="Times New Roman" w:hAnsi="Times New Roman"/>
                <w:color w:val="000000"/>
                <w:sz w:val="24"/>
                <w:szCs w:val="24"/>
                <w:lang w:eastAsia="zh-CN"/>
              </w:rPr>
              <w:t>Ст</w:t>
            </w:r>
            <w:proofErr w:type="spellEnd"/>
            <w:proofErr w:type="gramEnd"/>
            <w:r w:rsidRPr="006C24EF">
              <w:rPr>
                <w:rFonts w:ascii="Times New Roman" w:eastAsia="Times New Roman" w:hAnsi="Times New Roman"/>
                <w:color w:val="000000"/>
                <w:sz w:val="24"/>
                <w:szCs w:val="24"/>
                <w:lang w:eastAsia="zh-CN"/>
              </w:rPr>
              <w:t xml:space="preserve"> 159х4,5-90°-1-ППУ-ПЭ ГОСТ 30732-2006 (Сталь 20) с СОДК</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4</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2974,66</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11898,64</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21</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 xml:space="preserve">Отвод </w:t>
            </w:r>
            <w:proofErr w:type="spellStart"/>
            <w:proofErr w:type="gramStart"/>
            <w:r w:rsidRPr="006C24EF">
              <w:rPr>
                <w:rFonts w:ascii="Times New Roman" w:eastAsia="Times New Roman" w:hAnsi="Times New Roman"/>
                <w:color w:val="000000"/>
                <w:sz w:val="24"/>
                <w:szCs w:val="24"/>
                <w:lang w:eastAsia="zh-CN"/>
              </w:rPr>
              <w:t>Ст</w:t>
            </w:r>
            <w:proofErr w:type="spellEnd"/>
            <w:proofErr w:type="gramEnd"/>
            <w:r w:rsidRPr="006C24EF">
              <w:rPr>
                <w:rFonts w:ascii="Times New Roman" w:eastAsia="Times New Roman" w:hAnsi="Times New Roman"/>
                <w:color w:val="000000"/>
                <w:sz w:val="24"/>
                <w:szCs w:val="24"/>
                <w:lang w:eastAsia="zh-CN"/>
              </w:rPr>
              <w:t xml:space="preserve"> 159х4,5-90°-2-ППУ-ПЭ ГОСТ 30732-2006 (Сталь 20) с СОДК</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4</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3325,14</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13300,56</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22</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 xml:space="preserve">Отвод </w:t>
            </w:r>
            <w:proofErr w:type="spellStart"/>
            <w:proofErr w:type="gramStart"/>
            <w:r w:rsidRPr="006C24EF">
              <w:rPr>
                <w:rFonts w:ascii="Times New Roman" w:eastAsia="Times New Roman" w:hAnsi="Times New Roman"/>
                <w:color w:val="000000"/>
                <w:sz w:val="24"/>
                <w:szCs w:val="24"/>
                <w:lang w:eastAsia="zh-CN"/>
              </w:rPr>
              <w:t>Ст</w:t>
            </w:r>
            <w:proofErr w:type="spellEnd"/>
            <w:proofErr w:type="gramEnd"/>
            <w:r w:rsidRPr="006C24EF">
              <w:rPr>
                <w:rFonts w:ascii="Times New Roman" w:eastAsia="Times New Roman" w:hAnsi="Times New Roman"/>
                <w:color w:val="000000"/>
                <w:sz w:val="24"/>
                <w:szCs w:val="24"/>
                <w:lang w:eastAsia="zh-CN"/>
              </w:rPr>
              <w:t xml:space="preserve"> 219*6,0-90°-1-ППУ-ПЭ ГОСТ 30732-2006 (Сталь 20) с СОДК</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26</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4840,90</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125863,40</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23</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 xml:space="preserve">Отвод </w:t>
            </w:r>
            <w:proofErr w:type="spellStart"/>
            <w:proofErr w:type="gramStart"/>
            <w:r w:rsidRPr="006C24EF">
              <w:rPr>
                <w:rFonts w:ascii="Times New Roman" w:eastAsia="Times New Roman" w:hAnsi="Times New Roman"/>
                <w:color w:val="000000"/>
                <w:sz w:val="24"/>
                <w:szCs w:val="24"/>
                <w:lang w:eastAsia="zh-CN"/>
              </w:rPr>
              <w:t>Ст</w:t>
            </w:r>
            <w:proofErr w:type="spellEnd"/>
            <w:proofErr w:type="gramEnd"/>
            <w:r w:rsidRPr="006C24EF">
              <w:rPr>
                <w:rFonts w:ascii="Times New Roman" w:eastAsia="Times New Roman" w:hAnsi="Times New Roman"/>
                <w:color w:val="000000"/>
                <w:sz w:val="24"/>
                <w:szCs w:val="24"/>
                <w:lang w:eastAsia="zh-CN"/>
              </w:rPr>
              <w:t xml:space="preserve"> 219*6,0-90°-2-ППУ-ПЭ ГОСТ 30732-2006 (Сталь 20) с СОДК</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2</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5618,69</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11237,38</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24</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 xml:space="preserve">Отвод </w:t>
            </w:r>
            <w:proofErr w:type="spellStart"/>
            <w:proofErr w:type="gramStart"/>
            <w:r w:rsidRPr="006C24EF">
              <w:rPr>
                <w:rFonts w:ascii="Times New Roman" w:eastAsia="Times New Roman" w:hAnsi="Times New Roman"/>
                <w:color w:val="000000"/>
                <w:sz w:val="24"/>
                <w:szCs w:val="24"/>
                <w:lang w:eastAsia="zh-CN"/>
              </w:rPr>
              <w:t>Ст</w:t>
            </w:r>
            <w:proofErr w:type="spellEnd"/>
            <w:proofErr w:type="gramEnd"/>
            <w:r w:rsidRPr="006C24EF">
              <w:rPr>
                <w:rFonts w:ascii="Times New Roman" w:eastAsia="Times New Roman" w:hAnsi="Times New Roman"/>
                <w:color w:val="000000"/>
                <w:sz w:val="24"/>
                <w:szCs w:val="24"/>
                <w:lang w:eastAsia="zh-CN"/>
              </w:rPr>
              <w:t xml:space="preserve"> 273*7,0-90°-1-ППУ-ПЭ ГОСТ 30732-2006 (Сталь 20) с СОДК</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14</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9325,45</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130556,30</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25</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 xml:space="preserve">Отвод </w:t>
            </w:r>
            <w:proofErr w:type="spellStart"/>
            <w:proofErr w:type="gramStart"/>
            <w:r w:rsidRPr="006C24EF">
              <w:rPr>
                <w:rFonts w:ascii="Times New Roman" w:eastAsia="Times New Roman" w:hAnsi="Times New Roman"/>
                <w:color w:val="000000"/>
                <w:sz w:val="24"/>
                <w:szCs w:val="24"/>
                <w:lang w:eastAsia="zh-CN"/>
              </w:rPr>
              <w:t>Ст</w:t>
            </w:r>
            <w:proofErr w:type="spellEnd"/>
            <w:proofErr w:type="gramEnd"/>
            <w:r w:rsidRPr="006C24EF">
              <w:rPr>
                <w:rFonts w:ascii="Times New Roman" w:eastAsia="Times New Roman" w:hAnsi="Times New Roman"/>
                <w:color w:val="000000"/>
                <w:sz w:val="24"/>
                <w:szCs w:val="24"/>
                <w:lang w:eastAsia="zh-CN"/>
              </w:rPr>
              <w:t xml:space="preserve"> 426х7,0-90°-1-ППУ-ПЭ ГОСТ 30732-2006 (Сталь 17Г1С) с СОДК</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4</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24305,67</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97222,68</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26</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 xml:space="preserve">Отвод </w:t>
            </w:r>
            <w:proofErr w:type="spellStart"/>
            <w:proofErr w:type="gramStart"/>
            <w:r w:rsidRPr="006C24EF">
              <w:rPr>
                <w:rFonts w:ascii="Times New Roman" w:eastAsia="Times New Roman" w:hAnsi="Times New Roman"/>
                <w:color w:val="000000"/>
                <w:sz w:val="24"/>
                <w:szCs w:val="24"/>
                <w:lang w:eastAsia="zh-CN"/>
              </w:rPr>
              <w:t>Ст</w:t>
            </w:r>
            <w:proofErr w:type="spellEnd"/>
            <w:proofErr w:type="gramEnd"/>
            <w:r w:rsidRPr="006C24EF">
              <w:rPr>
                <w:rFonts w:ascii="Times New Roman" w:eastAsia="Times New Roman" w:hAnsi="Times New Roman"/>
                <w:color w:val="000000"/>
                <w:sz w:val="24"/>
                <w:szCs w:val="24"/>
                <w:lang w:eastAsia="zh-CN"/>
              </w:rPr>
              <w:t xml:space="preserve"> 530х8,0-90°-1-ППУ-ПЭ ГОСТ 30732-2006 (Сталь 17Г1С) с СОДК</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8</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39994,03</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319952,24</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27</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 xml:space="preserve">Отвод </w:t>
            </w:r>
            <w:proofErr w:type="spellStart"/>
            <w:proofErr w:type="gramStart"/>
            <w:r w:rsidRPr="006C24EF">
              <w:rPr>
                <w:rFonts w:ascii="Times New Roman" w:eastAsia="Times New Roman" w:hAnsi="Times New Roman"/>
                <w:color w:val="000000"/>
                <w:sz w:val="24"/>
                <w:szCs w:val="24"/>
                <w:lang w:eastAsia="zh-CN"/>
              </w:rPr>
              <w:t>Ст</w:t>
            </w:r>
            <w:proofErr w:type="spellEnd"/>
            <w:proofErr w:type="gramEnd"/>
            <w:r w:rsidRPr="006C24EF">
              <w:rPr>
                <w:rFonts w:ascii="Times New Roman" w:eastAsia="Times New Roman" w:hAnsi="Times New Roman"/>
                <w:color w:val="000000"/>
                <w:sz w:val="24"/>
                <w:szCs w:val="24"/>
                <w:lang w:eastAsia="zh-CN"/>
              </w:rPr>
              <w:t xml:space="preserve"> 108х4,0-60°-1-ППУ-ПЭ ГОСТ 30732-2006 (Сталь 20) с СОДК</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2</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2116,91</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4233,82</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28</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 xml:space="preserve">Отвод </w:t>
            </w:r>
            <w:proofErr w:type="spellStart"/>
            <w:proofErr w:type="gramStart"/>
            <w:r w:rsidRPr="006C24EF">
              <w:rPr>
                <w:rFonts w:ascii="Times New Roman" w:eastAsia="Times New Roman" w:hAnsi="Times New Roman"/>
                <w:color w:val="000000"/>
                <w:sz w:val="24"/>
                <w:szCs w:val="24"/>
                <w:lang w:eastAsia="zh-CN"/>
              </w:rPr>
              <w:t>Ст</w:t>
            </w:r>
            <w:proofErr w:type="spellEnd"/>
            <w:proofErr w:type="gramEnd"/>
            <w:r w:rsidRPr="006C24EF">
              <w:rPr>
                <w:rFonts w:ascii="Times New Roman" w:eastAsia="Times New Roman" w:hAnsi="Times New Roman"/>
                <w:color w:val="000000"/>
                <w:sz w:val="24"/>
                <w:szCs w:val="24"/>
                <w:lang w:eastAsia="zh-CN"/>
              </w:rPr>
              <w:t xml:space="preserve"> 273*7,0-60°-1-ППУ-ПЭ ГОСТ 30732-2006 (Сталь 20) с СОДК</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4</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11730,69</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46922,76</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29</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Опора скользящая 57/125 ГОСТ 30732-2006</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297</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548,50</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162904,50</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30</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Опора скользящая 76/140 ГОСТ 30732-2006</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199</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587,03</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116818,97</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31</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Опора скользящая 89/160 ГОСТ 30732-2006</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241</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637,27</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153582,07</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32</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Опора скользящая 108/180 ГОСТ 30732-2006</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894</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670,66</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599570,04</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33</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Опора скользящая 133/225 ГОСТ 30732-2006</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42</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732,87</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30780,54</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34</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Опора скользящая 159/250 ГОСТ 30732-2006</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574</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814,71</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467643,54</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lastRenderedPageBreak/>
              <w:t>35</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Опора скользящая 159/280 ГОСТ 30732-2006</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24</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870,75</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20898,00</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36</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Опора скользящая 219/315 ГОСТ 30732-2006</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70</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1009,98</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70698,60</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37</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Опора скользящая 219/355 ГОСТ 30732-2006</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16</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1122,44</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17959,04</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38</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Опора скользящая 273/400 ГОСТ 30732-2006</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78</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1233,61</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96221,58</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39</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Опора скользящая 325/450 ГОСТ 30732-2006</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20</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1386,76</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27735,20</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40</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Опора скользящая 426/560 ГОСТ 30732-2006</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6</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1966,85</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11801,10</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41</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Опора скользящая 530/710 ГОСТ 30732-2006</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12</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3110,35</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37324,20</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42</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Опора неподвижная Ст57-220х15-1-ППУ-ПЭ ГОСТ 30372-2006 с СОДК</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142</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3719,63</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528187,46</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43</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Опора неподвижная Ст76-235х20-1-ППУ-ПЭ ГОСТ 30372-2006 с СОДК</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38</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3640,91</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138354,58</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44</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Опора неподвижная Ст89-275х20-1-ППУ-ПЭ ГОСТ 30372-2006 с СОДК</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25</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4354,57</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108864,25</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45</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Опора неподвижная Ст159-400х30-1-ППУ-ПЭ ГОСТ 30372-2006 с СОДК</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2</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7530,07</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15060,14</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46</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Опора неподвижная Ст159-400х30-2-ППУ-ПЭ ГОСТ 30372-2006 с СОДК</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4</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8718,84</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34875,36</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47</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Опора неподвижная Ст219-460х30-2-ППУ-ПЭ ГОСТ 30372-2006 с СОДК</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2</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11505,49</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23010,98</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48</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Опора неподвижная Ст273-550х30-2-ППУ-ПЭ ГОСТ 30372-2006 с СОДК</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8</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14267,38</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114139,04</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49</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Опора неподвижная Ст426-750х40-2-ППУ-ПЭ ГОСТ 30372-2006 с СОДК</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2</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27598,52</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55197,04</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50</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 xml:space="preserve">Заглушка </w:t>
            </w:r>
            <w:proofErr w:type="spellStart"/>
            <w:r w:rsidRPr="006C24EF">
              <w:rPr>
                <w:rFonts w:ascii="Times New Roman" w:eastAsia="Times New Roman" w:hAnsi="Times New Roman"/>
                <w:color w:val="000000"/>
                <w:sz w:val="24"/>
                <w:szCs w:val="24"/>
                <w:lang w:eastAsia="zh-CN"/>
              </w:rPr>
              <w:t>изол</w:t>
            </w:r>
            <w:proofErr w:type="spellEnd"/>
            <w:r w:rsidRPr="006C24EF">
              <w:rPr>
                <w:rFonts w:ascii="Times New Roman" w:eastAsia="Times New Roman" w:hAnsi="Times New Roman"/>
                <w:color w:val="000000"/>
                <w:sz w:val="24"/>
                <w:szCs w:val="24"/>
                <w:lang w:eastAsia="zh-CN"/>
              </w:rPr>
              <w:t xml:space="preserve">. </w:t>
            </w:r>
            <w:proofErr w:type="spellStart"/>
            <w:r w:rsidRPr="006C24EF">
              <w:rPr>
                <w:rFonts w:ascii="Times New Roman" w:eastAsia="Times New Roman" w:hAnsi="Times New Roman"/>
                <w:color w:val="000000"/>
                <w:sz w:val="24"/>
                <w:szCs w:val="24"/>
                <w:lang w:eastAsia="zh-CN"/>
              </w:rPr>
              <w:t>термоусаж</w:t>
            </w:r>
            <w:proofErr w:type="spellEnd"/>
            <w:r w:rsidRPr="006C24EF">
              <w:rPr>
                <w:rFonts w:ascii="Times New Roman" w:eastAsia="Times New Roman" w:hAnsi="Times New Roman"/>
                <w:color w:val="000000"/>
                <w:sz w:val="24"/>
                <w:szCs w:val="24"/>
                <w:lang w:eastAsia="zh-CN"/>
              </w:rPr>
              <w:t>. 57/125</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10</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396,83</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3968,30</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51</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 xml:space="preserve">Заглушка </w:t>
            </w:r>
            <w:proofErr w:type="spellStart"/>
            <w:r w:rsidRPr="006C24EF">
              <w:rPr>
                <w:rFonts w:ascii="Times New Roman" w:eastAsia="Times New Roman" w:hAnsi="Times New Roman"/>
                <w:color w:val="000000"/>
                <w:sz w:val="24"/>
                <w:szCs w:val="24"/>
                <w:lang w:eastAsia="zh-CN"/>
              </w:rPr>
              <w:t>изол</w:t>
            </w:r>
            <w:proofErr w:type="spellEnd"/>
            <w:r w:rsidRPr="006C24EF">
              <w:rPr>
                <w:rFonts w:ascii="Times New Roman" w:eastAsia="Times New Roman" w:hAnsi="Times New Roman"/>
                <w:color w:val="000000"/>
                <w:sz w:val="24"/>
                <w:szCs w:val="24"/>
                <w:lang w:eastAsia="zh-CN"/>
              </w:rPr>
              <w:t xml:space="preserve">. </w:t>
            </w:r>
            <w:proofErr w:type="spellStart"/>
            <w:r w:rsidRPr="006C24EF">
              <w:rPr>
                <w:rFonts w:ascii="Times New Roman" w:eastAsia="Times New Roman" w:hAnsi="Times New Roman"/>
                <w:color w:val="000000"/>
                <w:sz w:val="24"/>
                <w:szCs w:val="24"/>
                <w:lang w:eastAsia="zh-CN"/>
              </w:rPr>
              <w:t>термоусаж</w:t>
            </w:r>
            <w:proofErr w:type="spellEnd"/>
            <w:r w:rsidRPr="006C24EF">
              <w:rPr>
                <w:rFonts w:ascii="Times New Roman" w:eastAsia="Times New Roman" w:hAnsi="Times New Roman"/>
                <w:color w:val="000000"/>
                <w:sz w:val="24"/>
                <w:szCs w:val="24"/>
                <w:lang w:eastAsia="zh-CN"/>
              </w:rPr>
              <w:t>. 76/140</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6</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394,89</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2369,34</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52</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 xml:space="preserve">Заглушка </w:t>
            </w:r>
            <w:proofErr w:type="spellStart"/>
            <w:r w:rsidRPr="006C24EF">
              <w:rPr>
                <w:rFonts w:ascii="Times New Roman" w:eastAsia="Times New Roman" w:hAnsi="Times New Roman"/>
                <w:color w:val="000000"/>
                <w:sz w:val="24"/>
                <w:szCs w:val="24"/>
                <w:lang w:eastAsia="zh-CN"/>
              </w:rPr>
              <w:t>изол</w:t>
            </w:r>
            <w:proofErr w:type="spellEnd"/>
            <w:r w:rsidRPr="006C24EF">
              <w:rPr>
                <w:rFonts w:ascii="Times New Roman" w:eastAsia="Times New Roman" w:hAnsi="Times New Roman"/>
                <w:color w:val="000000"/>
                <w:sz w:val="24"/>
                <w:szCs w:val="24"/>
                <w:lang w:eastAsia="zh-CN"/>
              </w:rPr>
              <w:t xml:space="preserve">. </w:t>
            </w:r>
            <w:proofErr w:type="spellStart"/>
            <w:r w:rsidRPr="006C24EF">
              <w:rPr>
                <w:rFonts w:ascii="Times New Roman" w:eastAsia="Times New Roman" w:hAnsi="Times New Roman"/>
                <w:color w:val="000000"/>
                <w:sz w:val="24"/>
                <w:szCs w:val="24"/>
                <w:lang w:eastAsia="zh-CN"/>
              </w:rPr>
              <w:t>термоусаж</w:t>
            </w:r>
            <w:proofErr w:type="spellEnd"/>
            <w:r w:rsidRPr="006C24EF">
              <w:rPr>
                <w:rFonts w:ascii="Times New Roman" w:eastAsia="Times New Roman" w:hAnsi="Times New Roman"/>
                <w:color w:val="000000"/>
                <w:sz w:val="24"/>
                <w:szCs w:val="24"/>
                <w:lang w:eastAsia="zh-CN"/>
              </w:rPr>
              <w:t>. 89/160</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8</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420,89</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3367,12</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53</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 xml:space="preserve">Заглушка </w:t>
            </w:r>
            <w:proofErr w:type="spellStart"/>
            <w:r w:rsidRPr="006C24EF">
              <w:rPr>
                <w:rFonts w:ascii="Times New Roman" w:eastAsia="Times New Roman" w:hAnsi="Times New Roman"/>
                <w:color w:val="000000"/>
                <w:sz w:val="24"/>
                <w:szCs w:val="24"/>
                <w:lang w:eastAsia="zh-CN"/>
              </w:rPr>
              <w:t>изол</w:t>
            </w:r>
            <w:proofErr w:type="spellEnd"/>
            <w:r w:rsidRPr="006C24EF">
              <w:rPr>
                <w:rFonts w:ascii="Times New Roman" w:eastAsia="Times New Roman" w:hAnsi="Times New Roman"/>
                <w:color w:val="000000"/>
                <w:sz w:val="24"/>
                <w:szCs w:val="24"/>
                <w:lang w:eastAsia="zh-CN"/>
              </w:rPr>
              <w:t xml:space="preserve">. </w:t>
            </w:r>
            <w:proofErr w:type="spellStart"/>
            <w:r w:rsidRPr="006C24EF">
              <w:rPr>
                <w:rFonts w:ascii="Times New Roman" w:eastAsia="Times New Roman" w:hAnsi="Times New Roman"/>
                <w:color w:val="000000"/>
                <w:sz w:val="24"/>
                <w:szCs w:val="24"/>
                <w:lang w:eastAsia="zh-CN"/>
              </w:rPr>
              <w:t>термоусаж</w:t>
            </w:r>
            <w:proofErr w:type="spellEnd"/>
            <w:r w:rsidRPr="006C24EF">
              <w:rPr>
                <w:rFonts w:ascii="Times New Roman" w:eastAsia="Times New Roman" w:hAnsi="Times New Roman"/>
                <w:color w:val="000000"/>
                <w:sz w:val="24"/>
                <w:szCs w:val="24"/>
                <w:lang w:eastAsia="zh-CN"/>
              </w:rPr>
              <w:t>. 108/180</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16</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485,73</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7771,68</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54</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 xml:space="preserve">Заглушка </w:t>
            </w:r>
            <w:proofErr w:type="spellStart"/>
            <w:r w:rsidRPr="006C24EF">
              <w:rPr>
                <w:rFonts w:ascii="Times New Roman" w:eastAsia="Times New Roman" w:hAnsi="Times New Roman"/>
                <w:color w:val="000000"/>
                <w:sz w:val="24"/>
                <w:szCs w:val="24"/>
                <w:lang w:eastAsia="zh-CN"/>
              </w:rPr>
              <w:t>изол</w:t>
            </w:r>
            <w:proofErr w:type="spellEnd"/>
            <w:r w:rsidRPr="006C24EF">
              <w:rPr>
                <w:rFonts w:ascii="Times New Roman" w:eastAsia="Times New Roman" w:hAnsi="Times New Roman"/>
                <w:color w:val="000000"/>
                <w:sz w:val="24"/>
                <w:szCs w:val="24"/>
                <w:lang w:eastAsia="zh-CN"/>
              </w:rPr>
              <w:t xml:space="preserve">. </w:t>
            </w:r>
            <w:proofErr w:type="spellStart"/>
            <w:r w:rsidRPr="006C24EF">
              <w:rPr>
                <w:rFonts w:ascii="Times New Roman" w:eastAsia="Times New Roman" w:hAnsi="Times New Roman"/>
                <w:color w:val="000000"/>
                <w:sz w:val="24"/>
                <w:szCs w:val="24"/>
                <w:lang w:eastAsia="zh-CN"/>
              </w:rPr>
              <w:t>термоусаж</w:t>
            </w:r>
            <w:proofErr w:type="spellEnd"/>
            <w:r w:rsidRPr="006C24EF">
              <w:rPr>
                <w:rFonts w:ascii="Times New Roman" w:eastAsia="Times New Roman" w:hAnsi="Times New Roman"/>
                <w:color w:val="000000"/>
                <w:sz w:val="24"/>
                <w:szCs w:val="24"/>
                <w:lang w:eastAsia="zh-CN"/>
              </w:rPr>
              <w:t>. 159/250</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12</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869,04</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10428,48</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55</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 xml:space="preserve">Заглушка </w:t>
            </w:r>
            <w:proofErr w:type="spellStart"/>
            <w:r w:rsidRPr="006C24EF">
              <w:rPr>
                <w:rFonts w:ascii="Times New Roman" w:eastAsia="Times New Roman" w:hAnsi="Times New Roman"/>
                <w:color w:val="000000"/>
                <w:sz w:val="24"/>
                <w:szCs w:val="24"/>
                <w:lang w:eastAsia="zh-CN"/>
              </w:rPr>
              <w:t>изол</w:t>
            </w:r>
            <w:proofErr w:type="spellEnd"/>
            <w:r w:rsidRPr="006C24EF">
              <w:rPr>
                <w:rFonts w:ascii="Times New Roman" w:eastAsia="Times New Roman" w:hAnsi="Times New Roman"/>
                <w:color w:val="000000"/>
                <w:sz w:val="24"/>
                <w:szCs w:val="24"/>
                <w:lang w:eastAsia="zh-CN"/>
              </w:rPr>
              <w:t>. термоусаж.159/280</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4</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1110,04</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4440,16</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56</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 xml:space="preserve">Заглушка </w:t>
            </w:r>
            <w:proofErr w:type="spellStart"/>
            <w:r w:rsidRPr="006C24EF">
              <w:rPr>
                <w:rFonts w:ascii="Times New Roman" w:eastAsia="Times New Roman" w:hAnsi="Times New Roman"/>
                <w:color w:val="000000"/>
                <w:sz w:val="24"/>
                <w:szCs w:val="24"/>
                <w:lang w:eastAsia="zh-CN"/>
              </w:rPr>
              <w:t>изол</w:t>
            </w:r>
            <w:proofErr w:type="spellEnd"/>
            <w:r w:rsidRPr="006C24EF">
              <w:rPr>
                <w:rFonts w:ascii="Times New Roman" w:eastAsia="Times New Roman" w:hAnsi="Times New Roman"/>
                <w:color w:val="000000"/>
                <w:sz w:val="24"/>
                <w:szCs w:val="24"/>
                <w:lang w:eastAsia="zh-CN"/>
              </w:rPr>
              <w:t xml:space="preserve">. </w:t>
            </w:r>
            <w:proofErr w:type="spellStart"/>
            <w:r w:rsidRPr="006C24EF">
              <w:rPr>
                <w:rFonts w:ascii="Times New Roman" w:eastAsia="Times New Roman" w:hAnsi="Times New Roman"/>
                <w:color w:val="000000"/>
                <w:sz w:val="24"/>
                <w:szCs w:val="24"/>
                <w:lang w:eastAsia="zh-CN"/>
              </w:rPr>
              <w:t>термоусаж</w:t>
            </w:r>
            <w:proofErr w:type="spellEnd"/>
            <w:r w:rsidRPr="006C24EF">
              <w:rPr>
                <w:rFonts w:ascii="Times New Roman" w:eastAsia="Times New Roman" w:hAnsi="Times New Roman"/>
                <w:color w:val="000000"/>
                <w:sz w:val="24"/>
                <w:szCs w:val="24"/>
                <w:lang w:eastAsia="zh-CN"/>
              </w:rPr>
              <w:t>. 219/315</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4</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1566,84</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6267,36</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57</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 xml:space="preserve">Заглушка </w:t>
            </w:r>
            <w:proofErr w:type="spellStart"/>
            <w:r w:rsidRPr="006C24EF">
              <w:rPr>
                <w:rFonts w:ascii="Times New Roman" w:eastAsia="Times New Roman" w:hAnsi="Times New Roman"/>
                <w:color w:val="000000"/>
                <w:sz w:val="24"/>
                <w:szCs w:val="24"/>
                <w:lang w:eastAsia="zh-CN"/>
              </w:rPr>
              <w:t>изол</w:t>
            </w:r>
            <w:proofErr w:type="spellEnd"/>
            <w:r w:rsidRPr="006C24EF">
              <w:rPr>
                <w:rFonts w:ascii="Times New Roman" w:eastAsia="Times New Roman" w:hAnsi="Times New Roman"/>
                <w:color w:val="000000"/>
                <w:sz w:val="24"/>
                <w:szCs w:val="24"/>
                <w:lang w:eastAsia="zh-CN"/>
              </w:rPr>
              <w:t xml:space="preserve">. </w:t>
            </w:r>
            <w:proofErr w:type="spellStart"/>
            <w:r w:rsidRPr="006C24EF">
              <w:rPr>
                <w:rFonts w:ascii="Times New Roman" w:eastAsia="Times New Roman" w:hAnsi="Times New Roman"/>
                <w:color w:val="000000"/>
                <w:sz w:val="24"/>
                <w:szCs w:val="24"/>
                <w:lang w:eastAsia="zh-CN"/>
              </w:rPr>
              <w:t>термоусаж</w:t>
            </w:r>
            <w:proofErr w:type="spellEnd"/>
            <w:r w:rsidRPr="006C24EF">
              <w:rPr>
                <w:rFonts w:ascii="Times New Roman" w:eastAsia="Times New Roman" w:hAnsi="Times New Roman"/>
                <w:color w:val="000000"/>
                <w:sz w:val="24"/>
                <w:szCs w:val="24"/>
                <w:lang w:eastAsia="zh-CN"/>
              </w:rPr>
              <w:t xml:space="preserve">. </w:t>
            </w:r>
            <w:r w:rsidRPr="006C24EF">
              <w:rPr>
                <w:rFonts w:ascii="Times New Roman" w:eastAsia="Times New Roman" w:hAnsi="Times New Roman"/>
                <w:color w:val="000000"/>
                <w:sz w:val="24"/>
                <w:szCs w:val="24"/>
                <w:lang w:eastAsia="zh-CN"/>
              </w:rPr>
              <w:lastRenderedPageBreak/>
              <w:t>219/355</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lastRenderedPageBreak/>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4</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1587,51</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6350,04</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lastRenderedPageBreak/>
              <w:t>58</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 xml:space="preserve">Заглушка </w:t>
            </w:r>
            <w:proofErr w:type="spellStart"/>
            <w:r w:rsidRPr="006C24EF">
              <w:rPr>
                <w:rFonts w:ascii="Times New Roman" w:eastAsia="Times New Roman" w:hAnsi="Times New Roman"/>
                <w:color w:val="000000"/>
                <w:sz w:val="24"/>
                <w:szCs w:val="24"/>
                <w:lang w:eastAsia="zh-CN"/>
              </w:rPr>
              <w:t>изол</w:t>
            </w:r>
            <w:proofErr w:type="spellEnd"/>
            <w:r w:rsidRPr="006C24EF">
              <w:rPr>
                <w:rFonts w:ascii="Times New Roman" w:eastAsia="Times New Roman" w:hAnsi="Times New Roman"/>
                <w:color w:val="000000"/>
                <w:sz w:val="24"/>
                <w:szCs w:val="24"/>
                <w:lang w:eastAsia="zh-CN"/>
              </w:rPr>
              <w:t xml:space="preserve">. </w:t>
            </w:r>
            <w:proofErr w:type="spellStart"/>
            <w:r w:rsidRPr="006C24EF">
              <w:rPr>
                <w:rFonts w:ascii="Times New Roman" w:eastAsia="Times New Roman" w:hAnsi="Times New Roman"/>
                <w:color w:val="000000"/>
                <w:sz w:val="24"/>
                <w:szCs w:val="24"/>
                <w:lang w:eastAsia="zh-CN"/>
              </w:rPr>
              <w:t>термоусаж</w:t>
            </w:r>
            <w:proofErr w:type="spellEnd"/>
            <w:r w:rsidRPr="006C24EF">
              <w:rPr>
                <w:rFonts w:ascii="Times New Roman" w:eastAsia="Times New Roman" w:hAnsi="Times New Roman"/>
                <w:color w:val="000000"/>
                <w:sz w:val="24"/>
                <w:szCs w:val="24"/>
                <w:lang w:eastAsia="zh-CN"/>
              </w:rPr>
              <w:t>. 273/400</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12</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1614,50</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19374,00</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59</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 xml:space="preserve">Заглушка </w:t>
            </w:r>
            <w:proofErr w:type="spellStart"/>
            <w:r w:rsidRPr="006C24EF">
              <w:rPr>
                <w:rFonts w:ascii="Times New Roman" w:eastAsia="Times New Roman" w:hAnsi="Times New Roman"/>
                <w:color w:val="000000"/>
                <w:sz w:val="24"/>
                <w:szCs w:val="24"/>
                <w:lang w:eastAsia="zh-CN"/>
              </w:rPr>
              <w:t>изол</w:t>
            </w:r>
            <w:proofErr w:type="spellEnd"/>
            <w:r w:rsidRPr="006C24EF">
              <w:rPr>
                <w:rFonts w:ascii="Times New Roman" w:eastAsia="Times New Roman" w:hAnsi="Times New Roman"/>
                <w:color w:val="000000"/>
                <w:sz w:val="24"/>
                <w:szCs w:val="24"/>
                <w:lang w:eastAsia="zh-CN"/>
              </w:rPr>
              <w:t xml:space="preserve">. </w:t>
            </w:r>
            <w:proofErr w:type="spellStart"/>
            <w:r w:rsidRPr="006C24EF">
              <w:rPr>
                <w:rFonts w:ascii="Times New Roman" w:eastAsia="Times New Roman" w:hAnsi="Times New Roman"/>
                <w:color w:val="000000"/>
                <w:sz w:val="24"/>
                <w:szCs w:val="24"/>
                <w:lang w:eastAsia="zh-CN"/>
              </w:rPr>
              <w:t>термоусаж</w:t>
            </w:r>
            <w:proofErr w:type="spellEnd"/>
            <w:r w:rsidRPr="006C24EF">
              <w:rPr>
                <w:rFonts w:ascii="Times New Roman" w:eastAsia="Times New Roman" w:hAnsi="Times New Roman"/>
                <w:color w:val="000000"/>
                <w:sz w:val="24"/>
                <w:szCs w:val="24"/>
                <w:lang w:eastAsia="zh-CN"/>
              </w:rPr>
              <w:t>. 325/450</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4</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1641,84</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6567,36</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60</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 xml:space="preserve">Заглушка </w:t>
            </w:r>
            <w:proofErr w:type="spellStart"/>
            <w:r w:rsidRPr="006C24EF">
              <w:rPr>
                <w:rFonts w:ascii="Times New Roman" w:eastAsia="Times New Roman" w:hAnsi="Times New Roman"/>
                <w:color w:val="000000"/>
                <w:sz w:val="24"/>
                <w:szCs w:val="24"/>
                <w:lang w:eastAsia="zh-CN"/>
              </w:rPr>
              <w:t>изол</w:t>
            </w:r>
            <w:proofErr w:type="spellEnd"/>
            <w:r w:rsidRPr="006C24EF">
              <w:rPr>
                <w:rFonts w:ascii="Times New Roman" w:eastAsia="Times New Roman" w:hAnsi="Times New Roman"/>
                <w:color w:val="000000"/>
                <w:sz w:val="24"/>
                <w:szCs w:val="24"/>
                <w:lang w:eastAsia="zh-CN"/>
              </w:rPr>
              <w:t xml:space="preserve">. </w:t>
            </w:r>
            <w:proofErr w:type="spellStart"/>
            <w:r w:rsidRPr="006C24EF">
              <w:rPr>
                <w:rFonts w:ascii="Times New Roman" w:eastAsia="Times New Roman" w:hAnsi="Times New Roman"/>
                <w:color w:val="000000"/>
                <w:sz w:val="24"/>
                <w:szCs w:val="24"/>
                <w:lang w:eastAsia="zh-CN"/>
              </w:rPr>
              <w:t>термоусаж</w:t>
            </w:r>
            <w:proofErr w:type="spellEnd"/>
            <w:r w:rsidRPr="006C24EF">
              <w:rPr>
                <w:rFonts w:ascii="Times New Roman" w:eastAsia="Times New Roman" w:hAnsi="Times New Roman"/>
                <w:color w:val="000000"/>
                <w:sz w:val="24"/>
                <w:szCs w:val="24"/>
                <w:lang w:eastAsia="zh-CN"/>
              </w:rPr>
              <w:t>. 426/560</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4</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1161,84</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4647,36</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61</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КЗС ПЭ 57/125 с термоусаживаемой муфтой (под скорлупы ППУ)</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100</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354,33</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35433,00</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62</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КЗС ПЭ 57/125 с термоусаживаемой лентой (под скорлупы ППУ)</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98</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354,33</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34724,34</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63</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КЗС ПЭ 76/140 с термоусаживаемой муфтой (под скорлупы ППУ)</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171</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415,76</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71094,96</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64</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КЗС ПЭ 76/140 с термоусаживаемой лентой (под скорлупы ППУ)</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170</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415,76</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70679,20</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65</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КЗС ПЭ 89/160 с термоусаживаемой муфтой (под скорлупы ППУ)</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186</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443,16</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82427,76</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66</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КЗС ПЭ 89/160 с термоусаживаемой лентой (под скорлупы ППУ)</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186</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439,83</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81808,38</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67</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КЗС ПЭ 108/180 с термоусаживаемой муфтой (под скорлупы ППУ)</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178</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495,98</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88284,44</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68</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КЗС ПЭ 108/180 с термоусаживаемой лентой (под скорлупы ППУ)</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178</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495,98</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88284,44</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69</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КЗС ПЭ 133/225 с термоусаживаемой муфтой (под скорлупы ППУ)</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41</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640,78</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26271,98</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70</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КЗС ПЭ 133/225 с термоусаживаемой лентой (под скорлупы ППУ)</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41</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640,78</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26271,98</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71</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КЗС ПЭ 159/250 с термоусаживаемой муфтой (под скорлупы ППУ)</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86</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716,02</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61577,72</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72</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КЗС ПЭ 159/250 с термоусаживаемой лентой (под скорлупы ППУ)</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86</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716,02</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61577,72</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73</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КЗС ПЭ 159/280 с термоусаживаемой муфтой (под скорлупы ППУ)</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15</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716,02</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10740,30</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74</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КЗС ПЭ 159/280 с термоусаживаемой лентой (под скорлупы ППУ)</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15</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757,93</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11368,95</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75</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КЗС ПЭ 219/315 с термоусаживаемой муфтой (под скорлупы ППУ)</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44</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819,59</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36061,96</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76</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 xml:space="preserve">КЗС ПЭ 219/315 с </w:t>
            </w:r>
            <w:r w:rsidRPr="006C24EF">
              <w:rPr>
                <w:rFonts w:ascii="Times New Roman" w:eastAsia="Times New Roman" w:hAnsi="Times New Roman"/>
                <w:color w:val="000000"/>
                <w:sz w:val="24"/>
                <w:szCs w:val="24"/>
                <w:lang w:eastAsia="zh-CN"/>
              </w:rPr>
              <w:lastRenderedPageBreak/>
              <w:t>термоусаживаемой лентой (под скорлупы ППУ)</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lastRenderedPageBreak/>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44</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829,98</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36519,12</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lastRenderedPageBreak/>
              <w:t>77</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КЗС ПЭ 219/355 с термоусаживаемой муфтой (под скорлупы ППУ)</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10</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829,98</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8299,80</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78</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КЗС ПЭ 219/355 с термоусаживаемой лентой (под скорлупы ППУ)</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10</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829,98</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8299,80</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79</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КЗС ПЭ 273/400 с термоусаживаемой муфтой (под скорлупы ППУ)</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52</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1097,11</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57049,72</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80</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КЗС ПЭ 273/400 с термоусаживаемой лентой  (под скорлупы ППУ)</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52</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1097,11</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57049,72</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81</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КЗС ПЭ 325/450 с термоусаживаемой муфтой (под скорлупы ППУ)</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12</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1428,88</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17146,56</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82</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КЗС ПЭ 325/450 с термоусаживаемой ленто</w:t>
            </w:r>
            <w:proofErr w:type="gramStart"/>
            <w:r w:rsidRPr="006C24EF">
              <w:rPr>
                <w:rFonts w:ascii="Times New Roman" w:eastAsia="Times New Roman" w:hAnsi="Times New Roman"/>
                <w:color w:val="000000"/>
                <w:sz w:val="24"/>
                <w:szCs w:val="24"/>
                <w:lang w:eastAsia="zh-CN"/>
              </w:rPr>
              <w:t>й(</w:t>
            </w:r>
            <w:proofErr w:type="gramEnd"/>
            <w:r w:rsidRPr="006C24EF">
              <w:rPr>
                <w:rFonts w:ascii="Times New Roman" w:eastAsia="Times New Roman" w:hAnsi="Times New Roman"/>
                <w:color w:val="000000"/>
                <w:sz w:val="24"/>
                <w:szCs w:val="24"/>
                <w:lang w:eastAsia="zh-CN"/>
              </w:rPr>
              <w:t>под скорлупы ППУ)</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12</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1428,88</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17146,56</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83</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КЗС ПЭ 426/560 с термоусаживаемой муфтой (под скорлупы ППУ)</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27</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1738,02</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46926,54</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84</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КЗС ПЭ 426/560 с термоусаживаемой лентой (под скорлупы ППУ)</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27</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1738,02</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46926,54</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5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85</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Труба Ст57х3,5-1-ППУ-ОЦ  ГОСТ 30732-2006 (труба по ГОСТ 10704-91, гр. В ГОСТ 10705 Ст20 ГОСТ 1050) с системой оперативно-дистанционного контроля (далее - СОДК) Спирально-навивная труба-оболочка из тонколистовой оцинкованной стали (по ГОСТ 14918)</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м</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195</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559,97</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109194,15</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5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86</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Труба Ст76х3,5-1-ППУ-ОЦ  ГОСТ 30732-2006 (труба по ГОСТ 10704-91, гр. В ГОСТ 10705 Ст20 ГОСТ 1050) с системой оперативно-дистанционного контроля (далее - СОДК) Спирально-навивная труба-оболочка из тонколистовой оцинкованной стали (по ГОСТ 14918)</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м</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400</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682,19</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272876,00</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5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87</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Труба Ст89х4,0-1-ППУ-ОЦ  ГОСТ 30732-2006 (труба по ГОСТ 10704-91, гр. В ГОСТ 10705 Ст20 ГОСТ 1050) с системой оперативно-</w:t>
            </w:r>
            <w:r w:rsidRPr="006C24EF">
              <w:rPr>
                <w:rFonts w:ascii="Times New Roman" w:eastAsia="Times New Roman" w:hAnsi="Times New Roman"/>
                <w:color w:val="000000"/>
                <w:sz w:val="24"/>
                <w:szCs w:val="24"/>
                <w:lang w:eastAsia="zh-CN"/>
              </w:rPr>
              <w:lastRenderedPageBreak/>
              <w:t>дистанционного контроля (далее - СОДК) Спирально-навивная труба-оболочка из тонколистовой оцинкованной стали (по ГОСТ 14918)</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lastRenderedPageBreak/>
              <w:t>м</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42</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725,66</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30477,72</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5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lastRenderedPageBreak/>
              <w:t>88</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Труба Ст108х4,0-1-ППУ-ОЦ  ГОСТ 30732-2006 (труба по ГОСТ 10704-91, гр. В ГОСТ 10705 Ст20 ГОСТ 1050) с системой оперативно-дистанционного контроля (далее - СОДК) Спирально-навивная труба-оболочка из тонколистовой оцинкованной стали (по ГОСТ 14918)</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м</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500</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908,71</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454355,00</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5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89</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Труба Ст133х4,5-1-ППУ-ОЦ  ГОСТ 30732-2006 (труба по ГОСТ 10704-91, гр. В ГОСТ 10705 Ст20 ГОСТ 1050) с системой оперативно-дистанционного контроля (далее - СОДК) Спирально-навивная труба-оболочка из тонколистовой оцинкованной стали (по ГОСТ 14918)</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м</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160</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1232,32</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197171,20</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5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90</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Труба Ст159х4,5-1-ППУ-ОЦ  ГОСТ 30732-2006 (труба по ГОСТ 10704-91, гр. В ГОСТ 10705 Ст20 ГОСТ 1050) с системой оперативно-дистанционного контроля (далее - СОДК) Спирально-навивная труба-оболочка из тонколистовой оцинкованной стали (по ГОСТ 14918)</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м</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500</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1394,16</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697080,00</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91</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 xml:space="preserve">Отвод </w:t>
            </w:r>
            <w:proofErr w:type="spellStart"/>
            <w:proofErr w:type="gramStart"/>
            <w:r w:rsidRPr="006C24EF">
              <w:rPr>
                <w:rFonts w:ascii="Times New Roman" w:eastAsia="Times New Roman" w:hAnsi="Times New Roman"/>
                <w:color w:val="000000"/>
                <w:sz w:val="24"/>
                <w:szCs w:val="24"/>
                <w:lang w:eastAsia="zh-CN"/>
              </w:rPr>
              <w:t>Ст</w:t>
            </w:r>
            <w:proofErr w:type="spellEnd"/>
            <w:proofErr w:type="gramEnd"/>
            <w:r w:rsidRPr="006C24EF">
              <w:rPr>
                <w:rFonts w:ascii="Times New Roman" w:eastAsia="Times New Roman" w:hAnsi="Times New Roman"/>
                <w:color w:val="000000"/>
                <w:sz w:val="24"/>
                <w:szCs w:val="24"/>
                <w:lang w:eastAsia="zh-CN"/>
              </w:rPr>
              <w:t xml:space="preserve"> 57х3,5-90°-1-ППУ-ОЦ ГОСТ 30732-2006 (Сталь 20) с СОДК Спирально-навивная труба-оболочка из тонколистовой оцинкованной стали (по ГОСТ 14918)</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8</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1054,89</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8439,12</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92</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 xml:space="preserve">Отвод </w:t>
            </w:r>
            <w:proofErr w:type="spellStart"/>
            <w:proofErr w:type="gramStart"/>
            <w:r w:rsidRPr="006C24EF">
              <w:rPr>
                <w:rFonts w:ascii="Times New Roman" w:eastAsia="Times New Roman" w:hAnsi="Times New Roman"/>
                <w:color w:val="000000"/>
                <w:sz w:val="24"/>
                <w:szCs w:val="24"/>
                <w:lang w:eastAsia="zh-CN"/>
              </w:rPr>
              <w:t>Ст</w:t>
            </w:r>
            <w:proofErr w:type="spellEnd"/>
            <w:proofErr w:type="gramEnd"/>
            <w:r w:rsidRPr="006C24EF">
              <w:rPr>
                <w:rFonts w:ascii="Times New Roman" w:eastAsia="Times New Roman" w:hAnsi="Times New Roman"/>
                <w:color w:val="000000"/>
                <w:sz w:val="24"/>
                <w:szCs w:val="24"/>
                <w:lang w:eastAsia="zh-CN"/>
              </w:rPr>
              <w:t xml:space="preserve"> 76х3,5-90°-1-ППУ-ОЦ ГОСТ 30732-2006 (Сталь 20) с СОДК  Спирально-навивная труба-оболочка из тонколистовой оцинкованной стали (по ГОСТ 14918)</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10</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1396,51</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13965,10</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lastRenderedPageBreak/>
              <w:t>93</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 xml:space="preserve">Отвод </w:t>
            </w:r>
            <w:proofErr w:type="spellStart"/>
            <w:proofErr w:type="gramStart"/>
            <w:r w:rsidRPr="006C24EF">
              <w:rPr>
                <w:rFonts w:ascii="Times New Roman" w:eastAsia="Times New Roman" w:hAnsi="Times New Roman"/>
                <w:color w:val="000000"/>
                <w:sz w:val="24"/>
                <w:szCs w:val="24"/>
                <w:lang w:eastAsia="zh-CN"/>
              </w:rPr>
              <w:t>Ст</w:t>
            </w:r>
            <w:proofErr w:type="spellEnd"/>
            <w:proofErr w:type="gramEnd"/>
            <w:r w:rsidRPr="006C24EF">
              <w:rPr>
                <w:rFonts w:ascii="Times New Roman" w:eastAsia="Times New Roman" w:hAnsi="Times New Roman"/>
                <w:color w:val="000000"/>
                <w:sz w:val="24"/>
                <w:szCs w:val="24"/>
                <w:lang w:eastAsia="zh-CN"/>
              </w:rPr>
              <w:t xml:space="preserve"> 89х5,0-90°-1-ППУ-ОЦ ГОСТ 30732-2006 (Сталь 20) с СОДК  Спирально-навивная труба-оболочка из тонколистовой оцинкованной стали (по ГОСТ 14918)</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6</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1742,55</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10455,30</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94</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 xml:space="preserve">Отвод </w:t>
            </w:r>
            <w:proofErr w:type="spellStart"/>
            <w:proofErr w:type="gramStart"/>
            <w:r w:rsidRPr="006C24EF">
              <w:rPr>
                <w:rFonts w:ascii="Times New Roman" w:eastAsia="Times New Roman" w:hAnsi="Times New Roman"/>
                <w:color w:val="000000"/>
                <w:sz w:val="24"/>
                <w:szCs w:val="24"/>
                <w:lang w:eastAsia="zh-CN"/>
              </w:rPr>
              <w:t>Ст</w:t>
            </w:r>
            <w:proofErr w:type="spellEnd"/>
            <w:proofErr w:type="gramEnd"/>
            <w:r w:rsidRPr="006C24EF">
              <w:rPr>
                <w:rFonts w:ascii="Times New Roman" w:eastAsia="Times New Roman" w:hAnsi="Times New Roman"/>
                <w:color w:val="000000"/>
                <w:sz w:val="24"/>
                <w:szCs w:val="24"/>
                <w:lang w:eastAsia="zh-CN"/>
              </w:rPr>
              <w:t xml:space="preserve"> 108х4,0-90°-1-ППУ-ОЦ ГОСТ 30732-2006 (Сталь 20) с СОДК   Спирально-навивная труба-оболочка из тонколистовой оцинкованной стали (по ГОСТ 14918)</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25</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2080,25</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52006,25</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95</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 xml:space="preserve">Отвод </w:t>
            </w:r>
            <w:proofErr w:type="spellStart"/>
            <w:proofErr w:type="gramStart"/>
            <w:r w:rsidRPr="006C24EF">
              <w:rPr>
                <w:rFonts w:ascii="Times New Roman" w:eastAsia="Times New Roman" w:hAnsi="Times New Roman"/>
                <w:color w:val="000000"/>
                <w:sz w:val="24"/>
                <w:szCs w:val="24"/>
                <w:lang w:eastAsia="zh-CN"/>
              </w:rPr>
              <w:t>Ст</w:t>
            </w:r>
            <w:proofErr w:type="spellEnd"/>
            <w:proofErr w:type="gramEnd"/>
            <w:r w:rsidRPr="006C24EF">
              <w:rPr>
                <w:rFonts w:ascii="Times New Roman" w:eastAsia="Times New Roman" w:hAnsi="Times New Roman"/>
                <w:color w:val="000000"/>
                <w:sz w:val="24"/>
                <w:szCs w:val="24"/>
                <w:lang w:eastAsia="zh-CN"/>
              </w:rPr>
              <w:t xml:space="preserve"> 133х5,0-90°-1-ППУ-ОЦ ГОСТ 30732-2006 (Сталь 20) с СОДК  Спирально-навивная труба-оболочка из тонколистовой оцинкованной стали (по ГОСТ 14918)</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38</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2629,88</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99935,44</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4"/>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96</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 xml:space="preserve">Отвод </w:t>
            </w:r>
            <w:proofErr w:type="spellStart"/>
            <w:proofErr w:type="gramStart"/>
            <w:r w:rsidRPr="006C24EF">
              <w:rPr>
                <w:rFonts w:ascii="Times New Roman" w:eastAsia="Times New Roman" w:hAnsi="Times New Roman"/>
                <w:color w:val="000000"/>
                <w:sz w:val="24"/>
                <w:szCs w:val="24"/>
                <w:lang w:eastAsia="zh-CN"/>
              </w:rPr>
              <w:t>Ст</w:t>
            </w:r>
            <w:proofErr w:type="spellEnd"/>
            <w:proofErr w:type="gramEnd"/>
            <w:r w:rsidRPr="006C24EF">
              <w:rPr>
                <w:rFonts w:ascii="Times New Roman" w:eastAsia="Times New Roman" w:hAnsi="Times New Roman"/>
                <w:color w:val="000000"/>
                <w:sz w:val="24"/>
                <w:szCs w:val="24"/>
                <w:lang w:eastAsia="zh-CN"/>
              </w:rPr>
              <w:t xml:space="preserve"> 159х4,5-90°-1-ППУ-ОЦ ГОСТ 30732-2006 (Сталь 20) с СОДК  Спирально-навивная труба-оболочка из тонколистовой оцинкованной стали (по ГОСТ 14918)</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11</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2697,61</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29673,71</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97</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Опора неподвижная Ст108-315х25-1-ППУ-ОЦ ГОСТ 30372-2006 с СОДК Спирально-навивная труба-оболочка из тонколистовой оцинкованной стали (по ГОСТ 14918)</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4</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4278,50</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17114,00</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98</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Комплект заделки стыка трубопровода с оцинкованной муфтой  КЗ</w:t>
            </w:r>
            <w:proofErr w:type="gramStart"/>
            <w:r w:rsidRPr="006C24EF">
              <w:rPr>
                <w:rFonts w:ascii="Times New Roman" w:eastAsia="Times New Roman" w:hAnsi="Times New Roman"/>
                <w:color w:val="000000"/>
                <w:sz w:val="24"/>
                <w:szCs w:val="24"/>
                <w:lang w:eastAsia="zh-CN"/>
              </w:rPr>
              <w:t>С(</w:t>
            </w:r>
            <w:proofErr w:type="gramEnd"/>
            <w:r w:rsidRPr="006C24EF">
              <w:rPr>
                <w:rFonts w:ascii="Times New Roman" w:eastAsia="Times New Roman" w:hAnsi="Times New Roman"/>
                <w:color w:val="000000"/>
                <w:sz w:val="24"/>
                <w:szCs w:val="24"/>
                <w:lang w:eastAsia="zh-CN"/>
              </w:rPr>
              <w:t>Ц) 57х125</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148</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779,50</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115366,00</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99</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Комплект заделки стыка трубопровода с оцинкованной муфтой КЗ</w:t>
            </w:r>
            <w:proofErr w:type="gramStart"/>
            <w:r w:rsidRPr="006C24EF">
              <w:rPr>
                <w:rFonts w:ascii="Times New Roman" w:eastAsia="Times New Roman" w:hAnsi="Times New Roman"/>
                <w:color w:val="000000"/>
                <w:sz w:val="24"/>
                <w:szCs w:val="24"/>
                <w:lang w:eastAsia="zh-CN"/>
              </w:rPr>
              <w:t>С(</w:t>
            </w:r>
            <w:proofErr w:type="gramEnd"/>
            <w:r w:rsidRPr="006C24EF">
              <w:rPr>
                <w:rFonts w:ascii="Times New Roman" w:eastAsia="Times New Roman" w:hAnsi="Times New Roman"/>
                <w:color w:val="000000"/>
                <w:sz w:val="24"/>
                <w:szCs w:val="24"/>
                <w:lang w:eastAsia="zh-CN"/>
              </w:rPr>
              <w:t>Ц) 76х140</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35</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950,50</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33267,50</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100</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Комплект заделки стыка трубопровода с оцинкованной муфтой КЗ</w:t>
            </w:r>
            <w:proofErr w:type="gramStart"/>
            <w:r w:rsidRPr="006C24EF">
              <w:rPr>
                <w:rFonts w:ascii="Times New Roman" w:eastAsia="Times New Roman" w:hAnsi="Times New Roman"/>
                <w:color w:val="000000"/>
                <w:sz w:val="24"/>
                <w:szCs w:val="24"/>
                <w:lang w:eastAsia="zh-CN"/>
              </w:rPr>
              <w:t>С(</w:t>
            </w:r>
            <w:proofErr w:type="gramEnd"/>
            <w:r w:rsidRPr="006C24EF">
              <w:rPr>
                <w:rFonts w:ascii="Times New Roman" w:eastAsia="Times New Roman" w:hAnsi="Times New Roman"/>
                <w:color w:val="000000"/>
                <w:sz w:val="24"/>
                <w:szCs w:val="24"/>
                <w:lang w:eastAsia="zh-CN"/>
              </w:rPr>
              <w:t>Ц) 89х160</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58</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1011,00</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58638,00</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101</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Комплект заделки стыка трубопровода с оцинкованной муфтой КЗ</w:t>
            </w:r>
            <w:proofErr w:type="gramStart"/>
            <w:r w:rsidRPr="006C24EF">
              <w:rPr>
                <w:rFonts w:ascii="Times New Roman" w:eastAsia="Times New Roman" w:hAnsi="Times New Roman"/>
                <w:color w:val="000000"/>
                <w:sz w:val="24"/>
                <w:szCs w:val="24"/>
                <w:lang w:eastAsia="zh-CN"/>
              </w:rPr>
              <w:t>С(</w:t>
            </w:r>
            <w:proofErr w:type="gramEnd"/>
            <w:r w:rsidRPr="006C24EF">
              <w:rPr>
                <w:rFonts w:ascii="Times New Roman" w:eastAsia="Times New Roman" w:hAnsi="Times New Roman"/>
                <w:color w:val="000000"/>
                <w:sz w:val="24"/>
                <w:szCs w:val="24"/>
                <w:lang w:eastAsia="zh-CN"/>
              </w:rPr>
              <w:t>Ц) 108х200</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116</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1142,80</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132564,80</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102</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 xml:space="preserve">Комплект заделки стыка трубопровода с </w:t>
            </w:r>
            <w:r w:rsidRPr="006C24EF">
              <w:rPr>
                <w:rFonts w:ascii="Times New Roman" w:eastAsia="Times New Roman" w:hAnsi="Times New Roman"/>
                <w:color w:val="000000"/>
                <w:sz w:val="24"/>
                <w:szCs w:val="24"/>
                <w:lang w:eastAsia="zh-CN"/>
              </w:rPr>
              <w:lastRenderedPageBreak/>
              <w:t>оцинкованной муфтой КЗ</w:t>
            </w:r>
            <w:proofErr w:type="gramStart"/>
            <w:r w:rsidRPr="006C24EF">
              <w:rPr>
                <w:rFonts w:ascii="Times New Roman" w:eastAsia="Times New Roman" w:hAnsi="Times New Roman"/>
                <w:color w:val="000000"/>
                <w:sz w:val="24"/>
                <w:szCs w:val="24"/>
                <w:lang w:eastAsia="zh-CN"/>
              </w:rPr>
              <w:t>С(</w:t>
            </w:r>
            <w:proofErr w:type="gramEnd"/>
            <w:r w:rsidRPr="006C24EF">
              <w:rPr>
                <w:rFonts w:ascii="Times New Roman" w:eastAsia="Times New Roman" w:hAnsi="Times New Roman"/>
                <w:color w:val="000000"/>
                <w:sz w:val="24"/>
                <w:szCs w:val="24"/>
                <w:lang w:eastAsia="zh-CN"/>
              </w:rPr>
              <w:t>Ц) 133х225</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lastRenderedPageBreak/>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56</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1348,50</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75516,00</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lastRenderedPageBreak/>
              <w:t>103</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Комплект заделки стыка трубопровода с оцинкованной муфтой КЗ</w:t>
            </w:r>
            <w:proofErr w:type="gramStart"/>
            <w:r w:rsidRPr="006C24EF">
              <w:rPr>
                <w:rFonts w:ascii="Times New Roman" w:eastAsia="Times New Roman" w:hAnsi="Times New Roman"/>
                <w:color w:val="000000"/>
                <w:sz w:val="24"/>
                <w:szCs w:val="24"/>
                <w:lang w:eastAsia="zh-CN"/>
              </w:rPr>
              <w:t>С(</w:t>
            </w:r>
            <w:proofErr w:type="gramEnd"/>
            <w:r w:rsidRPr="006C24EF">
              <w:rPr>
                <w:rFonts w:ascii="Times New Roman" w:eastAsia="Times New Roman" w:hAnsi="Times New Roman"/>
                <w:color w:val="000000"/>
                <w:sz w:val="24"/>
                <w:szCs w:val="24"/>
                <w:lang w:eastAsia="zh-CN"/>
              </w:rPr>
              <w:t>Ц)159х250</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98</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1459,80</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143060,40</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104</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Комплект заделки стыка трубопровода с оцинкованной муфтой КЗ</w:t>
            </w:r>
            <w:proofErr w:type="gramStart"/>
            <w:r w:rsidRPr="006C24EF">
              <w:rPr>
                <w:rFonts w:ascii="Times New Roman" w:eastAsia="Times New Roman" w:hAnsi="Times New Roman"/>
                <w:color w:val="000000"/>
                <w:sz w:val="24"/>
                <w:szCs w:val="24"/>
                <w:lang w:eastAsia="zh-CN"/>
              </w:rPr>
              <w:t>С(</w:t>
            </w:r>
            <w:proofErr w:type="gramEnd"/>
            <w:r w:rsidRPr="006C24EF">
              <w:rPr>
                <w:rFonts w:ascii="Times New Roman" w:eastAsia="Times New Roman" w:hAnsi="Times New Roman"/>
                <w:color w:val="000000"/>
                <w:sz w:val="24"/>
                <w:szCs w:val="24"/>
                <w:lang w:eastAsia="zh-CN"/>
              </w:rPr>
              <w:t>Ц) 219х315</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63</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1635,00</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103005,00</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105</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Скорлупа ППУ 57/125</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proofErr w:type="spellStart"/>
            <w:r w:rsidRPr="006C24EF">
              <w:rPr>
                <w:rFonts w:ascii="Times New Roman" w:eastAsia="Times New Roman" w:hAnsi="Times New Roman"/>
                <w:color w:val="000000"/>
                <w:sz w:val="24"/>
                <w:szCs w:val="24"/>
                <w:lang w:eastAsia="zh-CN"/>
              </w:rPr>
              <w:t>п.</w:t>
            </w:r>
            <w:proofErr w:type="gramStart"/>
            <w:r w:rsidRPr="006C24EF">
              <w:rPr>
                <w:rFonts w:ascii="Times New Roman" w:eastAsia="Times New Roman" w:hAnsi="Times New Roman"/>
                <w:color w:val="000000"/>
                <w:sz w:val="24"/>
                <w:szCs w:val="24"/>
                <w:lang w:eastAsia="zh-CN"/>
              </w:rPr>
              <w:t>м</w:t>
            </w:r>
            <w:proofErr w:type="spellEnd"/>
            <w:proofErr w:type="gramEnd"/>
            <w:r w:rsidRPr="006C24EF">
              <w:rPr>
                <w:rFonts w:ascii="Times New Roman" w:eastAsia="Times New Roman" w:hAnsi="Times New Roman"/>
                <w:color w:val="000000"/>
                <w:sz w:val="24"/>
                <w:szCs w:val="24"/>
                <w:lang w:eastAsia="zh-CN"/>
              </w:rPr>
              <w:t>.</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218</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229,33</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49993,94</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106</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Скорлупа ППУ76/140</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proofErr w:type="spellStart"/>
            <w:r w:rsidRPr="006C24EF">
              <w:rPr>
                <w:rFonts w:ascii="Times New Roman" w:eastAsia="Times New Roman" w:hAnsi="Times New Roman"/>
                <w:color w:val="000000"/>
                <w:sz w:val="24"/>
                <w:szCs w:val="24"/>
                <w:lang w:eastAsia="zh-CN"/>
              </w:rPr>
              <w:t>п.</w:t>
            </w:r>
            <w:proofErr w:type="gramStart"/>
            <w:r w:rsidRPr="006C24EF">
              <w:rPr>
                <w:rFonts w:ascii="Times New Roman" w:eastAsia="Times New Roman" w:hAnsi="Times New Roman"/>
                <w:color w:val="000000"/>
                <w:sz w:val="24"/>
                <w:szCs w:val="24"/>
                <w:lang w:eastAsia="zh-CN"/>
              </w:rPr>
              <w:t>м</w:t>
            </w:r>
            <w:proofErr w:type="spellEnd"/>
            <w:proofErr w:type="gramEnd"/>
            <w:r w:rsidRPr="006C24EF">
              <w:rPr>
                <w:rFonts w:ascii="Times New Roman" w:eastAsia="Times New Roman" w:hAnsi="Times New Roman"/>
                <w:color w:val="000000"/>
                <w:sz w:val="24"/>
                <w:szCs w:val="24"/>
                <w:lang w:eastAsia="zh-CN"/>
              </w:rPr>
              <w:t>.</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293</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252,66</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74029,38</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107</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Скорлупа ППУ89/160</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proofErr w:type="spellStart"/>
            <w:r w:rsidRPr="006C24EF">
              <w:rPr>
                <w:rFonts w:ascii="Times New Roman" w:eastAsia="Times New Roman" w:hAnsi="Times New Roman"/>
                <w:color w:val="000000"/>
                <w:sz w:val="24"/>
                <w:szCs w:val="24"/>
                <w:lang w:eastAsia="zh-CN"/>
              </w:rPr>
              <w:t>п.</w:t>
            </w:r>
            <w:proofErr w:type="gramStart"/>
            <w:r w:rsidRPr="006C24EF">
              <w:rPr>
                <w:rFonts w:ascii="Times New Roman" w:eastAsia="Times New Roman" w:hAnsi="Times New Roman"/>
                <w:color w:val="000000"/>
                <w:sz w:val="24"/>
                <w:szCs w:val="24"/>
                <w:lang w:eastAsia="zh-CN"/>
              </w:rPr>
              <w:t>м</w:t>
            </w:r>
            <w:proofErr w:type="spellEnd"/>
            <w:proofErr w:type="gramEnd"/>
            <w:r w:rsidRPr="006C24EF">
              <w:rPr>
                <w:rFonts w:ascii="Times New Roman" w:eastAsia="Times New Roman" w:hAnsi="Times New Roman"/>
                <w:color w:val="000000"/>
                <w:sz w:val="24"/>
                <w:szCs w:val="24"/>
                <w:lang w:eastAsia="zh-CN"/>
              </w:rPr>
              <w:t>.</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253</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271,52</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68694,56</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108</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Скорлупа ППУ108/200</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proofErr w:type="spellStart"/>
            <w:r w:rsidRPr="006C24EF">
              <w:rPr>
                <w:rFonts w:ascii="Times New Roman" w:eastAsia="Times New Roman" w:hAnsi="Times New Roman"/>
                <w:color w:val="000000"/>
                <w:sz w:val="24"/>
                <w:szCs w:val="24"/>
                <w:lang w:eastAsia="zh-CN"/>
              </w:rPr>
              <w:t>п.</w:t>
            </w:r>
            <w:proofErr w:type="gramStart"/>
            <w:r w:rsidRPr="006C24EF">
              <w:rPr>
                <w:rFonts w:ascii="Times New Roman" w:eastAsia="Times New Roman" w:hAnsi="Times New Roman"/>
                <w:color w:val="000000"/>
                <w:sz w:val="24"/>
                <w:szCs w:val="24"/>
                <w:lang w:eastAsia="zh-CN"/>
              </w:rPr>
              <w:t>м</w:t>
            </w:r>
            <w:proofErr w:type="spellEnd"/>
            <w:proofErr w:type="gramEnd"/>
            <w:r w:rsidRPr="006C24EF">
              <w:rPr>
                <w:rFonts w:ascii="Times New Roman" w:eastAsia="Times New Roman" w:hAnsi="Times New Roman"/>
                <w:color w:val="000000"/>
                <w:sz w:val="24"/>
                <w:szCs w:val="24"/>
                <w:lang w:eastAsia="zh-CN"/>
              </w:rPr>
              <w:t>.</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548</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314,84</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172532,32</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109</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Скорлупа ППУ133/225</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proofErr w:type="spellStart"/>
            <w:r w:rsidRPr="006C24EF">
              <w:rPr>
                <w:rFonts w:ascii="Times New Roman" w:eastAsia="Times New Roman" w:hAnsi="Times New Roman"/>
                <w:color w:val="000000"/>
                <w:sz w:val="24"/>
                <w:szCs w:val="24"/>
                <w:lang w:eastAsia="zh-CN"/>
              </w:rPr>
              <w:t>п.</w:t>
            </w:r>
            <w:proofErr w:type="gramStart"/>
            <w:r w:rsidRPr="006C24EF">
              <w:rPr>
                <w:rFonts w:ascii="Times New Roman" w:eastAsia="Times New Roman" w:hAnsi="Times New Roman"/>
                <w:color w:val="000000"/>
                <w:sz w:val="24"/>
                <w:szCs w:val="24"/>
                <w:lang w:eastAsia="zh-CN"/>
              </w:rPr>
              <w:t>м</w:t>
            </w:r>
            <w:proofErr w:type="spellEnd"/>
            <w:proofErr w:type="gramEnd"/>
            <w:r w:rsidRPr="006C24EF">
              <w:rPr>
                <w:rFonts w:ascii="Times New Roman" w:eastAsia="Times New Roman" w:hAnsi="Times New Roman"/>
                <w:color w:val="000000"/>
                <w:sz w:val="24"/>
                <w:szCs w:val="24"/>
                <w:lang w:eastAsia="zh-CN"/>
              </w:rPr>
              <w:t>.</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354</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392,43</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138920,22</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110</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Скорлупа ППУ159/250</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proofErr w:type="spellStart"/>
            <w:r w:rsidRPr="006C24EF">
              <w:rPr>
                <w:rFonts w:ascii="Times New Roman" w:eastAsia="Times New Roman" w:hAnsi="Times New Roman"/>
                <w:color w:val="000000"/>
                <w:sz w:val="24"/>
                <w:szCs w:val="24"/>
                <w:lang w:eastAsia="zh-CN"/>
              </w:rPr>
              <w:t>п.</w:t>
            </w:r>
            <w:proofErr w:type="gramStart"/>
            <w:r w:rsidRPr="006C24EF">
              <w:rPr>
                <w:rFonts w:ascii="Times New Roman" w:eastAsia="Times New Roman" w:hAnsi="Times New Roman"/>
                <w:color w:val="000000"/>
                <w:sz w:val="24"/>
                <w:szCs w:val="24"/>
                <w:lang w:eastAsia="zh-CN"/>
              </w:rPr>
              <w:t>м</w:t>
            </w:r>
            <w:proofErr w:type="spellEnd"/>
            <w:proofErr w:type="gramEnd"/>
            <w:r w:rsidRPr="006C24EF">
              <w:rPr>
                <w:rFonts w:ascii="Times New Roman" w:eastAsia="Times New Roman" w:hAnsi="Times New Roman"/>
                <w:color w:val="000000"/>
                <w:sz w:val="24"/>
                <w:szCs w:val="24"/>
                <w:lang w:eastAsia="zh-CN"/>
              </w:rPr>
              <w:t>.</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1178</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438,12</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516105,36</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111</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Скорлупа ППУ219/315</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proofErr w:type="spellStart"/>
            <w:r w:rsidRPr="006C24EF">
              <w:rPr>
                <w:rFonts w:ascii="Times New Roman" w:eastAsia="Times New Roman" w:hAnsi="Times New Roman"/>
                <w:color w:val="000000"/>
                <w:sz w:val="24"/>
                <w:szCs w:val="24"/>
                <w:lang w:eastAsia="zh-CN"/>
              </w:rPr>
              <w:t>п.</w:t>
            </w:r>
            <w:proofErr w:type="gramStart"/>
            <w:r w:rsidRPr="006C24EF">
              <w:rPr>
                <w:rFonts w:ascii="Times New Roman" w:eastAsia="Times New Roman" w:hAnsi="Times New Roman"/>
                <w:color w:val="000000"/>
                <w:sz w:val="24"/>
                <w:szCs w:val="24"/>
                <w:lang w:eastAsia="zh-CN"/>
              </w:rPr>
              <w:t>м</w:t>
            </w:r>
            <w:proofErr w:type="spellEnd"/>
            <w:proofErr w:type="gramEnd"/>
            <w:r w:rsidRPr="006C24EF">
              <w:rPr>
                <w:rFonts w:ascii="Times New Roman" w:eastAsia="Times New Roman" w:hAnsi="Times New Roman"/>
                <w:color w:val="000000"/>
                <w:sz w:val="24"/>
                <w:szCs w:val="24"/>
                <w:lang w:eastAsia="zh-CN"/>
              </w:rPr>
              <w:t>.</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1378</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567,06</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781408,68</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112</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Скорлупа ППУ273/400</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proofErr w:type="spellStart"/>
            <w:r w:rsidRPr="006C24EF">
              <w:rPr>
                <w:rFonts w:ascii="Times New Roman" w:eastAsia="Times New Roman" w:hAnsi="Times New Roman"/>
                <w:color w:val="000000"/>
                <w:sz w:val="24"/>
                <w:szCs w:val="24"/>
                <w:lang w:eastAsia="zh-CN"/>
              </w:rPr>
              <w:t>п.</w:t>
            </w:r>
            <w:proofErr w:type="gramStart"/>
            <w:r w:rsidRPr="006C24EF">
              <w:rPr>
                <w:rFonts w:ascii="Times New Roman" w:eastAsia="Times New Roman" w:hAnsi="Times New Roman"/>
                <w:color w:val="000000"/>
                <w:sz w:val="24"/>
                <w:szCs w:val="24"/>
                <w:lang w:eastAsia="zh-CN"/>
              </w:rPr>
              <w:t>м</w:t>
            </w:r>
            <w:proofErr w:type="spellEnd"/>
            <w:proofErr w:type="gramEnd"/>
            <w:r w:rsidRPr="006C24EF">
              <w:rPr>
                <w:rFonts w:ascii="Times New Roman" w:eastAsia="Times New Roman" w:hAnsi="Times New Roman"/>
                <w:color w:val="000000"/>
                <w:sz w:val="24"/>
                <w:szCs w:val="24"/>
                <w:lang w:eastAsia="zh-CN"/>
              </w:rPr>
              <w:t>.</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295</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762,81</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225028,95</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113</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Скорлупа ППУ325/450</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proofErr w:type="spellStart"/>
            <w:r w:rsidRPr="006C24EF">
              <w:rPr>
                <w:rFonts w:ascii="Times New Roman" w:eastAsia="Times New Roman" w:hAnsi="Times New Roman"/>
                <w:color w:val="000000"/>
                <w:sz w:val="24"/>
                <w:szCs w:val="24"/>
                <w:lang w:eastAsia="zh-CN"/>
              </w:rPr>
              <w:t>п.</w:t>
            </w:r>
            <w:proofErr w:type="gramStart"/>
            <w:r w:rsidRPr="006C24EF">
              <w:rPr>
                <w:rFonts w:ascii="Times New Roman" w:eastAsia="Times New Roman" w:hAnsi="Times New Roman"/>
                <w:color w:val="000000"/>
                <w:sz w:val="24"/>
                <w:szCs w:val="24"/>
                <w:lang w:eastAsia="zh-CN"/>
              </w:rPr>
              <w:t>м</w:t>
            </w:r>
            <w:proofErr w:type="spellEnd"/>
            <w:proofErr w:type="gramEnd"/>
            <w:r w:rsidRPr="006C24EF">
              <w:rPr>
                <w:rFonts w:ascii="Times New Roman" w:eastAsia="Times New Roman" w:hAnsi="Times New Roman"/>
                <w:color w:val="000000"/>
                <w:sz w:val="24"/>
                <w:szCs w:val="24"/>
                <w:lang w:eastAsia="zh-CN"/>
              </w:rPr>
              <w:t>.</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265</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955,56</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253223,40</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114</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Скорлупа ППУ530/710</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proofErr w:type="spellStart"/>
            <w:r w:rsidRPr="006C24EF">
              <w:rPr>
                <w:rFonts w:ascii="Times New Roman" w:eastAsia="Times New Roman" w:hAnsi="Times New Roman"/>
                <w:color w:val="000000"/>
                <w:sz w:val="24"/>
                <w:szCs w:val="24"/>
                <w:lang w:eastAsia="zh-CN"/>
              </w:rPr>
              <w:t>п.</w:t>
            </w:r>
            <w:proofErr w:type="gramStart"/>
            <w:r w:rsidRPr="006C24EF">
              <w:rPr>
                <w:rFonts w:ascii="Times New Roman" w:eastAsia="Times New Roman" w:hAnsi="Times New Roman"/>
                <w:color w:val="000000"/>
                <w:sz w:val="24"/>
                <w:szCs w:val="24"/>
                <w:lang w:eastAsia="zh-CN"/>
              </w:rPr>
              <w:t>м</w:t>
            </w:r>
            <w:proofErr w:type="spellEnd"/>
            <w:proofErr w:type="gramEnd"/>
            <w:r w:rsidRPr="006C24EF">
              <w:rPr>
                <w:rFonts w:ascii="Times New Roman" w:eastAsia="Times New Roman" w:hAnsi="Times New Roman"/>
                <w:color w:val="000000"/>
                <w:sz w:val="24"/>
                <w:szCs w:val="24"/>
                <w:lang w:eastAsia="zh-CN"/>
              </w:rPr>
              <w:t>.</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32</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1716,33</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54922,56</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115</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Скорлупа отвод 90град.  57</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16</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234,00</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3744,00</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116</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Скорлупа отвод 90град.  76</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29</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277,69</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8053,01</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117</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Скорлупа отвод 90град.  89</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95</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334,45</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31772,75</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118</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Скорлупа-отвод 90гр. ППУ 108/180</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46</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401,84</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18484,64</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119</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Скорлупа-отвод 90гр. ППУ 133/225</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2</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462,33</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924,66</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120</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Скорлупа-отвод 90гр. ППУ 159/250</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67</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491,95</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32960,65</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121</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Скорлупа-отвод 90гр. ППУ 219/315</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70</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638,22</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44675,40</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122</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Скорлупа-отвод 90гр. ППУ 273/400</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5</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822,95</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4114,75</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123</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Скорлупа-отвод 90гр. ППУ 325/450</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26</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947,43</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24633,18</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124</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Скорлупа тройник ППУ ОП ᴓ 57-57мм</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4</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3978,00</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15912,00</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125</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 xml:space="preserve">Скорлупа тройник ППУ ОП ᴓ 76-57мм </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2</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5022,00</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10044,00</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126</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 xml:space="preserve">Скорлупа </w:t>
            </w:r>
            <w:proofErr w:type="spellStart"/>
            <w:r w:rsidRPr="006C24EF">
              <w:rPr>
                <w:rFonts w:ascii="Times New Roman" w:eastAsia="Times New Roman" w:hAnsi="Times New Roman"/>
                <w:color w:val="000000"/>
                <w:sz w:val="24"/>
                <w:szCs w:val="24"/>
                <w:lang w:eastAsia="zh-CN"/>
              </w:rPr>
              <w:t>тройникППУ</w:t>
            </w:r>
            <w:proofErr w:type="spellEnd"/>
            <w:r w:rsidRPr="006C24EF">
              <w:rPr>
                <w:rFonts w:ascii="Times New Roman" w:eastAsia="Times New Roman" w:hAnsi="Times New Roman"/>
                <w:color w:val="000000"/>
                <w:sz w:val="24"/>
                <w:szCs w:val="24"/>
                <w:lang w:eastAsia="zh-CN"/>
              </w:rPr>
              <w:t xml:space="preserve"> ОП ᴓ 89-76мм</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5796,00</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5796,00</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127</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Скорлупа тройник ППУ ОП ᴓ 89-57мм</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2</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5769,00</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11538,00</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128</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 xml:space="preserve">Лента </w:t>
            </w:r>
            <w:proofErr w:type="spellStart"/>
            <w:r w:rsidRPr="006C24EF">
              <w:rPr>
                <w:rFonts w:ascii="Times New Roman" w:eastAsia="Times New Roman" w:hAnsi="Times New Roman"/>
                <w:color w:val="000000"/>
                <w:sz w:val="24"/>
                <w:szCs w:val="24"/>
                <w:lang w:eastAsia="zh-CN"/>
              </w:rPr>
              <w:t>термоусадочная</w:t>
            </w:r>
            <w:proofErr w:type="spellEnd"/>
            <w:r w:rsidRPr="006C24EF">
              <w:rPr>
                <w:rFonts w:ascii="Times New Roman" w:eastAsia="Times New Roman" w:hAnsi="Times New Roman"/>
                <w:color w:val="000000"/>
                <w:sz w:val="24"/>
                <w:szCs w:val="24"/>
                <w:lang w:eastAsia="zh-CN"/>
              </w:rPr>
              <w:t xml:space="preserve"> терма 620х1,8</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м</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30</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475,19</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14255,70</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129</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 xml:space="preserve">клей </w:t>
            </w:r>
            <w:proofErr w:type="spellStart"/>
            <w:r w:rsidRPr="006C24EF">
              <w:rPr>
                <w:rFonts w:ascii="Times New Roman" w:eastAsia="Times New Roman" w:hAnsi="Times New Roman"/>
                <w:color w:val="000000"/>
                <w:sz w:val="24"/>
                <w:szCs w:val="24"/>
                <w:lang w:eastAsia="zh-CN"/>
              </w:rPr>
              <w:t>Випол</w:t>
            </w:r>
            <w:proofErr w:type="spellEnd"/>
            <w:r w:rsidRPr="006C24EF">
              <w:rPr>
                <w:rFonts w:ascii="Times New Roman" w:eastAsia="Times New Roman" w:hAnsi="Times New Roman"/>
                <w:color w:val="000000"/>
                <w:sz w:val="24"/>
                <w:szCs w:val="24"/>
                <w:lang w:eastAsia="zh-CN"/>
              </w:rPr>
              <w:t xml:space="preserve"> ПК-200; однокомпонентный полиуретановый (</w:t>
            </w:r>
            <w:proofErr w:type="gramStart"/>
            <w:r w:rsidRPr="006C24EF">
              <w:rPr>
                <w:rFonts w:ascii="Times New Roman" w:eastAsia="Times New Roman" w:hAnsi="Times New Roman"/>
                <w:color w:val="000000"/>
                <w:sz w:val="24"/>
                <w:szCs w:val="24"/>
                <w:lang w:eastAsia="zh-CN"/>
              </w:rPr>
              <w:t>кг</w:t>
            </w:r>
            <w:proofErr w:type="gramEnd"/>
            <w:r w:rsidRPr="006C24EF">
              <w:rPr>
                <w:rFonts w:ascii="Times New Roman" w:eastAsia="Times New Roman" w:hAnsi="Times New Roman"/>
                <w:color w:val="000000"/>
                <w:sz w:val="24"/>
                <w:szCs w:val="24"/>
                <w:lang w:eastAsia="zh-CN"/>
              </w:rPr>
              <w:t xml:space="preserve">)  в пластиковых ведрах (20 кг) </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кг</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540</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544,00</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293760,00</w:t>
            </w:r>
          </w:p>
        </w:tc>
      </w:tr>
      <w:tr w:rsidR="006C24EF" w:rsidRPr="006C24EF"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130</w:t>
            </w:r>
          </w:p>
        </w:tc>
        <w:tc>
          <w:tcPr>
            <w:tcW w:w="3167"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 xml:space="preserve">Лента </w:t>
            </w:r>
            <w:proofErr w:type="spellStart"/>
            <w:r w:rsidRPr="006C24EF">
              <w:rPr>
                <w:rFonts w:ascii="Times New Roman" w:eastAsia="Times New Roman" w:hAnsi="Times New Roman"/>
                <w:color w:val="000000"/>
                <w:sz w:val="24"/>
                <w:szCs w:val="24"/>
                <w:lang w:eastAsia="zh-CN"/>
              </w:rPr>
              <w:t>термоусадочная</w:t>
            </w:r>
            <w:proofErr w:type="spellEnd"/>
            <w:r w:rsidRPr="006C24EF">
              <w:rPr>
                <w:rFonts w:ascii="Times New Roman" w:eastAsia="Times New Roman" w:hAnsi="Times New Roman"/>
                <w:color w:val="000000"/>
                <w:sz w:val="24"/>
                <w:szCs w:val="24"/>
                <w:lang w:eastAsia="zh-CN"/>
              </w:rPr>
              <w:t xml:space="preserve"> терма 450х1,6</w:t>
            </w:r>
          </w:p>
        </w:tc>
        <w:tc>
          <w:tcPr>
            <w:tcW w:w="1134"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м</w:t>
            </w:r>
          </w:p>
        </w:tc>
        <w:tc>
          <w:tcPr>
            <w:tcW w:w="816" w:type="dxa"/>
            <w:tcBorders>
              <w:top w:val="nil"/>
              <w:left w:val="nil"/>
              <w:bottom w:val="single" w:sz="4" w:space="0" w:color="auto"/>
              <w:right w:val="single" w:sz="4" w:space="0" w:color="auto"/>
            </w:tcBorders>
            <w:shd w:val="clear" w:color="auto" w:fill="auto"/>
            <w:vAlign w:val="bottom"/>
            <w:hideMark/>
          </w:tcPr>
          <w:p w:rsidR="006C24EF" w:rsidRPr="006C24EF" w:rsidRDefault="006C24EF" w:rsidP="006C24EF">
            <w:pPr>
              <w:spacing w:after="0" w:line="240" w:lineRule="auto"/>
              <w:jc w:val="center"/>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180</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363,35</w:t>
            </w:r>
          </w:p>
        </w:tc>
        <w:tc>
          <w:tcPr>
            <w:tcW w:w="2086" w:type="dxa"/>
            <w:tcBorders>
              <w:top w:val="nil"/>
              <w:left w:val="nil"/>
              <w:bottom w:val="single" w:sz="4" w:space="0" w:color="auto"/>
              <w:right w:val="single" w:sz="4" w:space="0" w:color="auto"/>
            </w:tcBorders>
            <w:shd w:val="clear" w:color="auto" w:fill="auto"/>
            <w:noWrap/>
            <w:vAlign w:val="bottom"/>
            <w:hideMark/>
          </w:tcPr>
          <w:p w:rsidR="006C24EF" w:rsidRPr="006C24EF" w:rsidRDefault="006C24EF" w:rsidP="006C24EF">
            <w:pPr>
              <w:spacing w:after="0" w:line="240" w:lineRule="auto"/>
              <w:jc w:val="right"/>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65403,00</w:t>
            </w:r>
          </w:p>
        </w:tc>
      </w:tr>
      <w:tr w:rsidR="006C24EF" w:rsidRPr="006C24EF" w:rsidTr="006C24EF">
        <w:trPr>
          <w:trHeight w:val="445"/>
        </w:trPr>
        <w:tc>
          <w:tcPr>
            <w:tcW w:w="551" w:type="dxa"/>
            <w:noWrap/>
          </w:tcPr>
          <w:p w:rsidR="006C24EF" w:rsidRPr="006C24EF" w:rsidRDefault="006C24EF" w:rsidP="006C24EF">
            <w:pPr>
              <w:spacing w:after="0" w:line="240" w:lineRule="auto"/>
              <w:jc w:val="center"/>
              <w:rPr>
                <w:rFonts w:ascii="Times New Roman" w:eastAsia="Times New Roman" w:hAnsi="Times New Roman"/>
                <w:iCs/>
                <w:color w:val="000000"/>
                <w:sz w:val="24"/>
                <w:szCs w:val="24"/>
                <w:lang w:eastAsia="zh-CN"/>
              </w:rPr>
            </w:pPr>
          </w:p>
        </w:tc>
        <w:tc>
          <w:tcPr>
            <w:tcW w:w="3167" w:type="dxa"/>
          </w:tcPr>
          <w:p w:rsidR="006C24EF" w:rsidRPr="006C24EF" w:rsidRDefault="006C24EF" w:rsidP="006C24EF">
            <w:pPr>
              <w:spacing w:after="0" w:line="240" w:lineRule="auto"/>
              <w:rPr>
                <w:rFonts w:ascii="Times New Roman" w:eastAsia="Times New Roman" w:hAnsi="Times New Roman"/>
                <w:b/>
                <w:bCs/>
                <w:iCs/>
                <w:color w:val="000000"/>
                <w:sz w:val="24"/>
                <w:szCs w:val="24"/>
                <w:lang w:eastAsia="zh-CN"/>
              </w:rPr>
            </w:pPr>
            <w:r w:rsidRPr="006C24EF">
              <w:rPr>
                <w:rFonts w:ascii="Times New Roman" w:eastAsia="Times New Roman" w:hAnsi="Times New Roman"/>
                <w:b/>
                <w:bCs/>
                <w:iCs/>
                <w:color w:val="000000"/>
                <w:sz w:val="24"/>
                <w:szCs w:val="24"/>
                <w:lang w:eastAsia="zh-CN"/>
              </w:rPr>
              <w:t>Итого, в том числе  НДС</w:t>
            </w:r>
          </w:p>
        </w:tc>
        <w:tc>
          <w:tcPr>
            <w:tcW w:w="1134" w:type="dxa"/>
            <w:noWrap/>
          </w:tcPr>
          <w:p w:rsidR="006C24EF" w:rsidRPr="006C24EF" w:rsidRDefault="006C24EF" w:rsidP="006C24EF">
            <w:pPr>
              <w:spacing w:after="0" w:line="240" w:lineRule="auto"/>
              <w:jc w:val="right"/>
              <w:rPr>
                <w:rFonts w:ascii="Times New Roman" w:eastAsia="Times New Roman" w:hAnsi="Times New Roman"/>
                <w:iCs/>
                <w:color w:val="000000"/>
                <w:sz w:val="24"/>
                <w:szCs w:val="24"/>
                <w:lang w:eastAsia="zh-CN"/>
              </w:rPr>
            </w:pPr>
            <w:proofErr w:type="spellStart"/>
            <w:proofErr w:type="gramStart"/>
            <w:r w:rsidRPr="006C24EF">
              <w:rPr>
                <w:rFonts w:ascii="Times New Roman" w:eastAsia="Times New Roman" w:hAnsi="Times New Roman"/>
                <w:iCs/>
                <w:color w:val="000000"/>
                <w:sz w:val="24"/>
                <w:szCs w:val="24"/>
                <w:lang w:eastAsia="zh-CN"/>
              </w:rPr>
              <w:t>ед</w:t>
            </w:r>
            <w:proofErr w:type="spellEnd"/>
            <w:proofErr w:type="gramEnd"/>
          </w:p>
        </w:tc>
        <w:tc>
          <w:tcPr>
            <w:tcW w:w="816" w:type="dxa"/>
            <w:noWrap/>
          </w:tcPr>
          <w:p w:rsidR="006C24EF" w:rsidRPr="006C24EF" w:rsidRDefault="006C24EF" w:rsidP="006C24EF">
            <w:pPr>
              <w:spacing w:after="0" w:line="240" w:lineRule="auto"/>
              <w:rPr>
                <w:rFonts w:ascii="Times New Roman" w:eastAsia="Times New Roman" w:hAnsi="Times New Roman"/>
                <w:iCs/>
                <w:color w:val="000000"/>
                <w:sz w:val="24"/>
                <w:szCs w:val="24"/>
                <w:lang w:eastAsia="zh-CN"/>
              </w:rPr>
            </w:pPr>
            <w:r w:rsidRPr="006C24EF">
              <w:rPr>
                <w:rFonts w:ascii="Times New Roman" w:eastAsia="Times New Roman" w:hAnsi="Times New Roman"/>
                <w:iCs/>
                <w:color w:val="000000"/>
                <w:sz w:val="24"/>
                <w:szCs w:val="24"/>
                <w:lang w:eastAsia="zh-CN"/>
              </w:rPr>
              <w:t>19064</w:t>
            </w:r>
          </w:p>
        </w:tc>
        <w:tc>
          <w:tcPr>
            <w:tcW w:w="2086" w:type="dxa"/>
            <w:noWrap/>
          </w:tcPr>
          <w:p w:rsidR="006C24EF" w:rsidRPr="006C24EF" w:rsidRDefault="006C24EF" w:rsidP="006C24EF">
            <w:pPr>
              <w:spacing w:after="0" w:line="240" w:lineRule="auto"/>
              <w:jc w:val="right"/>
              <w:rPr>
                <w:rFonts w:ascii="Times New Roman" w:eastAsia="Times New Roman" w:hAnsi="Times New Roman"/>
                <w:iCs/>
                <w:color w:val="000000"/>
                <w:sz w:val="24"/>
                <w:szCs w:val="24"/>
                <w:lang w:eastAsia="zh-CN"/>
              </w:rPr>
            </w:pPr>
            <w:r w:rsidRPr="006C24EF">
              <w:rPr>
                <w:rFonts w:ascii="Times New Roman" w:eastAsia="Times New Roman" w:hAnsi="Times New Roman"/>
                <w:iCs/>
                <w:color w:val="000000"/>
                <w:sz w:val="24"/>
                <w:szCs w:val="24"/>
                <w:lang w:eastAsia="zh-CN"/>
              </w:rPr>
              <w:t>Х</w:t>
            </w:r>
          </w:p>
        </w:tc>
        <w:tc>
          <w:tcPr>
            <w:tcW w:w="2086" w:type="dxa"/>
            <w:noWrap/>
          </w:tcPr>
          <w:p w:rsidR="006C24EF" w:rsidRPr="006C24EF" w:rsidRDefault="006C24EF" w:rsidP="006C24EF">
            <w:pPr>
              <w:spacing w:after="0" w:line="240" w:lineRule="auto"/>
              <w:jc w:val="center"/>
              <w:rPr>
                <w:rFonts w:ascii="Times New Roman" w:eastAsia="Times New Roman" w:hAnsi="Times New Roman"/>
                <w:b/>
                <w:bCs/>
                <w:iCs/>
                <w:color w:val="000000"/>
                <w:sz w:val="24"/>
                <w:szCs w:val="24"/>
                <w:lang w:eastAsia="zh-CN"/>
              </w:rPr>
            </w:pPr>
            <w:r w:rsidRPr="006C24EF">
              <w:rPr>
                <w:rFonts w:ascii="Times New Roman" w:eastAsia="Times New Roman" w:hAnsi="Times New Roman"/>
                <w:b/>
                <w:bCs/>
                <w:iCs/>
                <w:color w:val="000000"/>
                <w:sz w:val="24"/>
                <w:szCs w:val="24"/>
                <w:lang w:eastAsia="zh-CN"/>
              </w:rPr>
              <w:t>18772636,63</w:t>
            </w:r>
          </w:p>
        </w:tc>
      </w:tr>
    </w:tbl>
    <w:p w:rsidR="00A9123F" w:rsidRPr="002D4EF8" w:rsidRDefault="00A9123F" w:rsidP="00D735AE">
      <w:pPr>
        <w:tabs>
          <w:tab w:val="left" w:pos="425"/>
          <w:tab w:val="left" w:pos="567"/>
          <w:tab w:val="left" w:pos="709"/>
          <w:tab w:val="left" w:pos="993"/>
        </w:tabs>
        <w:spacing w:after="0" w:line="240" w:lineRule="auto"/>
        <w:jc w:val="both"/>
        <w:rPr>
          <w:rFonts w:ascii="Times New Roman" w:eastAsia="Times New Roman" w:hAnsi="Times New Roman"/>
          <w:b/>
          <w:bCs/>
          <w:color w:val="000000"/>
          <w:sz w:val="24"/>
          <w:szCs w:val="24"/>
          <w:lang w:eastAsia="zh-CN"/>
        </w:rPr>
      </w:pPr>
    </w:p>
    <w:p w:rsidR="00F6190F" w:rsidRPr="002D4EF8" w:rsidRDefault="00C744C9" w:rsidP="00F6190F">
      <w:pPr>
        <w:tabs>
          <w:tab w:val="left" w:pos="425"/>
          <w:tab w:val="left" w:pos="567"/>
          <w:tab w:val="left" w:pos="709"/>
        </w:tabs>
        <w:spacing w:after="0" w:line="240" w:lineRule="auto"/>
        <w:contextualSpacing/>
        <w:jc w:val="both"/>
        <w:rPr>
          <w:rFonts w:ascii="Times New Roman" w:eastAsia="Times New Roman" w:hAnsi="Times New Roman"/>
          <w:color w:val="000000"/>
          <w:sz w:val="24"/>
          <w:szCs w:val="24"/>
          <w:lang w:eastAsia="zh-CN"/>
        </w:rPr>
      </w:pPr>
      <w:r w:rsidRPr="002D4EF8">
        <w:rPr>
          <w:rFonts w:ascii="Times New Roman" w:eastAsia="Times New Roman" w:hAnsi="Times New Roman"/>
          <w:b/>
          <w:bCs/>
          <w:sz w:val="24"/>
          <w:szCs w:val="24"/>
          <w:lang w:eastAsia="ru-RU"/>
        </w:rPr>
        <w:t xml:space="preserve">          </w:t>
      </w:r>
      <w:r w:rsidR="00A84540" w:rsidRPr="002D4EF8">
        <w:rPr>
          <w:rFonts w:ascii="Times New Roman" w:eastAsia="Times New Roman" w:hAnsi="Times New Roman"/>
          <w:b/>
          <w:bCs/>
          <w:sz w:val="24"/>
          <w:szCs w:val="24"/>
          <w:lang w:eastAsia="ru-RU"/>
        </w:rPr>
        <w:t>3.4</w:t>
      </w:r>
      <w:r w:rsidR="00F6190F" w:rsidRPr="002D4EF8">
        <w:rPr>
          <w:rFonts w:ascii="Times New Roman" w:eastAsia="Times New Roman" w:hAnsi="Times New Roman"/>
          <w:b/>
          <w:bCs/>
          <w:sz w:val="24"/>
          <w:szCs w:val="24"/>
          <w:lang w:eastAsia="ru-RU"/>
        </w:rPr>
        <w:t xml:space="preserve">. </w:t>
      </w:r>
      <w:r w:rsidR="00F6190F" w:rsidRPr="002D4EF8">
        <w:rPr>
          <w:rFonts w:ascii="Times New Roman" w:eastAsia="Times New Roman" w:hAnsi="Times New Roman"/>
          <w:b/>
          <w:sz w:val="24"/>
          <w:szCs w:val="24"/>
        </w:rPr>
        <w:t xml:space="preserve">Начальная (максимальная) цена договора: </w:t>
      </w:r>
      <w:r w:rsidR="00F6190F" w:rsidRPr="002D4EF8">
        <w:rPr>
          <w:rFonts w:ascii="Times New Roman" w:eastAsia="Times New Roman" w:hAnsi="Times New Roman"/>
          <w:sz w:val="24"/>
          <w:szCs w:val="24"/>
        </w:rPr>
        <w:t xml:space="preserve">составляет </w:t>
      </w:r>
      <w:r w:rsidR="00E41DA2">
        <w:rPr>
          <w:rFonts w:ascii="Times New Roman" w:eastAsia="Times New Roman" w:hAnsi="Times New Roman"/>
          <w:b/>
          <w:sz w:val="24"/>
          <w:szCs w:val="24"/>
        </w:rPr>
        <w:t>18772</w:t>
      </w:r>
      <w:r w:rsidR="00BE52B9" w:rsidRPr="00943009">
        <w:rPr>
          <w:rFonts w:ascii="Times New Roman" w:eastAsia="Times New Roman" w:hAnsi="Times New Roman"/>
          <w:b/>
          <w:sz w:val="24"/>
          <w:szCs w:val="24"/>
        </w:rPr>
        <w:t>636, 63</w:t>
      </w:r>
      <w:r w:rsidR="00A9123F">
        <w:rPr>
          <w:rFonts w:ascii="Times New Roman" w:eastAsia="Times New Roman" w:hAnsi="Times New Roman"/>
          <w:sz w:val="24"/>
          <w:szCs w:val="24"/>
        </w:rPr>
        <w:t xml:space="preserve"> </w:t>
      </w:r>
      <w:r w:rsidR="00F6190F" w:rsidRPr="002D4EF8">
        <w:rPr>
          <w:rFonts w:ascii="Times New Roman" w:eastAsia="Times New Roman" w:hAnsi="Times New Roman"/>
          <w:sz w:val="24"/>
          <w:szCs w:val="24"/>
        </w:rPr>
        <w:t>рублей (</w:t>
      </w:r>
      <w:r w:rsidR="00C970AD">
        <w:rPr>
          <w:rFonts w:ascii="Times New Roman" w:eastAsia="Times New Roman" w:hAnsi="Times New Roman"/>
          <w:sz w:val="24"/>
          <w:szCs w:val="24"/>
        </w:rPr>
        <w:t>В</w:t>
      </w:r>
      <w:r w:rsidR="00A9123F">
        <w:rPr>
          <w:rFonts w:ascii="Times New Roman" w:eastAsia="Times New Roman" w:hAnsi="Times New Roman"/>
          <w:sz w:val="24"/>
          <w:szCs w:val="24"/>
        </w:rPr>
        <w:t xml:space="preserve">осемнадцать </w:t>
      </w:r>
      <w:r w:rsidR="00F6190F" w:rsidRPr="002D4EF8">
        <w:rPr>
          <w:rFonts w:ascii="Times New Roman" w:eastAsia="Times New Roman" w:hAnsi="Times New Roman"/>
          <w:sz w:val="24"/>
          <w:szCs w:val="24"/>
        </w:rPr>
        <w:t xml:space="preserve"> миллионов </w:t>
      </w:r>
      <w:r w:rsidR="00A9123F">
        <w:rPr>
          <w:rFonts w:ascii="Times New Roman" w:eastAsia="Times New Roman" w:hAnsi="Times New Roman"/>
          <w:sz w:val="24"/>
          <w:szCs w:val="24"/>
        </w:rPr>
        <w:t>семьсот</w:t>
      </w:r>
      <w:r w:rsidR="00F6190F" w:rsidRPr="002D4EF8">
        <w:rPr>
          <w:rFonts w:ascii="Times New Roman" w:eastAsia="Times New Roman" w:hAnsi="Times New Roman"/>
          <w:sz w:val="24"/>
          <w:szCs w:val="24"/>
        </w:rPr>
        <w:t xml:space="preserve"> </w:t>
      </w:r>
      <w:r w:rsidR="00A9123F">
        <w:rPr>
          <w:rFonts w:ascii="Times New Roman" w:eastAsia="Times New Roman" w:hAnsi="Times New Roman"/>
          <w:sz w:val="24"/>
          <w:szCs w:val="24"/>
        </w:rPr>
        <w:t>семьдесят</w:t>
      </w:r>
      <w:r w:rsidR="00F6190F" w:rsidRPr="002D4EF8">
        <w:rPr>
          <w:rFonts w:ascii="Times New Roman" w:eastAsia="Times New Roman" w:hAnsi="Times New Roman"/>
          <w:sz w:val="24"/>
          <w:szCs w:val="24"/>
        </w:rPr>
        <w:t xml:space="preserve"> </w:t>
      </w:r>
      <w:r w:rsidR="00A9123F">
        <w:rPr>
          <w:rFonts w:ascii="Times New Roman" w:eastAsia="Times New Roman" w:hAnsi="Times New Roman"/>
          <w:sz w:val="24"/>
          <w:szCs w:val="24"/>
        </w:rPr>
        <w:t>две</w:t>
      </w:r>
      <w:r w:rsidR="00F6190F" w:rsidRPr="002D4EF8">
        <w:rPr>
          <w:rFonts w:ascii="Times New Roman" w:eastAsia="Times New Roman" w:hAnsi="Times New Roman"/>
          <w:sz w:val="24"/>
          <w:szCs w:val="24"/>
        </w:rPr>
        <w:t xml:space="preserve"> тысячи </w:t>
      </w:r>
      <w:r w:rsidR="00A9123F">
        <w:rPr>
          <w:rFonts w:ascii="Times New Roman" w:eastAsia="Times New Roman" w:hAnsi="Times New Roman"/>
          <w:sz w:val="24"/>
          <w:szCs w:val="24"/>
        </w:rPr>
        <w:t xml:space="preserve">шестьсот </w:t>
      </w:r>
      <w:r w:rsidR="00BE52B9">
        <w:rPr>
          <w:rFonts w:ascii="Times New Roman" w:eastAsia="Times New Roman" w:hAnsi="Times New Roman"/>
          <w:sz w:val="24"/>
          <w:szCs w:val="24"/>
        </w:rPr>
        <w:t>тридцать шесть</w:t>
      </w:r>
      <w:r w:rsidR="00A9123F">
        <w:rPr>
          <w:rFonts w:ascii="Times New Roman" w:eastAsia="Times New Roman" w:hAnsi="Times New Roman"/>
          <w:sz w:val="24"/>
          <w:szCs w:val="24"/>
        </w:rPr>
        <w:t xml:space="preserve">) рублей </w:t>
      </w:r>
      <w:r w:rsidR="00BE52B9">
        <w:rPr>
          <w:rFonts w:ascii="Times New Roman" w:eastAsia="Times New Roman" w:hAnsi="Times New Roman"/>
          <w:sz w:val="24"/>
          <w:szCs w:val="24"/>
        </w:rPr>
        <w:t>63</w:t>
      </w:r>
      <w:r w:rsidR="00A9123F">
        <w:rPr>
          <w:rFonts w:ascii="Times New Roman" w:eastAsia="Times New Roman" w:hAnsi="Times New Roman"/>
          <w:sz w:val="24"/>
          <w:szCs w:val="24"/>
        </w:rPr>
        <w:t xml:space="preserve"> копейки</w:t>
      </w:r>
      <w:r w:rsidR="00F6190F" w:rsidRPr="002D4EF8">
        <w:rPr>
          <w:rFonts w:ascii="Times New Roman" w:eastAsia="Times New Roman" w:hAnsi="Times New Roman"/>
          <w:sz w:val="24"/>
          <w:szCs w:val="24"/>
        </w:rPr>
        <w:t xml:space="preserve">. </w:t>
      </w:r>
      <w:r w:rsidR="00F6190F" w:rsidRPr="002D4EF8">
        <w:rPr>
          <w:rFonts w:ascii="Times New Roman" w:eastAsia="Times New Roman" w:hAnsi="Times New Roman"/>
          <w:color w:val="000000"/>
          <w:sz w:val="24"/>
          <w:szCs w:val="24"/>
          <w:lang w:eastAsia="zh-CN"/>
        </w:rPr>
        <w:t>Указанная цена включает в себя себе</w:t>
      </w:r>
      <w:r w:rsidR="00F6190F" w:rsidRPr="002D4EF8">
        <w:rPr>
          <w:rFonts w:ascii="Times New Roman" w:eastAsia="Times New Roman" w:hAnsi="Times New Roman"/>
          <w:sz w:val="24"/>
          <w:szCs w:val="24"/>
          <w:lang w:eastAsia="zh-CN"/>
        </w:rPr>
        <w:t>стоимость Товара, расходы на доставку до места назначения, страхование, уплату таможенных пошлин, налогов, сборов и всех обязательных платежей,</w:t>
      </w:r>
      <w:r w:rsidR="00F6190F" w:rsidRPr="002D4EF8">
        <w:rPr>
          <w:rFonts w:ascii="Times New Roman" w:eastAsia="Times New Roman" w:hAnsi="Times New Roman"/>
          <w:color w:val="000000"/>
          <w:sz w:val="24"/>
          <w:szCs w:val="24"/>
          <w:lang w:eastAsia="zh-CN"/>
        </w:rPr>
        <w:t xml:space="preserve"> а также предвиденные и непредвиденные расходы.</w:t>
      </w:r>
    </w:p>
    <w:p w:rsidR="00F6190F" w:rsidRPr="002D4EF8" w:rsidRDefault="00F6190F" w:rsidP="00F6190F">
      <w:pPr>
        <w:tabs>
          <w:tab w:val="left" w:pos="425"/>
          <w:tab w:val="left" w:pos="567"/>
          <w:tab w:val="left" w:pos="709"/>
        </w:tabs>
        <w:spacing w:after="0" w:line="240" w:lineRule="auto"/>
        <w:contextualSpacing/>
        <w:jc w:val="both"/>
        <w:rPr>
          <w:rFonts w:ascii="Times New Roman" w:eastAsia="Times New Roman" w:hAnsi="Times New Roman"/>
          <w:b/>
          <w:sz w:val="24"/>
          <w:szCs w:val="24"/>
          <w:u w:val="single"/>
        </w:rPr>
      </w:pPr>
      <w:r w:rsidRPr="002D4EF8">
        <w:rPr>
          <w:rFonts w:ascii="Times New Roman" w:eastAsia="Times New Roman" w:hAnsi="Times New Roman"/>
          <w:b/>
          <w:sz w:val="24"/>
          <w:szCs w:val="24"/>
          <w:u w:val="single"/>
        </w:rPr>
        <w:t>Цена за единицу Товара, предложенная Участником, не должна превышать начальную (максимальную) цену за единицу Товара, указанную в Документации</w:t>
      </w:r>
      <w:r w:rsidRPr="002D4EF8">
        <w:rPr>
          <w:rFonts w:ascii="Times New Roman" w:eastAsia="Times New Roman" w:hAnsi="Times New Roman"/>
          <w:sz w:val="24"/>
          <w:szCs w:val="24"/>
          <w:u w:val="single"/>
          <w:lang w:eastAsia="x-none"/>
        </w:rPr>
        <w:t xml:space="preserve"> </w:t>
      </w:r>
      <w:r w:rsidRPr="002D4EF8">
        <w:rPr>
          <w:rFonts w:ascii="Times New Roman" w:eastAsia="Times New Roman" w:hAnsi="Times New Roman"/>
          <w:b/>
          <w:sz w:val="24"/>
          <w:szCs w:val="24"/>
          <w:u w:val="single"/>
        </w:rPr>
        <w:t xml:space="preserve">о проведении запроса </w:t>
      </w:r>
      <w:r w:rsidR="00C744C9" w:rsidRPr="002D4EF8">
        <w:rPr>
          <w:rFonts w:ascii="Times New Roman" w:eastAsia="Times New Roman" w:hAnsi="Times New Roman"/>
          <w:b/>
          <w:sz w:val="24"/>
          <w:szCs w:val="24"/>
          <w:u w:val="single"/>
        </w:rPr>
        <w:t>предложений</w:t>
      </w:r>
      <w:r w:rsidRPr="002D4EF8">
        <w:rPr>
          <w:rFonts w:ascii="Times New Roman" w:eastAsia="Times New Roman" w:hAnsi="Times New Roman"/>
          <w:b/>
          <w:sz w:val="24"/>
          <w:szCs w:val="24"/>
          <w:u w:val="single"/>
        </w:rPr>
        <w:t xml:space="preserve"> на право заключения договора </w:t>
      </w:r>
      <w:r w:rsidR="00BE52B9" w:rsidRPr="00BE52B9">
        <w:rPr>
          <w:rFonts w:ascii="Times New Roman" w:eastAsia="Times New Roman" w:hAnsi="Times New Roman"/>
          <w:b/>
          <w:sz w:val="24"/>
          <w:szCs w:val="24"/>
          <w:u w:val="single"/>
        </w:rPr>
        <w:t>поставки трубной продукции с теплоизоляцией ППУ и комплектующими для нужд подразделений ОАО «Мурманэнергосбыт»</w:t>
      </w:r>
      <w:r w:rsidR="00C744C9" w:rsidRPr="002D4EF8">
        <w:rPr>
          <w:rFonts w:ascii="Times New Roman" w:eastAsia="Times New Roman" w:hAnsi="Times New Roman"/>
          <w:b/>
          <w:sz w:val="24"/>
          <w:szCs w:val="24"/>
          <w:u w:val="single"/>
        </w:rPr>
        <w:t xml:space="preserve"> </w:t>
      </w:r>
      <w:r w:rsidRPr="002D4EF8">
        <w:rPr>
          <w:rFonts w:ascii="Times New Roman" w:eastAsia="Times New Roman" w:hAnsi="Times New Roman"/>
          <w:b/>
          <w:sz w:val="24"/>
          <w:szCs w:val="24"/>
          <w:u w:val="single"/>
        </w:rPr>
        <w:t>(далее по тексту – Документация).</w:t>
      </w:r>
    </w:p>
    <w:p w:rsidR="00F6190F" w:rsidRPr="002D4EF8" w:rsidRDefault="00A84540" w:rsidP="00F6190F">
      <w:pPr>
        <w:tabs>
          <w:tab w:val="left" w:pos="425"/>
          <w:tab w:val="left" w:pos="6987"/>
        </w:tabs>
        <w:suppressAutoHyphens w:val="0"/>
        <w:spacing w:after="0" w:line="240" w:lineRule="auto"/>
        <w:ind w:firstLine="567"/>
        <w:contextualSpacing/>
        <w:jc w:val="both"/>
        <w:rPr>
          <w:rFonts w:ascii="Times New Roman" w:eastAsia="Times New Roman" w:hAnsi="Times New Roman"/>
          <w:color w:val="000000"/>
          <w:sz w:val="24"/>
          <w:szCs w:val="24"/>
        </w:rPr>
      </w:pPr>
      <w:r w:rsidRPr="002D4EF8">
        <w:rPr>
          <w:rFonts w:ascii="Times New Roman" w:eastAsia="Times New Roman" w:hAnsi="Times New Roman"/>
          <w:b/>
          <w:bCs/>
          <w:sz w:val="24"/>
          <w:szCs w:val="24"/>
          <w:lang w:eastAsia="ru-RU"/>
        </w:rPr>
        <w:t>3.5</w:t>
      </w:r>
      <w:r w:rsidR="00F6190F" w:rsidRPr="002D4EF8">
        <w:rPr>
          <w:rFonts w:ascii="Times New Roman" w:eastAsia="Times New Roman" w:hAnsi="Times New Roman"/>
          <w:b/>
          <w:bCs/>
          <w:sz w:val="24"/>
          <w:szCs w:val="24"/>
          <w:lang w:eastAsia="ru-RU"/>
        </w:rPr>
        <w:t xml:space="preserve">. Срок поставки товара: </w:t>
      </w:r>
      <w:r w:rsidR="00A9123F" w:rsidRPr="00A9123F">
        <w:rPr>
          <w:rFonts w:ascii="Times New Roman" w:eastAsia="Times New Roman" w:hAnsi="Times New Roman"/>
          <w:color w:val="000000"/>
          <w:sz w:val="24"/>
          <w:szCs w:val="24"/>
        </w:rPr>
        <w:t>в течение 20 календарных дней после получения заявки от Покупателя. Заявки направляются  по 31 октября 2014г.</w:t>
      </w:r>
    </w:p>
    <w:p w:rsidR="00F6190F" w:rsidRPr="002D4EF8" w:rsidRDefault="00A84540" w:rsidP="00F6190F">
      <w:pPr>
        <w:tabs>
          <w:tab w:val="left" w:pos="425"/>
          <w:tab w:val="left" w:pos="6987"/>
        </w:tabs>
        <w:suppressAutoHyphens w:val="0"/>
        <w:spacing w:after="0" w:line="240" w:lineRule="auto"/>
        <w:ind w:firstLine="567"/>
        <w:contextualSpacing/>
        <w:jc w:val="both"/>
        <w:rPr>
          <w:rFonts w:ascii="Times New Roman" w:eastAsia="Times New Roman" w:hAnsi="Times New Roman"/>
          <w:bCs/>
          <w:sz w:val="24"/>
          <w:szCs w:val="24"/>
          <w:lang w:eastAsia="ru-RU"/>
        </w:rPr>
      </w:pPr>
      <w:r w:rsidRPr="002D4EF8">
        <w:rPr>
          <w:rFonts w:ascii="Times New Roman" w:eastAsia="Times New Roman" w:hAnsi="Times New Roman"/>
          <w:b/>
          <w:bCs/>
          <w:sz w:val="24"/>
          <w:szCs w:val="24"/>
        </w:rPr>
        <w:t>3.6</w:t>
      </w:r>
      <w:r w:rsidR="00F6190F" w:rsidRPr="002D4EF8">
        <w:rPr>
          <w:rFonts w:ascii="Times New Roman" w:eastAsia="Times New Roman" w:hAnsi="Times New Roman"/>
          <w:b/>
          <w:bCs/>
          <w:sz w:val="24"/>
          <w:szCs w:val="24"/>
        </w:rPr>
        <w:t xml:space="preserve">. </w:t>
      </w:r>
      <w:r w:rsidR="00F6190F" w:rsidRPr="002D4EF8">
        <w:rPr>
          <w:rFonts w:ascii="Times New Roman" w:eastAsia="Times New Roman" w:hAnsi="Times New Roman"/>
          <w:b/>
          <w:bCs/>
          <w:sz w:val="24"/>
          <w:szCs w:val="24"/>
          <w:lang w:eastAsia="ru-RU"/>
        </w:rPr>
        <w:t xml:space="preserve">Место поставки товара: </w:t>
      </w:r>
      <w:r w:rsidR="00F6190F" w:rsidRPr="002D4EF8">
        <w:rPr>
          <w:rFonts w:ascii="Times New Roman" w:eastAsia="Times New Roman" w:hAnsi="Times New Roman"/>
          <w:bCs/>
          <w:sz w:val="24"/>
          <w:szCs w:val="24"/>
        </w:rPr>
        <w:t xml:space="preserve">г. Мурманск, ул. </w:t>
      </w:r>
      <w:proofErr w:type="gramStart"/>
      <w:r w:rsidR="00F6190F" w:rsidRPr="002D4EF8">
        <w:rPr>
          <w:rFonts w:ascii="Times New Roman" w:eastAsia="Times New Roman" w:hAnsi="Times New Roman"/>
          <w:bCs/>
          <w:sz w:val="24"/>
          <w:szCs w:val="24"/>
        </w:rPr>
        <w:t>Промышленная</w:t>
      </w:r>
      <w:proofErr w:type="gramEnd"/>
      <w:r w:rsidR="00F6190F" w:rsidRPr="002D4EF8">
        <w:rPr>
          <w:rFonts w:ascii="Times New Roman" w:eastAsia="Times New Roman" w:hAnsi="Times New Roman"/>
          <w:bCs/>
          <w:sz w:val="24"/>
          <w:szCs w:val="24"/>
        </w:rPr>
        <w:t>, д.15.</w:t>
      </w:r>
    </w:p>
    <w:p w:rsidR="00F6190F" w:rsidRPr="002D4EF8" w:rsidRDefault="00A84540" w:rsidP="00F6190F">
      <w:pPr>
        <w:tabs>
          <w:tab w:val="left" w:pos="425"/>
          <w:tab w:val="left" w:pos="567"/>
          <w:tab w:val="left" w:pos="709"/>
          <w:tab w:val="left" w:pos="6987"/>
        </w:tabs>
        <w:autoSpaceDE w:val="0"/>
        <w:autoSpaceDN w:val="0"/>
        <w:adjustRightInd w:val="0"/>
        <w:spacing w:after="0" w:line="240" w:lineRule="auto"/>
        <w:ind w:firstLine="567"/>
        <w:jc w:val="both"/>
        <w:rPr>
          <w:rFonts w:ascii="Times New Roman" w:eastAsia="Times New Roman" w:hAnsi="Times New Roman"/>
          <w:b/>
          <w:bCs/>
          <w:sz w:val="24"/>
          <w:szCs w:val="24"/>
        </w:rPr>
      </w:pPr>
      <w:r w:rsidRPr="002D4EF8">
        <w:rPr>
          <w:rFonts w:ascii="Times New Roman" w:eastAsia="Times New Roman" w:hAnsi="Times New Roman"/>
          <w:b/>
          <w:sz w:val="24"/>
          <w:szCs w:val="24"/>
        </w:rPr>
        <w:t>3.7</w:t>
      </w:r>
      <w:r w:rsidR="00F6190F" w:rsidRPr="002D4EF8">
        <w:rPr>
          <w:rFonts w:ascii="Times New Roman" w:eastAsia="Times New Roman" w:hAnsi="Times New Roman"/>
          <w:b/>
          <w:sz w:val="24"/>
          <w:szCs w:val="24"/>
        </w:rPr>
        <w:t xml:space="preserve">. </w:t>
      </w:r>
      <w:r w:rsidR="00F6190F" w:rsidRPr="002D4EF8">
        <w:rPr>
          <w:rFonts w:ascii="Times New Roman" w:eastAsia="Times New Roman" w:hAnsi="Times New Roman"/>
          <w:b/>
          <w:bCs/>
          <w:sz w:val="24"/>
          <w:szCs w:val="24"/>
        </w:rPr>
        <w:t xml:space="preserve">Условия оплаты: </w:t>
      </w:r>
    </w:p>
    <w:p w:rsidR="00A9123F" w:rsidRPr="00A9123F" w:rsidRDefault="00A9123F" w:rsidP="00A9123F">
      <w:pPr>
        <w:tabs>
          <w:tab w:val="left" w:pos="425"/>
          <w:tab w:val="left" w:pos="567"/>
          <w:tab w:val="left" w:pos="709"/>
          <w:tab w:val="left" w:pos="6987"/>
        </w:tabs>
        <w:autoSpaceDE w:val="0"/>
        <w:autoSpaceDN w:val="0"/>
        <w:adjustRightInd w:val="0"/>
        <w:spacing w:after="0" w:line="240" w:lineRule="auto"/>
        <w:ind w:firstLine="567"/>
        <w:jc w:val="both"/>
        <w:rPr>
          <w:rFonts w:ascii="Times New Roman" w:eastAsia="Times New Roman" w:hAnsi="Times New Roman"/>
          <w:color w:val="000000"/>
          <w:sz w:val="24"/>
          <w:szCs w:val="24"/>
          <w:lang w:eastAsia="ru-RU"/>
        </w:rPr>
      </w:pPr>
      <w:r w:rsidRPr="00A9123F">
        <w:rPr>
          <w:rFonts w:ascii="Times New Roman" w:eastAsia="Times New Roman" w:hAnsi="Times New Roman"/>
          <w:color w:val="000000"/>
          <w:sz w:val="24"/>
          <w:szCs w:val="24"/>
          <w:lang w:eastAsia="ru-RU"/>
        </w:rPr>
        <w:t>- Покупатель осуществляет оплату в размере 50 % от стоимости Товара по заявке на условиях предоплаты в течение 5 (пяти) банковских дней с момента получения счета на предоплату от Поставщика;</w:t>
      </w:r>
    </w:p>
    <w:p w:rsidR="00A9123F" w:rsidRDefault="00A9123F" w:rsidP="00A9123F">
      <w:pPr>
        <w:tabs>
          <w:tab w:val="left" w:pos="425"/>
          <w:tab w:val="left" w:pos="567"/>
          <w:tab w:val="left" w:pos="709"/>
          <w:tab w:val="left" w:pos="6987"/>
        </w:tabs>
        <w:autoSpaceDE w:val="0"/>
        <w:autoSpaceDN w:val="0"/>
        <w:adjustRightInd w:val="0"/>
        <w:spacing w:after="0" w:line="240" w:lineRule="auto"/>
        <w:ind w:firstLine="567"/>
        <w:jc w:val="both"/>
        <w:rPr>
          <w:rFonts w:ascii="Times New Roman" w:eastAsia="Times New Roman" w:hAnsi="Times New Roman"/>
          <w:color w:val="000000"/>
          <w:sz w:val="24"/>
          <w:szCs w:val="24"/>
          <w:lang w:eastAsia="ru-RU"/>
        </w:rPr>
      </w:pPr>
      <w:r w:rsidRPr="00A9123F">
        <w:rPr>
          <w:rFonts w:ascii="Times New Roman" w:eastAsia="Times New Roman" w:hAnsi="Times New Roman"/>
          <w:color w:val="000000"/>
          <w:sz w:val="24"/>
          <w:szCs w:val="24"/>
          <w:lang w:eastAsia="ru-RU"/>
        </w:rPr>
        <w:t>- остальные 50 % от стоимости Товара, Покупатель оплачивает в течение 5 (пяти) банковских дней с момента подписания уполномоченными представителями сторон товарной накладной и получения от Поставщика счета-фактуры, счета на оплату.</w:t>
      </w:r>
    </w:p>
    <w:p w:rsidR="00F6190F" w:rsidRPr="002D4EF8" w:rsidRDefault="00A84540" w:rsidP="00A9123F">
      <w:pPr>
        <w:tabs>
          <w:tab w:val="left" w:pos="425"/>
          <w:tab w:val="left" w:pos="567"/>
          <w:tab w:val="left" w:pos="709"/>
          <w:tab w:val="left" w:pos="6987"/>
        </w:tabs>
        <w:autoSpaceDE w:val="0"/>
        <w:autoSpaceDN w:val="0"/>
        <w:adjustRightInd w:val="0"/>
        <w:spacing w:after="0" w:line="240" w:lineRule="auto"/>
        <w:ind w:firstLine="567"/>
        <w:jc w:val="both"/>
        <w:rPr>
          <w:rFonts w:ascii="Times New Roman" w:eastAsia="Times New Roman" w:hAnsi="Times New Roman"/>
          <w:b/>
          <w:bCs/>
          <w:sz w:val="24"/>
          <w:szCs w:val="24"/>
        </w:rPr>
      </w:pPr>
      <w:r w:rsidRPr="002D4EF8">
        <w:rPr>
          <w:rFonts w:ascii="Times New Roman" w:eastAsia="Times New Roman" w:hAnsi="Times New Roman"/>
          <w:b/>
          <w:sz w:val="24"/>
          <w:szCs w:val="24"/>
        </w:rPr>
        <w:t>3.8</w:t>
      </w:r>
      <w:r w:rsidR="00F6190F" w:rsidRPr="002D4EF8">
        <w:rPr>
          <w:rFonts w:ascii="Times New Roman" w:eastAsia="Times New Roman" w:hAnsi="Times New Roman"/>
          <w:b/>
          <w:sz w:val="24"/>
          <w:szCs w:val="24"/>
        </w:rPr>
        <w:t xml:space="preserve">. </w:t>
      </w:r>
      <w:r w:rsidR="00F6190F" w:rsidRPr="002D4EF8">
        <w:rPr>
          <w:rFonts w:ascii="Times New Roman" w:eastAsia="Times New Roman" w:hAnsi="Times New Roman"/>
          <w:b/>
          <w:sz w:val="24"/>
          <w:szCs w:val="24"/>
          <w:lang w:val="x-none"/>
        </w:rPr>
        <w:t>Особые условия:</w:t>
      </w:r>
      <w:r w:rsidR="00F6190F" w:rsidRPr="002D4EF8">
        <w:rPr>
          <w:rFonts w:ascii="Times New Roman" w:eastAsia="Times New Roman" w:hAnsi="Times New Roman"/>
          <w:b/>
          <w:bCs/>
          <w:sz w:val="24"/>
          <w:szCs w:val="24"/>
          <w:lang w:val="x-none"/>
        </w:rPr>
        <w:t xml:space="preserve"> </w:t>
      </w:r>
    </w:p>
    <w:p w:rsidR="00F6190F" w:rsidRPr="002D4EF8" w:rsidRDefault="00A84540" w:rsidP="00F6190F">
      <w:pPr>
        <w:tabs>
          <w:tab w:val="left" w:pos="6987"/>
        </w:tabs>
        <w:suppressAutoHyphens w:val="0"/>
        <w:autoSpaceDE w:val="0"/>
        <w:autoSpaceDN w:val="0"/>
        <w:adjustRightInd w:val="0"/>
        <w:spacing w:after="0" w:line="240" w:lineRule="auto"/>
        <w:ind w:firstLine="567"/>
        <w:jc w:val="both"/>
        <w:rPr>
          <w:rFonts w:ascii="Times New Roman" w:eastAsia="Times New Roman" w:hAnsi="Times New Roman"/>
          <w:color w:val="000000"/>
          <w:sz w:val="24"/>
          <w:szCs w:val="24"/>
          <w:lang w:eastAsia="ru-RU"/>
        </w:rPr>
      </w:pPr>
      <w:r w:rsidRPr="002D4EF8">
        <w:rPr>
          <w:rFonts w:ascii="Times New Roman" w:eastAsia="Times New Roman" w:hAnsi="Times New Roman"/>
          <w:bCs/>
          <w:iCs/>
          <w:sz w:val="24"/>
          <w:szCs w:val="24"/>
          <w:lang w:eastAsia="ru-RU"/>
        </w:rPr>
        <w:t>3.8</w:t>
      </w:r>
      <w:r w:rsidR="00F6190F" w:rsidRPr="002D4EF8">
        <w:rPr>
          <w:rFonts w:ascii="Times New Roman" w:eastAsia="Times New Roman" w:hAnsi="Times New Roman"/>
          <w:bCs/>
          <w:iCs/>
          <w:sz w:val="24"/>
          <w:szCs w:val="24"/>
          <w:lang w:eastAsia="ru-RU"/>
        </w:rPr>
        <w:t xml:space="preserve">.1. </w:t>
      </w:r>
      <w:r w:rsidR="00F6190F" w:rsidRPr="002D4EF8">
        <w:rPr>
          <w:rFonts w:ascii="Times New Roman" w:eastAsia="Times New Roman" w:hAnsi="Times New Roman"/>
          <w:color w:val="000000"/>
          <w:sz w:val="24"/>
          <w:szCs w:val="24"/>
          <w:lang w:eastAsia="ru-RU"/>
        </w:rPr>
        <w:t>Поставка осуществляется по заявкам Покупателя, не заказанный товар не поставляется, не принимается и не оплачивается Покупателем.</w:t>
      </w:r>
    </w:p>
    <w:p w:rsidR="00BA7177" w:rsidRDefault="00A84540" w:rsidP="00F6190F">
      <w:pPr>
        <w:tabs>
          <w:tab w:val="left" w:pos="6987"/>
        </w:tabs>
        <w:suppressAutoHyphens w:val="0"/>
        <w:autoSpaceDE w:val="0"/>
        <w:autoSpaceDN w:val="0"/>
        <w:adjustRightInd w:val="0"/>
        <w:spacing w:after="0" w:line="240" w:lineRule="auto"/>
        <w:ind w:firstLine="567"/>
        <w:jc w:val="both"/>
        <w:rPr>
          <w:rFonts w:ascii="Times New Roman" w:eastAsia="Times New Roman" w:hAnsi="Times New Roman"/>
          <w:color w:val="000000"/>
          <w:sz w:val="24"/>
          <w:szCs w:val="24"/>
          <w:lang w:eastAsia="ru-RU"/>
        </w:rPr>
      </w:pPr>
      <w:r w:rsidRPr="002D4EF8">
        <w:rPr>
          <w:rFonts w:ascii="Times New Roman" w:eastAsia="Times New Roman" w:hAnsi="Times New Roman"/>
          <w:color w:val="000000"/>
          <w:sz w:val="24"/>
          <w:szCs w:val="24"/>
          <w:lang w:eastAsia="ru-RU"/>
        </w:rPr>
        <w:t>3.8</w:t>
      </w:r>
      <w:r w:rsidR="00F6190F" w:rsidRPr="002D4EF8">
        <w:rPr>
          <w:rFonts w:ascii="Times New Roman" w:eastAsia="Times New Roman" w:hAnsi="Times New Roman"/>
          <w:color w:val="000000"/>
          <w:sz w:val="24"/>
          <w:szCs w:val="24"/>
          <w:lang w:eastAsia="ru-RU"/>
        </w:rPr>
        <w:t xml:space="preserve">.2. </w:t>
      </w:r>
      <w:r w:rsidR="00BA7177" w:rsidRPr="00BA7177">
        <w:rPr>
          <w:rFonts w:ascii="Times New Roman" w:eastAsia="Times New Roman" w:hAnsi="Times New Roman"/>
          <w:color w:val="000000"/>
          <w:sz w:val="24"/>
          <w:szCs w:val="24"/>
          <w:lang w:eastAsia="ru-RU"/>
        </w:rPr>
        <w:t>Целые отрезки труб - не менее 9 метров длиной.</w:t>
      </w:r>
    </w:p>
    <w:p w:rsidR="00F6190F" w:rsidRPr="002D4EF8" w:rsidRDefault="00BA7177" w:rsidP="00F6190F">
      <w:pPr>
        <w:tabs>
          <w:tab w:val="left" w:pos="6987"/>
        </w:tabs>
        <w:suppressAutoHyphens w:val="0"/>
        <w:autoSpaceDE w:val="0"/>
        <w:autoSpaceDN w:val="0"/>
        <w:adjustRightInd w:val="0"/>
        <w:spacing w:after="0" w:line="240" w:lineRule="auto"/>
        <w:ind w:firstLine="567"/>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3.8.3.</w:t>
      </w:r>
      <w:r w:rsidR="00F6190F" w:rsidRPr="002D4EF8">
        <w:rPr>
          <w:rFonts w:ascii="Times New Roman" w:eastAsia="Times New Roman" w:hAnsi="Times New Roman"/>
          <w:color w:val="000000"/>
          <w:sz w:val="24"/>
          <w:szCs w:val="24"/>
          <w:lang w:eastAsia="ru-RU"/>
        </w:rPr>
        <w:t>Произв</w:t>
      </w:r>
      <w:r w:rsidR="005F41A7" w:rsidRPr="002D4EF8">
        <w:rPr>
          <w:rFonts w:ascii="Times New Roman" w:eastAsia="Times New Roman" w:hAnsi="Times New Roman"/>
          <w:color w:val="000000"/>
          <w:sz w:val="24"/>
          <w:szCs w:val="24"/>
          <w:lang w:eastAsia="ru-RU"/>
        </w:rPr>
        <w:t xml:space="preserve">одители, указанные в паспортах и </w:t>
      </w:r>
      <w:r w:rsidR="00F6190F" w:rsidRPr="002D4EF8">
        <w:rPr>
          <w:rFonts w:ascii="Times New Roman" w:eastAsia="Times New Roman" w:hAnsi="Times New Roman"/>
          <w:color w:val="000000"/>
          <w:sz w:val="24"/>
          <w:szCs w:val="24"/>
          <w:lang w:eastAsia="ru-RU"/>
        </w:rPr>
        <w:t>сертификатах должны соответствовать производителям, указанным на маркировке соответствующего Товара.</w:t>
      </w:r>
    </w:p>
    <w:p w:rsidR="00F6190F" w:rsidRPr="002D4EF8" w:rsidRDefault="00A84540" w:rsidP="00F6190F">
      <w:pPr>
        <w:tabs>
          <w:tab w:val="left" w:pos="6987"/>
        </w:tabs>
        <w:suppressAutoHyphens w:val="0"/>
        <w:autoSpaceDE w:val="0"/>
        <w:autoSpaceDN w:val="0"/>
        <w:adjustRightInd w:val="0"/>
        <w:spacing w:after="0" w:line="240" w:lineRule="auto"/>
        <w:ind w:firstLine="567"/>
        <w:jc w:val="both"/>
        <w:rPr>
          <w:rFonts w:ascii="Times New Roman" w:eastAsia="Times New Roman" w:hAnsi="Times New Roman"/>
          <w:color w:val="000000"/>
          <w:sz w:val="24"/>
          <w:szCs w:val="24"/>
          <w:lang w:eastAsia="ru-RU"/>
        </w:rPr>
      </w:pPr>
      <w:r w:rsidRPr="002D4EF8">
        <w:rPr>
          <w:rFonts w:ascii="Times New Roman" w:eastAsia="Times New Roman" w:hAnsi="Times New Roman"/>
          <w:color w:val="000000"/>
          <w:sz w:val="24"/>
          <w:szCs w:val="24"/>
          <w:lang w:eastAsia="ru-RU"/>
        </w:rPr>
        <w:t>3.8</w:t>
      </w:r>
      <w:r w:rsidR="00BA7177">
        <w:rPr>
          <w:rFonts w:ascii="Times New Roman" w:eastAsia="Times New Roman" w:hAnsi="Times New Roman"/>
          <w:color w:val="000000"/>
          <w:sz w:val="24"/>
          <w:szCs w:val="24"/>
          <w:lang w:eastAsia="ru-RU"/>
        </w:rPr>
        <w:t>.4</w:t>
      </w:r>
      <w:r w:rsidR="00F6190F" w:rsidRPr="002D4EF8">
        <w:rPr>
          <w:rFonts w:ascii="Times New Roman" w:eastAsia="Times New Roman" w:hAnsi="Times New Roman"/>
          <w:color w:val="000000"/>
          <w:sz w:val="24"/>
          <w:szCs w:val="24"/>
          <w:lang w:eastAsia="ru-RU"/>
        </w:rPr>
        <w:t>. Покупатель имеет право провести независимую экспертизу за счет Поставщика. В случае</w:t>
      </w:r>
      <w:proofErr w:type="gramStart"/>
      <w:r w:rsidR="00F6190F" w:rsidRPr="002D4EF8">
        <w:rPr>
          <w:rFonts w:ascii="Times New Roman" w:eastAsia="Times New Roman" w:hAnsi="Times New Roman"/>
          <w:color w:val="000000"/>
          <w:sz w:val="24"/>
          <w:szCs w:val="24"/>
          <w:lang w:eastAsia="ru-RU"/>
        </w:rPr>
        <w:t>,</w:t>
      </w:r>
      <w:proofErr w:type="gramEnd"/>
      <w:r w:rsidR="00F6190F" w:rsidRPr="002D4EF8">
        <w:rPr>
          <w:rFonts w:ascii="Times New Roman" w:eastAsia="Times New Roman" w:hAnsi="Times New Roman"/>
          <w:color w:val="000000"/>
          <w:sz w:val="24"/>
          <w:szCs w:val="24"/>
          <w:lang w:eastAsia="ru-RU"/>
        </w:rPr>
        <w:t xml:space="preserve"> если по результатам экспертизы будет подтверждено соответствие качества поставляемого Товара требованиям (Покупателя, ГОСТ), расходы по проведению экспертизы относятся на счет Покупателя. В случае наличия брака более 10% - вся партия бракуется и возвращается Поставщику за его счет.</w:t>
      </w:r>
    </w:p>
    <w:p w:rsidR="00F6190F" w:rsidRPr="002D4EF8" w:rsidRDefault="00A84540" w:rsidP="00F6190F">
      <w:pPr>
        <w:tabs>
          <w:tab w:val="left" w:pos="6987"/>
        </w:tabs>
        <w:suppressAutoHyphens w:val="0"/>
        <w:autoSpaceDE w:val="0"/>
        <w:autoSpaceDN w:val="0"/>
        <w:adjustRightInd w:val="0"/>
        <w:spacing w:after="0" w:line="240" w:lineRule="auto"/>
        <w:ind w:firstLine="567"/>
        <w:jc w:val="both"/>
        <w:rPr>
          <w:rFonts w:ascii="Times New Roman" w:eastAsia="Times New Roman" w:hAnsi="Times New Roman"/>
          <w:b/>
          <w:bCs/>
          <w:color w:val="000000"/>
          <w:sz w:val="24"/>
          <w:szCs w:val="24"/>
          <w:lang w:eastAsia="ru-RU"/>
        </w:rPr>
      </w:pPr>
      <w:r w:rsidRPr="002D4EF8">
        <w:rPr>
          <w:rFonts w:ascii="Times New Roman" w:eastAsia="Times New Roman" w:hAnsi="Times New Roman"/>
          <w:b/>
          <w:bCs/>
          <w:sz w:val="24"/>
          <w:szCs w:val="24"/>
          <w:lang w:eastAsia="ru-RU"/>
        </w:rPr>
        <w:t>3.9</w:t>
      </w:r>
      <w:r w:rsidR="00F6190F" w:rsidRPr="002D4EF8">
        <w:rPr>
          <w:rFonts w:ascii="Times New Roman" w:eastAsia="Times New Roman" w:hAnsi="Times New Roman"/>
          <w:b/>
          <w:bCs/>
          <w:sz w:val="24"/>
          <w:szCs w:val="24"/>
          <w:lang w:eastAsia="ru-RU"/>
        </w:rPr>
        <w:t>. Иные условия:</w:t>
      </w:r>
    </w:p>
    <w:p w:rsidR="00F6190F" w:rsidRPr="002D4EF8" w:rsidRDefault="00A84540" w:rsidP="00F6190F">
      <w:pPr>
        <w:tabs>
          <w:tab w:val="left" w:pos="6987"/>
        </w:tabs>
        <w:suppressAutoHyphens w:val="0"/>
        <w:autoSpaceDE w:val="0"/>
        <w:autoSpaceDN w:val="0"/>
        <w:adjustRightInd w:val="0"/>
        <w:spacing w:after="0" w:line="240" w:lineRule="auto"/>
        <w:ind w:firstLine="567"/>
        <w:jc w:val="both"/>
        <w:rPr>
          <w:rFonts w:ascii="Times New Roman" w:eastAsia="Times New Roman" w:hAnsi="Times New Roman"/>
          <w:b/>
          <w:bCs/>
          <w:color w:val="000000"/>
          <w:sz w:val="24"/>
          <w:szCs w:val="24"/>
          <w:lang w:eastAsia="ru-RU"/>
        </w:rPr>
      </w:pPr>
      <w:r w:rsidRPr="002D4EF8">
        <w:rPr>
          <w:rFonts w:ascii="Times New Roman" w:eastAsia="Times New Roman" w:hAnsi="Times New Roman"/>
          <w:color w:val="000000"/>
          <w:sz w:val="24"/>
          <w:szCs w:val="24"/>
        </w:rPr>
        <w:t>3.9</w:t>
      </w:r>
      <w:r w:rsidR="00F6190F" w:rsidRPr="002D4EF8">
        <w:rPr>
          <w:rFonts w:ascii="Times New Roman" w:eastAsia="Times New Roman" w:hAnsi="Times New Roman"/>
          <w:color w:val="000000"/>
          <w:sz w:val="24"/>
          <w:szCs w:val="24"/>
        </w:rPr>
        <w:t>.1. Товар должен быть новым (не бывшим в эксплуатации) и изготовленным не ранее 2014г.</w:t>
      </w:r>
    </w:p>
    <w:p w:rsidR="00F6190F" w:rsidRPr="002D4EF8" w:rsidRDefault="00F6190F" w:rsidP="00F6190F">
      <w:pPr>
        <w:tabs>
          <w:tab w:val="left" w:pos="6987"/>
        </w:tabs>
        <w:suppressAutoHyphens w:val="0"/>
        <w:autoSpaceDE w:val="0"/>
        <w:autoSpaceDN w:val="0"/>
        <w:adjustRightInd w:val="0"/>
        <w:spacing w:after="0" w:line="240" w:lineRule="auto"/>
        <w:ind w:firstLine="567"/>
        <w:jc w:val="both"/>
        <w:rPr>
          <w:rFonts w:ascii="Times New Roman" w:eastAsia="Times New Roman" w:hAnsi="Times New Roman"/>
          <w:b/>
          <w:bCs/>
          <w:color w:val="000000"/>
          <w:sz w:val="24"/>
          <w:szCs w:val="24"/>
          <w:lang w:eastAsia="ru-RU"/>
        </w:rPr>
      </w:pPr>
      <w:r w:rsidRPr="002D4EF8">
        <w:rPr>
          <w:rFonts w:ascii="Times New Roman" w:eastAsia="Times New Roman" w:hAnsi="Times New Roman"/>
          <w:bCs/>
          <w:color w:val="000000"/>
          <w:sz w:val="24"/>
          <w:szCs w:val="24"/>
          <w:lang w:eastAsia="ru-RU"/>
        </w:rPr>
        <w:t>3.</w:t>
      </w:r>
      <w:r w:rsidR="00A84540" w:rsidRPr="002D4EF8">
        <w:rPr>
          <w:rFonts w:ascii="Times New Roman" w:eastAsia="Times New Roman" w:hAnsi="Times New Roman"/>
          <w:color w:val="000000"/>
          <w:sz w:val="24"/>
          <w:szCs w:val="24"/>
        </w:rPr>
        <w:t>9</w:t>
      </w:r>
      <w:r w:rsidRPr="002D4EF8">
        <w:rPr>
          <w:rFonts w:ascii="Times New Roman" w:eastAsia="Times New Roman" w:hAnsi="Times New Roman"/>
          <w:color w:val="000000"/>
          <w:sz w:val="24"/>
          <w:szCs w:val="24"/>
        </w:rPr>
        <w:t xml:space="preserve">.2. Гарантийный срок на товар устанавливается: не менее 36 месяцев </w:t>
      </w:r>
      <w:proofErr w:type="gramStart"/>
      <w:r w:rsidRPr="002D4EF8">
        <w:rPr>
          <w:rFonts w:ascii="Times New Roman" w:eastAsia="Times New Roman" w:hAnsi="Times New Roman"/>
          <w:color w:val="000000"/>
          <w:sz w:val="24"/>
          <w:szCs w:val="24"/>
        </w:rPr>
        <w:t>с даты ввода</w:t>
      </w:r>
      <w:proofErr w:type="gramEnd"/>
      <w:r w:rsidRPr="002D4EF8">
        <w:rPr>
          <w:rFonts w:ascii="Times New Roman" w:eastAsia="Times New Roman" w:hAnsi="Times New Roman"/>
          <w:color w:val="000000"/>
          <w:sz w:val="24"/>
          <w:szCs w:val="24"/>
        </w:rPr>
        <w:t xml:space="preserve"> в эксплуатацию.</w:t>
      </w:r>
    </w:p>
    <w:p w:rsidR="00F6190F" w:rsidRPr="002D4EF8" w:rsidRDefault="00A9123F" w:rsidP="00F6190F">
      <w:pPr>
        <w:spacing w:after="0" w:line="240" w:lineRule="auto"/>
        <w:jc w:val="both"/>
        <w:rPr>
          <w:rFonts w:ascii="Times New Roman" w:eastAsia="Times New Roman" w:hAnsi="Times New Roman"/>
          <w:b/>
          <w:color w:val="FF0000"/>
          <w:sz w:val="24"/>
          <w:szCs w:val="24"/>
        </w:rPr>
      </w:pPr>
      <w:r w:rsidRPr="00A9123F">
        <w:rPr>
          <w:rFonts w:ascii="Times New Roman" w:eastAsia="Times New Roman" w:hAnsi="Times New Roman"/>
          <w:color w:val="000000"/>
          <w:sz w:val="24"/>
          <w:szCs w:val="24"/>
        </w:rPr>
        <w:t>Срок исполнения гарантийных обязательств по устранению недостатков не может превышать 20 (двадцать) дней с момента получения поставщиком уведомления Покупателя о необходимости устранения выявленных недостатков.</w:t>
      </w:r>
    </w:p>
    <w:p w:rsidR="00A9123F" w:rsidRDefault="00855406" w:rsidP="00F6190F">
      <w:pPr>
        <w:spacing w:after="0" w:line="240" w:lineRule="auto"/>
        <w:jc w:val="both"/>
        <w:rPr>
          <w:rFonts w:ascii="Times New Roman" w:eastAsia="Times New Roman" w:hAnsi="Times New Roman"/>
          <w:b/>
          <w:color w:val="FF0000"/>
          <w:sz w:val="24"/>
          <w:szCs w:val="24"/>
        </w:rPr>
      </w:pPr>
      <w:r w:rsidRPr="002D4EF8">
        <w:rPr>
          <w:rFonts w:ascii="Times New Roman" w:eastAsia="Times New Roman" w:hAnsi="Times New Roman"/>
          <w:b/>
          <w:color w:val="FF0000"/>
          <w:sz w:val="24"/>
          <w:szCs w:val="24"/>
        </w:rPr>
        <w:tab/>
      </w:r>
    </w:p>
    <w:p w:rsidR="00855406" w:rsidRPr="002D4EF8" w:rsidRDefault="00A84540" w:rsidP="00F6190F">
      <w:pPr>
        <w:spacing w:after="0" w:line="240" w:lineRule="auto"/>
        <w:jc w:val="both"/>
        <w:rPr>
          <w:rFonts w:ascii="Times New Roman" w:eastAsia="Times New Roman" w:hAnsi="Times New Roman"/>
          <w:b/>
          <w:sz w:val="24"/>
          <w:szCs w:val="24"/>
        </w:rPr>
      </w:pPr>
      <w:r w:rsidRPr="002D4EF8">
        <w:rPr>
          <w:rFonts w:ascii="Times New Roman" w:eastAsia="Times New Roman" w:hAnsi="Times New Roman"/>
          <w:b/>
          <w:sz w:val="24"/>
          <w:szCs w:val="24"/>
        </w:rPr>
        <w:t>4</w:t>
      </w:r>
      <w:r w:rsidR="00855406" w:rsidRPr="002D4EF8">
        <w:rPr>
          <w:rFonts w:ascii="Times New Roman" w:eastAsia="Times New Roman" w:hAnsi="Times New Roman"/>
          <w:b/>
          <w:sz w:val="24"/>
          <w:szCs w:val="24"/>
        </w:rPr>
        <w:t>. Критерии оценки и их значимость:</w:t>
      </w:r>
    </w:p>
    <w:p w:rsidR="00422CBE" w:rsidRPr="002D4EF8" w:rsidRDefault="00422CBE" w:rsidP="00855406">
      <w:pPr>
        <w:tabs>
          <w:tab w:val="left" w:pos="567"/>
        </w:tabs>
        <w:spacing w:after="0" w:line="240" w:lineRule="auto"/>
        <w:jc w:val="both"/>
        <w:rPr>
          <w:rFonts w:ascii="Times New Roman" w:eastAsia="Times New Roman" w:hAnsi="Times New Roman"/>
          <w:strike/>
          <w:sz w:val="24"/>
          <w:szCs w:val="24"/>
        </w:rPr>
      </w:pPr>
    </w:p>
    <w:tbl>
      <w:tblPr>
        <w:tblW w:w="0" w:type="auto"/>
        <w:tblInd w:w="108" w:type="dxa"/>
        <w:tblLayout w:type="fixed"/>
        <w:tblLook w:val="0000" w:firstRow="0" w:lastRow="0" w:firstColumn="0" w:lastColumn="0" w:noHBand="0" w:noVBand="0"/>
      </w:tblPr>
      <w:tblGrid>
        <w:gridCol w:w="1308"/>
        <w:gridCol w:w="5794"/>
        <w:gridCol w:w="2970"/>
      </w:tblGrid>
      <w:tr w:rsidR="00855406" w:rsidRPr="002D4EF8" w:rsidTr="00637CF4">
        <w:trPr>
          <w:trHeight w:val="390"/>
        </w:trPr>
        <w:tc>
          <w:tcPr>
            <w:tcW w:w="1308" w:type="dxa"/>
            <w:tcBorders>
              <w:top w:val="single" w:sz="4" w:space="0" w:color="000000"/>
              <w:left w:val="single" w:sz="4" w:space="0" w:color="000000"/>
              <w:bottom w:val="single" w:sz="4" w:space="0" w:color="000000"/>
            </w:tcBorders>
            <w:shd w:val="clear" w:color="auto" w:fill="auto"/>
          </w:tcPr>
          <w:p w:rsidR="00855406" w:rsidRPr="002D4EF8" w:rsidRDefault="00855406" w:rsidP="00855406">
            <w:pPr>
              <w:spacing w:after="0" w:line="240" w:lineRule="auto"/>
              <w:jc w:val="center"/>
              <w:rPr>
                <w:rFonts w:ascii="Times New Roman" w:eastAsia="Times New Roman" w:hAnsi="Times New Roman"/>
                <w:sz w:val="24"/>
                <w:szCs w:val="24"/>
              </w:rPr>
            </w:pPr>
            <w:r w:rsidRPr="002D4EF8">
              <w:rPr>
                <w:rFonts w:ascii="Times New Roman" w:eastAsia="Times New Roman" w:hAnsi="Times New Roman"/>
                <w:sz w:val="24"/>
                <w:szCs w:val="24"/>
              </w:rPr>
              <w:t>Номер</w:t>
            </w:r>
          </w:p>
          <w:p w:rsidR="00855406" w:rsidRPr="002D4EF8" w:rsidRDefault="00855406" w:rsidP="00855406">
            <w:pPr>
              <w:spacing w:after="0" w:line="240" w:lineRule="auto"/>
              <w:jc w:val="center"/>
              <w:rPr>
                <w:rFonts w:ascii="Times New Roman" w:eastAsia="Times New Roman" w:hAnsi="Times New Roman"/>
                <w:sz w:val="24"/>
                <w:szCs w:val="24"/>
              </w:rPr>
            </w:pPr>
            <w:r w:rsidRPr="002D4EF8">
              <w:rPr>
                <w:rFonts w:ascii="Times New Roman" w:eastAsia="Times New Roman" w:hAnsi="Times New Roman"/>
                <w:sz w:val="24"/>
                <w:szCs w:val="24"/>
              </w:rPr>
              <w:t>критерия</w:t>
            </w:r>
          </w:p>
        </w:tc>
        <w:tc>
          <w:tcPr>
            <w:tcW w:w="5794" w:type="dxa"/>
            <w:tcBorders>
              <w:top w:val="single" w:sz="4" w:space="0" w:color="000000"/>
              <w:left w:val="single" w:sz="4" w:space="0" w:color="000000"/>
              <w:bottom w:val="single" w:sz="4" w:space="0" w:color="000000"/>
            </w:tcBorders>
            <w:shd w:val="clear" w:color="auto" w:fill="auto"/>
          </w:tcPr>
          <w:p w:rsidR="00855406" w:rsidRPr="002D4EF8" w:rsidRDefault="00855406" w:rsidP="00855406">
            <w:pPr>
              <w:spacing w:after="0" w:line="240" w:lineRule="auto"/>
              <w:jc w:val="center"/>
              <w:rPr>
                <w:rFonts w:ascii="Times New Roman" w:eastAsia="Times New Roman" w:hAnsi="Times New Roman"/>
                <w:sz w:val="24"/>
                <w:szCs w:val="24"/>
              </w:rPr>
            </w:pPr>
            <w:r w:rsidRPr="002D4EF8">
              <w:rPr>
                <w:rFonts w:ascii="Times New Roman" w:eastAsia="Times New Roman" w:hAnsi="Times New Roman"/>
                <w:sz w:val="24"/>
                <w:szCs w:val="24"/>
              </w:rPr>
              <w:t>Критерии оценки заявки по запросу предложений</w:t>
            </w:r>
          </w:p>
        </w:tc>
        <w:tc>
          <w:tcPr>
            <w:tcW w:w="2970" w:type="dxa"/>
            <w:tcBorders>
              <w:top w:val="single" w:sz="4" w:space="0" w:color="000000"/>
              <w:left w:val="single" w:sz="4" w:space="0" w:color="000000"/>
              <w:bottom w:val="single" w:sz="4" w:space="0" w:color="000000"/>
              <w:right w:val="single" w:sz="4" w:space="0" w:color="000000"/>
            </w:tcBorders>
            <w:shd w:val="clear" w:color="auto" w:fill="auto"/>
          </w:tcPr>
          <w:p w:rsidR="00855406" w:rsidRPr="002D4EF8" w:rsidRDefault="00855406" w:rsidP="00855406">
            <w:pPr>
              <w:spacing w:after="0" w:line="240" w:lineRule="auto"/>
              <w:jc w:val="center"/>
              <w:rPr>
                <w:rFonts w:ascii="Times New Roman" w:hAnsi="Times New Roman"/>
                <w:sz w:val="24"/>
                <w:szCs w:val="24"/>
              </w:rPr>
            </w:pPr>
            <w:r w:rsidRPr="002D4EF8">
              <w:rPr>
                <w:rFonts w:ascii="Times New Roman" w:eastAsia="Times New Roman" w:hAnsi="Times New Roman"/>
                <w:sz w:val="24"/>
                <w:szCs w:val="24"/>
              </w:rPr>
              <w:t>Значимость критерия, %</w:t>
            </w:r>
          </w:p>
        </w:tc>
      </w:tr>
      <w:tr w:rsidR="00855406" w:rsidRPr="002D4EF8" w:rsidTr="00637CF4">
        <w:trPr>
          <w:trHeight w:val="503"/>
        </w:trPr>
        <w:tc>
          <w:tcPr>
            <w:tcW w:w="1308" w:type="dxa"/>
            <w:tcBorders>
              <w:top w:val="single" w:sz="4" w:space="0" w:color="000000"/>
              <w:left w:val="single" w:sz="4" w:space="0" w:color="000000"/>
              <w:bottom w:val="single" w:sz="4" w:space="0" w:color="000000"/>
            </w:tcBorders>
            <w:shd w:val="clear" w:color="auto" w:fill="auto"/>
          </w:tcPr>
          <w:p w:rsidR="00855406" w:rsidRPr="002D4EF8" w:rsidRDefault="00855406" w:rsidP="00855406">
            <w:pPr>
              <w:spacing w:after="0" w:line="240" w:lineRule="auto"/>
              <w:jc w:val="center"/>
              <w:rPr>
                <w:rFonts w:ascii="Times New Roman" w:eastAsia="Times New Roman" w:hAnsi="Times New Roman"/>
                <w:sz w:val="24"/>
                <w:szCs w:val="24"/>
              </w:rPr>
            </w:pPr>
            <w:r w:rsidRPr="002D4EF8">
              <w:rPr>
                <w:rFonts w:ascii="Times New Roman" w:eastAsia="Times New Roman" w:hAnsi="Times New Roman"/>
                <w:sz w:val="24"/>
                <w:szCs w:val="24"/>
              </w:rPr>
              <w:t>1.</w:t>
            </w:r>
          </w:p>
        </w:tc>
        <w:tc>
          <w:tcPr>
            <w:tcW w:w="5794" w:type="dxa"/>
            <w:tcBorders>
              <w:top w:val="single" w:sz="4" w:space="0" w:color="000000"/>
              <w:left w:val="single" w:sz="4" w:space="0" w:color="000000"/>
              <w:bottom w:val="single" w:sz="4" w:space="0" w:color="000000"/>
            </w:tcBorders>
            <w:shd w:val="clear" w:color="auto" w:fill="auto"/>
          </w:tcPr>
          <w:p w:rsidR="00855406" w:rsidRPr="002D4EF8" w:rsidRDefault="00855406" w:rsidP="00855406">
            <w:pPr>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Цена договора</w:t>
            </w:r>
          </w:p>
        </w:tc>
        <w:tc>
          <w:tcPr>
            <w:tcW w:w="2970" w:type="dxa"/>
            <w:tcBorders>
              <w:top w:val="single" w:sz="4" w:space="0" w:color="000000"/>
              <w:left w:val="single" w:sz="4" w:space="0" w:color="000000"/>
              <w:bottom w:val="single" w:sz="4" w:space="0" w:color="000000"/>
              <w:right w:val="single" w:sz="4" w:space="0" w:color="000000"/>
            </w:tcBorders>
            <w:shd w:val="clear" w:color="auto" w:fill="auto"/>
          </w:tcPr>
          <w:p w:rsidR="00855406" w:rsidRPr="002D4EF8" w:rsidRDefault="00422CBE" w:rsidP="00855406">
            <w:pPr>
              <w:spacing w:after="0" w:line="240" w:lineRule="auto"/>
              <w:jc w:val="center"/>
              <w:rPr>
                <w:rFonts w:ascii="Times New Roman" w:hAnsi="Times New Roman"/>
                <w:sz w:val="24"/>
                <w:szCs w:val="24"/>
              </w:rPr>
            </w:pPr>
            <w:r w:rsidRPr="002D4EF8">
              <w:rPr>
                <w:rFonts w:ascii="Times New Roman" w:eastAsia="Times New Roman" w:hAnsi="Times New Roman"/>
                <w:sz w:val="24"/>
                <w:szCs w:val="24"/>
              </w:rPr>
              <w:t>6</w:t>
            </w:r>
            <w:r w:rsidR="00855406" w:rsidRPr="002D4EF8">
              <w:rPr>
                <w:rFonts w:ascii="Times New Roman" w:eastAsia="Times New Roman" w:hAnsi="Times New Roman"/>
                <w:sz w:val="24"/>
                <w:szCs w:val="24"/>
              </w:rPr>
              <w:t>0</w:t>
            </w:r>
          </w:p>
        </w:tc>
      </w:tr>
      <w:tr w:rsidR="00855406" w:rsidRPr="002D4EF8" w:rsidTr="00637CF4">
        <w:trPr>
          <w:trHeight w:val="433"/>
        </w:trPr>
        <w:tc>
          <w:tcPr>
            <w:tcW w:w="1308" w:type="dxa"/>
            <w:tcBorders>
              <w:top w:val="single" w:sz="4" w:space="0" w:color="000000"/>
              <w:left w:val="single" w:sz="4" w:space="0" w:color="000000"/>
              <w:bottom w:val="single" w:sz="4" w:space="0" w:color="000000"/>
            </w:tcBorders>
            <w:shd w:val="clear" w:color="auto" w:fill="auto"/>
          </w:tcPr>
          <w:p w:rsidR="00855406" w:rsidRPr="002D4EF8" w:rsidRDefault="00422CBE" w:rsidP="00855406">
            <w:pPr>
              <w:spacing w:after="0" w:line="240" w:lineRule="auto"/>
              <w:jc w:val="center"/>
              <w:rPr>
                <w:rFonts w:ascii="Times New Roman" w:hAnsi="Times New Roman"/>
                <w:bCs/>
                <w:sz w:val="24"/>
                <w:szCs w:val="24"/>
              </w:rPr>
            </w:pPr>
            <w:r w:rsidRPr="002D4EF8">
              <w:rPr>
                <w:rFonts w:ascii="Times New Roman" w:eastAsia="Times New Roman" w:hAnsi="Times New Roman"/>
                <w:sz w:val="24"/>
                <w:szCs w:val="24"/>
              </w:rPr>
              <w:t>2</w:t>
            </w:r>
            <w:r w:rsidR="00855406" w:rsidRPr="002D4EF8">
              <w:rPr>
                <w:rFonts w:ascii="Times New Roman" w:eastAsia="Times New Roman" w:hAnsi="Times New Roman"/>
                <w:sz w:val="24"/>
                <w:szCs w:val="24"/>
              </w:rPr>
              <w:t>.</w:t>
            </w:r>
          </w:p>
        </w:tc>
        <w:tc>
          <w:tcPr>
            <w:tcW w:w="5794" w:type="dxa"/>
            <w:tcBorders>
              <w:top w:val="single" w:sz="4" w:space="0" w:color="000000"/>
              <w:left w:val="single" w:sz="4" w:space="0" w:color="000000"/>
              <w:bottom w:val="single" w:sz="4" w:space="0" w:color="000000"/>
            </w:tcBorders>
            <w:shd w:val="clear" w:color="auto" w:fill="auto"/>
          </w:tcPr>
          <w:p w:rsidR="00855406" w:rsidRPr="002D4EF8" w:rsidRDefault="00F6190F" w:rsidP="00D735AE">
            <w:pPr>
              <w:spacing w:after="0" w:line="240" w:lineRule="auto"/>
              <w:rPr>
                <w:rFonts w:ascii="Times New Roman" w:eastAsia="Times New Roman" w:hAnsi="Times New Roman"/>
                <w:sz w:val="24"/>
                <w:szCs w:val="24"/>
              </w:rPr>
            </w:pPr>
            <w:r w:rsidRPr="002D4EF8">
              <w:rPr>
                <w:rFonts w:ascii="Times New Roman" w:hAnsi="Times New Roman"/>
                <w:sz w:val="24"/>
                <w:szCs w:val="24"/>
              </w:rPr>
              <w:t xml:space="preserve">Опыт выполнения аналогичных поставок </w:t>
            </w:r>
          </w:p>
        </w:tc>
        <w:tc>
          <w:tcPr>
            <w:tcW w:w="2970" w:type="dxa"/>
            <w:tcBorders>
              <w:top w:val="single" w:sz="4" w:space="0" w:color="000000"/>
              <w:left w:val="single" w:sz="4" w:space="0" w:color="000000"/>
              <w:bottom w:val="single" w:sz="4" w:space="0" w:color="000000"/>
              <w:right w:val="single" w:sz="4" w:space="0" w:color="000000"/>
            </w:tcBorders>
            <w:shd w:val="clear" w:color="auto" w:fill="auto"/>
          </w:tcPr>
          <w:p w:rsidR="00855406" w:rsidRPr="002D4EF8" w:rsidRDefault="00F6190F" w:rsidP="00855406">
            <w:pPr>
              <w:spacing w:after="0" w:line="240" w:lineRule="auto"/>
              <w:jc w:val="center"/>
              <w:rPr>
                <w:rFonts w:ascii="Times New Roman" w:hAnsi="Times New Roman"/>
                <w:sz w:val="24"/>
                <w:szCs w:val="24"/>
              </w:rPr>
            </w:pPr>
            <w:r w:rsidRPr="002D4EF8">
              <w:rPr>
                <w:rFonts w:ascii="Times New Roman" w:hAnsi="Times New Roman"/>
                <w:sz w:val="24"/>
                <w:szCs w:val="24"/>
              </w:rPr>
              <w:t>20</w:t>
            </w:r>
          </w:p>
        </w:tc>
      </w:tr>
      <w:tr w:rsidR="00855406" w:rsidRPr="002D4EF8" w:rsidTr="00637CF4">
        <w:trPr>
          <w:trHeight w:val="433"/>
        </w:trPr>
        <w:tc>
          <w:tcPr>
            <w:tcW w:w="1308" w:type="dxa"/>
            <w:tcBorders>
              <w:top w:val="single" w:sz="4" w:space="0" w:color="000000"/>
              <w:left w:val="single" w:sz="4" w:space="0" w:color="000000"/>
              <w:bottom w:val="single" w:sz="4" w:space="0" w:color="000000"/>
            </w:tcBorders>
            <w:shd w:val="clear" w:color="auto" w:fill="auto"/>
          </w:tcPr>
          <w:p w:rsidR="00855406" w:rsidRPr="002D4EF8" w:rsidRDefault="00422CBE" w:rsidP="00855406">
            <w:pPr>
              <w:spacing w:after="0" w:line="240" w:lineRule="auto"/>
              <w:jc w:val="center"/>
              <w:rPr>
                <w:rFonts w:ascii="Times New Roman" w:eastAsia="Times New Roman" w:hAnsi="Times New Roman"/>
                <w:sz w:val="24"/>
                <w:szCs w:val="24"/>
              </w:rPr>
            </w:pPr>
            <w:r w:rsidRPr="002D4EF8">
              <w:rPr>
                <w:rFonts w:ascii="Times New Roman" w:eastAsia="Times New Roman" w:hAnsi="Times New Roman"/>
                <w:sz w:val="24"/>
                <w:szCs w:val="24"/>
              </w:rPr>
              <w:t>3</w:t>
            </w:r>
            <w:r w:rsidR="00961AFA" w:rsidRPr="002D4EF8">
              <w:rPr>
                <w:rFonts w:ascii="Times New Roman" w:eastAsia="Times New Roman" w:hAnsi="Times New Roman"/>
                <w:sz w:val="24"/>
                <w:szCs w:val="24"/>
              </w:rPr>
              <w:t>.</w:t>
            </w:r>
          </w:p>
        </w:tc>
        <w:tc>
          <w:tcPr>
            <w:tcW w:w="5794" w:type="dxa"/>
            <w:tcBorders>
              <w:top w:val="single" w:sz="4" w:space="0" w:color="000000"/>
              <w:left w:val="single" w:sz="4" w:space="0" w:color="000000"/>
              <w:bottom w:val="single" w:sz="4" w:space="0" w:color="000000"/>
            </w:tcBorders>
            <w:shd w:val="clear" w:color="auto" w:fill="auto"/>
          </w:tcPr>
          <w:p w:rsidR="00855406" w:rsidRPr="002D4EF8" w:rsidRDefault="00F6190F" w:rsidP="00D735AE">
            <w:pPr>
              <w:spacing w:after="0" w:line="240" w:lineRule="auto"/>
              <w:rPr>
                <w:rFonts w:ascii="Times New Roman" w:hAnsi="Times New Roman"/>
                <w:sz w:val="24"/>
                <w:szCs w:val="24"/>
              </w:rPr>
            </w:pPr>
            <w:r w:rsidRPr="002D4EF8">
              <w:rPr>
                <w:rFonts w:ascii="Times New Roman" w:hAnsi="Times New Roman"/>
                <w:sz w:val="24"/>
                <w:szCs w:val="24"/>
              </w:rPr>
              <w:t xml:space="preserve">Продолжительность работы </w:t>
            </w:r>
            <w:r w:rsidR="00D735AE">
              <w:rPr>
                <w:rFonts w:ascii="Times New Roman" w:hAnsi="Times New Roman"/>
                <w:sz w:val="24"/>
                <w:szCs w:val="24"/>
              </w:rPr>
              <w:t>Участника</w:t>
            </w:r>
            <w:r w:rsidRPr="002D4EF8">
              <w:rPr>
                <w:rFonts w:ascii="Times New Roman" w:hAnsi="Times New Roman"/>
                <w:sz w:val="24"/>
                <w:szCs w:val="24"/>
              </w:rPr>
              <w:t xml:space="preserve"> на рынке аналогичных поставок</w:t>
            </w:r>
          </w:p>
        </w:tc>
        <w:tc>
          <w:tcPr>
            <w:tcW w:w="2970" w:type="dxa"/>
            <w:tcBorders>
              <w:top w:val="single" w:sz="4" w:space="0" w:color="000000"/>
              <w:left w:val="single" w:sz="4" w:space="0" w:color="000000"/>
              <w:bottom w:val="single" w:sz="4" w:space="0" w:color="000000"/>
              <w:right w:val="single" w:sz="4" w:space="0" w:color="000000"/>
            </w:tcBorders>
            <w:shd w:val="clear" w:color="auto" w:fill="auto"/>
          </w:tcPr>
          <w:p w:rsidR="00855406" w:rsidRPr="002D4EF8" w:rsidRDefault="00F6190F" w:rsidP="00855406">
            <w:pPr>
              <w:spacing w:after="0" w:line="240" w:lineRule="auto"/>
              <w:jc w:val="center"/>
              <w:rPr>
                <w:rFonts w:ascii="Times New Roman" w:hAnsi="Times New Roman"/>
                <w:sz w:val="24"/>
                <w:szCs w:val="24"/>
              </w:rPr>
            </w:pPr>
            <w:r w:rsidRPr="002D4EF8">
              <w:rPr>
                <w:rFonts w:ascii="Times New Roman" w:hAnsi="Times New Roman"/>
                <w:sz w:val="24"/>
                <w:szCs w:val="24"/>
              </w:rPr>
              <w:t>10</w:t>
            </w:r>
          </w:p>
        </w:tc>
      </w:tr>
      <w:tr w:rsidR="00F6190F" w:rsidRPr="002D4EF8" w:rsidTr="00637CF4">
        <w:trPr>
          <w:trHeight w:val="433"/>
        </w:trPr>
        <w:tc>
          <w:tcPr>
            <w:tcW w:w="1308" w:type="dxa"/>
            <w:tcBorders>
              <w:top w:val="single" w:sz="4" w:space="0" w:color="000000"/>
              <w:left w:val="single" w:sz="4" w:space="0" w:color="000000"/>
              <w:bottom w:val="single" w:sz="4" w:space="0" w:color="000000"/>
            </w:tcBorders>
            <w:shd w:val="clear" w:color="auto" w:fill="auto"/>
          </w:tcPr>
          <w:p w:rsidR="00F6190F" w:rsidRPr="002D4EF8" w:rsidRDefault="00F6190F" w:rsidP="00855406">
            <w:pPr>
              <w:spacing w:after="0" w:line="240" w:lineRule="auto"/>
              <w:jc w:val="center"/>
              <w:rPr>
                <w:rFonts w:ascii="Times New Roman" w:eastAsia="Times New Roman" w:hAnsi="Times New Roman"/>
                <w:sz w:val="24"/>
                <w:szCs w:val="24"/>
              </w:rPr>
            </w:pPr>
            <w:r w:rsidRPr="002D4EF8">
              <w:rPr>
                <w:rFonts w:ascii="Times New Roman" w:eastAsia="Times New Roman" w:hAnsi="Times New Roman"/>
                <w:sz w:val="24"/>
                <w:szCs w:val="24"/>
              </w:rPr>
              <w:t>4.</w:t>
            </w:r>
          </w:p>
        </w:tc>
        <w:tc>
          <w:tcPr>
            <w:tcW w:w="5794" w:type="dxa"/>
            <w:tcBorders>
              <w:top w:val="single" w:sz="4" w:space="0" w:color="000000"/>
              <w:left w:val="single" w:sz="4" w:space="0" w:color="000000"/>
              <w:bottom w:val="single" w:sz="4" w:space="0" w:color="000000"/>
            </w:tcBorders>
            <w:shd w:val="clear" w:color="auto" w:fill="auto"/>
          </w:tcPr>
          <w:p w:rsidR="00F6190F" w:rsidRPr="002D4EF8" w:rsidRDefault="00F6190F" w:rsidP="009B50FB">
            <w:pPr>
              <w:spacing w:after="0" w:line="240" w:lineRule="auto"/>
              <w:rPr>
                <w:rFonts w:ascii="Times New Roman" w:hAnsi="Times New Roman"/>
                <w:sz w:val="24"/>
                <w:szCs w:val="24"/>
              </w:rPr>
            </w:pPr>
            <w:r w:rsidRPr="002D4EF8">
              <w:rPr>
                <w:rFonts w:ascii="Times New Roman" w:hAnsi="Times New Roman"/>
                <w:sz w:val="24"/>
                <w:szCs w:val="24"/>
              </w:rPr>
              <w:t xml:space="preserve">Подтверждение наличия ресурсов у Участника </w:t>
            </w:r>
          </w:p>
        </w:tc>
        <w:tc>
          <w:tcPr>
            <w:tcW w:w="2970" w:type="dxa"/>
            <w:tcBorders>
              <w:top w:val="single" w:sz="4" w:space="0" w:color="000000"/>
              <w:left w:val="single" w:sz="4" w:space="0" w:color="000000"/>
              <w:bottom w:val="single" w:sz="4" w:space="0" w:color="000000"/>
              <w:right w:val="single" w:sz="4" w:space="0" w:color="000000"/>
            </w:tcBorders>
            <w:shd w:val="clear" w:color="auto" w:fill="auto"/>
          </w:tcPr>
          <w:p w:rsidR="00F6190F" w:rsidRPr="002D4EF8" w:rsidRDefault="00F6190F" w:rsidP="00855406">
            <w:pPr>
              <w:spacing w:after="0" w:line="240" w:lineRule="auto"/>
              <w:jc w:val="center"/>
              <w:rPr>
                <w:rFonts w:ascii="Times New Roman" w:hAnsi="Times New Roman"/>
                <w:sz w:val="24"/>
                <w:szCs w:val="24"/>
              </w:rPr>
            </w:pPr>
            <w:r w:rsidRPr="002D4EF8">
              <w:rPr>
                <w:rFonts w:ascii="Times New Roman" w:hAnsi="Times New Roman"/>
                <w:sz w:val="24"/>
                <w:szCs w:val="24"/>
              </w:rPr>
              <w:t>10</w:t>
            </w:r>
          </w:p>
        </w:tc>
      </w:tr>
    </w:tbl>
    <w:p w:rsidR="00855406" w:rsidRPr="002D4EF8" w:rsidRDefault="00855406" w:rsidP="00855406">
      <w:pPr>
        <w:tabs>
          <w:tab w:val="left" w:pos="6987"/>
        </w:tabs>
        <w:spacing w:after="0" w:line="240" w:lineRule="auto"/>
        <w:jc w:val="both"/>
        <w:rPr>
          <w:rFonts w:ascii="Times New Roman" w:eastAsia="Times New Roman" w:hAnsi="Times New Roman"/>
          <w:sz w:val="24"/>
          <w:szCs w:val="24"/>
          <w:u w:val="single"/>
        </w:rPr>
      </w:pPr>
    </w:p>
    <w:p w:rsidR="00F6190F" w:rsidRPr="002D4EF8" w:rsidRDefault="00855406" w:rsidP="00F6190F">
      <w:pPr>
        <w:tabs>
          <w:tab w:val="left" w:pos="6987"/>
        </w:tabs>
        <w:spacing w:after="0" w:line="240" w:lineRule="auto"/>
        <w:ind w:firstLine="567"/>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Порядок оценки заявок по каждому критерию, а так же другие условия Договора подробно указаны в Документации. </w:t>
      </w:r>
    </w:p>
    <w:p w:rsidR="00F6190F" w:rsidRPr="00E41DA2" w:rsidRDefault="00F6190F" w:rsidP="00F6190F">
      <w:pPr>
        <w:tabs>
          <w:tab w:val="left" w:pos="6987"/>
        </w:tabs>
        <w:spacing w:after="0" w:line="240" w:lineRule="auto"/>
        <w:ind w:firstLine="567"/>
        <w:jc w:val="both"/>
        <w:rPr>
          <w:rFonts w:ascii="Times New Roman" w:eastAsia="Times New Roman" w:hAnsi="Times New Roman"/>
          <w:sz w:val="24"/>
          <w:szCs w:val="24"/>
        </w:rPr>
      </w:pPr>
      <w:r w:rsidRPr="002D4EF8">
        <w:rPr>
          <w:rFonts w:ascii="Times New Roman" w:hAnsi="Times New Roman"/>
          <w:b/>
          <w:sz w:val="24"/>
          <w:szCs w:val="24"/>
        </w:rPr>
        <w:t>5. Дата и место вскрытия конвертов</w:t>
      </w:r>
      <w:r w:rsidRPr="002D4EF8">
        <w:rPr>
          <w:rFonts w:ascii="Times New Roman" w:hAnsi="Times New Roman"/>
          <w:sz w:val="24"/>
          <w:szCs w:val="24"/>
        </w:rPr>
        <w:t xml:space="preserve"> с заявками на участие в закупке: </w:t>
      </w:r>
      <w:r w:rsidR="00E41DA2" w:rsidRPr="00E41DA2">
        <w:rPr>
          <w:rFonts w:ascii="Times New Roman" w:hAnsi="Times New Roman"/>
          <w:sz w:val="24"/>
          <w:szCs w:val="24"/>
        </w:rPr>
        <w:t>15.07</w:t>
      </w:r>
      <w:r w:rsidRPr="00E41DA2">
        <w:rPr>
          <w:rFonts w:ascii="Times New Roman" w:hAnsi="Times New Roman"/>
          <w:sz w:val="24"/>
          <w:szCs w:val="24"/>
        </w:rPr>
        <w:t xml:space="preserve">.2014 г. по адресу: г. Мурманск, ул. Промышленная, д. 15, </w:t>
      </w:r>
      <w:proofErr w:type="spellStart"/>
      <w:r w:rsidRPr="00E41DA2">
        <w:rPr>
          <w:rFonts w:ascii="Times New Roman" w:hAnsi="Times New Roman"/>
          <w:sz w:val="24"/>
          <w:szCs w:val="24"/>
        </w:rPr>
        <w:t>каб</w:t>
      </w:r>
      <w:proofErr w:type="spellEnd"/>
      <w:r w:rsidRPr="00E41DA2">
        <w:rPr>
          <w:rFonts w:ascii="Times New Roman" w:hAnsi="Times New Roman"/>
          <w:sz w:val="24"/>
          <w:szCs w:val="24"/>
        </w:rPr>
        <w:t>. 19.</w:t>
      </w:r>
    </w:p>
    <w:p w:rsidR="00F6190F" w:rsidRPr="00E41DA2" w:rsidRDefault="00F6190F" w:rsidP="00F6190F">
      <w:pPr>
        <w:tabs>
          <w:tab w:val="left" w:pos="426"/>
          <w:tab w:val="left" w:pos="6987"/>
        </w:tabs>
        <w:suppressAutoHyphens w:val="0"/>
        <w:spacing w:after="0" w:line="240" w:lineRule="auto"/>
        <w:ind w:firstLine="567"/>
        <w:contextualSpacing/>
        <w:jc w:val="both"/>
        <w:rPr>
          <w:rFonts w:ascii="Times New Roman" w:eastAsia="Times New Roman" w:hAnsi="Times New Roman"/>
          <w:sz w:val="24"/>
          <w:szCs w:val="24"/>
        </w:rPr>
      </w:pPr>
      <w:r w:rsidRPr="00472304">
        <w:rPr>
          <w:rFonts w:ascii="Times New Roman" w:eastAsia="Times New Roman" w:hAnsi="Times New Roman"/>
          <w:b/>
          <w:sz w:val="24"/>
          <w:szCs w:val="24"/>
        </w:rPr>
        <w:t>Дата, время и место рассмотрения заявок</w:t>
      </w:r>
      <w:r w:rsidRPr="00472304">
        <w:rPr>
          <w:rFonts w:ascii="Times New Roman" w:eastAsia="Times New Roman" w:hAnsi="Times New Roman"/>
          <w:sz w:val="24"/>
          <w:szCs w:val="24"/>
        </w:rPr>
        <w:t xml:space="preserve"> на участие в закупке: </w:t>
      </w:r>
      <w:r w:rsidR="00E41DA2" w:rsidRPr="00E41DA2">
        <w:rPr>
          <w:rFonts w:ascii="Times New Roman" w:eastAsia="Times New Roman" w:hAnsi="Times New Roman"/>
          <w:sz w:val="24"/>
          <w:szCs w:val="24"/>
        </w:rPr>
        <w:t>16.07.2014 г. в 11</w:t>
      </w:r>
      <w:r w:rsidRPr="00E41DA2">
        <w:rPr>
          <w:rFonts w:ascii="Times New Roman" w:eastAsia="Times New Roman" w:hAnsi="Times New Roman"/>
          <w:sz w:val="24"/>
          <w:szCs w:val="24"/>
        </w:rPr>
        <w:t>:00 (</w:t>
      </w:r>
      <w:proofErr w:type="gramStart"/>
      <w:r w:rsidRPr="00E41DA2">
        <w:rPr>
          <w:rFonts w:ascii="Times New Roman" w:eastAsia="Times New Roman" w:hAnsi="Times New Roman"/>
          <w:sz w:val="24"/>
          <w:szCs w:val="24"/>
        </w:rPr>
        <w:t>МСК</w:t>
      </w:r>
      <w:proofErr w:type="gramEnd"/>
      <w:r w:rsidRPr="00E41DA2">
        <w:rPr>
          <w:rFonts w:ascii="Times New Roman" w:eastAsia="Times New Roman" w:hAnsi="Times New Roman"/>
          <w:sz w:val="24"/>
          <w:szCs w:val="24"/>
        </w:rPr>
        <w:t xml:space="preserve">) по адресу: г. Мурманск, ул. Промышленная, д. 15, </w:t>
      </w:r>
      <w:proofErr w:type="spellStart"/>
      <w:r w:rsidRPr="00E41DA2">
        <w:rPr>
          <w:rFonts w:ascii="Times New Roman" w:eastAsia="Times New Roman" w:hAnsi="Times New Roman"/>
          <w:sz w:val="24"/>
          <w:szCs w:val="24"/>
        </w:rPr>
        <w:t>каб</w:t>
      </w:r>
      <w:proofErr w:type="spellEnd"/>
      <w:r w:rsidRPr="00E41DA2">
        <w:rPr>
          <w:rFonts w:ascii="Times New Roman" w:eastAsia="Times New Roman" w:hAnsi="Times New Roman"/>
          <w:sz w:val="24"/>
          <w:szCs w:val="24"/>
        </w:rPr>
        <w:t>. 19.</w:t>
      </w:r>
    </w:p>
    <w:p w:rsidR="00F6190F" w:rsidRPr="00E41DA2" w:rsidRDefault="00F6190F" w:rsidP="00F6190F">
      <w:pPr>
        <w:tabs>
          <w:tab w:val="left" w:pos="426"/>
          <w:tab w:val="left" w:pos="6987"/>
        </w:tabs>
        <w:suppressAutoHyphens w:val="0"/>
        <w:spacing w:after="0" w:line="240" w:lineRule="auto"/>
        <w:ind w:firstLine="567"/>
        <w:contextualSpacing/>
        <w:jc w:val="both"/>
        <w:rPr>
          <w:rFonts w:ascii="Times New Roman" w:eastAsia="Times New Roman" w:hAnsi="Times New Roman"/>
          <w:sz w:val="24"/>
          <w:szCs w:val="24"/>
        </w:rPr>
      </w:pPr>
      <w:r w:rsidRPr="00472304">
        <w:rPr>
          <w:rFonts w:ascii="Times New Roman" w:eastAsia="Times New Roman" w:hAnsi="Times New Roman"/>
          <w:b/>
          <w:sz w:val="24"/>
          <w:szCs w:val="24"/>
        </w:rPr>
        <w:t>Дата, время и место подведения итогов</w:t>
      </w:r>
      <w:r w:rsidRPr="00472304">
        <w:rPr>
          <w:rFonts w:ascii="Times New Roman" w:eastAsia="Times New Roman" w:hAnsi="Times New Roman"/>
          <w:sz w:val="24"/>
          <w:szCs w:val="24"/>
        </w:rPr>
        <w:t xml:space="preserve"> размещения закупки: </w:t>
      </w:r>
      <w:r w:rsidR="00E41DA2" w:rsidRPr="00E41DA2">
        <w:rPr>
          <w:rFonts w:ascii="Times New Roman" w:eastAsia="Times New Roman" w:hAnsi="Times New Roman"/>
          <w:sz w:val="24"/>
          <w:szCs w:val="24"/>
        </w:rPr>
        <w:t>16.07</w:t>
      </w:r>
      <w:r w:rsidRPr="00E41DA2">
        <w:rPr>
          <w:rFonts w:ascii="Times New Roman" w:eastAsia="Times New Roman" w:hAnsi="Times New Roman"/>
          <w:sz w:val="24"/>
          <w:szCs w:val="24"/>
        </w:rPr>
        <w:t>.2014 г. в 15:00 (</w:t>
      </w:r>
      <w:proofErr w:type="gramStart"/>
      <w:r w:rsidRPr="00E41DA2">
        <w:rPr>
          <w:rFonts w:ascii="Times New Roman" w:eastAsia="Times New Roman" w:hAnsi="Times New Roman"/>
          <w:sz w:val="24"/>
          <w:szCs w:val="24"/>
        </w:rPr>
        <w:t>МСК</w:t>
      </w:r>
      <w:proofErr w:type="gramEnd"/>
      <w:r w:rsidRPr="00E41DA2">
        <w:rPr>
          <w:rFonts w:ascii="Times New Roman" w:eastAsia="Times New Roman" w:hAnsi="Times New Roman"/>
          <w:sz w:val="24"/>
          <w:szCs w:val="24"/>
        </w:rPr>
        <w:t xml:space="preserve">) по адресу: г. Мурманск, ул. Промышленная, д. 15, </w:t>
      </w:r>
      <w:proofErr w:type="spellStart"/>
      <w:r w:rsidRPr="00E41DA2">
        <w:rPr>
          <w:rFonts w:ascii="Times New Roman" w:eastAsia="Times New Roman" w:hAnsi="Times New Roman"/>
          <w:sz w:val="24"/>
          <w:szCs w:val="24"/>
        </w:rPr>
        <w:t>каб</w:t>
      </w:r>
      <w:proofErr w:type="spellEnd"/>
      <w:r w:rsidRPr="00E41DA2">
        <w:rPr>
          <w:rFonts w:ascii="Times New Roman" w:eastAsia="Times New Roman" w:hAnsi="Times New Roman"/>
          <w:sz w:val="24"/>
          <w:szCs w:val="24"/>
        </w:rPr>
        <w:t>. 19.</w:t>
      </w:r>
    </w:p>
    <w:p w:rsidR="00855406" w:rsidRPr="002D4EF8" w:rsidRDefault="00855406" w:rsidP="00F6190F">
      <w:pPr>
        <w:tabs>
          <w:tab w:val="left" w:pos="0"/>
          <w:tab w:val="left" w:pos="567"/>
        </w:tabs>
        <w:spacing w:after="0" w:line="240" w:lineRule="auto"/>
        <w:jc w:val="both"/>
        <w:rPr>
          <w:rFonts w:ascii="Times New Roman" w:eastAsia="Times New Roman" w:hAnsi="Times New Roman"/>
          <w:sz w:val="24"/>
          <w:szCs w:val="24"/>
        </w:rPr>
      </w:pPr>
      <w:r w:rsidRPr="002D4EF8">
        <w:rPr>
          <w:rFonts w:ascii="Times New Roman" w:eastAsia="Times New Roman" w:hAnsi="Times New Roman"/>
          <w:b/>
          <w:color w:val="FF0000"/>
          <w:sz w:val="24"/>
          <w:szCs w:val="24"/>
        </w:rPr>
        <w:t xml:space="preserve">      </w:t>
      </w:r>
      <w:r w:rsidRPr="002D4EF8">
        <w:rPr>
          <w:rFonts w:ascii="Times New Roman" w:eastAsia="Times New Roman" w:hAnsi="Times New Roman"/>
          <w:b/>
          <w:color w:val="FF0000"/>
          <w:sz w:val="24"/>
          <w:szCs w:val="24"/>
        </w:rPr>
        <w:tab/>
      </w:r>
      <w:r w:rsidRPr="002D4EF8">
        <w:rPr>
          <w:rFonts w:ascii="Times New Roman" w:eastAsia="Times New Roman" w:hAnsi="Times New Roman"/>
          <w:b/>
          <w:sz w:val="24"/>
          <w:szCs w:val="24"/>
        </w:rPr>
        <w:t xml:space="preserve">6. Требования к Участникам закупки. </w:t>
      </w:r>
    </w:p>
    <w:p w:rsidR="00855406" w:rsidRPr="002D4EF8" w:rsidRDefault="00855406" w:rsidP="00855406">
      <w:pPr>
        <w:tabs>
          <w:tab w:val="left" w:pos="567"/>
          <w:tab w:val="left" w:pos="6987"/>
        </w:tabs>
        <w:spacing w:after="0" w:line="240" w:lineRule="auto"/>
        <w:jc w:val="both"/>
        <w:rPr>
          <w:rFonts w:ascii="Times New Roman" w:eastAsia="Times New Roman" w:hAnsi="Times New Roman"/>
          <w:b/>
          <w:color w:val="FF0000"/>
          <w:sz w:val="24"/>
          <w:szCs w:val="24"/>
        </w:rPr>
      </w:pPr>
      <w:r w:rsidRPr="002D4EF8">
        <w:rPr>
          <w:rFonts w:ascii="Times New Roman" w:eastAsia="Times New Roman" w:hAnsi="Times New Roman"/>
          <w:sz w:val="24"/>
          <w:szCs w:val="24"/>
        </w:rPr>
        <w:t>Требования к Участникам закупки подробно указаны в Разделе 3 Документации.</w:t>
      </w:r>
    </w:p>
    <w:p w:rsidR="00855406" w:rsidRPr="002D4EF8" w:rsidRDefault="00855406" w:rsidP="00855406">
      <w:pPr>
        <w:tabs>
          <w:tab w:val="left" w:pos="567"/>
          <w:tab w:val="left" w:pos="709"/>
        </w:tabs>
        <w:spacing w:after="0" w:line="240" w:lineRule="auto"/>
        <w:jc w:val="both"/>
        <w:rPr>
          <w:rFonts w:ascii="Times New Roman" w:eastAsia="Times New Roman" w:hAnsi="Times New Roman"/>
          <w:color w:val="FF0000"/>
          <w:sz w:val="24"/>
          <w:szCs w:val="24"/>
        </w:rPr>
      </w:pPr>
      <w:r w:rsidRPr="002D4EF8">
        <w:rPr>
          <w:rFonts w:ascii="Times New Roman" w:eastAsia="Times New Roman" w:hAnsi="Times New Roman"/>
          <w:b/>
          <w:color w:val="FF0000"/>
          <w:sz w:val="24"/>
          <w:szCs w:val="24"/>
        </w:rPr>
        <w:t xml:space="preserve">  </w:t>
      </w:r>
      <w:r w:rsidRPr="002D4EF8">
        <w:rPr>
          <w:rFonts w:ascii="Times New Roman" w:eastAsia="Times New Roman" w:hAnsi="Times New Roman"/>
          <w:b/>
          <w:color w:val="FF0000"/>
          <w:sz w:val="24"/>
          <w:szCs w:val="24"/>
        </w:rPr>
        <w:tab/>
      </w:r>
      <w:r w:rsidRPr="002D4EF8">
        <w:rPr>
          <w:rFonts w:ascii="Times New Roman" w:eastAsia="Times New Roman" w:hAnsi="Times New Roman"/>
          <w:b/>
          <w:sz w:val="24"/>
          <w:szCs w:val="24"/>
        </w:rPr>
        <w:t xml:space="preserve">7. Порядок и сроки предоставления Документации о закупке. </w:t>
      </w:r>
    </w:p>
    <w:p w:rsidR="00855406" w:rsidRPr="002D4EF8" w:rsidRDefault="00855406" w:rsidP="00855406">
      <w:pPr>
        <w:tabs>
          <w:tab w:val="left" w:pos="567"/>
          <w:tab w:val="left" w:pos="709"/>
        </w:tabs>
        <w:spacing w:after="0" w:line="240" w:lineRule="auto"/>
        <w:jc w:val="both"/>
        <w:rPr>
          <w:rFonts w:ascii="Times New Roman" w:eastAsia="Times New Roman" w:hAnsi="Times New Roman"/>
          <w:color w:val="FF0000"/>
          <w:sz w:val="24"/>
          <w:szCs w:val="24"/>
        </w:rPr>
      </w:pPr>
      <w:r w:rsidRPr="002D4EF8">
        <w:rPr>
          <w:rFonts w:ascii="Times New Roman" w:eastAsia="Times New Roman" w:hAnsi="Times New Roman"/>
          <w:color w:val="FF0000"/>
          <w:sz w:val="24"/>
          <w:szCs w:val="24"/>
        </w:rPr>
        <w:tab/>
      </w:r>
      <w:r w:rsidRPr="002D4EF8">
        <w:rPr>
          <w:rFonts w:ascii="Times New Roman" w:eastAsia="Times New Roman" w:hAnsi="Times New Roman"/>
          <w:sz w:val="24"/>
          <w:szCs w:val="24"/>
        </w:rPr>
        <w:t xml:space="preserve">Документация доступна </w:t>
      </w:r>
      <w:r w:rsidR="00724C01" w:rsidRPr="00724C01">
        <w:rPr>
          <w:rFonts w:ascii="Times New Roman" w:eastAsia="Times New Roman" w:hAnsi="Times New Roman"/>
          <w:sz w:val="24"/>
          <w:szCs w:val="24"/>
        </w:rPr>
        <w:t>с</w:t>
      </w:r>
      <w:r w:rsidR="00724C01" w:rsidRPr="00A9123F">
        <w:rPr>
          <w:rFonts w:ascii="Times New Roman" w:eastAsia="Times New Roman" w:hAnsi="Times New Roman"/>
          <w:b/>
          <w:color w:val="FF0000"/>
          <w:sz w:val="24"/>
          <w:szCs w:val="24"/>
        </w:rPr>
        <w:t xml:space="preserve"> </w:t>
      </w:r>
      <w:r w:rsidR="00A9123F" w:rsidRPr="00E41DA2">
        <w:rPr>
          <w:rFonts w:ascii="Times New Roman" w:eastAsia="Times New Roman" w:hAnsi="Times New Roman"/>
          <w:sz w:val="24"/>
          <w:szCs w:val="24"/>
        </w:rPr>
        <w:t>0</w:t>
      </w:r>
      <w:r w:rsidR="00E41DA2" w:rsidRPr="00E41DA2">
        <w:rPr>
          <w:rFonts w:ascii="Times New Roman" w:eastAsia="Times New Roman" w:hAnsi="Times New Roman"/>
          <w:sz w:val="24"/>
          <w:szCs w:val="24"/>
        </w:rPr>
        <w:t>7</w:t>
      </w:r>
      <w:r w:rsidR="00F6190F" w:rsidRPr="00E41DA2">
        <w:rPr>
          <w:rFonts w:ascii="Times New Roman" w:eastAsia="Times New Roman" w:hAnsi="Times New Roman"/>
          <w:sz w:val="24"/>
          <w:szCs w:val="24"/>
        </w:rPr>
        <w:t xml:space="preserve"> июля</w:t>
      </w:r>
      <w:r w:rsidRPr="00E41DA2">
        <w:rPr>
          <w:rFonts w:ascii="Times New Roman" w:eastAsia="Times New Roman" w:hAnsi="Times New Roman"/>
          <w:sz w:val="24"/>
          <w:szCs w:val="24"/>
        </w:rPr>
        <w:t xml:space="preserve"> 2014 г.</w:t>
      </w:r>
      <w:r w:rsidRPr="002D4EF8">
        <w:rPr>
          <w:rFonts w:ascii="Times New Roman" w:eastAsia="Times New Roman" w:hAnsi="Times New Roman"/>
          <w:sz w:val="24"/>
          <w:szCs w:val="24"/>
        </w:rPr>
        <w:t xml:space="preserve"> на официальном сайте Российской Федерации для размещения информации о размещении заказов: </w:t>
      </w:r>
      <w:hyperlink r:id="rId10" w:history="1">
        <w:r w:rsidRPr="002D4EF8">
          <w:rPr>
            <w:rFonts w:ascii="Times New Roman" w:eastAsia="Times New Roman" w:hAnsi="Times New Roman"/>
            <w:color w:val="0000FF"/>
            <w:sz w:val="24"/>
            <w:szCs w:val="24"/>
            <w:u w:val="single"/>
          </w:rPr>
          <w:t>http://zakupki.gov.ru</w:t>
        </w:r>
      </w:hyperlink>
      <w:r w:rsidRPr="002D4EF8">
        <w:rPr>
          <w:rFonts w:ascii="Times New Roman" w:eastAsia="Times New Roman" w:hAnsi="Times New Roman"/>
          <w:color w:val="0000FF"/>
          <w:sz w:val="24"/>
          <w:szCs w:val="24"/>
          <w:u w:val="single"/>
        </w:rPr>
        <w:t>/223</w:t>
      </w:r>
      <w:r w:rsidRPr="002D4EF8">
        <w:rPr>
          <w:rFonts w:ascii="Times New Roman" w:eastAsia="Times New Roman" w:hAnsi="Times New Roman"/>
          <w:color w:val="0000FF"/>
          <w:sz w:val="24"/>
          <w:szCs w:val="24"/>
        </w:rPr>
        <w:t xml:space="preserve">. </w:t>
      </w:r>
    </w:p>
    <w:p w:rsidR="00855406" w:rsidRPr="002D4EF8" w:rsidRDefault="00855406" w:rsidP="00855406">
      <w:pPr>
        <w:tabs>
          <w:tab w:val="left" w:pos="567"/>
          <w:tab w:val="left" w:pos="709"/>
        </w:tabs>
        <w:spacing w:after="0" w:line="240" w:lineRule="auto"/>
        <w:jc w:val="both"/>
        <w:rPr>
          <w:rFonts w:ascii="Times New Roman" w:eastAsia="Times New Roman" w:hAnsi="Times New Roman"/>
          <w:color w:val="FF0000"/>
          <w:sz w:val="24"/>
          <w:szCs w:val="24"/>
        </w:rPr>
      </w:pPr>
      <w:r w:rsidRPr="002D4EF8">
        <w:rPr>
          <w:rFonts w:ascii="Times New Roman" w:eastAsia="Times New Roman" w:hAnsi="Times New Roman"/>
          <w:color w:val="FF0000"/>
          <w:sz w:val="24"/>
          <w:szCs w:val="24"/>
        </w:rPr>
        <w:tab/>
      </w:r>
      <w:r w:rsidRPr="002D4EF8">
        <w:rPr>
          <w:rFonts w:ascii="Times New Roman" w:eastAsia="Times New Roman" w:hAnsi="Times New Roman"/>
          <w:sz w:val="24"/>
          <w:szCs w:val="24"/>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sidRPr="002D4EF8">
        <w:rPr>
          <w:rFonts w:ascii="Times New Roman" w:eastAsia="Times New Roman" w:hAnsi="Times New Roman"/>
          <w:sz w:val="24"/>
          <w:szCs w:val="24"/>
        </w:rPr>
        <w:t>п.п</w:t>
      </w:r>
      <w:proofErr w:type="spellEnd"/>
      <w:r w:rsidRPr="002D4EF8">
        <w:rPr>
          <w:rFonts w:ascii="Times New Roman" w:eastAsia="Times New Roman" w:hAnsi="Times New Roman"/>
          <w:sz w:val="24"/>
          <w:szCs w:val="24"/>
        </w:rPr>
        <w:t>. 2.3. п. 2. Информационной карты либо отправить запрос на электронную почту</w:t>
      </w:r>
      <w:r w:rsidRPr="002D4EF8">
        <w:rPr>
          <w:rFonts w:ascii="Times New Roman" w:eastAsia="Times New Roman" w:hAnsi="Times New Roman"/>
          <w:color w:val="FF0000"/>
          <w:sz w:val="24"/>
          <w:szCs w:val="24"/>
        </w:rPr>
        <w:t xml:space="preserve"> </w:t>
      </w:r>
      <w:hyperlink r:id="rId11" w:history="1">
        <w:r w:rsidR="008A050A" w:rsidRPr="002D4EF8">
          <w:rPr>
            <w:rStyle w:val="af0"/>
            <w:rFonts w:ascii="Times New Roman" w:hAnsi="Times New Roman"/>
            <w:sz w:val="24"/>
            <w:szCs w:val="24"/>
          </w:rPr>
          <w:t xml:space="preserve"> </w:t>
        </w:r>
        <w:r w:rsidR="001320FC" w:rsidRPr="002D4EF8">
          <w:rPr>
            <w:rStyle w:val="af0"/>
            <w:rFonts w:ascii="Times New Roman" w:hAnsi="Times New Roman"/>
            <w:sz w:val="24"/>
            <w:szCs w:val="24"/>
            <w:lang w:val="en-US"/>
          </w:rPr>
          <w:t>santalova</w:t>
        </w:r>
        <w:r w:rsidR="001320FC" w:rsidRPr="002D4EF8">
          <w:rPr>
            <w:rStyle w:val="af0"/>
            <w:rFonts w:ascii="Times New Roman" w:hAnsi="Times New Roman"/>
            <w:sz w:val="24"/>
            <w:szCs w:val="24"/>
          </w:rPr>
          <w:t>@</w:t>
        </w:r>
        <w:r w:rsidR="001320FC" w:rsidRPr="002D4EF8">
          <w:rPr>
            <w:rStyle w:val="af0"/>
            <w:rFonts w:ascii="Times New Roman" w:hAnsi="Times New Roman"/>
            <w:sz w:val="24"/>
            <w:szCs w:val="24"/>
            <w:lang w:val="en-US"/>
          </w:rPr>
          <w:t>mures</w:t>
        </w:r>
        <w:r w:rsidR="001320FC" w:rsidRPr="002D4EF8">
          <w:rPr>
            <w:rStyle w:val="af0"/>
            <w:rFonts w:ascii="Times New Roman" w:hAnsi="Times New Roman"/>
            <w:sz w:val="24"/>
            <w:szCs w:val="24"/>
          </w:rPr>
          <w:t>.</w:t>
        </w:r>
        <w:proofErr w:type="spellStart"/>
        <w:r w:rsidR="001320FC" w:rsidRPr="002D4EF8">
          <w:rPr>
            <w:rStyle w:val="af0"/>
            <w:rFonts w:ascii="Times New Roman" w:hAnsi="Times New Roman"/>
            <w:sz w:val="24"/>
            <w:szCs w:val="24"/>
            <w:lang w:val="en-US"/>
          </w:rPr>
          <w:t>ru</w:t>
        </w:r>
        <w:proofErr w:type="spellEnd"/>
      </w:hyperlink>
      <w:r w:rsidRPr="002D4EF8">
        <w:rPr>
          <w:rFonts w:ascii="Times New Roman" w:eastAsia="Times New Roman" w:hAnsi="Times New Roman"/>
          <w:sz w:val="24"/>
          <w:szCs w:val="24"/>
        </w:rPr>
        <w:t>, с указанием способа получения Документации.</w:t>
      </w:r>
    </w:p>
    <w:p w:rsidR="00855406" w:rsidRPr="002D4EF8" w:rsidRDefault="00855406" w:rsidP="00855406">
      <w:pPr>
        <w:tabs>
          <w:tab w:val="left" w:pos="567"/>
          <w:tab w:val="left" w:pos="709"/>
        </w:tabs>
        <w:spacing w:after="0" w:line="240" w:lineRule="auto"/>
        <w:jc w:val="both"/>
        <w:rPr>
          <w:rFonts w:ascii="Times New Roman" w:eastAsia="Times New Roman" w:hAnsi="Times New Roman"/>
          <w:b/>
          <w:sz w:val="24"/>
          <w:szCs w:val="24"/>
        </w:rPr>
      </w:pPr>
      <w:r w:rsidRPr="002D4EF8">
        <w:rPr>
          <w:rFonts w:ascii="Times New Roman" w:eastAsia="Times New Roman" w:hAnsi="Times New Roman"/>
          <w:color w:val="FF0000"/>
          <w:sz w:val="24"/>
          <w:szCs w:val="24"/>
        </w:rPr>
        <w:tab/>
      </w:r>
      <w:r w:rsidRPr="002D4EF8">
        <w:rPr>
          <w:rFonts w:ascii="Times New Roman" w:eastAsia="Times New Roman" w:hAnsi="Times New Roman"/>
          <w:sz w:val="24"/>
          <w:szCs w:val="24"/>
        </w:rPr>
        <w:t>Заказчик в течение двух рабочих дней</w:t>
      </w:r>
      <w:r w:rsidRPr="002D4EF8">
        <w:rPr>
          <w:rFonts w:ascii="Times New Roman" w:eastAsia="Times New Roman" w:hAnsi="Times New Roman"/>
          <w:color w:val="FF0000"/>
          <w:sz w:val="24"/>
          <w:szCs w:val="24"/>
        </w:rPr>
        <w:t xml:space="preserve"> </w:t>
      </w:r>
      <w:r w:rsidRPr="002D4EF8">
        <w:rPr>
          <w:rFonts w:ascii="Times New Roman" w:eastAsia="Times New Roman" w:hAnsi="Times New Roman"/>
          <w:sz w:val="24"/>
          <w:szCs w:val="24"/>
        </w:rPr>
        <w:t>(кроме субботы и воскресенья)</w:t>
      </w:r>
      <w:r w:rsidRPr="002D4EF8">
        <w:rPr>
          <w:rFonts w:ascii="Times New Roman" w:eastAsia="Times New Roman" w:hAnsi="Times New Roman"/>
          <w:color w:val="FF0000"/>
          <w:sz w:val="24"/>
          <w:szCs w:val="24"/>
        </w:rPr>
        <w:t xml:space="preserve"> </w:t>
      </w:r>
      <w:r w:rsidRPr="002D4EF8">
        <w:rPr>
          <w:rFonts w:ascii="Times New Roman" w:eastAsia="Times New Roman" w:hAnsi="Times New Roman"/>
          <w:sz w:val="24"/>
          <w:szCs w:val="24"/>
        </w:rPr>
        <w:t>с 8.30 до 16.42 (12.30-13.30 перерыв)</w:t>
      </w:r>
      <w:r w:rsidRPr="002D4EF8">
        <w:rPr>
          <w:rFonts w:ascii="Times New Roman" w:eastAsia="Times New Roman" w:hAnsi="Times New Roman"/>
          <w:color w:val="FF0000"/>
          <w:sz w:val="24"/>
          <w:szCs w:val="24"/>
        </w:rPr>
        <w:t xml:space="preserve"> </w:t>
      </w:r>
      <w:r w:rsidRPr="002D4EF8">
        <w:rPr>
          <w:rFonts w:ascii="Times New Roman" w:eastAsia="Times New Roman" w:hAnsi="Times New Roman"/>
          <w:sz w:val="24"/>
          <w:szCs w:val="24"/>
        </w:rPr>
        <w:t>со дня получения соответствующего запроса предоставит такому лицу</w:t>
      </w:r>
      <w:r w:rsidRPr="002D4EF8">
        <w:rPr>
          <w:rFonts w:ascii="Times New Roman" w:eastAsia="Times New Roman" w:hAnsi="Times New Roman"/>
          <w:color w:val="FF0000"/>
          <w:sz w:val="24"/>
          <w:szCs w:val="24"/>
        </w:rPr>
        <w:t xml:space="preserve"> </w:t>
      </w:r>
      <w:r w:rsidRPr="002D4EF8">
        <w:rPr>
          <w:rFonts w:ascii="Times New Roman" w:eastAsia="Times New Roman" w:hAnsi="Times New Roman"/>
          <w:sz w:val="24"/>
          <w:szCs w:val="24"/>
        </w:rPr>
        <w:t xml:space="preserve">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 закупке осуществляется бесплатно по адресу: 183038, </w:t>
      </w:r>
      <w:r w:rsidR="008A050A" w:rsidRPr="002D4EF8">
        <w:rPr>
          <w:rFonts w:ascii="Times New Roman" w:hAnsi="Times New Roman"/>
          <w:bCs/>
          <w:sz w:val="24"/>
          <w:szCs w:val="24"/>
        </w:rPr>
        <w:t>г. </w:t>
      </w:r>
      <w:r w:rsidRPr="002D4EF8">
        <w:rPr>
          <w:rFonts w:ascii="Times New Roman" w:hAnsi="Times New Roman"/>
          <w:bCs/>
          <w:sz w:val="24"/>
          <w:szCs w:val="24"/>
        </w:rPr>
        <w:t xml:space="preserve">Мурманск, ул. </w:t>
      </w:r>
      <w:proofErr w:type="gramStart"/>
      <w:r w:rsidRPr="002D4EF8">
        <w:rPr>
          <w:rFonts w:ascii="Times New Roman" w:hAnsi="Times New Roman"/>
          <w:bCs/>
          <w:sz w:val="24"/>
          <w:szCs w:val="24"/>
        </w:rPr>
        <w:t>Промышленная</w:t>
      </w:r>
      <w:proofErr w:type="gramEnd"/>
      <w:r w:rsidR="008A050A" w:rsidRPr="002D4EF8">
        <w:rPr>
          <w:rFonts w:ascii="Times New Roman" w:hAnsi="Times New Roman"/>
          <w:bCs/>
          <w:sz w:val="24"/>
          <w:szCs w:val="24"/>
        </w:rPr>
        <w:t>,</w:t>
      </w:r>
      <w:r w:rsidRPr="002D4EF8">
        <w:rPr>
          <w:rFonts w:ascii="Times New Roman" w:hAnsi="Times New Roman"/>
          <w:bCs/>
          <w:sz w:val="24"/>
          <w:szCs w:val="24"/>
        </w:rPr>
        <w:t xml:space="preserve"> д.15, </w:t>
      </w:r>
      <w:proofErr w:type="spellStart"/>
      <w:r w:rsidRPr="002D4EF8">
        <w:rPr>
          <w:rFonts w:ascii="Times New Roman" w:hAnsi="Times New Roman"/>
          <w:bCs/>
          <w:sz w:val="24"/>
          <w:szCs w:val="24"/>
        </w:rPr>
        <w:t>каб</w:t>
      </w:r>
      <w:proofErr w:type="spellEnd"/>
      <w:r w:rsidRPr="002D4EF8">
        <w:rPr>
          <w:rFonts w:ascii="Times New Roman" w:hAnsi="Times New Roman"/>
          <w:bCs/>
          <w:sz w:val="24"/>
          <w:szCs w:val="24"/>
        </w:rPr>
        <w:t>. 20</w:t>
      </w:r>
      <w:r w:rsidRPr="002D4EF8">
        <w:rPr>
          <w:rFonts w:ascii="Times New Roman" w:eastAsia="Times New Roman" w:hAnsi="Times New Roman"/>
          <w:sz w:val="24"/>
          <w:szCs w:val="24"/>
        </w:rPr>
        <w:t xml:space="preserve"> (Отдел закупок ОАО «Мурманэнергосбыт»).</w:t>
      </w:r>
    </w:p>
    <w:p w:rsidR="00855406" w:rsidRPr="002D4EF8" w:rsidRDefault="00855406" w:rsidP="00855406">
      <w:pPr>
        <w:autoSpaceDE w:val="0"/>
        <w:spacing w:before="60" w:after="0" w:line="240" w:lineRule="auto"/>
        <w:ind w:firstLine="567"/>
        <w:jc w:val="both"/>
        <w:rPr>
          <w:rFonts w:ascii="Times New Roman" w:eastAsia="Times New Roman" w:hAnsi="Times New Roman"/>
          <w:sz w:val="24"/>
          <w:szCs w:val="24"/>
        </w:rPr>
      </w:pPr>
      <w:r w:rsidRPr="002D4EF8">
        <w:rPr>
          <w:rFonts w:ascii="Times New Roman" w:eastAsia="Times New Roman" w:hAnsi="Times New Roman"/>
          <w:b/>
          <w:sz w:val="24"/>
          <w:szCs w:val="24"/>
        </w:rPr>
        <w:t>8. Порядок приема и рассмотрения предложений (заявок).</w:t>
      </w:r>
    </w:p>
    <w:p w:rsidR="00855406" w:rsidRPr="002D4EF8" w:rsidRDefault="00855406" w:rsidP="00855406">
      <w:pPr>
        <w:autoSpaceDE w:val="0"/>
        <w:spacing w:after="0" w:line="240" w:lineRule="auto"/>
        <w:ind w:firstLine="567"/>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Для участия в запросе предложений необходимо своевременно подать заявку, подготовленную в порядке, указанном в Документации, </w:t>
      </w:r>
      <w:r w:rsidRPr="002D4EF8">
        <w:rPr>
          <w:rFonts w:ascii="Times New Roman" w:hAnsi="Times New Roman"/>
          <w:sz w:val="24"/>
          <w:szCs w:val="24"/>
        </w:rPr>
        <w:t xml:space="preserve">в запечатанном конверте, </w:t>
      </w:r>
      <w:r w:rsidRPr="002D4EF8">
        <w:rPr>
          <w:rFonts w:ascii="Times New Roman" w:eastAsia="Times New Roman" w:hAnsi="Times New Roman"/>
          <w:sz w:val="24"/>
          <w:szCs w:val="24"/>
        </w:rPr>
        <w:t xml:space="preserve">в письменной форме, </w:t>
      </w:r>
      <w:r w:rsidRPr="002D4EF8">
        <w:rPr>
          <w:rFonts w:ascii="Times New Roman" w:hAnsi="Times New Roman"/>
          <w:sz w:val="24"/>
          <w:szCs w:val="24"/>
        </w:rPr>
        <w:t>на бумажном носителе</w:t>
      </w:r>
      <w:r w:rsidRPr="002D4EF8">
        <w:rPr>
          <w:rFonts w:ascii="Times New Roman" w:eastAsia="Times New Roman" w:hAnsi="Times New Roman"/>
          <w:sz w:val="24"/>
          <w:szCs w:val="24"/>
        </w:rPr>
        <w:t xml:space="preserve"> с приложением соответствующих документов, по адресу Заказчика, указанному в </w:t>
      </w:r>
      <w:proofErr w:type="spellStart"/>
      <w:r w:rsidRPr="002D4EF8">
        <w:rPr>
          <w:rFonts w:ascii="Times New Roman" w:eastAsia="Times New Roman" w:hAnsi="Times New Roman"/>
          <w:sz w:val="24"/>
          <w:szCs w:val="24"/>
        </w:rPr>
        <w:t>п.п</w:t>
      </w:r>
      <w:proofErr w:type="spellEnd"/>
      <w:r w:rsidRPr="002D4EF8">
        <w:rPr>
          <w:rFonts w:ascii="Times New Roman" w:eastAsia="Times New Roman" w:hAnsi="Times New Roman"/>
          <w:sz w:val="24"/>
          <w:szCs w:val="24"/>
        </w:rPr>
        <w:t>. 2.3. п. 2. Информационной  карты Заказчика.</w:t>
      </w:r>
    </w:p>
    <w:p w:rsidR="00855406" w:rsidRPr="00E41DA2" w:rsidRDefault="00855406" w:rsidP="00855406">
      <w:pPr>
        <w:autoSpaceDE w:val="0"/>
        <w:spacing w:after="0" w:line="240" w:lineRule="auto"/>
        <w:ind w:firstLine="567"/>
        <w:jc w:val="both"/>
        <w:rPr>
          <w:rFonts w:ascii="Times New Roman" w:eastAsia="Times New Roman" w:hAnsi="Times New Roman"/>
          <w:sz w:val="24"/>
          <w:szCs w:val="24"/>
        </w:rPr>
      </w:pPr>
      <w:r w:rsidRPr="002D4EF8">
        <w:rPr>
          <w:rFonts w:ascii="Times New Roman" w:eastAsia="Times New Roman" w:hAnsi="Times New Roman"/>
          <w:b/>
          <w:sz w:val="24"/>
          <w:szCs w:val="24"/>
        </w:rPr>
        <w:t xml:space="preserve">Дата и время начала приема заявок </w:t>
      </w:r>
      <w:r w:rsidRPr="002D4EF8">
        <w:rPr>
          <w:rFonts w:ascii="Times New Roman" w:eastAsia="Times New Roman" w:hAnsi="Times New Roman"/>
          <w:sz w:val="24"/>
          <w:szCs w:val="24"/>
        </w:rPr>
        <w:t>на участие в запросе предложений</w:t>
      </w:r>
      <w:r w:rsidRPr="00472304">
        <w:rPr>
          <w:rFonts w:ascii="Times New Roman" w:eastAsia="Times New Roman" w:hAnsi="Times New Roman"/>
          <w:sz w:val="24"/>
          <w:szCs w:val="24"/>
        </w:rPr>
        <w:t xml:space="preserve">: </w:t>
      </w:r>
      <w:r w:rsidRPr="00E41DA2">
        <w:rPr>
          <w:rFonts w:ascii="Times New Roman" w:eastAsia="Times New Roman" w:hAnsi="Times New Roman"/>
          <w:sz w:val="24"/>
          <w:szCs w:val="24"/>
        </w:rPr>
        <w:t>с 08:30</w:t>
      </w:r>
      <w:r w:rsidRPr="00472304">
        <w:rPr>
          <w:rFonts w:ascii="Times New Roman" w:eastAsia="Times New Roman" w:hAnsi="Times New Roman"/>
          <w:b/>
          <w:sz w:val="24"/>
          <w:szCs w:val="24"/>
        </w:rPr>
        <w:t xml:space="preserve"> </w:t>
      </w:r>
      <w:r w:rsidR="00E41DA2" w:rsidRPr="00E41DA2">
        <w:rPr>
          <w:rFonts w:ascii="Times New Roman" w:eastAsia="Times New Roman" w:hAnsi="Times New Roman"/>
          <w:sz w:val="24"/>
          <w:szCs w:val="24"/>
        </w:rPr>
        <w:t>08</w:t>
      </w:r>
      <w:r w:rsidR="00AD1EE5" w:rsidRPr="00E41DA2">
        <w:rPr>
          <w:rFonts w:ascii="Times New Roman" w:eastAsia="Times New Roman" w:hAnsi="Times New Roman"/>
          <w:sz w:val="24"/>
          <w:szCs w:val="24"/>
        </w:rPr>
        <w:t xml:space="preserve"> июля</w:t>
      </w:r>
      <w:r w:rsidRPr="00E41DA2">
        <w:rPr>
          <w:rFonts w:ascii="Times New Roman" w:eastAsia="Times New Roman" w:hAnsi="Times New Roman"/>
          <w:sz w:val="24"/>
          <w:szCs w:val="24"/>
        </w:rPr>
        <w:t xml:space="preserve"> 2014 г. </w:t>
      </w:r>
    </w:p>
    <w:p w:rsidR="00855406" w:rsidRPr="00472304" w:rsidRDefault="00855406" w:rsidP="00855406">
      <w:pPr>
        <w:autoSpaceDE w:val="0"/>
        <w:spacing w:after="0" w:line="240" w:lineRule="auto"/>
        <w:ind w:firstLine="567"/>
        <w:jc w:val="both"/>
        <w:rPr>
          <w:rFonts w:ascii="Times New Roman" w:eastAsia="Times New Roman" w:hAnsi="Times New Roman"/>
          <w:b/>
          <w:strike/>
          <w:sz w:val="24"/>
          <w:szCs w:val="24"/>
        </w:rPr>
      </w:pPr>
      <w:r w:rsidRPr="00472304">
        <w:rPr>
          <w:rFonts w:ascii="Times New Roman" w:eastAsia="Times New Roman" w:hAnsi="Times New Roman"/>
          <w:b/>
          <w:sz w:val="24"/>
          <w:szCs w:val="24"/>
        </w:rPr>
        <w:t>Дата и время окончания</w:t>
      </w:r>
      <w:r w:rsidR="005028F0">
        <w:rPr>
          <w:rFonts w:ascii="Times New Roman" w:eastAsia="Times New Roman" w:hAnsi="Times New Roman"/>
          <w:b/>
          <w:sz w:val="24"/>
          <w:szCs w:val="24"/>
        </w:rPr>
        <w:t xml:space="preserve"> срока </w:t>
      </w:r>
      <w:r w:rsidRPr="00472304">
        <w:rPr>
          <w:rFonts w:ascii="Times New Roman" w:eastAsia="Times New Roman" w:hAnsi="Times New Roman"/>
          <w:b/>
          <w:sz w:val="24"/>
          <w:szCs w:val="24"/>
        </w:rPr>
        <w:t xml:space="preserve">подачи заявок </w:t>
      </w:r>
      <w:r w:rsidRPr="00472304">
        <w:rPr>
          <w:rFonts w:ascii="Times New Roman" w:eastAsia="Times New Roman" w:hAnsi="Times New Roman"/>
          <w:sz w:val="24"/>
          <w:szCs w:val="24"/>
        </w:rPr>
        <w:t xml:space="preserve">на участие в запросе предложений: </w:t>
      </w:r>
      <w:r w:rsidR="00C970AD" w:rsidRPr="00C970AD">
        <w:rPr>
          <w:rFonts w:ascii="Times New Roman" w:eastAsia="Times New Roman" w:hAnsi="Times New Roman"/>
          <w:sz w:val="24"/>
          <w:szCs w:val="24"/>
        </w:rPr>
        <w:t>до</w:t>
      </w:r>
      <w:r w:rsidRPr="00C970AD">
        <w:rPr>
          <w:rFonts w:ascii="Times New Roman" w:eastAsia="Times New Roman" w:hAnsi="Times New Roman"/>
          <w:sz w:val="24"/>
          <w:szCs w:val="24"/>
        </w:rPr>
        <w:t xml:space="preserve"> </w:t>
      </w:r>
      <w:r w:rsidRPr="00E41DA2">
        <w:rPr>
          <w:rFonts w:ascii="Times New Roman" w:eastAsia="Times New Roman" w:hAnsi="Times New Roman"/>
          <w:sz w:val="24"/>
          <w:szCs w:val="24"/>
        </w:rPr>
        <w:t>1</w:t>
      </w:r>
      <w:r w:rsidR="00E41DA2" w:rsidRPr="00E41DA2">
        <w:rPr>
          <w:rFonts w:ascii="Times New Roman" w:eastAsia="Times New Roman" w:hAnsi="Times New Roman"/>
          <w:sz w:val="24"/>
          <w:szCs w:val="24"/>
        </w:rPr>
        <w:t>2</w:t>
      </w:r>
      <w:r w:rsidR="00D05267" w:rsidRPr="00E41DA2">
        <w:rPr>
          <w:rFonts w:ascii="Times New Roman" w:eastAsia="Times New Roman" w:hAnsi="Times New Roman"/>
          <w:sz w:val="24"/>
          <w:szCs w:val="24"/>
        </w:rPr>
        <w:t>:</w:t>
      </w:r>
      <w:r w:rsidR="0050716E" w:rsidRPr="00E41DA2">
        <w:rPr>
          <w:rFonts w:ascii="Times New Roman" w:eastAsia="Times New Roman" w:hAnsi="Times New Roman"/>
          <w:sz w:val="24"/>
          <w:szCs w:val="24"/>
        </w:rPr>
        <w:t>0</w:t>
      </w:r>
      <w:r w:rsidR="00D05267" w:rsidRPr="00E41DA2">
        <w:rPr>
          <w:rFonts w:ascii="Times New Roman" w:eastAsia="Times New Roman" w:hAnsi="Times New Roman"/>
          <w:sz w:val="24"/>
          <w:szCs w:val="24"/>
        </w:rPr>
        <w:t xml:space="preserve">0 </w:t>
      </w:r>
      <w:r w:rsidR="00E41DA2" w:rsidRPr="00E41DA2">
        <w:rPr>
          <w:rFonts w:ascii="Times New Roman" w:eastAsia="Times New Roman" w:hAnsi="Times New Roman"/>
          <w:sz w:val="24"/>
          <w:szCs w:val="24"/>
        </w:rPr>
        <w:t>15</w:t>
      </w:r>
      <w:r w:rsidR="00B0752A" w:rsidRPr="00E41DA2">
        <w:rPr>
          <w:rFonts w:ascii="Times New Roman" w:eastAsia="Times New Roman" w:hAnsi="Times New Roman"/>
          <w:sz w:val="24"/>
          <w:szCs w:val="24"/>
        </w:rPr>
        <w:t xml:space="preserve"> июл</w:t>
      </w:r>
      <w:r w:rsidRPr="00E41DA2">
        <w:rPr>
          <w:rFonts w:ascii="Times New Roman" w:eastAsia="Times New Roman" w:hAnsi="Times New Roman"/>
          <w:sz w:val="24"/>
          <w:szCs w:val="24"/>
        </w:rPr>
        <w:t>я 2014 г.</w:t>
      </w:r>
      <w:r w:rsidR="00C970AD">
        <w:rPr>
          <w:rFonts w:ascii="Times New Roman" w:eastAsia="Times New Roman" w:hAnsi="Times New Roman"/>
          <w:sz w:val="24"/>
          <w:szCs w:val="24"/>
        </w:rPr>
        <w:t xml:space="preserve"> включительно.</w:t>
      </w:r>
    </w:p>
    <w:p w:rsidR="00855406" w:rsidRPr="002D4EF8" w:rsidRDefault="00855406" w:rsidP="00855406">
      <w:pPr>
        <w:tabs>
          <w:tab w:val="left" w:pos="6987"/>
        </w:tabs>
        <w:spacing w:after="0" w:line="240" w:lineRule="auto"/>
        <w:ind w:firstLine="567"/>
        <w:jc w:val="both"/>
        <w:rPr>
          <w:rFonts w:ascii="Times New Roman" w:eastAsia="Times New Roman" w:hAnsi="Times New Roman"/>
          <w:sz w:val="24"/>
          <w:szCs w:val="24"/>
        </w:rPr>
      </w:pPr>
      <w:proofErr w:type="gramStart"/>
      <w:r w:rsidRPr="002D4EF8">
        <w:rPr>
          <w:rFonts w:ascii="Times New Roman" w:eastAsia="Times New Roman" w:hAnsi="Times New Roman"/>
          <w:sz w:val="24"/>
          <w:szCs w:val="24"/>
        </w:rPr>
        <w:t xml:space="preserve">Окончательные результаты </w:t>
      </w:r>
      <w:r w:rsidRPr="002D4EF8">
        <w:rPr>
          <w:rFonts w:ascii="Times New Roman" w:eastAsia="Times New Roman" w:hAnsi="Times New Roman"/>
          <w:bCs/>
          <w:sz w:val="24"/>
          <w:szCs w:val="24"/>
        </w:rPr>
        <w:t>запроса предложений</w:t>
      </w:r>
      <w:r w:rsidRPr="002D4EF8">
        <w:rPr>
          <w:rFonts w:ascii="Times New Roman" w:eastAsia="Times New Roman" w:hAnsi="Times New Roman"/>
          <w:sz w:val="24"/>
          <w:szCs w:val="24"/>
        </w:rPr>
        <w:t xml:space="preserve"> оформляются итоговым протоколом, в котором содержатся сведения о существенных условиях Договора, обо всех участниках размещения заказа, подавших заявки, об отклоненных заявках с обоснованием причин 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w:t>
      </w:r>
      <w:proofErr w:type="gramEnd"/>
      <w:r w:rsidRPr="002D4EF8">
        <w:rPr>
          <w:rFonts w:ascii="Times New Roman" w:eastAsia="Times New Roman" w:hAnsi="Times New Roman"/>
          <w:sz w:val="24"/>
          <w:szCs w:val="24"/>
        </w:rPr>
        <w:t xml:space="preserve"> участника закупки, заявке которого присвоен второй номер. Указанный протокол подписывается всеми членами закупочной комиссии, представителем Заказчика и размещается на официальном сайте </w:t>
      </w:r>
      <w:hyperlink r:id="rId12" w:history="1">
        <w:r w:rsidRPr="002D4EF8">
          <w:rPr>
            <w:rFonts w:ascii="Times New Roman" w:eastAsia="Times New Roman" w:hAnsi="Times New Roman"/>
            <w:color w:val="0000FF"/>
            <w:sz w:val="24"/>
            <w:szCs w:val="24"/>
            <w:u w:val="single"/>
          </w:rPr>
          <w:t>http://zakupki.gov.ru/223</w:t>
        </w:r>
      </w:hyperlink>
      <w:r w:rsidRPr="002D4EF8">
        <w:rPr>
          <w:rFonts w:ascii="Times New Roman" w:eastAsia="Times New Roman" w:hAnsi="Times New Roman"/>
          <w:sz w:val="24"/>
          <w:szCs w:val="24"/>
        </w:rPr>
        <w:t xml:space="preserve"> не позднее, чем через три  дня со дня подписания такого протокола.</w:t>
      </w:r>
    </w:p>
    <w:p w:rsidR="00855406" w:rsidRPr="002D4EF8" w:rsidRDefault="00855406" w:rsidP="00855406">
      <w:pPr>
        <w:tabs>
          <w:tab w:val="left" w:pos="6987"/>
        </w:tabs>
        <w:spacing w:after="0" w:line="240" w:lineRule="auto"/>
        <w:ind w:firstLine="567"/>
        <w:jc w:val="both"/>
        <w:rPr>
          <w:rFonts w:ascii="Times New Roman" w:eastAsia="Times New Roman" w:hAnsi="Times New Roman"/>
          <w:strike/>
          <w:color w:val="FF0000"/>
          <w:sz w:val="24"/>
          <w:szCs w:val="24"/>
        </w:rPr>
      </w:pPr>
      <w:r w:rsidRPr="002D4EF8">
        <w:rPr>
          <w:rFonts w:ascii="Times New Roman" w:eastAsia="Times New Roman" w:hAnsi="Times New Roman"/>
          <w:sz w:val="24"/>
          <w:szCs w:val="24"/>
        </w:rPr>
        <w:t xml:space="preserve">Победителем запроса предложений (далее по тексту – Победитель) признается Участник закупки, соответствующий требованиям Документации и предложивший лучшие условия исполнения Договора, </w:t>
      </w:r>
      <w:r w:rsidRPr="002D4EF8">
        <w:rPr>
          <w:rFonts w:ascii="Times New Roman" w:hAnsi="Times New Roman"/>
          <w:sz w:val="24"/>
          <w:szCs w:val="24"/>
        </w:rPr>
        <w:t>и заявке которого присвоен первый номер</w:t>
      </w:r>
      <w:r w:rsidR="000F2E01">
        <w:rPr>
          <w:rFonts w:ascii="Times New Roman" w:hAnsi="Times New Roman"/>
          <w:sz w:val="24"/>
          <w:szCs w:val="24"/>
        </w:rPr>
        <w:t>.</w:t>
      </w:r>
    </w:p>
    <w:p w:rsidR="00855406" w:rsidRPr="002D4EF8" w:rsidRDefault="00855406" w:rsidP="00855406">
      <w:pPr>
        <w:tabs>
          <w:tab w:val="left" w:pos="6987"/>
        </w:tabs>
        <w:spacing w:after="0" w:line="240" w:lineRule="auto"/>
        <w:ind w:firstLine="567"/>
        <w:jc w:val="both"/>
        <w:rPr>
          <w:rFonts w:ascii="Times New Roman" w:eastAsia="Times New Roman" w:hAnsi="Times New Roman"/>
          <w:sz w:val="24"/>
          <w:szCs w:val="24"/>
        </w:rPr>
      </w:pPr>
      <w:r w:rsidRPr="002D4EF8">
        <w:rPr>
          <w:rFonts w:ascii="Times New Roman" w:eastAsia="Times New Roman" w:hAnsi="Times New Roman"/>
          <w:sz w:val="24"/>
          <w:szCs w:val="24"/>
        </w:rPr>
        <w:t>В случае</w:t>
      </w:r>
      <w:proofErr w:type="gramStart"/>
      <w:r w:rsidRPr="002D4EF8">
        <w:rPr>
          <w:rFonts w:ascii="Times New Roman" w:eastAsia="Times New Roman" w:hAnsi="Times New Roman"/>
          <w:sz w:val="24"/>
          <w:szCs w:val="24"/>
        </w:rPr>
        <w:t>,</w:t>
      </w:r>
      <w:proofErr w:type="gramEnd"/>
      <w:r w:rsidRPr="002D4EF8">
        <w:rPr>
          <w:rFonts w:ascii="Times New Roman" w:eastAsia="Times New Roman" w:hAnsi="Times New Roman"/>
          <w:sz w:val="24"/>
          <w:szCs w:val="24"/>
        </w:rPr>
        <w:t xml:space="preserve"> если по запросу предложений не подана ни одна заявка на участие или подана только одна заявка, или по результатам рассмотрения и оценки соответствующей требованиям Документации не была признана ни одна заявка или была признана только одна заявка или по результатам оценки заявок Комиссией по закупке не был выбран Победитель, запрос предложений признается несостоявшимся.</w:t>
      </w:r>
      <w:r w:rsidRPr="002D4EF8">
        <w:rPr>
          <w:rFonts w:ascii="Times New Roman" w:eastAsia="Times New Roman" w:hAnsi="Times New Roman"/>
          <w:color w:val="FF0000"/>
          <w:sz w:val="24"/>
          <w:szCs w:val="24"/>
        </w:rPr>
        <w:t xml:space="preserve"> </w:t>
      </w:r>
      <w:r w:rsidRPr="002D4EF8">
        <w:rPr>
          <w:rFonts w:ascii="Times New Roman" w:hAnsi="Times New Roman"/>
          <w:sz w:val="24"/>
          <w:szCs w:val="24"/>
        </w:rPr>
        <w:t>При наличии единственного Участника закупки его заявка рассматривается, и в случае соответствия заявки и Участника закупки требованиям Документации, с таким Участником Заказчик вправе (но не обязан) заключить договор.</w:t>
      </w:r>
    </w:p>
    <w:p w:rsidR="00855406" w:rsidRPr="002D4EF8" w:rsidRDefault="00855406" w:rsidP="00855406">
      <w:pPr>
        <w:tabs>
          <w:tab w:val="left" w:pos="6987"/>
        </w:tabs>
        <w:spacing w:after="0" w:line="240" w:lineRule="auto"/>
        <w:ind w:firstLine="567"/>
        <w:jc w:val="both"/>
        <w:rPr>
          <w:rFonts w:ascii="Times New Roman" w:eastAsia="Times New Roman" w:hAnsi="Times New Roman"/>
          <w:sz w:val="24"/>
          <w:szCs w:val="24"/>
        </w:rPr>
      </w:pPr>
      <w:r w:rsidRPr="002D4EF8">
        <w:rPr>
          <w:rFonts w:ascii="Times New Roman" w:eastAsia="Times New Roman" w:hAnsi="Times New Roman"/>
          <w:sz w:val="24"/>
          <w:szCs w:val="24"/>
        </w:rPr>
        <w:t>Заказчик имеет право</w:t>
      </w:r>
      <w:r w:rsidRPr="002D4EF8">
        <w:rPr>
          <w:rFonts w:ascii="Times New Roman" w:eastAsia="Times New Roman" w:hAnsi="Times New Roman"/>
          <w:color w:val="FF0000"/>
          <w:sz w:val="24"/>
          <w:szCs w:val="24"/>
        </w:rPr>
        <w:t xml:space="preserve"> </w:t>
      </w:r>
      <w:r w:rsidRPr="002D4EF8">
        <w:rPr>
          <w:rFonts w:ascii="Times New Roman" w:eastAsia="Times New Roman" w:hAnsi="Times New Roman"/>
          <w:sz w:val="24"/>
          <w:szCs w:val="24"/>
        </w:rPr>
        <w:t>отказаться от проведения запроса предложений</w:t>
      </w:r>
      <w:r w:rsidRPr="002D4EF8">
        <w:rPr>
          <w:rFonts w:ascii="Times New Roman" w:eastAsia="Times New Roman" w:hAnsi="Times New Roman"/>
          <w:color w:val="FF0000"/>
          <w:sz w:val="24"/>
          <w:szCs w:val="24"/>
        </w:rPr>
        <w:t xml:space="preserve"> </w:t>
      </w:r>
      <w:r w:rsidR="009B50FB" w:rsidRPr="00450331">
        <w:rPr>
          <w:rFonts w:ascii="Times New Roman" w:eastAsia="Times New Roman" w:hAnsi="Times New Roman"/>
          <w:sz w:val="24"/>
          <w:szCs w:val="24"/>
        </w:rPr>
        <w:t xml:space="preserve">в любое время со дня публикации извещения </w:t>
      </w:r>
      <w:r w:rsidR="009B50FB" w:rsidRPr="00450331">
        <w:rPr>
          <w:rFonts w:ascii="Times New Roman" w:eastAsia="Times New Roman" w:hAnsi="Times New Roman"/>
          <w:sz w:val="24"/>
          <w:szCs w:val="24"/>
          <w:lang w:val="x-none"/>
        </w:rPr>
        <w:t xml:space="preserve">о проведении </w:t>
      </w:r>
      <w:r w:rsidR="009B50FB" w:rsidRPr="00450331">
        <w:rPr>
          <w:rFonts w:ascii="Times New Roman" w:eastAsia="Times New Roman" w:hAnsi="Times New Roman"/>
          <w:sz w:val="24"/>
          <w:szCs w:val="24"/>
        </w:rPr>
        <w:t xml:space="preserve">запроса предложений  и Документации, в том числе – после </w:t>
      </w:r>
      <w:r w:rsidR="009B50FB" w:rsidRPr="00450331">
        <w:rPr>
          <w:rFonts w:ascii="Times New Roman" w:eastAsia="Times New Roman" w:hAnsi="Times New Roman"/>
          <w:sz w:val="24"/>
          <w:szCs w:val="24"/>
        </w:rPr>
        <w:lastRenderedPageBreak/>
        <w:t>окончания срока подачи заявок</w:t>
      </w:r>
      <w:r w:rsidR="009B50FB">
        <w:rPr>
          <w:rFonts w:ascii="Times New Roman" w:eastAsia="Times New Roman" w:hAnsi="Times New Roman"/>
          <w:sz w:val="24"/>
          <w:szCs w:val="24"/>
        </w:rPr>
        <w:t xml:space="preserve">, </w:t>
      </w:r>
      <w:r w:rsidRPr="002D4EF8">
        <w:rPr>
          <w:rFonts w:ascii="Times New Roman" w:eastAsia="Times New Roman" w:hAnsi="Times New Roman"/>
          <w:sz w:val="24"/>
          <w:szCs w:val="24"/>
        </w:rPr>
        <w:t>при этом Заказчик не несет ответственности перед Участниками закупки, направившими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w:t>
      </w:r>
    </w:p>
    <w:p w:rsidR="00855406" w:rsidRPr="002D4EF8" w:rsidRDefault="00855406" w:rsidP="00855406">
      <w:pPr>
        <w:spacing w:after="0" w:line="240" w:lineRule="auto"/>
        <w:ind w:firstLine="567"/>
        <w:jc w:val="both"/>
        <w:rPr>
          <w:rFonts w:ascii="Times New Roman" w:eastAsia="Times New Roman" w:hAnsi="Times New Roman"/>
          <w:sz w:val="24"/>
          <w:szCs w:val="24"/>
        </w:rPr>
      </w:pPr>
    </w:p>
    <w:p w:rsidR="00855406" w:rsidRPr="002D4EF8" w:rsidRDefault="00855406" w:rsidP="00855406">
      <w:pPr>
        <w:tabs>
          <w:tab w:val="left" w:pos="6987"/>
        </w:tabs>
        <w:spacing w:after="0" w:line="240" w:lineRule="auto"/>
        <w:ind w:firstLine="567"/>
        <w:jc w:val="both"/>
        <w:rPr>
          <w:rFonts w:ascii="Times New Roman" w:eastAsia="Times New Roman" w:hAnsi="Times New Roman"/>
          <w:sz w:val="24"/>
          <w:szCs w:val="24"/>
        </w:rPr>
      </w:pPr>
      <w:r w:rsidRPr="002D4EF8">
        <w:rPr>
          <w:rFonts w:ascii="Times New Roman" w:eastAsia="Times New Roman" w:hAnsi="Times New Roman"/>
          <w:b/>
          <w:sz w:val="24"/>
          <w:szCs w:val="24"/>
        </w:rPr>
        <w:t>9. Разъяснение положений Документации.</w:t>
      </w:r>
    </w:p>
    <w:p w:rsidR="00855406" w:rsidRPr="002D4EF8" w:rsidRDefault="00855406" w:rsidP="00855406">
      <w:pPr>
        <w:tabs>
          <w:tab w:val="left" w:pos="6987"/>
        </w:tabs>
        <w:spacing w:after="0" w:line="240" w:lineRule="auto"/>
        <w:ind w:firstLine="567"/>
        <w:jc w:val="both"/>
        <w:rPr>
          <w:rFonts w:ascii="Times New Roman" w:eastAsia="Times New Roman" w:hAnsi="Times New Roman"/>
          <w:b/>
          <w:sz w:val="24"/>
          <w:szCs w:val="24"/>
        </w:rPr>
      </w:pPr>
      <w:proofErr w:type="gramStart"/>
      <w:r w:rsidRPr="002D4EF8">
        <w:rPr>
          <w:rFonts w:ascii="Times New Roman" w:eastAsia="Times New Roman" w:hAnsi="Times New Roman"/>
          <w:sz w:val="24"/>
          <w:szCs w:val="24"/>
        </w:rPr>
        <w:t>Любой Участник закупки вправе</w:t>
      </w:r>
      <w:r w:rsidRPr="002D4EF8">
        <w:rPr>
          <w:rFonts w:ascii="Times New Roman" w:eastAsia="Times New Roman" w:hAnsi="Times New Roman"/>
          <w:color w:val="FF0000"/>
          <w:sz w:val="24"/>
          <w:szCs w:val="24"/>
        </w:rPr>
        <w:t xml:space="preserve"> </w:t>
      </w:r>
      <w:r w:rsidRPr="002D4EF8">
        <w:rPr>
          <w:rFonts w:ascii="Times New Roman" w:eastAsia="Times New Roman" w:hAnsi="Times New Roman"/>
          <w:sz w:val="24"/>
          <w:szCs w:val="24"/>
        </w:rPr>
        <w:t>направить заказчику официальный письменный запрос за подписью уполномоченного лица Участника закупки о разъяснении положений</w:t>
      </w:r>
      <w:r w:rsidRPr="002D4EF8">
        <w:rPr>
          <w:rFonts w:ascii="Times New Roman" w:eastAsia="Times New Roman" w:hAnsi="Times New Roman"/>
          <w:color w:val="FF0000"/>
          <w:sz w:val="24"/>
          <w:szCs w:val="24"/>
        </w:rPr>
        <w:t xml:space="preserve"> </w:t>
      </w:r>
      <w:r w:rsidRPr="002D4EF8">
        <w:rPr>
          <w:rFonts w:ascii="Times New Roman" w:eastAsia="Times New Roman" w:hAnsi="Times New Roman"/>
          <w:sz w:val="24"/>
          <w:szCs w:val="24"/>
        </w:rPr>
        <w:t>Документации</w:t>
      </w:r>
      <w:r w:rsidRPr="002D4EF8">
        <w:rPr>
          <w:rFonts w:ascii="Times New Roman" w:eastAsia="Times New Roman" w:hAnsi="Times New Roman"/>
          <w:color w:val="FF0000"/>
          <w:sz w:val="24"/>
          <w:szCs w:val="24"/>
        </w:rPr>
        <w:t xml:space="preserve"> </w:t>
      </w:r>
      <w:r w:rsidRPr="002D4EF8">
        <w:rPr>
          <w:rFonts w:ascii="Times New Roman" w:eastAsia="Times New Roman" w:hAnsi="Times New Roman"/>
          <w:sz w:val="24"/>
          <w:szCs w:val="24"/>
        </w:rPr>
        <w:t xml:space="preserve">по адресу, указанному в </w:t>
      </w:r>
      <w:proofErr w:type="spellStart"/>
      <w:r w:rsidRPr="002D4EF8">
        <w:rPr>
          <w:rFonts w:ascii="Times New Roman" w:eastAsia="Times New Roman" w:hAnsi="Times New Roman"/>
          <w:sz w:val="24"/>
          <w:szCs w:val="24"/>
        </w:rPr>
        <w:t>п.п</w:t>
      </w:r>
      <w:proofErr w:type="spellEnd"/>
      <w:r w:rsidRPr="002D4EF8">
        <w:rPr>
          <w:rFonts w:ascii="Times New Roman" w:eastAsia="Times New Roman" w:hAnsi="Times New Roman"/>
          <w:sz w:val="24"/>
          <w:szCs w:val="24"/>
        </w:rPr>
        <w:t>. 2.3. п. 2 Информационной карты</w:t>
      </w:r>
      <w:r w:rsidRPr="002D4EF8">
        <w:rPr>
          <w:rFonts w:ascii="Times New Roman" w:eastAsia="Times New Roman" w:hAnsi="Times New Roman"/>
          <w:color w:val="FF0000"/>
          <w:sz w:val="24"/>
          <w:szCs w:val="24"/>
        </w:rPr>
        <w:t xml:space="preserve"> </w:t>
      </w:r>
      <w:r w:rsidRPr="002D4EF8">
        <w:rPr>
          <w:rFonts w:ascii="Times New Roman" w:eastAsia="Times New Roman" w:hAnsi="Times New Roman"/>
          <w:sz w:val="24"/>
          <w:szCs w:val="24"/>
        </w:rPr>
        <w:t>либо отправить запрос на</w:t>
      </w:r>
      <w:r w:rsidRPr="002D4EF8">
        <w:rPr>
          <w:rFonts w:ascii="Times New Roman" w:eastAsia="Times New Roman" w:hAnsi="Times New Roman"/>
          <w:color w:val="FF0000"/>
          <w:sz w:val="24"/>
          <w:szCs w:val="24"/>
        </w:rPr>
        <w:t xml:space="preserve"> </w:t>
      </w:r>
      <w:r w:rsidRPr="002D4EF8">
        <w:rPr>
          <w:rFonts w:ascii="Times New Roman" w:eastAsia="Times New Roman" w:hAnsi="Times New Roman"/>
          <w:sz w:val="24"/>
          <w:szCs w:val="24"/>
        </w:rPr>
        <w:t>электронную почту</w:t>
      </w:r>
      <w:r w:rsidRPr="002D4EF8">
        <w:rPr>
          <w:rFonts w:ascii="Times New Roman" w:eastAsia="Times New Roman" w:hAnsi="Times New Roman"/>
          <w:color w:val="FF0000"/>
          <w:sz w:val="24"/>
          <w:szCs w:val="24"/>
        </w:rPr>
        <w:t xml:space="preserve"> </w:t>
      </w:r>
      <w:hyperlink r:id="rId13" w:history="1">
        <w:r w:rsidR="001320FC" w:rsidRPr="002D4EF8">
          <w:rPr>
            <w:rStyle w:val="af0"/>
            <w:rFonts w:ascii="Times New Roman" w:hAnsi="Times New Roman"/>
            <w:sz w:val="24"/>
            <w:szCs w:val="24"/>
            <w:lang w:val="en-US"/>
          </w:rPr>
          <w:t>santalova</w:t>
        </w:r>
        <w:r w:rsidR="001320FC" w:rsidRPr="002D4EF8">
          <w:rPr>
            <w:rStyle w:val="af0"/>
            <w:rFonts w:ascii="Times New Roman" w:hAnsi="Times New Roman"/>
            <w:sz w:val="24"/>
            <w:szCs w:val="24"/>
          </w:rPr>
          <w:t>@</w:t>
        </w:r>
        <w:r w:rsidR="001320FC" w:rsidRPr="002D4EF8">
          <w:rPr>
            <w:rStyle w:val="af0"/>
            <w:rFonts w:ascii="Times New Roman" w:hAnsi="Times New Roman"/>
            <w:sz w:val="24"/>
            <w:szCs w:val="24"/>
            <w:lang w:val="en-US"/>
          </w:rPr>
          <w:t>mures</w:t>
        </w:r>
        <w:r w:rsidR="001320FC" w:rsidRPr="002D4EF8">
          <w:rPr>
            <w:rStyle w:val="af0"/>
            <w:rFonts w:ascii="Times New Roman" w:hAnsi="Times New Roman"/>
            <w:sz w:val="24"/>
            <w:szCs w:val="24"/>
          </w:rPr>
          <w:t>.</w:t>
        </w:r>
        <w:proofErr w:type="spellStart"/>
        <w:r w:rsidR="001320FC" w:rsidRPr="002D4EF8">
          <w:rPr>
            <w:rStyle w:val="af0"/>
            <w:rFonts w:ascii="Times New Roman" w:hAnsi="Times New Roman"/>
            <w:sz w:val="24"/>
            <w:szCs w:val="24"/>
            <w:lang w:val="en-US"/>
          </w:rPr>
          <w:t>ru</w:t>
        </w:r>
        <w:proofErr w:type="spellEnd"/>
      </w:hyperlink>
      <w:r w:rsidRPr="002D4EF8">
        <w:rPr>
          <w:rFonts w:ascii="Times New Roman" w:eastAsia="Times New Roman" w:hAnsi="Times New Roman"/>
          <w:sz w:val="24"/>
          <w:szCs w:val="24"/>
        </w:rPr>
        <w:t xml:space="preserve">, с указанием способа получения разъяснении положений Документации, не позднее, чем за 2 (два) </w:t>
      </w:r>
      <w:r w:rsidRPr="002D4EF8">
        <w:rPr>
          <w:rFonts w:ascii="Times New Roman" w:hAnsi="Times New Roman"/>
          <w:sz w:val="24"/>
          <w:szCs w:val="24"/>
        </w:rPr>
        <w:t xml:space="preserve">рабочих </w:t>
      </w:r>
      <w:r w:rsidRPr="002D4EF8">
        <w:rPr>
          <w:rFonts w:ascii="Times New Roman" w:eastAsia="Times New Roman" w:hAnsi="Times New Roman"/>
          <w:sz w:val="24"/>
          <w:szCs w:val="24"/>
        </w:rPr>
        <w:t xml:space="preserve">дня до дня окончания </w:t>
      </w:r>
      <w:r w:rsidR="009B50FB">
        <w:rPr>
          <w:rFonts w:ascii="Times New Roman" w:eastAsia="Times New Roman" w:hAnsi="Times New Roman"/>
          <w:sz w:val="24"/>
          <w:szCs w:val="24"/>
        </w:rPr>
        <w:t xml:space="preserve">срока </w:t>
      </w:r>
      <w:r w:rsidRPr="002D4EF8">
        <w:rPr>
          <w:rFonts w:ascii="Times New Roman" w:eastAsia="Times New Roman" w:hAnsi="Times New Roman"/>
          <w:sz w:val="24"/>
          <w:szCs w:val="24"/>
        </w:rPr>
        <w:t>подачи заявок</w:t>
      </w:r>
      <w:proofErr w:type="gramEnd"/>
      <w:r w:rsidRPr="002D4EF8">
        <w:rPr>
          <w:rFonts w:ascii="Times New Roman" w:eastAsia="Times New Roman" w:hAnsi="Times New Roman"/>
          <w:sz w:val="24"/>
          <w:szCs w:val="24"/>
        </w:rPr>
        <w:t xml:space="preserve"> на участие в проведении запроса предложений.</w:t>
      </w:r>
    </w:p>
    <w:p w:rsidR="00855406" w:rsidRPr="00472304" w:rsidRDefault="00855406" w:rsidP="00855406">
      <w:pPr>
        <w:autoSpaceDE w:val="0"/>
        <w:spacing w:after="0" w:line="240" w:lineRule="auto"/>
        <w:jc w:val="both"/>
        <w:rPr>
          <w:rFonts w:ascii="Times New Roman" w:eastAsia="Times New Roman" w:hAnsi="Times New Roman"/>
          <w:sz w:val="24"/>
          <w:szCs w:val="24"/>
        </w:rPr>
      </w:pPr>
      <w:r w:rsidRPr="002D4EF8">
        <w:rPr>
          <w:rFonts w:ascii="Times New Roman" w:eastAsia="Times New Roman" w:hAnsi="Times New Roman"/>
          <w:b/>
          <w:sz w:val="24"/>
          <w:szCs w:val="24"/>
        </w:rPr>
        <w:t xml:space="preserve">        Дата и время начала приема запросов на разъяснения положений Документации от Участников закупки:</w:t>
      </w:r>
      <w:r w:rsidRPr="002D4EF8">
        <w:rPr>
          <w:rFonts w:ascii="Times New Roman" w:eastAsia="Times New Roman" w:hAnsi="Times New Roman"/>
          <w:sz w:val="24"/>
          <w:szCs w:val="24"/>
        </w:rPr>
        <w:t xml:space="preserve"> </w:t>
      </w:r>
      <w:r w:rsidR="00E41DA2" w:rsidRPr="00C970AD">
        <w:rPr>
          <w:rFonts w:ascii="Times New Roman" w:eastAsia="Times New Roman" w:hAnsi="Times New Roman"/>
          <w:b/>
          <w:sz w:val="24"/>
          <w:szCs w:val="24"/>
        </w:rPr>
        <w:t>с 08:3</w:t>
      </w:r>
      <w:r w:rsidRPr="00C970AD">
        <w:rPr>
          <w:rFonts w:ascii="Times New Roman" w:eastAsia="Times New Roman" w:hAnsi="Times New Roman"/>
          <w:b/>
          <w:sz w:val="24"/>
          <w:szCs w:val="24"/>
        </w:rPr>
        <w:t xml:space="preserve">0 </w:t>
      </w:r>
      <w:r w:rsidR="00E41DA2" w:rsidRPr="00C970AD">
        <w:rPr>
          <w:rFonts w:ascii="Times New Roman" w:eastAsia="Times New Roman" w:hAnsi="Times New Roman"/>
          <w:b/>
          <w:sz w:val="24"/>
          <w:szCs w:val="24"/>
        </w:rPr>
        <w:t>08</w:t>
      </w:r>
      <w:r w:rsidR="00AD1EE5" w:rsidRPr="00C970AD">
        <w:rPr>
          <w:rFonts w:ascii="Times New Roman" w:eastAsia="Times New Roman" w:hAnsi="Times New Roman"/>
          <w:b/>
          <w:sz w:val="24"/>
          <w:szCs w:val="24"/>
        </w:rPr>
        <w:t xml:space="preserve"> июля</w:t>
      </w:r>
      <w:r w:rsidRPr="00C970AD">
        <w:rPr>
          <w:rFonts w:ascii="Times New Roman" w:eastAsia="Times New Roman" w:hAnsi="Times New Roman"/>
          <w:b/>
          <w:sz w:val="24"/>
          <w:szCs w:val="24"/>
        </w:rPr>
        <w:t xml:space="preserve"> 2014 г.</w:t>
      </w:r>
      <w:r w:rsidRPr="00472304">
        <w:rPr>
          <w:rFonts w:ascii="Times New Roman" w:eastAsia="Times New Roman" w:hAnsi="Times New Roman"/>
          <w:sz w:val="24"/>
          <w:szCs w:val="24"/>
        </w:rPr>
        <w:t xml:space="preserve"> </w:t>
      </w:r>
    </w:p>
    <w:p w:rsidR="00855406" w:rsidRPr="00C970AD" w:rsidRDefault="00855406" w:rsidP="00855406">
      <w:pPr>
        <w:autoSpaceDE w:val="0"/>
        <w:spacing w:after="0" w:line="240" w:lineRule="auto"/>
        <w:jc w:val="both"/>
        <w:rPr>
          <w:rFonts w:ascii="Times New Roman" w:eastAsia="Times New Roman" w:hAnsi="Times New Roman"/>
          <w:sz w:val="24"/>
          <w:szCs w:val="24"/>
        </w:rPr>
      </w:pPr>
      <w:r w:rsidRPr="00472304">
        <w:rPr>
          <w:rFonts w:ascii="Times New Roman" w:eastAsia="Times New Roman" w:hAnsi="Times New Roman"/>
          <w:sz w:val="24"/>
          <w:szCs w:val="24"/>
        </w:rPr>
        <w:t xml:space="preserve">        </w:t>
      </w:r>
      <w:r w:rsidRPr="00472304">
        <w:rPr>
          <w:rFonts w:ascii="Times New Roman" w:eastAsia="Times New Roman" w:hAnsi="Times New Roman"/>
          <w:b/>
          <w:sz w:val="24"/>
          <w:szCs w:val="24"/>
        </w:rPr>
        <w:t xml:space="preserve">Дата и время окончания приема запросов на разъяснения положений Документации от Участников закупки: </w:t>
      </w:r>
      <w:r w:rsidR="00C970AD">
        <w:rPr>
          <w:rFonts w:ascii="Times New Roman" w:eastAsia="Times New Roman" w:hAnsi="Times New Roman"/>
          <w:b/>
          <w:sz w:val="24"/>
          <w:szCs w:val="24"/>
        </w:rPr>
        <w:t>до</w:t>
      </w:r>
      <w:r w:rsidRPr="00C970AD">
        <w:rPr>
          <w:rFonts w:ascii="Times New Roman" w:eastAsia="Times New Roman" w:hAnsi="Times New Roman"/>
          <w:sz w:val="24"/>
          <w:szCs w:val="24"/>
        </w:rPr>
        <w:t xml:space="preserve"> </w:t>
      </w:r>
      <w:r w:rsidR="00E41DA2" w:rsidRPr="00C970AD">
        <w:rPr>
          <w:rFonts w:ascii="Times New Roman" w:eastAsia="Times New Roman" w:hAnsi="Times New Roman"/>
          <w:b/>
          <w:sz w:val="24"/>
          <w:szCs w:val="24"/>
        </w:rPr>
        <w:t>12</w:t>
      </w:r>
      <w:r w:rsidRPr="00C970AD">
        <w:rPr>
          <w:rFonts w:ascii="Times New Roman" w:eastAsia="Times New Roman" w:hAnsi="Times New Roman"/>
          <w:b/>
          <w:sz w:val="24"/>
          <w:szCs w:val="24"/>
        </w:rPr>
        <w:t>:</w:t>
      </w:r>
      <w:r w:rsidR="00E87ECB" w:rsidRPr="00C970AD">
        <w:rPr>
          <w:rFonts w:ascii="Times New Roman" w:eastAsia="Times New Roman" w:hAnsi="Times New Roman"/>
          <w:b/>
          <w:sz w:val="24"/>
          <w:szCs w:val="24"/>
        </w:rPr>
        <w:t>0</w:t>
      </w:r>
      <w:r w:rsidR="00E77AC4" w:rsidRPr="00C970AD">
        <w:rPr>
          <w:rFonts w:ascii="Times New Roman" w:eastAsia="Times New Roman" w:hAnsi="Times New Roman"/>
          <w:b/>
          <w:sz w:val="24"/>
          <w:szCs w:val="24"/>
        </w:rPr>
        <w:t xml:space="preserve">0 </w:t>
      </w:r>
      <w:r w:rsidR="00E41DA2" w:rsidRPr="00C970AD">
        <w:rPr>
          <w:rFonts w:ascii="Times New Roman" w:eastAsia="Times New Roman" w:hAnsi="Times New Roman"/>
          <w:b/>
          <w:sz w:val="24"/>
          <w:szCs w:val="24"/>
        </w:rPr>
        <w:t>11</w:t>
      </w:r>
      <w:r w:rsidR="00E87ECB" w:rsidRPr="00C970AD">
        <w:rPr>
          <w:rFonts w:ascii="Times New Roman" w:eastAsia="Times New Roman" w:hAnsi="Times New Roman"/>
          <w:b/>
          <w:sz w:val="24"/>
          <w:szCs w:val="24"/>
        </w:rPr>
        <w:t xml:space="preserve"> июл</w:t>
      </w:r>
      <w:r w:rsidRPr="00C970AD">
        <w:rPr>
          <w:rFonts w:ascii="Times New Roman" w:eastAsia="Times New Roman" w:hAnsi="Times New Roman"/>
          <w:b/>
          <w:sz w:val="24"/>
          <w:szCs w:val="24"/>
        </w:rPr>
        <w:t>я 2014 г.</w:t>
      </w:r>
      <w:r w:rsidR="00C970AD">
        <w:rPr>
          <w:rFonts w:ascii="Times New Roman" w:eastAsia="Times New Roman" w:hAnsi="Times New Roman"/>
          <w:b/>
          <w:sz w:val="24"/>
          <w:szCs w:val="24"/>
        </w:rPr>
        <w:t xml:space="preserve"> включительно.</w:t>
      </w:r>
    </w:p>
    <w:p w:rsidR="00855406" w:rsidRPr="002D4EF8" w:rsidRDefault="00855406" w:rsidP="00855406">
      <w:pPr>
        <w:autoSpaceDE w:val="0"/>
        <w:spacing w:after="0" w:line="240" w:lineRule="auto"/>
        <w:jc w:val="both"/>
        <w:rPr>
          <w:rFonts w:ascii="Times New Roman" w:eastAsia="Times New Roman" w:hAnsi="Times New Roman"/>
          <w:color w:val="FF0000"/>
          <w:sz w:val="24"/>
          <w:szCs w:val="24"/>
        </w:rPr>
      </w:pPr>
      <w:r w:rsidRPr="002D4EF8">
        <w:rPr>
          <w:rFonts w:ascii="Times New Roman" w:eastAsia="Times New Roman" w:hAnsi="Times New Roman"/>
          <w:color w:val="FF0000"/>
          <w:sz w:val="24"/>
          <w:szCs w:val="24"/>
        </w:rPr>
        <w:t xml:space="preserve">        </w:t>
      </w:r>
      <w:r w:rsidRPr="002D4EF8">
        <w:rPr>
          <w:rFonts w:ascii="Times New Roman" w:eastAsia="Times New Roman" w:hAnsi="Times New Roman"/>
          <w:sz w:val="24"/>
          <w:szCs w:val="24"/>
        </w:rPr>
        <w:t xml:space="preserve">Заказчик в течение одного рабочего дня </w:t>
      </w:r>
      <w:r w:rsidRPr="002D4EF8">
        <w:rPr>
          <w:rFonts w:ascii="Times New Roman" w:hAnsi="Times New Roman"/>
          <w:sz w:val="24"/>
          <w:szCs w:val="24"/>
        </w:rPr>
        <w:t xml:space="preserve">со дня поступления запроса </w:t>
      </w:r>
      <w:r w:rsidRPr="002D4EF8">
        <w:rPr>
          <w:rFonts w:ascii="Times New Roman" w:eastAsia="Times New Roman" w:hAnsi="Times New Roman"/>
          <w:sz w:val="24"/>
          <w:szCs w:val="24"/>
        </w:rPr>
        <w:t>о предоставлении разъяснений</w:t>
      </w:r>
      <w:r w:rsidRPr="002D4EF8">
        <w:rPr>
          <w:rFonts w:ascii="Times New Roman" w:eastAsia="Times New Roman" w:hAnsi="Times New Roman"/>
          <w:color w:val="FF0000"/>
          <w:sz w:val="24"/>
          <w:szCs w:val="24"/>
        </w:rPr>
        <w:t xml:space="preserve"> </w:t>
      </w:r>
      <w:r w:rsidRPr="002D4EF8">
        <w:rPr>
          <w:rFonts w:ascii="Times New Roman" w:eastAsia="Times New Roman" w:hAnsi="Times New Roman"/>
          <w:sz w:val="24"/>
          <w:szCs w:val="24"/>
        </w:rPr>
        <w:t>отвечает на вопрос и размещает на официальном сайте</w:t>
      </w:r>
      <w:r w:rsidRPr="002D4EF8">
        <w:rPr>
          <w:rFonts w:ascii="Times New Roman" w:eastAsia="Times New Roman" w:hAnsi="Times New Roman"/>
          <w:color w:val="FF0000"/>
          <w:sz w:val="24"/>
          <w:szCs w:val="24"/>
        </w:rPr>
        <w:t xml:space="preserve"> </w:t>
      </w:r>
      <w:hyperlink r:id="rId14" w:history="1">
        <w:r w:rsidRPr="002D4EF8">
          <w:rPr>
            <w:rFonts w:ascii="Times New Roman" w:hAnsi="Times New Roman"/>
            <w:color w:val="0000FF"/>
            <w:sz w:val="24"/>
            <w:szCs w:val="24"/>
            <w:u w:val="single"/>
          </w:rPr>
          <w:t>http://zakupki.gov.ru/223</w:t>
        </w:r>
      </w:hyperlink>
      <w:r w:rsidRPr="002D4EF8">
        <w:rPr>
          <w:rFonts w:ascii="Times New Roman" w:eastAsia="Times New Roman" w:hAnsi="Times New Roman"/>
          <w:color w:val="FF0000"/>
          <w:sz w:val="24"/>
          <w:szCs w:val="24"/>
        </w:rPr>
        <w:t xml:space="preserve"> </w:t>
      </w:r>
      <w:r w:rsidRPr="002D4EF8">
        <w:rPr>
          <w:rFonts w:ascii="Times New Roman" w:eastAsia="Times New Roman" w:hAnsi="Times New Roman"/>
          <w:sz w:val="24"/>
          <w:szCs w:val="24"/>
        </w:rPr>
        <w:t xml:space="preserve">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w:t>
      </w:r>
      <w:proofErr w:type="gramStart"/>
      <w:r w:rsidRPr="002D4EF8">
        <w:rPr>
          <w:rFonts w:ascii="Times New Roman" w:eastAsia="Times New Roman" w:hAnsi="Times New Roman"/>
          <w:sz w:val="24"/>
          <w:szCs w:val="24"/>
        </w:rPr>
        <w:t>позднее</w:t>
      </w:r>
      <w:proofErr w:type="gramEnd"/>
      <w:r w:rsidRPr="002D4EF8">
        <w:rPr>
          <w:rFonts w:ascii="Times New Roman" w:eastAsia="Times New Roman" w:hAnsi="Times New Roman"/>
          <w:sz w:val="24"/>
          <w:szCs w:val="24"/>
        </w:rPr>
        <w:t xml:space="preserve"> чем за 2 (два) </w:t>
      </w:r>
      <w:r w:rsidRPr="002D4EF8">
        <w:rPr>
          <w:rFonts w:ascii="Times New Roman" w:hAnsi="Times New Roman"/>
          <w:sz w:val="24"/>
          <w:szCs w:val="24"/>
        </w:rPr>
        <w:t xml:space="preserve">рабочих </w:t>
      </w:r>
      <w:r w:rsidRPr="002D4EF8">
        <w:rPr>
          <w:rFonts w:ascii="Times New Roman" w:eastAsia="Times New Roman" w:hAnsi="Times New Roman"/>
          <w:sz w:val="24"/>
          <w:szCs w:val="24"/>
        </w:rPr>
        <w:t xml:space="preserve">дня до дня окончания </w:t>
      </w:r>
      <w:r w:rsidRPr="002D4EF8">
        <w:rPr>
          <w:rFonts w:ascii="Times New Roman" w:hAnsi="Times New Roman"/>
          <w:sz w:val="24"/>
          <w:szCs w:val="24"/>
        </w:rPr>
        <w:t xml:space="preserve">срока </w:t>
      </w:r>
      <w:r w:rsidRPr="002D4EF8">
        <w:rPr>
          <w:rFonts w:ascii="Times New Roman" w:eastAsia="Times New Roman" w:hAnsi="Times New Roman"/>
          <w:sz w:val="24"/>
          <w:szCs w:val="24"/>
        </w:rPr>
        <w:t>подачи заявок на участие.</w:t>
      </w:r>
      <w:r w:rsidRPr="002D4EF8">
        <w:rPr>
          <w:rFonts w:ascii="Times New Roman" w:eastAsia="Times New Roman" w:hAnsi="Times New Roman"/>
          <w:color w:val="FF0000"/>
          <w:sz w:val="24"/>
          <w:szCs w:val="24"/>
        </w:rPr>
        <w:t xml:space="preserve">  </w:t>
      </w:r>
    </w:p>
    <w:p w:rsidR="00855406" w:rsidRPr="002D4EF8" w:rsidRDefault="00855406" w:rsidP="00855406">
      <w:pPr>
        <w:autoSpaceDE w:val="0"/>
        <w:spacing w:after="0" w:line="240" w:lineRule="auto"/>
        <w:jc w:val="both"/>
        <w:rPr>
          <w:rFonts w:ascii="Times New Roman" w:eastAsia="Times New Roman" w:hAnsi="Times New Roman"/>
          <w:color w:val="FF0000"/>
          <w:sz w:val="24"/>
          <w:szCs w:val="24"/>
        </w:rPr>
      </w:pPr>
    </w:p>
    <w:p w:rsidR="00F17CDC" w:rsidRPr="002D4EF8" w:rsidRDefault="00F17CDC">
      <w:pPr>
        <w:autoSpaceDE w:val="0"/>
        <w:spacing w:after="0" w:line="240" w:lineRule="auto"/>
        <w:jc w:val="both"/>
        <w:rPr>
          <w:rFonts w:ascii="Times New Roman" w:eastAsia="Times New Roman" w:hAnsi="Times New Roman"/>
          <w:color w:val="FF0000"/>
          <w:sz w:val="24"/>
          <w:szCs w:val="24"/>
        </w:rPr>
      </w:pPr>
    </w:p>
    <w:p w:rsidR="00F17CDC" w:rsidRDefault="00F17CDC">
      <w:pPr>
        <w:autoSpaceDE w:val="0"/>
        <w:spacing w:after="0" w:line="240" w:lineRule="auto"/>
        <w:jc w:val="both"/>
        <w:rPr>
          <w:rFonts w:ascii="Times New Roman" w:eastAsia="Times New Roman" w:hAnsi="Times New Roman"/>
          <w:color w:val="FF0000"/>
          <w:sz w:val="24"/>
          <w:szCs w:val="24"/>
        </w:rPr>
      </w:pPr>
    </w:p>
    <w:p w:rsidR="00A9123F" w:rsidRDefault="00A9123F">
      <w:pPr>
        <w:autoSpaceDE w:val="0"/>
        <w:spacing w:after="0" w:line="240" w:lineRule="auto"/>
        <w:jc w:val="both"/>
        <w:rPr>
          <w:rFonts w:ascii="Times New Roman" w:eastAsia="Times New Roman" w:hAnsi="Times New Roman"/>
          <w:color w:val="FF0000"/>
          <w:sz w:val="24"/>
          <w:szCs w:val="24"/>
        </w:rPr>
      </w:pPr>
    </w:p>
    <w:p w:rsidR="00A9123F" w:rsidRDefault="00A9123F">
      <w:pPr>
        <w:autoSpaceDE w:val="0"/>
        <w:spacing w:after="0" w:line="240" w:lineRule="auto"/>
        <w:jc w:val="both"/>
        <w:rPr>
          <w:rFonts w:ascii="Times New Roman" w:eastAsia="Times New Roman" w:hAnsi="Times New Roman"/>
          <w:color w:val="FF0000"/>
          <w:sz w:val="24"/>
          <w:szCs w:val="24"/>
        </w:rPr>
      </w:pPr>
    </w:p>
    <w:p w:rsidR="00A9123F" w:rsidRDefault="00A9123F">
      <w:pPr>
        <w:autoSpaceDE w:val="0"/>
        <w:spacing w:after="0" w:line="240" w:lineRule="auto"/>
        <w:jc w:val="both"/>
        <w:rPr>
          <w:rFonts w:ascii="Times New Roman" w:eastAsia="Times New Roman" w:hAnsi="Times New Roman"/>
          <w:color w:val="FF0000"/>
          <w:sz w:val="24"/>
          <w:szCs w:val="24"/>
        </w:rPr>
      </w:pPr>
    </w:p>
    <w:p w:rsidR="00A9123F" w:rsidRDefault="00A9123F">
      <w:pPr>
        <w:autoSpaceDE w:val="0"/>
        <w:spacing w:after="0" w:line="240" w:lineRule="auto"/>
        <w:jc w:val="both"/>
        <w:rPr>
          <w:rFonts w:ascii="Times New Roman" w:eastAsia="Times New Roman" w:hAnsi="Times New Roman"/>
          <w:color w:val="FF0000"/>
          <w:sz w:val="24"/>
          <w:szCs w:val="24"/>
        </w:rPr>
      </w:pPr>
    </w:p>
    <w:p w:rsidR="00A9123F" w:rsidRDefault="00A9123F">
      <w:pPr>
        <w:autoSpaceDE w:val="0"/>
        <w:spacing w:after="0" w:line="240" w:lineRule="auto"/>
        <w:jc w:val="both"/>
        <w:rPr>
          <w:rFonts w:ascii="Times New Roman" w:eastAsia="Times New Roman" w:hAnsi="Times New Roman"/>
          <w:color w:val="FF0000"/>
          <w:sz w:val="24"/>
          <w:szCs w:val="24"/>
        </w:rPr>
      </w:pPr>
    </w:p>
    <w:p w:rsidR="00BC3E5A" w:rsidRDefault="00BC3E5A">
      <w:pPr>
        <w:autoSpaceDE w:val="0"/>
        <w:spacing w:after="0" w:line="240" w:lineRule="auto"/>
        <w:jc w:val="both"/>
        <w:rPr>
          <w:rFonts w:ascii="Times New Roman" w:eastAsia="Times New Roman" w:hAnsi="Times New Roman"/>
          <w:color w:val="FF0000"/>
          <w:sz w:val="24"/>
          <w:szCs w:val="24"/>
        </w:rPr>
      </w:pPr>
    </w:p>
    <w:p w:rsidR="00BC3E5A" w:rsidRDefault="00BC3E5A">
      <w:pPr>
        <w:autoSpaceDE w:val="0"/>
        <w:spacing w:after="0" w:line="240" w:lineRule="auto"/>
        <w:jc w:val="both"/>
        <w:rPr>
          <w:rFonts w:ascii="Times New Roman" w:eastAsia="Times New Roman" w:hAnsi="Times New Roman"/>
          <w:color w:val="FF0000"/>
          <w:sz w:val="24"/>
          <w:szCs w:val="24"/>
        </w:rPr>
      </w:pPr>
    </w:p>
    <w:p w:rsidR="00BC3E5A" w:rsidRDefault="00BC3E5A">
      <w:pPr>
        <w:autoSpaceDE w:val="0"/>
        <w:spacing w:after="0" w:line="240" w:lineRule="auto"/>
        <w:jc w:val="both"/>
        <w:rPr>
          <w:rFonts w:ascii="Times New Roman" w:eastAsia="Times New Roman" w:hAnsi="Times New Roman"/>
          <w:color w:val="FF0000"/>
          <w:sz w:val="24"/>
          <w:szCs w:val="24"/>
        </w:rPr>
      </w:pPr>
    </w:p>
    <w:p w:rsidR="00BC3E5A" w:rsidRDefault="00BC3E5A">
      <w:pPr>
        <w:autoSpaceDE w:val="0"/>
        <w:spacing w:after="0" w:line="240" w:lineRule="auto"/>
        <w:jc w:val="both"/>
        <w:rPr>
          <w:rFonts w:ascii="Times New Roman" w:eastAsia="Times New Roman" w:hAnsi="Times New Roman"/>
          <w:color w:val="FF0000"/>
          <w:sz w:val="24"/>
          <w:szCs w:val="24"/>
        </w:rPr>
      </w:pPr>
    </w:p>
    <w:p w:rsidR="00BC3E5A" w:rsidRDefault="00BC3E5A">
      <w:pPr>
        <w:autoSpaceDE w:val="0"/>
        <w:spacing w:after="0" w:line="240" w:lineRule="auto"/>
        <w:jc w:val="both"/>
        <w:rPr>
          <w:rFonts w:ascii="Times New Roman" w:eastAsia="Times New Roman" w:hAnsi="Times New Roman"/>
          <w:color w:val="FF0000"/>
          <w:sz w:val="24"/>
          <w:szCs w:val="24"/>
        </w:rPr>
      </w:pPr>
    </w:p>
    <w:p w:rsidR="00BC3E5A" w:rsidRDefault="00BC3E5A">
      <w:pPr>
        <w:autoSpaceDE w:val="0"/>
        <w:spacing w:after="0" w:line="240" w:lineRule="auto"/>
        <w:jc w:val="both"/>
        <w:rPr>
          <w:rFonts w:ascii="Times New Roman" w:eastAsia="Times New Roman" w:hAnsi="Times New Roman"/>
          <w:color w:val="FF0000"/>
          <w:sz w:val="24"/>
          <w:szCs w:val="24"/>
        </w:rPr>
      </w:pPr>
    </w:p>
    <w:p w:rsidR="00BC3E5A" w:rsidRDefault="00BC3E5A">
      <w:pPr>
        <w:autoSpaceDE w:val="0"/>
        <w:spacing w:after="0" w:line="240" w:lineRule="auto"/>
        <w:jc w:val="both"/>
        <w:rPr>
          <w:rFonts w:ascii="Times New Roman" w:eastAsia="Times New Roman" w:hAnsi="Times New Roman"/>
          <w:color w:val="FF0000"/>
          <w:sz w:val="24"/>
          <w:szCs w:val="24"/>
        </w:rPr>
      </w:pPr>
    </w:p>
    <w:p w:rsidR="00BC3E5A" w:rsidRDefault="00BC3E5A">
      <w:pPr>
        <w:autoSpaceDE w:val="0"/>
        <w:spacing w:after="0" w:line="240" w:lineRule="auto"/>
        <w:jc w:val="both"/>
        <w:rPr>
          <w:rFonts w:ascii="Times New Roman" w:eastAsia="Times New Roman" w:hAnsi="Times New Roman"/>
          <w:color w:val="FF0000"/>
          <w:sz w:val="24"/>
          <w:szCs w:val="24"/>
        </w:rPr>
      </w:pPr>
    </w:p>
    <w:p w:rsidR="00BC3E5A" w:rsidRDefault="00BC3E5A">
      <w:pPr>
        <w:autoSpaceDE w:val="0"/>
        <w:spacing w:after="0" w:line="240" w:lineRule="auto"/>
        <w:jc w:val="both"/>
        <w:rPr>
          <w:rFonts w:ascii="Times New Roman" w:eastAsia="Times New Roman" w:hAnsi="Times New Roman"/>
          <w:color w:val="FF0000"/>
          <w:sz w:val="24"/>
          <w:szCs w:val="24"/>
        </w:rPr>
      </w:pPr>
    </w:p>
    <w:p w:rsidR="00BC3E5A" w:rsidRDefault="00BC3E5A">
      <w:pPr>
        <w:autoSpaceDE w:val="0"/>
        <w:spacing w:after="0" w:line="240" w:lineRule="auto"/>
        <w:jc w:val="both"/>
        <w:rPr>
          <w:rFonts w:ascii="Times New Roman" w:eastAsia="Times New Roman" w:hAnsi="Times New Roman"/>
          <w:color w:val="FF0000"/>
          <w:sz w:val="24"/>
          <w:szCs w:val="24"/>
        </w:rPr>
      </w:pPr>
    </w:p>
    <w:p w:rsidR="00BC3E5A" w:rsidRDefault="00BC3E5A">
      <w:pPr>
        <w:autoSpaceDE w:val="0"/>
        <w:spacing w:after="0" w:line="240" w:lineRule="auto"/>
        <w:jc w:val="both"/>
        <w:rPr>
          <w:rFonts w:ascii="Times New Roman" w:eastAsia="Times New Roman" w:hAnsi="Times New Roman"/>
          <w:color w:val="FF0000"/>
          <w:sz w:val="24"/>
          <w:szCs w:val="24"/>
        </w:rPr>
      </w:pPr>
    </w:p>
    <w:p w:rsidR="00BC3E5A" w:rsidRDefault="00BC3E5A">
      <w:pPr>
        <w:autoSpaceDE w:val="0"/>
        <w:spacing w:after="0" w:line="240" w:lineRule="auto"/>
        <w:jc w:val="both"/>
        <w:rPr>
          <w:rFonts w:ascii="Times New Roman" w:eastAsia="Times New Roman" w:hAnsi="Times New Roman"/>
          <w:color w:val="FF0000"/>
          <w:sz w:val="24"/>
          <w:szCs w:val="24"/>
        </w:rPr>
      </w:pPr>
    </w:p>
    <w:p w:rsidR="00BC3E5A" w:rsidRDefault="00BC3E5A">
      <w:pPr>
        <w:autoSpaceDE w:val="0"/>
        <w:spacing w:after="0" w:line="240" w:lineRule="auto"/>
        <w:jc w:val="both"/>
        <w:rPr>
          <w:rFonts w:ascii="Times New Roman" w:eastAsia="Times New Roman" w:hAnsi="Times New Roman"/>
          <w:color w:val="FF0000"/>
          <w:sz w:val="24"/>
          <w:szCs w:val="24"/>
        </w:rPr>
      </w:pPr>
    </w:p>
    <w:p w:rsidR="00BC3E5A" w:rsidRDefault="00BC3E5A">
      <w:pPr>
        <w:autoSpaceDE w:val="0"/>
        <w:spacing w:after="0" w:line="240" w:lineRule="auto"/>
        <w:jc w:val="both"/>
        <w:rPr>
          <w:rFonts w:ascii="Times New Roman" w:eastAsia="Times New Roman" w:hAnsi="Times New Roman"/>
          <w:color w:val="FF0000"/>
          <w:sz w:val="24"/>
          <w:szCs w:val="24"/>
        </w:rPr>
      </w:pPr>
    </w:p>
    <w:p w:rsidR="00BC3E5A" w:rsidRDefault="00BC3E5A">
      <w:pPr>
        <w:autoSpaceDE w:val="0"/>
        <w:spacing w:after="0" w:line="240" w:lineRule="auto"/>
        <w:jc w:val="both"/>
        <w:rPr>
          <w:rFonts w:ascii="Times New Roman" w:eastAsia="Times New Roman" w:hAnsi="Times New Roman"/>
          <w:color w:val="FF0000"/>
          <w:sz w:val="24"/>
          <w:szCs w:val="24"/>
        </w:rPr>
      </w:pPr>
    </w:p>
    <w:p w:rsidR="00BC3E5A" w:rsidRDefault="00BC3E5A">
      <w:pPr>
        <w:autoSpaceDE w:val="0"/>
        <w:spacing w:after="0" w:line="240" w:lineRule="auto"/>
        <w:jc w:val="both"/>
        <w:rPr>
          <w:rFonts w:ascii="Times New Roman" w:eastAsia="Times New Roman" w:hAnsi="Times New Roman"/>
          <w:color w:val="FF0000"/>
          <w:sz w:val="24"/>
          <w:szCs w:val="24"/>
        </w:rPr>
      </w:pPr>
    </w:p>
    <w:p w:rsidR="00BC3E5A" w:rsidRDefault="00BC3E5A">
      <w:pPr>
        <w:autoSpaceDE w:val="0"/>
        <w:spacing w:after="0" w:line="240" w:lineRule="auto"/>
        <w:jc w:val="both"/>
        <w:rPr>
          <w:rFonts w:ascii="Times New Roman" w:eastAsia="Times New Roman" w:hAnsi="Times New Roman"/>
          <w:color w:val="FF0000"/>
          <w:sz w:val="24"/>
          <w:szCs w:val="24"/>
        </w:rPr>
      </w:pPr>
    </w:p>
    <w:p w:rsidR="00BC3E5A" w:rsidRDefault="00BC3E5A">
      <w:pPr>
        <w:autoSpaceDE w:val="0"/>
        <w:spacing w:after="0" w:line="240" w:lineRule="auto"/>
        <w:jc w:val="both"/>
        <w:rPr>
          <w:rFonts w:ascii="Times New Roman" w:eastAsia="Times New Roman" w:hAnsi="Times New Roman"/>
          <w:color w:val="FF0000"/>
          <w:sz w:val="24"/>
          <w:szCs w:val="24"/>
        </w:rPr>
      </w:pPr>
    </w:p>
    <w:p w:rsidR="00BC3E5A" w:rsidRDefault="00BC3E5A">
      <w:pPr>
        <w:autoSpaceDE w:val="0"/>
        <w:spacing w:after="0" w:line="240" w:lineRule="auto"/>
        <w:jc w:val="both"/>
        <w:rPr>
          <w:rFonts w:ascii="Times New Roman" w:eastAsia="Times New Roman" w:hAnsi="Times New Roman"/>
          <w:color w:val="FF0000"/>
          <w:sz w:val="24"/>
          <w:szCs w:val="24"/>
        </w:rPr>
      </w:pPr>
    </w:p>
    <w:p w:rsidR="00BC3E5A" w:rsidRDefault="00BC3E5A">
      <w:pPr>
        <w:autoSpaceDE w:val="0"/>
        <w:spacing w:after="0" w:line="240" w:lineRule="auto"/>
        <w:jc w:val="both"/>
        <w:rPr>
          <w:rFonts w:ascii="Times New Roman" w:eastAsia="Times New Roman" w:hAnsi="Times New Roman"/>
          <w:color w:val="FF0000"/>
          <w:sz w:val="24"/>
          <w:szCs w:val="24"/>
        </w:rPr>
      </w:pPr>
    </w:p>
    <w:p w:rsidR="00BC3E5A" w:rsidRDefault="00BC3E5A">
      <w:pPr>
        <w:autoSpaceDE w:val="0"/>
        <w:spacing w:after="0" w:line="240" w:lineRule="auto"/>
        <w:jc w:val="both"/>
        <w:rPr>
          <w:rFonts w:ascii="Times New Roman" w:eastAsia="Times New Roman" w:hAnsi="Times New Roman"/>
          <w:color w:val="FF0000"/>
          <w:sz w:val="24"/>
          <w:szCs w:val="24"/>
        </w:rPr>
      </w:pPr>
    </w:p>
    <w:p w:rsidR="00BC3E5A" w:rsidRDefault="00BC3E5A">
      <w:pPr>
        <w:autoSpaceDE w:val="0"/>
        <w:spacing w:after="0" w:line="240" w:lineRule="auto"/>
        <w:jc w:val="both"/>
        <w:rPr>
          <w:rFonts w:ascii="Times New Roman" w:eastAsia="Times New Roman" w:hAnsi="Times New Roman"/>
          <w:color w:val="FF0000"/>
          <w:sz w:val="24"/>
          <w:szCs w:val="24"/>
        </w:rPr>
      </w:pPr>
    </w:p>
    <w:p w:rsidR="00BC3E5A" w:rsidRDefault="00BC3E5A">
      <w:pPr>
        <w:autoSpaceDE w:val="0"/>
        <w:spacing w:after="0" w:line="240" w:lineRule="auto"/>
        <w:jc w:val="both"/>
        <w:rPr>
          <w:rFonts w:ascii="Times New Roman" w:eastAsia="Times New Roman" w:hAnsi="Times New Roman"/>
          <w:color w:val="FF0000"/>
          <w:sz w:val="24"/>
          <w:szCs w:val="24"/>
        </w:rPr>
      </w:pPr>
    </w:p>
    <w:p w:rsidR="00BC3E5A" w:rsidRDefault="00BC3E5A">
      <w:pPr>
        <w:autoSpaceDE w:val="0"/>
        <w:spacing w:after="0" w:line="240" w:lineRule="auto"/>
        <w:jc w:val="both"/>
        <w:rPr>
          <w:rFonts w:ascii="Times New Roman" w:eastAsia="Times New Roman" w:hAnsi="Times New Roman"/>
          <w:color w:val="FF0000"/>
          <w:sz w:val="24"/>
          <w:szCs w:val="24"/>
        </w:rPr>
      </w:pPr>
    </w:p>
    <w:p w:rsidR="00BC3E5A" w:rsidRPr="002D4EF8" w:rsidRDefault="00BC3E5A">
      <w:pPr>
        <w:autoSpaceDE w:val="0"/>
        <w:spacing w:after="0" w:line="240" w:lineRule="auto"/>
        <w:jc w:val="both"/>
        <w:rPr>
          <w:rFonts w:ascii="Times New Roman" w:eastAsia="Times New Roman" w:hAnsi="Times New Roman"/>
          <w:color w:val="FF0000"/>
          <w:sz w:val="24"/>
          <w:szCs w:val="24"/>
        </w:rPr>
      </w:pPr>
    </w:p>
    <w:p w:rsidR="00F17CDC" w:rsidRPr="004535C6" w:rsidRDefault="00F17CDC" w:rsidP="00F80954">
      <w:pPr>
        <w:pStyle w:val="1"/>
        <w:numPr>
          <w:ilvl w:val="0"/>
          <w:numId w:val="0"/>
        </w:numPr>
        <w:jc w:val="center"/>
        <w:rPr>
          <w:b/>
          <w:lang w:val="ru-RU"/>
        </w:rPr>
      </w:pPr>
      <w:bookmarkStart w:id="3" w:name="_Toc391973180"/>
      <w:r w:rsidRPr="004535C6">
        <w:rPr>
          <w:b/>
        </w:rPr>
        <w:lastRenderedPageBreak/>
        <w:t>СОДЕРЖАНИЕ</w:t>
      </w:r>
      <w:bookmarkEnd w:id="3"/>
    </w:p>
    <w:p w:rsidR="00A32242" w:rsidRPr="004535C6" w:rsidRDefault="00A32242" w:rsidP="00A32242">
      <w:pPr>
        <w:rPr>
          <w:rFonts w:ascii="Times New Roman" w:hAnsi="Times New Roman"/>
          <w:color w:val="262626" w:themeColor="text1" w:themeTint="D9"/>
          <w:sz w:val="24"/>
          <w:szCs w:val="24"/>
        </w:rPr>
      </w:pPr>
    </w:p>
    <w:p w:rsidR="00A32242" w:rsidRPr="004535C6" w:rsidRDefault="00F17CDC">
      <w:pPr>
        <w:pStyle w:val="1f7"/>
        <w:rPr>
          <w:rFonts w:eastAsiaTheme="minorEastAsia"/>
          <w:b w:val="0"/>
          <w:bCs w:val="0"/>
          <w:caps w:val="0"/>
          <w:noProof/>
          <w:color w:val="262626" w:themeColor="text1" w:themeTint="D9"/>
          <w:sz w:val="24"/>
          <w:szCs w:val="24"/>
          <w:lang w:eastAsia="ru-RU"/>
        </w:rPr>
      </w:pPr>
      <w:r w:rsidRPr="004535C6">
        <w:rPr>
          <w:color w:val="262626" w:themeColor="text1" w:themeTint="D9"/>
          <w:sz w:val="24"/>
          <w:szCs w:val="24"/>
        </w:rPr>
        <w:fldChar w:fldCharType="begin"/>
      </w:r>
      <w:r w:rsidRPr="004535C6">
        <w:rPr>
          <w:color w:val="262626" w:themeColor="text1" w:themeTint="D9"/>
          <w:sz w:val="24"/>
          <w:szCs w:val="24"/>
        </w:rPr>
        <w:instrText xml:space="preserve"> TOC \o "1-3" \h \z \u </w:instrText>
      </w:r>
      <w:r w:rsidRPr="004535C6">
        <w:rPr>
          <w:color w:val="262626" w:themeColor="text1" w:themeTint="D9"/>
          <w:sz w:val="24"/>
          <w:szCs w:val="24"/>
        </w:rPr>
        <w:fldChar w:fldCharType="separate"/>
      </w:r>
      <w:hyperlink w:anchor="_Toc391973179" w:history="1">
        <w:r w:rsidR="00A32242" w:rsidRPr="004535C6">
          <w:rPr>
            <w:rStyle w:val="af0"/>
            <w:rFonts w:eastAsia="Times New Roman"/>
            <w:iCs/>
            <w:noProof/>
            <w:color w:val="262626" w:themeColor="text1" w:themeTint="D9"/>
            <w:sz w:val="24"/>
            <w:szCs w:val="24"/>
            <w:lang w:val="x-none"/>
          </w:rPr>
          <w:t>Информационная карта</w:t>
        </w:r>
        <w:r w:rsidR="00A32242" w:rsidRPr="004535C6">
          <w:rPr>
            <w:noProof/>
            <w:webHidden/>
            <w:color w:val="262626" w:themeColor="text1" w:themeTint="D9"/>
            <w:sz w:val="24"/>
            <w:szCs w:val="24"/>
          </w:rPr>
          <w:tab/>
        </w:r>
        <w:r w:rsidR="00A32242" w:rsidRPr="004535C6">
          <w:rPr>
            <w:noProof/>
            <w:webHidden/>
            <w:color w:val="262626" w:themeColor="text1" w:themeTint="D9"/>
            <w:sz w:val="24"/>
            <w:szCs w:val="24"/>
          </w:rPr>
          <w:fldChar w:fldCharType="begin"/>
        </w:r>
        <w:r w:rsidR="00A32242" w:rsidRPr="004535C6">
          <w:rPr>
            <w:noProof/>
            <w:webHidden/>
            <w:color w:val="262626" w:themeColor="text1" w:themeTint="D9"/>
            <w:sz w:val="24"/>
            <w:szCs w:val="24"/>
          </w:rPr>
          <w:instrText xml:space="preserve"> PAGEREF _Toc391973179 \h </w:instrText>
        </w:r>
        <w:r w:rsidR="00A32242" w:rsidRPr="004535C6">
          <w:rPr>
            <w:noProof/>
            <w:webHidden/>
            <w:color w:val="262626" w:themeColor="text1" w:themeTint="D9"/>
            <w:sz w:val="24"/>
            <w:szCs w:val="24"/>
          </w:rPr>
        </w:r>
        <w:r w:rsidR="00A32242" w:rsidRPr="004535C6">
          <w:rPr>
            <w:noProof/>
            <w:webHidden/>
            <w:color w:val="262626" w:themeColor="text1" w:themeTint="D9"/>
            <w:sz w:val="24"/>
            <w:szCs w:val="24"/>
          </w:rPr>
          <w:fldChar w:fldCharType="separate"/>
        </w:r>
        <w:r w:rsidR="005923C2">
          <w:rPr>
            <w:noProof/>
            <w:webHidden/>
            <w:color w:val="262626" w:themeColor="text1" w:themeTint="D9"/>
            <w:sz w:val="24"/>
            <w:szCs w:val="24"/>
          </w:rPr>
          <w:t>2</w:t>
        </w:r>
        <w:r w:rsidR="00A32242" w:rsidRPr="004535C6">
          <w:rPr>
            <w:noProof/>
            <w:webHidden/>
            <w:color w:val="262626" w:themeColor="text1" w:themeTint="D9"/>
            <w:sz w:val="24"/>
            <w:szCs w:val="24"/>
          </w:rPr>
          <w:fldChar w:fldCharType="end"/>
        </w:r>
      </w:hyperlink>
    </w:p>
    <w:p w:rsidR="00A32242" w:rsidRPr="004535C6" w:rsidRDefault="005923C2">
      <w:pPr>
        <w:pStyle w:val="1f7"/>
        <w:rPr>
          <w:rFonts w:eastAsiaTheme="minorEastAsia"/>
          <w:b w:val="0"/>
          <w:bCs w:val="0"/>
          <w:caps w:val="0"/>
          <w:noProof/>
          <w:color w:val="262626" w:themeColor="text1" w:themeTint="D9"/>
          <w:sz w:val="24"/>
          <w:szCs w:val="24"/>
          <w:lang w:eastAsia="ru-RU"/>
        </w:rPr>
      </w:pPr>
      <w:hyperlink w:anchor="_Toc391973180" w:history="1">
        <w:r w:rsidR="00A32242" w:rsidRPr="004535C6">
          <w:rPr>
            <w:rStyle w:val="af0"/>
            <w:noProof/>
            <w:color w:val="262626" w:themeColor="text1" w:themeTint="D9"/>
            <w:sz w:val="24"/>
            <w:szCs w:val="24"/>
          </w:rPr>
          <w:t>СОДЕРЖАНИЕ</w:t>
        </w:r>
        <w:r w:rsidR="00A32242" w:rsidRPr="004535C6">
          <w:rPr>
            <w:noProof/>
            <w:webHidden/>
            <w:color w:val="262626" w:themeColor="text1" w:themeTint="D9"/>
            <w:sz w:val="24"/>
            <w:szCs w:val="24"/>
          </w:rPr>
          <w:tab/>
        </w:r>
        <w:r w:rsidR="00A32242" w:rsidRPr="004535C6">
          <w:rPr>
            <w:noProof/>
            <w:webHidden/>
            <w:color w:val="262626" w:themeColor="text1" w:themeTint="D9"/>
            <w:sz w:val="24"/>
            <w:szCs w:val="24"/>
          </w:rPr>
          <w:fldChar w:fldCharType="begin"/>
        </w:r>
        <w:r w:rsidR="00A32242" w:rsidRPr="004535C6">
          <w:rPr>
            <w:noProof/>
            <w:webHidden/>
            <w:color w:val="262626" w:themeColor="text1" w:themeTint="D9"/>
            <w:sz w:val="24"/>
            <w:szCs w:val="24"/>
          </w:rPr>
          <w:instrText xml:space="preserve"> PAGEREF _Toc391973180 \h </w:instrText>
        </w:r>
        <w:r w:rsidR="00A32242" w:rsidRPr="004535C6">
          <w:rPr>
            <w:noProof/>
            <w:webHidden/>
            <w:color w:val="262626" w:themeColor="text1" w:themeTint="D9"/>
            <w:sz w:val="24"/>
            <w:szCs w:val="24"/>
          </w:rPr>
        </w:r>
        <w:r w:rsidR="00A32242" w:rsidRPr="004535C6">
          <w:rPr>
            <w:noProof/>
            <w:webHidden/>
            <w:color w:val="262626" w:themeColor="text1" w:themeTint="D9"/>
            <w:sz w:val="24"/>
            <w:szCs w:val="24"/>
          </w:rPr>
          <w:fldChar w:fldCharType="separate"/>
        </w:r>
        <w:r>
          <w:rPr>
            <w:noProof/>
            <w:webHidden/>
            <w:color w:val="262626" w:themeColor="text1" w:themeTint="D9"/>
            <w:sz w:val="24"/>
            <w:szCs w:val="24"/>
          </w:rPr>
          <w:t>14</w:t>
        </w:r>
        <w:r w:rsidR="00A32242" w:rsidRPr="004535C6">
          <w:rPr>
            <w:noProof/>
            <w:webHidden/>
            <w:color w:val="262626" w:themeColor="text1" w:themeTint="D9"/>
            <w:sz w:val="24"/>
            <w:szCs w:val="24"/>
          </w:rPr>
          <w:fldChar w:fldCharType="end"/>
        </w:r>
      </w:hyperlink>
    </w:p>
    <w:p w:rsidR="00A32242" w:rsidRPr="004535C6" w:rsidRDefault="005923C2">
      <w:pPr>
        <w:pStyle w:val="1f7"/>
        <w:tabs>
          <w:tab w:val="left" w:pos="440"/>
        </w:tabs>
        <w:rPr>
          <w:rFonts w:eastAsiaTheme="minorEastAsia"/>
          <w:b w:val="0"/>
          <w:bCs w:val="0"/>
          <w:caps w:val="0"/>
          <w:noProof/>
          <w:color w:val="262626" w:themeColor="text1" w:themeTint="D9"/>
          <w:sz w:val="24"/>
          <w:szCs w:val="24"/>
          <w:lang w:eastAsia="ru-RU"/>
        </w:rPr>
      </w:pPr>
      <w:hyperlink w:anchor="_Toc391973181" w:history="1">
        <w:r w:rsidR="00A32242" w:rsidRPr="004535C6">
          <w:rPr>
            <w:rStyle w:val="af0"/>
            <w:noProof/>
            <w:color w:val="262626" w:themeColor="text1" w:themeTint="D9"/>
            <w:sz w:val="24"/>
            <w:szCs w:val="24"/>
          </w:rPr>
          <w:t>1.</w:t>
        </w:r>
        <w:r w:rsidR="00A32242" w:rsidRPr="004535C6">
          <w:rPr>
            <w:rFonts w:eastAsiaTheme="minorEastAsia"/>
            <w:b w:val="0"/>
            <w:bCs w:val="0"/>
            <w:caps w:val="0"/>
            <w:noProof/>
            <w:color w:val="262626" w:themeColor="text1" w:themeTint="D9"/>
            <w:sz w:val="24"/>
            <w:szCs w:val="24"/>
            <w:lang w:eastAsia="ru-RU"/>
          </w:rPr>
          <w:tab/>
        </w:r>
        <w:r w:rsidR="00A32242" w:rsidRPr="004535C6">
          <w:rPr>
            <w:rStyle w:val="af0"/>
            <w:noProof/>
            <w:color w:val="262626" w:themeColor="text1" w:themeTint="D9"/>
            <w:sz w:val="24"/>
            <w:szCs w:val="24"/>
          </w:rPr>
          <w:t>Термины и определения</w:t>
        </w:r>
        <w:r w:rsidR="00A32242" w:rsidRPr="004535C6">
          <w:rPr>
            <w:noProof/>
            <w:webHidden/>
            <w:color w:val="262626" w:themeColor="text1" w:themeTint="D9"/>
            <w:sz w:val="24"/>
            <w:szCs w:val="24"/>
          </w:rPr>
          <w:tab/>
        </w:r>
        <w:r w:rsidR="00A32242" w:rsidRPr="004535C6">
          <w:rPr>
            <w:noProof/>
            <w:webHidden/>
            <w:color w:val="262626" w:themeColor="text1" w:themeTint="D9"/>
            <w:sz w:val="24"/>
            <w:szCs w:val="24"/>
          </w:rPr>
          <w:fldChar w:fldCharType="begin"/>
        </w:r>
        <w:r w:rsidR="00A32242" w:rsidRPr="004535C6">
          <w:rPr>
            <w:noProof/>
            <w:webHidden/>
            <w:color w:val="262626" w:themeColor="text1" w:themeTint="D9"/>
            <w:sz w:val="24"/>
            <w:szCs w:val="24"/>
          </w:rPr>
          <w:instrText xml:space="preserve"> PAGEREF _Toc391973181 \h </w:instrText>
        </w:r>
        <w:r w:rsidR="00A32242" w:rsidRPr="004535C6">
          <w:rPr>
            <w:noProof/>
            <w:webHidden/>
            <w:color w:val="262626" w:themeColor="text1" w:themeTint="D9"/>
            <w:sz w:val="24"/>
            <w:szCs w:val="24"/>
          </w:rPr>
        </w:r>
        <w:r w:rsidR="00A32242" w:rsidRPr="004535C6">
          <w:rPr>
            <w:noProof/>
            <w:webHidden/>
            <w:color w:val="262626" w:themeColor="text1" w:themeTint="D9"/>
            <w:sz w:val="24"/>
            <w:szCs w:val="24"/>
          </w:rPr>
          <w:fldChar w:fldCharType="separate"/>
        </w:r>
        <w:r>
          <w:rPr>
            <w:noProof/>
            <w:webHidden/>
            <w:color w:val="262626" w:themeColor="text1" w:themeTint="D9"/>
            <w:sz w:val="24"/>
            <w:szCs w:val="24"/>
          </w:rPr>
          <w:t>15</w:t>
        </w:r>
        <w:r w:rsidR="00A32242" w:rsidRPr="004535C6">
          <w:rPr>
            <w:noProof/>
            <w:webHidden/>
            <w:color w:val="262626" w:themeColor="text1" w:themeTint="D9"/>
            <w:sz w:val="24"/>
            <w:szCs w:val="24"/>
          </w:rPr>
          <w:fldChar w:fldCharType="end"/>
        </w:r>
      </w:hyperlink>
    </w:p>
    <w:p w:rsidR="00A32242" w:rsidRPr="004535C6" w:rsidRDefault="005923C2">
      <w:pPr>
        <w:pStyle w:val="1f7"/>
        <w:tabs>
          <w:tab w:val="left" w:pos="440"/>
        </w:tabs>
        <w:rPr>
          <w:rFonts w:eastAsiaTheme="minorEastAsia"/>
          <w:b w:val="0"/>
          <w:bCs w:val="0"/>
          <w:caps w:val="0"/>
          <w:noProof/>
          <w:color w:val="262626" w:themeColor="text1" w:themeTint="D9"/>
          <w:sz w:val="24"/>
          <w:szCs w:val="24"/>
          <w:lang w:eastAsia="ru-RU"/>
        </w:rPr>
      </w:pPr>
      <w:hyperlink w:anchor="_Toc391973182" w:history="1">
        <w:r w:rsidR="00A32242" w:rsidRPr="004535C6">
          <w:rPr>
            <w:rStyle w:val="af0"/>
            <w:noProof/>
            <w:color w:val="262626" w:themeColor="text1" w:themeTint="D9"/>
            <w:sz w:val="24"/>
            <w:szCs w:val="24"/>
          </w:rPr>
          <w:t>2.</w:t>
        </w:r>
        <w:r w:rsidR="00A32242" w:rsidRPr="004535C6">
          <w:rPr>
            <w:rFonts w:eastAsiaTheme="minorEastAsia"/>
            <w:b w:val="0"/>
            <w:bCs w:val="0"/>
            <w:caps w:val="0"/>
            <w:noProof/>
            <w:color w:val="262626" w:themeColor="text1" w:themeTint="D9"/>
            <w:sz w:val="24"/>
            <w:szCs w:val="24"/>
            <w:lang w:eastAsia="ru-RU"/>
          </w:rPr>
          <w:tab/>
        </w:r>
        <w:r w:rsidR="00A32242" w:rsidRPr="004535C6">
          <w:rPr>
            <w:rStyle w:val="af0"/>
            <w:noProof/>
            <w:color w:val="262626" w:themeColor="text1" w:themeTint="D9"/>
            <w:sz w:val="24"/>
            <w:szCs w:val="24"/>
          </w:rPr>
          <w:t>Общие положения</w:t>
        </w:r>
        <w:r w:rsidR="00A32242" w:rsidRPr="004535C6">
          <w:rPr>
            <w:noProof/>
            <w:webHidden/>
            <w:color w:val="262626" w:themeColor="text1" w:themeTint="D9"/>
            <w:sz w:val="24"/>
            <w:szCs w:val="24"/>
          </w:rPr>
          <w:tab/>
        </w:r>
        <w:r w:rsidR="00A32242" w:rsidRPr="004535C6">
          <w:rPr>
            <w:noProof/>
            <w:webHidden/>
            <w:color w:val="262626" w:themeColor="text1" w:themeTint="D9"/>
            <w:sz w:val="24"/>
            <w:szCs w:val="24"/>
          </w:rPr>
          <w:fldChar w:fldCharType="begin"/>
        </w:r>
        <w:r w:rsidR="00A32242" w:rsidRPr="004535C6">
          <w:rPr>
            <w:noProof/>
            <w:webHidden/>
            <w:color w:val="262626" w:themeColor="text1" w:themeTint="D9"/>
            <w:sz w:val="24"/>
            <w:szCs w:val="24"/>
          </w:rPr>
          <w:instrText xml:space="preserve"> PAGEREF _Toc391973182 \h </w:instrText>
        </w:r>
        <w:r w:rsidR="00A32242" w:rsidRPr="004535C6">
          <w:rPr>
            <w:noProof/>
            <w:webHidden/>
            <w:color w:val="262626" w:themeColor="text1" w:themeTint="D9"/>
            <w:sz w:val="24"/>
            <w:szCs w:val="24"/>
          </w:rPr>
        </w:r>
        <w:r w:rsidR="00A32242" w:rsidRPr="004535C6">
          <w:rPr>
            <w:noProof/>
            <w:webHidden/>
            <w:color w:val="262626" w:themeColor="text1" w:themeTint="D9"/>
            <w:sz w:val="24"/>
            <w:szCs w:val="24"/>
          </w:rPr>
          <w:fldChar w:fldCharType="separate"/>
        </w:r>
        <w:r>
          <w:rPr>
            <w:noProof/>
            <w:webHidden/>
            <w:color w:val="262626" w:themeColor="text1" w:themeTint="D9"/>
            <w:sz w:val="24"/>
            <w:szCs w:val="24"/>
          </w:rPr>
          <w:t>16</w:t>
        </w:r>
        <w:r w:rsidR="00A32242" w:rsidRPr="004535C6">
          <w:rPr>
            <w:noProof/>
            <w:webHidden/>
            <w:color w:val="262626" w:themeColor="text1" w:themeTint="D9"/>
            <w:sz w:val="24"/>
            <w:szCs w:val="24"/>
          </w:rPr>
          <w:fldChar w:fldCharType="end"/>
        </w:r>
      </w:hyperlink>
    </w:p>
    <w:p w:rsidR="00A32242" w:rsidRPr="004535C6" w:rsidRDefault="005923C2" w:rsidP="0042017F">
      <w:pPr>
        <w:pStyle w:val="1f7"/>
        <w:jc w:val="both"/>
        <w:rPr>
          <w:rFonts w:eastAsiaTheme="minorEastAsia"/>
          <w:b w:val="0"/>
          <w:bCs w:val="0"/>
          <w:caps w:val="0"/>
          <w:noProof/>
          <w:color w:val="262626" w:themeColor="text1" w:themeTint="D9"/>
          <w:sz w:val="24"/>
          <w:szCs w:val="24"/>
          <w:lang w:eastAsia="ru-RU"/>
        </w:rPr>
      </w:pPr>
      <w:hyperlink w:anchor="_Toc391973183" w:history="1">
        <w:r w:rsidR="00A32242" w:rsidRPr="004535C6">
          <w:rPr>
            <w:rStyle w:val="af0"/>
            <w:noProof/>
            <w:color w:val="262626" w:themeColor="text1" w:themeTint="D9"/>
            <w:sz w:val="24"/>
            <w:szCs w:val="24"/>
          </w:rPr>
          <w:t>3. Требования к участникам закупки. Заявка и прилагаемые к ней документы.</w:t>
        </w:r>
        <w:r w:rsidR="00A32242" w:rsidRPr="004535C6">
          <w:rPr>
            <w:noProof/>
            <w:webHidden/>
            <w:color w:val="262626" w:themeColor="text1" w:themeTint="D9"/>
            <w:sz w:val="24"/>
            <w:szCs w:val="24"/>
          </w:rPr>
          <w:tab/>
        </w:r>
        <w:r w:rsidR="00A32242" w:rsidRPr="004535C6">
          <w:rPr>
            <w:noProof/>
            <w:webHidden/>
            <w:color w:val="262626" w:themeColor="text1" w:themeTint="D9"/>
            <w:sz w:val="24"/>
            <w:szCs w:val="24"/>
          </w:rPr>
          <w:fldChar w:fldCharType="begin"/>
        </w:r>
        <w:r w:rsidR="00A32242" w:rsidRPr="004535C6">
          <w:rPr>
            <w:noProof/>
            <w:webHidden/>
            <w:color w:val="262626" w:themeColor="text1" w:themeTint="D9"/>
            <w:sz w:val="24"/>
            <w:szCs w:val="24"/>
          </w:rPr>
          <w:instrText xml:space="preserve"> PAGEREF _Toc391973183 \h </w:instrText>
        </w:r>
        <w:r w:rsidR="00A32242" w:rsidRPr="004535C6">
          <w:rPr>
            <w:noProof/>
            <w:webHidden/>
            <w:color w:val="262626" w:themeColor="text1" w:themeTint="D9"/>
            <w:sz w:val="24"/>
            <w:szCs w:val="24"/>
          </w:rPr>
        </w:r>
        <w:r w:rsidR="00A32242" w:rsidRPr="004535C6">
          <w:rPr>
            <w:noProof/>
            <w:webHidden/>
            <w:color w:val="262626" w:themeColor="text1" w:themeTint="D9"/>
            <w:sz w:val="24"/>
            <w:szCs w:val="24"/>
          </w:rPr>
          <w:fldChar w:fldCharType="separate"/>
        </w:r>
        <w:r>
          <w:rPr>
            <w:noProof/>
            <w:webHidden/>
            <w:color w:val="262626" w:themeColor="text1" w:themeTint="D9"/>
            <w:sz w:val="24"/>
            <w:szCs w:val="24"/>
          </w:rPr>
          <w:t>17</w:t>
        </w:r>
        <w:r w:rsidR="00A32242" w:rsidRPr="004535C6">
          <w:rPr>
            <w:noProof/>
            <w:webHidden/>
            <w:color w:val="262626" w:themeColor="text1" w:themeTint="D9"/>
            <w:sz w:val="24"/>
            <w:szCs w:val="24"/>
          </w:rPr>
          <w:fldChar w:fldCharType="end"/>
        </w:r>
      </w:hyperlink>
    </w:p>
    <w:p w:rsidR="00A32242" w:rsidRPr="004535C6" w:rsidRDefault="005923C2">
      <w:pPr>
        <w:pStyle w:val="1f7"/>
        <w:rPr>
          <w:rFonts w:eastAsiaTheme="minorEastAsia"/>
          <w:b w:val="0"/>
          <w:bCs w:val="0"/>
          <w:caps w:val="0"/>
          <w:noProof/>
          <w:color w:val="262626" w:themeColor="text1" w:themeTint="D9"/>
          <w:sz w:val="24"/>
          <w:szCs w:val="24"/>
          <w:lang w:eastAsia="ru-RU"/>
        </w:rPr>
      </w:pPr>
      <w:hyperlink w:anchor="_Toc391973184" w:history="1">
        <w:r w:rsidR="00A32242" w:rsidRPr="004535C6">
          <w:rPr>
            <w:rStyle w:val="af0"/>
            <w:noProof/>
            <w:color w:val="262626" w:themeColor="text1" w:themeTint="D9"/>
            <w:sz w:val="24"/>
            <w:szCs w:val="24"/>
          </w:rPr>
          <w:t>4. Порядок проведения запроса предложений</w:t>
        </w:r>
        <w:r w:rsidR="00A32242" w:rsidRPr="004535C6">
          <w:rPr>
            <w:noProof/>
            <w:webHidden/>
            <w:color w:val="262626" w:themeColor="text1" w:themeTint="D9"/>
            <w:sz w:val="24"/>
            <w:szCs w:val="24"/>
          </w:rPr>
          <w:tab/>
        </w:r>
        <w:r w:rsidR="00A32242" w:rsidRPr="004535C6">
          <w:rPr>
            <w:noProof/>
            <w:webHidden/>
            <w:color w:val="262626" w:themeColor="text1" w:themeTint="D9"/>
            <w:sz w:val="24"/>
            <w:szCs w:val="24"/>
          </w:rPr>
          <w:fldChar w:fldCharType="begin"/>
        </w:r>
        <w:r w:rsidR="00A32242" w:rsidRPr="004535C6">
          <w:rPr>
            <w:noProof/>
            <w:webHidden/>
            <w:color w:val="262626" w:themeColor="text1" w:themeTint="D9"/>
            <w:sz w:val="24"/>
            <w:szCs w:val="24"/>
          </w:rPr>
          <w:instrText xml:space="preserve"> PAGEREF _Toc391973184 \h </w:instrText>
        </w:r>
        <w:r w:rsidR="00A32242" w:rsidRPr="004535C6">
          <w:rPr>
            <w:noProof/>
            <w:webHidden/>
            <w:color w:val="262626" w:themeColor="text1" w:themeTint="D9"/>
            <w:sz w:val="24"/>
            <w:szCs w:val="24"/>
          </w:rPr>
        </w:r>
        <w:r w:rsidR="00A32242" w:rsidRPr="004535C6">
          <w:rPr>
            <w:noProof/>
            <w:webHidden/>
            <w:color w:val="262626" w:themeColor="text1" w:themeTint="D9"/>
            <w:sz w:val="24"/>
            <w:szCs w:val="24"/>
          </w:rPr>
          <w:fldChar w:fldCharType="separate"/>
        </w:r>
        <w:r>
          <w:rPr>
            <w:noProof/>
            <w:webHidden/>
            <w:color w:val="262626" w:themeColor="text1" w:themeTint="D9"/>
            <w:sz w:val="24"/>
            <w:szCs w:val="24"/>
          </w:rPr>
          <w:t>20</w:t>
        </w:r>
        <w:r w:rsidR="00A32242" w:rsidRPr="004535C6">
          <w:rPr>
            <w:noProof/>
            <w:webHidden/>
            <w:color w:val="262626" w:themeColor="text1" w:themeTint="D9"/>
            <w:sz w:val="24"/>
            <w:szCs w:val="24"/>
          </w:rPr>
          <w:fldChar w:fldCharType="end"/>
        </w:r>
      </w:hyperlink>
    </w:p>
    <w:p w:rsidR="00A32242" w:rsidRPr="004535C6" w:rsidRDefault="005923C2">
      <w:pPr>
        <w:pStyle w:val="1f7"/>
        <w:rPr>
          <w:rFonts w:eastAsiaTheme="minorEastAsia"/>
          <w:b w:val="0"/>
          <w:bCs w:val="0"/>
          <w:caps w:val="0"/>
          <w:noProof/>
          <w:color w:val="262626" w:themeColor="text1" w:themeTint="D9"/>
          <w:sz w:val="24"/>
          <w:szCs w:val="24"/>
          <w:lang w:eastAsia="ru-RU"/>
        </w:rPr>
      </w:pPr>
      <w:hyperlink w:anchor="_Toc391973201" w:history="1">
        <w:r w:rsidR="00A32242" w:rsidRPr="004535C6">
          <w:rPr>
            <w:rStyle w:val="af0"/>
            <w:noProof/>
            <w:color w:val="262626" w:themeColor="text1" w:themeTint="D9"/>
            <w:sz w:val="24"/>
            <w:szCs w:val="24"/>
          </w:rPr>
          <w:t>5. Техническое задание</w:t>
        </w:r>
        <w:r w:rsidR="00A32242" w:rsidRPr="004535C6">
          <w:rPr>
            <w:noProof/>
            <w:webHidden/>
            <w:color w:val="262626" w:themeColor="text1" w:themeTint="D9"/>
            <w:sz w:val="24"/>
            <w:szCs w:val="24"/>
          </w:rPr>
          <w:tab/>
        </w:r>
        <w:r w:rsidR="00A32242" w:rsidRPr="004535C6">
          <w:rPr>
            <w:noProof/>
            <w:webHidden/>
            <w:color w:val="262626" w:themeColor="text1" w:themeTint="D9"/>
            <w:sz w:val="24"/>
            <w:szCs w:val="24"/>
          </w:rPr>
          <w:fldChar w:fldCharType="begin"/>
        </w:r>
        <w:r w:rsidR="00A32242" w:rsidRPr="004535C6">
          <w:rPr>
            <w:noProof/>
            <w:webHidden/>
            <w:color w:val="262626" w:themeColor="text1" w:themeTint="D9"/>
            <w:sz w:val="24"/>
            <w:szCs w:val="24"/>
          </w:rPr>
          <w:instrText xml:space="preserve"> PAGEREF _Toc391973201 \h </w:instrText>
        </w:r>
        <w:r w:rsidR="00A32242" w:rsidRPr="004535C6">
          <w:rPr>
            <w:noProof/>
            <w:webHidden/>
            <w:color w:val="262626" w:themeColor="text1" w:themeTint="D9"/>
            <w:sz w:val="24"/>
            <w:szCs w:val="24"/>
          </w:rPr>
        </w:r>
        <w:r w:rsidR="00A32242" w:rsidRPr="004535C6">
          <w:rPr>
            <w:noProof/>
            <w:webHidden/>
            <w:color w:val="262626" w:themeColor="text1" w:themeTint="D9"/>
            <w:sz w:val="24"/>
            <w:szCs w:val="24"/>
          </w:rPr>
          <w:fldChar w:fldCharType="separate"/>
        </w:r>
        <w:r>
          <w:rPr>
            <w:noProof/>
            <w:webHidden/>
            <w:color w:val="262626" w:themeColor="text1" w:themeTint="D9"/>
            <w:sz w:val="24"/>
            <w:szCs w:val="24"/>
          </w:rPr>
          <w:t>28</w:t>
        </w:r>
        <w:r w:rsidR="00A32242" w:rsidRPr="004535C6">
          <w:rPr>
            <w:noProof/>
            <w:webHidden/>
            <w:color w:val="262626" w:themeColor="text1" w:themeTint="D9"/>
            <w:sz w:val="24"/>
            <w:szCs w:val="24"/>
          </w:rPr>
          <w:fldChar w:fldCharType="end"/>
        </w:r>
      </w:hyperlink>
    </w:p>
    <w:p w:rsidR="00A32242" w:rsidRPr="004535C6" w:rsidRDefault="005923C2">
      <w:pPr>
        <w:pStyle w:val="1f7"/>
        <w:rPr>
          <w:rFonts w:eastAsiaTheme="minorEastAsia"/>
          <w:b w:val="0"/>
          <w:bCs w:val="0"/>
          <w:caps w:val="0"/>
          <w:noProof/>
          <w:color w:val="262626" w:themeColor="text1" w:themeTint="D9"/>
          <w:sz w:val="24"/>
          <w:szCs w:val="24"/>
          <w:lang w:eastAsia="ru-RU"/>
        </w:rPr>
      </w:pPr>
      <w:hyperlink w:anchor="_Toc391973202" w:history="1">
        <w:r w:rsidR="00A32242" w:rsidRPr="004535C6">
          <w:rPr>
            <w:rStyle w:val="af0"/>
            <w:noProof/>
            <w:color w:val="262626" w:themeColor="text1" w:themeTint="D9"/>
            <w:sz w:val="24"/>
            <w:szCs w:val="24"/>
          </w:rPr>
          <w:t>Приложение № 1</w:t>
        </w:r>
        <w:bookmarkStart w:id="4" w:name="_GoBack"/>
        <w:bookmarkEnd w:id="4"/>
        <w:r w:rsidR="00A32242" w:rsidRPr="004535C6">
          <w:rPr>
            <w:noProof/>
            <w:webHidden/>
            <w:color w:val="262626" w:themeColor="text1" w:themeTint="D9"/>
            <w:sz w:val="24"/>
            <w:szCs w:val="24"/>
          </w:rPr>
          <w:tab/>
        </w:r>
        <w:r w:rsidR="00A32242" w:rsidRPr="004535C6">
          <w:rPr>
            <w:noProof/>
            <w:webHidden/>
            <w:color w:val="262626" w:themeColor="text1" w:themeTint="D9"/>
            <w:sz w:val="24"/>
            <w:szCs w:val="24"/>
          </w:rPr>
          <w:fldChar w:fldCharType="begin"/>
        </w:r>
        <w:r w:rsidR="00A32242" w:rsidRPr="004535C6">
          <w:rPr>
            <w:noProof/>
            <w:webHidden/>
            <w:color w:val="262626" w:themeColor="text1" w:themeTint="D9"/>
            <w:sz w:val="24"/>
            <w:szCs w:val="24"/>
          </w:rPr>
          <w:instrText xml:space="preserve"> PAGEREF _Toc391973202 \h </w:instrText>
        </w:r>
        <w:r w:rsidR="00A32242" w:rsidRPr="004535C6">
          <w:rPr>
            <w:noProof/>
            <w:webHidden/>
            <w:color w:val="262626" w:themeColor="text1" w:themeTint="D9"/>
            <w:sz w:val="24"/>
            <w:szCs w:val="24"/>
          </w:rPr>
        </w:r>
        <w:r w:rsidR="00A32242" w:rsidRPr="004535C6">
          <w:rPr>
            <w:noProof/>
            <w:webHidden/>
            <w:color w:val="262626" w:themeColor="text1" w:themeTint="D9"/>
            <w:sz w:val="24"/>
            <w:szCs w:val="24"/>
          </w:rPr>
          <w:fldChar w:fldCharType="separate"/>
        </w:r>
        <w:r>
          <w:rPr>
            <w:noProof/>
            <w:webHidden/>
            <w:color w:val="262626" w:themeColor="text1" w:themeTint="D9"/>
            <w:sz w:val="24"/>
            <w:szCs w:val="24"/>
          </w:rPr>
          <w:t>29</w:t>
        </w:r>
        <w:r w:rsidR="00A32242" w:rsidRPr="004535C6">
          <w:rPr>
            <w:noProof/>
            <w:webHidden/>
            <w:color w:val="262626" w:themeColor="text1" w:themeTint="D9"/>
            <w:sz w:val="24"/>
            <w:szCs w:val="24"/>
          </w:rPr>
          <w:fldChar w:fldCharType="end"/>
        </w:r>
      </w:hyperlink>
    </w:p>
    <w:p w:rsidR="00A32242" w:rsidRPr="004535C6" w:rsidRDefault="005923C2">
      <w:pPr>
        <w:pStyle w:val="1f7"/>
        <w:rPr>
          <w:rFonts w:eastAsiaTheme="minorEastAsia"/>
          <w:b w:val="0"/>
          <w:bCs w:val="0"/>
          <w:caps w:val="0"/>
          <w:noProof/>
          <w:color w:val="262626" w:themeColor="text1" w:themeTint="D9"/>
          <w:sz w:val="24"/>
          <w:szCs w:val="24"/>
          <w:lang w:eastAsia="ru-RU"/>
        </w:rPr>
      </w:pPr>
      <w:hyperlink w:anchor="_Toc391973206" w:history="1">
        <w:r w:rsidR="00A32242" w:rsidRPr="004535C6">
          <w:rPr>
            <w:rStyle w:val="af0"/>
            <w:rFonts w:eastAsia="Times New Roman"/>
            <w:iCs/>
            <w:noProof/>
            <w:color w:val="262626" w:themeColor="text1" w:themeTint="D9"/>
            <w:sz w:val="24"/>
            <w:szCs w:val="24"/>
          </w:rPr>
          <w:t>Приложение № 2</w:t>
        </w:r>
        <w:r w:rsidR="00A32242" w:rsidRPr="004535C6">
          <w:rPr>
            <w:noProof/>
            <w:webHidden/>
            <w:color w:val="262626" w:themeColor="text1" w:themeTint="D9"/>
            <w:sz w:val="24"/>
            <w:szCs w:val="24"/>
          </w:rPr>
          <w:tab/>
        </w:r>
        <w:r w:rsidR="00A32242" w:rsidRPr="004535C6">
          <w:rPr>
            <w:noProof/>
            <w:webHidden/>
            <w:color w:val="262626" w:themeColor="text1" w:themeTint="D9"/>
            <w:sz w:val="24"/>
            <w:szCs w:val="24"/>
          </w:rPr>
          <w:fldChar w:fldCharType="begin"/>
        </w:r>
        <w:r w:rsidR="00A32242" w:rsidRPr="004535C6">
          <w:rPr>
            <w:noProof/>
            <w:webHidden/>
            <w:color w:val="262626" w:themeColor="text1" w:themeTint="D9"/>
            <w:sz w:val="24"/>
            <w:szCs w:val="24"/>
          </w:rPr>
          <w:instrText xml:space="preserve"> PAGEREF _Toc391973206 \h </w:instrText>
        </w:r>
        <w:r w:rsidR="00A32242" w:rsidRPr="004535C6">
          <w:rPr>
            <w:noProof/>
            <w:webHidden/>
            <w:color w:val="262626" w:themeColor="text1" w:themeTint="D9"/>
            <w:sz w:val="24"/>
            <w:szCs w:val="24"/>
          </w:rPr>
        </w:r>
        <w:r w:rsidR="00A32242" w:rsidRPr="004535C6">
          <w:rPr>
            <w:noProof/>
            <w:webHidden/>
            <w:color w:val="262626" w:themeColor="text1" w:themeTint="D9"/>
            <w:sz w:val="24"/>
            <w:szCs w:val="24"/>
          </w:rPr>
          <w:fldChar w:fldCharType="separate"/>
        </w:r>
        <w:r>
          <w:rPr>
            <w:noProof/>
            <w:webHidden/>
            <w:color w:val="262626" w:themeColor="text1" w:themeTint="D9"/>
            <w:sz w:val="24"/>
            <w:szCs w:val="24"/>
          </w:rPr>
          <w:t>48</w:t>
        </w:r>
        <w:r w:rsidR="00A32242" w:rsidRPr="004535C6">
          <w:rPr>
            <w:noProof/>
            <w:webHidden/>
            <w:color w:val="262626" w:themeColor="text1" w:themeTint="D9"/>
            <w:sz w:val="24"/>
            <w:szCs w:val="24"/>
          </w:rPr>
          <w:fldChar w:fldCharType="end"/>
        </w:r>
      </w:hyperlink>
    </w:p>
    <w:p w:rsidR="00A32242" w:rsidRPr="004535C6" w:rsidRDefault="005923C2">
      <w:pPr>
        <w:pStyle w:val="1f7"/>
        <w:rPr>
          <w:rFonts w:eastAsiaTheme="minorEastAsia"/>
          <w:b w:val="0"/>
          <w:bCs w:val="0"/>
          <w:caps w:val="0"/>
          <w:noProof/>
          <w:color w:val="262626" w:themeColor="text1" w:themeTint="D9"/>
          <w:sz w:val="24"/>
          <w:szCs w:val="24"/>
          <w:lang w:eastAsia="ru-RU"/>
        </w:rPr>
      </w:pPr>
      <w:hyperlink w:anchor="_Toc391973207" w:history="1">
        <w:r w:rsidR="00A32242" w:rsidRPr="004535C6">
          <w:rPr>
            <w:rStyle w:val="af0"/>
            <w:rFonts w:eastAsia="Times New Roman"/>
            <w:iCs/>
            <w:noProof/>
            <w:color w:val="262626" w:themeColor="text1" w:themeTint="D9"/>
            <w:sz w:val="24"/>
            <w:szCs w:val="24"/>
          </w:rPr>
          <w:t>Приложение № 3</w:t>
        </w:r>
        <w:r w:rsidR="00A32242" w:rsidRPr="004535C6">
          <w:rPr>
            <w:noProof/>
            <w:webHidden/>
            <w:color w:val="262626" w:themeColor="text1" w:themeTint="D9"/>
            <w:sz w:val="24"/>
            <w:szCs w:val="24"/>
          </w:rPr>
          <w:tab/>
        </w:r>
        <w:r w:rsidR="00A32242" w:rsidRPr="004535C6">
          <w:rPr>
            <w:noProof/>
            <w:webHidden/>
            <w:color w:val="262626" w:themeColor="text1" w:themeTint="D9"/>
            <w:sz w:val="24"/>
            <w:szCs w:val="24"/>
          </w:rPr>
          <w:fldChar w:fldCharType="begin"/>
        </w:r>
        <w:r w:rsidR="00A32242" w:rsidRPr="004535C6">
          <w:rPr>
            <w:noProof/>
            <w:webHidden/>
            <w:color w:val="262626" w:themeColor="text1" w:themeTint="D9"/>
            <w:sz w:val="24"/>
            <w:szCs w:val="24"/>
          </w:rPr>
          <w:instrText xml:space="preserve"> PAGEREF _Toc391973207 \h </w:instrText>
        </w:r>
        <w:r w:rsidR="00A32242" w:rsidRPr="004535C6">
          <w:rPr>
            <w:noProof/>
            <w:webHidden/>
            <w:color w:val="262626" w:themeColor="text1" w:themeTint="D9"/>
            <w:sz w:val="24"/>
            <w:szCs w:val="24"/>
          </w:rPr>
        </w:r>
        <w:r w:rsidR="00A32242" w:rsidRPr="004535C6">
          <w:rPr>
            <w:noProof/>
            <w:webHidden/>
            <w:color w:val="262626" w:themeColor="text1" w:themeTint="D9"/>
            <w:sz w:val="24"/>
            <w:szCs w:val="24"/>
          </w:rPr>
          <w:fldChar w:fldCharType="separate"/>
        </w:r>
        <w:r>
          <w:rPr>
            <w:noProof/>
            <w:webHidden/>
            <w:color w:val="262626" w:themeColor="text1" w:themeTint="D9"/>
            <w:sz w:val="24"/>
            <w:szCs w:val="24"/>
          </w:rPr>
          <w:t>49</w:t>
        </w:r>
        <w:r w:rsidR="00A32242" w:rsidRPr="004535C6">
          <w:rPr>
            <w:noProof/>
            <w:webHidden/>
            <w:color w:val="262626" w:themeColor="text1" w:themeTint="D9"/>
            <w:sz w:val="24"/>
            <w:szCs w:val="24"/>
          </w:rPr>
          <w:fldChar w:fldCharType="end"/>
        </w:r>
      </w:hyperlink>
    </w:p>
    <w:p w:rsidR="00A32242" w:rsidRPr="004535C6" w:rsidRDefault="005923C2">
      <w:pPr>
        <w:pStyle w:val="1f7"/>
        <w:rPr>
          <w:rFonts w:eastAsiaTheme="minorEastAsia"/>
          <w:b w:val="0"/>
          <w:bCs w:val="0"/>
          <w:caps w:val="0"/>
          <w:noProof/>
          <w:color w:val="262626" w:themeColor="text1" w:themeTint="D9"/>
          <w:sz w:val="24"/>
          <w:szCs w:val="24"/>
          <w:lang w:eastAsia="ru-RU"/>
        </w:rPr>
      </w:pPr>
      <w:hyperlink w:anchor="_Toc391973209" w:history="1">
        <w:r w:rsidR="00A32242" w:rsidRPr="004535C6">
          <w:rPr>
            <w:rStyle w:val="af0"/>
            <w:rFonts w:eastAsia="Times New Roman"/>
            <w:iCs/>
            <w:noProof/>
            <w:color w:val="262626" w:themeColor="text1" w:themeTint="D9"/>
            <w:sz w:val="24"/>
            <w:szCs w:val="24"/>
            <w:lang w:val="x-none"/>
          </w:rPr>
          <w:t xml:space="preserve">Приложение № </w:t>
        </w:r>
        <w:r w:rsidR="00A32242" w:rsidRPr="004535C6">
          <w:rPr>
            <w:rStyle w:val="af0"/>
            <w:rFonts w:eastAsia="Times New Roman"/>
            <w:iCs/>
            <w:noProof/>
            <w:color w:val="262626" w:themeColor="text1" w:themeTint="D9"/>
            <w:sz w:val="24"/>
            <w:szCs w:val="24"/>
          </w:rPr>
          <w:t>4</w:t>
        </w:r>
        <w:r w:rsidR="00A32242" w:rsidRPr="004535C6">
          <w:rPr>
            <w:noProof/>
            <w:webHidden/>
            <w:color w:val="262626" w:themeColor="text1" w:themeTint="D9"/>
            <w:sz w:val="24"/>
            <w:szCs w:val="24"/>
          </w:rPr>
          <w:tab/>
        </w:r>
        <w:r w:rsidR="00A32242" w:rsidRPr="004535C6">
          <w:rPr>
            <w:noProof/>
            <w:webHidden/>
            <w:color w:val="262626" w:themeColor="text1" w:themeTint="D9"/>
            <w:sz w:val="24"/>
            <w:szCs w:val="24"/>
          </w:rPr>
          <w:fldChar w:fldCharType="begin"/>
        </w:r>
        <w:r w:rsidR="00A32242" w:rsidRPr="004535C6">
          <w:rPr>
            <w:noProof/>
            <w:webHidden/>
            <w:color w:val="262626" w:themeColor="text1" w:themeTint="D9"/>
            <w:sz w:val="24"/>
            <w:szCs w:val="24"/>
          </w:rPr>
          <w:instrText xml:space="preserve"> PAGEREF _Toc391973209 \h </w:instrText>
        </w:r>
        <w:r w:rsidR="00A32242" w:rsidRPr="004535C6">
          <w:rPr>
            <w:noProof/>
            <w:webHidden/>
            <w:color w:val="262626" w:themeColor="text1" w:themeTint="D9"/>
            <w:sz w:val="24"/>
            <w:szCs w:val="24"/>
          </w:rPr>
        </w:r>
        <w:r w:rsidR="00A32242" w:rsidRPr="004535C6">
          <w:rPr>
            <w:noProof/>
            <w:webHidden/>
            <w:color w:val="262626" w:themeColor="text1" w:themeTint="D9"/>
            <w:sz w:val="24"/>
            <w:szCs w:val="24"/>
          </w:rPr>
          <w:fldChar w:fldCharType="separate"/>
        </w:r>
        <w:r>
          <w:rPr>
            <w:noProof/>
            <w:webHidden/>
            <w:color w:val="262626" w:themeColor="text1" w:themeTint="D9"/>
            <w:sz w:val="24"/>
            <w:szCs w:val="24"/>
          </w:rPr>
          <w:t>50</w:t>
        </w:r>
        <w:r w:rsidR="00A32242" w:rsidRPr="004535C6">
          <w:rPr>
            <w:noProof/>
            <w:webHidden/>
            <w:color w:val="262626" w:themeColor="text1" w:themeTint="D9"/>
            <w:sz w:val="24"/>
            <w:szCs w:val="24"/>
          </w:rPr>
          <w:fldChar w:fldCharType="end"/>
        </w:r>
      </w:hyperlink>
    </w:p>
    <w:p w:rsidR="00A32242" w:rsidRPr="004535C6" w:rsidRDefault="005923C2">
      <w:pPr>
        <w:pStyle w:val="1f7"/>
        <w:rPr>
          <w:rFonts w:eastAsiaTheme="minorEastAsia"/>
          <w:b w:val="0"/>
          <w:bCs w:val="0"/>
          <w:caps w:val="0"/>
          <w:noProof/>
          <w:color w:val="262626" w:themeColor="text1" w:themeTint="D9"/>
          <w:sz w:val="24"/>
          <w:szCs w:val="24"/>
          <w:lang w:eastAsia="ru-RU"/>
        </w:rPr>
      </w:pPr>
      <w:hyperlink w:anchor="_Toc391973210" w:history="1">
        <w:r w:rsidR="00A32242" w:rsidRPr="004535C6">
          <w:rPr>
            <w:rStyle w:val="af0"/>
            <w:rFonts w:eastAsia="Times New Roman"/>
            <w:iCs/>
            <w:noProof/>
            <w:color w:val="262626" w:themeColor="text1" w:themeTint="D9"/>
            <w:sz w:val="24"/>
            <w:szCs w:val="24"/>
            <w:lang w:val="x-none"/>
          </w:rPr>
          <w:t xml:space="preserve">Приложение № </w:t>
        </w:r>
        <w:r w:rsidR="00A32242" w:rsidRPr="004535C6">
          <w:rPr>
            <w:rStyle w:val="af0"/>
            <w:rFonts w:eastAsia="Times New Roman"/>
            <w:iCs/>
            <w:noProof/>
            <w:color w:val="262626" w:themeColor="text1" w:themeTint="D9"/>
            <w:sz w:val="24"/>
            <w:szCs w:val="24"/>
          </w:rPr>
          <w:t>5</w:t>
        </w:r>
        <w:r w:rsidR="00A32242" w:rsidRPr="004535C6">
          <w:rPr>
            <w:noProof/>
            <w:webHidden/>
            <w:color w:val="262626" w:themeColor="text1" w:themeTint="D9"/>
            <w:sz w:val="24"/>
            <w:szCs w:val="24"/>
          </w:rPr>
          <w:tab/>
        </w:r>
        <w:r w:rsidR="00A32242" w:rsidRPr="004535C6">
          <w:rPr>
            <w:noProof/>
            <w:webHidden/>
            <w:color w:val="262626" w:themeColor="text1" w:themeTint="D9"/>
            <w:sz w:val="24"/>
            <w:szCs w:val="24"/>
          </w:rPr>
          <w:fldChar w:fldCharType="begin"/>
        </w:r>
        <w:r w:rsidR="00A32242" w:rsidRPr="004535C6">
          <w:rPr>
            <w:noProof/>
            <w:webHidden/>
            <w:color w:val="262626" w:themeColor="text1" w:themeTint="D9"/>
            <w:sz w:val="24"/>
            <w:szCs w:val="24"/>
          </w:rPr>
          <w:instrText xml:space="preserve"> PAGEREF _Toc391973210 \h </w:instrText>
        </w:r>
        <w:r w:rsidR="00A32242" w:rsidRPr="004535C6">
          <w:rPr>
            <w:noProof/>
            <w:webHidden/>
            <w:color w:val="262626" w:themeColor="text1" w:themeTint="D9"/>
            <w:sz w:val="24"/>
            <w:szCs w:val="24"/>
          </w:rPr>
        </w:r>
        <w:r w:rsidR="00A32242" w:rsidRPr="004535C6">
          <w:rPr>
            <w:noProof/>
            <w:webHidden/>
            <w:color w:val="262626" w:themeColor="text1" w:themeTint="D9"/>
            <w:sz w:val="24"/>
            <w:szCs w:val="24"/>
          </w:rPr>
          <w:fldChar w:fldCharType="separate"/>
        </w:r>
        <w:r>
          <w:rPr>
            <w:noProof/>
            <w:webHidden/>
            <w:color w:val="262626" w:themeColor="text1" w:themeTint="D9"/>
            <w:sz w:val="24"/>
            <w:szCs w:val="24"/>
          </w:rPr>
          <w:t>67</w:t>
        </w:r>
        <w:r w:rsidR="00A32242" w:rsidRPr="004535C6">
          <w:rPr>
            <w:noProof/>
            <w:webHidden/>
            <w:color w:val="262626" w:themeColor="text1" w:themeTint="D9"/>
            <w:sz w:val="24"/>
            <w:szCs w:val="24"/>
          </w:rPr>
          <w:fldChar w:fldCharType="end"/>
        </w:r>
      </w:hyperlink>
    </w:p>
    <w:p w:rsidR="00F17CDC" w:rsidRPr="004535C6" w:rsidRDefault="00F17CDC">
      <w:pPr>
        <w:spacing w:after="0" w:line="240" w:lineRule="auto"/>
        <w:ind w:right="822"/>
        <w:jc w:val="both"/>
        <w:rPr>
          <w:rFonts w:ascii="Times New Roman" w:eastAsia="Times New Roman" w:hAnsi="Times New Roman"/>
          <w:color w:val="262626" w:themeColor="text1" w:themeTint="D9"/>
          <w:sz w:val="24"/>
          <w:szCs w:val="24"/>
        </w:rPr>
      </w:pPr>
      <w:r w:rsidRPr="004535C6">
        <w:rPr>
          <w:rFonts w:ascii="Times New Roman" w:hAnsi="Times New Roman"/>
          <w:color w:val="262626" w:themeColor="text1" w:themeTint="D9"/>
          <w:sz w:val="24"/>
          <w:szCs w:val="24"/>
        </w:rPr>
        <w:fldChar w:fldCharType="end"/>
      </w:r>
      <w:r w:rsidRPr="004535C6">
        <w:rPr>
          <w:rFonts w:ascii="Times New Roman" w:eastAsia="Times New Roman" w:hAnsi="Times New Roman"/>
          <w:b/>
          <w:color w:val="262626" w:themeColor="text1" w:themeTint="D9"/>
          <w:sz w:val="24"/>
          <w:szCs w:val="24"/>
        </w:rPr>
        <w:t xml:space="preserve">       </w:t>
      </w:r>
    </w:p>
    <w:p w:rsidR="00F17CDC" w:rsidRPr="004535C6" w:rsidRDefault="00001DAE" w:rsidP="00001DAE">
      <w:pPr>
        <w:tabs>
          <w:tab w:val="left" w:pos="2928"/>
        </w:tabs>
        <w:spacing w:after="0" w:line="240" w:lineRule="auto"/>
        <w:jc w:val="both"/>
        <w:rPr>
          <w:rFonts w:ascii="Times New Roman" w:eastAsia="Times New Roman" w:hAnsi="Times New Roman"/>
          <w:color w:val="262626" w:themeColor="text1" w:themeTint="D9"/>
          <w:sz w:val="24"/>
          <w:szCs w:val="24"/>
        </w:rPr>
      </w:pPr>
      <w:r w:rsidRPr="004535C6">
        <w:rPr>
          <w:rFonts w:ascii="Times New Roman" w:eastAsia="Times New Roman" w:hAnsi="Times New Roman"/>
          <w:color w:val="262626" w:themeColor="text1" w:themeTint="D9"/>
          <w:sz w:val="24"/>
          <w:szCs w:val="24"/>
        </w:rPr>
        <w:tab/>
      </w:r>
    </w:p>
    <w:p w:rsidR="00F17CDC" w:rsidRPr="004535C6" w:rsidRDefault="00F17CDC">
      <w:pPr>
        <w:spacing w:after="0" w:line="240" w:lineRule="auto"/>
        <w:jc w:val="both"/>
        <w:rPr>
          <w:rFonts w:ascii="Times New Roman" w:eastAsia="Times New Roman" w:hAnsi="Times New Roman"/>
          <w:color w:val="262626" w:themeColor="text1" w:themeTint="D9"/>
          <w:sz w:val="24"/>
          <w:szCs w:val="24"/>
        </w:rPr>
      </w:pPr>
    </w:p>
    <w:p w:rsidR="00F17CDC" w:rsidRPr="00BA7177" w:rsidRDefault="00F17CDC">
      <w:pPr>
        <w:spacing w:after="0" w:line="240" w:lineRule="auto"/>
        <w:jc w:val="both"/>
        <w:rPr>
          <w:rFonts w:ascii="Times New Roman" w:eastAsia="Times New Roman" w:hAnsi="Times New Roman"/>
          <w:color w:val="FF0000"/>
          <w:sz w:val="24"/>
          <w:szCs w:val="24"/>
        </w:rPr>
      </w:pPr>
    </w:p>
    <w:p w:rsidR="0093410E" w:rsidRPr="00BA7177" w:rsidRDefault="0093410E">
      <w:pPr>
        <w:spacing w:after="0" w:line="240" w:lineRule="auto"/>
        <w:jc w:val="both"/>
        <w:rPr>
          <w:rFonts w:ascii="Times New Roman" w:eastAsia="Times New Roman" w:hAnsi="Times New Roman"/>
          <w:color w:val="FF0000"/>
          <w:sz w:val="24"/>
          <w:szCs w:val="24"/>
        </w:rPr>
      </w:pPr>
    </w:p>
    <w:p w:rsidR="0093410E" w:rsidRPr="00BA7177" w:rsidRDefault="0093410E">
      <w:pPr>
        <w:spacing w:after="0" w:line="240" w:lineRule="auto"/>
        <w:jc w:val="both"/>
        <w:rPr>
          <w:rFonts w:ascii="Times New Roman" w:eastAsia="Times New Roman" w:hAnsi="Times New Roman"/>
          <w:color w:val="FF0000"/>
          <w:sz w:val="24"/>
          <w:szCs w:val="24"/>
        </w:rPr>
      </w:pPr>
    </w:p>
    <w:p w:rsidR="0093410E" w:rsidRPr="00BA7177" w:rsidRDefault="0093410E">
      <w:pPr>
        <w:spacing w:after="0" w:line="240" w:lineRule="auto"/>
        <w:jc w:val="both"/>
        <w:rPr>
          <w:rFonts w:ascii="Times New Roman" w:eastAsia="Times New Roman" w:hAnsi="Times New Roman"/>
          <w:color w:val="FF0000"/>
          <w:sz w:val="24"/>
          <w:szCs w:val="24"/>
        </w:rPr>
      </w:pPr>
    </w:p>
    <w:p w:rsidR="0093410E" w:rsidRPr="00BA7177" w:rsidRDefault="0093410E">
      <w:pPr>
        <w:spacing w:after="0" w:line="240" w:lineRule="auto"/>
        <w:jc w:val="both"/>
        <w:rPr>
          <w:rFonts w:ascii="Times New Roman" w:eastAsia="Times New Roman" w:hAnsi="Times New Roman"/>
          <w:color w:val="FF0000"/>
          <w:sz w:val="24"/>
          <w:szCs w:val="24"/>
        </w:rPr>
      </w:pPr>
    </w:p>
    <w:p w:rsidR="0093410E" w:rsidRPr="002D4EF8" w:rsidRDefault="0093410E">
      <w:pPr>
        <w:spacing w:after="0" w:line="240" w:lineRule="auto"/>
        <w:jc w:val="both"/>
        <w:rPr>
          <w:rFonts w:ascii="Times New Roman" w:eastAsia="Times New Roman" w:hAnsi="Times New Roman"/>
          <w:sz w:val="24"/>
          <w:szCs w:val="24"/>
        </w:rPr>
      </w:pPr>
    </w:p>
    <w:p w:rsidR="0093410E" w:rsidRPr="002D4EF8" w:rsidRDefault="0093410E">
      <w:pPr>
        <w:spacing w:after="0" w:line="240" w:lineRule="auto"/>
        <w:jc w:val="both"/>
        <w:rPr>
          <w:rFonts w:ascii="Times New Roman" w:eastAsia="Times New Roman" w:hAnsi="Times New Roman"/>
          <w:sz w:val="24"/>
          <w:szCs w:val="24"/>
        </w:rPr>
      </w:pPr>
    </w:p>
    <w:p w:rsidR="0093410E" w:rsidRPr="002D4EF8" w:rsidRDefault="0093410E">
      <w:pPr>
        <w:spacing w:after="0" w:line="240" w:lineRule="auto"/>
        <w:jc w:val="both"/>
        <w:rPr>
          <w:rFonts w:ascii="Times New Roman" w:eastAsia="Times New Roman" w:hAnsi="Times New Roman"/>
          <w:sz w:val="24"/>
          <w:szCs w:val="24"/>
        </w:rPr>
      </w:pPr>
    </w:p>
    <w:p w:rsidR="0093410E" w:rsidRPr="002D4EF8" w:rsidRDefault="0093410E">
      <w:pPr>
        <w:spacing w:after="0" w:line="240" w:lineRule="auto"/>
        <w:jc w:val="both"/>
        <w:rPr>
          <w:rFonts w:ascii="Times New Roman" w:eastAsia="Times New Roman" w:hAnsi="Times New Roman"/>
          <w:sz w:val="24"/>
          <w:szCs w:val="24"/>
        </w:rPr>
      </w:pPr>
    </w:p>
    <w:p w:rsidR="00F17CDC" w:rsidRPr="002D4EF8" w:rsidRDefault="00F17CDC">
      <w:pPr>
        <w:spacing w:after="0" w:line="240" w:lineRule="auto"/>
        <w:jc w:val="both"/>
        <w:rPr>
          <w:rFonts w:ascii="Times New Roman" w:eastAsia="Times New Roman" w:hAnsi="Times New Roman"/>
          <w:sz w:val="24"/>
          <w:szCs w:val="24"/>
        </w:rPr>
      </w:pPr>
    </w:p>
    <w:p w:rsidR="00F17CDC" w:rsidRPr="002D4EF8" w:rsidRDefault="00F17CDC">
      <w:pPr>
        <w:spacing w:after="0" w:line="240" w:lineRule="auto"/>
        <w:jc w:val="both"/>
        <w:rPr>
          <w:rFonts w:ascii="Times New Roman" w:eastAsia="Times New Roman" w:hAnsi="Times New Roman"/>
          <w:sz w:val="24"/>
          <w:szCs w:val="24"/>
        </w:rPr>
      </w:pPr>
    </w:p>
    <w:p w:rsidR="00F17CDC" w:rsidRPr="002D4EF8" w:rsidRDefault="00F17CDC">
      <w:pPr>
        <w:spacing w:after="0" w:line="240" w:lineRule="auto"/>
        <w:jc w:val="both"/>
        <w:rPr>
          <w:rFonts w:ascii="Times New Roman" w:eastAsia="Times New Roman" w:hAnsi="Times New Roman"/>
          <w:sz w:val="24"/>
          <w:szCs w:val="24"/>
        </w:rPr>
      </w:pPr>
    </w:p>
    <w:p w:rsidR="00F17CDC" w:rsidRPr="002D4EF8" w:rsidRDefault="00F17CDC">
      <w:pPr>
        <w:spacing w:after="0" w:line="240" w:lineRule="auto"/>
        <w:jc w:val="both"/>
        <w:rPr>
          <w:rFonts w:ascii="Times New Roman" w:eastAsia="Times New Roman" w:hAnsi="Times New Roman"/>
          <w:sz w:val="24"/>
          <w:szCs w:val="24"/>
        </w:rPr>
      </w:pPr>
    </w:p>
    <w:p w:rsidR="00F17CDC" w:rsidRPr="002D4EF8" w:rsidRDefault="00F17CDC">
      <w:pPr>
        <w:spacing w:after="0" w:line="240" w:lineRule="auto"/>
        <w:jc w:val="both"/>
        <w:rPr>
          <w:rFonts w:ascii="Times New Roman" w:eastAsia="Times New Roman" w:hAnsi="Times New Roman"/>
          <w:sz w:val="24"/>
          <w:szCs w:val="24"/>
        </w:rPr>
      </w:pPr>
    </w:p>
    <w:p w:rsidR="00F17CDC" w:rsidRPr="002D4EF8" w:rsidRDefault="00F17CDC">
      <w:pPr>
        <w:spacing w:after="0" w:line="240" w:lineRule="auto"/>
        <w:jc w:val="both"/>
        <w:rPr>
          <w:rFonts w:ascii="Times New Roman" w:eastAsia="Times New Roman" w:hAnsi="Times New Roman"/>
          <w:sz w:val="24"/>
          <w:szCs w:val="24"/>
        </w:rPr>
      </w:pPr>
    </w:p>
    <w:p w:rsidR="00F17CDC" w:rsidRPr="002D4EF8" w:rsidRDefault="00F17CDC">
      <w:pPr>
        <w:spacing w:after="0" w:line="240" w:lineRule="auto"/>
        <w:jc w:val="both"/>
        <w:rPr>
          <w:rFonts w:ascii="Times New Roman" w:eastAsia="Times New Roman" w:hAnsi="Times New Roman"/>
          <w:sz w:val="24"/>
          <w:szCs w:val="24"/>
        </w:rPr>
      </w:pPr>
    </w:p>
    <w:p w:rsidR="00F17CDC" w:rsidRPr="002D4EF8" w:rsidRDefault="00F17CDC">
      <w:pPr>
        <w:spacing w:after="0" w:line="240" w:lineRule="auto"/>
        <w:jc w:val="both"/>
        <w:rPr>
          <w:rFonts w:ascii="Times New Roman" w:eastAsia="Times New Roman" w:hAnsi="Times New Roman"/>
          <w:sz w:val="24"/>
          <w:szCs w:val="24"/>
        </w:rPr>
      </w:pPr>
    </w:p>
    <w:p w:rsidR="00F17CDC" w:rsidRPr="002D4EF8" w:rsidRDefault="00F17CDC">
      <w:pPr>
        <w:spacing w:after="0" w:line="240" w:lineRule="auto"/>
        <w:jc w:val="both"/>
        <w:rPr>
          <w:rFonts w:ascii="Times New Roman" w:eastAsia="Times New Roman" w:hAnsi="Times New Roman"/>
          <w:sz w:val="24"/>
          <w:szCs w:val="24"/>
        </w:rPr>
      </w:pPr>
    </w:p>
    <w:p w:rsidR="00F17CDC" w:rsidRPr="002D4EF8" w:rsidRDefault="00F17CDC">
      <w:pPr>
        <w:spacing w:after="0" w:line="240" w:lineRule="auto"/>
        <w:jc w:val="both"/>
        <w:rPr>
          <w:rFonts w:ascii="Times New Roman" w:eastAsia="Times New Roman" w:hAnsi="Times New Roman"/>
          <w:sz w:val="24"/>
          <w:szCs w:val="24"/>
        </w:rPr>
      </w:pPr>
    </w:p>
    <w:p w:rsidR="00F17CDC" w:rsidRPr="002D4EF8" w:rsidRDefault="00F17CDC">
      <w:pPr>
        <w:spacing w:after="0" w:line="240" w:lineRule="auto"/>
        <w:jc w:val="both"/>
        <w:rPr>
          <w:rFonts w:ascii="Times New Roman" w:eastAsia="Times New Roman" w:hAnsi="Times New Roman"/>
          <w:sz w:val="24"/>
          <w:szCs w:val="24"/>
        </w:rPr>
      </w:pPr>
    </w:p>
    <w:p w:rsidR="00F17CDC" w:rsidRPr="002D4EF8" w:rsidRDefault="00F17CDC">
      <w:pPr>
        <w:spacing w:after="0" w:line="240" w:lineRule="auto"/>
        <w:jc w:val="both"/>
        <w:rPr>
          <w:rFonts w:ascii="Times New Roman" w:eastAsia="Times New Roman" w:hAnsi="Times New Roman"/>
          <w:sz w:val="24"/>
          <w:szCs w:val="24"/>
        </w:rPr>
      </w:pPr>
    </w:p>
    <w:p w:rsidR="00F17CDC" w:rsidRPr="002D4EF8" w:rsidRDefault="00F17CDC">
      <w:pPr>
        <w:spacing w:after="0" w:line="240" w:lineRule="auto"/>
        <w:jc w:val="both"/>
        <w:rPr>
          <w:rFonts w:ascii="Times New Roman" w:eastAsia="Times New Roman" w:hAnsi="Times New Roman"/>
          <w:sz w:val="24"/>
          <w:szCs w:val="24"/>
        </w:rPr>
      </w:pPr>
    </w:p>
    <w:p w:rsidR="00F17CDC" w:rsidRPr="002D4EF8" w:rsidRDefault="00F17CDC">
      <w:pPr>
        <w:spacing w:after="0" w:line="240" w:lineRule="auto"/>
        <w:jc w:val="both"/>
        <w:rPr>
          <w:rFonts w:ascii="Times New Roman" w:eastAsia="Times New Roman" w:hAnsi="Times New Roman"/>
          <w:sz w:val="24"/>
          <w:szCs w:val="24"/>
        </w:rPr>
      </w:pPr>
    </w:p>
    <w:p w:rsidR="00F17CDC" w:rsidRPr="002D4EF8" w:rsidRDefault="00F17CDC">
      <w:pPr>
        <w:spacing w:after="0" w:line="240" w:lineRule="auto"/>
        <w:jc w:val="both"/>
        <w:rPr>
          <w:rFonts w:ascii="Times New Roman" w:eastAsia="Times New Roman" w:hAnsi="Times New Roman"/>
          <w:sz w:val="24"/>
          <w:szCs w:val="24"/>
        </w:rPr>
      </w:pPr>
    </w:p>
    <w:p w:rsidR="00F17CDC" w:rsidRPr="002D4EF8" w:rsidRDefault="00F17CDC">
      <w:pPr>
        <w:spacing w:after="0" w:line="240" w:lineRule="auto"/>
        <w:jc w:val="both"/>
        <w:rPr>
          <w:rFonts w:ascii="Times New Roman" w:eastAsia="Times New Roman" w:hAnsi="Times New Roman"/>
          <w:sz w:val="24"/>
          <w:szCs w:val="24"/>
        </w:rPr>
      </w:pPr>
    </w:p>
    <w:p w:rsidR="00F17CDC" w:rsidRPr="002D4EF8" w:rsidRDefault="00F17CDC">
      <w:pPr>
        <w:spacing w:after="0" w:line="240" w:lineRule="auto"/>
        <w:jc w:val="both"/>
        <w:rPr>
          <w:rFonts w:ascii="Times New Roman" w:eastAsia="Times New Roman" w:hAnsi="Times New Roman"/>
          <w:sz w:val="24"/>
          <w:szCs w:val="24"/>
        </w:rPr>
      </w:pPr>
    </w:p>
    <w:p w:rsidR="00F17CDC" w:rsidRPr="002D4EF8" w:rsidRDefault="00F17CDC">
      <w:pPr>
        <w:spacing w:after="0" w:line="240" w:lineRule="auto"/>
        <w:jc w:val="both"/>
        <w:rPr>
          <w:rFonts w:ascii="Times New Roman" w:eastAsia="Times New Roman" w:hAnsi="Times New Roman"/>
          <w:sz w:val="24"/>
          <w:szCs w:val="24"/>
        </w:rPr>
      </w:pPr>
    </w:p>
    <w:p w:rsidR="00670703" w:rsidRPr="002D4EF8" w:rsidRDefault="00670703">
      <w:pPr>
        <w:spacing w:after="0" w:line="240" w:lineRule="auto"/>
        <w:jc w:val="both"/>
        <w:rPr>
          <w:rFonts w:ascii="Times New Roman" w:eastAsia="Times New Roman" w:hAnsi="Times New Roman"/>
          <w:sz w:val="24"/>
          <w:szCs w:val="24"/>
        </w:rPr>
      </w:pPr>
    </w:p>
    <w:p w:rsidR="00F17CDC" w:rsidRPr="002D4EF8" w:rsidRDefault="00F17CDC" w:rsidP="002D0FA9">
      <w:pPr>
        <w:pStyle w:val="1"/>
        <w:tabs>
          <w:tab w:val="clear" w:pos="1134"/>
          <w:tab w:val="num" w:pos="426"/>
        </w:tabs>
        <w:jc w:val="center"/>
        <w:rPr>
          <w:b/>
          <w:bCs/>
        </w:rPr>
      </w:pPr>
      <w:bookmarkStart w:id="5" w:name="_Toc391973181"/>
      <w:r w:rsidRPr="002D4EF8">
        <w:rPr>
          <w:b/>
        </w:rPr>
        <w:lastRenderedPageBreak/>
        <w:t>Термины и определения</w:t>
      </w:r>
      <w:bookmarkEnd w:id="5"/>
    </w:p>
    <w:p w:rsidR="00F17CDC" w:rsidRPr="002D4EF8" w:rsidRDefault="00F17CDC">
      <w:pPr>
        <w:spacing w:after="120"/>
        <w:jc w:val="both"/>
        <w:rPr>
          <w:rFonts w:ascii="Times New Roman" w:eastAsia="Times New Roman" w:hAnsi="Times New Roman"/>
          <w:b/>
          <w:bCs/>
          <w:sz w:val="24"/>
          <w:szCs w:val="24"/>
        </w:rPr>
      </w:pPr>
      <w:r w:rsidRPr="002D4EF8">
        <w:rPr>
          <w:rFonts w:ascii="Times New Roman" w:eastAsia="Times New Roman" w:hAnsi="Times New Roman"/>
          <w:b/>
          <w:bCs/>
          <w:sz w:val="24"/>
          <w:szCs w:val="24"/>
        </w:rPr>
        <w:t>Заказчик</w:t>
      </w:r>
      <w:r w:rsidRPr="002D4EF8">
        <w:rPr>
          <w:rFonts w:ascii="Times New Roman" w:eastAsia="Times New Roman" w:hAnsi="Times New Roman"/>
          <w:bCs/>
          <w:sz w:val="24"/>
          <w:szCs w:val="24"/>
        </w:rPr>
        <w:t xml:space="preserve"> – ОАО «Мурманэнергосбыт».</w:t>
      </w:r>
    </w:p>
    <w:p w:rsidR="00F17CDC" w:rsidRPr="002D4EF8" w:rsidRDefault="00F17CDC" w:rsidP="00F54634">
      <w:pPr>
        <w:spacing w:after="120" w:line="240" w:lineRule="auto"/>
        <w:jc w:val="both"/>
        <w:rPr>
          <w:rFonts w:ascii="Times New Roman" w:eastAsia="Times New Roman" w:hAnsi="Times New Roman"/>
          <w:b/>
          <w:bCs/>
          <w:sz w:val="24"/>
          <w:szCs w:val="24"/>
        </w:rPr>
      </w:pPr>
      <w:r w:rsidRPr="002D4EF8">
        <w:rPr>
          <w:rFonts w:ascii="Times New Roman" w:eastAsia="Times New Roman" w:hAnsi="Times New Roman"/>
          <w:b/>
          <w:bCs/>
          <w:sz w:val="24"/>
          <w:szCs w:val="24"/>
        </w:rPr>
        <w:t>Комиссия по закупке</w:t>
      </w:r>
      <w:r w:rsidRPr="002D4EF8">
        <w:rPr>
          <w:rFonts w:ascii="Times New Roman" w:eastAsia="Times New Roman" w:hAnsi="Times New Roman"/>
          <w:bCs/>
          <w:sz w:val="24"/>
          <w:szCs w:val="24"/>
        </w:rPr>
        <w:t xml:space="preserve"> – коллегиальный орган, сформированный для организации и проведения  запроса предложений (далее – Комиссия; Комиссия по закупке).</w:t>
      </w:r>
    </w:p>
    <w:p w:rsidR="00F17CDC" w:rsidRPr="002D4EF8" w:rsidRDefault="00F17CDC" w:rsidP="00F54634">
      <w:pPr>
        <w:tabs>
          <w:tab w:val="left" w:pos="900"/>
          <w:tab w:val="left" w:pos="1440"/>
        </w:tabs>
        <w:spacing w:after="240" w:line="240" w:lineRule="auto"/>
        <w:jc w:val="both"/>
        <w:rPr>
          <w:rFonts w:ascii="Times New Roman" w:eastAsia="Times New Roman" w:hAnsi="Times New Roman"/>
          <w:b/>
          <w:bCs/>
          <w:sz w:val="24"/>
          <w:szCs w:val="24"/>
        </w:rPr>
      </w:pPr>
      <w:r w:rsidRPr="002D4EF8">
        <w:rPr>
          <w:rFonts w:ascii="Times New Roman" w:eastAsia="Times New Roman" w:hAnsi="Times New Roman"/>
          <w:b/>
          <w:bCs/>
          <w:sz w:val="24"/>
          <w:szCs w:val="24"/>
        </w:rPr>
        <w:t>Запрос предложений</w:t>
      </w:r>
      <w:r w:rsidRPr="002D4EF8">
        <w:rPr>
          <w:rFonts w:ascii="Times New Roman" w:eastAsia="Times New Roman" w:hAnsi="Times New Roman"/>
          <w:bCs/>
          <w:sz w:val="24"/>
          <w:szCs w:val="24"/>
        </w:rPr>
        <w:t xml:space="preserve"> – это способ закупки, в рамках которого потребителем может быть признан участник закупки, соответствующий требованиям Документации о проведении запроса предложений и предложивший лучшие условия исполнения Договора. </w:t>
      </w:r>
    </w:p>
    <w:p w:rsidR="00F17CDC" w:rsidRPr="002D4EF8" w:rsidRDefault="00F17CDC">
      <w:pPr>
        <w:spacing w:after="120" w:line="240" w:lineRule="auto"/>
        <w:jc w:val="both"/>
        <w:rPr>
          <w:rFonts w:ascii="Times New Roman" w:eastAsia="Times New Roman" w:hAnsi="Times New Roman"/>
          <w:b/>
          <w:bCs/>
          <w:sz w:val="24"/>
          <w:szCs w:val="24"/>
        </w:rPr>
      </w:pPr>
      <w:r w:rsidRPr="002D4EF8">
        <w:rPr>
          <w:rFonts w:ascii="Times New Roman" w:eastAsia="Times New Roman" w:hAnsi="Times New Roman"/>
          <w:b/>
          <w:bCs/>
          <w:sz w:val="24"/>
          <w:szCs w:val="24"/>
        </w:rPr>
        <w:t>Извещение о проведении запроса предложений</w:t>
      </w:r>
      <w:r w:rsidRPr="002D4EF8">
        <w:rPr>
          <w:rFonts w:ascii="Times New Roman" w:eastAsia="Times New Roman" w:hAnsi="Times New Roman"/>
          <w:bCs/>
          <w:sz w:val="24"/>
          <w:szCs w:val="24"/>
        </w:rPr>
        <w:t xml:space="preserve"> – информация о запросе предложений, публикуемая на официальном сайте </w:t>
      </w:r>
      <w:hyperlink r:id="rId15" w:history="1">
        <w:r w:rsidRPr="002D4EF8">
          <w:rPr>
            <w:rStyle w:val="af0"/>
            <w:rFonts w:ascii="Times New Roman" w:eastAsia="Times New Roman" w:hAnsi="Times New Roman"/>
            <w:sz w:val="24"/>
            <w:szCs w:val="24"/>
          </w:rPr>
          <w:t>http://zakupki.gov.ru/223</w:t>
        </w:r>
      </w:hyperlink>
      <w:r w:rsidRPr="002D4EF8">
        <w:rPr>
          <w:rFonts w:ascii="Times New Roman" w:eastAsia="Times New Roman" w:hAnsi="Times New Roman"/>
          <w:sz w:val="24"/>
          <w:szCs w:val="24"/>
        </w:rPr>
        <w:t>/.</w:t>
      </w:r>
    </w:p>
    <w:p w:rsidR="00F17CDC" w:rsidRPr="002D4EF8" w:rsidRDefault="00F17CDC">
      <w:pPr>
        <w:spacing w:after="120" w:line="240" w:lineRule="auto"/>
        <w:jc w:val="both"/>
        <w:rPr>
          <w:rFonts w:ascii="Times New Roman" w:eastAsia="Times New Roman" w:hAnsi="Times New Roman"/>
          <w:b/>
          <w:bCs/>
          <w:sz w:val="24"/>
          <w:szCs w:val="24"/>
        </w:rPr>
      </w:pPr>
      <w:r w:rsidRPr="002D4EF8">
        <w:rPr>
          <w:rFonts w:ascii="Times New Roman" w:eastAsia="Times New Roman" w:hAnsi="Times New Roman"/>
          <w:b/>
          <w:bCs/>
          <w:sz w:val="24"/>
          <w:szCs w:val="24"/>
        </w:rPr>
        <w:t>Документация о проведении запроса предложений</w:t>
      </w:r>
      <w:r w:rsidRPr="002D4EF8">
        <w:rPr>
          <w:rFonts w:ascii="Times New Roman" w:eastAsia="Times New Roman" w:hAnsi="Times New Roman"/>
          <w:bCs/>
          <w:sz w:val="24"/>
          <w:szCs w:val="24"/>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 же об условиях заключаемого по результатам запроса предложений договора. Документация о проведении запроса предложений размещается на сайте </w:t>
      </w:r>
      <w:hyperlink r:id="rId16" w:history="1">
        <w:r w:rsidRPr="002D4EF8">
          <w:rPr>
            <w:rStyle w:val="af0"/>
            <w:rFonts w:ascii="Times New Roman" w:eastAsia="Times New Roman" w:hAnsi="Times New Roman"/>
            <w:sz w:val="24"/>
            <w:szCs w:val="24"/>
          </w:rPr>
          <w:t>http://zakupki.gov.ru/223</w:t>
        </w:r>
      </w:hyperlink>
      <w:r w:rsidRPr="002D4EF8">
        <w:rPr>
          <w:rFonts w:ascii="Times New Roman" w:eastAsia="Times New Roman" w:hAnsi="Times New Roman"/>
          <w:sz w:val="24"/>
          <w:szCs w:val="24"/>
        </w:rPr>
        <w:t>/.</w:t>
      </w:r>
    </w:p>
    <w:p w:rsidR="00F17CDC" w:rsidRPr="002D4EF8" w:rsidRDefault="00F17CDC" w:rsidP="00F54634">
      <w:pPr>
        <w:spacing w:after="120" w:line="240" w:lineRule="auto"/>
        <w:jc w:val="both"/>
        <w:rPr>
          <w:rFonts w:ascii="Times New Roman" w:eastAsia="Times New Roman" w:hAnsi="Times New Roman"/>
          <w:b/>
          <w:sz w:val="24"/>
          <w:szCs w:val="24"/>
        </w:rPr>
      </w:pPr>
      <w:r w:rsidRPr="002D4EF8">
        <w:rPr>
          <w:rFonts w:ascii="Times New Roman" w:eastAsia="Times New Roman" w:hAnsi="Times New Roman"/>
          <w:b/>
          <w:bCs/>
          <w:sz w:val="24"/>
          <w:szCs w:val="24"/>
        </w:rPr>
        <w:t>Заявка на участие в запросе предложений</w:t>
      </w:r>
      <w:r w:rsidRPr="002D4EF8">
        <w:rPr>
          <w:rFonts w:ascii="Times New Roman" w:eastAsia="Times New Roman" w:hAnsi="Times New Roman"/>
          <w:bCs/>
          <w:sz w:val="24"/>
          <w:szCs w:val="24"/>
        </w:rPr>
        <w:t xml:space="preserve"> – комплект документов, соответствующий требованиям настоящей Документации, содержащий письменное предложение участника процедуры закупки, направленный заказчику по форме и в порядке, установленном Документацией.</w:t>
      </w:r>
    </w:p>
    <w:p w:rsidR="00F17CDC" w:rsidRPr="002D4EF8" w:rsidRDefault="00F17CDC">
      <w:pPr>
        <w:spacing w:after="120" w:line="240" w:lineRule="auto"/>
        <w:jc w:val="both"/>
        <w:rPr>
          <w:rFonts w:ascii="Times New Roman" w:eastAsia="Times New Roman" w:hAnsi="Times New Roman"/>
          <w:b/>
          <w:sz w:val="24"/>
          <w:szCs w:val="24"/>
        </w:rPr>
      </w:pPr>
    </w:p>
    <w:p w:rsidR="00F17CDC" w:rsidRPr="002D4EF8" w:rsidRDefault="00F17CDC">
      <w:pPr>
        <w:spacing w:after="120" w:line="240" w:lineRule="auto"/>
        <w:jc w:val="both"/>
        <w:rPr>
          <w:rFonts w:ascii="Times New Roman" w:eastAsia="Times New Roman" w:hAnsi="Times New Roman"/>
          <w:b/>
          <w:sz w:val="24"/>
          <w:szCs w:val="24"/>
        </w:rPr>
      </w:pPr>
    </w:p>
    <w:p w:rsidR="00F17CDC" w:rsidRPr="002D4EF8" w:rsidRDefault="00F17CDC">
      <w:pPr>
        <w:spacing w:after="120" w:line="240" w:lineRule="auto"/>
        <w:jc w:val="both"/>
        <w:rPr>
          <w:rFonts w:ascii="Times New Roman" w:eastAsia="Times New Roman" w:hAnsi="Times New Roman"/>
          <w:sz w:val="24"/>
          <w:szCs w:val="24"/>
        </w:rPr>
      </w:pPr>
    </w:p>
    <w:p w:rsidR="00F17CDC" w:rsidRPr="002D4EF8" w:rsidRDefault="00F17CDC">
      <w:pPr>
        <w:spacing w:after="120" w:line="240" w:lineRule="auto"/>
        <w:jc w:val="both"/>
        <w:rPr>
          <w:rFonts w:ascii="Times New Roman" w:eastAsia="Times New Roman" w:hAnsi="Times New Roman"/>
          <w:sz w:val="24"/>
          <w:szCs w:val="24"/>
        </w:rPr>
      </w:pPr>
    </w:p>
    <w:p w:rsidR="00F17CDC" w:rsidRPr="002D4EF8" w:rsidRDefault="00F17CDC">
      <w:pPr>
        <w:spacing w:after="120" w:line="240" w:lineRule="auto"/>
        <w:jc w:val="both"/>
        <w:rPr>
          <w:rFonts w:ascii="Times New Roman" w:eastAsia="Times New Roman" w:hAnsi="Times New Roman"/>
          <w:sz w:val="24"/>
          <w:szCs w:val="24"/>
        </w:rPr>
      </w:pPr>
    </w:p>
    <w:p w:rsidR="00F17CDC" w:rsidRPr="002D4EF8" w:rsidRDefault="00F17CDC">
      <w:pPr>
        <w:spacing w:after="120" w:line="240" w:lineRule="auto"/>
        <w:jc w:val="both"/>
        <w:rPr>
          <w:rFonts w:ascii="Times New Roman" w:eastAsia="Times New Roman" w:hAnsi="Times New Roman"/>
          <w:sz w:val="24"/>
          <w:szCs w:val="24"/>
        </w:rPr>
      </w:pPr>
    </w:p>
    <w:p w:rsidR="00F17CDC" w:rsidRPr="002D4EF8" w:rsidRDefault="00F17CDC">
      <w:pPr>
        <w:spacing w:after="120" w:line="240" w:lineRule="auto"/>
        <w:jc w:val="both"/>
        <w:rPr>
          <w:rFonts w:ascii="Times New Roman" w:eastAsia="Times New Roman" w:hAnsi="Times New Roman"/>
          <w:sz w:val="24"/>
          <w:szCs w:val="24"/>
        </w:rPr>
      </w:pPr>
    </w:p>
    <w:p w:rsidR="00F17CDC" w:rsidRPr="002D4EF8" w:rsidRDefault="00F17CDC">
      <w:pPr>
        <w:spacing w:after="120" w:line="240" w:lineRule="auto"/>
        <w:jc w:val="both"/>
        <w:rPr>
          <w:rFonts w:ascii="Times New Roman" w:eastAsia="Times New Roman" w:hAnsi="Times New Roman"/>
          <w:sz w:val="24"/>
          <w:szCs w:val="24"/>
        </w:rPr>
      </w:pPr>
    </w:p>
    <w:p w:rsidR="00F17CDC" w:rsidRPr="002D4EF8" w:rsidRDefault="00F17CDC">
      <w:pPr>
        <w:spacing w:after="120" w:line="240" w:lineRule="auto"/>
        <w:jc w:val="both"/>
        <w:rPr>
          <w:rFonts w:ascii="Times New Roman" w:eastAsia="Times New Roman" w:hAnsi="Times New Roman"/>
          <w:sz w:val="24"/>
          <w:szCs w:val="24"/>
        </w:rPr>
      </w:pPr>
    </w:p>
    <w:p w:rsidR="00F17CDC" w:rsidRPr="002D4EF8" w:rsidRDefault="00F17CDC">
      <w:pPr>
        <w:spacing w:after="120" w:line="240" w:lineRule="auto"/>
        <w:jc w:val="both"/>
        <w:rPr>
          <w:rFonts w:ascii="Times New Roman" w:eastAsia="Times New Roman" w:hAnsi="Times New Roman"/>
          <w:sz w:val="24"/>
          <w:szCs w:val="24"/>
        </w:rPr>
      </w:pPr>
    </w:p>
    <w:p w:rsidR="00AD3061" w:rsidRPr="002D4EF8" w:rsidRDefault="00AD3061">
      <w:pPr>
        <w:spacing w:after="120" w:line="240" w:lineRule="auto"/>
        <w:jc w:val="both"/>
        <w:rPr>
          <w:rFonts w:ascii="Times New Roman" w:eastAsia="Times New Roman" w:hAnsi="Times New Roman"/>
          <w:sz w:val="24"/>
          <w:szCs w:val="24"/>
        </w:rPr>
      </w:pPr>
    </w:p>
    <w:p w:rsidR="00AD3061" w:rsidRPr="002D4EF8" w:rsidRDefault="00AD3061">
      <w:pPr>
        <w:spacing w:after="120" w:line="240" w:lineRule="auto"/>
        <w:jc w:val="both"/>
        <w:rPr>
          <w:rFonts w:ascii="Times New Roman" w:eastAsia="Times New Roman" w:hAnsi="Times New Roman"/>
          <w:sz w:val="24"/>
          <w:szCs w:val="24"/>
        </w:rPr>
      </w:pPr>
    </w:p>
    <w:p w:rsidR="00E77AC4" w:rsidRPr="002D4EF8" w:rsidRDefault="00E77AC4">
      <w:pPr>
        <w:spacing w:after="120" w:line="240" w:lineRule="auto"/>
        <w:jc w:val="both"/>
        <w:rPr>
          <w:rFonts w:ascii="Times New Roman" w:eastAsia="Times New Roman" w:hAnsi="Times New Roman"/>
          <w:sz w:val="24"/>
          <w:szCs w:val="24"/>
        </w:rPr>
      </w:pPr>
    </w:p>
    <w:p w:rsidR="00E77AC4" w:rsidRPr="002D4EF8" w:rsidRDefault="00E77AC4">
      <w:pPr>
        <w:spacing w:after="120" w:line="240" w:lineRule="auto"/>
        <w:jc w:val="both"/>
        <w:rPr>
          <w:rFonts w:ascii="Times New Roman" w:eastAsia="Times New Roman" w:hAnsi="Times New Roman"/>
          <w:sz w:val="24"/>
          <w:szCs w:val="24"/>
        </w:rPr>
      </w:pPr>
    </w:p>
    <w:p w:rsidR="00AD3061" w:rsidRPr="002D4EF8" w:rsidRDefault="00AD3061">
      <w:pPr>
        <w:spacing w:after="120" w:line="240" w:lineRule="auto"/>
        <w:jc w:val="both"/>
        <w:rPr>
          <w:rFonts w:ascii="Times New Roman" w:eastAsia="Times New Roman" w:hAnsi="Times New Roman"/>
          <w:sz w:val="24"/>
          <w:szCs w:val="24"/>
        </w:rPr>
      </w:pPr>
    </w:p>
    <w:p w:rsidR="00340949" w:rsidRPr="002D4EF8" w:rsidRDefault="00340949">
      <w:pPr>
        <w:spacing w:after="120" w:line="240" w:lineRule="auto"/>
        <w:jc w:val="both"/>
        <w:rPr>
          <w:rFonts w:ascii="Times New Roman" w:eastAsia="Times New Roman" w:hAnsi="Times New Roman"/>
          <w:sz w:val="24"/>
          <w:szCs w:val="24"/>
        </w:rPr>
      </w:pPr>
    </w:p>
    <w:p w:rsidR="00340949" w:rsidRPr="002D4EF8" w:rsidRDefault="00340949">
      <w:pPr>
        <w:spacing w:after="120" w:line="240" w:lineRule="auto"/>
        <w:jc w:val="both"/>
        <w:rPr>
          <w:rFonts w:ascii="Times New Roman" w:eastAsia="Times New Roman" w:hAnsi="Times New Roman"/>
          <w:sz w:val="24"/>
          <w:szCs w:val="24"/>
        </w:rPr>
      </w:pPr>
    </w:p>
    <w:p w:rsidR="00340949" w:rsidRPr="002D4EF8" w:rsidRDefault="00340949">
      <w:pPr>
        <w:spacing w:after="120" w:line="240" w:lineRule="auto"/>
        <w:jc w:val="both"/>
        <w:rPr>
          <w:rFonts w:ascii="Times New Roman" w:eastAsia="Times New Roman" w:hAnsi="Times New Roman"/>
          <w:sz w:val="24"/>
          <w:szCs w:val="24"/>
        </w:rPr>
      </w:pPr>
    </w:p>
    <w:p w:rsidR="00340949" w:rsidRPr="002D4EF8" w:rsidRDefault="00340949">
      <w:pPr>
        <w:spacing w:after="120" w:line="240" w:lineRule="auto"/>
        <w:jc w:val="both"/>
        <w:rPr>
          <w:rFonts w:ascii="Times New Roman" w:eastAsia="Times New Roman" w:hAnsi="Times New Roman"/>
          <w:sz w:val="24"/>
          <w:szCs w:val="24"/>
        </w:rPr>
      </w:pPr>
    </w:p>
    <w:p w:rsidR="00F17CDC" w:rsidRPr="002D4EF8" w:rsidRDefault="00F17CDC">
      <w:pPr>
        <w:spacing w:after="120" w:line="240" w:lineRule="auto"/>
        <w:jc w:val="both"/>
        <w:rPr>
          <w:rFonts w:ascii="Times New Roman" w:eastAsia="Times New Roman" w:hAnsi="Times New Roman"/>
          <w:sz w:val="24"/>
          <w:szCs w:val="24"/>
        </w:rPr>
      </w:pPr>
    </w:p>
    <w:p w:rsidR="00F17CDC" w:rsidRPr="002D4EF8" w:rsidRDefault="00F17CDC">
      <w:pPr>
        <w:spacing w:after="120" w:line="240" w:lineRule="auto"/>
        <w:jc w:val="both"/>
        <w:rPr>
          <w:rFonts w:ascii="Times New Roman" w:eastAsia="Times New Roman" w:hAnsi="Times New Roman"/>
          <w:sz w:val="24"/>
          <w:szCs w:val="24"/>
        </w:rPr>
      </w:pPr>
    </w:p>
    <w:p w:rsidR="00F17CDC" w:rsidRPr="002D4EF8" w:rsidRDefault="00F17CDC" w:rsidP="004C6757">
      <w:pPr>
        <w:pStyle w:val="1"/>
        <w:numPr>
          <w:ilvl w:val="0"/>
          <w:numId w:val="30"/>
        </w:numPr>
        <w:tabs>
          <w:tab w:val="left" w:pos="3686"/>
          <w:tab w:val="left" w:pos="3969"/>
          <w:tab w:val="left" w:pos="4253"/>
        </w:tabs>
        <w:jc w:val="center"/>
        <w:rPr>
          <w:b/>
          <w:bCs/>
        </w:rPr>
      </w:pPr>
      <w:bookmarkStart w:id="6" w:name="_Toc391973182"/>
      <w:r w:rsidRPr="002D4EF8">
        <w:rPr>
          <w:b/>
        </w:rPr>
        <w:lastRenderedPageBreak/>
        <w:t>Общие положения</w:t>
      </w:r>
      <w:bookmarkEnd w:id="6"/>
    </w:p>
    <w:p w:rsidR="00F17CDC" w:rsidRPr="002D4EF8" w:rsidRDefault="00F17CDC" w:rsidP="004C6757">
      <w:pPr>
        <w:keepNext/>
        <w:numPr>
          <w:ilvl w:val="1"/>
          <w:numId w:val="30"/>
        </w:numPr>
        <w:tabs>
          <w:tab w:val="left" w:pos="960"/>
        </w:tabs>
        <w:spacing w:after="280" w:line="240" w:lineRule="auto"/>
        <w:ind w:left="958" w:hanging="958"/>
        <w:jc w:val="both"/>
        <w:rPr>
          <w:rFonts w:ascii="Times New Roman" w:eastAsia="Times New Roman" w:hAnsi="Times New Roman"/>
          <w:sz w:val="24"/>
          <w:szCs w:val="24"/>
          <w:lang w:val="x-none"/>
        </w:rPr>
      </w:pPr>
      <w:r w:rsidRPr="002D4EF8">
        <w:rPr>
          <w:rFonts w:ascii="Times New Roman" w:eastAsia="Times New Roman" w:hAnsi="Times New Roman"/>
          <w:b/>
          <w:bCs/>
          <w:sz w:val="24"/>
          <w:szCs w:val="24"/>
        </w:rPr>
        <w:t>Общие сведения о процедуре запроса предложений</w:t>
      </w:r>
    </w:p>
    <w:p w:rsidR="00F17CDC" w:rsidRPr="002D4EF8" w:rsidRDefault="00F17CDC">
      <w:pPr>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lang w:val="x-none"/>
        </w:rPr>
        <w:t xml:space="preserve">Заказчик извещением о проведении </w:t>
      </w:r>
      <w:r w:rsidRPr="002D4EF8">
        <w:rPr>
          <w:rFonts w:ascii="Times New Roman" w:eastAsia="Times New Roman" w:hAnsi="Times New Roman"/>
          <w:sz w:val="24"/>
          <w:szCs w:val="24"/>
        </w:rPr>
        <w:t>запроса предложений</w:t>
      </w:r>
      <w:r w:rsidRPr="002D4EF8">
        <w:rPr>
          <w:rFonts w:ascii="Times New Roman" w:eastAsia="Times New Roman" w:hAnsi="Times New Roman"/>
          <w:sz w:val="24"/>
          <w:szCs w:val="24"/>
          <w:lang w:val="x-none"/>
        </w:rPr>
        <w:t xml:space="preserve">, опубликованным </w:t>
      </w:r>
      <w:r w:rsidRPr="002D4EF8">
        <w:rPr>
          <w:rFonts w:ascii="Times New Roman" w:eastAsia="Times New Roman" w:hAnsi="Times New Roman"/>
          <w:iCs/>
          <w:sz w:val="24"/>
          <w:szCs w:val="24"/>
          <w:lang w:val="x-none"/>
        </w:rPr>
        <w:t>на официальном сайте</w:t>
      </w:r>
      <w:r w:rsidRPr="002D4EF8">
        <w:rPr>
          <w:rFonts w:ascii="Times New Roman" w:eastAsia="Times New Roman" w:hAnsi="Times New Roman"/>
          <w:iCs/>
          <w:sz w:val="24"/>
          <w:szCs w:val="24"/>
        </w:rPr>
        <w:t xml:space="preserve"> </w:t>
      </w:r>
      <w:hyperlink r:id="rId17" w:history="1">
        <w:r w:rsidRPr="002D4EF8">
          <w:rPr>
            <w:rStyle w:val="af0"/>
            <w:rFonts w:ascii="Times New Roman" w:eastAsia="Times New Roman" w:hAnsi="Times New Roman"/>
            <w:iCs/>
            <w:sz w:val="24"/>
            <w:szCs w:val="24"/>
            <w:lang w:val="x-none"/>
          </w:rPr>
          <w:t>http:/</w:t>
        </w:r>
        <w:r w:rsidRPr="002D4EF8">
          <w:rPr>
            <w:rStyle w:val="af0"/>
            <w:rFonts w:ascii="Times New Roman" w:eastAsia="Times New Roman" w:hAnsi="Times New Roman"/>
            <w:iCs/>
            <w:sz w:val="24"/>
            <w:szCs w:val="24"/>
          </w:rPr>
          <w:t>/</w:t>
        </w:r>
        <w:r w:rsidRPr="002D4EF8">
          <w:rPr>
            <w:rStyle w:val="af0"/>
            <w:rFonts w:ascii="Times New Roman" w:eastAsia="Times New Roman" w:hAnsi="Times New Roman"/>
            <w:iCs/>
            <w:sz w:val="24"/>
            <w:szCs w:val="24"/>
            <w:lang w:val="x-none"/>
          </w:rPr>
          <w:t>zakupki.gov.ru/223</w:t>
        </w:r>
      </w:hyperlink>
      <w:r w:rsidRPr="002D4EF8">
        <w:rPr>
          <w:rFonts w:ascii="Times New Roman" w:eastAsia="Times New Roman" w:hAnsi="Times New Roman"/>
          <w:iCs/>
          <w:sz w:val="24"/>
          <w:szCs w:val="24"/>
        </w:rPr>
        <w:t xml:space="preserve">/ </w:t>
      </w:r>
      <w:r w:rsidRPr="002D4EF8">
        <w:rPr>
          <w:rFonts w:ascii="Times New Roman" w:eastAsia="Times New Roman" w:hAnsi="Times New Roman"/>
          <w:sz w:val="24"/>
          <w:szCs w:val="24"/>
          <w:lang w:val="x-none"/>
        </w:rPr>
        <w:t xml:space="preserve">в сети «Интернет» приглашает заинтересованных лиц к участию </w:t>
      </w:r>
      <w:r w:rsidRPr="002D4EF8">
        <w:rPr>
          <w:rFonts w:ascii="Times New Roman" w:eastAsia="Times New Roman" w:hAnsi="Times New Roman"/>
          <w:iCs/>
          <w:sz w:val="24"/>
          <w:szCs w:val="24"/>
          <w:lang w:val="x-none"/>
        </w:rPr>
        <w:t xml:space="preserve">в процедуре </w:t>
      </w:r>
      <w:r w:rsidRPr="002D4EF8">
        <w:rPr>
          <w:rFonts w:ascii="Times New Roman" w:eastAsia="Times New Roman" w:hAnsi="Times New Roman"/>
          <w:sz w:val="24"/>
          <w:szCs w:val="24"/>
        </w:rPr>
        <w:t>запроса предложений</w:t>
      </w:r>
      <w:r w:rsidRPr="002D4EF8">
        <w:rPr>
          <w:rFonts w:ascii="Times New Roman" w:eastAsia="Times New Roman" w:hAnsi="Times New Roman"/>
          <w:sz w:val="24"/>
          <w:szCs w:val="24"/>
          <w:lang w:val="x-none"/>
        </w:rPr>
        <w:t>.</w:t>
      </w:r>
    </w:p>
    <w:p w:rsidR="00F54634" w:rsidRPr="002D4EF8" w:rsidRDefault="00F54634">
      <w:pPr>
        <w:spacing w:after="0" w:line="240" w:lineRule="auto"/>
        <w:jc w:val="both"/>
        <w:rPr>
          <w:rFonts w:ascii="Times New Roman" w:eastAsia="Times New Roman" w:hAnsi="Times New Roman"/>
          <w:bCs/>
          <w:sz w:val="24"/>
          <w:szCs w:val="24"/>
        </w:rPr>
      </w:pPr>
    </w:p>
    <w:p w:rsidR="00F17CDC" w:rsidRPr="002D4EF8" w:rsidRDefault="00F17CDC" w:rsidP="00855406">
      <w:pPr>
        <w:numPr>
          <w:ilvl w:val="2"/>
          <w:numId w:val="30"/>
        </w:numPr>
        <w:tabs>
          <w:tab w:val="clear" w:pos="720"/>
          <w:tab w:val="left" w:pos="0"/>
          <w:tab w:val="left" w:pos="709"/>
        </w:tabs>
        <w:overflowPunct w:val="0"/>
        <w:autoSpaceDE w:val="0"/>
        <w:spacing w:after="120" w:line="240" w:lineRule="auto"/>
        <w:ind w:left="0" w:firstLine="0"/>
        <w:jc w:val="both"/>
        <w:rPr>
          <w:rFonts w:ascii="Times New Roman" w:eastAsia="Times New Roman" w:hAnsi="Times New Roman"/>
          <w:sz w:val="24"/>
          <w:szCs w:val="24"/>
        </w:rPr>
      </w:pPr>
      <w:r w:rsidRPr="002D4EF8">
        <w:rPr>
          <w:rFonts w:ascii="Times New Roman" w:eastAsia="Times New Roman" w:hAnsi="Times New Roman"/>
          <w:bCs/>
          <w:sz w:val="24"/>
          <w:szCs w:val="24"/>
        </w:rPr>
        <w:t xml:space="preserve">Наименование и требование к </w:t>
      </w:r>
      <w:r w:rsidR="009B50FB">
        <w:rPr>
          <w:rFonts w:ascii="Times New Roman" w:hAnsi="Times New Roman"/>
          <w:sz w:val="24"/>
          <w:szCs w:val="24"/>
        </w:rPr>
        <w:t>поставляемым Товарам</w:t>
      </w:r>
      <w:r w:rsidRPr="002D4EF8">
        <w:rPr>
          <w:rFonts w:ascii="Times New Roman" w:eastAsia="Times New Roman" w:hAnsi="Times New Roman"/>
          <w:bCs/>
          <w:sz w:val="24"/>
          <w:szCs w:val="24"/>
        </w:rPr>
        <w:t xml:space="preserve"> указаны в разделе 5 «Техническое задание» Документации (далее по тексту ссылки на разделы, подразделы, пункты и подпункты относятся исключительно к настоящей Документации, если рядом с такой ссылкой не указано иное). </w:t>
      </w:r>
    </w:p>
    <w:p w:rsidR="00BE52B9" w:rsidRPr="00BE52B9" w:rsidRDefault="00F17CDC" w:rsidP="00BE52B9">
      <w:pPr>
        <w:numPr>
          <w:ilvl w:val="2"/>
          <w:numId w:val="30"/>
        </w:numPr>
        <w:tabs>
          <w:tab w:val="clear" w:pos="720"/>
          <w:tab w:val="num" w:pos="0"/>
        </w:tabs>
        <w:overflowPunct w:val="0"/>
        <w:autoSpaceDE w:val="0"/>
        <w:spacing w:after="120" w:line="240" w:lineRule="auto"/>
        <w:ind w:left="0" w:firstLine="0"/>
        <w:jc w:val="both"/>
        <w:rPr>
          <w:rFonts w:ascii="Times New Roman" w:eastAsia="Times New Roman" w:hAnsi="Times New Roman"/>
          <w:b/>
          <w:sz w:val="24"/>
          <w:szCs w:val="24"/>
        </w:rPr>
      </w:pPr>
      <w:r w:rsidRPr="002D4EF8">
        <w:rPr>
          <w:rFonts w:ascii="Times New Roman" w:eastAsia="Times New Roman" w:hAnsi="Times New Roman"/>
          <w:sz w:val="24"/>
          <w:szCs w:val="24"/>
        </w:rPr>
        <w:t xml:space="preserve">Предметом настоящего запроса предложений является </w:t>
      </w:r>
      <w:r w:rsidR="00BE52B9" w:rsidRPr="00BE52B9">
        <w:rPr>
          <w:rFonts w:ascii="Times New Roman" w:eastAsia="Times New Roman" w:hAnsi="Times New Roman"/>
          <w:sz w:val="24"/>
          <w:szCs w:val="24"/>
        </w:rPr>
        <w:t>поставка трубной продукции с теплоизоляцией ППУ и комплектующими для нужд подразделений ОАО «Мурманэнергосбыт».</w:t>
      </w:r>
    </w:p>
    <w:p w:rsidR="00F17CDC" w:rsidRPr="002D4EF8" w:rsidRDefault="00F17CDC" w:rsidP="00855406">
      <w:pPr>
        <w:numPr>
          <w:ilvl w:val="2"/>
          <w:numId w:val="30"/>
        </w:numPr>
        <w:tabs>
          <w:tab w:val="clear" w:pos="720"/>
          <w:tab w:val="num" w:pos="0"/>
        </w:tabs>
        <w:overflowPunct w:val="0"/>
        <w:autoSpaceDE w:val="0"/>
        <w:spacing w:after="120" w:line="240" w:lineRule="auto"/>
        <w:ind w:left="0" w:firstLine="0"/>
        <w:jc w:val="both"/>
        <w:rPr>
          <w:rFonts w:ascii="Times New Roman" w:eastAsia="Times New Roman" w:hAnsi="Times New Roman"/>
          <w:bCs/>
          <w:sz w:val="24"/>
          <w:szCs w:val="24"/>
        </w:rPr>
      </w:pPr>
      <w:r w:rsidRPr="002D4EF8">
        <w:rPr>
          <w:rFonts w:ascii="Times New Roman" w:eastAsia="Times New Roman" w:hAnsi="Times New Roman"/>
          <w:sz w:val="24"/>
          <w:szCs w:val="24"/>
        </w:rPr>
        <w:t xml:space="preserve">Сроки и место </w:t>
      </w:r>
      <w:r w:rsidR="009B50FB">
        <w:rPr>
          <w:rFonts w:ascii="Times New Roman" w:eastAsia="Times New Roman" w:hAnsi="Times New Roman"/>
          <w:sz w:val="24"/>
          <w:szCs w:val="24"/>
        </w:rPr>
        <w:t>поставки Товара</w:t>
      </w:r>
      <w:r w:rsidRPr="002D4EF8">
        <w:rPr>
          <w:rFonts w:ascii="Times New Roman" w:eastAsia="Times New Roman" w:hAnsi="Times New Roman"/>
          <w:sz w:val="24"/>
          <w:szCs w:val="24"/>
        </w:rPr>
        <w:t xml:space="preserve"> указаны в Информационной карте о проведении запроса предложений, а так же в Разделе 5 «Техническое задание» Документации.  </w:t>
      </w:r>
    </w:p>
    <w:p w:rsidR="00F17CDC" w:rsidRPr="002D4EF8" w:rsidRDefault="00F17CDC" w:rsidP="00855406">
      <w:pPr>
        <w:numPr>
          <w:ilvl w:val="2"/>
          <w:numId w:val="30"/>
        </w:numPr>
        <w:tabs>
          <w:tab w:val="clear" w:pos="720"/>
          <w:tab w:val="left" w:pos="0"/>
          <w:tab w:val="left" w:pos="709"/>
        </w:tabs>
        <w:overflowPunct w:val="0"/>
        <w:autoSpaceDE w:val="0"/>
        <w:spacing w:after="120" w:line="240" w:lineRule="auto"/>
        <w:ind w:left="0" w:firstLine="0"/>
        <w:jc w:val="both"/>
        <w:rPr>
          <w:rFonts w:ascii="Times New Roman" w:eastAsia="Times New Roman" w:hAnsi="Times New Roman"/>
          <w:bCs/>
          <w:sz w:val="24"/>
          <w:szCs w:val="24"/>
        </w:rPr>
      </w:pPr>
      <w:r w:rsidRPr="002D4EF8">
        <w:rPr>
          <w:rFonts w:ascii="Times New Roman" w:eastAsia="Times New Roman" w:hAnsi="Times New Roman"/>
          <w:bCs/>
          <w:sz w:val="24"/>
          <w:szCs w:val="24"/>
        </w:rPr>
        <w:t>Участником закупки может быть любое лицо, обладающее соответствующей правоспособностью по законодательству Российской Федерации.</w:t>
      </w:r>
    </w:p>
    <w:p w:rsidR="00F17CDC" w:rsidRPr="002D4EF8" w:rsidRDefault="00F17CDC" w:rsidP="00855406">
      <w:pPr>
        <w:numPr>
          <w:ilvl w:val="2"/>
          <w:numId w:val="30"/>
        </w:numPr>
        <w:tabs>
          <w:tab w:val="clear" w:pos="720"/>
          <w:tab w:val="left" w:pos="-142"/>
          <w:tab w:val="left" w:pos="709"/>
        </w:tabs>
        <w:overflowPunct w:val="0"/>
        <w:autoSpaceDE w:val="0"/>
        <w:spacing w:after="120" w:line="240" w:lineRule="auto"/>
        <w:ind w:left="0" w:firstLine="0"/>
        <w:jc w:val="both"/>
        <w:rPr>
          <w:rFonts w:ascii="Times New Roman" w:eastAsia="Times New Roman" w:hAnsi="Times New Roman"/>
          <w:bCs/>
          <w:sz w:val="24"/>
          <w:szCs w:val="24"/>
        </w:rPr>
      </w:pPr>
      <w:r w:rsidRPr="002D4EF8">
        <w:rPr>
          <w:rFonts w:ascii="Times New Roman" w:eastAsia="Times New Roman" w:hAnsi="Times New Roman"/>
          <w:bCs/>
          <w:sz w:val="24"/>
          <w:szCs w:val="24"/>
        </w:rPr>
        <w:t xml:space="preserve">К этапу проведения </w:t>
      </w:r>
      <w:r w:rsidRPr="002D4EF8">
        <w:rPr>
          <w:rFonts w:ascii="Times New Roman" w:eastAsia="Times New Roman" w:hAnsi="Times New Roman"/>
          <w:sz w:val="24"/>
          <w:szCs w:val="24"/>
        </w:rPr>
        <w:t>запроса предложений</w:t>
      </w:r>
      <w:r w:rsidRPr="002D4EF8">
        <w:rPr>
          <w:rFonts w:ascii="Times New Roman" w:eastAsia="Times New Roman" w:hAnsi="Times New Roman"/>
          <w:bCs/>
          <w:sz w:val="24"/>
          <w:szCs w:val="24"/>
        </w:rPr>
        <w:t xml:space="preserve"> допускается Участник процедуры закупки, отвечающий требованиям, изложенным в Документации, своевременно подавший заявку на участие в </w:t>
      </w:r>
      <w:r w:rsidRPr="002D4EF8">
        <w:rPr>
          <w:rFonts w:ascii="Times New Roman" w:eastAsia="Times New Roman" w:hAnsi="Times New Roman"/>
          <w:sz w:val="24"/>
          <w:szCs w:val="24"/>
        </w:rPr>
        <w:t>запросе предложений</w:t>
      </w:r>
      <w:r w:rsidRPr="002D4EF8">
        <w:rPr>
          <w:rFonts w:ascii="Times New Roman" w:eastAsia="Times New Roman" w:hAnsi="Times New Roman"/>
          <w:bCs/>
          <w:sz w:val="24"/>
          <w:szCs w:val="24"/>
        </w:rPr>
        <w:t>, соответствующую требованиями Документации.</w:t>
      </w:r>
    </w:p>
    <w:p w:rsidR="00F17CDC" w:rsidRPr="002D4EF8" w:rsidRDefault="00F17CDC" w:rsidP="004C6757">
      <w:pPr>
        <w:numPr>
          <w:ilvl w:val="2"/>
          <w:numId w:val="30"/>
        </w:numPr>
        <w:tabs>
          <w:tab w:val="clear" w:pos="720"/>
          <w:tab w:val="left" w:pos="709"/>
          <w:tab w:val="left" w:pos="993"/>
        </w:tabs>
        <w:overflowPunct w:val="0"/>
        <w:autoSpaceDE w:val="0"/>
        <w:spacing w:after="120" w:line="240" w:lineRule="auto"/>
        <w:jc w:val="both"/>
        <w:rPr>
          <w:rFonts w:ascii="Times New Roman" w:eastAsia="Times New Roman" w:hAnsi="Times New Roman"/>
          <w:bCs/>
          <w:sz w:val="24"/>
          <w:szCs w:val="24"/>
        </w:rPr>
      </w:pPr>
      <w:r w:rsidRPr="002D4EF8">
        <w:rPr>
          <w:rFonts w:ascii="Times New Roman" w:eastAsia="Times New Roman" w:hAnsi="Times New Roman"/>
          <w:bCs/>
          <w:sz w:val="24"/>
          <w:szCs w:val="24"/>
        </w:rPr>
        <w:t xml:space="preserve">Решение о допуске участников процедуры закупки принимает Комиссия по закупке. </w:t>
      </w:r>
    </w:p>
    <w:p w:rsidR="00F17CDC" w:rsidRPr="002D4EF8" w:rsidRDefault="00F17CDC" w:rsidP="00855406">
      <w:pPr>
        <w:numPr>
          <w:ilvl w:val="2"/>
          <w:numId w:val="30"/>
        </w:numPr>
        <w:tabs>
          <w:tab w:val="clear" w:pos="720"/>
          <w:tab w:val="left" w:pos="0"/>
        </w:tabs>
        <w:overflowPunct w:val="0"/>
        <w:autoSpaceDE w:val="0"/>
        <w:spacing w:after="120" w:line="240" w:lineRule="auto"/>
        <w:ind w:left="0" w:hanging="11"/>
        <w:jc w:val="both"/>
        <w:rPr>
          <w:rFonts w:ascii="Times New Roman" w:eastAsia="Times New Roman" w:hAnsi="Times New Roman"/>
          <w:bCs/>
          <w:sz w:val="24"/>
          <w:szCs w:val="24"/>
        </w:rPr>
      </w:pPr>
      <w:r w:rsidRPr="002D4EF8">
        <w:rPr>
          <w:rFonts w:ascii="Times New Roman" w:eastAsia="Times New Roman" w:hAnsi="Times New Roman"/>
          <w:bCs/>
          <w:sz w:val="24"/>
          <w:szCs w:val="24"/>
        </w:rPr>
        <w:t xml:space="preserve">Комиссия вправе на основании информации о несоответствии Участника процедуры 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процедуры закупки от </w:t>
      </w:r>
      <w:r w:rsidRPr="002D4EF8">
        <w:rPr>
          <w:rFonts w:ascii="Times New Roman" w:eastAsia="Times New Roman" w:hAnsi="Times New Roman"/>
          <w:sz w:val="24"/>
          <w:szCs w:val="24"/>
        </w:rPr>
        <w:t>участия в запросе предложений</w:t>
      </w:r>
      <w:r w:rsidRPr="002D4EF8">
        <w:rPr>
          <w:rFonts w:ascii="Times New Roman" w:eastAsia="Times New Roman" w:hAnsi="Times New Roman"/>
          <w:bCs/>
          <w:sz w:val="24"/>
          <w:szCs w:val="24"/>
        </w:rPr>
        <w:t xml:space="preserve"> на любом этапе проведения процедуры.</w:t>
      </w:r>
      <w:bookmarkStart w:id="7" w:name="_Ref56231144"/>
      <w:bookmarkStart w:id="8" w:name="_Ref56231140"/>
      <w:bookmarkStart w:id="9" w:name="_Ref55313246"/>
    </w:p>
    <w:p w:rsidR="00F17CDC" w:rsidRPr="002D4EF8" w:rsidRDefault="00F17CDC" w:rsidP="00855406">
      <w:pPr>
        <w:numPr>
          <w:ilvl w:val="2"/>
          <w:numId w:val="30"/>
        </w:numPr>
        <w:tabs>
          <w:tab w:val="clear" w:pos="720"/>
          <w:tab w:val="left" w:pos="0"/>
          <w:tab w:val="left" w:pos="709"/>
        </w:tabs>
        <w:overflowPunct w:val="0"/>
        <w:autoSpaceDE w:val="0"/>
        <w:spacing w:after="120" w:line="240" w:lineRule="auto"/>
        <w:ind w:left="0" w:firstLine="0"/>
        <w:jc w:val="both"/>
        <w:rPr>
          <w:rFonts w:ascii="Times New Roman" w:eastAsia="Times New Roman" w:hAnsi="Times New Roman"/>
          <w:b/>
          <w:sz w:val="24"/>
          <w:szCs w:val="24"/>
        </w:rPr>
      </w:pPr>
      <w:proofErr w:type="gramStart"/>
      <w:r w:rsidRPr="002D4EF8">
        <w:rPr>
          <w:rFonts w:ascii="Times New Roman" w:eastAsia="Times New Roman" w:hAnsi="Times New Roman"/>
          <w:bCs/>
          <w:sz w:val="24"/>
          <w:szCs w:val="24"/>
        </w:rPr>
        <w:t>В случае установления недостоверности сведений, содержащихся в документах, представленных Участниками процедуры закупки, установления факта проведения ликвидации, проведения или инициирования процедуры банкротства Участника процедуры закупки, в том числе путем подачи соответствующего искового заявления в арбитражный суд, либо факта наложения ареста на имущество Участника процедуры закупки, либо факта наличия задолженности по начисленным налогам, сборам и иным обязательным платежам в бюджеты любого уровня</w:t>
      </w:r>
      <w:proofErr w:type="gramEnd"/>
      <w:r w:rsidRPr="002D4EF8">
        <w:rPr>
          <w:rFonts w:ascii="Times New Roman" w:eastAsia="Times New Roman" w:hAnsi="Times New Roman"/>
          <w:bCs/>
          <w:sz w:val="24"/>
          <w:szCs w:val="24"/>
        </w:rPr>
        <w:t xml:space="preserve"> </w:t>
      </w:r>
      <w:proofErr w:type="gramStart"/>
      <w:r w:rsidRPr="002D4EF8">
        <w:rPr>
          <w:rFonts w:ascii="Times New Roman" w:eastAsia="Times New Roman" w:hAnsi="Times New Roman"/>
          <w:bCs/>
          <w:sz w:val="24"/>
          <w:szCs w:val="24"/>
        </w:rPr>
        <w:t xml:space="preserve">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определяемой по данным бухгалтерской отчетности за последний завершенный отчетный период, либо факта приостановления его деятельности в порядке, предусмотренном Кодексом Российской Федерации об административных правонарушениях, Комиссия вправе отстранить такого Участника процедуры закупки от участия в </w:t>
      </w:r>
      <w:r w:rsidRPr="002D4EF8">
        <w:rPr>
          <w:rFonts w:ascii="Times New Roman" w:eastAsia="Times New Roman" w:hAnsi="Times New Roman"/>
          <w:sz w:val="24"/>
          <w:szCs w:val="24"/>
        </w:rPr>
        <w:t>запросе предложений</w:t>
      </w:r>
      <w:r w:rsidRPr="002D4EF8">
        <w:rPr>
          <w:rFonts w:ascii="Times New Roman" w:eastAsia="Times New Roman" w:hAnsi="Times New Roman"/>
          <w:bCs/>
          <w:sz w:val="24"/>
          <w:szCs w:val="24"/>
        </w:rPr>
        <w:t xml:space="preserve"> на любом этапе проведения процедуры.</w:t>
      </w:r>
      <w:proofErr w:type="gramEnd"/>
    </w:p>
    <w:p w:rsidR="00F17CDC" w:rsidRPr="002D4EF8" w:rsidRDefault="00F17CDC" w:rsidP="004C6757">
      <w:pPr>
        <w:keepNext/>
        <w:numPr>
          <w:ilvl w:val="1"/>
          <w:numId w:val="30"/>
        </w:numPr>
        <w:tabs>
          <w:tab w:val="left" w:pos="960"/>
        </w:tabs>
        <w:spacing w:after="120" w:line="240" w:lineRule="auto"/>
        <w:ind w:left="958" w:hanging="958"/>
        <w:jc w:val="both"/>
        <w:rPr>
          <w:rFonts w:ascii="Times New Roman" w:eastAsia="Times New Roman" w:hAnsi="Times New Roman"/>
          <w:bCs/>
          <w:sz w:val="24"/>
          <w:szCs w:val="24"/>
        </w:rPr>
      </w:pPr>
      <w:r w:rsidRPr="002D4EF8">
        <w:rPr>
          <w:rFonts w:ascii="Times New Roman" w:eastAsia="Times New Roman" w:hAnsi="Times New Roman"/>
          <w:b/>
          <w:sz w:val="24"/>
          <w:szCs w:val="24"/>
        </w:rPr>
        <w:t>Правовой статус процедуры и документов</w:t>
      </w:r>
      <w:bookmarkEnd w:id="7"/>
      <w:bookmarkEnd w:id="8"/>
      <w:bookmarkEnd w:id="9"/>
    </w:p>
    <w:p w:rsidR="00F17CDC" w:rsidRPr="002D4EF8" w:rsidRDefault="00F17CDC" w:rsidP="004C6757">
      <w:pPr>
        <w:numPr>
          <w:ilvl w:val="2"/>
          <w:numId w:val="30"/>
        </w:numPr>
        <w:tabs>
          <w:tab w:val="clear" w:pos="720"/>
          <w:tab w:val="left" w:pos="709"/>
          <w:tab w:val="left" w:pos="960"/>
        </w:tabs>
        <w:overflowPunct w:val="0"/>
        <w:autoSpaceDE w:val="0"/>
        <w:spacing w:after="120" w:line="240" w:lineRule="auto"/>
        <w:ind w:left="11" w:hanging="11"/>
        <w:jc w:val="both"/>
        <w:rPr>
          <w:rFonts w:ascii="Times New Roman" w:eastAsia="Times New Roman" w:hAnsi="Times New Roman"/>
          <w:bCs/>
          <w:sz w:val="24"/>
          <w:szCs w:val="24"/>
        </w:rPr>
      </w:pPr>
      <w:r w:rsidRPr="002D4EF8">
        <w:rPr>
          <w:rFonts w:ascii="Times New Roman" w:eastAsia="Times New Roman" w:hAnsi="Times New Roman"/>
          <w:bCs/>
          <w:sz w:val="24"/>
          <w:szCs w:val="24"/>
        </w:rPr>
        <w:t xml:space="preserve">Данная процедура </w:t>
      </w:r>
      <w:r w:rsidRPr="002D4EF8">
        <w:rPr>
          <w:rFonts w:ascii="Times New Roman" w:eastAsia="Times New Roman" w:hAnsi="Times New Roman"/>
          <w:sz w:val="24"/>
          <w:szCs w:val="24"/>
        </w:rPr>
        <w:t>запроса предложений</w:t>
      </w:r>
      <w:r w:rsidRPr="002D4EF8">
        <w:rPr>
          <w:rFonts w:ascii="Times New Roman" w:eastAsia="Times New Roman" w:hAnsi="Times New Roman"/>
          <w:bCs/>
          <w:sz w:val="24"/>
          <w:szCs w:val="24"/>
        </w:rPr>
        <w:t xml:space="preserve"> проводится в соответствии с Федеральным законом от 08.07.2011 № 223-ФЗ «О закупках товаров, работ, услуг отдельными видами юридических лиц» и Положением о закупке товаров, работ, услуг ОАО «Мурманэнергосбыт»</w:t>
      </w:r>
      <w:r w:rsidRPr="002D4EF8">
        <w:rPr>
          <w:rFonts w:ascii="Times New Roman" w:hAnsi="Times New Roman"/>
          <w:bCs/>
          <w:sz w:val="24"/>
          <w:szCs w:val="24"/>
        </w:rPr>
        <w:t xml:space="preserve"> в действующей редакции</w:t>
      </w:r>
      <w:r w:rsidRPr="002D4EF8">
        <w:rPr>
          <w:rFonts w:ascii="Times New Roman" w:eastAsia="Times New Roman" w:hAnsi="Times New Roman"/>
          <w:bCs/>
          <w:sz w:val="24"/>
          <w:szCs w:val="24"/>
        </w:rPr>
        <w:t xml:space="preserve">. </w:t>
      </w:r>
    </w:p>
    <w:p w:rsidR="00F17CDC" w:rsidRPr="002D4EF8" w:rsidRDefault="00F17CDC" w:rsidP="004C6757">
      <w:pPr>
        <w:numPr>
          <w:ilvl w:val="2"/>
          <w:numId w:val="30"/>
        </w:numPr>
        <w:tabs>
          <w:tab w:val="clear" w:pos="720"/>
          <w:tab w:val="left" w:pos="709"/>
          <w:tab w:val="left" w:pos="960"/>
        </w:tabs>
        <w:overflowPunct w:val="0"/>
        <w:autoSpaceDE w:val="0"/>
        <w:spacing w:after="120" w:line="240" w:lineRule="auto"/>
        <w:ind w:left="11" w:hanging="11"/>
        <w:jc w:val="both"/>
        <w:rPr>
          <w:rFonts w:ascii="Times New Roman" w:eastAsia="Times New Roman" w:hAnsi="Times New Roman"/>
          <w:sz w:val="24"/>
          <w:szCs w:val="24"/>
        </w:rPr>
      </w:pPr>
      <w:r w:rsidRPr="002D4EF8">
        <w:rPr>
          <w:rFonts w:ascii="Times New Roman" w:eastAsia="Times New Roman" w:hAnsi="Times New Roman"/>
          <w:bCs/>
          <w:sz w:val="24"/>
          <w:szCs w:val="24"/>
        </w:rPr>
        <w:t xml:space="preserve">Процедура </w:t>
      </w:r>
      <w:r w:rsidRPr="002D4EF8">
        <w:rPr>
          <w:rFonts w:ascii="Times New Roman" w:eastAsia="Times New Roman" w:hAnsi="Times New Roman"/>
          <w:sz w:val="24"/>
          <w:szCs w:val="24"/>
        </w:rPr>
        <w:t>запроса предложений</w:t>
      </w:r>
      <w:r w:rsidRPr="002D4EF8">
        <w:rPr>
          <w:rFonts w:ascii="Times New Roman" w:eastAsia="Times New Roman" w:hAnsi="Times New Roman"/>
          <w:bCs/>
          <w:sz w:val="24"/>
          <w:szCs w:val="24"/>
        </w:rPr>
        <w:t xml:space="preserve"> не является конкурсом, и ее проведение не регулируется статьями 447-449 части первой Гражданского кодекса Российской Федерации. Процедура </w:t>
      </w:r>
      <w:r w:rsidRPr="002D4EF8">
        <w:rPr>
          <w:rFonts w:ascii="Times New Roman" w:eastAsia="Times New Roman" w:hAnsi="Times New Roman"/>
          <w:sz w:val="24"/>
          <w:szCs w:val="24"/>
        </w:rPr>
        <w:t>запроса предложений</w:t>
      </w:r>
      <w:r w:rsidRPr="002D4EF8">
        <w:rPr>
          <w:rFonts w:ascii="Times New Roman" w:eastAsia="Times New Roman" w:hAnsi="Times New Roman"/>
          <w:bCs/>
          <w:sz w:val="24"/>
          <w:szCs w:val="24"/>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w:t>
      </w:r>
      <w:r w:rsidRPr="002D4EF8">
        <w:rPr>
          <w:rFonts w:ascii="Times New Roman" w:eastAsia="Times New Roman" w:hAnsi="Times New Roman"/>
          <w:sz w:val="24"/>
          <w:szCs w:val="24"/>
        </w:rPr>
        <w:t>запроса предложений</w:t>
      </w:r>
      <w:r w:rsidRPr="002D4EF8">
        <w:rPr>
          <w:rFonts w:ascii="Times New Roman" w:eastAsia="Times New Roman" w:hAnsi="Times New Roman"/>
          <w:bCs/>
          <w:sz w:val="24"/>
          <w:szCs w:val="24"/>
        </w:rPr>
        <w:t xml:space="preserve"> не накладывает на Заказчика соответствующего объема </w:t>
      </w:r>
      <w:r w:rsidRPr="002D4EF8">
        <w:rPr>
          <w:rFonts w:ascii="Times New Roman" w:eastAsia="Times New Roman" w:hAnsi="Times New Roman"/>
          <w:bCs/>
          <w:sz w:val="24"/>
          <w:szCs w:val="24"/>
        </w:rPr>
        <w:lastRenderedPageBreak/>
        <w:t>гражданско-правовых обязательств, в том числе по обязательному заключению договора с Победителем или иным Участником закупки.</w:t>
      </w:r>
    </w:p>
    <w:p w:rsidR="00F17CDC" w:rsidRPr="002D4EF8" w:rsidRDefault="00F17CDC" w:rsidP="004C6757">
      <w:pPr>
        <w:numPr>
          <w:ilvl w:val="2"/>
          <w:numId w:val="30"/>
        </w:numPr>
        <w:tabs>
          <w:tab w:val="clear" w:pos="720"/>
          <w:tab w:val="left" w:pos="709"/>
          <w:tab w:val="left" w:pos="960"/>
        </w:tabs>
        <w:overflowPunct w:val="0"/>
        <w:autoSpaceDE w:val="0"/>
        <w:spacing w:after="120" w:line="240" w:lineRule="auto"/>
        <w:ind w:left="11" w:hanging="11"/>
        <w:jc w:val="both"/>
        <w:rPr>
          <w:rFonts w:ascii="Times New Roman" w:eastAsia="Times New Roman" w:hAnsi="Times New Roman"/>
          <w:bCs/>
          <w:sz w:val="24"/>
          <w:szCs w:val="24"/>
        </w:rPr>
      </w:pPr>
      <w:r w:rsidRPr="002D4EF8">
        <w:rPr>
          <w:rFonts w:ascii="Times New Roman" w:eastAsia="Times New Roman" w:hAnsi="Times New Roman"/>
          <w:sz w:val="24"/>
          <w:szCs w:val="24"/>
        </w:rPr>
        <w:t xml:space="preserve">Опубликованное </w:t>
      </w:r>
      <w:r w:rsidRPr="002D4EF8">
        <w:rPr>
          <w:rFonts w:ascii="Times New Roman" w:eastAsia="Times New Roman" w:hAnsi="Times New Roman"/>
          <w:bCs/>
          <w:sz w:val="24"/>
          <w:szCs w:val="24"/>
        </w:rPr>
        <w:t xml:space="preserve">на официальном сайте </w:t>
      </w:r>
      <w:hyperlink r:id="rId18" w:history="1">
        <w:r w:rsidRPr="002D4EF8">
          <w:rPr>
            <w:rStyle w:val="af0"/>
            <w:rFonts w:ascii="Times New Roman" w:eastAsia="Times New Roman" w:hAnsi="Times New Roman"/>
            <w:bCs/>
            <w:sz w:val="24"/>
            <w:szCs w:val="24"/>
          </w:rPr>
          <w:t>http://zakupki.gov.ru/223</w:t>
        </w:r>
      </w:hyperlink>
      <w:r w:rsidRPr="002D4EF8">
        <w:rPr>
          <w:rFonts w:ascii="Times New Roman" w:eastAsia="Times New Roman" w:hAnsi="Times New Roman"/>
          <w:bCs/>
          <w:color w:val="0000FF"/>
          <w:sz w:val="24"/>
          <w:szCs w:val="24"/>
          <w:u w:val="single"/>
        </w:rPr>
        <w:t>/</w:t>
      </w:r>
      <w:r w:rsidRPr="002D4EF8">
        <w:rPr>
          <w:rFonts w:ascii="Times New Roman" w:eastAsia="Times New Roman" w:hAnsi="Times New Roman"/>
          <w:bCs/>
          <w:sz w:val="24"/>
          <w:szCs w:val="24"/>
        </w:rPr>
        <w:t xml:space="preserve"> </w:t>
      </w:r>
      <w:r w:rsidRPr="002D4EF8">
        <w:rPr>
          <w:rFonts w:ascii="Times New Roman" w:eastAsia="Times New Roman" w:hAnsi="Times New Roman"/>
          <w:sz w:val="24"/>
          <w:szCs w:val="24"/>
        </w:rPr>
        <w:t>извещение о проведении запроса предложений вместе с Документацией являются приглашением делать оферты и должны рассматриваться Участниками</w:t>
      </w:r>
      <w:r w:rsidRPr="002D4EF8">
        <w:rPr>
          <w:rFonts w:ascii="Times New Roman" w:eastAsia="Times New Roman" w:hAnsi="Times New Roman"/>
          <w:bCs/>
          <w:sz w:val="24"/>
          <w:szCs w:val="24"/>
        </w:rPr>
        <w:t xml:space="preserve">  закупки</w:t>
      </w:r>
      <w:r w:rsidRPr="002D4EF8">
        <w:rPr>
          <w:rFonts w:ascii="Times New Roman" w:eastAsia="Times New Roman" w:hAnsi="Times New Roman"/>
          <w:sz w:val="24"/>
          <w:szCs w:val="24"/>
        </w:rPr>
        <w:t xml:space="preserve"> в соответствии с этим. </w:t>
      </w:r>
    </w:p>
    <w:p w:rsidR="00F17CDC" w:rsidRPr="002D4EF8" w:rsidRDefault="00C44453" w:rsidP="004C6757">
      <w:pPr>
        <w:numPr>
          <w:ilvl w:val="2"/>
          <w:numId w:val="30"/>
        </w:numPr>
        <w:tabs>
          <w:tab w:val="clear" w:pos="720"/>
          <w:tab w:val="left" w:pos="709"/>
          <w:tab w:val="left" w:pos="960"/>
        </w:tabs>
        <w:overflowPunct w:val="0"/>
        <w:autoSpaceDE w:val="0"/>
        <w:spacing w:after="120" w:line="240" w:lineRule="auto"/>
        <w:ind w:left="11" w:hanging="11"/>
        <w:jc w:val="both"/>
        <w:rPr>
          <w:rFonts w:ascii="Times New Roman" w:eastAsia="Times New Roman" w:hAnsi="Times New Roman"/>
          <w:sz w:val="24"/>
          <w:szCs w:val="24"/>
        </w:rPr>
      </w:pPr>
      <w:r w:rsidRPr="002D4EF8">
        <w:rPr>
          <w:rFonts w:ascii="Times New Roman" w:hAnsi="Times New Roman"/>
          <w:sz w:val="24"/>
          <w:szCs w:val="24"/>
        </w:rPr>
        <w:t>Заявка Участника закупки имеет правовой статус оферты и будет рассматриваться Заказчиком в соответствии с этим, однако Комиссия по закупке оставляет за собой право запрашивать документы и (или) разъяснения по документам, входящим в состав заявки Участника</w:t>
      </w:r>
      <w:r w:rsidR="00F17CDC" w:rsidRPr="002D4EF8">
        <w:rPr>
          <w:rFonts w:ascii="Times New Roman" w:eastAsia="Times New Roman" w:hAnsi="Times New Roman"/>
          <w:bCs/>
          <w:sz w:val="24"/>
          <w:szCs w:val="24"/>
        </w:rPr>
        <w:t xml:space="preserve">. </w:t>
      </w:r>
    </w:p>
    <w:p w:rsidR="00F17CDC" w:rsidRPr="002D4EF8" w:rsidRDefault="00F17CDC" w:rsidP="004C6757">
      <w:pPr>
        <w:numPr>
          <w:ilvl w:val="2"/>
          <w:numId w:val="30"/>
        </w:numPr>
        <w:tabs>
          <w:tab w:val="clear" w:pos="720"/>
          <w:tab w:val="left" w:pos="709"/>
          <w:tab w:val="left" w:pos="960"/>
        </w:tabs>
        <w:overflowPunct w:val="0"/>
        <w:autoSpaceDE w:val="0"/>
        <w:spacing w:after="120" w:line="240" w:lineRule="auto"/>
        <w:ind w:left="11" w:hanging="11"/>
        <w:jc w:val="both"/>
        <w:rPr>
          <w:rFonts w:ascii="Times New Roman" w:eastAsia="Times New Roman" w:hAnsi="Times New Roman"/>
          <w:b/>
          <w:sz w:val="24"/>
          <w:szCs w:val="24"/>
        </w:rPr>
      </w:pPr>
      <w:r w:rsidRPr="002D4EF8">
        <w:rPr>
          <w:rFonts w:ascii="Times New Roman" w:eastAsia="Times New Roman" w:hAnsi="Times New Roman"/>
          <w:sz w:val="24"/>
          <w:szCs w:val="24"/>
        </w:rPr>
        <w:t>В заключенном по результатам запроса предложений Договоре отражаются все достигнутые сторонами договоренности.</w:t>
      </w:r>
    </w:p>
    <w:p w:rsidR="00F17CDC" w:rsidRPr="002D4EF8" w:rsidRDefault="00F17CDC" w:rsidP="004C6757">
      <w:pPr>
        <w:keepNext/>
        <w:numPr>
          <w:ilvl w:val="1"/>
          <w:numId w:val="30"/>
        </w:numPr>
        <w:tabs>
          <w:tab w:val="left" w:pos="960"/>
        </w:tabs>
        <w:spacing w:after="120" w:line="240" w:lineRule="auto"/>
        <w:ind w:left="958" w:hanging="958"/>
        <w:jc w:val="both"/>
        <w:rPr>
          <w:rFonts w:ascii="Times New Roman" w:eastAsia="Times New Roman" w:hAnsi="Times New Roman"/>
          <w:bCs/>
          <w:sz w:val="24"/>
          <w:szCs w:val="24"/>
        </w:rPr>
      </w:pPr>
      <w:r w:rsidRPr="002D4EF8">
        <w:rPr>
          <w:rFonts w:ascii="Times New Roman" w:eastAsia="Times New Roman" w:hAnsi="Times New Roman"/>
          <w:b/>
          <w:sz w:val="24"/>
          <w:szCs w:val="24"/>
        </w:rPr>
        <w:t>Затраты на участие в запросе предложений</w:t>
      </w:r>
    </w:p>
    <w:p w:rsidR="00F17CDC" w:rsidRPr="002D4EF8" w:rsidRDefault="00F17CDC" w:rsidP="004C6757">
      <w:pPr>
        <w:numPr>
          <w:ilvl w:val="2"/>
          <w:numId w:val="30"/>
        </w:numPr>
        <w:tabs>
          <w:tab w:val="clear" w:pos="720"/>
          <w:tab w:val="left" w:pos="709"/>
          <w:tab w:val="left" w:pos="960"/>
        </w:tabs>
        <w:overflowPunct w:val="0"/>
        <w:autoSpaceDE w:val="0"/>
        <w:spacing w:after="120" w:line="240" w:lineRule="auto"/>
        <w:ind w:left="11" w:hanging="11"/>
        <w:jc w:val="both"/>
        <w:rPr>
          <w:rFonts w:ascii="Times New Roman" w:eastAsia="Times New Roman" w:hAnsi="Times New Roman"/>
          <w:bCs/>
          <w:sz w:val="24"/>
          <w:szCs w:val="24"/>
        </w:rPr>
      </w:pPr>
      <w:r w:rsidRPr="002D4EF8">
        <w:rPr>
          <w:rFonts w:ascii="Times New Roman" w:eastAsia="Times New Roman" w:hAnsi="Times New Roman"/>
          <w:bCs/>
          <w:sz w:val="24"/>
          <w:szCs w:val="24"/>
        </w:rPr>
        <w:t xml:space="preserve">Участник  закупки несет все расходы, связанные с участием в </w:t>
      </w:r>
      <w:r w:rsidRPr="002D4EF8">
        <w:rPr>
          <w:rFonts w:ascii="Times New Roman" w:eastAsia="Times New Roman" w:hAnsi="Times New Roman"/>
          <w:sz w:val="24"/>
          <w:szCs w:val="24"/>
        </w:rPr>
        <w:t>запросе предложений</w:t>
      </w:r>
      <w:r w:rsidRPr="002D4EF8">
        <w:rPr>
          <w:rFonts w:ascii="Times New Roman" w:eastAsia="Times New Roman" w:hAnsi="Times New Roman"/>
          <w:bCs/>
          <w:sz w:val="24"/>
          <w:szCs w:val="24"/>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w:t>
      </w:r>
      <w:r w:rsidRPr="002D4EF8">
        <w:rPr>
          <w:rFonts w:ascii="Times New Roman" w:eastAsia="Times New Roman" w:hAnsi="Times New Roman"/>
          <w:sz w:val="24"/>
          <w:szCs w:val="24"/>
        </w:rPr>
        <w:t>запроса предложений</w:t>
      </w:r>
      <w:r w:rsidRPr="002D4EF8">
        <w:rPr>
          <w:rFonts w:ascii="Times New Roman" w:eastAsia="Times New Roman" w:hAnsi="Times New Roman"/>
          <w:bCs/>
          <w:sz w:val="24"/>
          <w:szCs w:val="24"/>
        </w:rPr>
        <w:t xml:space="preserve">, а также оснований их завершения. </w:t>
      </w:r>
    </w:p>
    <w:p w:rsidR="00F17CDC" w:rsidRPr="002D4EF8" w:rsidRDefault="00F17CDC">
      <w:pPr>
        <w:overflowPunct w:val="0"/>
        <w:autoSpaceDE w:val="0"/>
        <w:spacing w:after="120" w:line="240" w:lineRule="auto"/>
        <w:jc w:val="both"/>
        <w:rPr>
          <w:rFonts w:ascii="Times New Roman" w:eastAsia="Times New Roman" w:hAnsi="Times New Roman"/>
          <w:bCs/>
          <w:sz w:val="24"/>
          <w:szCs w:val="24"/>
        </w:rPr>
      </w:pPr>
      <w:r w:rsidRPr="002D4EF8">
        <w:rPr>
          <w:rFonts w:ascii="Times New Roman" w:eastAsia="Times New Roman" w:hAnsi="Times New Roman"/>
          <w:bCs/>
          <w:sz w:val="24"/>
          <w:szCs w:val="24"/>
        </w:rPr>
        <w:t xml:space="preserve">          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и может привести к отклонению его заявки.</w:t>
      </w:r>
    </w:p>
    <w:p w:rsidR="00F17CDC" w:rsidRPr="002D4EF8" w:rsidRDefault="00F17CDC" w:rsidP="004C6757">
      <w:pPr>
        <w:numPr>
          <w:ilvl w:val="2"/>
          <w:numId w:val="30"/>
        </w:numPr>
        <w:tabs>
          <w:tab w:val="clear" w:pos="720"/>
          <w:tab w:val="left" w:pos="709"/>
          <w:tab w:val="left" w:pos="960"/>
        </w:tabs>
        <w:overflowPunct w:val="0"/>
        <w:autoSpaceDE w:val="0"/>
        <w:spacing w:after="120" w:line="240" w:lineRule="auto"/>
        <w:ind w:left="11" w:hanging="11"/>
        <w:jc w:val="both"/>
        <w:rPr>
          <w:rFonts w:ascii="Times New Roman" w:eastAsia="Times New Roman" w:hAnsi="Times New Roman"/>
          <w:b/>
          <w:sz w:val="24"/>
          <w:szCs w:val="24"/>
        </w:rPr>
      </w:pPr>
      <w:r w:rsidRPr="002D4EF8">
        <w:rPr>
          <w:rFonts w:ascii="Times New Roman" w:eastAsia="Times New Roman" w:hAnsi="Times New Roman"/>
          <w:bCs/>
          <w:sz w:val="24"/>
          <w:szCs w:val="24"/>
        </w:rPr>
        <w:t xml:space="preserve">Участники процедуры закупки не вправе требовать компенсацию упущенной выгоды, понесенной в ходе подготовки и проведения </w:t>
      </w:r>
      <w:r w:rsidRPr="002D4EF8">
        <w:rPr>
          <w:rFonts w:ascii="Times New Roman" w:eastAsia="Times New Roman" w:hAnsi="Times New Roman"/>
          <w:sz w:val="24"/>
          <w:szCs w:val="24"/>
        </w:rPr>
        <w:t>запроса предложений</w:t>
      </w:r>
      <w:r w:rsidRPr="002D4EF8">
        <w:rPr>
          <w:rFonts w:ascii="Times New Roman" w:eastAsia="Times New Roman" w:hAnsi="Times New Roman"/>
          <w:bCs/>
          <w:sz w:val="24"/>
          <w:szCs w:val="24"/>
        </w:rPr>
        <w:t xml:space="preserve">. </w:t>
      </w:r>
    </w:p>
    <w:p w:rsidR="00F17CDC" w:rsidRPr="002D4EF8" w:rsidRDefault="00F17CDC" w:rsidP="004C6757">
      <w:pPr>
        <w:keepNext/>
        <w:numPr>
          <w:ilvl w:val="1"/>
          <w:numId w:val="30"/>
        </w:numPr>
        <w:tabs>
          <w:tab w:val="left" w:pos="960"/>
        </w:tabs>
        <w:spacing w:after="120" w:line="240" w:lineRule="auto"/>
        <w:ind w:left="958" w:hanging="958"/>
        <w:jc w:val="both"/>
        <w:rPr>
          <w:rFonts w:ascii="Times New Roman" w:eastAsia="Times New Roman" w:hAnsi="Times New Roman"/>
          <w:sz w:val="24"/>
          <w:szCs w:val="24"/>
        </w:rPr>
      </w:pPr>
      <w:r w:rsidRPr="002D4EF8">
        <w:rPr>
          <w:rFonts w:ascii="Times New Roman" w:eastAsia="Times New Roman" w:hAnsi="Times New Roman"/>
          <w:b/>
          <w:sz w:val="24"/>
          <w:szCs w:val="24"/>
        </w:rPr>
        <w:t>Отказ от проведения запроса предложений</w:t>
      </w:r>
    </w:p>
    <w:p w:rsidR="00F17CDC" w:rsidRPr="002D4EF8" w:rsidRDefault="00F17CDC" w:rsidP="004C6757">
      <w:pPr>
        <w:numPr>
          <w:ilvl w:val="2"/>
          <w:numId w:val="30"/>
        </w:numPr>
        <w:tabs>
          <w:tab w:val="clear" w:pos="720"/>
          <w:tab w:val="left" w:pos="0"/>
          <w:tab w:val="left" w:pos="567"/>
          <w:tab w:val="left" w:pos="960"/>
        </w:tabs>
        <w:spacing w:after="120" w:line="240" w:lineRule="auto"/>
        <w:ind w:left="0" w:firstLine="0"/>
        <w:jc w:val="both"/>
        <w:rPr>
          <w:rFonts w:ascii="Times New Roman" w:eastAsia="Times New Roman" w:hAnsi="Times New Roman"/>
          <w:sz w:val="24"/>
          <w:szCs w:val="24"/>
        </w:rPr>
      </w:pPr>
      <w:proofErr w:type="gramStart"/>
      <w:r w:rsidRPr="002D4EF8">
        <w:rPr>
          <w:rFonts w:ascii="Times New Roman" w:eastAsia="Times New Roman" w:hAnsi="Times New Roman"/>
          <w:sz w:val="24"/>
          <w:szCs w:val="24"/>
        </w:rPr>
        <w:t xml:space="preserve">Заказчик, разместивший на сайте </w:t>
      </w:r>
      <w:hyperlink r:id="rId19" w:history="1">
        <w:r w:rsidRPr="002D4EF8">
          <w:rPr>
            <w:rStyle w:val="af0"/>
            <w:rFonts w:ascii="Times New Roman" w:eastAsia="Times New Roman" w:hAnsi="Times New Roman"/>
            <w:sz w:val="24"/>
            <w:szCs w:val="24"/>
          </w:rPr>
          <w:t>http://zakupki.gov.ru</w:t>
        </w:r>
      </w:hyperlink>
      <w:r w:rsidRPr="002D4EF8">
        <w:rPr>
          <w:rFonts w:ascii="Times New Roman" w:eastAsia="Times New Roman" w:hAnsi="Times New Roman"/>
          <w:color w:val="0000FF"/>
          <w:sz w:val="24"/>
          <w:szCs w:val="24"/>
          <w:u w:val="single"/>
        </w:rPr>
        <w:t>/223/</w:t>
      </w:r>
      <w:r w:rsidRPr="002D4EF8">
        <w:rPr>
          <w:rFonts w:ascii="Times New Roman" w:eastAsia="Times New Roman" w:hAnsi="Times New Roman"/>
          <w:sz w:val="24"/>
          <w:szCs w:val="24"/>
        </w:rPr>
        <w:t xml:space="preserve"> извещение о проведении запроса предложений, вправе отказаться от проведения запроса предложений на любом этапе,</w:t>
      </w:r>
      <w:r w:rsidR="009B50FB" w:rsidRPr="009B50FB">
        <w:rPr>
          <w:rFonts w:ascii="Times New Roman" w:eastAsia="Times New Roman" w:hAnsi="Times New Roman"/>
          <w:sz w:val="24"/>
          <w:szCs w:val="24"/>
        </w:rPr>
        <w:t xml:space="preserve"> в любое время со дня публикации извещения </w:t>
      </w:r>
      <w:r w:rsidR="009B50FB" w:rsidRPr="009B50FB">
        <w:rPr>
          <w:rFonts w:ascii="Times New Roman" w:eastAsia="Times New Roman" w:hAnsi="Times New Roman"/>
          <w:sz w:val="24"/>
          <w:szCs w:val="24"/>
          <w:lang w:val="x-none"/>
        </w:rPr>
        <w:t xml:space="preserve">о проведении </w:t>
      </w:r>
      <w:r w:rsidR="009B50FB" w:rsidRPr="009B50FB">
        <w:rPr>
          <w:rFonts w:ascii="Times New Roman" w:eastAsia="Times New Roman" w:hAnsi="Times New Roman"/>
          <w:sz w:val="24"/>
          <w:szCs w:val="24"/>
        </w:rPr>
        <w:t>запроса предложений  и Документации, в том числе – после окончания срока подачи заявок</w:t>
      </w:r>
      <w:r w:rsidR="001416EF">
        <w:rPr>
          <w:rFonts w:ascii="Times New Roman" w:eastAsia="Times New Roman" w:hAnsi="Times New Roman"/>
          <w:sz w:val="24"/>
          <w:szCs w:val="24"/>
        </w:rPr>
        <w:t xml:space="preserve">, </w:t>
      </w:r>
      <w:r w:rsidRPr="002D4EF8">
        <w:rPr>
          <w:rFonts w:ascii="Times New Roman" w:eastAsia="Times New Roman" w:hAnsi="Times New Roman"/>
          <w:sz w:val="24"/>
          <w:szCs w:val="24"/>
        </w:rPr>
        <w:t xml:space="preserve"> не неся при этом ответственности перед участниками процедуры закупки или третьими лицами за убытки, которые могут</w:t>
      </w:r>
      <w:proofErr w:type="gramEnd"/>
      <w:r w:rsidRPr="002D4EF8">
        <w:rPr>
          <w:rFonts w:ascii="Times New Roman" w:eastAsia="Times New Roman" w:hAnsi="Times New Roman"/>
          <w:sz w:val="24"/>
          <w:szCs w:val="24"/>
        </w:rPr>
        <w:t xml:space="preserve"> возникнуть в результате такого отказа. </w:t>
      </w:r>
    </w:p>
    <w:p w:rsidR="00F17CDC" w:rsidRPr="002D4EF8" w:rsidRDefault="00F17CDC" w:rsidP="004009FB">
      <w:pPr>
        <w:numPr>
          <w:ilvl w:val="2"/>
          <w:numId w:val="30"/>
        </w:numPr>
        <w:tabs>
          <w:tab w:val="clear" w:pos="720"/>
          <w:tab w:val="left" w:pos="0"/>
        </w:tabs>
        <w:spacing w:after="120" w:line="240" w:lineRule="auto"/>
        <w:ind w:left="0" w:firstLine="0"/>
        <w:jc w:val="both"/>
        <w:rPr>
          <w:rFonts w:ascii="Times New Roman" w:eastAsia="Times New Roman" w:hAnsi="Times New Roman"/>
          <w:b/>
          <w:sz w:val="24"/>
          <w:szCs w:val="24"/>
        </w:rPr>
      </w:pPr>
      <w:r w:rsidRPr="002D4EF8">
        <w:rPr>
          <w:rFonts w:ascii="Times New Roman" w:eastAsia="Times New Roman" w:hAnsi="Times New Roman"/>
          <w:sz w:val="24"/>
          <w:szCs w:val="24"/>
        </w:rPr>
        <w:t xml:space="preserve">Извещение об отказе от проведения запроса предложений размещается Заказчиком </w:t>
      </w:r>
      <w:r w:rsidRPr="002D4EF8">
        <w:rPr>
          <w:rFonts w:ascii="Times New Roman" w:eastAsia="Times New Roman" w:hAnsi="Times New Roman"/>
          <w:bCs/>
          <w:sz w:val="24"/>
          <w:szCs w:val="24"/>
        </w:rPr>
        <w:t xml:space="preserve">размещения заказа в течение 3 (трех) дней со дня принятия решения об отказе на официальном сайте Российской Федерации для размещения информации о размещении заказов </w:t>
      </w:r>
      <w:hyperlink r:id="rId20" w:history="1">
        <w:r w:rsidRPr="002D4EF8">
          <w:rPr>
            <w:rStyle w:val="af0"/>
            <w:rFonts w:ascii="Times New Roman" w:eastAsia="Times New Roman" w:hAnsi="Times New Roman"/>
            <w:sz w:val="24"/>
            <w:szCs w:val="24"/>
          </w:rPr>
          <w:t>http://zakupki.gov.ru/223/</w:t>
        </w:r>
      </w:hyperlink>
      <w:r w:rsidRPr="002D4EF8">
        <w:rPr>
          <w:rFonts w:ascii="Times New Roman" w:eastAsia="Times New Roman" w:hAnsi="Times New Roman"/>
          <w:color w:val="0000FF"/>
          <w:sz w:val="24"/>
          <w:szCs w:val="24"/>
          <w:u w:val="single"/>
        </w:rPr>
        <w:t xml:space="preserve">. </w:t>
      </w:r>
    </w:p>
    <w:p w:rsidR="00F17CDC" w:rsidRPr="002D4EF8" w:rsidRDefault="00F17CDC" w:rsidP="004C6757">
      <w:pPr>
        <w:keepNext/>
        <w:numPr>
          <w:ilvl w:val="1"/>
          <w:numId w:val="30"/>
        </w:numPr>
        <w:tabs>
          <w:tab w:val="left" w:pos="960"/>
        </w:tabs>
        <w:spacing w:after="120" w:line="240" w:lineRule="auto"/>
        <w:ind w:left="958" w:hanging="958"/>
        <w:jc w:val="both"/>
        <w:rPr>
          <w:rFonts w:ascii="Times New Roman" w:eastAsia="Times New Roman" w:hAnsi="Times New Roman"/>
          <w:sz w:val="24"/>
          <w:szCs w:val="24"/>
        </w:rPr>
      </w:pPr>
      <w:r w:rsidRPr="002D4EF8">
        <w:rPr>
          <w:rFonts w:ascii="Times New Roman" w:eastAsia="Times New Roman" w:hAnsi="Times New Roman"/>
          <w:b/>
          <w:sz w:val="24"/>
          <w:szCs w:val="24"/>
        </w:rPr>
        <w:t>Возврат документов</w:t>
      </w:r>
    </w:p>
    <w:p w:rsidR="002D0FA9" w:rsidRPr="002D4EF8" w:rsidRDefault="00F17CDC" w:rsidP="00F2616B">
      <w:pPr>
        <w:numPr>
          <w:ilvl w:val="2"/>
          <w:numId w:val="30"/>
        </w:numPr>
        <w:tabs>
          <w:tab w:val="clear" w:pos="720"/>
          <w:tab w:val="left" w:pos="0"/>
          <w:tab w:val="left" w:pos="709"/>
        </w:tabs>
        <w:spacing w:after="120" w:line="240" w:lineRule="auto"/>
        <w:ind w:left="0" w:firstLine="0"/>
        <w:jc w:val="both"/>
        <w:rPr>
          <w:rFonts w:ascii="Times New Roman" w:eastAsia="Times New Roman" w:hAnsi="Times New Roman"/>
          <w:b/>
          <w:bCs/>
          <w:iCs/>
          <w:sz w:val="24"/>
          <w:szCs w:val="24"/>
          <w:lang w:val="x-none"/>
        </w:rPr>
      </w:pPr>
      <w:proofErr w:type="gramStart"/>
      <w:r w:rsidRPr="002D4EF8">
        <w:rPr>
          <w:rFonts w:ascii="Times New Roman" w:eastAsia="Times New Roman" w:hAnsi="Times New Roman"/>
          <w:sz w:val="24"/>
          <w:szCs w:val="24"/>
        </w:rPr>
        <w:t>Все заявки на участие в запросе предложений, а также отдельные документы, входящие в состав заявки на участие в запросе предложений, присланные на процедуру закупки, не возвращаются, кроме отозванных Участниками закупки, опоздавших заявок на участие в запросе предложений,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w:t>
      </w:r>
      <w:proofErr w:type="gramEnd"/>
      <w:r w:rsidRPr="002D4EF8">
        <w:rPr>
          <w:rFonts w:ascii="Times New Roman" w:eastAsia="Times New Roman" w:hAnsi="Times New Roman"/>
          <w:sz w:val="24"/>
          <w:szCs w:val="24"/>
        </w:rPr>
        <w:t xml:space="preserve"> отправления по почте с уведомлением о вручении (с отметкой о причине возврата) (по письменному запросу Участника закупки).</w:t>
      </w:r>
    </w:p>
    <w:p w:rsidR="00F17CDC" w:rsidRPr="002D4EF8" w:rsidRDefault="00F17CDC" w:rsidP="00E94327">
      <w:pPr>
        <w:pStyle w:val="1"/>
        <w:numPr>
          <w:ilvl w:val="0"/>
          <w:numId w:val="0"/>
        </w:numPr>
        <w:tabs>
          <w:tab w:val="left" w:pos="426"/>
        </w:tabs>
        <w:spacing w:after="240"/>
        <w:jc w:val="center"/>
        <w:rPr>
          <w:b/>
          <w:lang w:val="ru-RU"/>
        </w:rPr>
      </w:pPr>
      <w:bookmarkStart w:id="10" w:name="_Toc391973183"/>
      <w:r w:rsidRPr="002D4EF8">
        <w:rPr>
          <w:b/>
        </w:rPr>
        <w:t>3. Требования к участникам закупки. Заявка и прилагаемые к ней документы.</w:t>
      </w:r>
      <w:bookmarkEnd w:id="10"/>
    </w:p>
    <w:p w:rsidR="002D0FA9" w:rsidRPr="002D4EF8" w:rsidRDefault="00F17CDC" w:rsidP="00F75684">
      <w:pPr>
        <w:spacing w:line="240" w:lineRule="auto"/>
        <w:rPr>
          <w:rFonts w:ascii="Times New Roman" w:hAnsi="Times New Roman"/>
          <w:b/>
          <w:bCs/>
          <w:i/>
          <w:sz w:val="24"/>
          <w:szCs w:val="24"/>
        </w:rPr>
      </w:pPr>
      <w:bookmarkStart w:id="11" w:name="_Toc386463992"/>
      <w:r w:rsidRPr="002D4EF8">
        <w:rPr>
          <w:rFonts w:ascii="Times New Roman" w:hAnsi="Times New Roman"/>
          <w:b/>
          <w:sz w:val="24"/>
          <w:szCs w:val="24"/>
        </w:rPr>
        <w:t>3.1.</w:t>
      </w:r>
      <w:r w:rsidRPr="002D4EF8">
        <w:rPr>
          <w:rFonts w:ascii="Times New Roman" w:hAnsi="Times New Roman"/>
          <w:b/>
          <w:sz w:val="24"/>
          <w:szCs w:val="24"/>
        </w:rPr>
        <w:tab/>
      </w:r>
      <w:r w:rsidR="002D0FA9" w:rsidRPr="002D4EF8">
        <w:rPr>
          <w:rFonts w:ascii="Times New Roman" w:hAnsi="Times New Roman"/>
          <w:sz w:val="24"/>
          <w:szCs w:val="24"/>
        </w:rPr>
        <w:t>К Участнику закупки предъявляются следующие обязательные требования:</w:t>
      </w:r>
      <w:bookmarkEnd w:id="11"/>
    </w:p>
    <w:p w:rsidR="0091361A" w:rsidRPr="002D4EF8" w:rsidRDefault="002D0FA9" w:rsidP="009F12EE">
      <w:pPr>
        <w:spacing w:line="240" w:lineRule="auto"/>
        <w:jc w:val="both"/>
        <w:rPr>
          <w:rFonts w:ascii="Times New Roman" w:eastAsia="Times New Roman" w:hAnsi="Times New Roman"/>
          <w:bCs/>
          <w:sz w:val="24"/>
          <w:szCs w:val="24"/>
        </w:rPr>
      </w:pPr>
      <w:r w:rsidRPr="002D4EF8">
        <w:rPr>
          <w:rFonts w:ascii="Times New Roman" w:eastAsia="Times New Roman" w:hAnsi="Times New Roman"/>
          <w:bCs/>
          <w:sz w:val="24"/>
          <w:szCs w:val="24"/>
        </w:rPr>
        <w:lastRenderedPageBreak/>
        <w:t xml:space="preserve">3.1.1. </w:t>
      </w:r>
      <w:r w:rsidR="0091361A" w:rsidRPr="002D4EF8">
        <w:rPr>
          <w:rFonts w:ascii="Times New Roman" w:eastAsia="Times New Roman" w:hAnsi="Times New Roman"/>
          <w:bCs/>
          <w:sz w:val="24"/>
          <w:szCs w:val="24"/>
        </w:rPr>
        <w:t xml:space="preserve">Участник закупки должен соответствовать требованиям, предъявляемым в соответствии с законодательством Российской Федерации к лицам, осуществляющим </w:t>
      </w:r>
      <w:r w:rsidR="009B50FB">
        <w:rPr>
          <w:rFonts w:ascii="Times New Roman" w:eastAsia="Times New Roman" w:hAnsi="Times New Roman"/>
          <w:bCs/>
          <w:sz w:val="24"/>
          <w:szCs w:val="24"/>
        </w:rPr>
        <w:t>поставку Товара, являющего</w:t>
      </w:r>
      <w:r w:rsidR="0091361A" w:rsidRPr="002D4EF8">
        <w:rPr>
          <w:rFonts w:ascii="Times New Roman" w:eastAsia="Times New Roman" w:hAnsi="Times New Roman"/>
          <w:bCs/>
          <w:sz w:val="24"/>
          <w:szCs w:val="24"/>
        </w:rPr>
        <w:t xml:space="preserve">ся предметом запроса предложений. </w:t>
      </w:r>
    </w:p>
    <w:p w:rsidR="00F17CDC" w:rsidRPr="002D4EF8" w:rsidRDefault="00F17CDC" w:rsidP="009F12EE">
      <w:pPr>
        <w:spacing w:line="240" w:lineRule="auto"/>
        <w:jc w:val="both"/>
        <w:rPr>
          <w:rFonts w:ascii="Times New Roman" w:eastAsia="Times New Roman" w:hAnsi="Times New Roman"/>
          <w:bCs/>
          <w:sz w:val="24"/>
          <w:szCs w:val="24"/>
        </w:rPr>
      </w:pPr>
      <w:r w:rsidRPr="002D4EF8">
        <w:rPr>
          <w:rFonts w:ascii="Times New Roman" w:eastAsia="Times New Roman" w:hAnsi="Times New Roman"/>
          <w:bCs/>
          <w:sz w:val="24"/>
          <w:szCs w:val="24"/>
        </w:rPr>
        <w:t>3.1.</w:t>
      </w:r>
      <w:r w:rsidR="00B37E2C" w:rsidRPr="002D4EF8">
        <w:rPr>
          <w:rFonts w:ascii="Times New Roman" w:eastAsia="Times New Roman" w:hAnsi="Times New Roman"/>
          <w:bCs/>
          <w:sz w:val="24"/>
          <w:szCs w:val="24"/>
        </w:rPr>
        <w:t>2</w:t>
      </w:r>
      <w:r w:rsidRPr="002D4EF8">
        <w:rPr>
          <w:rFonts w:ascii="Times New Roman" w:eastAsia="Times New Roman" w:hAnsi="Times New Roman"/>
          <w:bCs/>
          <w:sz w:val="24"/>
          <w:szCs w:val="24"/>
        </w:rPr>
        <w:t>.</w:t>
      </w:r>
      <w:r w:rsidRPr="002D4EF8">
        <w:rPr>
          <w:rFonts w:ascii="Times New Roman" w:eastAsia="Times New Roman" w:hAnsi="Times New Roman"/>
          <w:bCs/>
          <w:sz w:val="24"/>
          <w:szCs w:val="24"/>
        </w:rPr>
        <w:tab/>
        <w:t>Участник закупки не должен находиться в процессе ликвидации (для юридического лица), в отношении Участника не должна быть введена или инициирована процедура банкротства, в том числе путем подачи соответствующего искового заявления в арбитражный суд.</w:t>
      </w:r>
    </w:p>
    <w:p w:rsidR="00F17CDC" w:rsidRPr="002D4EF8" w:rsidRDefault="00F17CDC" w:rsidP="009F12EE">
      <w:pPr>
        <w:spacing w:line="240" w:lineRule="auto"/>
        <w:jc w:val="both"/>
        <w:rPr>
          <w:rFonts w:ascii="Times New Roman" w:eastAsia="Times New Roman" w:hAnsi="Times New Roman"/>
          <w:bCs/>
          <w:sz w:val="24"/>
          <w:szCs w:val="24"/>
        </w:rPr>
      </w:pPr>
      <w:r w:rsidRPr="002D4EF8">
        <w:rPr>
          <w:rFonts w:ascii="Times New Roman" w:eastAsia="Times New Roman" w:hAnsi="Times New Roman"/>
          <w:bCs/>
          <w:sz w:val="24"/>
          <w:szCs w:val="24"/>
        </w:rPr>
        <w:t>3.1.</w:t>
      </w:r>
      <w:r w:rsidR="00B37E2C" w:rsidRPr="002D4EF8">
        <w:rPr>
          <w:rFonts w:ascii="Times New Roman" w:eastAsia="Times New Roman" w:hAnsi="Times New Roman"/>
          <w:bCs/>
          <w:sz w:val="24"/>
          <w:szCs w:val="24"/>
        </w:rPr>
        <w:t>3</w:t>
      </w:r>
      <w:r w:rsidRPr="002D4EF8">
        <w:rPr>
          <w:rFonts w:ascii="Times New Roman" w:eastAsia="Times New Roman" w:hAnsi="Times New Roman"/>
          <w:bCs/>
          <w:sz w:val="24"/>
          <w:szCs w:val="24"/>
        </w:rPr>
        <w:t>.</w:t>
      </w:r>
      <w:r w:rsidRPr="002D4EF8">
        <w:rPr>
          <w:rFonts w:ascii="Times New Roman" w:eastAsia="Times New Roman" w:hAnsi="Times New Roman"/>
          <w:bCs/>
          <w:sz w:val="24"/>
          <w:szCs w:val="24"/>
        </w:rPr>
        <w:tab/>
        <w:t>На имущество Участника не должен быть наложен арест на основании акта суда, административного органа и (или) его предпринимательская (хозяйственная) деятельность не должна быть приостановлена.</w:t>
      </w:r>
    </w:p>
    <w:p w:rsidR="00F17CDC" w:rsidRPr="002D4EF8" w:rsidRDefault="00B37E2C" w:rsidP="009F12EE">
      <w:pPr>
        <w:spacing w:line="240" w:lineRule="auto"/>
        <w:jc w:val="both"/>
        <w:rPr>
          <w:rFonts w:ascii="Times New Roman" w:eastAsia="Times New Roman" w:hAnsi="Times New Roman"/>
          <w:bCs/>
          <w:sz w:val="24"/>
          <w:szCs w:val="24"/>
        </w:rPr>
      </w:pPr>
      <w:r w:rsidRPr="002D4EF8">
        <w:rPr>
          <w:rFonts w:ascii="Times New Roman" w:eastAsia="Times New Roman" w:hAnsi="Times New Roman"/>
          <w:bCs/>
          <w:sz w:val="24"/>
          <w:szCs w:val="24"/>
        </w:rPr>
        <w:t>3.1.4</w:t>
      </w:r>
      <w:r w:rsidR="00F17CDC" w:rsidRPr="002D4EF8">
        <w:rPr>
          <w:rFonts w:ascii="Times New Roman" w:eastAsia="Times New Roman" w:hAnsi="Times New Roman"/>
          <w:bCs/>
          <w:sz w:val="24"/>
          <w:szCs w:val="24"/>
        </w:rPr>
        <w:t>.</w:t>
      </w:r>
      <w:r w:rsidR="00F17CDC" w:rsidRPr="002D4EF8">
        <w:rPr>
          <w:rFonts w:ascii="Times New Roman" w:eastAsia="Times New Roman" w:hAnsi="Times New Roman"/>
          <w:bCs/>
          <w:sz w:val="24"/>
          <w:szCs w:val="24"/>
        </w:rPr>
        <w:tab/>
        <w:t>Участник закупки не должен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p>
    <w:p w:rsidR="00CA5C80" w:rsidRPr="002D4EF8" w:rsidRDefault="00F17CDC" w:rsidP="00AA53C6">
      <w:pPr>
        <w:spacing w:line="240" w:lineRule="auto"/>
        <w:jc w:val="both"/>
        <w:rPr>
          <w:rFonts w:ascii="Times New Roman" w:eastAsia="Times New Roman" w:hAnsi="Times New Roman"/>
          <w:bCs/>
          <w:sz w:val="24"/>
          <w:szCs w:val="24"/>
        </w:rPr>
      </w:pPr>
      <w:r w:rsidRPr="002D4EF8">
        <w:rPr>
          <w:rFonts w:ascii="Times New Roman" w:eastAsia="Times New Roman" w:hAnsi="Times New Roman"/>
          <w:bCs/>
          <w:sz w:val="24"/>
          <w:szCs w:val="24"/>
        </w:rPr>
        <w:t>3.1.</w:t>
      </w:r>
      <w:r w:rsidR="00B37E2C" w:rsidRPr="002D4EF8">
        <w:rPr>
          <w:rFonts w:ascii="Times New Roman" w:eastAsia="Times New Roman" w:hAnsi="Times New Roman"/>
          <w:bCs/>
          <w:sz w:val="24"/>
          <w:szCs w:val="24"/>
        </w:rPr>
        <w:t>5</w:t>
      </w:r>
      <w:r w:rsidRPr="002D4EF8">
        <w:rPr>
          <w:rFonts w:ascii="Times New Roman" w:eastAsia="Times New Roman" w:hAnsi="Times New Roman"/>
          <w:bCs/>
          <w:sz w:val="24"/>
          <w:szCs w:val="24"/>
        </w:rPr>
        <w:t>.</w:t>
      </w:r>
      <w:r w:rsidRPr="002D4EF8">
        <w:rPr>
          <w:rFonts w:ascii="Times New Roman" w:eastAsia="Times New Roman" w:hAnsi="Times New Roman"/>
          <w:bCs/>
          <w:sz w:val="24"/>
          <w:szCs w:val="24"/>
        </w:rPr>
        <w:tab/>
        <w:t xml:space="preserve"> Сведения об участнике закупки должны отсутствовать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статьи 104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F17CDC" w:rsidRPr="002D4EF8" w:rsidRDefault="00F17CDC" w:rsidP="00F75684">
      <w:pPr>
        <w:spacing w:line="240" w:lineRule="auto"/>
        <w:rPr>
          <w:rFonts w:ascii="Times New Roman" w:hAnsi="Times New Roman"/>
          <w:bCs/>
          <w:i/>
          <w:sz w:val="24"/>
          <w:szCs w:val="24"/>
        </w:rPr>
      </w:pPr>
      <w:bookmarkStart w:id="12" w:name="_Toc386463993"/>
      <w:r w:rsidRPr="002D4EF8">
        <w:rPr>
          <w:rFonts w:ascii="Times New Roman" w:hAnsi="Times New Roman"/>
          <w:b/>
          <w:sz w:val="24"/>
          <w:szCs w:val="24"/>
        </w:rPr>
        <w:t>3.2.</w:t>
      </w:r>
      <w:r w:rsidRPr="002D4EF8">
        <w:rPr>
          <w:rFonts w:ascii="Times New Roman" w:hAnsi="Times New Roman"/>
          <w:sz w:val="24"/>
          <w:szCs w:val="24"/>
        </w:rPr>
        <w:t xml:space="preserve">  Формирование заявки Участника.</w:t>
      </w:r>
      <w:bookmarkEnd w:id="12"/>
    </w:p>
    <w:p w:rsidR="00F17CDC" w:rsidRPr="002D4EF8" w:rsidRDefault="00F17CDC" w:rsidP="002531EF">
      <w:pPr>
        <w:spacing w:line="240" w:lineRule="auto"/>
        <w:jc w:val="both"/>
        <w:rPr>
          <w:rFonts w:ascii="Times New Roman" w:hAnsi="Times New Roman"/>
          <w:sz w:val="24"/>
          <w:szCs w:val="24"/>
        </w:rPr>
      </w:pPr>
      <w:r w:rsidRPr="002D4EF8">
        <w:rPr>
          <w:rFonts w:ascii="Times New Roman" w:eastAsia="Times New Roman" w:hAnsi="Times New Roman"/>
          <w:bCs/>
          <w:sz w:val="24"/>
          <w:szCs w:val="24"/>
        </w:rPr>
        <w:t xml:space="preserve">Участник </w:t>
      </w:r>
      <w:r w:rsidRPr="002D4EF8">
        <w:rPr>
          <w:rFonts w:ascii="Times New Roman" w:hAnsi="Times New Roman"/>
          <w:sz w:val="24"/>
          <w:szCs w:val="24"/>
        </w:rPr>
        <w:t xml:space="preserve">закупки </w:t>
      </w:r>
      <w:r w:rsidRPr="002D4EF8">
        <w:rPr>
          <w:rFonts w:ascii="Times New Roman" w:eastAsia="Times New Roman" w:hAnsi="Times New Roman"/>
          <w:bCs/>
          <w:sz w:val="24"/>
          <w:szCs w:val="24"/>
        </w:rPr>
        <w:t xml:space="preserve">предоставляет Заказчику заявку на участие в </w:t>
      </w:r>
      <w:r w:rsidRPr="002D4EF8">
        <w:rPr>
          <w:rFonts w:ascii="Times New Roman" w:eastAsia="Times New Roman" w:hAnsi="Times New Roman"/>
          <w:sz w:val="24"/>
          <w:szCs w:val="24"/>
        </w:rPr>
        <w:t>запросе предложений</w:t>
      </w:r>
      <w:r w:rsidRPr="002D4EF8">
        <w:rPr>
          <w:rFonts w:ascii="Times New Roman" w:eastAsia="Times New Roman" w:hAnsi="Times New Roman"/>
          <w:bCs/>
          <w:sz w:val="24"/>
          <w:szCs w:val="24"/>
        </w:rPr>
        <w:t xml:space="preserve"> по форме и в соответствии с инструкциями, приведенными в настоящей Документации.</w:t>
      </w:r>
    </w:p>
    <w:p w:rsidR="00F17CDC" w:rsidRPr="002D4EF8" w:rsidRDefault="00F17CDC" w:rsidP="002531EF">
      <w:pPr>
        <w:spacing w:line="240" w:lineRule="auto"/>
        <w:jc w:val="both"/>
        <w:rPr>
          <w:rFonts w:ascii="Times New Roman" w:eastAsia="Times New Roman" w:hAnsi="Times New Roman"/>
          <w:bCs/>
          <w:sz w:val="24"/>
          <w:szCs w:val="24"/>
        </w:rPr>
      </w:pPr>
      <w:proofErr w:type="gramStart"/>
      <w:r w:rsidRPr="002D4EF8">
        <w:rPr>
          <w:rFonts w:ascii="Times New Roman" w:hAnsi="Times New Roman"/>
          <w:sz w:val="24"/>
          <w:szCs w:val="24"/>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proofErr w:type="gramEnd"/>
    </w:p>
    <w:p w:rsidR="00F17CDC" w:rsidRPr="002D4EF8" w:rsidRDefault="00F17CDC" w:rsidP="002531EF">
      <w:pPr>
        <w:spacing w:line="240" w:lineRule="auto"/>
        <w:jc w:val="both"/>
        <w:rPr>
          <w:rFonts w:ascii="Times New Roman" w:eastAsia="Times New Roman" w:hAnsi="Times New Roman"/>
          <w:bCs/>
          <w:sz w:val="24"/>
          <w:szCs w:val="24"/>
        </w:rPr>
      </w:pPr>
      <w:r w:rsidRPr="002D4EF8">
        <w:rPr>
          <w:rFonts w:ascii="Times New Roman" w:eastAsia="Times New Roman" w:hAnsi="Times New Roman"/>
          <w:bCs/>
          <w:sz w:val="24"/>
          <w:szCs w:val="24"/>
        </w:rPr>
        <w:t xml:space="preserve">К заявке также в обязательном порядке прикладываются: </w:t>
      </w:r>
    </w:p>
    <w:p w:rsidR="00F17CDC" w:rsidRPr="002D4EF8" w:rsidRDefault="00F75684" w:rsidP="002531EF">
      <w:pPr>
        <w:spacing w:line="240" w:lineRule="auto"/>
        <w:jc w:val="both"/>
        <w:rPr>
          <w:rFonts w:ascii="Times New Roman" w:eastAsia="Times New Roman" w:hAnsi="Times New Roman"/>
          <w:bCs/>
          <w:sz w:val="24"/>
          <w:szCs w:val="24"/>
        </w:rPr>
      </w:pPr>
      <w:r w:rsidRPr="002D4EF8">
        <w:rPr>
          <w:rFonts w:ascii="Times New Roman" w:eastAsia="Times New Roman" w:hAnsi="Times New Roman"/>
          <w:bCs/>
          <w:sz w:val="24"/>
          <w:szCs w:val="24"/>
        </w:rPr>
        <w:t xml:space="preserve">       </w:t>
      </w:r>
      <w:r w:rsidR="00F17CDC" w:rsidRPr="002D4EF8">
        <w:rPr>
          <w:rFonts w:ascii="Times New Roman" w:eastAsia="Times New Roman" w:hAnsi="Times New Roman"/>
          <w:bCs/>
          <w:sz w:val="24"/>
          <w:szCs w:val="24"/>
        </w:rPr>
        <w:t>-</w:t>
      </w:r>
      <w:r w:rsidR="00F17CDC" w:rsidRPr="002D4EF8">
        <w:rPr>
          <w:rFonts w:ascii="Times New Roman" w:eastAsia="Times New Roman" w:hAnsi="Times New Roman"/>
          <w:b/>
          <w:bCs/>
          <w:sz w:val="24"/>
          <w:szCs w:val="24"/>
        </w:rPr>
        <w:t xml:space="preserve"> опись документов </w:t>
      </w:r>
      <w:r w:rsidR="00F17CDC" w:rsidRPr="002D4EF8">
        <w:rPr>
          <w:rFonts w:ascii="Times New Roman" w:eastAsia="Times New Roman" w:hAnsi="Times New Roman"/>
          <w:bCs/>
          <w:sz w:val="24"/>
          <w:szCs w:val="24"/>
        </w:rPr>
        <w:t>(приложение №5 к Документации);</w:t>
      </w:r>
    </w:p>
    <w:p w:rsidR="00F17CDC" w:rsidRPr="002D4EF8" w:rsidRDefault="00F17CDC" w:rsidP="002531EF">
      <w:pPr>
        <w:spacing w:line="240" w:lineRule="auto"/>
        <w:jc w:val="both"/>
        <w:rPr>
          <w:rFonts w:ascii="Times New Roman" w:eastAsia="Times New Roman" w:hAnsi="Times New Roman"/>
          <w:bCs/>
          <w:sz w:val="24"/>
          <w:szCs w:val="24"/>
        </w:rPr>
      </w:pPr>
      <w:r w:rsidRPr="002D4EF8">
        <w:rPr>
          <w:rFonts w:ascii="Times New Roman" w:eastAsia="Times New Roman" w:hAnsi="Times New Roman"/>
          <w:bCs/>
          <w:sz w:val="24"/>
          <w:szCs w:val="24"/>
        </w:rPr>
        <w:t xml:space="preserve">  </w:t>
      </w:r>
      <w:r w:rsidR="00F75684" w:rsidRPr="002D4EF8">
        <w:rPr>
          <w:rFonts w:ascii="Times New Roman" w:eastAsia="Times New Roman" w:hAnsi="Times New Roman"/>
          <w:bCs/>
          <w:sz w:val="24"/>
          <w:szCs w:val="24"/>
        </w:rPr>
        <w:t xml:space="preserve">    </w:t>
      </w:r>
      <w:r w:rsidRPr="002D4EF8">
        <w:rPr>
          <w:rFonts w:ascii="Times New Roman" w:eastAsia="Times New Roman" w:hAnsi="Times New Roman"/>
          <w:bCs/>
          <w:sz w:val="24"/>
          <w:szCs w:val="24"/>
        </w:rPr>
        <w:t xml:space="preserve"> - </w:t>
      </w:r>
      <w:r w:rsidRPr="002D4EF8">
        <w:rPr>
          <w:rFonts w:ascii="Times New Roman" w:eastAsia="Times New Roman" w:hAnsi="Times New Roman"/>
          <w:b/>
          <w:bCs/>
          <w:sz w:val="24"/>
          <w:szCs w:val="24"/>
        </w:rPr>
        <w:t xml:space="preserve">приложение №1 к Документации, формы 1 – </w:t>
      </w:r>
      <w:r w:rsidR="00C30393">
        <w:rPr>
          <w:rFonts w:ascii="Times New Roman" w:eastAsia="Times New Roman" w:hAnsi="Times New Roman"/>
          <w:b/>
          <w:bCs/>
          <w:sz w:val="24"/>
          <w:szCs w:val="24"/>
        </w:rPr>
        <w:t>4</w:t>
      </w:r>
      <w:r w:rsidRPr="002D4EF8">
        <w:rPr>
          <w:rFonts w:ascii="Times New Roman" w:eastAsia="Times New Roman" w:hAnsi="Times New Roman"/>
          <w:b/>
          <w:bCs/>
          <w:sz w:val="24"/>
          <w:szCs w:val="24"/>
        </w:rPr>
        <w:t xml:space="preserve"> Приложения №1 к Документации</w:t>
      </w:r>
      <w:r w:rsidRPr="002D4EF8">
        <w:rPr>
          <w:rFonts w:ascii="Times New Roman" w:eastAsia="Times New Roman" w:hAnsi="Times New Roman"/>
          <w:bCs/>
          <w:sz w:val="24"/>
          <w:szCs w:val="24"/>
        </w:rPr>
        <w:t>;</w:t>
      </w:r>
    </w:p>
    <w:p w:rsidR="00F17CDC" w:rsidRPr="002D4EF8" w:rsidRDefault="00F75684" w:rsidP="002531EF">
      <w:pPr>
        <w:spacing w:line="240" w:lineRule="auto"/>
        <w:jc w:val="both"/>
        <w:rPr>
          <w:rFonts w:ascii="Times New Roman" w:eastAsia="Times New Roman" w:hAnsi="Times New Roman"/>
          <w:bCs/>
          <w:sz w:val="24"/>
          <w:szCs w:val="24"/>
        </w:rPr>
      </w:pPr>
      <w:r w:rsidRPr="002D4EF8">
        <w:rPr>
          <w:rFonts w:ascii="Times New Roman" w:eastAsia="Times New Roman" w:hAnsi="Times New Roman"/>
          <w:bCs/>
          <w:sz w:val="24"/>
          <w:szCs w:val="24"/>
        </w:rPr>
        <w:t xml:space="preserve">       </w:t>
      </w:r>
      <w:r w:rsidR="00F17CDC" w:rsidRPr="002D4EF8">
        <w:rPr>
          <w:rFonts w:ascii="Times New Roman" w:eastAsia="Times New Roman" w:hAnsi="Times New Roman"/>
          <w:bCs/>
          <w:sz w:val="24"/>
          <w:szCs w:val="24"/>
        </w:rPr>
        <w:t xml:space="preserve">- </w:t>
      </w:r>
      <w:r w:rsidR="00F17CDC" w:rsidRPr="002D4EF8">
        <w:rPr>
          <w:rFonts w:ascii="Times New Roman" w:eastAsia="Times New Roman" w:hAnsi="Times New Roman"/>
          <w:b/>
          <w:bCs/>
          <w:sz w:val="24"/>
          <w:szCs w:val="24"/>
        </w:rPr>
        <w:t>оригинал  официального письма Участника</w:t>
      </w:r>
      <w:r w:rsidR="00F17CDC" w:rsidRPr="002D4EF8">
        <w:rPr>
          <w:rFonts w:ascii="Times New Roman" w:eastAsia="Times New Roman" w:hAnsi="Times New Roman"/>
          <w:bCs/>
          <w:sz w:val="24"/>
          <w:szCs w:val="24"/>
        </w:rPr>
        <w:t xml:space="preserve"> (Приложение № 2 к Документации);</w:t>
      </w:r>
    </w:p>
    <w:p w:rsidR="00F17CDC" w:rsidRPr="002D4EF8" w:rsidRDefault="00F75684" w:rsidP="002531EF">
      <w:pPr>
        <w:spacing w:after="0" w:line="240" w:lineRule="auto"/>
        <w:jc w:val="both"/>
        <w:rPr>
          <w:rFonts w:ascii="Times New Roman" w:eastAsia="Times New Roman" w:hAnsi="Times New Roman"/>
          <w:bCs/>
          <w:sz w:val="24"/>
          <w:szCs w:val="24"/>
        </w:rPr>
      </w:pPr>
      <w:r w:rsidRPr="002D4EF8">
        <w:rPr>
          <w:rFonts w:ascii="Times New Roman" w:eastAsia="Times New Roman" w:hAnsi="Times New Roman"/>
          <w:bCs/>
          <w:sz w:val="24"/>
          <w:szCs w:val="24"/>
        </w:rPr>
        <w:t xml:space="preserve">        </w:t>
      </w:r>
      <w:r w:rsidR="00F17CDC" w:rsidRPr="002D4EF8">
        <w:rPr>
          <w:rFonts w:ascii="Times New Roman" w:eastAsia="Times New Roman" w:hAnsi="Times New Roman"/>
          <w:bCs/>
          <w:sz w:val="24"/>
          <w:szCs w:val="24"/>
        </w:rPr>
        <w:t xml:space="preserve">- </w:t>
      </w:r>
      <w:r w:rsidR="00F17CDC" w:rsidRPr="002D4EF8">
        <w:rPr>
          <w:rFonts w:ascii="Times New Roman" w:eastAsia="Times New Roman" w:hAnsi="Times New Roman"/>
          <w:bCs/>
          <w:sz w:val="24"/>
          <w:szCs w:val="24"/>
          <w:u w:val="single"/>
        </w:rPr>
        <w:t>для юридического лица</w:t>
      </w:r>
      <w:r w:rsidR="00F17CDC" w:rsidRPr="002D4EF8">
        <w:rPr>
          <w:rFonts w:ascii="Times New Roman" w:eastAsia="Times New Roman" w:hAnsi="Times New Roman"/>
          <w:bCs/>
          <w:sz w:val="24"/>
          <w:szCs w:val="24"/>
        </w:rPr>
        <w:t xml:space="preserve">: полученную не ранее чем за три месяца до дня размещения на  официальном сайте извещения о проведении </w:t>
      </w:r>
      <w:r w:rsidR="00F17CDC" w:rsidRPr="002D4EF8">
        <w:rPr>
          <w:rFonts w:ascii="Times New Roman" w:eastAsia="Times New Roman" w:hAnsi="Times New Roman"/>
          <w:sz w:val="24"/>
          <w:szCs w:val="24"/>
        </w:rPr>
        <w:t>запроса предложений</w:t>
      </w:r>
      <w:r w:rsidR="00F17CDC" w:rsidRPr="002D4EF8">
        <w:rPr>
          <w:rFonts w:ascii="Times New Roman" w:eastAsia="Times New Roman" w:hAnsi="Times New Roman"/>
          <w:bCs/>
          <w:sz w:val="24"/>
          <w:szCs w:val="24"/>
        </w:rPr>
        <w:t xml:space="preserve"> </w:t>
      </w:r>
      <w:r w:rsidR="00F17CDC" w:rsidRPr="002D4EF8">
        <w:rPr>
          <w:rFonts w:ascii="Times New Roman" w:eastAsia="Times New Roman" w:hAnsi="Times New Roman"/>
          <w:b/>
          <w:bCs/>
          <w:sz w:val="24"/>
          <w:szCs w:val="24"/>
        </w:rPr>
        <w:t>выписку из единого государственного реестра юридических лиц или нотариально заверенную копию такой выписки</w:t>
      </w:r>
      <w:r w:rsidR="00F17CDC" w:rsidRPr="002D4EF8">
        <w:rPr>
          <w:rFonts w:ascii="Times New Roman" w:eastAsia="Times New Roman" w:hAnsi="Times New Roman"/>
          <w:bCs/>
          <w:sz w:val="24"/>
          <w:szCs w:val="24"/>
        </w:rPr>
        <w:t xml:space="preserve">; </w:t>
      </w:r>
    </w:p>
    <w:p w:rsidR="00F17CDC" w:rsidRPr="002D4EF8" w:rsidRDefault="00F17CDC" w:rsidP="002531EF">
      <w:pPr>
        <w:spacing w:line="240" w:lineRule="auto"/>
        <w:jc w:val="both"/>
        <w:rPr>
          <w:rFonts w:ascii="Times New Roman" w:eastAsia="Times New Roman" w:hAnsi="Times New Roman"/>
          <w:bCs/>
          <w:sz w:val="24"/>
          <w:szCs w:val="24"/>
        </w:rPr>
      </w:pPr>
      <w:r w:rsidRPr="002D4EF8">
        <w:rPr>
          <w:rFonts w:ascii="Times New Roman" w:eastAsia="Times New Roman" w:hAnsi="Times New Roman"/>
          <w:bCs/>
          <w:sz w:val="24"/>
          <w:szCs w:val="24"/>
        </w:rPr>
        <w:t xml:space="preserve">           </w:t>
      </w:r>
      <w:r w:rsidRPr="002D4EF8">
        <w:rPr>
          <w:rFonts w:ascii="Times New Roman" w:eastAsia="Times New Roman" w:hAnsi="Times New Roman"/>
          <w:bCs/>
          <w:sz w:val="24"/>
          <w:szCs w:val="24"/>
          <w:u w:val="single"/>
        </w:rPr>
        <w:t>для физического лица (индивидуального предпринимателя)</w:t>
      </w:r>
      <w:r w:rsidRPr="002D4EF8">
        <w:rPr>
          <w:rFonts w:ascii="Times New Roman" w:eastAsia="Times New Roman" w:hAnsi="Times New Roman"/>
          <w:bCs/>
          <w:sz w:val="24"/>
          <w:szCs w:val="24"/>
        </w:rPr>
        <w:t xml:space="preserve">: полученную не ранее чем за три месяца со дня размещения на  официальном сайте извещения о проведении </w:t>
      </w:r>
      <w:r w:rsidRPr="002D4EF8">
        <w:rPr>
          <w:rFonts w:ascii="Times New Roman" w:eastAsia="Times New Roman" w:hAnsi="Times New Roman"/>
          <w:sz w:val="24"/>
          <w:szCs w:val="24"/>
        </w:rPr>
        <w:t>запроса предложений</w:t>
      </w:r>
      <w:r w:rsidRPr="002D4EF8">
        <w:rPr>
          <w:rFonts w:ascii="Times New Roman" w:eastAsia="Times New Roman" w:hAnsi="Times New Roman"/>
          <w:bCs/>
          <w:sz w:val="24"/>
          <w:szCs w:val="24"/>
        </w:rPr>
        <w:t xml:space="preserve"> </w:t>
      </w:r>
      <w:r w:rsidRPr="002D4EF8">
        <w:rPr>
          <w:rFonts w:ascii="Times New Roman" w:eastAsia="Times New Roman" w:hAnsi="Times New Roman"/>
          <w:b/>
          <w:bCs/>
          <w:sz w:val="24"/>
          <w:szCs w:val="24"/>
        </w:rPr>
        <w:t>выписку из единого государственного реестра индивидуальных предпринимателей или нотариально заверенную копию такой выписки</w:t>
      </w:r>
      <w:r w:rsidRPr="002D4EF8">
        <w:rPr>
          <w:rFonts w:ascii="Times New Roman" w:eastAsia="Times New Roman" w:hAnsi="Times New Roman"/>
          <w:bCs/>
          <w:sz w:val="24"/>
          <w:szCs w:val="24"/>
        </w:rPr>
        <w:t>;</w:t>
      </w:r>
    </w:p>
    <w:p w:rsidR="00F17CDC" w:rsidRPr="002D4EF8" w:rsidRDefault="00F17CDC" w:rsidP="002531EF">
      <w:pPr>
        <w:spacing w:after="0" w:line="240" w:lineRule="auto"/>
        <w:jc w:val="both"/>
        <w:rPr>
          <w:rFonts w:ascii="Times New Roman" w:eastAsia="Times New Roman" w:hAnsi="Times New Roman"/>
          <w:bCs/>
          <w:sz w:val="24"/>
          <w:szCs w:val="24"/>
        </w:rPr>
      </w:pPr>
      <w:r w:rsidRPr="002D4EF8">
        <w:rPr>
          <w:rFonts w:ascii="Times New Roman" w:eastAsia="Times New Roman" w:hAnsi="Times New Roman"/>
          <w:bCs/>
          <w:sz w:val="24"/>
          <w:szCs w:val="24"/>
        </w:rPr>
        <w:t xml:space="preserve">       - </w:t>
      </w:r>
      <w:r w:rsidRPr="002D4EF8">
        <w:rPr>
          <w:rFonts w:ascii="Times New Roman" w:eastAsia="Times New Roman" w:hAnsi="Times New Roman"/>
          <w:b/>
          <w:bCs/>
          <w:sz w:val="24"/>
          <w:szCs w:val="24"/>
        </w:rPr>
        <w:t>документ, подтверждающий полномочия лица</w:t>
      </w:r>
      <w:r w:rsidRPr="002D4EF8">
        <w:rPr>
          <w:rFonts w:ascii="Times New Roman" w:eastAsia="Times New Roman" w:hAnsi="Times New Roman"/>
          <w:bCs/>
          <w:sz w:val="24"/>
          <w:szCs w:val="24"/>
        </w:rPr>
        <w:t xml:space="preserve"> на осуществление действий от имени участника закупки: </w:t>
      </w:r>
    </w:p>
    <w:p w:rsidR="00F17CDC" w:rsidRPr="002D4EF8" w:rsidRDefault="00F17CDC" w:rsidP="002531EF">
      <w:pPr>
        <w:spacing w:after="0" w:line="240" w:lineRule="auto"/>
        <w:jc w:val="both"/>
        <w:rPr>
          <w:rFonts w:ascii="Times New Roman" w:eastAsia="Times New Roman" w:hAnsi="Times New Roman"/>
          <w:bCs/>
          <w:sz w:val="24"/>
          <w:szCs w:val="24"/>
        </w:rPr>
      </w:pPr>
      <w:r w:rsidRPr="002D4EF8">
        <w:rPr>
          <w:rFonts w:ascii="Times New Roman" w:eastAsia="Times New Roman" w:hAnsi="Times New Roman"/>
          <w:bCs/>
          <w:sz w:val="24"/>
          <w:szCs w:val="24"/>
        </w:rPr>
        <w:t xml:space="preserve">          </w:t>
      </w:r>
      <w:r w:rsidRPr="002D4EF8">
        <w:rPr>
          <w:rFonts w:ascii="Times New Roman" w:eastAsia="Times New Roman" w:hAnsi="Times New Roman"/>
          <w:bCs/>
          <w:sz w:val="24"/>
          <w:szCs w:val="24"/>
          <w:u w:val="single"/>
        </w:rPr>
        <w:t>для юридического лица</w:t>
      </w:r>
      <w:r w:rsidRPr="002D4EF8">
        <w:rPr>
          <w:rFonts w:ascii="Times New Roman" w:eastAsia="Times New Roman" w:hAnsi="Times New Roman"/>
          <w:bCs/>
          <w:sz w:val="24"/>
          <w:szCs w:val="24"/>
        </w:rPr>
        <w:t xml:space="preserve">: </w:t>
      </w:r>
      <w:r w:rsidRPr="002D4EF8">
        <w:rPr>
          <w:rFonts w:ascii="Times New Roman" w:eastAsia="Times New Roman" w:hAnsi="Times New Roman"/>
          <w:b/>
          <w:bCs/>
          <w:sz w:val="24"/>
          <w:szCs w:val="24"/>
        </w:rPr>
        <w:t xml:space="preserve">копия решения о назначении </w:t>
      </w:r>
      <w:r w:rsidRPr="002D4EF8">
        <w:rPr>
          <w:rFonts w:ascii="Times New Roman" w:eastAsia="Times New Roman" w:hAnsi="Times New Roman"/>
          <w:bCs/>
          <w:sz w:val="24"/>
          <w:szCs w:val="24"/>
        </w:rPr>
        <w:t>или об избрании</w:t>
      </w:r>
      <w:r w:rsidRPr="002D4EF8">
        <w:rPr>
          <w:rFonts w:ascii="Times New Roman" w:eastAsia="Times New Roman" w:hAnsi="Times New Roman"/>
          <w:b/>
          <w:bCs/>
          <w:sz w:val="24"/>
          <w:szCs w:val="24"/>
        </w:rPr>
        <w:t xml:space="preserve"> и приказа о назначении физического лица на должность</w:t>
      </w:r>
      <w:r w:rsidRPr="002D4EF8">
        <w:rPr>
          <w:rFonts w:ascii="Times New Roman" w:eastAsia="Times New Roman" w:hAnsi="Times New Roman"/>
          <w:bCs/>
          <w:sz w:val="24"/>
          <w:szCs w:val="24"/>
        </w:rPr>
        <w:t xml:space="preserve">, в соответствии с которым такое физическое лицо обладает правом действовать от имени участника закупки без доверенности. </w:t>
      </w:r>
    </w:p>
    <w:p w:rsidR="00F17CDC" w:rsidRPr="002D4EF8" w:rsidRDefault="00F17CDC" w:rsidP="002531EF">
      <w:pPr>
        <w:spacing w:after="0" w:line="240" w:lineRule="auto"/>
        <w:ind w:firstLine="708"/>
        <w:jc w:val="both"/>
        <w:rPr>
          <w:rFonts w:ascii="Times New Roman" w:eastAsia="Times New Roman" w:hAnsi="Times New Roman"/>
          <w:bCs/>
          <w:sz w:val="24"/>
          <w:szCs w:val="24"/>
        </w:rPr>
      </w:pPr>
      <w:r w:rsidRPr="002D4EF8">
        <w:rPr>
          <w:rFonts w:ascii="Times New Roman" w:eastAsia="Times New Roman" w:hAnsi="Times New Roman"/>
          <w:bCs/>
          <w:sz w:val="24"/>
          <w:szCs w:val="24"/>
        </w:rPr>
        <w:lastRenderedPageBreak/>
        <w:t>В случае</w:t>
      </w:r>
      <w:proofErr w:type="gramStart"/>
      <w:r w:rsidRPr="002D4EF8">
        <w:rPr>
          <w:rFonts w:ascii="Times New Roman" w:eastAsia="Times New Roman" w:hAnsi="Times New Roman"/>
          <w:bCs/>
          <w:sz w:val="24"/>
          <w:szCs w:val="24"/>
        </w:rPr>
        <w:t>,</w:t>
      </w:r>
      <w:proofErr w:type="gramEnd"/>
      <w:r w:rsidRPr="002D4EF8">
        <w:rPr>
          <w:rFonts w:ascii="Times New Roman" w:eastAsia="Times New Roman" w:hAnsi="Times New Roman"/>
          <w:bCs/>
          <w:sz w:val="24"/>
          <w:szCs w:val="24"/>
        </w:rPr>
        <w:t xml:space="preserve"> если от имени участника закупки действует иное лицо, заявка на участие в </w:t>
      </w:r>
      <w:r w:rsidRPr="002D4EF8">
        <w:rPr>
          <w:rFonts w:ascii="Times New Roman" w:eastAsia="Times New Roman" w:hAnsi="Times New Roman"/>
          <w:sz w:val="24"/>
          <w:szCs w:val="24"/>
        </w:rPr>
        <w:t>запросе предложений</w:t>
      </w:r>
      <w:r w:rsidRPr="002D4EF8">
        <w:rPr>
          <w:rFonts w:ascii="Times New Roman" w:eastAsia="Times New Roman" w:hAnsi="Times New Roman"/>
          <w:bCs/>
          <w:sz w:val="24"/>
          <w:szCs w:val="24"/>
        </w:rPr>
        <w:t xml:space="preserve"> должна содержать также </w:t>
      </w:r>
      <w:r w:rsidRPr="002D4EF8">
        <w:rPr>
          <w:rFonts w:ascii="Times New Roman" w:eastAsia="Times New Roman" w:hAnsi="Times New Roman"/>
          <w:b/>
          <w:bCs/>
          <w:sz w:val="24"/>
          <w:szCs w:val="24"/>
        </w:rPr>
        <w:t>доверенность на осуществление действий от имени участника закупки (Приложение №3 к Документации)</w:t>
      </w:r>
      <w:r w:rsidRPr="002D4EF8">
        <w:rPr>
          <w:rFonts w:ascii="Times New Roman" w:eastAsia="Times New Roman" w:hAnsi="Times New Roman"/>
          <w:bCs/>
          <w:sz w:val="24"/>
          <w:szCs w:val="24"/>
        </w:rPr>
        <w:t>, заверенную печатью участника закупки и подписанную руководителем участника закупки или уполномоченным этим руководителем лицом, либо нотариально заверенную копию такой доверенности;</w:t>
      </w:r>
    </w:p>
    <w:p w:rsidR="00F17CDC" w:rsidRPr="002D4EF8" w:rsidRDefault="00F17CDC" w:rsidP="002531EF">
      <w:pPr>
        <w:spacing w:after="0" w:line="240" w:lineRule="auto"/>
        <w:jc w:val="both"/>
        <w:rPr>
          <w:rFonts w:ascii="Times New Roman" w:eastAsia="Times New Roman" w:hAnsi="Times New Roman"/>
          <w:bCs/>
          <w:sz w:val="24"/>
          <w:szCs w:val="24"/>
        </w:rPr>
      </w:pPr>
      <w:r w:rsidRPr="002D4EF8">
        <w:rPr>
          <w:rFonts w:ascii="Times New Roman" w:eastAsia="Times New Roman" w:hAnsi="Times New Roman"/>
          <w:bCs/>
          <w:sz w:val="24"/>
          <w:szCs w:val="24"/>
        </w:rPr>
        <w:t xml:space="preserve">         </w:t>
      </w:r>
      <w:r w:rsidRPr="002D4EF8">
        <w:rPr>
          <w:rFonts w:ascii="Times New Roman" w:eastAsia="Times New Roman" w:hAnsi="Times New Roman"/>
          <w:bCs/>
          <w:sz w:val="24"/>
          <w:szCs w:val="24"/>
          <w:u w:val="single"/>
        </w:rPr>
        <w:t>для физического лица</w:t>
      </w:r>
      <w:r w:rsidRPr="002D4EF8">
        <w:rPr>
          <w:rFonts w:ascii="Times New Roman" w:eastAsia="Times New Roman" w:hAnsi="Times New Roman"/>
          <w:bCs/>
          <w:sz w:val="24"/>
          <w:szCs w:val="24"/>
        </w:rPr>
        <w:t xml:space="preserve"> (индивидуального предпринимателя): </w:t>
      </w:r>
      <w:r w:rsidRPr="002D4EF8">
        <w:rPr>
          <w:rFonts w:ascii="Times New Roman" w:eastAsia="Times New Roman" w:hAnsi="Times New Roman"/>
          <w:b/>
          <w:bCs/>
          <w:sz w:val="24"/>
          <w:szCs w:val="24"/>
        </w:rPr>
        <w:t xml:space="preserve">нотариально заверенная копия всех страниц паспорта гражданина. </w:t>
      </w:r>
      <w:proofErr w:type="gramStart"/>
      <w:r w:rsidRPr="002D4EF8">
        <w:rPr>
          <w:rFonts w:ascii="Times New Roman" w:eastAsia="Times New Roman" w:hAnsi="Times New Roman"/>
          <w:bCs/>
          <w:sz w:val="24"/>
          <w:szCs w:val="24"/>
        </w:rPr>
        <w:t xml:space="preserve">В случае если от имени Участника закупки действует иное лицо, заявка на участие в запросе </w:t>
      </w:r>
      <w:r w:rsidR="00FC0A9A" w:rsidRPr="002D4EF8">
        <w:rPr>
          <w:rFonts w:ascii="Times New Roman" w:eastAsia="Times New Roman" w:hAnsi="Times New Roman"/>
          <w:bCs/>
          <w:sz w:val="24"/>
          <w:szCs w:val="24"/>
        </w:rPr>
        <w:t>предложений</w:t>
      </w:r>
      <w:r w:rsidRPr="002D4EF8">
        <w:rPr>
          <w:rFonts w:ascii="Times New Roman" w:eastAsia="Times New Roman" w:hAnsi="Times New Roman"/>
          <w:bCs/>
          <w:sz w:val="24"/>
          <w:szCs w:val="24"/>
        </w:rPr>
        <w:t xml:space="preserve"> должна содержать также </w:t>
      </w:r>
      <w:r w:rsidRPr="002D4EF8">
        <w:rPr>
          <w:rFonts w:ascii="Times New Roman" w:eastAsia="Times New Roman" w:hAnsi="Times New Roman"/>
          <w:b/>
          <w:bCs/>
          <w:sz w:val="24"/>
          <w:szCs w:val="24"/>
        </w:rPr>
        <w:t>доверенность на осуществление действий от имени Участника закупки (Приложение №3 к Документации)</w:t>
      </w:r>
      <w:r w:rsidRPr="002D4EF8">
        <w:rPr>
          <w:rFonts w:ascii="Times New Roman" w:eastAsia="Times New Roman" w:hAnsi="Times New Roman"/>
          <w:bCs/>
          <w:sz w:val="24"/>
          <w:szCs w:val="24"/>
        </w:rPr>
        <w:t>, заверенную печатью Участника закупки (при осуществлении предпринимательской деятельности с печатью) и подписанную уполномоченным лицом, либо нотариально заверенную копию такой доверенности;</w:t>
      </w:r>
      <w:proofErr w:type="gramEnd"/>
    </w:p>
    <w:p w:rsidR="00F75684" w:rsidRPr="002D4EF8" w:rsidRDefault="00F75684" w:rsidP="002531EF">
      <w:pPr>
        <w:spacing w:after="0" w:line="240" w:lineRule="auto"/>
        <w:jc w:val="both"/>
        <w:rPr>
          <w:rFonts w:ascii="Times New Roman" w:eastAsia="Times New Roman" w:hAnsi="Times New Roman"/>
          <w:bCs/>
          <w:sz w:val="24"/>
          <w:szCs w:val="24"/>
        </w:rPr>
      </w:pPr>
    </w:p>
    <w:p w:rsidR="00F17CDC" w:rsidRPr="002D4EF8" w:rsidRDefault="00F17CDC" w:rsidP="002531EF">
      <w:pPr>
        <w:spacing w:after="0" w:line="240" w:lineRule="auto"/>
        <w:jc w:val="both"/>
        <w:rPr>
          <w:rFonts w:ascii="Times New Roman" w:eastAsia="Times New Roman" w:hAnsi="Times New Roman"/>
          <w:bCs/>
          <w:sz w:val="24"/>
          <w:szCs w:val="24"/>
        </w:rPr>
      </w:pPr>
      <w:r w:rsidRPr="002D4EF8">
        <w:rPr>
          <w:rFonts w:ascii="Times New Roman" w:eastAsia="Times New Roman" w:hAnsi="Times New Roman"/>
          <w:bCs/>
          <w:sz w:val="24"/>
          <w:szCs w:val="24"/>
        </w:rPr>
        <w:t xml:space="preserve">       - </w:t>
      </w:r>
      <w:r w:rsidRPr="002D4EF8">
        <w:rPr>
          <w:rFonts w:ascii="Times New Roman" w:eastAsia="Times New Roman" w:hAnsi="Times New Roman"/>
          <w:b/>
          <w:bCs/>
          <w:sz w:val="24"/>
          <w:szCs w:val="24"/>
        </w:rPr>
        <w:t>нотариально заверенные  копии</w:t>
      </w:r>
      <w:r w:rsidRPr="002D4EF8">
        <w:rPr>
          <w:rFonts w:ascii="Times New Roman" w:eastAsia="Times New Roman" w:hAnsi="Times New Roman"/>
          <w:bCs/>
          <w:sz w:val="24"/>
          <w:szCs w:val="24"/>
        </w:rPr>
        <w:t>:</w:t>
      </w:r>
    </w:p>
    <w:p w:rsidR="00F17CDC" w:rsidRPr="002D4EF8" w:rsidRDefault="00F17CDC" w:rsidP="002531EF">
      <w:pPr>
        <w:spacing w:after="0" w:line="240" w:lineRule="auto"/>
        <w:jc w:val="both"/>
        <w:rPr>
          <w:rFonts w:ascii="Times New Roman" w:eastAsia="Times New Roman" w:hAnsi="Times New Roman"/>
          <w:bCs/>
          <w:sz w:val="24"/>
          <w:szCs w:val="24"/>
        </w:rPr>
      </w:pPr>
      <w:r w:rsidRPr="002D4EF8">
        <w:rPr>
          <w:rFonts w:ascii="Times New Roman" w:eastAsia="Times New Roman" w:hAnsi="Times New Roman"/>
          <w:bCs/>
          <w:sz w:val="24"/>
          <w:szCs w:val="24"/>
        </w:rPr>
        <w:t xml:space="preserve">        </w:t>
      </w:r>
      <w:r w:rsidRPr="002D4EF8">
        <w:rPr>
          <w:rFonts w:ascii="Times New Roman" w:eastAsia="Times New Roman" w:hAnsi="Times New Roman"/>
          <w:bCs/>
          <w:sz w:val="24"/>
          <w:szCs w:val="24"/>
          <w:u w:val="single"/>
        </w:rPr>
        <w:t xml:space="preserve"> для юридического лица</w:t>
      </w:r>
      <w:r w:rsidRPr="002D4EF8">
        <w:rPr>
          <w:rFonts w:ascii="Times New Roman" w:eastAsia="Times New Roman" w:hAnsi="Times New Roman"/>
          <w:bCs/>
          <w:sz w:val="24"/>
          <w:szCs w:val="24"/>
        </w:rPr>
        <w:t xml:space="preserve">: </w:t>
      </w:r>
    </w:p>
    <w:p w:rsidR="00F75684" w:rsidRPr="002D4EF8" w:rsidRDefault="00F17CDC" w:rsidP="002531EF">
      <w:pPr>
        <w:spacing w:after="0" w:line="240" w:lineRule="auto"/>
        <w:jc w:val="both"/>
        <w:rPr>
          <w:rFonts w:ascii="Times New Roman" w:eastAsia="Times New Roman" w:hAnsi="Times New Roman"/>
          <w:bCs/>
          <w:sz w:val="24"/>
          <w:szCs w:val="24"/>
        </w:rPr>
      </w:pPr>
      <w:r w:rsidRPr="002D4EF8">
        <w:rPr>
          <w:rFonts w:ascii="Times New Roman" w:eastAsia="Times New Roman" w:hAnsi="Times New Roman"/>
          <w:bCs/>
          <w:sz w:val="24"/>
          <w:szCs w:val="24"/>
        </w:rPr>
        <w:t>учредительных документов Участника закупки (</w:t>
      </w:r>
      <w:r w:rsidRPr="002D4EF8">
        <w:rPr>
          <w:rFonts w:ascii="Times New Roman" w:eastAsia="Times New Roman" w:hAnsi="Times New Roman"/>
          <w:b/>
          <w:bCs/>
          <w:sz w:val="24"/>
          <w:szCs w:val="24"/>
        </w:rPr>
        <w:t>Устав</w:t>
      </w:r>
      <w:r w:rsidRPr="002D4EF8">
        <w:rPr>
          <w:rFonts w:ascii="Times New Roman" w:eastAsia="Times New Roman" w:hAnsi="Times New Roman"/>
          <w:bCs/>
          <w:sz w:val="24"/>
          <w:szCs w:val="24"/>
        </w:rPr>
        <w:t xml:space="preserve">), </w:t>
      </w:r>
    </w:p>
    <w:p w:rsidR="00F17CDC" w:rsidRPr="002D4EF8" w:rsidRDefault="00F17CDC" w:rsidP="002531EF">
      <w:pPr>
        <w:spacing w:after="0" w:line="240" w:lineRule="auto"/>
        <w:jc w:val="both"/>
        <w:rPr>
          <w:rFonts w:ascii="Times New Roman" w:eastAsia="Times New Roman" w:hAnsi="Times New Roman"/>
          <w:b/>
          <w:bCs/>
          <w:sz w:val="24"/>
          <w:szCs w:val="24"/>
        </w:rPr>
      </w:pPr>
      <w:r w:rsidRPr="002D4EF8">
        <w:rPr>
          <w:rFonts w:ascii="Times New Roman" w:eastAsia="Times New Roman" w:hAnsi="Times New Roman"/>
          <w:b/>
          <w:bCs/>
          <w:sz w:val="24"/>
          <w:szCs w:val="24"/>
        </w:rPr>
        <w:t>свидетельства о постановке на учет в налоговом органе</w:t>
      </w:r>
      <w:r w:rsidRPr="002D4EF8">
        <w:rPr>
          <w:rFonts w:ascii="Times New Roman" w:eastAsia="Times New Roman" w:hAnsi="Times New Roman"/>
          <w:bCs/>
          <w:sz w:val="24"/>
          <w:szCs w:val="24"/>
        </w:rPr>
        <w:t xml:space="preserve">, </w:t>
      </w:r>
    </w:p>
    <w:p w:rsidR="00F17CDC" w:rsidRPr="002D4EF8" w:rsidRDefault="00F17CDC" w:rsidP="002531EF">
      <w:pPr>
        <w:spacing w:after="0" w:line="240" w:lineRule="auto"/>
        <w:jc w:val="both"/>
        <w:rPr>
          <w:rFonts w:ascii="Times New Roman" w:eastAsia="Times New Roman" w:hAnsi="Times New Roman"/>
          <w:b/>
          <w:bCs/>
          <w:sz w:val="24"/>
          <w:szCs w:val="24"/>
        </w:rPr>
      </w:pPr>
      <w:r w:rsidRPr="002D4EF8">
        <w:rPr>
          <w:rFonts w:ascii="Times New Roman" w:eastAsia="Times New Roman" w:hAnsi="Times New Roman"/>
          <w:b/>
          <w:bCs/>
          <w:sz w:val="24"/>
          <w:szCs w:val="24"/>
        </w:rPr>
        <w:t>свидетельства о государственной регистрации</w:t>
      </w:r>
      <w:r w:rsidRPr="002D4EF8">
        <w:rPr>
          <w:rFonts w:ascii="Times New Roman" w:eastAsia="Times New Roman" w:hAnsi="Times New Roman"/>
          <w:bCs/>
          <w:sz w:val="24"/>
          <w:szCs w:val="24"/>
        </w:rPr>
        <w:t>,</w:t>
      </w:r>
    </w:p>
    <w:p w:rsidR="00F17CDC" w:rsidRPr="002D4EF8" w:rsidRDefault="00F17CDC" w:rsidP="002531EF">
      <w:pPr>
        <w:spacing w:after="0" w:line="240" w:lineRule="auto"/>
        <w:jc w:val="both"/>
        <w:rPr>
          <w:rFonts w:ascii="Times New Roman" w:eastAsia="Times New Roman" w:hAnsi="Times New Roman"/>
          <w:bCs/>
          <w:sz w:val="24"/>
          <w:szCs w:val="24"/>
        </w:rPr>
      </w:pPr>
      <w:r w:rsidRPr="002D4EF8">
        <w:rPr>
          <w:rFonts w:ascii="Times New Roman" w:eastAsia="Times New Roman" w:hAnsi="Times New Roman"/>
          <w:b/>
          <w:bCs/>
          <w:sz w:val="24"/>
          <w:szCs w:val="24"/>
        </w:rPr>
        <w:t>свидетельства о внесении записи в ЕГРЮЛ</w:t>
      </w:r>
      <w:r w:rsidRPr="002D4EF8">
        <w:rPr>
          <w:rFonts w:ascii="Times New Roman" w:eastAsia="Times New Roman" w:hAnsi="Times New Roman"/>
          <w:bCs/>
          <w:sz w:val="24"/>
          <w:szCs w:val="24"/>
        </w:rPr>
        <w:t xml:space="preserve"> о юридическом лице, зарегистрированном до 1 июля 2002 года (</w:t>
      </w:r>
      <w:r w:rsidRPr="002D4EF8">
        <w:rPr>
          <w:rFonts w:ascii="Times New Roman" w:eastAsia="Times New Roman" w:hAnsi="Times New Roman"/>
          <w:b/>
          <w:bCs/>
          <w:sz w:val="24"/>
          <w:szCs w:val="24"/>
        </w:rPr>
        <w:t>при наличии</w:t>
      </w:r>
      <w:r w:rsidRPr="002D4EF8">
        <w:rPr>
          <w:rFonts w:ascii="Times New Roman" w:eastAsia="Times New Roman" w:hAnsi="Times New Roman"/>
          <w:bCs/>
          <w:sz w:val="24"/>
          <w:szCs w:val="24"/>
        </w:rPr>
        <w:t>);</w:t>
      </w:r>
    </w:p>
    <w:p w:rsidR="00F17CDC" w:rsidRPr="002D4EF8" w:rsidRDefault="00F17CDC" w:rsidP="002531EF">
      <w:pPr>
        <w:spacing w:after="0" w:line="240" w:lineRule="auto"/>
        <w:jc w:val="both"/>
        <w:rPr>
          <w:rFonts w:ascii="Times New Roman" w:eastAsia="Times New Roman" w:hAnsi="Times New Roman"/>
          <w:b/>
          <w:bCs/>
          <w:sz w:val="24"/>
          <w:szCs w:val="24"/>
        </w:rPr>
      </w:pPr>
      <w:r w:rsidRPr="002D4EF8">
        <w:rPr>
          <w:rFonts w:ascii="Times New Roman" w:eastAsia="Times New Roman" w:hAnsi="Times New Roman"/>
          <w:bCs/>
          <w:sz w:val="24"/>
          <w:szCs w:val="24"/>
        </w:rPr>
        <w:t xml:space="preserve">         </w:t>
      </w:r>
      <w:r w:rsidRPr="002D4EF8">
        <w:rPr>
          <w:rFonts w:ascii="Times New Roman" w:eastAsia="Times New Roman" w:hAnsi="Times New Roman"/>
          <w:bCs/>
          <w:sz w:val="24"/>
          <w:szCs w:val="24"/>
          <w:u w:val="single"/>
        </w:rPr>
        <w:t>для физического лица</w:t>
      </w:r>
      <w:r w:rsidRPr="002D4EF8">
        <w:rPr>
          <w:rFonts w:ascii="Times New Roman" w:eastAsia="Times New Roman" w:hAnsi="Times New Roman"/>
          <w:bCs/>
          <w:sz w:val="24"/>
          <w:szCs w:val="24"/>
        </w:rPr>
        <w:t xml:space="preserve"> (индивидуального предпринимателя):</w:t>
      </w:r>
    </w:p>
    <w:p w:rsidR="00F17CDC" w:rsidRPr="002D4EF8" w:rsidRDefault="00F17CDC" w:rsidP="002531EF">
      <w:pPr>
        <w:spacing w:after="0" w:line="240" w:lineRule="auto"/>
        <w:jc w:val="both"/>
        <w:rPr>
          <w:rFonts w:ascii="Times New Roman" w:eastAsia="Times New Roman" w:hAnsi="Times New Roman"/>
          <w:b/>
          <w:bCs/>
          <w:sz w:val="24"/>
          <w:szCs w:val="24"/>
        </w:rPr>
      </w:pPr>
      <w:r w:rsidRPr="002D4EF8">
        <w:rPr>
          <w:rFonts w:ascii="Times New Roman" w:eastAsia="Times New Roman" w:hAnsi="Times New Roman"/>
          <w:b/>
          <w:bCs/>
          <w:sz w:val="24"/>
          <w:szCs w:val="24"/>
        </w:rPr>
        <w:t>свидетельства о постановке на учет в налоговом органе</w:t>
      </w:r>
      <w:r w:rsidRPr="002D4EF8">
        <w:rPr>
          <w:rFonts w:ascii="Times New Roman" w:eastAsia="Times New Roman" w:hAnsi="Times New Roman"/>
          <w:bCs/>
          <w:sz w:val="24"/>
          <w:szCs w:val="24"/>
        </w:rPr>
        <w:t xml:space="preserve">, </w:t>
      </w:r>
    </w:p>
    <w:p w:rsidR="00F17CDC" w:rsidRPr="002D4EF8" w:rsidRDefault="00F17CDC" w:rsidP="002531EF">
      <w:pPr>
        <w:spacing w:after="0" w:line="240" w:lineRule="auto"/>
        <w:jc w:val="both"/>
        <w:rPr>
          <w:rFonts w:ascii="Times New Roman" w:eastAsia="Times New Roman" w:hAnsi="Times New Roman"/>
          <w:b/>
          <w:bCs/>
          <w:sz w:val="24"/>
          <w:szCs w:val="24"/>
        </w:rPr>
      </w:pPr>
      <w:r w:rsidRPr="002D4EF8">
        <w:rPr>
          <w:rFonts w:ascii="Times New Roman" w:eastAsia="Times New Roman" w:hAnsi="Times New Roman"/>
          <w:b/>
          <w:bCs/>
          <w:sz w:val="24"/>
          <w:szCs w:val="24"/>
        </w:rPr>
        <w:t>свидетельства о государственной регистрации физического лица</w:t>
      </w:r>
      <w:r w:rsidRPr="002D4EF8">
        <w:rPr>
          <w:rFonts w:ascii="Times New Roman" w:eastAsia="Times New Roman" w:hAnsi="Times New Roman"/>
          <w:bCs/>
          <w:sz w:val="24"/>
          <w:szCs w:val="24"/>
        </w:rPr>
        <w:t xml:space="preserve"> в качестве индивидуального предпринимателя,</w:t>
      </w:r>
    </w:p>
    <w:p w:rsidR="00F17CDC" w:rsidRPr="002D4EF8" w:rsidRDefault="00F17CDC" w:rsidP="002531EF">
      <w:pPr>
        <w:spacing w:after="0" w:line="240" w:lineRule="auto"/>
        <w:jc w:val="both"/>
        <w:rPr>
          <w:rFonts w:ascii="Times New Roman" w:eastAsia="Times New Roman" w:hAnsi="Times New Roman"/>
          <w:bCs/>
          <w:sz w:val="24"/>
          <w:szCs w:val="24"/>
        </w:rPr>
      </w:pPr>
      <w:r w:rsidRPr="002D4EF8">
        <w:rPr>
          <w:rFonts w:ascii="Times New Roman" w:eastAsia="Times New Roman" w:hAnsi="Times New Roman"/>
          <w:b/>
          <w:bCs/>
          <w:sz w:val="24"/>
          <w:szCs w:val="24"/>
        </w:rPr>
        <w:t>свидетельства о внесении записи в ЕГРИП</w:t>
      </w:r>
      <w:r w:rsidRPr="002D4EF8">
        <w:rPr>
          <w:rFonts w:ascii="Times New Roman" w:eastAsia="Times New Roman" w:hAnsi="Times New Roman"/>
          <w:bCs/>
          <w:sz w:val="24"/>
          <w:szCs w:val="24"/>
        </w:rPr>
        <w:t xml:space="preserve"> об индивидуальном предпринимателе, зарегистрированном до 1 января 2004 года (</w:t>
      </w:r>
      <w:r w:rsidRPr="002D4EF8">
        <w:rPr>
          <w:rFonts w:ascii="Times New Roman" w:eastAsia="Times New Roman" w:hAnsi="Times New Roman"/>
          <w:b/>
          <w:bCs/>
          <w:sz w:val="24"/>
          <w:szCs w:val="24"/>
        </w:rPr>
        <w:t>при наличии</w:t>
      </w:r>
      <w:r w:rsidRPr="002D4EF8">
        <w:rPr>
          <w:rFonts w:ascii="Times New Roman" w:eastAsia="Times New Roman" w:hAnsi="Times New Roman"/>
          <w:bCs/>
          <w:sz w:val="24"/>
          <w:szCs w:val="24"/>
        </w:rPr>
        <w:t>);</w:t>
      </w:r>
    </w:p>
    <w:p w:rsidR="00F75684" w:rsidRPr="002D4EF8" w:rsidRDefault="00F75684" w:rsidP="002531EF">
      <w:pPr>
        <w:spacing w:after="0" w:line="240" w:lineRule="auto"/>
        <w:jc w:val="both"/>
        <w:rPr>
          <w:rFonts w:ascii="Times New Roman" w:eastAsia="Times New Roman" w:hAnsi="Times New Roman"/>
          <w:bCs/>
          <w:sz w:val="24"/>
          <w:szCs w:val="24"/>
        </w:rPr>
      </w:pPr>
    </w:p>
    <w:p w:rsidR="00F17CDC" w:rsidRPr="002D4EF8" w:rsidRDefault="00F17CDC" w:rsidP="002531EF">
      <w:pPr>
        <w:spacing w:line="240" w:lineRule="auto"/>
        <w:jc w:val="both"/>
        <w:rPr>
          <w:rFonts w:ascii="Times New Roman" w:eastAsia="Times New Roman" w:hAnsi="Times New Roman"/>
          <w:b/>
          <w:bCs/>
          <w:sz w:val="24"/>
          <w:szCs w:val="24"/>
        </w:rPr>
      </w:pPr>
      <w:r w:rsidRPr="002D4EF8">
        <w:rPr>
          <w:rFonts w:ascii="Times New Roman" w:eastAsia="Times New Roman" w:hAnsi="Times New Roman"/>
          <w:bCs/>
          <w:sz w:val="24"/>
          <w:szCs w:val="24"/>
        </w:rPr>
        <w:t xml:space="preserve">       </w:t>
      </w:r>
      <w:proofErr w:type="gramStart"/>
      <w:r w:rsidRPr="002D4EF8">
        <w:rPr>
          <w:rFonts w:ascii="Times New Roman" w:eastAsia="Times New Roman" w:hAnsi="Times New Roman"/>
          <w:bCs/>
          <w:sz w:val="24"/>
          <w:szCs w:val="24"/>
        </w:rPr>
        <w:t xml:space="preserve">- оригинал или нотариально заверенная копия </w:t>
      </w:r>
      <w:r w:rsidRPr="002D4EF8">
        <w:rPr>
          <w:rFonts w:ascii="Times New Roman" w:eastAsia="Times New Roman" w:hAnsi="Times New Roman"/>
          <w:b/>
          <w:bCs/>
          <w:sz w:val="24"/>
          <w:szCs w:val="24"/>
        </w:rPr>
        <w:t>решения об одобрении или о совершении сделки</w:t>
      </w:r>
      <w:r w:rsidR="00FC0A9A" w:rsidRPr="002D4EF8">
        <w:rPr>
          <w:rFonts w:ascii="Times New Roman" w:eastAsia="Times New Roman" w:hAnsi="Times New Roman"/>
          <w:b/>
          <w:bCs/>
          <w:sz w:val="24"/>
          <w:szCs w:val="24"/>
        </w:rPr>
        <w:t>,</w:t>
      </w:r>
      <w:r w:rsidRPr="002D4EF8">
        <w:rPr>
          <w:rFonts w:ascii="Times New Roman" w:eastAsia="Times New Roman" w:hAnsi="Times New Roman"/>
          <w:b/>
          <w:bCs/>
          <w:sz w:val="24"/>
          <w:szCs w:val="24"/>
        </w:rPr>
        <w:t xml:space="preserve"> </w:t>
      </w:r>
      <w:r w:rsidRPr="002D4EF8">
        <w:rPr>
          <w:rFonts w:ascii="Times New Roman" w:eastAsia="Times New Roman" w:hAnsi="Times New Roman"/>
          <w:bCs/>
          <w:sz w:val="24"/>
          <w:szCs w:val="24"/>
        </w:rPr>
        <w:t xml:space="preserve">заключенной по результатам настоящего запроса предложений в случае, если требование о необходимости наличия такого решения (одобрения) для совершения данной сделки установлено законодательством Российской Федерации, учредительными документами </w:t>
      </w:r>
      <w:r w:rsidR="00FC0A9A" w:rsidRPr="002D4EF8">
        <w:rPr>
          <w:rFonts w:ascii="Times New Roman" w:eastAsia="Times New Roman" w:hAnsi="Times New Roman"/>
          <w:bCs/>
          <w:sz w:val="24"/>
          <w:szCs w:val="24"/>
        </w:rPr>
        <w:t>У</w:t>
      </w:r>
      <w:r w:rsidRPr="002D4EF8">
        <w:rPr>
          <w:rFonts w:ascii="Times New Roman" w:eastAsia="Times New Roman" w:hAnsi="Times New Roman"/>
          <w:bCs/>
          <w:sz w:val="24"/>
          <w:szCs w:val="24"/>
        </w:rPr>
        <w:t xml:space="preserve">частника закупки или если для </w:t>
      </w:r>
      <w:r w:rsidR="00FC0A9A" w:rsidRPr="002D4EF8">
        <w:rPr>
          <w:rFonts w:ascii="Times New Roman" w:eastAsia="Times New Roman" w:hAnsi="Times New Roman"/>
          <w:bCs/>
          <w:sz w:val="24"/>
          <w:szCs w:val="24"/>
        </w:rPr>
        <w:t>У</w:t>
      </w:r>
      <w:r w:rsidRPr="002D4EF8">
        <w:rPr>
          <w:rFonts w:ascii="Times New Roman" w:eastAsia="Times New Roman" w:hAnsi="Times New Roman"/>
          <w:bCs/>
          <w:sz w:val="24"/>
          <w:szCs w:val="24"/>
        </w:rPr>
        <w:t xml:space="preserve">частника закупки </w:t>
      </w:r>
      <w:r w:rsidR="009B50FB">
        <w:rPr>
          <w:rFonts w:ascii="Times New Roman" w:eastAsia="Times New Roman" w:hAnsi="Times New Roman"/>
          <w:bCs/>
          <w:sz w:val="24"/>
          <w:szCs w:val="24"/>
        </w:rPr>
        <w:t>поставка Товара</w:t>
      </w:r>
      <w:r w:rsidRPr="002D4EF8">
        <w:rPr>
          <w:rFonts w:ascii="Times New Roman" w:eastAsia="Times New Roman" w:hAnsi="Times New Roman"/>
          <w:bCs/>
          <w:sz w:val="24"/>
          <w:szCs w:val="24"/>
        </w:rPr>
        <w:t>, являющ</w:t>
      </w:r>
      <w:r w:rsidR="009B50FB">
        <w:rPr>
          <w:rFonts w:ascii="Times New Roman" w:eastAsia="Times New Roman" w:hAnsi="Times New Roman"/>
          <w:bCs/>
          <w:sz w:val="24"/>
          <w:szCs w:val="24"/>
        </w:rPr>
        <w:t>его</w:t>
      </w:r>
      <w:r w:rsidRPr="002D4EF8">
        <w:rPr>
          <w:rFonts w:ascii="Times New Roman" w:eastAsia="Times New Roman" w:hAnsi="Times New Roman"/>
          <w:bCs/>
          <w:sz w:val="24"/>
          <w:szCs w:val="24"/>
        </w:rPr>
        <w:t>ся предметом дог</w:t>
      </w:r>
      <w:r w:rsidR="006D00CF" w:rsidRPr="002D4EF8">
        <w:rPr>
          <w:rFonts w:ascii="Times New Roman" w:eastAsia="Times New Roman" w:hAnsi="Times New Roman"/>
          <w:bCs/>
          <w:sz w:val="24"/>
          <w:szCs w:val="24"/>
        </w:rPr>
        <w:t>овора, является крупной сделкой,</w:t>
      </w:r>
      <w:r w:rsidRPr="002D4EF8">
        <w:rPr>
          <w:rFonts w:ascii="Times New Roman" w:eastAsia="Times New Roman" w:hAnsi="Times New Roman"/>
          <w:bCs/>
          <w:sz w:val="24"/>
          <w:szCs w:val="24"/>
        </w:rPr>
        <w:t xml:space="preserve"> </w:t>
      </w:r>
      <w:r w:rsidRPr="002D4EF8">
        <w:rPr>
          <w:rFonts w:ascii="Times New Roman" w:eastAsia="Times New Roman" w:hAnsi="Times New Roman"/>
          <w:b/>
          <w:bCs/>
          <w:sz w:val="24"/>
          <w:szCs w:val="24"/>
        </w:rPr>
        <w:t>либо оригинал официального письма</w:t>
      </w:r>
      <w:r w:rsidRPr="002D4EF8">
        <w:rPr>
          <w:rFonts w:ascii="Times New Roman" w:eastAsia="Times New Roman" w:hAnsi="Times New Roman"/>
          <w:bCs/>
          <w:sz w:val="24"/>
          <w:szCs w:val="24"/>
        </w:rPr>
        <w:t xml:space="preserve"> </w:t>
      </w:r>
      <w:r w:rsidRPr="002D4EF8">
        <w:rPr>
          <w:rFonts w:ascii="Times New Roman" w:eastAsia="Times New Roman" w:hAnsi="Times New Roman"/>
          <w:b/>
          <w:bCs/>
          <w:sz w:val="24"/>
          <w:szCs w:val="24"/>
        </w:rPr>
        <w:t>о том, что</w:t>
      </w:r>
      <w:proofErr w:type="gramEnd"/>
      <w:r w:rsidRPr="002D4EF8">
        <w:rPr>
          <w:rFonts w:ascii="Times New Roman" w:eastAsia="Times New Roman" w:hAnsi="Times New Roman"/>
          <w:b/>
          <w:bCs/>
          <w:sz w:val="24"/>
          <w:szCs w:val="24"/>
        </w:rPr>
        <w:t xml:space="preserve"> сделка для Участника не является крупной, одобрение сделки не требуется;</w:t>
      </w:r>
    </w:p>
    <w:p w:rsidR="00FC0A9A" w:rsidRPr="002D4EF8" w:rsidRDefault="00F17CDC" w:rsidP="002531EF">
      <w:pPr>
        <w:spacing w:after="0" w:line="240" w:lineRule="auto"/>
        <w:jc w:val="both"/>
        <w:rPr>
          <w:rFonts w:ascii="Times New Roman" w:eastAsia="Times New Roman" w:hAnsi="Times New Roman"/>
          <w:bCs/>
          <w:sz w:val="24"/>
          <w:szCs w:val="24"/>
          <w:lang w:eastAsia="ru-RU"/>
        </w:rPr>
      </w:pPr>
      <w:r w:rsidRPr="002D4EF8">
        <w:rPr>
          <w:rFonts w:ascii="Times New Roman" w:eastAsia="Times New Roman" w:hAnsi="Times New Roman"/>
          <w:bCs/>
          <w:sz w:val="24"/>
          <w:szCs w:val="24"/>
        </w:rPr>
        <w:t xml:space="preserve">        - </w:t>
      </w:r>
      <w:r w:rsidR="00FC0A9A" w:rsidRPr="002D4EF8">
        <w:rPr>
          <w:rFonts w:ascii="Times New Roman" w:eastAsia="Times New Roman" w:hAnsi="Times New Roman"/>
          <w:bCs/>
          <w:sz w:val="24"/>
          <w:szCs w:val="24"/>
          <w:lang w:eastAsia="ru-RU"/>
        </w:rPr>
        <w:t xml:space="preserve">заверенные уполномоченным лицом Участника </w:t>
      </w:r>
      <w:r w:rsidR="00FC0A9A" w:rsidRPr="002D4EF8">
        <w:rPr>
          <w:rFonts w:ascii="Times New Roman" w:eastAsia="Times New Roman" w:hAnsi="Times New Roman"/>
          <w:b/>
          <w:bCs/>
          <w:sz w:val="24"/>
          <w:szCs w:val="24"/>
          <w:lang w:eastAsia="ru-RU"/>
        </w:rPr>
        <w:t>копии баланса и отчета о прибылях и убытках за 2013 год</w:t>
      </w:r>
      <w:r w:rsidR="00FC0A9A" w:rsidRPr="002D4EF8">
        <w:rPr>
          <w:rFonts w:ascii="Times New Roman" w:eastAsia="Times New Roman" w:hAnsi="Times New Roman"/>
          <w:bCs/>
          <w:sz w:val="24"/>
          <w:szCs w:val="24"/>
          <w:lang w:eastAsia="ru-RU"/>
        </w:rPr>
        <w:t>,</w:t>
      </w:r>
      <w:r w:rsidR="00FC0A9A" w:rsidRPr="002D4EF8">
        <w:rPr>
          <w:rFonts w:ascii="Times New Roman" w:eastAsia="Times New Roman" w:hAnsi="Times New Roman"/>
          <w:b/>
          <w:bCs/>
          <w:sz w:val="24"/>
          <w:szCs w:val="24"/>
          <w:lang w:eastAsia="ru-RU"/>
        </w:rPr>
        <w:t xml:space="preserve"> </w:t>
      </w:r>
      <w:r w:rsidR="00FC0A9A" w:rsidRPr="002D4EF8">
        <w:rPr>
          <w:rFonts w:ascii="Times New Roman" w:eastAsia="Times New Roman" w:hAnsi="Times New Roman"/>
          <w:bCs/>
          <w:sz w:val="24"/>
          <w:szCs w:val="24"/>
          <w:lang w:eastAsia="ru-RU"/>
        </w:rPr>
        <w:t>поданных в установленном порядке в налоговую инспекцию по месту регистрации Участника с отметкой о приеме.</w:t>
      </w:r>
    </w:p>
    <w:p w:rsidR="00FC0A9A" w:rsidRPr="002D4EF8" w:rsidRDefault="00FC0A9A" w:rsidP="002531EF">
      <w:pPr>
        <w:spacing w:after="0" w:line="240" w:lineRule="auto"/>
        <w:ind w:firstLine="708"/>
        <w:jc w:val="both"/>
        <w:rPr>
          <w:rFonts w:ascii="Times New Roman" w:eastAsia="Times New Roman" w:hAnsi="Times New Roman"/>
          <w:b/>
          <w:bCs/>
          <w:sz w:val="24"/>
          <w:szCs w:val="24"/>
          <w:lang w:eastAsia="ru-RU"/>
        </w:rPr>
      </w:pPr>
      <w:r w:rsidRPr="002D4EF8">
        <w:rPr>
          <w:rFonts w:ascii="Times New Roman" w:eastAsia="Times New Roman" w:hAnsi="Times New Roman"/>
          <w:bCs/>
          <w:sz w:val="24"/>
          <w:szCs w:val="24"/>
          <w:lang w:eastAsia="ru-RU"/>
        </w:rPr>
        <w:t xml:space="preserve">Если бухгалтерский баланс был подан в электронном виде - необходимо предоставить заверенную уполномоченным лицом Участника </w:t>
      </w:r>
      <w:r w:rsidRPr="002D4EF8">
        <w:rPr>
          <w:rFonts w:ascii="Times New Roman" w:eastAsia="Times New Roman" w:hAnsi="Times New Roman"/>
          <w:b/>
          <w:bCs/>
          <w:sz w:val="24"/>
          <w:szCs w:val="24"/>
          <w:lang w:eastAsia="ru-RU"/>
        </w:rPr>
        <w:t>копию направленного в электронном виде бухгалтерского баланса с отметкой о приеме (квитанцию о приеме).</w:t>
      </w:r>
    </w:p>
    <w:p w:rsidR="00FC0A9A" w:rsidRPr="002D4EF8" w:rsidRDefault="006F3F4C" w:rsidP="002531EF">
      <w:pPr>
        <w:spacing w:after="0" w:line="240" w:lineRule="auto"/>
        <w:jc w:val="both"/>
        <w:rPr>
          <w:rFonts w:ascii="Times New Roman" w:eastAsia="Times New Roman" w:hAnsi="Times New Roman"/>
          <w:bCs/>
          <w:sz w:val="24"/>
          <w:szCs w:val="24"/>
          <w:lang w:eastAsia="ru-RU"/>
        </w:rPr>
      </w:pPr>
      <w:r w:rsidRPr="002D4EF8">
        <w:rPr>
          <w:rFonts w:ascii="Times New Roman" w:eastAsia="Times New Roman" w:hAnsi="Times New Roman"/>
          <w:bCs/>
          <w:sz w:val="24"/>
          <w:szCs w:val="24"/>
          <w:lang w:eastAsia="ru-RU"/>
        </w:rPr>
        <w:t xml:space="preserve">       </w:t>
      </w:r>
      <w:r w:rsidR="002531EF" w:rsidRPr="002D4EF8">
        <w:rPr>
          <w:rFonts w:ascii="Times New Roman" w:eastAsia="Times New Roman" w:hAnsi="Times New Roman"/>
          <w:bCs/>
          <w:sz w:val="24"/>
          <w:szCs w:val="24"/>
          <w:lang w:eastAsia="ru-RU"/>
        </w:rPr>
        <w:t xml:space="preserve">     </w:t>
      </w:r>
      <w:r w:rsidR="00FC0A9A" w:rsidRPr="002D4EF8">
        <w:rPr>
          <w:rFonts w:ascii="Times New Roman" w:eastAsia="Times New Roman" w:hAnsi="Times New Roman"/>
          <w:b/>
          <w:bCs/>
          <w:sz w:val="24"/>
          <w:szCs w:val="24"/>
          <w:lang w:eastAsia="ru-RU"/>
        </w:rPr>
        <w:t>Организации, зарегистрированные после 1 января 2014 года, предоставляют:</w:t>
      </w:r>
      <w:r w:rsidR="00FC0A9A" w:rsidRPr="002D4EF8">
        <w:rPr>
          <w:rFonts w:ascii="Times New Roman" w:eastAsia="Times New Roman" w:hAnsi="Times New Roman"/>
          <w:bCs/>
          <w:sz w:val="24"/>
          <w:szCs w:val="24"/>
          <w:lang w:eastAsia="ru-RU"/>
        </w:rPr>
        <w:t xml:space="preserve"> официальное письмо, подтверждающее информацию о непредставлении в налоговые органы бухгалтерской отчетности;</w:t>
      </w:r>
    </w:p>
    <w:p w:rsidR="00F17CDC" w:rsidRPr="00CA6D70" w:rsidRDefault="006F3F4C" w:rsidP="002531EF">
      <w:pPr>
        <w:spacing w:after="0" w:line="240" w:lineRule="auto"/>
        <w:jc w:val="both"/>
        <w:rPr>
          <w:rFonts w:ascii="Times New Roman" w:eastAsia="Times New Roman" w:hAnsi="Times New Roman"/>
          <w:bCs/>
          <w:sz w:val="24"/>
          <w:szCs w:val="24"/>
        </w:rPr>
      </w:pPr>
      <w:r w:rsidRPr="002D4EF8">
        <w:rPr>
          <w:rFonts w:ascii="Times New Roman" w:eastAsia="Times New Roman" w:hAnsi="Times New Roman"/>
          <w:bCs/>
          <w:sz w:val="24"/>
          <w:szCs w:val="24"/>
          <w:lang w:eastAsia="ru-RU"/>
        </w:rPr>
        <w:t xml:space="preserve">           </w:t>
      </w:r>
      <w:r w:rsidR="00FC0A9A" w:rsidRPr="002D4EF8">
        <w:rPr>
          <w:rFonts w:ascii="Times New Roman" w:eastAsia="Times New Roman" w:hAnsi="Times New Roman"/>
          <w:b/>
          <w:bCs/>
          <w:sz w:val="24"/>
          <w:szCs w:val="24"/>
          <w:lang w:eastAsia="ru-RU"/>
        </w:rPr>
        <w:t xml:space="preserve">Индивидуальные предприниматели не предоставляют бухгалтерскую отчетность,  </w:t>
      </w:r>
      <w:r w:rsidR="00FC0A9A" w:rsidRPr="002D4EF8">
        <w:rPr>
          <w:rFonts w:ascii="Times New Roman" w:eastAsia="Times New Roman" w:hAnsi="Times New Roman"/>
          <w:bCs/>
          <w:sz w:val="24"/>
          <w:szCs w:val="24"/>
          <w:lang w:eastAsia="ru-RU"/>
        </w:rPr>
        <w:t xml:space="preserve">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00FC0A9A" w:rsidRPr="002D4EF8">
        <w:rPr>
          <w:rFonts w:ascii="Times New Roman" w:eastAsia="Times New Roman" w:hAnsi="Times New Roman"/>
          <w:sz w:val="24"/>
          <w:szCs w:val="24"/>
        </w:rPr>
        <w:t xml:space="preserve"> В таком случае, и</w:t>
      </w:r>
      <w:r w:rsidR="00FC0A9A" w:rsidRPr="002D4EF8">
        <w:rPr>
          <w:rFonts w:ascii="Times New Roman" w:eastAsia="Times New Roman" w:hAnsi="Times New Roman"/>
          <w:bCs/>
          <w:sz w:val="24"/>
          <w:szCs w:val="24"/>
          <w:lang w:eastAsia="ru-RU"/>
        </w:rPr>
        <w:t>ндивидуальные предприниматели предоставляют официальное письмо, подтверждающее информацию о непредставлении в налоговые органы бухгалтерской отчетности</w:t>
      </w:r>
      <w:r w:rsidR="007F4978" w:rsidRPr="007F4978">
        <w:rPr>
          <w:rFonts w:ascii="Times New Roman" w:eastAsia="Times New Roman" w:hAnsi="Times New Roman"/>
          <w:bCs/>
          <w:sz w:val="24"/>
          <w:szCs w:val="24"/>
        </w:rPr>
        <w:t>;</w:t>
      </w:r>
    </w:p>
    <w:p w:rsidR="007F4978" w:rsidRPr="00CA6D70" w:rsidRDefault="007F4978" w:rsidP="002531EF">
      <w:pPr>
        <w:spacing w:after="0" w:line="240" w:lineRule="auto"/>
        <w:jc w:val="both"/>
        <w:rPr>
          <w:rFonts w:ascii="Times New Roman" w:eastAsia="Times New Roman" w:hAnsi="Times New Roman"/>
          <w:bCs/>
          <w:sz w:val="24"/>
          <w:szCs w:val="24"/>
        </w:rPr>
      </w:pPr>
    </w:p>
    <w:p w:rsidR="00BB3A88" w:rsidRPr="002D4EF8" w:rsidRDefault="00D35490" w:rsidP="007F4978">
      <w:pPr>
        <w:spacing w:after="0" w:line="240" w:lineRule="auto"/>
        <w:ind w:firstLine="426"/>
        <w:jc w:val="both"/>
        <w:rPr>
          <w:rFonts w:ascii="Times New Roman" w:eastAsia="Times New Roman" w:hAnsi="Times New Roman"/>
          <w:b/>
          <w:sz w:val="24"/>
          <w:szCs w:val="24"/>
        </w:rPr>
      </w:pPr>
      <w:r w:rsidRPr="002D4EF8">
        <w:rPr>
          <w:rFonts w:ascii="Times New Roman" w:eastAsia="Times New Roman" w:hAnsi="Times New Roman"/>
          <w:bCs/>
          <w:sz w:val="24"/>
          <w:szCs w:val="24"/>
        </w:rPr>
        <w:lastRenderedPageBreak/>
        <w:t xml:space="preserve">- </w:t>
      </w:r>
      <w:r w:rsidRPr="002D4EF8">
        <w:rPr>
          <w:rFonts w:ascii="Times New Roman" w:hAnsi="Times New Roman"/>
          <w:sz w:val="24"/>
          <w:szCs w:val="24"/>
        </w:rPr>
        <w:t xml:space="preserve">заверенные </w:t>
      </w:r>
      <w:r w:rsidRPr="002D4EF8">
        <w:rPr>
          <w:rFonts w:ascii="Times New Roman" w:hAnsi="Times New Roman"/>
          <w:bCs/>
          <w:sz w:val="24"/>
          <w:szCs w:val="24"/>
        </w:rPr>
        <w:t>уполномоченным лицом Участника</w:t>
      </w:r>
      <w:r w:rsidRPr="002D4EF8">
        <w:rPr>
          <w:rFonts w:ascii="Times New Roman" w:hAnsi="Times New Roman"/>
          <w:sz w:val="24"/>
          <w:szCs w:val="24"/>
          <w:lang w:eastAsia="ru-RU"/>
        </w:rPr>
        <w:t xml:space="preserve"> </w:t>
      </w:r>
      <w:r w:rsidRPr="002D4EF8">
        <w:rPr>
          <w:rFonts w:ascii="Times New Roman" w:hAnsi="Times New Roman"/>
          <w:b/>
          <w:sz w:val="24"/>
          <w:szCs w:val="24"/>
          <w:lang w:eastAsia="ru-RU"/>
        </w:rPr>
        <w:t xml:space="preserve">копии </w:t>
      </w:r>
      <w:r w:rsidR="00BB3A88" w:rsidRPr="002D4EF8">
        <w:rPr>
          <w:rFonts w:ascii="Times New Roman" w:hAnsi="Times New Roman"/>
          <w:b/>
          <w:sz w:val="24"/>
          <w:szCs w:val="24"/>
          <w:lang w:eastAsia="ru-RU"/>
        </w:rPr>
        <w:t>договоров со спецификациями,</w:t>
      </w:r>
      <w:r w:rsidR="007F4978" w:rsidRPr="007F4978">
        <w:rPr>
          <w:rFonts w:ascii="Times New Roman" w:eastAsia="Times New Roman" w:hAnsi="Times New Roman"/>
          <w:sz w:val="24"/>
          <w:szCs w:val="24"/>
        </w:rPr>
        <w:t xml:space="preserve"> </w:t>
      </w:r>
      <w:r w:rsidR="007F4978" w:rsidRPr="007F4978">
        <w:rPr>
          <w:rFonts w:ascii="Times New Roman" w:hAnsi="Times New Roman"/>
          <w:b/>
          <w:sz w:val="24"/>
          <w:szCs w:val="24"/>
          <w:lang w:eastAsia="ru-RU"/>
        </w:rPr>
        <w:t>товарны</w:t>
      </w:r>
      <w:r w:rsidR="007F4978">
        <w:rPr>
          <w:rFonts w:ascii="Times New Roman" w:hAnsi="Times New Roman"/>
          <w:b/>
          <w:sz w:val="24"/>
          <w:szCs w:val="24"/>
          <w:lang w:eastAsia="ru-RU"/>
        </w:rPr>
        <w:t xml:space="preserve">ми накладными </w:t>
      </w:r>
      <w:r w:rsidR="007F4978" w:rsidRPr="007F4978">
        <w:rPr>
          <w:rFonts w:ascii="Times New Roman" w:hAnsi="Times New Roman"/>
          <w:sz w:val="24"/>
          <w:szCs w:val="24"/>
          <w:lang w:eastAsia="ru-RU"/>
        </w:rPr>
        <w:t>(на усмотрение Участника),</w:t>
      </w:r>
      <w:r w:rsidR="00BB3A88" w:rsidRPr="002D4EF8">
        <w:rPr>
          <w:rFonts w:ascii="Times New Roman" w:hAnsi="Times New Roman"/>
          <w:b/>
          <w:sz w:val="24"/>
          <w:szCs w:val="24"/>
          <w:lang w:eastAsia="ru-RU"/>
        </w:rPr>
        <w:t xml:space="preserve"> </w:t>
      </w:r>
      <w:r w:rsidRPr="007F4978">
        <w:rPr>
          <w:rFonts w:ascii="Times New Roman" w:hAnsi="Times New Roman"/>
          <w:sz w:val="24"/>
          <w:szCs w:val="24"/>
          <w:lang w:eastAsia="ru-RU"/>
        </w:rPr>
        <w:t>указанных в справке</w:t>
      </w:r>
      <w:r w:rsidRPr="002D4EF8">
        <w:rPr>
          <w:rFonts w:ascii="Times New Roman" w:hAnsi="Times New Roman"/>
          <w:b/>
          <w:sz w:val="24"/>
          <w:szCs w:val="24"/>
          <w:lang w:eastAsia="ru-RU"/>
        </w:rPr>
        <w:t xml:space="preserve"> </w:t>
      </w:r>
      <w:r w:rsidR="00BB3A88" w:rsidRPr="002D4EF8">
        <w:rPr>
          <w:rFonts w:ascii="Times New Roman" w:eastAsia="Times New Roman" w:hAnsi="Times New Roman"/>
          <w:sz w:val="24"/>
          <w:szCs w:val="24"/>
        </w:rPr>
        <w:t xml:space="preserve">о перечне и </w:t>
      </w:r>
      <w:r w:rsidR="007F4978">
        <w:rPr>
          <w:rFonts w:ascii="Times New Roman" w:eastAsia="Times New Roman" w:hAnsi="Times New Roman"/>
          <w:sz w:val="24"/>
          <w:szCs w:val="24"/>
        </w:rPr>
        <w:t xml:space="preserve">годовых </w:t>
      </w:r>
      <w:r w:rsidR="00BB3A88" w:rsidRPr="002D4EF8">
        <w:rPr>
          <w:rFonts w:ascii="Times New Roman" w:eastAsia="Times New Roman" w:hAnsi="Times New Roman"/>
          <w:sz w:val="24"/>
          <w:szCs w:val="24"/>
        </w:rPr>
        <w:t>объемах выполнения аналоги</w:t>
      </w:r>
      <w:r w:rsidR="007F4978">
        <w:rPr>
          <w:rFonts w:ascii="Times New Roman" w:eastAsia="Times New Roman" w:hAnsi="Times New Roman"/>
          <w:sz w:val="24"/>
          <w:szCs w:val="24"/>
        </w:rPr>
        <w:t xml:space="preserve">чных договоров </w:t>
      </w:r>
      <w:r w:rsidR="007F4978" w:rsidRPr="007F4978">
        <w:rPr>
          <w:rFonts w:ascii="Times New Roman" w:eastAsia="Times New Roman" w:hAnsi="Times New Roman"/>
          <w:bCs/>
          <w:sz w:val="24"/>
          <w:szCs w:val="24"/>
        </w:rPr>
        <w:t>(форма 4</w:t>
      </w:r>
      <w:r w:rsidR="007F4978" w:rsidRPr="007F4978">
        <w:rPr>
          <w:rFonts w:ascii="Times New Roman" w:eastAsia="Times New Roman" w:hAnsi="Times New Roman"/>
          <w:sz w:val="24"/>
          <w:szCs w:val="24"/>
        </w:rPr>
        <w:t xml:space="preserve"> Приложения № 1 Документации</w:t>
      </w:r>
      <w:r w:rsidR="007F4978">
        <w:rPr>
          <w:rFonts w:ascii="Times New Roman" w:eastAsia="Times New Roman" w:hAnsi="Times New Roman"/>
          <w:sz w:val="24"/>
          <w:szCs w:val="24"/>
        </w:rPr>
        <w:t>).</w:t>
      </w:r>
      <w:r w:rsidR="000633B5" w:rsidRPr="002D4EF8">
        <w:rPr>
          <w:rFonts w:ascii="Times New Roman" w:eastAsia="Times New Roman" w:hAnsi="Times New Roman"/>
          <w:sz w:val="24"/>
          <w:szCs w:val="24"/>
        </w:rPr>
        <w:t xml:space="preserve"> </w:t>
      </w:r>
    </w:p>
    <w:p w:rsidR="00D35490" w:rsidRPr="007F4978" w:rsidRDefault="00D35490" w:rsidP="00D35490">
      <w:pPr>
        <w:spacing w:line="240" w:lineRule="auto"/>
        <w:ind w:firstLine="426"/>
        <w:jc w:val="both"/>
        <w:rPr>
          <w:rFonts w:ascii="Times New Roman" w:hAnsi="Times New Roman"/>
          <w:i/>
          <w:lang w:eastAsia="ru-RU"/>
        </w:rPr>
      </w:pPr>
      <w:r w:rsidRPr="002D4EF8">
        <w:rPr>
          <w:rFonts w:ascii="Times New Roman" w:hAnsi="Times New Roman"/>
          <w:b/>
          <w:color w:val="C00000"/>
          <w:sz w:val="24"/>
          <w:szCs w:val="24"/>
          <w:lang w:eastAsia="ru-RU"/>
        </w:rPr>
        <w:t xml:space="preserve"> </w:t>
      </w:r>
      <w:proofErr w:type="gramStart"/>
      <w:r w:rsidRPr="008F1875">
        <w:rPr>
          <w:rFonts w:ascii="Times New Roman" w:hAnsi="Times New Roman"/>
          <w:i/>
          <w:lang w:eastAsia="ru-RU"/>
        </w:rPr>
        <w:t>Так как</w:t>
      </w:r>
      <w:r w:rsidRPr="008F1875">
        <w:rPr>
          <w:rFonts w:ascii="Times New Roman" w:hAnsi="Times New Roman"/>
          <w:i/>
        </w:rPr>
        <w:t xml:space="preserve"> </w:t>
      </w:r>
      <w:r w:rsidRPr="008F1875">
        <w:rPr>
          <w:rFonts w:ascii="Times New Roman" w:hAnsi="Times New Roman"/>
          <w:i/>
          <w:lang w:eastAsia="ru-RU"/>
        </w:rPr>
        <w:t xml:space="preserve">опыт выполнения аналогичных </w:t>
      </w:r>
      <w:r w:rsidR="007F4978">
        <w:rPr>
          <w:rFonts w:ascii="Times New Roman" w:hAnsi="Times New Roman"/>
          <w:i/>
          <w:lang w:eastAsia="ru-RU"/>
        </w:rPr>
        <w:t>поставок</w:t>
      </w:r>
      <w:r w:rsidRPr="008F1875">
        <w:rPr>
          <w:rFonts w:ascii="Times New Roman" w:hAnsi="Times New Roman"/>
          <w:b/>
          <w:i/>
          <w:lang w:eastAsia="ru-RU"/>
        </w:rPr>
        <w:t xml:space="preserve"> </w:t>
      </w:r>
      <w:r w:rsidRPr="008F1875">
        <w:rPr>
          <w:rFonts w:ascii="Times New Roman" w:hAnsi="Times New Roman"/>
          <w:i/>
          <w:lang w:eastAsia="ru-RU"/>
        </w:rPr>
        <w:t xml:space="preserve">является критерием оценки Участников, то в случае не указания сведений по объему выполнения аналогичных договоров в справке (форма 4 Приложения №1 Документации), а также не предоставления </w:t>
      </w:r>
      <w:r w:rsidR="00F128B4" w:rsidRPr="008F1875">
        <w:rPr>
          <w:rFonts w:ascii="Times New Roman" w:hAnsi="Times New Roman"/>
          <w:i/>
          <w:lang w:eastAsia="ru-RU"/>
        </w:rPr>
        <w:t>копи</w:t>
      </w:r>
      <w:r w:rsidR="007F4978">
        <w:rPr>
          <w:rFonts w:ascii="Times New Roman" w:hAnsi="Times New Roman"/>
          <w:i/>
          <w:lang w:eastAsia="ru-RU"/>
        </w:rPr>
        <w:t>й</w:t>
      </w:r>
      <w:r w:rsidR="00F128B4" w:rsidRPr="008F1875">
        <w:rPr>
          <w:rFonts w:ascii="Times New Roman" w:hAnsi="Times New Roman"/>
          <w:i/>
          <w:lang w:eastAsia="ru-RU"/>
        </w:rPr>
        <w:t xml:space="preserve"> указанных в справке</w:t>
      </w:r>
      <w:r w:rsidRPr="008F1875">
        <w:rPr>
          <w:rFonts w:ascii="Times New Roman" w:hAnsi="Times New Roman"/>
          <w:i/>
          <w:lang w:eastAsia="ru-RU"/>
        </w:rPr>
        <w:t xml:space="preserve"> договоров</w:t>
      </w:r>
      <w:r w:rsidR="00F128B4" w:rsidRPr="008F1875">
        <w:rPr>
          <w:rFonts w:ascii="Times New Roman" w:hAnsi="Times New Roman"/>
        </w:rPr>
        <w:t xml:space="preserve"> </w:t>
      </w:r>
      <w:r w:rsidR="00F128B4" w:rsidRPr="008F1875">
        <w:rPr>
          <w:rFonts w:ascii="Times New Roman" w:hAnsi="Times New Roman"/>
          <w:i/>
          <w:lang w:eastAsia="ru-RU"/>
        </w:rPr>
        <w:t>со спецификациями и товарны</w:t>
      </w:r>
      <w:r w:rsidR="007F4978">
        <w:rPr>
          <w:rFonts w:ascii="Times New Roman" w:hAnsi="Times New Roman"/>
          <w:i/>
          <w:lang w:eastAsia="ru-RU"/>
        </w:rPr>
        <w:t>ми</w:t>
      </w:r>
      <w:r w:rsidR="00F128B4" w:rsidRPr="008F1875">
        <w:rPr>
          <w:rFonts w:ascii="Times New Roman" w:hAnsi="Times New Roman"/>
          <w:i/>
          <w:lang w:eastAsia="ru-RU"/>
        </w:rPr>
        <w:t xml:space="preserve"> накладны</w:t>
      </w:r>
      <w:r w:rsidR="007F4978">
        <w:rPr>
          <w:rFonts w:ascii="Times New Roman" w:hAnsi="Times New Roman"/>
          <w:i/>
          <w:lang w:eastAsia="ru-RU"/>
        </w:rPr>
        <w:t>ми</w:t>
      </w:r>
      <w:r w:rsidRPr="008F1875">
        <w:rPr>
          <w:rFonts w:ascii="Times New Roman" w:hAnsi="Times New Roman"/>
          <w:i/>
          <w:lang w:eastAsia="ru-RU"/>
        </w:rPr>
        <w:t xml:space="preserve">, заявке такого Участника будет присуждаться 0 баллов по данному </w:t>
      </w:r>
      <w:r w:rsidR="007F4978">
        <w:rPr>
          <w:rFonts w:ascii="Times New Roman" w:hAnsi="Times New Roman"/>
          <w:i/>
          <w:lang w:eastAsia="ru-RU"/>
        </w:rPr>
        <w:t>критерию</w:t>
      </w:r>
      <w:r w:rsidR="007F4978" w:rsidRPr="007F4978">
        <w:rPr>
          <w:rFonts w:ascii="Times New Roman" w:hAnsi="Times New Roman"/>
          <w:i/>
          <w:lang w:eastAsia="ru-RU"/>
        </w:rPr>
        <w:t>;</w:t>
      </w:r>
      <w:proofErr w:type="gramEnd"/>
    </w:p>
    <w:p w:rsidR="00F128B4" w:rsidRPr="002D4EF8" w:rsidRDefault="00F128B4" w:rsidP="00D35490">
      <w:pPr>
        <w:spacing w:line="240" w:lineRule="auto"/>
        <w:ind w:firstLine="426"/>
        <w:jc w:val="both"/>
        <w:rPr>
          <w:rFonts w:ascii="Times New Roman" w:eastAsia="Times New Roman" w:hAnsi="Times New Roman"/>
          <w:b/>
          <w:bCs/>
          <w:sz w:val="24"/>
          <w:szCs w:val="24"/>
        </w:rPr>
      </w:pPr>
      <w:r w:rsidRPr="002D4EF8">
        <w:rPr>
          <w:rFonts w:ascii="Times New Roman" w:eastAsia="Times New Roman" w:hAnsi="Times New Roman"/>
          <w:bCs/>
          <w:sz w:val="24"/>
          <w:szCs w:val="24"/>
        </w:rPr>
        <w:t xml:space="preserve">- </w:t>
      </w:r>
      <w:r w:rsidRPr="00E94327">
        <w:rPr>
          <w:rFonts w:ascii="Times New Roman" w:eastAsia="Times New Roman" w:hAnsi="Times New Roman"/>
          <w:bCs/>
          <w:sz w:val="24"/>
          <w:szCs w:val="24"/>
        </w:rPr>
        <w:t>заверенные уполномоченным лицом Участника</w:t>
      </w:r>
      <w:r w:rsidR="005C0955" w:rsidRPr="002D4EF8">
        <w:rPr>
          <w:rFonts w:ascii="Times New Roman" w:eastAsia="Times New Roman" w:hAnsi="Times New Roman"/>
          <w:b/>
          <w:bCs/>
          <w:sz w:val="24"/>
          <w:szCs w:val="24"/>
        </w:rPr>
        <w:t xml:space="preserve"> копии</w:t>
      </w:r>
      <w:r w:rsidRPr="002D4EF8">
        <w:rPr>
          <w:rFonts w:ascii="Times New Roman" w:eastAsia="Times New Roman" w:hAnsi="Times New Roman"/>
          <w:b/>
          <w:bCs/>
          <w:sz w:val="24"/>
          <w:szCs w:val="24"/>
        </w:rPr>
        <w:t xml:space="preserve"> документов, подтверждающих полномочия Участника на поставку предмета закупки </w:t>
      </w:r>
      <w:r w:rsidRPr="002D4EF8">
        <w:rPr>
          <w:rFonts w:ascii="Times New Roman" w:eastAsia="Times New Roman" w:hAnsi="Times New Roman"/>
          <w:bCs/>
          <w:sz w:val="24"/>
          <w:szCs w:val="24"/>
        </w:rPr>
        <w:t>(на усмотрение Участника):</w:t>
      </w:r>
    </w:p>
    <w:p w:rsidR="00F128B4" w:rsidRPr="002D4EF8" w:rsidRDefault="00F128B4" w:rsidP="00F128B4">
      <w:pPr>
        <w:numPr>
          <w:ilvl w:val="0"/>
          <w:numId w:val="46"/>
        </w:numPr>
        <w:spacing w:line="240" w:lineRule="auto"/>
        <w:jc w:val="both"/>
        <w:rPr>
          <w:rFonts w:ascii="Times New Roman" w:eastAsia="Times New Roman" w:hAnsi="Times New Roman"/>
          <w:bCs/>
          <w:sz w:val="24"/>
          <w:szCs w:val="24"/>
        </w:rPr>
      </w:pPr>
      <w:r w:rsidRPr="002D4EF8">
        <w:rPr>
          <w:rFonts w:ascii="Times New Roman" w:eastAsia="Times New Roman" w:hAnsi="Times New Roman"/>
          <w:bCs/>
          <w:sz w:val="24"/>
          <w:szCs w:val="24"/>
        </w:rPr>
        <w:t>для Участников процедуры закупки, не осуществляющих непосредственно изготовление Товара: копию дилерского договора/сертификата, оригинала или копии письма от изготовителя и т.д.</w:t>
      </w:r>
      <w:r w:rsidR="00E94327" w:rsidRPr="00E94327">
        <w:rPr>
          <w:rFonts w:ascii="Times New Roman" w:eastAsia="Times New Roman" w:hAnsi="Times New Roman"/>
          <w:bCs/>
          <w:sz w:val="24"/>
          <w:szCs w:val="24"/>
        </w:rPr>
        <w:t>;</w:t>
      </w:r>
    </w:p>
    <w:p w:rsidR="00F128B4" w:rsidRDefault="00F128B4" w:rsidP="00F128B4">
      <w:pPr>
        <w:numPr>
          <w:ilvl w:val="0"/>
          <w:numId w:val="46"/>
        </w:numPr>
        <w:spacing w:line="240" w:lineRule="auto"/>
        <w:jc w:val="both"/>
        <w:rPr>
          <w:rFonts w:ascii="Times New Roman" w:eastAsia="Times New Roman" w:hAnsi="Times New Roman"/>
          <w:bCs/>
          <w:sz w:val="24"/>
          <w:szCs w:val="24"/>
        </w:rPr>
      </w:pPr>
      <w:r w:rsidRPr="002D4EF8">
        <w:rPr>
          <w:rFonts w:ascii="Times New Roman" w:eastAsia="Times New Roman" w:hAnsi="Times New Roman"/>
          <w:bCs/>
          <w:sz w:val="24"/>
          <w:szCs w:val="24"/>
        </w:rPr>
        <w:t>для изготовителей Т</w:t>
      </w:r>
      <w:r w:rsidR="00E94327">
        <w:rPr>
          <w:rFonts w:ascii="Times New Roman" w:eastAsia="Times New Roman" w:hAnsi="Times New Roman"/>
          <w:bCs/>
          <w:sz w:val="24"/>
          <w:szCs w:val="24"/>
        </w:rPr>
        <w:t>овара - сертификат соответствия</w:t>
      </w:r>
      <w:r w:rsidR="00E94327" w:rsidRPr="00E94327">
        <w:rPr>
          <w:rFonts w:ascii="Times New Roman" w:eastAsia="Times New Roman" w:hAnsi="Times New Roman"/>
          <w:bCs/>
          <w:sz w:val="24"/>
          <w:szCs w:val="24"/>
        </w:rPr>
        <w:t>;</w:t>
      </w:r>
    </w:p>
    <w:p w:rsidR="008F1875" w:rsidRPr="002D4EF8" w:rsidRDefault="008F1875" w:rsidP="008F1875">
      <w:pPr>
        <w:numPr>
          <w:ilvl w:val="0"/>
          <w:numId w:val="46"/>
        </w:numPr>
        <w:spacing w:line="240" w:lineRule="auto"/>
        <w:jc w:val="both"/>
        <w:rPr>
          <w:rFonts w:ascii="Times New Roman" w:eastAsia="Times New Roman" w:hAnsi="Times New Roman"/>
          <w:bCs/>
          <w:sz w:val="24"/>
          <w:szCs w:val="24"/>
        </w:rPr>
      </w:pPr>
      <w:r>
        <w:rPr>
          <w:rFonts w:ascii="Times New Roman" w:eastAsia="Times New Roman" w:hAnsi="Times New Roman"/>
          <w:bCs/>
          <w:sz w:val="24"/>
          <w:szCs w:val="24"/>
        </w:rPr>
        <w:t xml:space="preserve">для </w:t>
      </w:r>
      <w:proofErr w:type="gramStart"/>
      <w:r>
        <w:rPr>
          <w:rFonts w:ascii="Times New Roman" w:eastAsia="Times New Roman" w:hAnsi="Times New Roman"/>
          <w:bCs/>
          <w:sz w:val="24"/>
          <w:szCs w:val="24"/>
        </w:rPr>
        <w:t>официальные</w:t>
      </w:r>
      <w:proofErr w:type="gramEnd"/>
      <w:r>
        <w:rPr>
          <w:rFonts w:ascii="Times New Roman" w:eastAsia="Times New Roman" w:hAnsi="Times New Roman"/>
          <w:bCs/>
          <w:sz w:val="24"/>
          <w:szCs w:val="24"/>
        </w:rPr>
        <w:t xml:space="preserve"> представителей</w:t>
      </w:r>
      <w:r w:rsidRPr="008F1875">
        <w:rPr>
          <w:rFonts w:ascii="Times New Roman" w:eastAsia="Times New Roman" w:hAnsi="Times New Roman"/>
          <w:bCs/>
          <w:sz w:val="24"/>
          <w:szCs w:val="24"/>
        </w:rPr>
        <w:t xml:space="preserve"> </w:t>
      </w:r>
      <w:r>
        <w:rPr>
          <w:rFonts w:ascii="Times New Roman" w:eastAsia="Times New Roman" w:hAnsi="Times New Roman"/>
          <w:bCs/>
          <w:sz w:val="24"/>
          <w:szCs w:val="24"/>
        </w:rPr>
        <w:t>– доверенность.</w:t>
      </w:r>
    </w:p>
    <w:p w:rsidR="00D35490" w:rsidRPr="008F1875" w:rsidRDefault="00D35490" w:rsidP="002D7C88">
      <w:pPr>
        <w:spacing w:line="240" w:lineRule="auto"/>
        <w:ind w:firstLine="426"/>
        <w:jc w:val="both"/>
        <w:rPr>
          <w:rFonts w:ascii="Times New Roman" w:hAnsi="Times New Roman"/>
          <w:i/>
          <w:lang w:eastAsia="ru-RU"/>
        </w:rPr>
      </w:pPr>
      <w:r w:rsidRPr="008F1875">
        <w:rPr>
          <w:rFonts w:ascii="Times New Roman" w:hAnsi="Times New Roman"/>
          <w:i/>
          <w:lang w:eastAsia="ru-RU"/>
        </w:rPr>
        <w:t xml:space="preserve">Так как оценка заявок по критерию </w:t>
      </w:r>
      <w:r w:rsidR="00404AA5" w:rsidRPr="008F1875">
        <w:rPr>
          <w:rFonts w:ascii="Times New Roman" w:hAnsi="Times New Roman"/>
          <w:i/>
          <w:lang w:eastAsia="ru-RU"/>
        </w:rPr>
        <w:t xml:space="preserve">«Подтверждение наличия ресурсов у Участника» </w:t>
      </w:r>
      <w:r w:rsidRPr="008F1875">
        <w:rPr>
          <w:rFonts w:ascii="Times New Roman" w:hAnsi="Times New Roman"/>
          <w:i/>
          <w:lang w:eastAsia="ru-RU"/>
        </w:rPr>
        <w:t xml:space="preserve">определяется на основании анализа предоставленных в составе заявки </w:t>
      </w:r>
      <w:r w:rsidR="002D7C88" w:rsidRPr="008F1875">
        <w:rPr>
          <w:rFonts w:ascii="Times New Roman" w:hAnsi="Times New Roman"/>
          <w:i/>
          <w:lang w:eastAsia="ru-RU"/>
        </w:rPr>
        <w:t xml:space="preserve">копий документов, подтверждающих полномочия Участника на поставку предмета закупки, </w:t>
      </w:r>
      <w:r w:rsidRPr="008F1875">
        <w:rPr>
          <w:rFonts w:ascii="Times New Roman" w:hAnsi="Times New Roman"/>
          <w:i/>
          <w:lang w:eastAsia="ru-RU"/>
        </w:rPr>
        <w:t>то в случае не предоставления</w:t>
      </w:r>
      <w:r w:rsidR="002D7C88" w:rsidRPr="008F1875">
        <w:rPr>
          <w:rFonts w:ascii="Times New Roman" w:hAnsi="Times New Roman"/>
          <w:i/>
          <w:lang w:eastAsia="ru-RU"/>
        </w:rPr>
        <w:t xml:space="preserve"> вышеуказанных документов</w:t>
      </w:r>
      <w:r w:rsidRPr="008F1875">
        <w:rPr>
          <w:rFonts w:ascii="Times New Roman" w:hAnsi="Times New Roman"/>
          <w:i/>
          <w:lang w:eastAsia="ru-RU"/>
        </w:rPr>
        <w:t>, заявке такого Участника будет присуждаться 0 баллов.</w:t>
      </w:r>
    </w:p>
    <w:p w:rsidR="00F17CDC" w:rsidRPr="002D4EF8" w:rsidRDefault="00F17CDC" w:rsidP="002531EF">
      <w:pPr>
        <w:spacing w:line="240" w:lineRule="auto"/>
        <w:jc w:val="both"/>
        <w:rPr>
          <w:rFonts w:ascii="Times New Roman" w:eastAsia="Times New Roman" w:hAnsi="Times New Roman"/>
          <w:bCs/>
          <w:sz w:val="24"/>
          <w:szCs w:val="24"/>
        </w:rPr>
      </w:pPr>
      <w:r w:rsidRPr="002D4EF8">
        <w:rPr>
          <w:rFonts w:ascii="Times New Roman" w:eastAsia="Times New Roman" w:hAnsi="Times New Roman"/>
          <w:bCs/>
          <w:sz w:val="24"/>
          <w:szCs w:val="24"/>
        </w:rPr>
        <w:t xml:space="preserve">В случае предоставления Участником заявки и/или приложенной к ней документации на иностранном языке (не русском), Участник обязан предоставить надлежащим образом </w:t>
      </w:r>
      <w:r w:rsidRPr="002D4EF8">
        <w:rPr>
          <w:rFonts w:ascii="Times New Roman" w:eastAsia="Times New Roman" w:hAnsi="Times New Roman"/>
          <w:b/>
          <w:bCs/>
          <w:sz w:val="24"/>
          <w:szCs w:val="24"/>
        </w:rPr>
        <w:t>заверенный нотариально перевод на русский язык</w:t>
      </w:r>
      <w:r w:rsidRPr="002D4EF8">
        <w:rPr>
          <w:rFonts w:ascii="Times New Roman" w:eastAsia="Times New Roman" w:hAnsi="Times New Roman"/>
          <w:bCs/>
          <w:sz w:val="24"/>
          <w:szCs w:val="24"/>
        </w:rPr>
        <w:t xml:space="preserve"> таких документов (в случаях предусмотренных действующим законодательством РФ на документах должен быть проставлен </w:t>
      </w:r>
      <w:proofErr w:type="spellStart"/>
      <w:r w:rsidRPr="002D4EF8">
        <w:rPr>
          <w:rFonts w:ascii="Times New Roman" w:eastAsia="Times New Roman" w:hAnsi="Times New Roman"/>
          <w:bCs/>
          <w:sz w:val="24"/>
          <w:szCs w:val="24"/>
        </w:rPr>
        <w:t>апостиль</w:t>
      </w:r>
      <w:proofErr w:type="spellEnd"/>
      <w:r w:rsidRPr="002D4EF8">
        <w:rPr>
          <w:rFonts w:ascii="Times New Roman" w:eastAsia="Times New Roman" w:hAnsi="Times New Roman"/>
          <w:bCs/>
          <w:sz w:val="24"/>
          <w:szCs w:val="24"/>
        </w:rPr>
        <w:t xml:space="preserve"> компетентного органа государства, в котором этот документ был составлен).</w:t>
      </w:r>
    </w:p>
    <w:p w:rsidR="00F17CDC" w:rsidRPr="002D4EF8" w:rsidRDefault="004D0F00" w:rsidP="00F75684">
      <w:pPr>
        <w:pStyle w:val="1"/>
        <w:numPr>
          <w:ilvl w:val="0"/>
          <w:numId w:val="0"/>
        </w:numPr>
        <w:spacing w:before="240"/>
        <w:jc w:val="center"/>
        <w:rPr>
          <w:b/>
          <w:bCs/>
        </w:rPr>
      </w:pPr>
      <w:bookmarkStart w:id="13" w:name="_Toc391973184"/>
      <w:r w:rsidRPr="002D4EF8">
        <w:rPr>
          <w:b/>
          <w:lang w:val="ru-RU"/>
        </w:rPr>
        <w:t xml:space="preserve">4. </w:t>
      </w:r>
      <w:r w:rsidR="00F17CDC" w:rsidRPr="002D4EF8">
        <w:rPr>
          <w:b/>
        </w:rPr>
        <w:t>Порядок проведения запроса предложений</w:t>
      </w:r>
      <w:bookmarkEnd w:id="13"/>
    </w:p>
    <w:p w:rsidR="00F17CDC" w:rsidRPr="002D4EF8" w:rsidRDefault="00F17CDC" w:rsidP="004C6757">
      <w:pPr>
        <w:pStyle w:val="2"/>
        <w:numPr>
          <w:ilvl w:val="1"/>
          <w:numId w:val="22"/>
        </w:numPr>
        <w:ind w:left="0" w:firstLine="0"/>
        <w:jc w:val="both"/>
        <w:rPr>
          <w:rFonts w:ascii="Times New Roman" w:hAnsi="Times New Roman" w:cs="Times New Roman"/>
          <w:i w:val="0"/>
          <w:sz w:val="24"/>
          <w:szCs w:val="24"/>
        </w:rPr>
      </w:pPr>
      <w:bookmarkStart w:id="14" w:name="_Toc386463995"/>
      <w:bookmarkStart w:id="15" w:name="_Toc388439837"/>
      <w:bookmarkStart w:id="16" w:name="_Toc388439986"/>
      <w:bookmarkStart w:id="17" w:name="_Toc388447355"/>
      <w:bookmarkStart w:id="18" w:name="_Toc389746527"/>
      <w:bookmarkStart w:id="19" w:name="_Toc390261824"/>
      <w:bookmarkStart w:id="20" w:name="_Toc391546639"/>
      <w:bookmarkStart w:id="21" w:name="_Toc391649816"/>
      <w:bookmarkStart w:id="22" w:name="_Toc391973185"/>
      <w:r w:rsidRPr="002D4EF8">
        <w:rPr>
          <w:rFonts w:ascii="Times New Roman" w:hAnsi="Times New Roman" w:cs="Times New Roman"/>
          <w:bCs w:val="0"/>
          <w:i w:val="0"/>
          <w:iCs w:val="0"/>
          <w:sz w:val="24"/>
          <w:szCs w:val="24"/>
        </w:rPr>
        <w:t xml:space="preserve">Получение документации о проведении </w:t>
      </w:r>
      <w:r w:rsidRPr="002D4EF8">
        <w:rPr>
          <w:rFonts w:ascii="Times New Roman" w:hAnsi="Times New Roman" w:cs="Times New Roman"/>
          <w:i w:val="0"/>
          <w:sz w:val="24"/>
          <w:szCs w:val="24"/>
        </w:rPr>
        <w:t>запроса предложений</w:t>
      </w:r>
      <w:bookmarkEnd w:id="14"/>
      <w:bookmarkEnd w:id="15"/>
      <w:bookmarkEnd w:id="16"/>
      <w:bookmarkEnd w:id="17"/>
      <w:bookmarkEnd w:id="18"/>
      <w:bookmarkEnd w:id="19"/>
      <w:bookmarkEnd w:id="20"/>
      <w:bookmarkEnd w:id="21"/>
      <w:bookmarkEnd w:id="22"/>
    </w:p>
    <w:p w:rsidR="00F17CDC" w:rsidRPr="002D4EF8" w:rsidRDefault="00F17CDC" w:rsidP="00EE1BD0">
      <w:pPr>
        <w:numPr>
          <w:ilvl w:val="2"/>
          <w:numId w:val="22"/>
        </w:numPr>
        <w:tabs>
          <w:tab w:val="clear" w:pos="720"/>
        </w:tabs>
        <w:spacing w:after="0" w:line="240" w:lineRule="auto"/>
        <w:ind w:left="0" w:firstLine="0"/>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sidRPr="002D4EF8">
        <w:rPr>
          <w:rFonts w:ascii="Times New Roman" w:eastAsia="Times New Roman" w:hAnsi="Times New Roman"/>
          <w:sz w:val="24"/>
          <w:szCs w:val="24"/>
        </w:rPr>
        <w:t>п.п</w:t>
      </w:r>
      <w:proofErr w:type="spellEnd"/>
      <w:r w:rsidRPr="002D4EF8">
        <w:rPr>
          <w:rFonts w:ascii="Times New Roman" w:eastAsia="Times New Roman" w:hAnsi="Times New Roman"/>
          <w:sz w:val="24"/>
          <w:szCs w:val="24"/>
        </w:rPr>
        <w:t>. 2.3. п. 2. Информационной карты либо отправить запрос на электронную почту</w:t>
      </w:r>
      <w:r w:rsidRPr="002D4EF8">
        <w:rPr>
          <w:rFonts w:ascii="Times New Roman" w:eastAsia="Times New Roman" w:hAnsi="Times New Roman"/>
          <w:color w:val="FF0000"/>
          <w:sz w:val="24"/>
          <w:szCs w:val="24"/>
        </w:rPr>
        <w:t xml:space="preserve"> </w:t>
      </w:r>
      <w:hyperlink r:id="rId21" w:history="1">
        <w:r w:rsidR="00EE1BD0" w:rsidRPr="002D4EF8">
          <w:rPr>
            <w:rStyle w:val="af0"/>
            <w:rFonts w:ascii="Times New Roman" w:hAnsi="Times New Roman"/>
            <w:sz w:val="24"/>
            <w:szCs w:val="24"/>
          </w:rPr>
          <w:t xml:space="preserve"> </w:t>
        </w:r>
        <w:r w:rsidR="001320FC" w:rsidRPr="002D4EF8">
          <w:rPr>
            <w:rStyle w:val="af0"/>
            <w:rFonts w:ascii="Times New Roman" w:hAnsi="Times New Roman"/>
            <w:sz w:val="24"/>
            <w:szCs w:val="24"/>
            <w:lang w:val="en-US"/>
          </w:rPr>
          <w:t>santalova</w:t>
        </w:r>
        <w:r w:rsidR="001320FC" w:rsidRPr="002D4EF8">
          <w:rPr>
            <w:rStyle w:val="af0"/>
            <w:rFonts w:ascii="Times New Roman" w:hAnsi="Times New Roman"/>
            <w:sz w:val="24"/>
            <w:szCs w:val="24"/>
          </w:rPr>
          <w:t>@</w:t>
        </w:r>
        <w:r w:rsidR="001320FC" w:rsidRPr="002D4EF8">
          <w:rPr>
            <w:rStyle w:val="af0"/>
            <w:rFonts w:ascii="Times New Roman" w:hAnsi="Times New Roman"/>
            <w:sz w:val="24"/>
            <w:szCs w:val="24"/>
            <w:lang w:val="en-US"/>
          </w:rPr>
          <w:t>mures</w:t>
        </w:r>
        <w:r w:rsidR="001320FC" w:rsidRPr="002D4EF8">
          <w:rPr>
            <w:rStyle w:val="af0"/>
            <w:rFonts w:ascii="Times New Roman" w:hAnsi="Times New Roman"/>
            <w:sz w:val="24"/>
            <w:szCs w:val="24"/>
          </w:rPr>
          <w:t>.</w:t>
        </w:r>
        <w:proofErr w:type="spellStart"/>
        <w:r w:rsidR="001320FC" w:rsidRPr="002D4EF8">
          <w:rPr>
            <w:rStyle w:val="af0"/>
            <w:rFonts w:ascii="Times New Roman" w:hAnsi="Times New Roman"/>
            <w:sz w:val="24"/>
            <w:szCs w:val="24"/>
            <w:lang w:val="en-US"/>
          </w:rPr>
          <w:t>ru</w:t>
        </w:r>
        <w:proofErr w:type="spellEnd"/>
      </w:hyperlink>
      <w:r w:rsidRPr="002D4EF8">
        <w:rPr>
          <w:rFonts w:ascii="Times New Roman" w:eastAsia="Times New Roman" w:hAnsi="Times New Roman"/>
          <w:sz w:val="24"/>
          <w:szCs w:val="24"/>
        </w:rPr>
        <w:t xml:space="preserve">, с указанием способа получения Документации. </w:t>
      </w:r>
    </w:p>
    <w:p w:rsidR="00F17CDC" w:rsidRPr="002D4EF8" w:rsidRDefault="00F17CDC" w:rsidP="004C6757">
      <w:pPr>
        <w:numPr>
          <w:ilvl w:val="2"/>
          <w:numId w:val="22"/>
        </w:numPr>
        <w:tabs>
          <w:tab w:val="clear" w:pos="720"/>
          <w:tab w:val="left" w:pos="0"/>
          <w:tab w:val="left" w:pos="284"/>
        </w:tabs>
        <w:spacing w:after="120" w:line="240" w:lineRule="auto"/>
        <w:ind w:left="0" w:firstLine="0"/>
        <w:jc w:val="both"/>
        <w:rPr>
          <w:rFonts w:ascii="Times New Roman" w:eastAsia="Times New Roman" w:hAnsi="Times New Roman"/>
          <w:sz w:val="24"/>
          <w:szCs w:val="24"/>
        </w:rPr>
      </w:pPr>
      <w:r w:rsidRPr="002D4EF8">
        <w:rPr>
          <w:rFonts w:ascii="Times New Roman" w:eastAsia="Times New Roman" w:hAnsi="Times New Roman"/>
          <w:sz w:val="24"/>
          <w:szCs w:val="24"/>
        </w:rPr>
        <w:t>Заказчик в течение двух рабочих дней</w:t>
      </w:r>
      <w:r w:rsidRPr="002D4EF8">
        <w:rPr>
          <w:rFonts w:ascii="Times New Roman" w:eastAsia="Times New Roman" w:hAnsi="Times New Roman"/>
          <w:color w:val="FF0000"/>
          <w:sz w:val="24"/>
          <w:szCs w:val="24"/>
        </w:rPr>
        <w:t xml:space="preserve"> </w:t>
      </w:r>
      <w:r w:rsidRPr="002D4EF8">
        <w:rPr>
          <w:rFonts w:ascii="Times New Roman" w:eastAsia="Times New Roman" w:hAnsi="Times New Roman"/>
          <w:sz w:val="24"/>
          <w:szCs w:val="24"/>
        </w:rPr>
        <w:t>(кроме субботы и воскресенья)</w:t>
      </w:r>
      <w:r w:rsidRPr="002D4EF8">
        <w:rPr>
          <w:rFonts w:ascii="Times New Roman" w:eastAsia="Times New Roman" w:hAnsi="Times New Roman"/>
          <w:color w:val="FF0000"/>
          <w:sz w:val="24"/>
          <w:szCs w:val="24"/>
        </w:rPr>
        <w:t xml:space="preserve"> </w:t>
      </w:r>
      <w:r w:rsidRPr="002D4EF8">
        <w:rPr>
          <w:rFonts w:ascii="Times New Roman" w:eastAsia="Times New Roman" w:hAnsi="Times New Roman"/>
          <w:sz w:val="24"/>
          <w:szCs w:val="24"/>
        </w:rPr>
        <w:t>с 8.30 до 16.42 (12.30-13.30 перерыв)</w:t>
      </w:r>
      <w:r w:rsidRPr="002D4EF8">
        <w:rPr>
          <w:rFonts w:ascii="Times New Roman" w:eastAsia="Times New Roman" w:hAnsi="Times New Roman"/>
          <w:color w:val="FF0000"/>
          <w:sz w:val="24"/>
          <w:szCs w:val="24"/>
        </w:rPr>
        <w:t xml:space="preserve"> </w:t>
      </w:r>
      <w:r w:rsidRPr="002D4EF8">
        <w:rPr>
          <w:rFonts w:ascii="Times New Roman" w:eastAsia="Times New Roman" w:hAnsi="Times New Roman"/>
          <w:sz w:val="24"/>
          <w:szCs w:val="24"/>
        </w:rPr>
        <w:t>со дня получения соответствующего запроса предоставит такому лицу</w:t>
      </w:r>
      <w:r w:rsidRPr="002D4EF8">
        <w:rPr>
          <w:rFonts w:ascii="Times New Roman" w:eastAsia="Times New Roman" w:hAnsi="Times New Roman"/>
          <w:color w:val="FF0000"/>
          <w:sz w:val="24"/>
          <w:szCs w:val="24"/>
        </w:rPr>
        <w:t xml:space="preserve"> </w:t>
      </w:r>
      <w:r w:rsidRPr="002D4EF8">
        <w:rPr>
          <w:rFonts w:ascii="Times New Roman" w:eastAsia="Times New Roman" w:hAnsi="Times New Roman"/>
          <w:sz w:val="24"/>
          <w:szCs w:val="24"/>
        </w:rPr>
        <w:t xml:space="preserve">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 закупке осуществляется бесплатно по адресу: 183038, </w:t>
      </w:r>
      <w:r w:rsidR="00EE1BD0" w:rsidRPr="002D4EF8">
        <w:rPr>
          <w:rFonts w:ascii="Times New Roman" w:hAnsi="Times New Roman"/>
          <w:bCs/>
          <w:sz w:val="24"/>
          <w:szCs w:val="24"/>
        </w:rPr>
        <w:t>г. </w:t>
      </w:r>
      <w:r w:rsidRPr="002D4EF8">
        <w:rPr>
          <w:rFonts w:ascii="Times New Roman" w:hAnsi="Times New Roman"/>
          <w:bCs/>
          <w:sz w:val="24"/>
          <w:szCs w:val="24"/>
        </w:rPr>
        <w:t>Мурманск,</w:t>
      </w:r>
      <w:r w:rsidR="009F1995" w:rsidRPr="002D4EF8">
        <w:rPr>
          <w:rFonts w:ascii="Times New Roman" w:hAnsi="Times New Roman"/>
          <w:bCs/>
          <w:sz w:val="24"/>
          <w:szCs w:val="24"/>
        </w:rPr>
        <w:t xml:space="preserve"> ул. </w:t>
      </w:r>
      <w:proofErr w:type="gramStart"/>
      <w:r w:rsidR="009F1995" w:rsidRPr="002D4EF8">
        <w:rPr>
          <w:rFonts w:ascii="Times New Roman" w:hAnsi="Times New Roman"/>
          <w:bCs/>
          <w:sz w:val="24"/>
          <w:szCs w:val="24"/>
        </w:rPr>
        <w:t>Промышленная</w:t>
      </w:r>
      <w:proofErr w:type="gramEnd"/>
      <w:r w:rsidR="00EE1BD0" w:rsidRPr="002D4EF8">
        <w:rPr>
          <w:rFonts w:ascii="Times New Roman" w:hAnsi="Times New Roman"/>
          <w:bCs/>
          <w:sz w:val="24"/>
          <w:szCs w:val="24"/>
        </w:rPr>
        <w:t>,</w:t>
      </w:r>
      <w:r w:rsidR="009F1995" w:rsidRPr="002D4EF8">
        <w:rPr>
          <w:rFonts w:ascii="Times New Roman" w:hAnsi="Times New Roman"/>
          <w:bCs/>
          <w:sz w:val="24"/>
          <w:szCs w:val="24"/>
        </w:rPr>
        <w:t xml:space="preserve"> д.15, </w:t>
      </w:r>
      <w:proofErr w:type="spellStart"/>
      <w:r w:rsidR="009F1995" w:rsidRPr="002D4EF8">
        <w:rPr>
          <w:rFonts w:ascii="Times New Roman" w:hAnsi="Times New Roman"/>
          <w:bCs/>
          <w:sz w:val="24"/>
          <w:szCs w:val="24"/>
        </w:rPr>
        <w:t>каб</w:t>
      </w:r>
      <w:proofErr w:type="spellEnd"/>
      <w:r w:rsidR="009F1995" w:rsidRPr="002D4EF8">
        <w:rPr>
          <w:rFonts w:ascii="Times New Roman" w:hAnsi="Times New Roman"/>
          <w:bCs/>
          <w:sz w:val="24"/>
          <w:szCs w:val="24"/>
        </w:rPr>
        <w:t>. 20</w:t>
      </w:r>
      <w:r w:rsidRPr="002D4EF8">
        <w:rPr>
          <w:rFonts w:ascii="Times New Roman" w:eastAsia="Times New Roman" w:hAnsi="Times New Roman"/>
          <w:sz w:val="24"/>
          <w:szCs w:val="24"/>
        </w:rPr>
        <w:t xml:space="preserve"> (Отдел закупок ОАО «Мурманэнергосбыт»). </w:t>
      </w:r>
    </w:p>
    <w:p w:rsidR="00F17CDC" w:rsidRPr="002D4EF8" w:rsidRDefault="00F17CDC" w:rsidP="004C6757">
      <w:pPr>
        <w:numPr>
          <w:ilvl w:val="2"/>
          <w:numId w:val="22"/>
        </w:numPr>
        <w:tabs>
          <w:tab w:val="clear" w:pos="720"/>
          <w:tab w:val="left" w:pos="0"/>
          <w:tab w:val="left" w:pos="284"/>
        </w:tabs>
        <w:spacing w:after="120" w:line="240" w:lineRule="auto"/>
        <w:ind w:left="0" w:firstLine="0"/>
        <w:jc w:val="both"/>
        <w:rPr>
          <w:rFonts w:ascii="Times New Roman" w:eastAsia="Times New Roman" w:hAnsi="Times New Roman"/>
          <w:sz w:val="24"/>
          <w:szCs w:val="24"/>
        </w:rPr>
      </w:pPr>
      <w:r w:rsidRPr="002D4EF8">
        <w:rPr>
          <w:rFonts w:ascii="Times New Roman" w:eastAsia="Times New Roman" w:hAnsi="Times New Roman"/>
          <w:sz w:val="24"/>
          <w:szCs w:val="24"/>
        </w:rPr>
        <w:t>Документация о проведении з</w:t>
      </w:r>
      <w:r w:rsidR="00A26183" w:rsidRPr="002D4EF8">
        <w:rPr>
          <w:rFonts w:ascii="Times New Roman" w:eastAsia="Times New Roman" w:hAnsi="Times New Roman"/>
          <w:sz w:val="24"/>
          <w:szCs w:val="24"/>
        </w:rPr>
        <w:t xml:space="preserve">апроса предложений доступна для </w:t>
      </w:r>
      <w:r w:rsidRPr="002D4EF8">
        <w:rPr>
          <w:rFonts w:ascii="Times New Roman" w:eastAsia="Times New Roman" w:hAnsi="Times New Roman"/>
          <w:sz w:val="24"/>
          <w:szCs w:val="24"/>
        </w:rPr>
        <w:t>ознакомления на официальном сайте</w:t>
      </w:r>
      <w:r w:rsidRPr="002D4EF8">
        <w:rPr>
          <w:rFonts w:ascii="Times New Roman" w:eastAsia="Times New Roman" w:hAnsi="Times New Roman"/>
          <w:color w:val="0000FF"/>
          <w:sz w:val="24"/>
          <w:szCs w:val="24"/>
          <w:u w:val="single"/>
        </w:rPr>
        <w:t xml:space="preserve"> http://zakupki.gov.ru/223 </w:t>
      </w:r>
      <w:r w:rsidRPr="002D4EF8">
        <w:rPr>
          <w:rFonts w:ascii="Times New Roman" w:eastAsia="Times New Roman" w:hAnsi="Times New Roman"/>
          <w:color w:val="0000FF"/>
          <w:sz w:val="24"/>
          <w:szCs w:val="24"/>
        </w:rPr>
        <w:t xml:space="preserve">  </w:t>
      </w:r>
      <w:r w:rsidRPr="002D4EF8">
        <w:rPr>
          <w:rFonts w:ascii="Times New Roman" w:eastAsia="Times New Roman" w:hAnsi="Times New Roman"/>
          <w:sz w:val="24"/>
          <w:szCs w:val="24"/>
        </w:rPr>
        <w:t xml:space="preserve">и на сайте Заказчика </w:t>
      </w:r>
      <w:r w:rsidRPr="002D4EF8">
        <w:rPr>
          <w:rFonts w:ascii="Times New Roman" w:eastAsia="Times New Roman" w:hAnsi="Times New Roman"/>
          <w:color w:val="0000FF"/>
          <w:sz w:val="24"/>
          <w:szCs w:val="24"/>
          <w:u w:val="single"/>
        </w:rPr>
        <w:t>http://</w:t>
      </w:r>
      <w:proofErr w:type="spellStart"/>
      <w:r w:rsidRPr="002D4EF8">
        <w:rPr>
          <w:rFonts w:ascii="Times New Roman" w:eastAsia="Times New Roman" w:hAnsi="Times New Roman"/>
          <w:color w:val="0000FF"/>
          <w:sz w:val="24"/>
          <w:szCs w:val="24"/>
          <w:u w:val="single"/>
          <w:lang w:val="en-US"/>
        </w:rPr>
        <w:t>mures</w:t>
      </w:r>
      <w:proofErr w:type="spellEnd"/>
      <w:r w:rsidRPr="002D4EF8">
        <w:rPr>
          <w:rFonts w:ascii="Times New Roman" w:eastAsia="Times New Roman" w:hAnsi="Times New Roman"/>
          <w:color w:val="0000FF"/>
          <w:sz w:val="24"/>
          <w:szCs w:val="24"/>
          <w:u w:val="single"/>
        </w:rPr>
        <w:t>.</w:t>
      </w:r>
      <w:proofErr w:type="spellStart"/>
      <w:r w:rsidRPr="002D4EF8">
        <w:rPr>
          <w:rFonts w:ascii="Times New Roman" w:eastAsia="Times New Roman" w:hAnsi="Times New Roman"/>
          <w:color w:val="0000FF"/>
          <w:sz w:val="24"/>
          <w:szCs w:val="24"/>
          <w:u w:val="single"/>
          <w:lang w:val="en-US"/>
        </w:rPr>
        <w:t>ru</w:t>
      </w:r>
      <w:proofErr w:type="spellEnd"/>
      <w:r w:rsidRPr="002D4EF8">
        <w:rPr>
          <w:rFonts w:ascii="Times New Roman" w:eastAsia="Times New Roman" w:hAnsi="Times New Roman"/>
          <w:color w:val="0000FF"/>
          <w:sz w:val="24"/>
          <w:szCs w:val="24"/>
          <w:u w:val="single"/>
        </w:rPr>
        <w:t>.</w:t>
      </w:r>
    </w:p>
    <w:p w:rsidR="00F17CDC" w:rsidRPr="002D4EF8" w:rsidRDefault="00F17CDC" w:rsidP="004C6757">
      <w:pPr>
        <w:numPr>
          <w:ilvl w:val="2"/>
          <w:numId w:val="22"/>
        </w:numPr>
        <w:tabs>
          <w:tab w:val="clear" w:pos="720"/>
          <w:tab w:val="left" w:pos="0"/>
          <w:tab w:val="left" w:pos="284"/>
          <w:tab w:val="left" w:pos="709"/>
        </w:tabs>
        <w:spacing w:after="120" w:line="240" w:lineRule="auto"/>
        <w:ind w:left="0" w:firstLine="0"/>
        <w:jc w:val="both"/>
        <w:rPr>
          <w:rFonts w:ascii="Times New Roman" w:eastAsia="Times New Roman" w:hAnsi="Times New Roman"/>
          <w:b/>
          <w:bCs/>
          <w:iCs/>
          <w:sz w:val="24"/>
          <w:szCs w:val="24"/>
        </w:rPr>
      </w:pPr>
      <w:r w:rsidRPr="002D4EF8">
        <w:rPr>
          <w:rFonts w:ascii="Times New Roman" w:eastAsia="Times New Roman" w:hAnsi="Times New Roman"/>
          <w:sz w:val="24"/>
          <w:szCs w:val="24"/>
        </w:rPr>
        <w:t xml:space="preserve"> Если заинтересованное лицо получило Документацию иным способом, чем это указано в пункте 4.1.1 - 4.1.3., Заказчик не несет ответственности за неполучение таким лицом информации об изменениях и (или) разъяснениях положений настоящей Документации.</w:t>
      </w:r>
    </w:p>
    <w:p w:rsidR="00F17CDC" w:rsidRPr="002D4EF8" w:rsidRDefault="00F17CDC" w:rsidP="004C6757">
      <w:pPr>
        <w:pStyle w:val="2"/>
        <w:numPr>
          <w:ilvl w:val="1"/>
          <w:numId w:val="22"/>
        </w:numPr>
        <w:ind w:left="0" w:firstLine="0"/>
        <w:rPr>
          <w:rFonts w:ascii="Times New Roman" w:hAnsi="Times New Roman" w:cs="Times New Roman"/>
          <w:i w:val="0"/>
          <w:sz w:val="24"/>
          <w:szCs w:val="24"/>
        </w:rPr>
      </w:pPr>
      <w:bookmarkStart w:id="23" w:name="_Toc386463996"/>
      <w:bookmarkStart w:id="24" w:name="_Toc388439838"/>
      <w:bookmarkStart w:id="25" w:name="_Toc388439987"/>
      <w:bookmarkStart w:id="26" w:name="_Toc388447356"/>
      <w:bookmarkStart w:id="27" w:name="_Toc389746528"/>
      <w:bookmarkStart w:id="28" w:name="_Toc390261825"/>
      <w:bookmarkStart w:id="29" w:name="_Toc391546640"/>
      <w:bookmarkStart w:id="30" w:name="_Toc391649817"/>
      <w:bookmarkStart w:id="31" w:name="_Toc391973186"/>
      <w:r w:rsidRPr="002D4EF8">
        <w:rPr>
          <w:rFonts w:ascii="Times New Roman" w:hAnsi="Times New Roman" w:cs="Times New Roman"/>
          <w:bCs w:val="0"/>
          <w:i w:val="0"/>
          <w:iCs w:val="0"/>
          <w:sz w:val="24"/>
          <w:szCs w:val="24"/>
        </w:rPr>
        <w:t xml:space="preserve">Разъяснение положений документации о проведении  </w:t>
      </w:r>
      <w:r w:rsidRPr="002D4EF8">
        <w:rPr>
          <w:rFonts w:ascii="Times New Roman" w:hAnsi="Times New Roman" w:cs="Times New Roman"/>
          <w:i w:val="0"/>
          <w:sz w:val="24"/>
          <w:szCs w:val="24"/>
        </w:rPr>
        <w:t>запроса предложений</w:t>
      </w:r>
      <w:bookmarkEnd w:id="23"/>
      <w:bookmarkEnd w:id="24"/>
      <w:bookmarkEnd w:id="25"/>
      <w:bookmarkEnd w:id="26"/>
      <w:bookmarkEnd w:id="27"/>
      <w:bookmarkEnd w:id="28"/>
      <w:bookmarkEnd w:id="29"/>
      <w:bookmarkEnd w:id="30"/>
      <w:bookmarkEnd w:id="31"/>
    </w:p>
    <w:p w:rsidR="00F17CDC" w:rsidRPr="002D4EF8" w:rsidRDefault="00F17CDC" w:rsidP="0060013B">
      <w:pPr>
        <w:numPr>
          <w:ilvl w:val="2"/>
          <w:numId w:val="22"/>
        </w:numPr>
        <w:tabs>
          <w:tab w:val="clear" w:pos="720"/>
          <w:tab w:val="num" w:pos="0"/>
        </w:tabs>
        <w:spacing w:after="0" w:line="240" w:lineRule="auto"/>
        <w:ind w:left="0" w:firstLine="0"/>
        <w:jc w:val="both"/>
        <w:rPr>
          <w:rFonts w:ascii="Times New Roman" w:eastAsia="Times New Roman" w:hAnsi="Times New Roman"/>
          <w:sz w:val="24"/>
          <w:szCs w:val="24"/>
        </w:rPr>
      </w:pPr>
      <w:proofErr w:type="gramStart"/>
      <w:r w:rsidRPr="002D4EF8">
        <w:rPr>
          <w:rFonts w:ascii="Times New Roman" w:eastAsia="Times New Roman" w:hAnsi="Times New Roman"/>
          <w:sz w:val="24"/>
          <w:szCs w:val="24"/>
        </w:rPr>
        <w:t>Любой Участник закупки вправе</w:t>
      </w:r>
      <w:r w:rsidRPr="002D4EF8">
        <w:rPr>
          <w:rFonts w:ascii="Times New Roman" w:eastAsia="Times New Roman" w:hAnsi="Times New Roman"/>
          <w:color w:val="FF0000"/>
          <w:sz w:val="24"/>
          <w:szCs w:val="24"/>
        </w:rPr>
        <w:t xml:space="preserve"> </w:t>
      </w:r>
      <w:r w:rsidRPr="002D4EF8">
        <w:rPr>
          <w:rFonts w:ascii="Times New Roman" w:eastAsia="Times New Roman" w:hAnsi="Times New Roman"/>
          <w:sz w:val="24"/>
          <w:szCs w:val="24"/>
        </w:rPr>
        <w:t>направить заказчику официальный письменный запрос за подписью уполномоченного лица Участника закупки о разъяснении положений</w:t>
      </w:r>
      <w:r w:rsidRPr="002D4EF8">
        <w:rPr>
          <w:rFonts w:ascii="Times New Roman" w:eastAsia="Times New Roman" w:hAnsi="Times New Roman"/>
          <w:color w:val="FF0000"/>
          <w:sz w:val="24"/>
          <w:szCs w:val="24"/>
        </w:rPr>
        <w:t xml:space="preserve"> </w:t>
      </w:r>
      <w:r w:rsidRPr="002D4EF8">
        <w:rPr>
          <w:rFonts w:ascii="Times New Roman" w:eastAsia="Times New Roman" w:hAnsi="Times New Roman"/>
          <w:sz w:val="24"/>
          <w:szCs w:val="24"/>
        </w:rPr>
        <w:t>Документации</w:t>
      </w:r>
      <w:r w:rsidRPr="002D4EF8">
        <w:rPr>
          <w:rFonts w:ascii="Times New Roman" w:eastAsia="Times New Roman" w:hAnsi="Times New Roman"/>
          <w:color w:val="FF0000"/>
          <w:sz w:val="24"/>
          <w:szCs w:val="24"/>
        </w:rPr>
        <w:t xml:space="preserve"> </w:t>
      </w:r>
      <w:r w:rsidRPr="002D4EF8">
        <w:rPr>
          <w:rFonts w:ascii="Times New Roman" w:eastAsia="Times New Roman" w:hAnsi="Times New Roman"/>
          <w:sz w:val="24"/>
          <w:szCs w:val="24"/>
        </w:rPr>
        <w:t xml:space="preserve">по адресу, указанному в </w:t>
      </w:r>
      <w:proofErr w:type="spellStart"/>
      <w:r w:rsidRPr="002D4EF8">
        <w:rPr>
          <w:rFonts w:ascii="Times New Roman" w:eastAsia="Times New Roman" w:hAnsi="Times New Roman"/>
          <w:sz w:val="24"/>
          <w:szCs w:val="24"/>
        </w:rPr>
        <w:t>п.п</w:t>
      </w:r>
      <w:proofErr w:type="spellEnd"/>
      <w:r w:rsidRPr="002D4EF8">
        <w:rPr>
          <w:rFonts w:ascii="Times New Roman" w:eastAsia="Times New Roman" w:hAnsi="Times New Roman"/>
          <w:sz w:val="24"/>
          <w:szCs w:val="24"/>
        </w:rPr>
        <w:t>. 2.3. п. 2 Информационной карты</w:t>
      </w:r>
      <w:r w:rsidRPr="002D4EF8">
        <w:rPr>
          <w:rFonts w:ascii="Times New Roman" w:eastAsia="Times New Roman" w:hAnsi="Times New Roman"/>
          <w:color w:val="FF0000"/>
          <w:sz w:val="24"/>
          <w:szCs w:val="24"/>
        </w:rPr>
        <w:t xml:space="preserve"> </w:t>
      </w:r>
      <w:r w:rsidRPr="002D4EF8">
        <w:rPr>
          <w:rFonts w:ascii="Times New Roman" w:eastAsia="Times New Roman" w:hAnsi="Times New Roman"/>
          <w:sz w:val="24"/>
          <w:szCs w:val="24"/>
        </w:rPr>
        <w:t>либо отправить запрос на</w:t>
      </w:r>
      <w:r w:rsidRPr="002D4EF8">
        <w:rPr>
          <w:rFonts w:ascii="Times New Roman" w:eastAsia="Times New Roman" w:hAnsi="Times New Roman"/>
          <w:color w:val="FF0000"/>
          <w:sz w:val="24"/>
          <w:szCs w:val="24"/>
        </w:rPr>
        <w:t xml:space="preserve"> </w:t>
      </w:r>
      <w:r w:rsidRPr="002D4EF8">
        <w:rPr>
          <w:rFonts w:ascii="Times New Roman" w:eastAsia="Times New Roman" w:hAnsi="Times New Roman"/>
          <w:sz w:val="24"/>
          <w:szCs w:val="24"/>
        </w:rPr>
        <w:t>электронную почту</w:t>
      </w:r>
      <w:r w:rsidRPr="002D4EF8">
        <w:rPr>
          <w:rFonts w:ascii="Times New Roman" w:eastAsia="Times New Roman" w:hAnsi="Times New Roman"/>
          <w:color w:val="FF0000"/>
          <w:sz w:val="24"/>
          <w:szCs w:val="24"/>
        </w:rPr>
        <w:t xml:space="preserve"> </w:t>
      </w:r>
      <w:hyperlink r:id="rId22" w:history="1">
        <w:r w:rsidR="001320FC" w:rsidRPr="002D4EF8">
          <w:rPr>
            <w:rStyle w:val="af0"/>
            <w:rFonts w:ascii="Times New Roman" w:hAnsi="Times New Roman"/>
            <w:sz w:val="24"/>
            <w:szCs w:val="24"/>
            <w:lang w:val="en-US"/>
          </w:rPr>
          <w:t>santalova</w:t>
        </w:r>
        <w:r w:rsidR="001320FC" w:rsidRPr="002D4EF8">
          <w:rPr>
            <w:rStyle w:val="af0"/>
            <w:rFonts w:ascii="Times New Roman" w:hAnsi="Times New Roman"/>
            <w:sz w:val="24"/>
            <w:szCs w:val="24"/>
          </w:rPr>
          <w:t>@</w:t>
        </w:r>
        <w:r w:rsidR="001320FC" w:rsidRPr="002D4EF8">
          <w:rPr>
            <w:rStyle w:val="af0"/>
            <w:rFonts w:ascii="Times New Roman" w:hAnsi="Times New Roman"/>
            <w:sz w:val="24"/>
            <w:szCs w:val="24"/>
            <w:lang w:val="en-US"/>
          </w:rPr>
          <w:t>mures</w:t>
        </w:r>
        <w:r w:rsidR="001320FC" w:rsidRPr="002D4EF8">
          <w:rPr>
            <w:rStyle w:val="af0"/>
            <w:rFonts w:ascii="Times New Roman" w:hAnsi="Times New Roman"/>
            <w:sz w:val="24"/>
            <w:szCs w:val="24"/>
          </w:rPr>
          <w:t>.</w:t>
        </w:r>
        <w:proofErr w:type="spellStart"/>
        <w:r w:rsidR="001320FC" w:rsidRPr="002D4EF8">
          <w:rPr>
            <w:rStyle w:val="af0"/>
            <w:rFonts w:ascii="Times New Roman" w:hAnsi="Times New Roman"/>
            <w:sz w:val="24"/>
            <w:szCs w:val="24"/>
            <w:lang w:val="en-US"/>
          </w:rPr>
          <w:t>ru</w:t>
        </w:r>
        <w:proofErr w:type="spellEnd"/>
      </w:hyperlink>
      <w:r w:rsidRPr="002D4EF8">
        <w:rPr>
          <w:rFonts w:ascii="Times New Roman" w:eastAsia="Times New Roman" w:hAnsi="Times New Roman"/>
          <w:sz w:val="24"/>
          <w:szCs w:val="24"/>
        </w:rPr>
        <w:t xml:space="preserve">,  с указанием способа получения разъяснении положений </w:t>
      </w:r>
      <w:r w:rsidRPr="002D4EF8">
        <w:rPr>
          <w:rFonts w:ascii="Times New Roman" w:eastAsia="Times New Roman" w:hAnsi="Times New Roman"/>
          <w:sz w:val="24"/>
          <w:szCs w:val="24"/>
        </w:rPr>
        <w:lastRenderedPageBreak/>
        <w:t xml:space="preserve">Документации, не позднее, чем за 2 (два) рабочих дня до дня окончания </w:t>
      </w:r>
      <w:r w:rsidR="005028F0">
        <w:rPr>
          <w:rFonts w:ascii="Times New Roman" w:eastAsia="Times New Roman" w:hAnsi="Times New Roman"/>
          <w:sz w:val="24"/>
          <w:szCs w:val="24"/>
        </w:rPr>
        <w:t xml:space="preserve">срока </w:t>
      </w:r>
      <w:r w:rsidRPr="002D4EF8">
        <w:rPr>
          <w:rFonts w:ascii="Times New Roman" w:eastAsia="Times New Roman" w:hAnsi="Times New Roman"/>
          <w:sz w:val="24"/>
          <w:szCs w:val="24"/>
        </w:rPr>
        <w:t>подачи заявок</w:t>
      </w:r>
      <w:proofErr w:type="gramEnd"/>
      <w:r w:rsidRPr="002D4EF8">
        <w:rPr>
          <w:rFonts w:ascii="Times New Roman" w:eastAsia="Times New Roman" w:hAnsi="Times New Roman"/>
          <w:sz w:val="24"/>
          <w:szCs w:val="24"/>
        </w:rPr>
        <w:t xml:space="preserve"> на участие в проведении запроса предложений. </w:t>
      </w:r>
    </w:p>
    <w:p w:rsidR="00F17CDC" w:rsidRPr="00F73E96" w:rsidRDefault="00F17CDC" w:rsidP="00F75684">
      <w:pPr>
        <w:tabs>
          <w:tab w:val="left" w:pos="0"/>
          <w:tab w:val="left" w:pos="709"/>
          <w:tab w:val="left" w:pos="960"/>
          <w:tab w:val="left" w:pos="1276"/>
        </w:tabs>
        <w:spacing w:after="0" w:line="240" w:lineRule="auto"/>
        <w:jc w:val="both"/>
        <w:rPr>
          <w:rFonts w:ascii="Times New Roman" w:eastAsia="Times New Roman" w:hAnsi="Times New Roman"/>
          <w:b/>
          <w:sz w:val="24"/>
          <w:szCs w:val="24"/>
        </w:rPr>
      </w:pPr>
      <w:r w:rsidRPr="004535C6">
        <w:rPr>
          <w:rFonts w:ascii="Times New Roman" w:eastAsia="Times New Roman" w:hAnsi="Times New Roman"/>
          <w:b/>
          <w:color w:val="FF0000"/>
          <w:sz w:val="24"/>
          <w:szCs w:val="24"/>
        </w:rPr>
        <w:t xml:space="preserve">         </w:t>
      </w:r>
      <w:r w:rsidRPr="00F73E96">
        <w:rPr>
          <w:rFonts w:ascii="Times New Roman" w:eastAsia="Times New Roman" w:hAnsi="Times New Roman"/>
          <w:b/>
          <w:sz w:val="24"/>
          <w:szCs w:val="24"/>
        </w:rPr>
        <w:t xml:space="preserve">Дата и время начала приема запросов на разъяснения положений Документации от Участников закупки: с </w:t>
      </w:r>
      <w:r w:rsidR="00A26183" w:rsidRPr="00F73E96">
        <w:rPr>
          <w:rFonts w:ascii="Times New Roman" w:eastAsia="Times New Roman" w:hAnsi="Times New Roman"/>
          <w:b/>
          <w:sz w:val="24"/>
          <w:szCs w:val="24"/>
        </w:rPr>
        <w:t>08</w:t>
      </w:r>
      <w:r w:rsidRPr="00F73E96">
        <w:rPr>
          <w:rFonts w:ascii="Times New Roman" w:eastAsia="Times New Roman" w:hAnsi="Times New Roman"/>
          <w:b/>
          <w:sz w:val="24"/>
          <w:szCs w:val="24"/>
        </w:rPr>
        <w:t>:</w:t>
      </w:r>
      <w:r w:rsidR="00A26183" w:rsidRPr="00F73E96">
        <w:rPr>
          <w:rFonts w:ascii="Times New Roman" w:eastAsia="Times New Roman" w:hAnsi="Times New Roman"/>
          <w:b/>
          <w:sz w:val="24"/>
          <w:szCs w:val="24"/>
        </w:rPr>
        <w:t>3</w:t>
      </w:r>
      <w:r w:rsidRPr="00F73E96">
        <w:rPr>
          <w:rFonts w:ascii="Times New Roman" w:eastAsia="Times New Roman" w:hAnsi="Times New Roman"/>
          <w:b/>
          <w:sz w:val="24"/>
          <w:szCs w:val="24"/>
        </w:rPr>
        <w:t xml:space="preserve">0 </w:t>
      </w:r>
      <w:r w:rsidR="00E41DA2" w:rsidRPr="00F73E96">
        <w:rPr>
          <w:rFonts w:ascii="Times New Roman" w:eastAsia="Times New Roman" w:hAnsi="Times New Roman"/>
          <w:b/>
          <w:sz w:val="24"/>
          <w:szCs w:val="24"/>
        </w:rPr>
        <w:t>08</w:t>
      </w:r>
      <w:r w:rsidRPr="00F73E96">
        <w:rPr>
          <w:rFonts w:ascii="Times New Roman" w:eastAsia="Times New Roman" w:hAnsi="Times New Roman"/>
          <w:b/>
          <w:sz w:val="24"/>
          <w:szCs w:val="24"/>
        </w:rPr>
        <w:t xml:space="preserve"> </w:t>
      </w:r>
      <w:r w:rsidR="002D7C88" w:rsidRPr="00F73E96">
        <w:rPr>
          <w:rFonts w:ascii="Times New Roman" w:eastAsia="Times New Roman" w:hAnsi="Times New Roman"/>
          <w:b/>
          <w:sz w:val="24"/>
          <w:szCs w:val="24"/>
        </w:rPr>
        <w:t>июл</w:t>
      </w:r>
      <w:r w:rsidR="00DB489A" w:rsidRPr="00F73E96">
        <w:rPr>
          <w:rFonts w:ascii="Times New Roman" w:eastAsia="Times New Roman" w:hAnsi="Times New Roman"/>
          <w:b/>
          <w:sz w:val="24"/>
          <w:szCs w:val="24"/>
        </w:rPr>
        <w:t>я</w:t>
      </w:r>
      <w:r w:rsidRPr="00F73E96">
        <w:rPr>
          <w:rFonts w:ascii="Times New Roman" w:eastAsia="Times New Roman" w:hAnsi="Times New Roman"/>
          <w:b/>
          <w:sz w:val="24"/>
          <w:szCs w:val="24"/>
        </w:rPr>
        <w:t xml:space="preserve"> 2014 г. </w:t>
      </w:r>
    </w:p>
    <w:p w:rsidR="00F17CDC" w:rsidRPr="00F73E96" w:rsidRDefault="00F17CDC" w:rsidP="00F75684">
      <w:pPr>
        <w:autoSpaceDE w:val="0"/>
        <w:spacing w:after="0" w:line="240" w:lineRule="auto"/>
        <w:jc w:val="both"/>
        <w:rPr>
          <w:rFonts w:ascii="Times New Roman" w:eastAsia="Times New Roman" w:hAnsi="Times New Roman"/>
          <w:b/>
          <w:sz w:val="24"/>
          <w:szCs w:val="24"/>
        </w:rPr>
      </w:pPr>
      <w:r w:rsidRPr="00F73E96">
        <w:rPr>
          <w:rFonts w:ascii="Times New Roman" w:eastAsia="Times New Roman" w:hAnsi="Times New Roman"/>
          <w:b/>
          <w:sz w:val="24"/>
          <w:szCs w:val="24"/>
        </w:rPr>
        <w:t xml:space="preserve">         Дата и время окончания приема запросов на разъяснения положений Документации от Участников закупки: </w:t>
      </w:r>
      <w:r w:rsidR="00F73E96">
        <w:rPr>
          <w:rFonts w:ascii="Times New Roman" w:eastAsia="Times New Roman" w:hAnsi="Times New Roman"/>
          <w:b/>
          <w:sz w:val="24"/>
          <w:szCs w:val="24"/>
        </w:rPr>
        <w:t>до</w:t>
      </w:r>
      <w:r w:rsidRPr="00F73E96">
        <w:rPr>
          <w:rFonts w:ascii="Times New Roman" w:eastAsia="Times New Roman" w:hAnsi="Times New Roman"/>
          <w:b/>
          <w:sz w:val="24"/>
          <w:szCs w:val="24"/>
        </w:rPr>
        <w:t xml:space="preserve"> </w:t>
      </w:r>
      <w:r w:rsidR="00DB489A" w:rsidRPr="00F73E96">
        <w:rPr>
          <w:rFonts w:ascii="Times New Roman" w:eastAsia="Times New Roman" w:hAnsi="Times New Roman"/>
          <w:b/>
          <w:sz w:val="24"/>
          <w:szCs w:val="24"/>
        </w:rPr>
        <w:t>1</w:t>
      </w:r>
      <w:r w:rsidR="00E41DA2" w:rsidRPr="00F73E96">
        <w:rPr>
          <w:rFonts w:ascii="Times New Roman" w:eastAsia="Times New Roman" w:hAnsi="Times New Roman"/>
          <w:b/>
          <w:sz w:val="24"/>
          <w:szCs w:val="24"/>
        </w:rPr>
        <w:t>2</w:t>
      </w:r>
      <w:r w:rsidRPr="00F73E96">
        <w:rPr>
          <w:rFonts w:ascii="Times New Roman" w:eastAsia="Times New Roman" w:hAnsi="Times New Roman"/>
          <w:b/>
          <w:sz w:val="24"/>
          <w:szCs w:val="24"/>
        </w:rPr>
        <w:t>:</w:t>
      </w:r>
      <w:r w:rsidR="0062246D" w:rsidRPr="00F73E96">
        <w:rPr>
          <w:rFonts w:ascii="Times New Roman" w:eastAsia="Times New Roman" w:hAnsi="Times New Roman"/>
          <w:b/>
          <w:sz w:val="24"/>
          <w:szCs w:val="24"/>
        </w:rPr>
        <w:t>0</w:t>
      </w:r>
      <w:r w:rsidR="00DD3E23" w:rsidRPr="00F73E96">
        <w:rPr>
          <w:rFonts w:ascii="Times New Roman" w:eastAsia="Times New Roman" w:hAnsi="Times New Roman"/>
          <w:b/>
          <w:sz w:val="24"/>
          <w:szCs w:val="24"/>
        </w:rPr>
        <w:t>0</w:t>
      </w:r>
      <w:r w:rsidRPr="00F73E96">
        <w:rPr>
          <w:rFonts w:ascii="Times New Roman" w:eastAsia="Times New Roman" w:hAnsi="Times New Roman"/>
          <w:b/>
          <w:sz w:val="24"/>
          <w:szCs w:val="24"/>
        </w:rPr>
        <w:t xml:space="preserve"> </w:t>
      </w:r>
      <w:r w:rsidR="00E41DA2" w:rsidRPr="00F73E96">
        <w:rPr>
          <w:rFonts w:ascii="Times New Roman" w:eastAsia="Times New Roman" w:hAnsi="Times New Roman"/>
          <w:b/>
          <w:sz w:val="24"/>
          <w:szCs w:val="24"/>
        </w:rPr>
        <w:t>11</w:t>
      </w:r>
      <w:r w:rsidR="0062246D" w:rsidRPr="00F73E96">
        <w:rPr>
          <w:rFonts w:ascii="Times New Roman" w:eastAsia="Times New Roman" w:hAnsi="Times New Roman"/>
          <w:b/>
          <w:sz w:val="24"/>
          <w:szCs w:val="24"/>
        </w:rPr>
        <w:t xml:space="preserve"> июля</w:t>
      </w:r>
      <w:r w:rsidRPr="00F73E96">
        <w:rPr>
          <w:rFonts w:ascii="Times New Roman" w:eastAsia="Times New Roman" w:hAnsi="Times New Roman"/>
          <w:b/>
          <w:sz w:val="24"/>
          <w:szCs w:val="24"/>
        </w:rPr>
        <w:t xml:space="preserve"> 2014 г.</w:t>
      </w:r>
      <w:r w:rsidR="00F73E96">
        <w:rPr>
          <w:rFonts w:ascii="Times New Roman" w:eastAsia="Times New Roman" w:hAnsi="Times New Roman"/>
          <w:b/>
          <w:sz w:val="24"/>
          <w:szCs w:val="24"/>
        </w:rPr>
        <w:t xml:space="preserve"> включительно.</w:t>
      </w:r>
      <w:r w:rsidRPr="00F73E96">
        <w:rPr>
          <w:rFonts w:ascii="Times New Roman" w:eastAsia="Times New Roman" w:hAnsi="Times New Roman"/>
          <w:b/>
          <w:sz w:val="24"/>
          <w:szCs w:val="24"/>
        </w:rPr>
        <w:t xml:space="preserve">   </w:t>
      </w:r>
    </w:p>
    <w:p w:rsidR="00F17CDC" w:rsidRPr="002D4EF8" w:rsidRDefault="00F17CDC" w:rsidP="004C6757">
      <w:pPr>
        <w:numPr>
          <w:ilvl w:val="2"/>
          <w:numId w:val="22"/>
        </w:numPr>
        <w:tabs>
          <w:tab w:val="clear" w:pos="720"/>
          <w:tab w:val="left" w:pos="0"/>
        </w:tabs>
        <w:spacing w:after="120" w:line="240" w:lineRule="auto"/>
        <w:ind w:left="0" w:firstLine="0"/>
        <w:jc w:val="both"/>
        <w:rPr>
          <w:rFonts w:ascii="Times New Roman" w:eastAsia="Times New Roman" w:hAnsi="Times New Roman"/>
          <w:b/>
          <w:bCs/>
          <w:iCs/>
          <w:sz w:val="24"/>
          <w:szCs w:val="24"/>
        </w:rPr>
      </w:pPr>
      <w:r w:rsidRPr="002D4EF8">
        <w:rPr>
          <w:rFonts w:ascii="Times New Roman" w:eastAsia="Times New Roman" w:hAnsi="Times New Roman"/>
          <w:sz w:val="24"/>
          <w:szCs w:val="24"/>
        </w:rPr>
        <w:t xml:space="preserve">Заказчик в течение одного рабочего дня </w:t>
      </w:r>
      <w:r w:rsidRPr="002D4EF8">
        <w:rPr>
          <w:rFonts w:ascii="Times New Roman" w:hAnsi="Times New Roman"/>
          <w:sz w:val="24"/>
          <w:szCs w:val="24"/>
        </w:rPr>
        <w:t xml:space="preserve">со дня поступления запроса </w:t>
      </w:r>
      <w:r w:rsidRPr="002D4EF8">
        <w:rPr>
          <w:rFonts w:ascii="Times New Roman" w:eastAsia="Times New Roman" w:hAnsi="Times New Roman"/>
          <w:sz w:val="24"/>
          <w:szCs w:val="24"/>
        </w:rPr>
        <w:t>о предоставлении разъяснений</w:t>
      </w:r>
      <w:r w:rsidRPr="002D4EF8">
        <w:rPr>
          <w:rFonts w:ascii="Times New Roman" w:eastAsia="Times New Roman" w:hAnsi="Times New Roman"/>
          <w:color w:val="FF0000"/>
          <w:sz w:val="24"/>
          <w:szCs w:val="24"/>
        </w:rPr>
        <w:t xml:space="preserve"> </w:t>
      </w:r>
      <w:r w:rsidRPr="002D4EF8">
        <w:rPr>
          <w:rFonts w:ascii="Times New Roman" w:eastAsia="Times New Roman" w:hAnsi="Times New Roman"/>
          <w:sz w:val="24"/>
          <w:szCs w:val="24"/>
        </w:rPr>
        <w:t>отвечает на вопрос и размещает на официальном сайте</w:t>
      </w:r>
      <w:r w:rsidRPr="002D4EF8">
        <w:rPr>
          <w:rFonts w:ascii="Times New Roman" w:eastAsia="Times New Roman" w:hAnsi="Times New Roman"/>
          <w:color w:val="FF0000"/>
          <w:sz w:val="24"/>
          <w:szCs w:val="24"/>
        </w:rPr>
        <w:t xml:space="preserve"> </w:t>
      </w:r>
      <w:hyperlink r:id="rId23" w:history="1">
        <w:r w:rsidRPr="002D4EF8">
          <w:rPr>
            <w:rStyle w:val="af0"/>
            <w:rFonts w:ascii="Times New Roman" w:hAnsi="Times New Roman"/>
            <w:sz w:val="24"/>
            <w:szCs w:val="24"/>
          </w:rPr>
          <w:t>http://zakupki.gov.ru/223</w:t>
        </w:r>
      </w:hyperlink>
      <w:r w:rsidRPr="002D4EF8">
        <w:rPr>
          <w:rFonts w:ascii="Times New Roman" w:eastAsia="Times New Roman" w:hAnsi="Times New Roman"/>
          <w:color w:val="FF0000"/>
          <w:sz w:val="24"/>
          <w:szCs w:val="24"/>
        </w:rPr>
        <w:t xml:space="preserve"> </w:t>
      </w:r>
      <w:r w:rsidRPr="002D4EF8">
        <w:rPr>
          <w:rFonts w:ascii="Times New Roman" w:eastAsia="Times New Roman" w:hAnsi="Times New Roman"/>
          <w:sz w:val="24"/>
          <w:szCs w:val="24"/>
        </w:rPr>
        <w:t xml:space="preserve">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w:t>
      </w:r>
      <w:proofErr w:type="gramStart"/>
      <w:r w:rsidRPr="002D4EF8">
        <w:rPr>
          <w:rFonts w:ascii="Times New Roman" w:eastAsia="Times New Roman" w:hAnsi="Times New Roman"/>
          <w:sz w:val="24"/>
          <w:szCs w:val="24"/>
        </w:rPr>
        <w:t>позднее</w:t>
      </w:r>
      <w:proofErr w:type="gramEnd"/>
      <w:r w:rsidRPr="002D4EF8">
        <w:rPr>
          <w:rFonts w:ascii="Times New Roman" w:eastAsia="Times New Roman" w:hAnsi="Times New Roman"/>
          <w:sz w:val="24"/>
          <w:szCs w:val="24"/>
        </w:rPr>
        <w:t xml:space="preserve"> чем за 2 (два) </w:t>
      </w:r>
      <w:r w:rsidRPr="002D4EF8">
        <w:rPr>
          <w:rFonts w:ascii="Times New Roman" w:hAnsi="Times New Roman"/>
          <w:sz w:val="24"/>
          <w:szCs w:val="24"/>
        </w:rPr>
        <w:t xml:space="preserve">рабочих </w:t>
      </w:r>
      <w:r w:rsidRPr="002D4EF8">
        <w:rPr>
          <w:rFonts w:ascii="Times New Roman" w:eastAsia="Times New Roman" w:hAnsi="Times New Roman"/>
          <w:sz w:val="24"/>
          <w:szCs w:val="24"/>
        </w:rPr>
        <w:t xml:space="preserve">дня до дня окончания </w:t>
      </w:r>
      <w:r w:rsidRPr="002D4EF8">
        <w:rPr>
          <w:rFonts w:ascii="Times New Roman" w:hAnsi="Times New Roman"/>
          <w:sz w:val="24"/>
          <w:szCs w:val="24"/>
        </w:rPr>
        <w:t xml:space="preserve">срока </w:t>
      </w:r>
      <w:r w:rsidRPr="002D4EF8">
        <w:rPr>
          <w:rFonts w:ascii="Times New Roman" w:eastAsia="Times New Roman" w:hAnsi="Times New Roman"/>
          <w:sz w:val="24"/>
          <w:szCs w:val="24"/>
        </w:rPr>
        <w:t>подачи заявок на участие.</w:t>
      </w:r>
    </w:p>
    <w:p w:rsidR="00F17CDC" w:rsidRPr="002D4EF8" w:rsidRDefault="00F17CDC" w:rsidP="004C6757">
      <w:pPr>
        <w:pStyle w:val="2"/>
        <w:numPr>
          <w:ilvl w:val="1"/>
          <w:numId w:val="22"/>
        </w:numPr>
        <w:tabs>
          <w:tab w:val="clear" w:pos="708"/>
          <w:tab w:val="num" w:pos="0"/>
        </w:tabs>
        <w:ind w:left="0" w:firstLine="0"/>
        <w:rPr>
          <w:rFonts w:ascii="Times New Roman" w:hAnsi="Times New Roman" w:cs="Times New Roman"/>
          <w:i w:val="0"/>
          <w:sz w:val="24"/>
          <w:szCs w:val="24"/>
        </w:rPr>
      </w:pPr>
      <w:bookmarkStart w:id="32" w:name="_Toc386463997"/>
      <w:bookmarkStart w:id="33" w:name="_Toc388439839"/>
      <w:bookmarkStart w:id="34" w:name="_Toc388439988"/>
      <w:bookmarkStart w:id="35" w:name="_Toc388447357"/>
      <w:bookmarkStart w:id="36" w:name="_Toc389746529"/>
      <w:bookmarkStart w:id="37" w:name="_Toc390261826"/>
      <w:bookmarkStart w:id="38" w:name="_Toc391546641"/>
      <w:bookmarkStart w:id="39" w:name="_Toc391649818"/>
      <w:bookmarkStart w:id="40" w:name="_Toc391973187"/>
      <w:r w:rsidRPr="002D4EF8">
        <w:rPr>
          <w:rFonts w:ascii="Times New Roman" w:hAnsi="Times New Roman" w:cs="Times New Roman"/>
          <w:bCs w:val="0"/>
          <w:i w:val="0"/>
          <w:iCs w:val="0"/>
          <w:sz w:val="24"/>
          <w:szCs w:val="24"/>
        </w:rPr>
        <w:t xml:space="preserve">Внесение изменений в Документацию о проведении </w:t>
      </w:r>
      <w:r w:rsidRPr="002D4EF8">
        <w:rPr>
          <w:rFonts w:ascii="Times New Roman" w:hAnsi="Times New Roman" w:cs="Times New Roman"/>
          <w:i w:val="0"/>
          <w:sz w:val="24"/>
          <w:szCs w:val="24"/>
        </w:rPr>
        <w:t>запроса предложений</w:t>
      </w:r>
      <w:bookmarkEnd w:id="32"/>
      <w:bookmarkEnd w:id="33"/>
      <w:bookmarkEnd w:id="34"/>
      <w:bookmarkEnd w:id="35"/>
      <w:bookmarkEnd w:id="36"/>
      <w:bookmarkEnd w:id="37"/>
      <w:bookmarkEnd w:id="38"/>
      <w:bookmarkEnd w:id="39"/>
      <w:bookmarkEnd w:id="40"/>
    </w:p>
    <w:p w:rsidR="00F17CDC" w:rsidRPr="002D4EF8" w:rsidRDefault="00F17CDC" w:rsidP="009F1995">
      <w:pPr>
        <w:numPr>
          <w:ilvl w:val="2"/>
          <w:numId w:val="22"/>
        </w:numPr>
        <w:tabs>
          <w:tab w:val="clear" w:pos="720"/>
          <w:tab w:val="left" w:pos="0"/>
          <w:tab w:val="left" w:pos="709"/>
        </w:tabs>
        <w:spacing w:after="0" w:line="240" w:lineRule="auto"/>
        <w:ind w:left="0" w:firstLine="0"/>
        <w:jc w:val="both"/>
        <w:rPr>
          <w:rFonts w:ascii="Times New Roman" w:eastAsia="Times New Roman" w:hAnsi="Times New Roman"/>
          <w:sz w:val="24"/>
          <w:szCs w:val="24"/>
        </w:rPr>
      </w:pPr>
      <w:r w:rsidRPr="002D4EF8">
        <w:rPr>
          <w:rFonts w:ascii="Times New Roman" w:eastAsia="Times New Roman" w:hAnsi="Times New Roman"/>
          <w:sz w:val="24"/>
          <w:szCs w:val="24"/>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F17CDC" w:rsidRPr="002D4EF8" w:rsidRDefault="00F17CDC" w:rsidP="009F1995">
      <w:pPr>
        <w:numPr>
          <w:ilvl w:val="2"/>
          <w:numId w:val="22"/>
        </w:numPr>
        <w:tabs>
          <w:tab w:val="clear" w:pos="720"/>
          <w:tab w:val="num" w:pos="0"/>
          <w:tab w:val="left" w:pos="284"/>
        </w:tabs>
        <w:spacing w:after="0" w:line="240" w:lineRule="auto"/>
        <w:ind w:left="0" w:firstLine="0"/>
        <w:jc w:val="both"/>
        <w:rPr>
          <w:rFonts w:ascii="Times New Roman" w:hAnsi="Times New Roman"/>
          <w:sz w:val="24"/>
          <w:szCs w:val="24"/>
        </w:rPr>
      </w:pPr>
      <w:r w:rsidRPr="002D4EF8">
        <w:rPr>
          <w:rFonts w:ascii="Times New Roman" w:eastAsia="Times New Roman" w:hAnsi="Times New Roman"/>
          <w:sz w:val="24"/>
          <w:szCs w:val="24"/>
        </w:rPr>
        <w:t xml:space="preserve">В течение </w:t>
      </w:r>
      <w:r w:rsidRPr="002D4EF8">
        <w:rPr>
          <w:rFonts w:ascii="Times New Roman" w:eastAsia="Times New Roman" w:hAnsi="Times New Roman"/>
          <w:bCs/>
          <w:sz w:val="24"/>
          <w:szCs w:val="24"/>
        </w:rPr>
        <w:t>трех дней</w:t>
      </w:r>
      <w:r w:rsidRPr="002D4EF8">
        <w:rPr>
          <w:rFonts w:ascii="Times New Roman" w:eastAsia="Times New Roman" w:hAnsi="Times New Roman"/>
          <w:b/>
          <w:bCs/>
          <w:sz w:val="24"/>
          <w:szCs w:val="24"/>
        </w:rPr>
        <w:t xml:space="preserve"> </w:t>
      </w:r>
      <w:r w:rsidRPr="002D4EF8">
        <w:rPr>
          <w:rFonts w:ascii="Times New Roman" w:eastAsia="Times New Roman" w:hAnsi="Times New Roman"/>
          <w:sz w:val="24"/>
          <w:szCs w:val="24"/>
        </w:rPr>
        <w:t xml:space="preserve">со дня принятия решения о внесении изменений в Документацию такие изменения размещаются заказчиком на официальном сайте Российской Федерации для размещения информации о размещении заказов: </w:t>
      </w:r>
      <w:hyperlink r:id="rId24" w:history="1">
        <w:r w:rsidRPr="002D4EF8">
          <w:rPr>
            <w:rStyle w:val="af0"/>
            <w:rFonts w:ascii="Times New Roman" w:eastAsia="Times New Roman" w:hAnsi="Times New Roman"/>
            <w:sz w:val="24"/>
            <w:szCs w:val="24"/>
          </w:rPr>
          <w:t>http://zakupki.gov.ru/223/</w:t>
        </w:r>
      </w:hyperlink>
      <w:r w:rsidRPr="002D4EF8">
        <w:rPr>
          <w:rFonts w:ascii="Times New Roman" w:eastAsia="Times New Roman" w:hAnsi="Times New Roman"/>
          <w:sz w:val="24"/>
          <w:szCs w:val="24"/>
        </w:rPr>
        <w:t xml:space="preserve">. </w:t>
      </w:r>
    </w:p>
    <w:p w:rsidR="009F1995" w:rsidRPr="002D4EF8" w:rsidRDefault="00F17CDC" w:rsidP="009F1995">
      <w:pPr>
        <w:tabs>
          <w:tab w:val="left" w:pos="720"/>
          <w:tab w:val="left" w:pos="1276"/>
        </w:tabs>
        <w:spacing w:after="120" w:line="240" w:lineRule="auto"/>
        <w:jc w:val="both"/>
        <w:rPr>
          <w:rFonts w:ascii="Times New Roman" w:eastAsia="Times New Roman" w:hAnsi="Times New Roman"/>
          <w:sz w:val="24"/>
          <w:szCs w:val="24"/>
        </w:rPr>
      </w:pPr>
      <w:r w:rsidRPr="002D4EF8">
        <w:rPr>
          <w:rFonts w:ascii="Times New Roman" w:hAnsi="Times New Roman"/>
          <w:sz w:val="24"/>
          <w:szCs w:val="24"/>
        </w:rPr>
        <w:t>В случае внесения изменений в Извещение и Документацию о проведении запроса предложений, срок подачи заявок должен быть продлен Заказчиком так, чтобы со дня размещения на официальном сайте внесенных изменений до даты окончания срока подачи заявок на участие в запросе цен срок составлял не менее пяти дней.</w:t>
      </w:r>
      <w:r w:rsidRPr="002D4EF8">
        <w:rPr>
          <w:rFonts w:ascii="Times New Roman" w:eastAsia="Times New Roman" w:hAnsi="Times New Roman"/>
          <w:sz w:val="24"/>
          <w:szCs w:val="24"/>
        </w:rPr>
        <w:t xml:space="preserve"> </w:t>
      </w:r>
    </w:p>
    <w:p w:rsidR="009F1995" w:rsidRPr="002D4EF8" w:rsidRDefault="009F1995" w:rsidP="009F1995">
      <w:pPr>
        <w:tabs>
          <w:tab w:val="left" w:pos="720"/>
          <w:tab w:val="left" w:pos="1276"/>
        </w:tabs>
        <w:spacing w:after="120" w:line="240" w:lineRule="auto"/>
        <w:jc w:val="both"/>
        <w:rPr>
          <w:rFonts w:ascii="Times New Roman" w:hAnsi="Times New Roman"/>
          <w:sz w:val="24"/>
          <w:szCs w:val="24"/>
        </w:rPr>
      </w:pPr>
      <w:r w:rsidRPr="002D4EF8">
        <w:rPr>
          <w:rFonts w:ascii="Times New Roman" w:eastAsia="Times New Roman" w:hAnsi="Times New Roman"/>
          <w:b/>
          <w:sz w:val="24"/>
          <w:szCs w:val="24"/>
        </w:rPr>
        <w:t>4.3.3.</w:t>
      </w:r>
      <w:r w:rsidRPr="002D4EF8">
        <w:rPr>
          <w:rFonts w:ascii="Times New Roman" w:eastAsia="Times New Roman" w:hAnsi="Times New Roman"/>
          <w:sz w:val="24"/>
          <w:szCs w:val="24"/>
        </w:rPr>
        <w:t xml:space="preserve"> </w:t>
      </w:r>
      <w:r w:rsidR="00B250AD" w:rsidRPr="002D4EF8">
        <w:rPr>
          <w:rFonts w:ascii="Times New Roman" w:hAnsi="Times New Roman"/>
          <w:sz w:val="24"/>
          <w:szCs w:val="24"/>
        </w:rPr>
        <w:t xml:space="preserve">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 без ее отзыва.  Изменения предоставляются, так же как и заявка на бумажном носителе, в запечатанном конверте, в соответствии с </w:t>
      </w:r>
      <w:proofErr w:type="spellStart"/>
      <w:r w:rsidR="00B250AD" w:rsidRPr="002D4EF8">
        <w:rPr>
          <w:rFonts w:ascii="Times New Roman" w:hAnsi="Times New Roman"/>
          <w:sz w:val="24"/>
          <w:szCs w:val="24"/>
        </w:rPr>
        <w:t>п.п</w:t>
      </w:r>
      <w:proofErr w:type="spellEnd"/>
      <w:r w:rsidR="00B250AD" w:rsidRPr="002D4EF8">
        <w:rPr>
          <w:rFonts w:ascii="Times New Roman" w:hAnsi="Times New Roman"/>
          <w:sz w:val="24"/>
          <w:szCs w:val="24"/>
        </w:rPr>
        <w:t>. 4.4.3.-4.4.9.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B250AD" w:rsidRPr="002D4EF8" w:rsidRDefault="00B250AD" w:rsidP="009F1995">
      <w:pPr>
        <w:tabs>
          <w:tab w:val="left" w:pos="720"/>
          <w:tab w:val="left" w:pos="1276"/>
        </w:tabs>
        <w:spacing w:after="0" w:line="240" w:lineRule="auto"/>
        <w:jc w:val="both"/>
        <w:rPr>
          <w:rFonts w:ascii="Times New Roman" w:hAnsi="Times New Roman"/>
          <w:sz w:val="24"/>
          <w:szCs w:val="24"/>
        </w:rPr>
      </w:pPr>
      <w:r w:rsidRPr="002D4EF8">
        <w:rPr>
          <w:rFonts w:ascii="Times New Roman" w:hAnsi="Times New Roman"/>
          <w:sz w:val="24"/>
          <w:szCs w:val="24"/>
        </w:rPr>
        <w:t xml:space="preserve">- наименование, адрес Заказчика, </w:t>
      </w:r>
    </w:p>
    <w:p w:rsidR="00B250AD" w:rsidRPr="002D4EF8" w:rsidRDefault="00B250AD" w:rsidP="009F1995">
      <w:pPr>
        <w:pStyle w:val="af4"/>
        <w:jc w:val="both"/>
        <w:rPr>
          <w:rFonts w:ascii="Times New Roman" w:hAnsi="Times New Roman"/>
          <w:sz w:val="24"/>
          <w:szCs w:val="24"/>
        </w:rPr>
      </w:pPr>
      <w:r w:rsidRPr="002D4EF8">
        <w:rPr>
          <w:rFonts w:ascii="Times New Roman" w:hAnsi="Times New Roman"/>
          <w:sz w:val="24"/>
          <w:szCs w:val="24"/>
        </w:rPr>
        <w:t>- полное фирменное наименование Участника закупки, его почтовый адрес,</w:t>
      </w:r>
    </w:p>
    <w:p w:rsidR="00B250AD" w:rsidRPr="002D4EF8" w:rsidRDefault="00B250AD" w:rsidP="009F1995">
      <w:pPr>
        <w:pStyle w:val="af4"/>
        <w:jc w:val="both"/>
        <w:rPr>
          <w:rFonts w:ascii="Times New Roman" w:hAnsi="Times New Roman"/>
          <w:sz w:val="24"/>
          <w:szCs w:val="24"/>
        </w:rPr>
      </w:pPr>
      <w:r w:rsidRPr="002D4EF8">
        <w:rPr>
          <w:rFonts w:ascii="Times New Roman" w:hAnsi="Times New Roman"/>
          <w:sz w:val="24"/>
          <w:szCs w:val="24"/>
        </w:rPr>
        <w:t xml:space="preserve">- Изменения </w:t>
      </w:r>
      <w:proofErr w:type="gramStart"/>
      <w:r w:rsidRPr="002D4EF8">
        <w:rPr>
          <w:rFonts w:ascii="Times New Roman" w:hAnsi="Times New Roman"/>
          <w:sz w:val="24"/>
          <w:szCs w:val="24"/>
        </w:rPr>
        <w:t>к</w:t>
      </w:r>
      <w:proofErr w:type="gramEnd"/>
      <w:r w:rsidRPr="002D4EF8">
        <w:rPr>
          <w:rFonts w:ascii="Times New Roman" w:hAnsi="Times New Roman"/>
          <w:sz w:val="24"/>
          <w:szCs w:val="24"/>
        </w:rPr>
        <w:t xml:space="preserve"> …(наименование закупки и дата подачи заявки).</w:t>
      </w:r>
    </w:p>
    <w:p w:rsidR="00B250AD" w:rsidRPr="002D4EF8" w:rsidRDefault="00B250AD" w:rsidP="009F1995">
      <w:pPr>
        <w:pStyle w:val="af4"/>
        <w:jc w:val="both"/>
        <w:rPr>
          <w:rFonts w:ascii="Times New Roman" w:hAnsi="Times New Roman"/>
          <w:sz w:val="24"/>
          <w:szCs w:val="24"/>
        </w:rPr>
      </w:pPr>
      <w:r w:rsidRPr="002D4EF8">
        <w:rPr>
          <w:rFonts w:ascii="Times New Roman" w:hAnsi="Times New Roman"/>
          <w:sz w:val="24"/>
          <w:szCs w:val="24"/>
        </w:rPr>
        <w:t xml:space="preserve">Запечатанный конверт с изменениями к заявке на участие в запросе цен должен быть предоставлен Заказчику по адресу, указанному в Извещении.  </w:t>
      </w:r>
    </w:p>
    <w:p w:rsidR="00B250AD" w:rsidRPr="002D4EF8" w:rsidRDefault="00B250AD" w:rsidP="009F1995">
      <w:pPr>
        <w:pStyle w:val="af4"/>
        <w:jc w:val="both"/>
        <w:rPr>
          <w:rFonts w:ascii="Times New Roman" w:hAnsi="Times New Roman"/>
          <w:sz w:val="24"/>
          <w:szCs w:val="24"/>
        </w:rPr>
      </w:pPr>
      <w:r w:rsidRPr="002D4EF8">
        <w:rPr>
          <w:rFonts w:ascii="Times New Roman" w:hAnsi="Times New Roman"/>
          <w:sz w:val="24"/>
          <w:szCs w:val="24"/>
        </w:rPr>
        <w:t xml:space="preserve">Заказчик вправе требовать предъявления документа, удостоверяющего личность, и документа, подтверждающего полномочия лица, подающего конверт с изменениями к заявке на участие в запросе цен.  </w:t>
      </w:r>
    </w:p>
    <w:p w:rsidR="00B250AD" w:rsidRPr="002D4EF8" w:rsidRDefault="00B250AD" w:rsidP="009F1995">
      <w:pPr>
        <w:pStyle w:val="af4"/>
        <w:jc w:val="both"/>
        <w:rPr>
          <w:rFonts w:ascii="Times New Roman" w:hAnsi="Times New Roman"/>
          <w:sz w:val="24"/>
          <w:szCs w:val="24"/>
        </w:rPr>
      </w:pPr>
      <w:r w:rsidRPr="002D4EF8">
        <w:rPr>
          <w:rFonts w:ascii="Times New Roman" w:hAnsi="Times New Roman"/>
          <w:sz w:val="24"/>
          <w:szCs w:val="24"/>
        </w:rPr>
        <w:t>По требованию лица, представившего конверт с изменениями к заявке на участие в запросе цен, Заказчик выдает расписку в получении данного конверта, с указанием регистрационного номера, даты и времени получения конверта.</w:t>
      </w:r>
    </w:p>
    <w:p w:rsidR="00B250AD" w:rsidRPr="002D4EF8" w:rsidRDefault="00B250AD" w:rsidP="009F1995">
      <w:pPr>
        <w:pStyle w:val="af4"/>
        <w:jc w:val="both"/>
        <w:rPr>
          <w:rFonts w:ascii="Times New Roman" w:hAnsi="Times New Roman"/>
          <w:sz w:val="24"/>
          <w:szCs w:val="24"/>
        </w:rPr>
      </w:pPr>
      <w:r w:rsidRPr="002D4EF8">
        <w:rPr>
          <w:rFonts w:ascii="Times New Roman" w:hAnsi="Times New Roman"/>
          <w:sz w:val="24"/>
          <w:szCs w:val="24"/>
        </w:rPr>
        <w:t xml:space="preserve">Заказчик регистрирует поступивший конверт </w:t>
      </w:r>
      <w:proofErr w:type="gramStart"/>
      <w:r w:rsidRPr="002D4EF8">
        <w:rPr>
          <w:rFonts w:ascii="Times New Roman" w:hAnsi="Times New Roman"/>
          <w:sz w:val="24"/>
          <w:szCs w:val="24"/>
        </w:rPr>
        <w:t>с изменениями к заявке на участие в запросе цен в Журнале</w:t>
      </w:r>
      <w:proofErr w:type="gramEnd"/>
      <w:r w:rsidRPr="002D4EF8">
        <w:rPr>
          <w:rFonts w:ascii="Times New Roman" w:hAnsi="Times New Roman"/>
          <w:sz w:val="24"/>
          <w:szCs w:val="24"/>
        </w:rPr>
        <w:t xml:space="preserve"> регистрации конвертов (заявок на участие) с указанием, что это изменения заявки.</w:t>
      </w:r>
    </w:p>
    <w:p w:rsidR="009F1995" w:rsidRPr="002D4EF8" w:rsidRDefault="00B250AD" w:rsidP="009F1995">
      <w:pPr>
        <w:pStyle w:val="af4"/>
        <w:jc w:val="both"/>
        <w:rPr>
          <w:rFonts w:ascii="Times New Roman" w:hAnsi="Times New Roman"/>
          <w:sz w:val="24"/>
          <w:szCs w:val="24"/>
        </w:rPr>
      </w:pPr>
      <w:r w:rsidRPr="002D4EF8">
        <w:rPr>
          <w:rFonts w:ascii="Times New Roman" w:hAnsi="Times New Roman"/>
          <w:sz w:val="24"/>
          <w:szCs w:val="24"/>
        </w:rPr>
        <w:t>Комиссия по закупке рассматривает такую заявку Участника закупки с учетом изменений.</w:t>
      </w:r>
    </w:p>
    <w:p w:rsidR="009F1995" w:rsidRPr="002D4EF8" w:rsidRDefault="009F1995" w:rsidP="005E4FBA">
      <w:pPr>
        <w:pStyle w:val="af4"/>
        <w:numPr>
          <w:ilvl w:val="2"/>
          <w:numId w:val="39"/>
        </w:numPr>
        <w:ind w:left="0" w:firstLine="0"/>
        <w:jc w:val="both"/>
        <w:rPr>
          <w:rFonts w:ascii="Times New Roman" w:hAnsi="Times New Roman"/>
          <w:sz w:val="24"/>
          <w:szCs w:val="24"/>
        </w:rPr>
      </w:pPr>
      <w:r w:rsidRPr="002D4EF8">
        <w:rPr>
          <w:rFonts w:ascii="Times New Roman" w:hAnsi="Times New Roman"/>
          <w:sz w:val="24"/>
          <w:szCs w:val="24"/>
        </w:rPr>
        <w:t xml:space="preserve">Заказчик вправе принять решение </w:t>
      </w:r>
      <w:proofErr w:type="gramStart"/>
      <w:r w:rsidRPr="002D4EF8">
        <w:rPr>
          <w:rFonts w:ascii="Times New Roman" w:hAnsi="Times New Roman"/>
          <w:sz w:val="24"/>
          <w:szCs w:val="24"/>
        </w:rPr>
        <w:t>о продлении срока окончания подачи заявок на участие в запросе предложений в любое время до даты</w:t>
      </w:r>
      <w:proofErr w:type="gramEnd"/>
      <w:r w:rsidRPr="002D4EF8">
        <w:rPr>
          <w:rFonts w:ascii="Times New Roman" w:hAnsi="Times New Roman"/>
          <w:sz w:val="24"/>
          <w:szCs w:val="24"/>
        </w:rPr>
        <w:t xml:space="preserve"> окончания </w:t>
      </w:r>
      <w:r w:rsidR="005028F0">
        <w:rPr>
          <w:rFonts w:ascii="Times New Roman" w:hAnsi="Times New Roman"/>
          <w:sz w:val="24"/>
          <w:szCs w:val="24"/>
        </w:rPr>
        <w:t xml:space="preserve">срока </w:t>
      </w:r>
      <w:r w:rsidRPr="002D4EF8">
        <w:rPr>
          <w:rFonts w:ascii="Times New Roman" w:hAnsi="Times New Roman"/>
          <w:sz w:val="24"/>
          <w:szCs w:val="24"/>
        </w:rPr>
        <w:t xml:space="preserve">подачи заявок на участие в запросе предложений. В течение одного дня со дня принятия указанного решения такие изменения размещаются заказчиком на официальном сайте Российской Федерации: </w:t>
      </w:r>
      <w:hyperlink r:id="rId25" w:history="1">
        <w:r w:rsidRPr="002D4EF8">
          <w:rPr>
            <w:rStyle w:val="af0"/>
            <w:rFonts w:ascii="Times New Roman" w:hAnsi="Times New Roman"/>
            <w:sz w:val="24"/>
            <w:szCs w:val="24"/>
          </w:rPr>
          <w:t>http://zakupki.gov.ru/223/</w:t>
        </w:r>
      </w:hyperlink>
      <w:r w:rsidRPr="002D4EF8">
        <w:rPr>
          <w:rFonts w:ascii="Times New Roman" w:hAnsi="Times New Roman"/>
          <w:sz w:val="24"/>
          <w:szCs w:val="24"/>
        </w:rPr>
        <w:t>.</w:t>
      </w:r>
    </w:p>
    <w:p w:rsidR="00F17CDC" w:rsidRPr="002D4EF8" w:rsidRDefault="00F17CDC" w:rsidP="005E4FBA">
      <w:pPr>
        <w:pStyle w:val="2"/>
        <w:numPr>
          <w:ilvl w:val="1"/>
          <w:numId w:val="39"/>
        </w:numPr>
        <w:ind w:left="0" w:firstLine="0"/>
        <w:rPr>
          <w:rFonts w:ascii="Times New Roman" w:hAnsi="Times New Roman" w:cs="Times New Roman"/>
          <w:i w:val="0"/>
          <w:sz w:val="24"/>
          <w:szCs w:val="24"/>
        </w:rPr>
      </w:pPr>
      <w:bookmarkStart w:id="41" w:name="_Toc386463998"/>
      <w:bookmarkStart w:id="42" w:name="_Toc388439840"/>
      <w:bookmarkStart w:id="43" w:name="_Toc388439989"/>
      <w:bookmarkStart w:id="44" w:name="_Toc388447358"/>
      <w:bookmarkStart w:id="45" w:name="_Toc389746530"/>
      <w:bookmarkStart w:id="46" w:name="_Toc390261827"/>
      <w:bookmarkStart w:id="47" w:name="_Toc391546642"/>
      <w:bookmarkStart w:id="48" w:name="_Toc391649819"/>
      <w:bookmarkStart w:id="49" w:name="_Toc391973188"/>
      <w:r w:rsidRPr="002D4EF8">
        <w:rPr>
          <w:rFonts w:ascii="Times New Roman" w:hAnsi="Times New Roman" w:cs="Times New Roman"/>
          <w:bCs w:val="0"/>
          <w:i w:val="0"/>
          <w:iCs w:val="0"/>
          <w:sz w:val="24"/>
          <w:szCs w:val="24"/>
        </w:rPr>
        <w:t xml:space="preserve">Общие требования к заявке на участие в </w:t>
      </w:r>
      <w:r w:rsidRPr="002D4EF8">
        <w:rPr>
          <w:rFonts w:ascii="Times New Roman" w:hAnsi="Times New Roman" w:cs="Times New Roman"/>
          <w:i w:val="0"/>
          <w:sz w:val="24"/>
          <w:szCs w:val="24"/>
        </w:rPr>
        <w:t>запросе предложений</w:t>
      </w:r>
      <w:bookmarkEnd w:id="41"/>
      <w:bookmarkEnd w:id="42"/>
      <w:bookmarkEnd w:id="43"/>
      <w:bookmarkEnd w:id="44"/>
      <w:bookmarkEnd w:id="45"/>
      <w:bookmarkEnd w:id="46"/>
      <w:bookmarkEnd w:id="47"/>
      <w:bookmarkEnd w:id="48"/>
      <w:bookmarkEnd w:id="49"/>
    </w:p>
    <w:p w:rsidR="00F17CDC" w:rsidRPr="002D4EF8" w:rsidRDefault="00F17CDC" w:rsidP="005E4FBA">
      <w:pPr>
        <w:numPr>
          <w:ilvl w:val="2"/>
          <w:numId w:val="40"/>
        </w:numPr>
        <w:spacing w:after="0" w:line="240" w:lineRule="auto"/>
        <w:ind w:left="0" w:firstLine="0"/>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Для целей настоящей Документации под заявкой на участие в запросе предложений понимается представляемое Участником закупки предложение на  участие в запросе предложений, сделанное в письменной форме в виде документа, оформленного в соответствии </w:t>
      </w:r>
      <w:r w:rsidRPr="002D4EF8">
        <w:rPr>
          <w:rFonts w:ascii="Times New Roman" w:eastAsia="Times New Roman" w:hAnsi="Times New Roman"/>
          <w:sz w:val="24"/>
          <w:szCs w:val="24"/>
        </w:rPr>
        <w:lastRenderedPageBreak/>
        <w:t xml:space="preserve">с положениями настоящей Документации, с приложением полного комплекта документов, содержание которых соответствуют требованиям настоящей Документации. </w:t>
      </w:r>
    </w:p>
    <w:p w:rsidR="00F17CDC" w:rsidRPr="002D4EF8" w:rsidRDefault="00F17CDC" w:rsidP="005E4FBA">
      <w:pPr>
        <w:numPr>
          <w:ilvl w:val="2"/>
          <w:numId w:val="40"/>
        </w:numPr>
        <w:spacing w:after="0" w:line="240" w:lineRule="auto"/>
        <w:ind w:left="0" w:firstLine="0"/>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Одно лицо, желающее участвовать в закупке, может подать только одну заявку. При этом не допускается подача заявки на часть </w:t>
      </w:r>
      <w:r w:rsidR="009B50FB">
        <w:rPr>
          <w:rFonts w:ascii="Times New Roman" w:eastAsia="Times New Roman" w:hAnsi="Times New Roman"/>
          <w:sz w:val="24"/>
          <w:szCs w:val="24"/>
        </w:rPr>
        <w:t>поставляемого Товара</w:t>
      </w:r>
      <w:r w:rsidRPr="002D4EF8">
        <w:rPr>
          <w:rFonts w:ascii="Times New Roman" w:eastAsia="Times New Roman" w:hAnsi="Times New Roman"/>
          <w:sz w:val="24"/>
          <w:szCs w:val="24"/>
        </w:rPr>
        <w:t xml:space="preserve">. </w:t>
      </w:r>
    </w:p>
    <w:p w:rsidR="00F17CDC" w:rsidRPr="002D4EF8" w:rsidRDefault="00F17CDC">
      <w:pPr>
        <w:tabs>
          <w:tab w:val="left" w:pos="709"/>
          <w:tab w:val="left" w:pos="2847"/>
        </w:tabs>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В случае установления факта подачи одним Участником процедуры закупки двух и более заявок при условии, что поданные ранее заявки этим Участником процедуры закупки не отозваны, все заявки такого Участника закупки не рассматриваются.</w:t>
      </w:r>
    </w:p>
    <w:p w:rsidR="00F17CDC" w:rsidRPr="002D4EF8" w:rsidRDefault="0026568E" w:rsidP="004C6757">
      <w:pPr>
        <w:numPr>
          <w:ilvl w:val="2"/>
          <w:numId w:val="21"/>
        </w:numPr>
        <w:tabs>
          <w:tab w:val="left" w:pos="0"/>
          <w:tab w:val="left" w:pos="709"/>
        </w:tabs>
        <w:spacing w:after="120" w:line="240" w:lineRule="auto"/>
        <w:ind w:left="0" w:firstLine="0"/>
        <w:jc w:val="both"/>
        <w:rPr>
          <w:rFonts w:ascii="Times New Roman" w:eastAsia="Times New Roman" w:hAnsi="Times New Roman"/>
          <w:sz w:val="24"/>
          <w:szCs w:val="24"/>
        </w:rPr>
      </w:pPr>
      <w:r w:rsidRPr="002D4EF8">
        <w:rPr>
          <w:rFonts w:ascii="Times New Roman" w:eastAsia="Times New Roman" w:hAnsi="Times New Roman"/>
          <w:sz w:val="24"/>
          <w:szCs w:val="24"/>
        </w:rPr>
        <w:t>Каждый документ от У</w:t>
      </w:r>
      <w:r w:rsidR="00F17CDC" w:rsidRPr="002D4EF8">
        <w:rPr>
          <w:rFonts w:ascii="Times New Roman" w:eastAsia="Times New Roman" w:hAnsi="Times New Roman"/>
          <w:sz w:val="24"/>
          <w:szCs w:val="24"/>
        </w:rPr>
        <w:t xml:space="preserve">частника закупки, входящий в заявку на участие в запросе предложений, должен быть подписан лицом, имеющим право в соответствии с законодательством Российской Федерации действовать от лица </w:t>
      </w:r>
      <w:r w:rsidRPr="002D4EF8">
        <w:rPr>
          <w:rFonts w:ascii="Times New Roman" w:eastAsia="Times New Roman" w:hAnsi="Times New Roman"/>
          <w:sz w:val="24"/>
          <w:szCs w:val="24"/>
        </w:rPr>
        <w:t>У</w:t>
      </w:r>
      <w:r w:rsidR="00F17CDC" w:rsidRPr="002D4EF8">
        <w:rPr>
          <w:rFonts w:ascii="Times New Roman" w:eastAsia="Times New Roman" w:hAnsi="Times New Roman"/>
          <w:sz w:val="24"/>
          <w:szCs w:val="24"/>
        </w:rPr>
        <w:t xml:space="preserve">частника закупки без доверенности, или надлежащим </w:t>
      </w:r>
      <w:proofErr w:type="gramStart"/>
      <w:r w:rsidR="00F17CDC" w:rsidRPr="002D4EF8">
        <w:rPr>
          <w:rFonts w:ascii="Times New Roman" w:eastAsia="Times New Roman" w:hAnsi="Times New Roman"/>
          <w:sz w:val="24"/>
          <w:szCs w:val="24"/>
        </w:rPr>
        <w:t>образом</w:t>
      </w:r>
      <w:proofErr w:type="gramEnd"/>
      <w:r w:rsidR="00F17CDC" w:rsidRPr="002D4EF8">
        <w:rPr>
          <w:rFonts w:ascii="Times New Roman" w:eastAsia="Times New Roman" w:hAnsi="Times New Roman"/>
          <w:sz w:val="24"/>
          <w:szCs w:val="24"/>
        </w:rPr>
        <w:t xml:space="preserve"> уполномоченным им лицом на основании доверенности (далее – уполномоченного лица). В последнем случае оригинал доверенности, либо нотариально заверенная копия доверенности, прикладывается к заявке на участие в запросе предложений. Факсимильное воспроизведение подписи не допускается.</w:t>
      </w:r>
    </w:p>
    <w:p w:rsidR="00F17CDC" w:rsidRPr="002D4EF8" w:rsidRDefault="00F17CDC" w:rsidP="004C6757">
      <w:pPr>
        <w:numPr>
          <w:ilvl w:val="2"/>
          <w:numId w:val="21"/>
        </w:numPr>
        <w:tabs>
          <w:tab w:val="left" w:pos="0"/>
          <w:tab w:val="left" w:pos="709"/>
          <w:tab w:val="left" w:pos="1276"/>
        </w:tabs>
        <w:spacing w:after="120" w:line="240" w:lineRule="auto"/>
        <w:ind w:left="0" w:firstLine="0"/>
        <w:jc w:val="both"/>
        <w:rPr>
          <w:rFonts w:ascii="Times New Roman" w:eastAsia="Times New Roman" w:hAnsi="Times New Roman"/>
          <w:sz w:val="24"/>
          <w:szCs w:val="24"/>
        </w:rPr>
      </w:pPr>
      <w:r w:rsidRPr="002D4EF8">
        <w:rPr>
          <w:rFonts w:ascii="Times New Roman" w:eastAsia="Times New Roman" w:hAnsi="Times New Roman"/>
          <w:sz w:val="24"/>
          <w:szCs w:val="24"/>
        </w:rPr>
        <w:t>Каждый документ, входящий в заявку на участие в запросе предложений</w:t>
      </w:r>
      <w:r w:rsidR="0026568E" w:rsidRPr="002D4EF8">
        <w:rPr>
          <w:rFonts w:ascii="Times New Roman" w:eastAsia="Times New Roman" w:hAnsi="Times New Roman"/>
          <w:sz w:val="24"/>
          <w:szCs w:val="24"/>
        </w:rPr>
        <w:t>, должен быть скреплен печатью У</w:t>
      </w:r>
      <w:r w:rsidRPr="002D4EF8">
        <w:rPr>
          <w:rFonts w:ascii="Times New Roman" w:eastAsia="Times New Roman" w:hAnsi="Times New Roman"/>
          <w:sz w:val="24"/>
          <w:szCs w:val="24"/>
        </w:rPr>
        <w:t>частника процедуры закупки.</w:t>
      </w:r>
    </w:p>
    <w:p w:rsidR="00F17CDC" w:rsidRPr="002D4EF8" w:rsidRDefault="00F17CDC" w:rsidP="004C6757">
      <w:pPr>
        <w:numPr>
          <w:ilvl w:val="2"/>
          <w:numId w:val="21"/>
        </w:numPr>
        <w:tabs>
          <w:tab w:val="left" w:pos="0"/>
          <w:tab w:val="left" w:pos="709"/>
          <w:tab w:val="left" w:pos="1276"/>
        </w:tabs>
        <w:spacing w:after="120" w:line="240" w:lineRule="auto"/>
        <w:ind w:left="0" w:firstLine="0"/>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Требования </w:t>
      </w:r>
      <w:proofErr w:type="spellStart"/>
      <w:r w:rsidRPr="002D4EF8">
        <w:rPr>
          <w:rFonts w:ascii="Times New Roman" w:eastAsia="Times New Roman" w:hAnsi="Times New Roman"/>
          <w:sz w:val="24"/>
          <w:szCs w:val="24"/>
        </w:rPr>
        <w:t>пп</w:t>
      </w:r>
      <w:proofErr w:type="spellEnd"/>
      <w:r w:rsidRPr="002D4EF8">
        <w:rPr>
          <w:rFonts w:ascii="Times New Roman" w:eastAsia="Times New Roman" w:hAnsi="Times New Roman"/>
          <w:sz w:val="24"/>
          <w:szCs w:val="24"/>
        </w:rPr>
        <w:t>. 4.4.3, 4.4.4. не распространяются на нотариально заверенные копии документов или документы, переплетенные типографским способом.</w:t>
      </w:r>
    </w:p>
    <w:p w:rsidR="00F17CDC" w:rsidRPr="002D4EF8" w:rsidRDefault="00F17CDC" w:rsidP="004C6757">
      <w:pPr>
        <w:numPr>
          <w:ilvl w:val="2"/>
          <w:numId w:val="21"/>
        </w:numPr>
        <w:tabs>
          <w:tab w:val="left" w:pos="0"/>
          <w:tab w:val="left" w:pos="709"/>
          <w:tab w:val="left" w:pos="1276"/>
        </w:tabs>
        <w:spacing w:after="120" w:line="240" w:lineRule="auto"/>
        <w:ind w:left="0" w:firstLine="0"/>
        <w:jc w:val="both"/>
        <w:rPr>
          <w:rFonts w:ascii="Times New Roman" w:eastAsia="Times New Roman" w:hAnsi="Times New Roman"/>
          <w:sz w:val="24"/>
          <w:szCs w:val="24"/>
        </w:rPr>
      </w:pPr>
      <w:r w:rsidRPr="002D4EF8">
        <w:rPr>
          <w:rFonts w:ascii="Times New Roman" w:eastAsia="Times New Roman" w:hAnsi="Times New Roman"/>
          <w:sz w:val="24"/>
          <w:szCs w:val="24"/>
        </w:rPr>
        <w:t>Предоставляемые в составе заявки на участие в запросе предложений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2D4EF8">
        <w:rPr>
          <w:rFonts w:ascii="Times New Roman" w:eastAsia="Times New Roman" w:hAnsi="Times New Roman"/>
          <w:sz w:val="24"/>
          <w:szCs w:val="24"/>
        </w:rPr>
        <w:t>исправленному</w:t>
      </w:r>
      <w:proofErr w:type="gramEnd"/>
      <w:r w:rsidRPr="002D4EF8">
        <w:rPr>
          <w:rFonts w:ascii="Times New Roman" w:eastAsia="Times New Roman" w:hAnsi="Times New Roman"/>
          <w:sz w:val="24"/>
          <w:szCs w:val="24"/>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процедуры закупки.</w:t>
      </w:r>
    </w:p>
    <w:p w:rsidR="00F17CDC" w:rsidRPr="002D4EF8" w:rsidRDefault="00F17CDC" w:rsidP="004C6757">
      <w:pPr>
        <w:numPr>
          <w:ilvl w:val="2"/>
          <w:numId w:val="21"/>
        </w:numPr>
        <w:tabs>
          <w:tab w:val="left" w:pos="0"/>
          <w:tab w:val="left" w:pos="709"/>
          <w:tab w:val="left" w:pos="1276"/>
        </w:tabs>
        <w:spacing w:after="120" w:line="240" w:lineRule="auto"/>
        <w:ind w:left="0" w:firstLine="0"/>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Все листы заявки на участие в запросе предложений с описью входящих в его состав документов (Приложение №5), а также приложенные документы, нумеруются, прошиваются в один том нитью, заклеенной бумажной наклейкой, с указанием на нем количества листов в томе, скрепленной печатью Участника (для юридических лиц) и подписью уполномоченного лица Участника.             </w:t>
      </w:r>
    </w:p>
    <w:p w:rsidR="00F17CDC" w:rsidRPr="002D4EF8" w:rsidRDefault="00F17CDC" w:rsidP="004C6757">
      <w:pPr>
        <w:numPr>
          <w:ilvl w:val="2"/>
          <w:numId w:val="21"/>
        </w:numPr>
        <w:tabs>
          <w:tab w:val="left" w:pos="0"/>
          <w:tab w:val="left" w:pos="709"/>
          <w:tab w:val="left" w:pos="1276"/>
        </w:tabs>
        <w:spacing w:after="120" w:line="240" w:lineRule="auto"/>
        <w:ind w:left="0" w:firstLine="0"/>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F17CDC" w:rsidRPr="002D4EF8" w:rsidRDefault="00F17CDC" w:rsidP="004C6757">
      <w:pPr>
        <w:numPr>
          <w:ilvl w:val="2"/>
          <w:numId w:val="21"/>
        </w:numPr>
        <w:tabs>
          <w:tab w:val="left" w:pos="0"/>
          <w:tab w:val="left" w:pos="709"/>
          <w:tab w:val="left" w:pos="1276"/>
        </w:tabs>
        <w:spacing w:after="120" w:line="240" w:lineRule="auto"/>
        <w:ind w:left="0" w:firstLine="0"/>
        <w:jc w:val="both"/>
        <w:rPr>
          <w:rFonts w:ascii="Times New Roman" w:eastAsia="Times New Roman" w:hAnsi="Times New Roman"/>
          <w:b/>
          <w:bCs/>
          <w:iCs/>
          <w:sz w:val="24"/>
          <w:szCs w:val="24"/>
        </w:rPr>
      </w:pPr>
      <w:r w:rsidRPr="002D4EF8">
        <w:rPr>
          <w:rFonts w:ascii="Times New Roman" w:eastAsia="Times New Roman" w:hAnsi="Times New Roman"/>
          <w:sz w:val="24"/>
          <w:szCs w:val="24"/>
        </w:rPr>
        <w:t xml:space="preserve">Заявки на участие в запросе предложений должны сохранять свое действие до завершения настоящей процедуры закупки. В противном случае Комиссия по закупке может не рассматривать такую заявку.                                                                                </w:t>
      </w:r>
    </w:p>
    <w:p w:rsidR="00F17CDC" w:rsidRPr="002D4EF8" w:rsidRDefault="00F17CDC" w:rsidP="004C6757">
      <w:pPr>
        <w:pStyle w:val="2"/>
        <w:numPr>
          <w:ilvl w:val="1"/>
          <w:numId w:val="21"/>
        </w:numPr>
        <w:rPr>
          <w:rFonts w:ascii="Times New Roman" w:hAnsi="Times New Roman" w:cs="Times New Roman"/>
          <w:i w:val="0"/>
          <w:sz w:val="24"/>
          <w:szCs w:val="24"/>
        </w:rPr>
      </w:pPr>
      <w:bookmarkStart w:id="50" w:name="_Toc386463999"/>
      <w:bookmarkStart w:id="51" w:name="_Toc388439841"/>
      <w:bookmarkStart w:id="52" w:name="_Toc388439990"/>
      <w:bookmarkStart w:id="53" w:name="_Toc388447359"/>
      <w:bookmarkStart w:id="54" w:name="_Toc389746531"/>
      <w:bookmarkStart w:id="55" w:name="_Toc390261828"/>
      <w:bookmarkStart w:id="56" w:name="_Toc391546643"/>
      <w:bookmarkStart w:id="57" w:name="_Toc391649820"/>
      <w:bookmarkStart w:id="58" w:name="_Toc391973189"/>
      <w:r w:rsidRPr="002D4EF8">
        <w:rPr>
          <w:rFonts w:ascii="Times New Roman" w:hAnsi="Times New Roman" w:cs="Times New Roman"/>
          <w:bCs w:val="0"/>
          <w:i w:val="0"/>
          <w:iCs w:val="0"/>
          <w:sz w:val="24"/>
          <w:szCs w:val="24"/>
        </w:rPr>
        <w:t xml:space="preserve">Официальный язык </w:t>
      </w:r>
      <w:r w:rsidRPr="002D4EF8">
        <w:rPr>
          <w:rFonts w:ascii="Times New Roman" w:hAnsi="Times New Roman" w:cs="Times New Roman"/>
          <w:i w:val="0"/>
          <w:sz w:val="24"/>
          <w:szCs w:val="24"/>
        </w:rPr>
        <w:t>запроса предложений</w:t>
      </w:r>
      <w:bookmarkEnd w:id="50"/>
      <w:bookmarkEnd w:id="51"/>
      <w:bookmarkEnd w:id="52"/>
      <w:bookmarkEnd w:id="53"/>
      <w:bookmarkEnd w:id="54"/>
      <w:bookmarkEnd w:id="55"/>
      <w:bookmarkEnd w:id="56"/>
      <w:bookmarkEnd w:id="57"/>
      <w:bookmarkEnd w:id="58"/>
    </w:p>
    <w:p w:rsidR="00F17CDC" w:rsidRPr="002D4EF8" w:rsidRDefault="00F17CDC" w:rsidP="004C6757">
      <w:pPr>
        <w:numPr>
          <w:ilvl w:val="2"/>
          <w:numId w:val="19"/>
        </w:numPr>
        <w:tabs>
          <w:tab w:val="left" w:pos="0"/>
        </w:tabs>
        <w:spacing w:after="120" w:line="240" w:lineRule="auto"/>
        <w:ind w:left="0" w:firstLine="0"/>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Заявка на участие в запросе предложений, подготовленная участником закупки, а также вся корреспонденция и документация, связанная с запросом предложений, которой обмениваются участники закупки и заказчик, должны быть написаны на русском языке. </w:t>
      </w:r>
    </w:p>
    <w:p w:rsidR="00F17CDC" w:rsidRPr="002D4EF8" w:rsidRDefault="00F17CDC" w:rsidP="004C6757">
      <w:pPr>
        <w:numPr>
          <w:ilvl w:val="2"/>
          <w:numId w:val="19"/>
        </w:numPr>
        <w:tabs>
          <w:tab w:val="left" w:pos="0"/>
        </w:tabs>
        <w:spacing w:after="120" w:line="240" w:lineRule="auto"/>
        <w:ind w:left="0" w:firstLine="0"/>
        <w:jc w:val="both"/>
        <w:rPr>
          <w:rFonts w:ascii="Times New Roman" w:eastAsia="Times New Roman" w:hAnsi="Times New Roman"/>
          <w:b/>
          <w:bCs/>
          <w:iCs/>
          <w:sz w:val="24"/>
          <w:szCs w:val="24"/>
        </w:rPr>
      </w:pPr>
      <w:r w:rsidRPr="002D4EF8">
        <w:rPr>
          <w:rFonts w:ascii="Times New Roman" w:eastAsia="Times New Roman" w:hAnsi="Times New Roman"/>
          <w:sz w:val="24"/>
          <w:szCs w:val="24"/>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РФ, на документах должен быть проставлен </w:t>
      </w:r>
      <w:proofErr w:type="spellStart"/>
      <w:r w:rsidRPr="002D4EF8">
        <w:rPr>
          <w:rFonts w:ascii="Times New Roman" w:eastAsia="Times New Roman" w:hAnsi="Times New Roman"/>
          <w:sz w:val="24"/>
          <w:szCs w:val="24"/>
        </w:rPr>
        <w:t>апостиль</w:t>
      </w:r>
      <w:proofErr w:type="spellEnd"/>
      <w:r w:rsidRPr="002D4EF8">
        <w:rPr>
          <w:rFonts w:ascii="Times New Roman" w:eastAsia="Times New Roman" w:hAnsi="Times New Roman"/>
          <w:sz w:val="24"/>
          <w:szCs w:val="24"/>
        </w:rPr>
        <w:t xml:space="preserve"> компетентного органа государства, в котором этот документ был составлен).</w:t>
      </w:r>
    </w:p>
    <w:p w:rsidR="00F17CDC" w:rsidRPr="002D4EF8" w:rsidRDefault="00F17CDC" w:rsidP="004C6757">
      <w:pPr>
        <w:pStyle w:val="2"/>
        <w:numPr>
          <w:ilvl w:val="1"/>
          <w:numId w:val="27"/>
        </w:numPr>
        <w:rPr>
          <w:rFonts w:ascii="Times New Roman" w:hAnsi="Times New Roman" w:cs="Times New Roman"/>
          <w:i w:val="0"/>
          <w:sz w:val="24"/>
          <w:szCs w:val="24"/>
        </w:rPr>
      </w:pPr>
      <w:bookmarkStart w:id="59" w:name="_Toc386464000"/>
      <w:bookmarkStart w:id="60" w:name="_Toc388439842"/>
      <w:bookmarkStart w:id="61" w:name="_Toc388439991"/>
      <w:bookmarkStart w:id="62" w:name="_Toc388447360"/>
      <w:bookmarkStart w:id="63" w:name="_Toc389746532"/>
      <w:bookmarkStart w:id="64" w:name="_Toc390261829"/>
      <w:bookmarkStart w:id="65" w:name="_Toc391546644"/>
      <w:bookmarkStart w:id="66" w:name="_Toc391649821"/>
      <w:bookmarkStart w:id="67" w:name="_Toc391973190"/>
      <w:r w:rsidRPr="002D4EF8">
        <w:rPr>
          <w:rFonts w:ascii="Times New Roman" w:hAnsi="Times New Roman" w:cs="Times New Roman"/>
          <w:bCs w:val="0"/>
          <w:i w:val="0"/>
          <w:iCs w:val="0"/>
          <w:sz w:val="24"/>
          <w:szCs w:val="24"/>
        </w:rPr>
        <w:t xml:space="preserve">Валюта </w:t>
      </w:r>
      <w:r w:rsidRPr="002D4EF8">
        <w:rPr>
          <w:rFonts w:ascii="Times New Roman" w:hAnsi="Times New Roman" w:cs="Times New Roman"/>
          <w:i w:val="0"/>
          <w:sz w:val="24"/>
          <w:szCs w:val="24"/>
        </w:rPr>
        <w:t>запроса предложений</w:t>
      </w:r>
      <w:bookmarkEnd w:id="59"/>
      <w:bookmarkEnd w:id="60"/>
      <w:bookmarkEnd w:id="61"/>
      <w:bookmarkEnd w:id="62"/>
      <w:bookmarkEnd w:id="63"/>
      <w:bookmarkEnd w:id="64"/>
      <w:bookmarkEnd w:id="65"/>
      <w:bookmarkEnd w:id="66"/>
      <w:bookmarkEnd w:id="67"/>
    </w:p>
    <w:p w:rsidR="00F17CDC" w:rsidRPr="002D4EF8" w:rsidRDefault="00F17CDC" w:rsidP="004C6757">
      <w:pPr>
        <w:numPr>
          <w:ilvl w:val="2"/>
          <w:numId w:val="27"/>
        </w:numPr>
        <w:tabs>
          <w:tab w:val="left" w:pos="0"/>
        </w:tabs>
        <w:spacing w:after="120" w:line="240" w:lineRule="auto"/>
        <w:ind w:left="0" w:firstLine="0"/>
        <w:jc w:val="both"/>
        <w:rPr>
          <w:rFonts w:ascii="Times New Roman" w:eastAsia="Times New Roman" w:hAnsi="Times New Roman"/>
          <w:sz w:val="24"/>
          <w:szCs w:val="24"/>
        </w:rPr>
      </w:pPr>
      <w:r w:rsidRPr="002D4EF8">
        <w:rPr>
          <w:rFonts w:ascii="Times New Roman" w:eastAsia="Times New Roman" w:hAnsi="Times New Roman"/>
          <w:sz w:val="24"/>
          <w:szCs w:val="24"/>
        </w:rPr>
        <w:t>Все суммы денежных сре</w:t>
      </w:r>
      <w:proofErr w:type="gramStart"/>
      <w:r w:rsidRPr="002D4EF8">
        <w:rPr>
          <w:rFonts w:ascii="Times New Roman" w:eastAsia="Times New Roman" w:hAnsi="Times New Roman"/>
          <w:sz w:val="24"/>
          <w:szCs w:val="24"/>
        </w:rPr>
        <w:t>дств в з</w:t>
      </w:r>
      <w:proofErr w:type="gramEnd"/>
      <w:r w:rsidRPr="002D4EF8">
        <w:rPr>
          <w:rFonts w:ascii="Times New Roman" w:eastAsia="Times New Roman" w:hAnsi="Times New Roman"/>
          <w:sz w:val="24"/>
          <w:szCs w:val="24"/>
        </w:rPr>
        <w:t>аявке на участие в запросе предложений должны быть выражены в валюте - российский рубль.</w:t>
      </w:r>
    </w:p>
    <w:p w:rsidR="00F17CDC" w:rsidRPr="002D4EF8" w:rsidRDefault="00F17CDC" w:rsidP="004C6757">
      <w:pPr>
        <w:numPr>
          <w:ilvl w:val="2"/>
          <w:numId w:val="27"/>
        </w:numPr>
        <w:tabs>
          <w:tab w:val="left" w:pos="0"/>
        </w:tabs>
        <w:spacing w:after="0" w:line="240" w:lineRule="auto"/>
        <w:ind w:left="0" w:firstLine="0"/>
        <w:jc w:val="both"/>
        <w:rPr>
          <w:rFonts w:ascii="Times New Roman" w:eastAsia="Times New Roman" w:hAnsi="Times New Roman"/>
          <w:b/>
          <w:bCs/>
          <w:iCs/>
          <w:sz w:val="24"/>
          <w:szCs w:val="24"/>
        </w:rPr>
      </w:pPr>
      <w:r w:rsidRPr="002D4EF8">
        <w:rPr>
          <w:rFonts w:ascii="Times New Roman" w:eastAsia="Times New Roman" w:hAnsi="Times New Roman"/>
          <w:sz w:val="24"/>
          <w:szCs w:val="24"/>
        </w:rPr>
        <w:t>Выражение денежных сумм в других валютах, может быть расценено Комиссией как несоответствие заявки на участие в запросе предложений требованиям, установленным настоящей документацией.</w:t>
      </w:r>
    </w:p>
    <w:p w:rsidR="00F17CDC" w:rsidRPr="002D4EF8" w:rsidRDefault="00F17CDC" w:rsidP="004C6757">
      <w:pPr>
        <w:pStyle w:val="2"/>
        <w:numPr>
          <w:ilvl w:val="1"/>
          <w:numId w:val="27"/>
        </w:numPr>
        <w:spacing w:before="0"/>
        <w:rPr>
          <w:rFonts w:ascii="Times New Roman" w:hAnsi="Times New Roman" w:cs="Times New Roman"/>
          <w:i w:val="0"/>
          <w:sz w:val="24"/>
          <w:szCs w:val="24"/>
        </w:rPr>
      </w:pPr>
      <w:bookmarkStart w:id="68" w:name="_Toc386464001"/>
      <w:bookmarkStart w:id="69" w:name="_Toc388439843"/>
      <w:bookmarkStart w:id="70" w:name="_Toc388439992"/>
      <w:bookmarkStart w:id="71" w:name="_Toc388447361"/>
      <w:bookmarkStart w:id="72" w:name="_Toc389746533"/>
      <w:bookmarkStart w:id="73" w:name="_Toc390261830"/>
      <w:bookmarkStart w:id="74" w:name="_Toc391546645"/>
      <w:bookmarkStart w:id="75" w:name="_Toc391649822"/>
      <w:bookmarkStart w:id="76" w:name="_Toc391973191"/>
      <w:r w:rsidRPr="002D4EF8">
        <w:rPr>
          <w:rFonts w:ascii="Times New Roman" w:hAnsi="Times New Roman" w:cs="Times New Roman"/>
          <w:bCs w:val="0"/>
          <w:i w:val="0"/>
          <w:iCs w:val="0"/>
          <w:sz w:val="24"/>
          <w:szCs w:val="24"/>
        </w:rPr>
        <w:lastRenderedPageBreak/>
        <w:t>Сведения о цене  договора</w:t>
      </w:r>
      <w:bookmarkEnd w:id="68"/>
      <w:bookmarkEnd w:id="69"/>
      <w:bookmarkEnd w:id="70"/>
      <w:bookmarkEnd w:id="71"/>
      <w:bookmarkEnd w:id="72"/>
      <w:bookmarkEnd w:id="73"/>
      <w:bookmarkEnd w:id="74"/>
      <w:bookmarkEnd w:id="75"/>
      <w:bookmarkEnd w:id="76"/>
      <w:r w:rsidRPr="002D4EF8">
        <w:rPr>
          <w:rFonts w:ascii="Times New Roman" w:hAnsi="Times New Roman" w:cs="Times New Roman"/>
          <w:bCs w:val="0"/>
          <w:i w:val="0"/>
          <w:iCs w:val="0"/>
          <w:sz w:val="24"/>
          <w:szCs w:val="24"/>
        </w:rPr>
        <w:t xml:space="preserve"> </w:t>
      </w:r>
    </w:p>
    <w:p w:rsidR="003A1FB8" w:rsidRDefault="00F17CDC" w:rsidP="00714FE6">
      <w:pPr>
        <w:tabs>
          <w:tab w:val="left" w:pos="6987"/>
        </w:tabs>
        <w:autoSpaceDE w:val="0"/>
        <w:autoSpaceDN w:val="0"/>
        <w:adjustRightInd w:val="0"/>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Начальная (максимальная) цена Договора </w:t>
      </w:r>
      <w:r w:rsidR="00714FE6" w:rsidRPr="002D4EF8">
        <w:rPr>
          <w:rFonts w:ascii="Times New Roman" w:eastAsia="Times New Roman" w:hAnsi="Times New Roman"/>
          <w:sz w:val="24"/>
          <w:szCs w:val="24"/>
        </w:rPr>
        <w:t>составляет</w:t>
      </w:r>
      <w:r w:rsidRPr="002D4EF8">
        <w:rPr>
          <w:rFonts w:ascii="Times New Roman" w:eastAsia="Times New Roman" w:hAnsi="Times New Roman"/>
          <w:sz w:val="24"/>
          <w:szCs w:val="24"/>
        </w:rPr>
        <w:t xml:space="preserve"> </w:t>
      </w:r>
      <w:r w:rsidR="003A1FB8">
        <w:rPr>
          <w:rFonts w:ascii="Times New Roman" w:eastAsia="Times New Roman" w:hAnsi="Times New Roman"/>
          <w:sz w:val="24"/>
          <w:szCs w:val="24"/>
        </w:rPr>
        <w:t>18 772 636, 63 рублей.</w:t>
      </w:r>
    </w:p>
    <w:p w:rsidR="00917B45" w:rsidRPr="002D4EF8" w:rsidRDefault="00917B45" w:rsidP="00714FE6">
      <w:pPr>
        <w:tabs>
          <w:tab w:val="left" w:pos="6987"/>
        </w:tabs>
        <w:autoSpaceDE w:val="0"/>
        <w:autoSpaceDN w:val="0"/>
        <w:adjustRightInd w:val="0"/>
        <w:spacing w:after="0" w:line="240" w:lineRule="auto"/>
        <w:jc w:val="both"/>
        <w:rPr>
          <w:rFonts w:ascii="Times New Roman" w:eastAsia="Times New Roman" w:hAnsi="Times New Roman"/>
          <w:bCs/>
          <w:sz w:val="24"/>
          <w:szCs w:val="24"/>
          <w:lang w:eastAsia="ru-RU"/>
        </w:rPr>
      </w:pPr>
      <w:r w:rsidRPr="002D4EF8">
        <w:rPr>
          <w:rFonts w:ascii="Times New Roman" w:eastAsia="Times New Roman" w:hAnsi="Times New Roman"/>
          <w:b/>
          <w:sz w:val="24"/>
          <w:szCs w:val="24"/>
          <w:u w:val="single"/>
        </w:rPr>
        <w:t>Цена за единицу Товара</w:t>
      </w:r>
      <w:r w:rsidRPr="000F2E01">
        <w:rPr>
          <w:rFonts w:ascii="Times New Roman" w:eastAsia="Times New Roman" w:hAnsi="Times New Roman"/>
          <w:b/>
          <w:sz w:val="24"/>
          <w:szCs w:val="24"/>
          <w:u w:val="single"/>
        </w:rPr>
        <w:t>, предложенная Участником, не</w:t>
      </w:r>
      <w:r w:rsidRPr="002D4EF8">
        <w:rPr>
          <w:rFonts w:ascii="Times New Roman" w:eastAsia="Times New Roman" w:hAnsi="Times New Roman"/>
          <w:b/>
          <w:sz w:val="24"/>
          <w:szCs w:val="24"/>
          <w:u w:val="single"/>
        </w:rPr>
        <w:t xml:space="preserve"> должна превышать начальную (максимальную) цену за единицу Товара, указанную в Документации.</w:t>
      </w:r>
    </w:p>
    <w:p w:rsidR="006C03B0" w:rsidRPr="002D4EF8" w:rsidRDefault="00714FE6" w:rsidP="00714FE6">
      <w:pPr>
        <w:tabs>
          <w:tab w:val="left" w:pos="6987"/>
        </w:tabs>
        <w:autoSpaceDE w:val="0"/>
        <w:autoSpaceDN w:val="0"/>
        <w:adjustRightInd w:val="0"/>
        <w:spacing w:after="0" w:line="240" w:lineRule="auto"/>
        <w:jc w:val="both"/>
        <w:rPr>
          <w:rFonts w:ascii="Times New Roman" w:eastAsia="Times New Roman" w:hAnsi="Times New Roman"/>
          <w:bCs/>
          <w:sz w:val="24"/>
          <w:szCs w:val="24"/>
          <w:lang w:eastAsia="ru-RU"/>
        </w:rPr>
      </w:pPr>
      <w:r w:rsidRPr="002D4EF8">
        <w:rPr>
          <w:rFonts w:ascii="Times New Roman" w:eastAsia="Times New Roman" w:hAnsi="Times New Roman"/>
          <w:bCs/>
          <w:sz w:val="24"/>
          <w:szCs w:val="24"/>
          <w:lang w:eastAsia="ru-RU"/>
        </w:rPr>
        <w:t xml:space="preserve">4.7.1. </w:t>
      </w:r>
      <w:r w:rsidR="00B41C08" w:rsidRPr="002D4EF8">
        <w:rPr>
          <w:rFonts w:ascii="Times New Roman" w:eastAsia="Times New Roman" w:hAnsi="Times New Roman"/>
          <w:bCs/>
          <w:sz w:val="24"/>
          <w:szCs w:val="24"/>
          <w:lang w:eastAsia="ru-RU"/>
        </w:rPr>
        <w:t>Источником информации о стоимости Товара, являющегося предметом закупки, стала информация поставщиков, оформленная в виде коммерческих предложений. В результате проведенной работы по изучению имеющегося рынка поставляемых товаров и мониторинга цен, начальная (максимальная) цена договора была определена среднеарифметическим методом.</w:t>
      </w:r>
    </w:p>
    <w:p w:rsidR="00F17CDC" w:rsidRPr="002D4EF8" w:rsidRDefault="00F17CDC">
      <w:pPr>
        <w:tabs>
          <w:tab w:val="left" w:pos="709"/>
        </w:tabs>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4.7.2.  Порядок формирования цены Договора. </w:t>
      </w:r>
    </w:p>
    <w:p w:rsidR="00714FE6" w:rsidRPr="003A1FB8" w:rsidRDefault="00714FE6" w:rsidP="003A1FB8">
      <w:pPr>
        <w:tabs>
          <w:tab w:val="left" w:pos="6987"/>
        </w:tabs>
        <w:autoSpaceDE w:val="0"/>
        <w:autoSpaceDN w:val="0"/>
        <w:adjustRightInd w:val="0"/>
        <w:spacing w:after="0" w:line="240" w:lineRule="auto"/>
        <w:jc w:val="both"/>
        <w:rPr>
          <w:rFonts w:ascii="Times New Roman" w:eastAsia="Times New Roman" w:hAnsi="Times New Roman"/>
          <w:bCs/>
          <w:sz w:val="24"/>
          <w:szCs w:val="24"/>
          <w:lang w:eastAsia="ru-RU"/>
        </w:rPr>
      </w:pPr>
      <w:bookmarkStart w:id="77" w:name="_Toc386464002"/>
      <w:bookmarkStart w:id="78" w:name="_Toc388439844"/>
      <w:bookmarkStart w:id="79" w:name="_Toc388439993"/>
      <w:bookmarkStart w:id="80" w:name="_Toc388447362"/>
      <w:r w:rsidRPr="002D4EF8">
        <w:rPr>
          <w:rFonts w:ascii="Times New Roman" w:eastAsia="Times New Roman" w:hAnsi="Times New Roman"/>
          <w:bCs/>
          <w:sz w:val="24"/>
          <w:szCs w:val="24"/>
          <w:lang w:eastAsia="ru-RU"/>
        </w:rPr>
        <w:t>Указанная цена включает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w:t>
      </w:r>
      <w:r w:rsidR="003A1FB8">
        <w:rPr>
          <w:rFonts w:ascii="Times New Roman" w:eastAsia="Times New Roman" w:hAnsi="Times New Roman"/>
          <w:bCs/>
          <w:sz w:val="24"/>
          <w:szCs w:val="24"/>
          <w:lang w:eastAsia="ru-RU"/>
        </w:rPr>
        <w:t>енные и непредвиденные расходы.</w:t>
      </w:r>
    </w:p>
    <w:p w:rsidR="00855406" w:rsidRPr="002D4EF8" w:rsidRDefault="00855406" w:rsidP="00855406">
      <w:pPr>
        <w:spacing w:after="0" w:line="240" w:lineRule="auto"/>
        <w:ind w:firstLine="567"/>
        <w:jc w:val="both"/>
        <w:rPr>
          <w:rFonts w:ascii="Times New Roman" w:hAnsi="Times New Roman"/>
          <w:sz w:val="24"/>
          <w:szCs w:val="24"/>
        </w:rPr>
      </w:pPr>
      <w:r w:rsidRPr="002D4EF8">
        <w:rPr>
          <w:rFonts w:ascii="Times New Roman" w:eastAsia="Times New Roman" w:hAnsi="Times New Roman"/>
          <w:sz w:val="24"/>
          <w:szCs w:val="24"/>
        </w:rPr>
        <w:t xml:space="preserve">В соответствии со ст. 171 НК РФ Заказчик имеет право применить налоговый вычет НДС в отношении </w:t>
      </w:r>
      <w:r w:rsidR="00917B45">
        <w:rPr>
          <w:rFonts w:ascii="Times New Roman" w:eastAsia="Times New Roman" w:hAnsi="Times New Roman"/>
          <w:sz w:val="24"/>
          <w:szCs w:val="24"/>
        </w:rPr>
        <w:t>поставляемого Товара</w:t>
      </w:r>
      <w:r w:rsidRPr="002D4EF8">
        <w:rPr>
          <w:rFonts w:ascii="Times New Roman" w:eastAsia="Times New Roman" w:hAnsi="Times New Roman"/>
          <w:sz w:val="24"/>
          <w:szCs w:val="24"/>
        </w:rPr>
        <w:t>. Поэтому для оценки и в качестве единого базиса сравнения ценовых предложений используются цены предложений Участников закупки без учета НДС (в случае, когда</w:t>
      </w:r>
      <w:r w:rsidRPr="002D4EF8">
        <w:rPr>
          <w:rFonts w:ascii="Times New Roman" w:eastAsia="Times New Roman" w:hAnsi="Times New Roman"/>
          <w:bCs/>
          <w:sz w:val="24"/>
          <w:szCs w:val="24"/>
          <w:lang w:eastAsia="ru-RU"/>
        </w:rPr>
        <w:t xml:space="preserve"> Участниками закупки являются организации и индивидуальные предприниматели, применяющие общую систему налогообложения и о</w:t>
      </w:r>
      <w:r w:rsidRPr="002D4EF8">
        <w:rPr>
          <w:rFonts w:ascii="Times New Roman" w:eastAsia="Times New Roman" w:hAnsi="Times New Roman"/>
          <w:bCs/>
          <w:sz w:val="24"/>
          <w:szCs w:val="24"/>
        </w:rPr>
        <w:t>рганизации и индивидуальные предприниматели, применяющие системы налогообложения, отличные от общей системы налогообложения</w:t>
      </w:r>
      <w:r w:rsidRPr="002D4EF8">
        <w:rPr>
          <w:rFonts w:ascii="Times New Roman" w:eastAsia="Times New Roman" w:hAnsi="Times New Roman"/>
          <w:sz w:val="24"/>
          <w:szCs w:val="24"/>
        </w:rPr>
        <w:t>).</w:t>
      </w:r>
    </w:p>
    <w:p w:rsidR="00F17CDC" w:rsidRPr="002D4EF8" w:rsidRDefault="00F17CDC" w:rsidP="00484E27">
      <w:pPr>
        <w:pStyle w:val="2"/>
        <w:numPr>
          <w:ilvl w:val="0"/>
          <w:numId w:val="0"/>
        </w:numPr>
        <w:rPr>
          <w:rFonts w:ascii="Times New Roman" w:hAnsi="Times New Roman" w:cs="Times New Roman"/>
          <w:sz w:val="24"/>
          <w:szCs w:val="24"/>
        </w:rPr>
      </w:pPr>
      <w:bookmarkStart w:id="81" w:name="_Toc389746534"/>
      <w:bookmarkStart w:id="82" w:name="_Toc390261831"/>
      <w:bookmarkStart w:id="83" w:name="_Toc391546646"/>
      <w:bookmarkStart w:id="84" w:name="_Toc391649823"/>
      <w:bookmarkStart w:id="85" w:name="_Toc391973192"/>
      <w:r w:rsidRPr="002D4EF8">
        <w:rPr>
          <w:rFonts w:ascii="Times New Roman" w:hAnsi="Times New Roman" w:cs="Times New Roman"/>
          <w:bCs w:val="0"/>
          <w:i w:val="0"/>
          <w:iCs w:val="0"/>
          <w:sz w:val="24"/>
          <w:szCs w:val="24"/>
        </w:rPr>
        <w:t xml:space="preserve">4.8. Порядок предоставления заявок на участие в </w:t>
      </w:r>
      <w:r w:rsidRPr="002D4EF8">
        <w:rPr>
          <w:rFonts w:ascii="Times New Roman" w:hAnsi="Times New Roman" w:cs="Times New Roman"/>
          <w:i w:val="0"/>
          <w:sz w:val="24"/>
          <w:szCs w:val="24"/>
        </w:rPr>
        <w:t>запросе предложений</w:t>
      </w:r>
      <w:bookmarkEnd w:id="77"/>
      <w:bookmarkEnd w:id="78"/>
      <w:bookmarkEnd w:id="79"/>
      <w:bookmarkEnd w:id="80"/>
      <w:bookmarkEnd w:id="81"/>
      <w:bookmarkEnd w:id="82"/>
      <w:bookmarkEnd w:id="83"/>
      <w:bookmarkEnd w:id="84"/>
      <w:bookmarkEnd w:id="85"/>
    </w:p>
    <w:p w:rsidR="00F17CDC" w:rsidRPr="002D4EF8" w:rsidRDefault="00F17CDC">
      <w:pPr>
        <w:widowControl w:val="0"/>
        <w:autoSpaceDE w:val="0"/>
        <w:spacing w:after="0" w:line="240" w:lineRule="auto"/>
        <w:ind w:right="-20" w:firstLine="567"/>
        <w:jc w:val="both"/>
        <w:rPr>
          <w:rFonts w:ascii="Times New Roman" w:eastAsia="Times New Roman" w:hAnsi="Times New Roman"/>
          <w:sz w:val="24"/>
          <w:szCs w:val="24"/>
        </w:rPr>
      </w:pPr>
      <w:r w:rsidRPr="002D4EF8">
        <w:rPr>
          <w:rFonts w:ascii="Times New Roman" w:hAnsi="Times New Roman"/>
          <w:sz w:val="24"/>
          <w:szCs w:val="24"/>
        </w:rPr>
        <w:t xml:space="preserve">Участник обязан подать заявку на участие в </w:t>
      </w:r>
      <w:r w:rsidRPr="002D4EF8">
        <w:rPr>
          <w:rFonts w:ascii="Times New Roman" w:eastAsia="Times New Roman" w:hAnsi="Times New Roman"/>
          <w:sz w:val="24"/>
          <w:szCs w:val="24"/>
        </w:rPr>
        <w:t>запросе предложений</w:t>
      </w:r>
      <w:r w:rsidRPr="002D4EF8">
        <w:rPr>
          <w:rFonts w:ascii="Times New Roman" w:hAnsi="Times New Roman"/>
          <w:sz w:val="24"/>
          <w:szCs w:val="24"/>
        </w:rPr>
        <w:t xml:space="preserve"> в период </w:t>
      </w:r>
      <w:r w:rsidRPr="00917B45">
        <w:rPr>
          <w:rFonts w:ascii="Times New Roman" w:hAnsi="Times New Roman"/>
          <w:b/>
          <w:sz w:val="24"/>
          <w:szCs w:val="24"/>
        </w:rPr>
        <w:t xml:space="preserve">с </w:t>
      </w:r>
      <w:r w:rsidR="000B1719" w:rsidRPr="00917B45">
        <w:rPr>
          <w:rFonts w:ascii="Times New Roman" w:hAnsi="Times New Roman"/>
          <w:b/>
          <w:sz w:val="24"/>
          <w:szCs w:val="24"/>
        </w:rPr>
        <w:t>08</w:t>
      </w:r>
      <w:r w:rsidRPr="00917B45">
        <w:rPr>
          <w:rFonts w:ascii="Times New Roman" w:hAnsi="Times New Roman"/>
          <w:b/>
          <w:sz w:val="24"/>
          <w:szCs w:val="24"/>
        </w:rPr>
        <w:t xml:space="preserve"> часов </w:t>
      </w:r>
      <w:r w:rsidR="000B1719" w:rsidRPr="00917B45">
        <w:rPr>
          <w:rFonts w:ascii="Times New Roman" w:hAnsi="Times New Roman"/>
          <w:b/>
          <w:sz w:val="24"/>
          <w:szCs w:val="24"/>
        </w:rPr>
        <w:t>3</w:t>
      </w:r>
      <w:r w:rsidRPr="00917B45">
        <w:rPr>
          <w:rFonts w:ascii="Times New Roman" w:hAnsi="Times New Roman"/>
          <w:b/>
          <w:sz w:val="24"/>
          <w:szCs w:val="24"/>
        </w:rPr>
        <w:t xml:space="preserve">0 минут </w:t>
      </w:r>
      <w:r w:rsidR="00E41DA2" w:rsidRPr="00F73E96">
        <w:rPr>
          <w:rFonts w:ascii="Times New Roman" w:hAnsi="Times New Roman"/>
          <w:b/>
          <w:sz w:val="24"/>
          <w:szCs w:val="24"/>
        </w:rPr>
        <w:t>08</w:t>
      </w:r>
      <w:r w:rsidRPr="00F73E96">
        <w:rPr>
          <w:rFonts w:ascii="Times New Roman" w:hAnsi="Times New Roman"/>
          <w:b/>
          <w:sz w:val="24"/>
          <w:szCs w:val="24"/>
        </w:rPr>
        <w:t xml:space="preserve"> </w:t>
      </w:r>
      <w:r w:rsidR="00714FE6" w:rsidRPr="00F73E96">
        <w:rPr>
          <w:rFonts w:ascii="Times New Roman" w:hAnsi="Times New Roman"/>
          <w:b/>
          <w:sz w:val="24"/>
          <w:szCs w:val="24"/>
        </w:rPr>
        <w:t>июля</w:t>
      </w:r>
      <w:r w:rsidRPr="00F73E96">
        <w:rPr>
          <w:rFonts w:ascii="Times New Roman" w:hAnsi="Times New Roman"/>
          <w:b/>
          <w:sz w:val="24"/>
          <w:szCs w:val="24"/>
        </w:rPr>
        <w:t xml:space="preserve"> 2014 г. и до </w:t>
      </w:r>
      <w:r w:rsidR="000656B3" w:rsidRPr="00F73E96">
        <w:rPr>
          <w:rFonts w:ascii="Times New Roman" w:hAnsi="Times New Roman"/>
          <w:b/>
          <w:sz w:val="24"/>
          <w:szCs w:val="24"/>
        </w:rPr>
        <w:t>1</w:t>
      </w:r>
      <w:r w:rsidR="00E41DA2" w:rsidRPr="00F73E96">
        <w:rPr>
          <w:rFonts w:ascii="Times New Roman" w:hAnsi="Times New Roman"/>
          <w:b/>
          <w:sz w:val="24"/>
          <w:szCs w:val="24"/>
        </w:rPr>
        <w:t>2</w:t>
      </w:r>
      <w:r w:rsidRPr="00F73E96">
        <w:rPr>
          <w:rFonts w:ascii="Times New Roman" w:hAnsi="Times New Roman"/>
          <w:b/>
          <w:sz w:val="24"/>
          <w:szCs w:val="24"/>
        </w:rPr>
        <w:t xml:space="preserve"> часов </w:t>
      </w:r>
      <w:r w:rsidR="0062246D" w:rsidRPr="00F73E96">
        <w:rPr>
          <w:rFonts w:ascii="Times New Roman" w:hAnsi="Times New Roman"/>
          <w:b/>
          <w:sz w:val="24"/>
          <w:szCs w:val="24"/>
        </w:rPr>
        <w:t>0</w:t>
      </w:r>
      <w:r w:rsidR="00F72B35" w:rsidRPr="00F73E96">
        <w:rPr>
          <w:rFonts w:ascii="Times New Roman" w:hAnsi="Times New Roman"/>
          <w:b/>
          <w:sz w:val="24"/>
          <w:szCs w:val="24"/>
        </w:rPr>
        <w:t>0</w:t>
      </w:r>
      <w:r w:rsidRPr="00F73E96">
        <w:rPr>
          <w:rFonts w:ascii="Times New Roman" w:hAnsi="Times New Roman"/>
          <w:b/>
          <w:sz w:val="24"/>
          <w:szCs w:val="24"/>
        </w:rPr>
        <w:t xml:space="preserve"> минут </w:t>
      </w:r>
      <w:r w:rsidR="00E41DA2" w:rsidRPr="00F73E96">
        <w:rPr>
          <w:rFonts w:ascii="Times New Roman" w:hAnsi="Times New Roman"/>
          <w:b/>
          <w:sz w:val="24"/>
          <w:szCs w:val="24"/>
        </w:rPr>
        <w:t>15</w:t>
      </w:r>
      <w:r w:rsidRPr="00F73E96">
        <w:rPr>
          <w:rFonts w:ascii="Times New Roman" w:hAnsi="Times New Roman"/>
          <w:b/>
          <w:sz w:val="24"/>
          <w:szCs w:val="24"/>
        </w:rPr>
        <w:t xml:space="preserve"> </w:t>
      </w:r>
      <w:r w:rsidR="0062246D" w:rsidRPr="00F73E96">
        <w:rPr>
          <w:rFonts w:ascii="Times New Roman" w:hAnsi="Times New Roman"/>
          <w:b/>
          <w:sz w:val="24"/>
          <w:szCs w:val="24"/>
        </w:rPr>
        <w:t>июля</w:t>
      </w:r>
      <w:r w:rsidRPr="00F73E96">
        <w:rPr>
          <w:rFonts w:ascii="Times New Roman" w:hAnsi="Times New Roman"/>
          <w:b/>
          <w:sz w:val="24"/>
          <w:szCs w:val="24"/>
        </w:rPr>
        <w:t xml:space="preserve"> 2014 г.</w:t>
      </w:r>
      <w:r w:rsidRPr="00F73E96">
        <w:rPr>
          <w:rFonts w:ascii="Times New Roman" w:hAnsi="Times New Roman"/>
          <w:sz w:val="24"/>
          <w:szCs w:val="24"/>
        </w:rPr>
        <w:t xml:space="preserve"> </w:t>
      </w:r>
      <w:r w:rsidR="00F73E96" w:rsidRPr="00F73E96">
        <w:rPr>
          <w:rFonts w:ascii="Times New Roman" w:hAnsi="Times New Roman"/>
          <w:b/>
          <w:sz w:val="24"/>
          <w:szCs w:val="24"/>
        </w:rPr>
        <w:t>включительно</w:t>
      </w:r>
      <w:r w:rsidR="00F73E96">
        <w:rPr>
          <w:rFonts w:ascii="Times New Roman" w:hAnsi="Times New Roman"/>
          <w:sz w:val="24"/>
          <w:szCs w:val="24"/>
        </w:rPr>
        <w:t xml:space="preserve"> </w:t>
      </w:r>
      <w:r w:rsidRPr="002D4EF8">
        <w:rPr>
          <w:rFonts w:ascii="Times New Roman" w:hAnsi="Times New Roman"/>
          <w:sz w:val="24"/>
          <w:szCs w:val="24"/>
        </w:rPr>
        <w:t>в письменной форме.</w:t>
      </w:r>
      <w:r w:rsidRPr="002D4EF8">
        <w:rPr>
          <w:rFonts w:ascii="Times New Roman" w:eastAsia="Times New Roman" w:hAnsi="Times New Roman"/>
          <w:sz w:val="24"/>
          <w:szCs w:val="24"/>
        </w:rPr>
        <w:t xml:space="preserve"> </w:t>
      </w:r>
    </w:p>
    <w:p w:rsidR="00F17CDC" w:rsidRPr="002D4EF8" w:rsidRDefault="00F17CDC">
      <w:pPr>
        <w:widowControl w:val="0"/>
        <w:autoSpaceDE w:val="0"/>
        <w:spacing w:after="0" w:line="240" w:lineRule="auto"/>
        <w:ind w:right="-20" w:firstLine="567"/>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Заявка с приложенными к ней документами должна быть сшита в один том и вложена в конверт. При этом на  конверте указывается наименование, адрес Заказчика, полное фирменное наименование Участника, его почтовый адрес, наименование способа проведения закупки, предмет закупки. </w:t>
      </w:r>
    </w:p>
    <w:p w:rsidR="00F17CDC" w:rsidRPr="002D4EF8" w:rsidRDefault="00F17CDC">
      <w:pPr>
        <w:widowControl w:val="0"/>
        <w:autoSpaceDE w:val="0"/>
        <w:spacing w:before="71" w:after="0" w:line="240" w:lineRule="auto"/>
        <w:ind w:right="50" w:firstLine="567"/>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Запечатанные конверты с заявками на участие в запросе предложений должны быть предоставлены заказчику по адресу, указанному в извещении о проведении запроса предложений.   </w:t>
      </w:r>
    </w:p>
    <w:p w:rsidR="00F17CDC" w:rsidRPr="002D4EF8" w:rsidRDefault="00F17CDC">
      <w:pPr>
        <w:widowControl w:val="0"/>
        <w:autoSpaceDE w:val="0"/>
        <w:spacing w:before="71" w:after="0" w:line="240" w:lineRule="auto"/>
        <w:ind w:right="50" w:firstLine="567"/>
        <w:jc w:val="both"/>
        <w:rPr>
          <w:rFonts w:ascii="Times New Roman" w:eastAsia="Times New Roman" w:hAnsi="Times New Roman"/>
          <w:sz w:val="24"/>
          <w:szCs w:val="24"/>
        </w:rPr>
      </w:pPr>
      <w:r w:rsidRPr="002D4EF8">
        <w:rPr>
          <w:rFonts w:ascii="Times New Roman" w:eastAsia="Times New Roman" w:hAnsi="Times New Roman"/>
          <w:sz w:val="24"/>
          <w:szCs w:val="24"/>
        </w:rPr>
        <w:t>Заказчик вправе требовать предъявления документа удостоверяющего личность, и документа подтверждающего полномочия лица, подающего конверт с заявкой на участие в запросе предложений.</w:t>
      </w:r>
    </w:p>
    <w:p w:rsidR="00F17CDC" w:rsidRPr="002D4EF8" w:rsidRDefault="00F17CDC">
      <w:pPr>
        <w:widowControl w:val="0"/>
        <w:autoSpaceDE w:val="0"/>
        <w:spacing w:before="71" w:after="0" w:line="240" w:lineRule="auto"/>
        <w:ind w:right="50" w:firstLine="567"/>
        <w:jc w:val="both"/>
        <w:rPr>
          <w:rFonts w:ascii="Times New Roman" w:eastAsia="Times New Roman" w:hAnsi="Times New Roman"/>
          <w:sz w:val="24"/>
          <w:szCs w:val="24"/>
        </w:rPr>
      </w:pPr>
      <w:r w:rsidRPr="002D4EF8">
        <w:rPr>
          <w:rFonts w:ascii="Times New Roman" w:eastAsia="Times New Roman" w:hAnsi="Times New Roman"/>
          <w:sz w:val="24"/>
          <w:szCs w:val="24"/>
        </w:rPr>
        <w:t>По требованию лица, представившего конверт с заявкой на участие в запросе предложений, заказчик выдает расписку в получении конверта с заявкой на участие в запросе предложений, с указанием регистрационного номера, даты и времени получения конверта.</w:t>
      </w:r>
    </w:p>
    <w:p w:rsidR="00F17CDC" w:rsidRPr="002D4EF8" w:rsidRDefault="00F17CDC">
      <w:pPr>
        <w:widowControl w:val="0"/>
        <w:autoSpaceDE w:val="0"/>
        <w:spacing w:after="0" w:line="271" w:lineRule="exact"/>
        <w:ind w:right="-20" w:firstLine="567"/>
        <w:jc w:val="both"/>
        <w:rPr>
          <w:rFonts w:ascii="Times New Roman" w:hAnsi="Times New Roman"/>
          <w:sz w:val="24"/>
          <w:szCs w:val="24"/>
        </w:rPr>
      </w:pPr>
      <w:r w:rsidRPr="002D4EF8">
        <w:rPr>
          <w:rFonts w:ascii="Times New Roman" w:eastAsia="Times New Roman" w:hAnsi="Times New Roman"/>
          <w:sz w:val="24"/>
          <w:szCs w:val="24"/>
        </w:rPr>
        <w:t xml:space="preserve">Заказчик регистрирует поступившие конверты с заявками на участие в запросе предложений в Журнале регистрации конвертов </w:t>
      </w:r>
      <w:r w:rsidRPr="002D4EF8">
        <w:rPr>
          <w:rFonts w:ascii="Times New Roman" w:hAnsi="Times New Roman"/>
          <w:sz w:val="24"/>
          <w:szCs w:val="24"/>
        </w:rPr>
        <w:t>(заявок на участие)</w:t>
      </w:r>
      <w:r w:rsidRPr="002D4EF8">
        <w:rPr>
          <w:rFonts w:ascii="Times New Roman" w:eastAsia="Times New Roman" w:hAnsi="Times New Roman"/>
          <w:sz w:val="24"/>
          <w:szCs w:val="24"/>
        </w:rPr>
        <w:t xml:space="preserve">. </w:t>
      </w:r>
    </w:p>
    <w:p w:rsidR="00F17CDC" w:rsidRPr="002D4EF8" w:rsidRDefault="00F17CDC" w:rsidP="00966B6A">
      <w:pPr>
        <w:pStyle w:val="2"/>
        <w:numPr>
          <w:ilvl w:val="0"/>
          <w:numId w:val="0"/>
        </w:numPr>
        <w:rPr>
          <w:rFonts w:ascii="Times New Roman" w:hAnsi="Times New Roman" w:cs="Times New Roman"/>
          <w:i w:val="0"/>
          <w:sz w:val="24"/>
          <w:szCs w:val="24"/>
        </w:rPr>
      </w:pPr>
      <w:bookmarkStart w:id="86" w:name="_Toc386464003"/>
      <w:bookmarkStart w:id="87" w:name="_Toc388439845"/>
      <w:bookmarkStart w:id="88" w:name="_Toc388439994"/>
      <w:bookmarkStart w:id="89" w:name="_Toc388447363"/>
      <w:bookmarkStart w:id="90" w:name="_Toc389746535"/>
      <w:bookmarkStart w:id="91" w:name="_Toc390261832"/>
      <w:bookmarkStart w:id="92" w:name="_Toc391546647"/>
      <w:bookmarkStart w:id="93" w:name="_Toc391649824"/>
      <w:bookmarkStart w:id="94" w:name="_Toc391973193"/>
      <w:r w:rsidRPr="002D4EF8">
        <w:rPr>
          <w:rFonts w:ascii="Times New Roman" w:hAnsi="Times New Roman" w:cs="Times New Roman"/>
          <w:i w:val="0"/>
          <w:sz w:val="24"/>
          <w:szCs w:val="24"/>
        </w:rPr>
        <w:t>4.9. Отзыв заявок на участие в запросе предложений</w:t>
      </w:r>
      <w:bookmarkEnd w:id="86"/>
      <w:bookmarkEnd w:id="87"/>
      <w:bookmarkEnd w:id="88"/>
      <w:bookmarkEnd w:id="89"/>
      <w:bookmarkEnd w:id="90"/>
      <w:bookmarkEnd w:id="91"/>
      <w:bookmarkEnd w:id="92"/>
      <w:bookmarkEnd w:id="93"/>
      <w:bookmarkEnd w:id="94"/>
    </w:p>
    <w:p w:rsidR="00F17CDC" w:rsidRPr="002D4EF8" w:rsidRDefault="00F17CDC" w:rsidP="000656B3">
      <w:pPr>
        <w:tabs>
          <w:tab w:val="left" w:pos="709"/>
        </w:tabs>
        <w:spacing w:after="120" w:line="240" w:lineRule="auto"/>
        <w:ind w:firstLine="567"/>
        <w:jc w:val="both"/>
        <w:rPr>
          <w:rFonts w:ascii="Times New Roman" w:eastAsia="Times New Roman" w:hAnsi="Times New Roman"/>
          <w:sz w:val="24"/>
          <w:szCs w:val="24"/>
        </w:rPr>
      </w:pPr>
      <w:r w:rsidRPr="002D4EF8">
        <w:rPr>
          <w:rFonts w:ascii="Times New Roman" w:eastAsia="Times New Roman" w:hAnsi="Times New Roman"/>
          <w:sz w:val="24"/>
          <w:szCs w:val="24"/>
        </w:rPr>
        <w:t>Участник до момента окончания приема заявок имеет право отозвать свою заявку, направив в адрес Заказчика соответствующее официальное заявление.</w:t>
      </w:r>
    </w:p>
    <w:p w:rsidR="00F17CDC" w:rsidRPr="002D4EF8" w:rsidRDefault="00F17CDC">
      <w:pPr>
        <w:tabs>
          <w:tab w:val="left" w:pos="1276"/>
        </w:tabs>
        <w:spacing w:after="12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4.9.1. Для отзыва заявки на участие в запросе предложений, участник закупки, подавший заявку на участие в запросе предложений,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заверенная уполномоченным лицом копия), подтверждающий полномочия такого лица. В уведомление указывается наименование запроса предложений, по которому отзывается данная заявка, наименование и почтовый адрес участника закупки, отзывающего заявку на участие в запросе предложений, способ возврата заявки (в случае такой необходимости). </w:t>
      </w:r>
    </w:p>
    <w:p w:rsidR="00F17CDC" w:rsidRPr="002D4EF8" w:rsidRDefault="00F17CDC">
      <w:pPr>
        <w:tabs>
          <w:tab w:val="left" w:pos="1276"/>
        </w:tabs>
        <w:spacing w:after="12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lastRenderedPageBreak/>
        <w:t xml:space="preserve">4.9.2. Предоставление отзыва заявок на участие в запросе предложений, их прием и регистрация осуществляется в порядке, аналогичном порядку, определенному п. 4.8 настоящей Документации. </w:t>
      </w:r>
    </w:p>
    <w:p w:rsidR="00F17CDC" w:rsidRPr="002D4EF8" w:rsidRDefault="00F17CDC">
      <w:pPr>
        <w:tabs>
          <w:tab w:val="left" w:pos="1276"/>
        </w:tabs>
        <w:spacing w:after="120" w:line="240" w:lineRule="auto"/>
        <w:jc w:val="both"/>
        <w:rPr>
          <w:rFonts w:ascii="Times New Roman" w:eastAsia="Times New Roman" w:hAnsi="Times New Roman"/>
          <w:b/>
          <w:bCs/>
          <w:iCs/>
          <w:sz w:val="24"/>
          <w:szCs w:val="24"/>
        </w:rPr>
      </w:pPr>
      <w:r w:rsidRPr="002D4EF8">
        <w:rPr>
          <w:rFonts w:ascii="Times New Roman" w:eastAsia="Times New Roman" w:hAnsi="Times New Roman"/>
          <w:sz w:val="24"/>
          <w:szCs w:val="24"/>
        </w:rPr>
        <w:t>4.9.3. В случае неисполнения требований вышеуказанных пунктов Комиссия вправе считать, что отзыв заявки не подан, и рассматривать заявку и документы Участника, поступившие ранее.</w:t>
      </w:r>
    </w:p>
    <w:p w:rsidR="00F17CDC" w:rsidRPr="002D4EF8" w:rsidRDefault="00A26183" w:rsidP="00A26183">
      <w:pPr>
        <w:pStyle w:val="2"/>
        <w:numPr>
          <w:ilvl w:val="0"/>
          <w:numId w:val="0"/>
        </w:numPr>
        <w:rPr>
          <w:rFonts w:ascii="Times New Roman" w:hAnsi="Times New Roman" w:cs="Times New Roman"/>
          <w:i w:val="0"/>
          <w:sz w:val="24"/>
          <w:szCs w:val="24"/>
        </w:rPr>
      </w:pPr>
      <w:bookmarkStart w:id="95" w:name="_Toc386464004"/>
      <w:bookmarkStart w:id="96" w:name="_Toc388439846"/>
      <w:bookmarkStart w:id="97" w:name="_Toc388439995"/>
      <w:bookmarkStart w:id="98" w:name="_Toc388447364"/>
      <w:bookmarkStart w:id="99" w:name="_Toc389746536"/>
      <w:bookmarkStart w:id="100" w:name="_Toc390261833"/>
      <w:bookmarkStart w:id="101" w:name="_Toc391546648"/>
      <w:bookmarkStart w:id="102" w:name="_Toc391649825"/>
      <w:bookmarkStart w:id="103" w:name="_Toc391973194"/>
      <w:r w:rsidRPr="002D4EF8">
        <w:rPr>
          <w:rFonts w:ascii="Times New Roman" w:hAnsi="Times New Roman" w:cs="Times New Roman"/>
          <w:bCs w:val="0"/>
          <w:i w:val="0"/>
          <w:iCs w:val="0"/>
          <w:sz w:val="24"/>
          <w:szCs w:val="24"/>
        </w:rPr>
        <w:t>4.10.</w:t>
      </w:r>
      <w:r w:rsidR="00F17CDC" w:rsidRPr="002D4EF8">
        <w:rPr>
          <w:rFonts w:ascii="Times New Roman" w:hAnsi="Times New Roman" w:cs="Times New Roman"/>
          <w:bCs w:val="0"/>
          <w:i w:val="0"/>
          <w:iCs w:val="0"/>
          <w:sz w:val="24"/>
          <w:szCs w:val="24"/>
        </w:rPr>
        <w:t xml:space="preserve"> Вскрытие конвертов с заявками на участие в запросе предложений и рассмотрение заявок</w:t>
      </w:r>
      <w:bookmarkEnd w:id="95"/>
      <w:bookmarkEnd w:id="96"/>
      <w:bookmarkEnd w:id="97"/>
      <w:bookmarkEnd w:id="98"/>
      <w:bookmarkEnd w:id="99"/>
      <w:bookmarkEnd w:id="100"/>
      <w:bookmarkEnd w:id="101"/>
      <w:bookmarkEnd w:id="102"/>
      <w:bookmarkEnd w:id="103"/>
      <w:r w:rsidR="00F17CDC" w:rsidRPr="002D4EF8">
        <w:rPr>
          <w:rFonts w:ascii="Times New Roman" w:hAnsi="Times New Roman" w:cs="Times New Roman"/>
          <w:bCs w:val="0"/>
          <w:i w:val="0"/>
          <w:iCs w:val="0"/>
          <w:sz w:val="24"/>
          <w:szCs w:val="24"/>
        </w:rPr>
        <w:t xml:space="preserve"> </w:t>
      </w:r>
    </w:p>
    <w:p w:rsidR="00F17CDC" w:rsidRPr="002D4EF8" w:rsidRDefault="00F17CDC">
      <w:pPr>
        <w:tabs>
          <w:tab w:val="left" w:pos="567"/>
          <w:tab w:val="left" w:pos="709"/>
          <w:tab w:val="left" w:pos="1701"/>
        </w:tabs>
        <w:spacing w:after="120" w:line="240" w:lineRule="auto"/>
        <w:jc w:val="both"/>
        <w:rPr>
          <w:rFonts w:ascii="Times New Roman" w:eastAsia="Times New Roman" w:hAnsi="Times New Roman"/>
          <w:sz w:val="24"/>
          <w:szCs w:val="24"/>
        </w:rPr>
      </w:pPr>
      <w:bookmarkStart w:id="104" w:name="_Ref125771274"/>
      <w:r w:rsidRPr="002D4EF8">
        <w:rPr>
          <w:rFonts w:ascii="Times New Roman" w:eastAsia="Times New Roman" w:hAnsi="Times New Roman"/>
          <w:sz w:val="24"/>
          <w:szCs w:val="24"/>
        </w:rPr>
        <w:t>4.10.1. Процедура публичного вскрытия заявок на бумажном носителе по данному запросу предложений не предусматривается.</w:t>
      </w:r>
    </w:p>
    <w:p w:rsidR="00F17CDC" w:rsidRPr="002D4EF8" w:rsidRDefault="00F17CDC">
      <w:pPr>
        <w:tabs>
          <w:tab w:val="left" w:pos="709"/>
        </w:tabs>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4.10.2.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F17CDC" w:rsidRPr="002D4EF8" w:rsidRDefault="00F17CDC">
      <w:pPr>
        <w:tabs>
          <w:tab w:val="left" w:pos="709"/>
        </w:tabs>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При рассмотрении заявок на участие в запросе предложений Комиссия по закупке проверяет:</w:t>
      </w:r>
    </w:p>
    <w:p w:rsidR="00F17CDC" w:rsidRPr="002D4EF8" w:rsidRDefault="00F17CDC">
      <w:pPr>
        <w:tabs>
          <w:tab w:val="left" w:pos="709"/>
        </w:tabs>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а) правильность оформления заявки и ее соответствие требованиям настоящей Документации по существу;</w:t>
      </w:r>
    </w:p>
    <w:p w:rsidR="00F17CDC" w:rsidRPr="002D4EF8" w:rsidRDefault="00F17CDC">
      <w:pPr>
        <w:tabs>
          <w:tab w:val="left" w:pos="709"/>
        </w:tabs>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б) соответствие Участников закупки требованиям Документации;</w:t>
      </w:r>
    </w:p>
    <w:p w:rsidR="00F17CDC" w:rsidRPr="002D4EF8" w:rsidRDefault="00F17CDC">
      <w:pPr>
        <w:tabs>
          <w:tab w:val="left" w:pos="709"/>
        </w:tabs>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в) соответствие технического предложения требованиям Документации; </w:t>
      </w:r>
    </w:p>
    <w:p w:rsidR="00F17CDC" w:rsidRPr="002D4EF8" w:rsidRDefault="00F17CDC">
      <w:pPr>
        <w:tabs>
          <w:tab w:val="left" w:pos="709"/>
        </w:tabs>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г) наличие существенных ошибок в данных при расчётах;</w:t>
      </w:r>
    </w:p>
    <w:p w:rsidR="00F17CDC" w:rsidRPr="002D4EF8" w:rsidRDefault="00F17CDC">
      <w:pPr>
        <w:tabs>
          <w:tab w:val="left" w:pos="709"/>
        </w:tabs>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д) имеют ли заявки законченный вид;</w:t>
      </w:r>
    </w:p>
    <w:p w:rsidR="00F17CDC" w:rsidRPr="002D4EF8" w:rsidRDefault="00F17CDC">
      <w:pPr>
        <w:tabs>
          <w:tab w:val="left" w:pos="709"/>
        </w:tabs>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ж) соответствие предлагаемых Участником закупки договорных условий требованиям настоящей Документации.</w:t>
      </w:r>
    </w:p>
    <w:p w:rsidR="00F17CDC" w:rsidRPr="002D4EF8" w:rsidRDefault="00F17CDC">
      <w:pPr>
        <w:tabs>
          <w:tab w:val="left" w:pos="709"/>
        </w:tabs>
        <w:spacing w:after="0" w:line="240" w:lineRule="auto"/>
        <w:ind w:firstLine="567"/>
        <w:jc w:val="both"/>
        <w:rPr>
          <w:rFonts w:ascii="Times New Roman" w:eastAsia="Times New Roman" w:hAnsi="Times New Roman"/>
          <w:sz w:val="24"/>
          <w:szCs w:val="24"/>
        </w:rPr>
      </w:pPr>
      <w:r w:rsidRPr="002D4EF8">
        <w:rPr>
          <w:rFonts w:ascii="Times New Roman" w:eastAsia="Times New Roman" w:hAnsi="Times New Roman"/>
          <w:sz w:val="24"/>
          <w:szCs w:val="24"/>
        </w:rPr>
        <w:t>При рассмотрении заявок на участие в запросе предложений Комиссия по закупке может запросить у Участников закупки разъяснения или дополнения по их заявкам, в том числе представления отсутствующих документов.</w:t>
      </w:r>
    </w:p>
    <w:p w:rsidR="00F17CDC" w:rsidRPr="002D4EF8" w:rsidRDefault="00F17CDC">
      <w:pPr>
        <w:tabs>
          <w:tab w:val="left" w:pos="709"/>
        </w:tabs>
        <w:spacing w:after="0" w:line="240" w:lineRule="auto"/>
        <w:ind w:firstLine="567"/>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При проверке правильности оформления заявки Комиссия по закупке вправе </w:t>
      </w:r>
      <w:proofErr w:type="gramStart"/>
      <w:r w:rsidRPr="002D4EF8">
        <w:rPr>
          <w:rFonts w:ascii="Times New Roman" w:eastAsia="Times New Roman" w:hAnsi="Times New Roman"/>
          <w:sz w:val="24"/>
          <w:szCs w:val="24"/>
        </w:rPr>
        <w:t>не обращать внимание</w:t>
      </w:r>
      <w:proofErr w:type="gramEnd"/>
      <w:r w:rsidRPr="002D4EF8">
        <w:rPr>
          <w:rFonts w:ascii="Times New Roman" w:eastAsia="Times New Roman" w:hAnsi="Times New Roman"/>
          <w:sz w:val="24"/>
          <w:szCs w:val="24"/>
        </w:rPr>
        <w:t xml:space="preserve"> на мелкие недочеты и погрешности, которые не влияют на существо заявки.</w:t>
      </w:r>
    </w:p>
    <w:p w:rsidR="00F17CDC" w:rsidRPr="002D4EF8" w:rsidRDefault="00F17CDC">
      <w:pPr>
        <w:tabs>
          <w:tab w:val="left" w:pos="709"/>
        </w:tabs>
        <w:spacing w:after="0" w:line="240" w:lineRule="auto"/>
        <w:ind w:firstLine="567"/>
        <w:jc w:val="both"/>
        <w:rPr>
          <w:rFonts w:ascii="Times New Roman" w:eastAsia="Times New Roman" w:hAnsi="Times New Roman"/>
          <w:sz w:val="24"/>
          <w:szCs w:val="24"/>
        </w:rPr>
      </w:pPr>
      <w:r w:rsidRPr="002D4EF8">
        <w:rPr>
          <w:rFonts w:ascii="Times New Roman" w:eastAsia="Times New Roman" w:hAnsi="Times New Roman"/>
          <w:sz w:val="24"/>
          <w:szCs w:val="24"/>
        </w:rPr>
        <w:t>Комиссия по закупке с письменного согласия Участника закупки также может исправлять очевидные арифметические и грамматические ошибки.</w:t>
      </w:r>
    </w:p>
    <w:p w:rsidR="00F17CDC" w:rsidRPr="002D4EF8" w:rsidRDefault="00F17CDC">
      <w:pPr>
        <w:tabs>
          <w:tab w:val="left" w:pos="709"/>
        </w:tabs>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По результатам рассмотрения заявок на участие в запросе предложений Комиссия по закупке имеет право отклонить заявки в следующих случаях:</w:t>
      </w:r>
    </w:p>
    <w:p w:rsidR="00F17CDC" w:rsidRPr="002D4EF8" w:rsidRDefault="00F17CDC">
      <w:pPr>
        <w:tabs>
          <w:tab w:val="left" w:pos="709"/>
        </w:tabs>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a) заявки не отвечают требованиям к оформлению Документации;</w:t>
      </w:r>
    </w:p>
    <w:p w:rsidR="00F17CDC" w:rsidRPr="002D4EF8" w:rsidRDefault="00F17CDC">
      <w:pPr>
        <w:tabs>
          <w:tab w:val="left" w:pos="709"/>
        </w:tabs>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б) документы, требуемые в соответствии с Документацией, предоставлены не в полном объеме;</w:t>
      </w:r>
    </w:p>
    <w:p w:rsidR="00F17CDC" w:rsidRPr="002D4EF8" w:rsidRDefault="00F17CDC">
      <w:pPr>
        <w:tabs>
          <w:tab w:val="left" w:pos="709"/>
        </w:tabs>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в) заявки поданы Участниками закупки, которые не отвечают требованиям Документации;</w:t>
      </w:r>
    </w:p>
    <w:p w:rsidR="00F17CDC" w:rsidRPr="002D4EF8" w:rsidRDefault="00F17CDC">
      <w:pPr>
        <w:tabs>
          <w:tab w:val="left" w:pos="709"/>
        </w:tabs>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г) заявки содержат предложения, по существу не отвечающие техническим, коммерческим или договорным требованиям Документации;</w:t>
      </w:r>
    </w:p>
    <w:p w:rsidR="00F17CDC" w:rsidRPr="002D4EF8" w:rsidRDefault="00F17CDC">
      <w:pPr>
        <w:tabs>
          <w:tab w:val="left" w:pos="709"/>
        </w:tabs>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д) заявки содержат очевидные арифметические или грамматические ошибки, с исправлением которых не согласился Участник закупки.</w:t>
      </w:r>
    </w:p>
    <w:p w:rsidR="00F17CDC" w:rsidRPr="002D4EF8" w:rsidRDefault="00F17CDC">
      <w:pPr>
        <w:tabs>
          <w:tab w:val="left" w:pos="709"/>
        </w:tabs>
        <w:spacing w:after="0" w:line="240" w:lineRule="auto"/>
        <w:ind w:firstLine="567"/>
        <w:jc w:val="both"/>
        <w:rPr>
          <w:rFonts w:ascii="Times New Roman" w:eastAsia="Times New Roman" w:hAnsi="Times New Roman"/>
          <w:sz w:val="24"/>
          <w:szCs w:val="24"/>
        </w:rPr>
      </w:pPr>
      <w:proofErr w:type="gramStart"/>
      <w:r w:rsidRPr="002D4EF8">
        <w:rPr>
          <w:rFonts w:ascii="Times New Roman" w:eastAsia="Times New Roman" w:hAnsi="Times New Roman"/>
          <w:sz w:val="24"/>
          <w:szCs w:val="24"/>
        </w:rPr>
        <w:t>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w:t>
      </w:r>
      <w:r w:rsidR="003A67D8" w:rsidRPr="002D4EF8">
        <w:rPr>
          <w:rFonts w:ascii="Times New Roman" w:eastAsia="Times New Roman" w:hAnsi="Times New Roman"/>
          <w:sz w:val="24"/>
          <w:szCs w:val="24"/>
        </w:rPr>
        <w:t>ых</w:t>
      </w:r>
      <w:r w:rsidRPr="002D4EF8">
        <w:rPr>
          <w:rFonts w:ascii="Times New Roman" w:eastAsia="Times New Roman" w:hAnsi="Times New Roman"/>
          <w:sz w:val="24"/>
          <w:szCs w:val="24"/>
        </w:rPr>
        <w:t xml:space="preserve"> документ</w:t>
      </w:r>
      <w:r w:rsidR="003A67D8" w:rsidRPr="002D4EF8">
        <w:rPr>
          <w:rFonts w:ascii="Times New Roman" w:eastAsia="Times New Roman" w:hAnsi="Times New Roman"/>
          <w:sz w:val="24"/>
          <w:szCs w:val="24"/>
        </w:rPr>
        <w:t>ов</w:t>
      </w:r>
      <w:r w:rsidRPr="002D4EF8">
        <w:rPr>
          <w:rFonts w:ascii="Times New Roman" w:eastAsia="Times New Roman" w:hAnsi="Times New Roman"/>
          <w:sz w:val="24"/>
          <w:szCs w:val="24"/>
        </w:rPr>
        <w:t xml:space="preserve"> и заявки положениям настоящей Документации, соответствие либо не соответствие Участника закупки требованиям настоящей Документации и допуске Участника закупки к участию в запросе предложений, оформляются протоколом рассмотрения заявок на участие в запросе предложений.</w:t>
      </w:r>
      <w:proofErr w:type="gramEnd"/>
      <w:r w:rsidRPr="002D4EF8">
        <w:rPr>
          <w:rFonts w:ascii="Times New Roman" w:eastAsia="Times New Roman" w:hAnsi="Times New Roman"/>
          <w:sz w:val="24"/>
          <w:szCs w:val="24"/>
        </w:rPr>
        <w:t xml:space="preserve"> Такой протокол подписывается всеми членами Комиссии по закупке и публикуется на официальном сайте </w:t>
      </w:r>
      <w:hyperlink r:id="rId26" w:history="1">
        <w:r w:rsidRPr="002D4EF8">
          <w:rPr>
            <w:rStyle w:val="af0"/>
            <w:rFonts w:ascii="Times New Roman" w:eastAsia="Times New Roman" w:hAnsi="Times New Roman"/>
            <w:sz w:val="24"/>
            <w:szCs w:val="24"/>
          </w:rPr>
          <w:t>http://zakupki.gov.ru/223/.</w:t>
        </w:r>
      </w:hyperlink>
    </w:p>
    <w:bookmarkEnd w:id="104"/>
    <w:p w:rsidR="00F17CDC" w:rsidRPr="002D4EF8" w:rsidRDefault="00F17CDC">
      <w:pPr>
        <w:tabs>
          <w:tab w:val="left" w:pos="567"/>
          <w:tab w:val="left" w:pos="709"/>
          <w:tab w:val="left" w:pos="1701"/>
        </w:tabs>
        <w:spacing w:after="12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ab/>
        <w:t>Комиссия по закупке не рассматривает отозванные в установленном порядке заявки на участие в запросе предложений.</w:t>
      </w:r>
    </w:p>
    <w:p w:rsidR="00F17CDC" w:rsidRPr="002D4EF8" w:rsidRDefault="00F17CDC">
      <w:pPr>
        <w:tabs>
          <w:tab w:val="left" w:pos="567"/>
          <w:tab w:val="left" w:pos="709"/>
          <w:tab w:val="left" w:pos="1701"/>
        </w:tabs>
        <w:spacing w:after="12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4.10.3. </w:t>
      </w:r>
      <w:proofErr w:type="gramStart"/>
      <w:r w:rsidRPr="002D4EF8">
        <w:rPr>
          <w:rFonts w:ascii="Times New Roman" w:eastAsia="Times New Roman" w:hAnsi="Times New Roman"/>
          <w:sz w:val="24"/>
          <w:szCs w:val="24"/>
        </w:rPr>
        <w:t>В случае если по окончании срока подачи заявок на участие в запросе предложений не подана ни одна заявка или подана только одна заявка, или по результатам рассмотрения заявок Комиссией по закупке не была признана ни одна заявка или была признана только одна заявка соответствующей требованиям Документации или по результатам оценки заявок Комиссией по закупке не был выбран Победитель, запрос предложений</w:t>
      </w:r>
      <w:proofErr w:type="gramEnd"/>
      <w:r w:rsidRPr="002D4EF8">
        <w:rPr>
          <w:rFonts w:ascii="Times New Roman" w:eastAsia="Times New Roman" w:hAnsi="Times New Roman"/>
          <w:sz w:val="24"/>
          <w:szCs w:val="24"/>
        </w:rPr>
        <w:t xml:space="preserve"> признается несостоявшимся. </w:t>
      </w:r>
    </w:p>
    <w:p w:rsidR="00F17CDC" w:rsidRPr="002D4EF8" w:rsidRDefault="00F17CDC">
      <w:pPr>
        <w:tabs>
          <w:tab w:val="left" w:pos="567"/>
          <w:tab w:val="left" w:pos="709"/>
          <w:tab w:val="left" w:pos="1701"/>
        </w:tabs>
        <w:spacing w:after="120" w:line="240" w:lineRule="auto"/>
        <w:jc w:val="both"/>
        <w:rPr>
          <w:rFonts w:ascii="Times New Roman" w:eastAsia="Times New Roman" w:hAnsi="Times New Roman"/>
          <w:b/>
          <w:bCs/>
          <w:iCs/>
          <w:sz w:val="24"/>
          <w:szCs w:val="24"/>
        </w:rPr>
      </w:pPr>
      <w:r w:rsidRPr="002D4EF8">
        <w:rPr>
          <w:rFonts w:ascii="Times New Roman" w:eastAsia="Times New Roman" w:hAnsi="Times New Roman"/>
          <w:sz w:val="24"/>
          <w:szCs w:val="24"/>
        </w:rPr>
        <w:lastRenderedPageBreak/>
        <w:t>При наличии единственного Участника закупки его заявка рассматривается, и в случае соответствия заявки и Участника закупки требованиям Документации, Комиссии по закупке принимает решение о возможности заключения договора с таким Участником.</w:t>
      </w:r>
    </w:p>
    <w:p w:rsidR="00F17CDC" w:rsidRPr="002D4EF8" w:rsidRDefault="00F17CDC" w:rsidP="004C6757">
      <w:pPr>
        <w:pStyle w:val="2"/>
        <w:numPr>
          <w:ilvl w:val="1"/>
          <w:numId w:val="37"/>
        </w:numPr>
        <w:rPr>
          <w:rFonts w:ascii="Times New Roman" w:hAnsi="Times New Roman" w:cs="Times New Roman"/>
          <w:i w:val="0"/>
          <w:sz w:val="24"/>
          <w:szCs w:val="24"/>
        </w:rPr>
      </w:pPr>
      <w:r w:rsidRPr="002D4EF8">
        <w:rPr>
          <w:rFonts w:ascii="Times New Roman" w:hAnsi="Times New Roman" w:cs="Times New Roman"/>
          <w:bCs w:val="0"/>
          <w:i w:val="0"/>
          <w:iCs w:val="0"/>
          <w:sz w:val="24"/>
          <w:szCs w:val="24"/>
        </w:rPr>
        <w:t xml:space="preserve"> </w:t>
      </w:r>
      <w:bookmarkStart w:id="105" w:name="_Toc386464005"/>
      <w:bookmarkStart w:id="106" w:name="_Toc388439847"/>
      <w:bookmarkStart w:id="107" w:name="_Toc388439996"/>
      <w:bookmarkStart w:id="108" w:name="_Toc388447365"/>
      <w:bookmarkStart w:id="109" w:name="_Toc389746537"/>
      <w:bookmarkStart w:id="110" w:name="_Toc390261834"/>
      <w:bookmarkStart w:id="111" w:name="_Toc391546649"/>
      <w:bookmarkStart w:id="112" w:name="_Toc391649826"/>
      <w:bookmarkStart w:id="113" w:name="_Toc391973195"/>
      <w:r w:rsidRPr="002D4EF8">
        <w:rPr>
          <w:rFonts w:ascii="Times New Roman" w:hAnsi="Times New Roman" w:cs="Times New Roman"/>
          <w:bCs w:val="0"/>
          <w:i w:val="0"/>
          <w:iCs w:val="0"/>
          <w:sz w:val="24"/>
          <w:szCs w:val="24"/>
        </w:rPr>
        <w:t>Опоздавшие заявки на участие в </w:t>
      </w:r>
      <w:r w:rsidRPr="002D4EF8">
        <w:rPr>
          <w:rFonts w:ascii="Times New Roman" w:hAnsi="Times New Roman" w:cs="Times New Roman"/>
          <w:i w:val="0"/>
          <w:sz w:val="24"/>
          <w:szCs w:val="24"/>
        </w:rPr>
        <w:t>запросе предложений</w:t>
      </w:r>
      <w:bookmarkEnd w:id="105"/>
      <w:bookmarkEnd w:id="106"/>
      <w:bookmarkEnd w:id="107"/>
      <w:bookmarkEnd w:id="108"/>
      <w:bookmarkEnd w:id="109"/>
      <w:bookmarkEnd w:id="110"/>
      <w:bookmarkEnd w:id="111"/>
      <w:bookmarkEnd w:id="112"/>
      <w:bookmarkEnd w:id="113"/>
    </w:p>
    <w:p w:rsidR="00F17CDC" w:rsidRPr="002D4EF8" w:rsidRDefault="00F17CDC">
      <w:pPr>
        <w:tabs>
          <w:tab w:val="left" w:pos="0"/>
          <w:tab w:val="left" w:pos="425"/>
          <w:tab w:val="left" w:pos="567"/>
          <w:tab w:val="left" w:pos="709"/>
        </w:tabs>
        <w:spacing w:after="0" w:line="240" w:lineRule="auto"/>
        <w:jc w:val="both"/>
        <w:rPr>
          <w:rFonts w:ascii="Times New Roman" w:eastAsia="Times New Roman" w:hAnsi="Times New Roman"/>
          <w:bCs/>
          <w:sz w:val="24"/>
          <w:szCs w:val="24"/>
        </w:rPr>
      </w:pPr>
      <w:r w:rsidRPr="002D4EF8">
        <w:rPr>
          <w:rFonts w:ascii="Times New Roman" w:eastAsia="Times New Roman" w:hAnsi="Times New Roman"/>
          <w:sz w:val="24"/>
          <w:szCs w:val="24"/>
        </w:rPr>
        <w:t>4.11.1. Заявки, поступившие после окончания срока подачи заявок и не принятые Заказчиком, вскрываются и возвращаются Участнику закупки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и признана опоздавшей.</w:t>
      </w:r>
    </w:p>
    <w:p w:rsidR="00F17CDC" w:rsidRPr="002D4EF8" w:rsidRDefault="00F17CDC">
      <w:pPr>
        <w:tabs>
          <w:tab w:val="left" w:pos="0"/>
          <w:tab w:val="left" w:pos="425"/>
          <w:tab w:val="left" w:pos="567"/>
          <w:tab w:val="left" w:pos="709"/>
        </w:tabs>
        <w:spacing w:after="0" w:line="240" w:lineRule="auto"/>
        <w:jc w:val="both"/>
        <w:rPr>
          <w:rFonts w:ascii="Times New Roman" w:eastAsia="Times New Roman" w:hAnsi="Times New Roman"/>
          <w:bCs/>
          <w:sz w:val="24"/>
          <w:szCs w:val="24"/>
        </w:rPr>
      </w:pPr>
      <w:r w:rsidRPr="002D4EF8">
        <w:rPr>
          <w:rFonts w:ascii="Times New Roman" w:eastAsia="Times New Roman" w:hAnsi="Times New Roman"/>
          <w:bCs/>
          <w:sz w:val="24"/>
          <w:szCs w:val="24"/>
        </w:rPr>
        <w:t>4.11.2. Если конверты с заявками на участие в закупке были признаны опоздавшими непосредственно на процедуре вскрытия, такие конверты  вскрываются Комиссией по закупке, а сведения о таких опоздавших заявках заносятся в протокол вскрытия конвертов.</w:t>
      </w:r>
    </w:p>
    <w:p w:rsidR="00F17CDC" w:rsidRPr="002D4EF8" w:rsidRDefault="00F17CDC">
      <w:pPr>
        <w:tabs>
          <w:tab w:val="left" w:pos="0"/>
          <w:tab w:val="left" w:pos="425"/>
          <w:tab w:val="left" w:pos="567"/>
          <w:tab w:val="left" w:pos="709"/>
        </w:tabs>
        <w:spacing w:after="0" w:line="240" w:lineRule="auto"/>
        <w:jc w:val="both"/>
        <w:rPr>
          <w:rFonts w:ascii="Times New Roman" w:eastAsia="Times New Roman" w:hAnsi="Times New Roman"/>
          <w:b/>
          <w:bCs/>
          <w:iCs/>
          <w:sz w:val="24"/>
          <w:szCs w:val="24"/>
        </w:rPr>
      </w:pPr>
      <w:r w:rsidRPr="002D4EF8">
        <w:rPr>
          <w:rFonts w:ascii="Times New Roman" w:eastAsia="Times New Roman" w:hAnsi="Times New Roman"/>
          <w:bCs/>
          <w:sz w:val="24"/>
          <w:szCs w:val="24"/>
        </w:rPr>
        <w:t>4.11.3. Если конверты с заявками на участие в закупке получены после окончания процедуры вскрытия конвертов, Заказчиком составляется а</w:t>
      </w:r>
      <w:proofErr w:type="gramStart"/>
      <w:r w:rsidRPr="002D4EF8">
        <w:rPr>
          <w:rFonts w:ascii="Times New Roman" w:eastAsia="Times New Roman" w:hAnsi="Times New Roman"/>
          <w:bCs/>
          <w:sz w:val="24"/>
          <w:szCs w:val="24"/>
        </w:rPr>
        <w:t>кт вскр</w:t>
      </w:r>
      <w:proofErr w:type="gramEnd"/>
      <w:r w:rsidRPr="002D4EF8">
        <w:rPr>
          <w:rFonts w:ascii="Times New Roman" w:eastAsia="Times New Roman" w:hAnsi="Times New Roman"/>
          <w:bCs/>
          <w:sz w:val="24"/>
          <w:szCs w:val="24"/>
        </w:rPr>
        <w:t>ытия опоздавшей заявки.</w:t>
      </w:r>
    </w:p>
    <w:p w:rsidR="00F17CDC" w:rsidRPr="002D4EF8" w:rsidRDefault="00F17CDC" w:rsidP="004C6757">
      <w:pPr>
        <w:pStyle w:val="2"/>
        <w:numPr>
          <w:ilvl w:val="1"/>
          <w:numId w:val="37"/>
        </w:numPr>
        <w:rPr>
          <w:rFonts w:ascii="Times New Roman" w:hAnsi="Times New Roman" w:cs="Times New Roman"/>
          <w:i w:val="0"/>
          <w:sz w:val="24"/>
          <w:szCs w:val="24"/>
        </w:rPr>
      </w:pPr>
      <w:bookmarkStart w:id="114" w:name="_Toc386464006"/>
      <w:bookmarkStart w:id="115" w:name="_Toc388439848"/>
      <w:bookmarkStart w:id="116" w:name="_Toc388439997"/>
      <w:bookmarkStart w:id="117" w:name="_Toc388447366"/>
      <w:bookmarkStart w:id="118" w:name="_Toc389746538"/>
      <w:bookmarkStart w:id="119" w:name="_Toc390261835"/>
      <w:bookmarkStart w:id="120" w:name="_Toc391546650"/>
      <w:bookmarkStart w:id="121" w:name="_Toc391649827"/>
      <w:bookmarkStart w:id="122" w:name="_Toc391973196"/>
      <w:r w:rsidRPr="002D4EF8">
        <w:rPr>
          <w:rFonts w:ascii="Times New Roman" w:hAnsi="Times New Roman" w:cs="Times New Roman"/>
          <w:bCs w:val="0"/>
          <w:i w:val="0"/>
          <w:iCs w:val="0"/>
          <w:sz w:val="24"/>
          <w:szCs w:val="24"/>
        </w:rPr>
        <w:t xml:space="preserve">Отбор участников и </w:t>
      </w:r>
      <w:r w:rsidRPr="002D4EF8">
        <w:rPr>
          <w:rFonts w:ascii="Times New Roman" w:hAnsi="Times New Roman" w:cs="Times New Roman"/>
          <w:bCs w:val="0"/>
          <w:i w:val="0"/>
          <w:sz w:val="24"/>
          <w:szCs w:val="24"/>
        </w:rPr>
        <w:t xml:space="preserve"> оформление окончательного решения</w:t>
      </w:r>
      <w:bookmarkEnd w:id="114"/>
      <w:bookmarkEnd w:id="115"/>
      <w:bookmarkEnd w:id="116"/>
      <w:bookmarkEnd w:id="117"/>
      <w:bookmarkEnd w:id="118"/>
      <w:bookmarkEnd w:id="119"/>
      <w:bookmarkEnd w:id="120"/>
      <w:bookmarkEnd w:id="121"/>
      <w:bookmarkEnd w:id="122"/>
    </w:p>
    <w:p w:rsidR="00F17CDC" w:rsidRPr="002D4EF8" w:rsidRDefault="00F17CDC">
      <w:pPr>
        <w:spacing w:after="0" w:line="240" w:lineRule="auto"/>
        <w:jc w:val="both"/>
        <w:rPr>
          <w:rFonts w:ascii="Times New Roman" w:eastAsia="Times New Roman" w:hAnsi="Times New Roman"/>
          <w:bCs/>
          <w:sz w:val="24"/>
          <w:szCs w:val="24"/>
        </w:rPr>
      </w:pPr>
      <w:r w:rsidRPr="002D4EF8">
        <w:rPr>
          <w:rFonts w:ascii="Times New Roman" w:eastAsia="Times New Roman" w:hAnsi="Times New Roman"/>
          <w:sz w:val="24"/>
          <w:szCs w:val="24"/>
        </w:rPr>
        <w:t>4.12.1.</w:t>
      </w:r>
      <w:r w:rsidRPr="002D4EF8">
        <w:rPr>
          <w:rFonts w:ascii="Times New Roman" w:eastAsia="Times New Roman" w:hAnsi="Times New Roman"/>
          <w:b/>
          <w:sz w:val="24"/>
          <w:szCs w:val="24"/>
        </w:rPr>
        <w:t xml:space="preserve"> </w:t>
      </w:r>
      <w:r w:rsidRPr="002D4EF8">
        <w:rPr>
          <w:rFonts w:ascii="Times New Roman" w:eastAsia="Times New Roman" w:hAnsi="Times New Roman"/>
          <w:sz w:val="24"/>
          <w:szCs w:val="24"/>
        </w:rPr>
        <w:t>Оценка заявок. Общие положения.</w:t>
      </w:r>
    </w:p>
    <w:p w:rsidR="00F17CDC" w:rsidRPr="002D4EF8" w:rsidRDefault="00F17CDC">
      <w:pPr>
        <w:overflowPunct w:val="0"/>
        <w:autoSpaceDE w:val="0"/>
        <w:spacing w:after="0" w:line="240" w:lineRule="auto"/>
        <w:ind w:firstLine="567"/>
        <w:jc w:val="both"/>
        <w:rPr>
          <w:rFonts w:ascii="Times New Roman" w:eastAsia="Times New Roman" w:hAnsi="Times New Roman"/>
          <w:sz w:val="24"/>
          <w:szCs w:val="24"/>
        </w:rPr>
      </w:pPr>
      <w:r w:rsidRPr="002D4EF8">
        <w:rPr>
          <w:rFonts w:ascii="Times New Roman" w:eastAsia="Times New Roman" w:hAnsi="Times New Roman"/>
          <w:bCs/>
          <w:sz w:val="24"/>
          <w:szCs w:val="24"/>
        </w:rPr>
        <w:t>Оценка заявок осуществляется Комиссией по закупке и иными лицами (экспертами и специалистами), привлеченными Комиссией</w:t>
      </w:r>
      <w:r w:rsidRPr="002D4EF8">
        <w:rPr>
          <w:rFonts w:ascii="Times New Roman" w:eastAsia="Times New Roman" w:hAnsi="Times New Roman"/>
          <w:sz w:val="24"/>
          <w:szCs w:val="24"/>
        </w:rPr>
        <w:t xml:space="preserve"> </w:t>
      </w:r>
      <w:r w:rsidRPr="002D4EF8">
        <w:rPr>
          <w:rFonts w:ascii="Times New Roman" w:eastAsia="Times New Roman" w:hAnsi="Times New Roman"/>
          <w:bCs/>
          <w:sz w:val="24"/>
          <w:szCs w:val="24"/>
        </w:rPr>
        <w:t>по закупке.</w:t>
      </w:r>
    </w:p>
    <w:p w:rsidR="0062246D" w:rsidRPr="002D4EF8" w:rsidRDefault="00F17CDC" w:rsidP="0062246D">
      <w:pPr>
        <w:spacing w:after="0" w:line="240" w:lineRule="auto"/>
        <w:ind w:firstLine="567"/>
        <w:jc w:val="both"/>
        <w:rPr>
          <w:rFonts w:ascii="Times New Roman" w:eastAsia="Times New Roman" w:hAnsi="Times New Roman"/>
          <w:sz w:val="24"/>
          <w:szCs w:val="24"/>
        </w:rPr>
      </w:pPr>
      <w:r w:rsidRPr="002D4EF8">
        <w:rPr>
          <w:rFonts w:ascii="Times New Roman" w:eastAsia="Times New Roman" w:hAnsi="Times New Roman"/>
          <w:sz w:val="24"/>
          <w:szCs w:val="24"/>
        </w:rPr>
        <w:t>В рамках оценочной стадии Комиссия по закупке оценивает и сопоставляет заявки и проводит их ранжирование по степени предпочтительности для За</w:t>
      </w:r>
      <w:r w:rsidR="00A534D7" w:rsidRPr="002D4EF8">
        <w:rPr>
          <w:rFonts w:ascii="Times New Roman" w:eastAsia="Times New Roman" w:hAnsi="Times New Roman"/>
          <w:sz w:val="24"/>
          <w:szCs w:val="24"/>
        </w:rPr>
        <w:t>казчика по следующим критериям:</w:t>
      </w:r>
    </w:p>
    <w:p w:rsidR="003A1FB8" w:rsidRPr="003A1FB8" w:rsidRDefault="00714FE6" w:rsidP="003A1FB8">
      <w:pPr>
        <w:autoSpaceDE w:val="0"/>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  </w:t>
      </w:r>
    </w:p>
    <w:tbl>
      <w:tblPr>
        <w:tblW w:w="98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8"/>
        <w:gridCol w:w="3553"/>
        <w:gridCol w:w="4961"/>
      </w:tblGrid>
      <w:tr w:rsidR="003A1FB8" w:rsidRPr="003A1FB8" w:rsidTr="003A1FB8">
        <w:trPr>
          <w:trHeight w:val="445"/>
        </w:trPr>
        <w:tc>
          <w:tcPr>
            <w:tcW w:w="1308" w:type="dxa"/>
            <w:tcBorders>
              <w:top w:val="single" w:sz="4" w:space="0" w:color="auto"/>
              <w:left w:val="single" w:sz="4" w:space="0" w:color="auto"/>
              <w:bottom w:val="single" w:sz="4" w:space="0" w:color="auto"/>
              <w:right w:val="single" w:sz="4" w:space="0" w:color="auto"/>
            </w:tcBorders>
            <w:noWrap/>
            <w:hideMark/>
          </w:tcPr>
          <w:p w:rsidR="003A1FB8" w:rsidRPr="003A1FB8" w:rsidRDefault="003A1FB8" w:rsidP="003A1FB8">
            <w:pPr>
              <w:autoSpaceDE w:val="0"/>
              <w:spacing w:after="0" w:line="240" w:lineRule="auto"/>
              <w:jc w:val="both"/>
              <w:rPr>
                <w:rFonts w:ascii="Times New Roman" w:eastAsia="Times New Roman" w:hAnsi="Times New Roman"/>
                <w:b/>
                <w:sz w:val="24"/>
                <w:szCs w:val="24"/>
              </w:rPr>
            </w:pPr>
            <w:r w:rsidRPr="003A1FB8">
              <w:rPr>
                <w:rFonts w:ascii="Times New Roman" w:eastAsia="Times New Roman" w:hAnsi="Times New Roman"/>
                <w:b/>
                <w:sz w:val="24"/>
                <w:szCs w:val="24"/>
              </w:rPr>
              <w:t>Номер критерия</w:t>
            </w:r>
          </w:p>
        </w:tc>
        <w:tc>
          <w:tcPr>
            <w:tcW w:w="3553" w:type="dxa"/>
            <w:tcBorders>
              <w:top w:val="single" w:sz="4" w:space="0" w:color="auto"/>
              <w:left w:val="single" w:sz="4" w:space="0" w:color="auto"/>
              <w:bottom w:val="single" w:sz="4" w:space="0" w:color="auto"/>
              <w:right w:val="single" w:sz="4" w:space="0" w:color="auto"/>
            </w:tcBorders>
            <w:hideMark/>
          </w:tcPr>
          <w:p w:rsidR="003A1FB8" w:rsidRPr="003A1FB8" w:rsidRDefault="003A1FB8" w:rsidP="003A1FB8">
            <w:pPr>
              <w:autoSpaceDE w:val="0"/>
              <w:spacing w:after="0" w:line="240" w:lineRule="auto"/>
              <w:jc w:val="both"/>
              <w:rPr>
                <w:rFonts w:ascii="Times New Roman" w:eastAsia="Times New Roman" w:hAnsi="Times New Roman"/>
                <w:b/>
                <w:sz w:val="24"/>
                <w:szCs w:val="24"/>
              </w:rPr>
            </w:pPr>
            <w:r w:rsidRPr="003A1FB8">
              <w:rPr>
                <w:rFonts w:ascii="Times New Roman" w:eastAsia="Times New Roman" w:hAnsi="Times New Roman"/>
                <w:b/>
                <w:sz w:val="24"/>
                <w:szCs w:val="24"/>
              </w:rPr>
              <w:t xml:space="preserve">Критерии оценки заявки по запросу предложений, значимость </w:t>
            </w:r>
            <w:proofErr w:type="gramStart"/>
            <w:r w:rsidRPr="003A1FB8">
              <w:rPr>
                <w:rFonts w:ascii="Times New Roman" w:eastAsia="Times New Roman" w:hAnsi="Times New Roman"/>
                <w:b/>
                <w:sz w:val="24"/>
                <w:szCs w:val="24"/>
              </w:rPr>
              <w:t>в</w:t>
            </w:r>
            <w:proofErr w:type="gramEnd"/>
            <w:r w:rsidRPr="003A1FB8">
              <w:rPr>
                <w:rFonts w:ascii="Times New Roman" w:eastAsia="Times New Roman" w:hAnsi="Times New Roman"/>
                <w:b/>
                <w:sz w:val="24"/>
                <w:szCs w:val="24"/>
              </w:rPr>
              <w:t xml:space="preserve"> %</w:t>
            </w:r>
          </w:p>
        </w:tc>
        <w:tc>
          <w:tcPr>
            <w:tcW w:w="4961" w:type="dxa"/>
            <w:tcBorders>
              <w:top w:val="single" w:sz="4" w:space="0" w:color="auto"/>
              <w:left w:val="single" w:sz="4" w:space="0" w:color="auto"/>
              <w:bottom w:val="single" w:sz="4" w:space="0" w:color="auto"/>
              <w:right w:val="single" w:sz="4" w:space="0" w:color="auto"/>
            </w:tcBorders>
            <w:hideMark/>
          </w:tcPr>
          <w:p w:rsidR="003A1FB8" w:rsidRPr="003A1FB8" w:rsidRDefault="003A1FB8" w:rsidP="003A1FB8">
            <w:pPr>
              <w:autoSpaceDE w:val="0"/>
              <w:spacing w:after="0" w:line="240" w:lineRule="auto"/>
              <w:jc w:val="both"/>
              <w:rPr>
                <w:rFonts w:ascii="Times New Roman" w:eastAsia="Times New Roman" w:hAnsi="Times New Roman"/>
                <w:b/>
                <w:sz w:val="24"/>
                <w:szCs w:val="24"/>
              </w:rPr>
            </w:pPr>
            <w:r w:rsidRPr="003A1FB8">
              <w:rPr>
                <w:rFonts w:ascii="Times New Roman" w:eastAsia="Times New Roman" w:hAnsi="Times New Roman"/>
                <w:b/>
                <w:sz w:val="24"/>
                <w:szCs w:val="24"/>
              </w:rPr>
              <w:t>Порядок оценки</w:t>
            </w:r>
          </w:p>
        </w:tc>
      </w:tr>
      <w:tr w:rsidR="003A1FB8" w:rsidRPr="003A1FB8" w:rsidTr="003A1FB8">
        <w:trPr>
          <w:trHeight w:val="308"/>
        </w:trPr>
        <w:tc>
          <w:tcPr>
            <w:tcW w:w="1308" w:type="dxa"/>
            <w:tcBorders>
              <w:top w:val="single" w:sz="4" w:space="0" w:color="auto"/>
              <w:left w:val="single" w:sz="4" w:space="0" w:color="auto"/>
              <w:bottom w:val="single" w:sz="4" w:space="0" w:color="auto"/>
              <w:right w:val="single" w:sz="4" w:space="0" w:color="auto"/>
            </w:tcBorders>
            <w:noWrap/>
            <w:hideMark/>
          </w:tcPr>
          <w:p w:rsidR="003A1FB8" w:rsidRPr="003A1FB8" w:rsidRDefault="003A1FB8" w:rsidP="003A1FB8">
            <w:pPr>
              <w:autoSpaceDE w:val="0"/>
              <w:spacing w:after="0" w:line="240" w:lineRule="auto"/>
              <w:jc w:val="both"/>
              <w:rPr>
                <w:rFonts w:ascii="Times New Roman" w:eastAsia="Times New Roman" w:hAnsi="Times New Roman"/>
                <w:sz w:val="24"/>
                <w:szCs w:val="24"/>
              </w:rPr>
            </w:pPr>
            <w:r w:rsidRPr="003A1FB8">
              <w:rPr>
                <w:rFonts w:ascii="Times New Roman" w:eastAsia="Times New Roman" w:hAnsi="Times New Roman"/>
                <w:sz w:val="24"/>
                <w:szCs w:val="24"/>
              </w:rPr>
              <w:t>1.</w:t>
            </w:r>
          </w:p>
        </w:tc>
        <w:tc>
          <w:tcPr>
            <w:tcW w:w="3553" w:type="dxa"/>
            <w:tcBorders>
              <w:top w:val="single" w:sz="4" w:space="0" w:color="auto"/>
              <w:left w:val="single" w:sz="4" w:space="0" w:color="auto"/>
              <w:bottom w:val="single" w:sz="4" w:space="0" w:color="auto"/>
              <w:right w:val="single" w:sz="4" w:space="0" w:color="auto"/>
            </w:tcBorders>
          </w:tcPr>
          <w:p w:rsidR="003A1FB8" w:rsidRPr="003A1FB8" w:rsidRDefault="003A1FB8" w:rsidP="003A1FB8">
            <w:pPr>
              <w:autoSpaceDE w:val="0"/>
              <w:spacing w:after="0" w:line="240" w:lineRule="auto"/>
              <w:jc w:val="both"/>
              <w:rPr>
                <w:rFonts w:ascii="Times New Roman" w:eastAsia="Times New Roman" w:hAnsi="Times New Roman"/>
                <w:b/>
                <w:sz w:val="24"/>
                <w:szCs w:val="24"/>
              </w:rPr>
            </w:pPr>
            <w:r w:rsidRPr="003A1FB8">
              <w:rPr>
                <w:rFonts w:ascii="Times New Roman" w:eastAsia="Times New Roman" w:hAnsi="Times New Roman"/>
                <w:b/>
                <w:sz w:val="24"/>
                <w:szCs w:val="24"/>
              </w:rPr>
              <w:t>Цена  договора  (60%)</w:t>
            </w:r>
          </w:p>
          <w:p w:rsidR="003A1FB8" w:rsidRPr="003A1FB8" w:rsidRDefault="003A1FB8" w:rsidP="003A1FB8">
            <w:pPr>
              <w:autoSpaceDE w:val="0"/>
              <w:spacing w:after="0" w:line="240" w:lineRule="auto"/>
              <w:jc w:val="both"/>
              <w:rPr>
                <w:rFonts w:ascii="Times New Roman" w:eastAsia="Times New Roman" w:hAnsi="Times New Roman"/>
                <w:b/>
                <w:sz w:val="24"/>
                <w:szCs w:val="24"/>
              </w:rPr>
            </w:pPr>
          </w:p>
        </w:tc>
        <w:tc>
          <w:tcPr>
            <w:tcW w:w="4961" w:type="dxa"/>
            <w:tcBorders>
              <w:top w:val="single" w:sz="4" w:space="0" w:color="auto"/>
              <w:left w:val="single" w:sz="4" w:space="0" w:color="auto"/>
              <w:bottom w:val="single" w:sz="4" w:space="0" w:color="auto"/>
              <w:right w:val="single" w:sz="4" w:space="0" w:color="auto"/>
            </w:tcBorders>
            <w:hideMark/>
          </w:tcPr>
          <w:p w:rsidR="003A1FB8" w:rsidRPr="003A1FB8" w:rsidRDefault="003A1FB8" w:rsidP="003A1FB8">
            <w:pPr>
              <w:autoSpaceDE w:val="0"/>
              <w:spacing w:after="0" w:line="240" w:lineRule="auto"/>
              <w:jc w:val="both"/>
              <w:rPr>
                <w:rFonts w:ascii="Times New Roman" w:eastAsia="Times New Roman" w:hAnsi="Times New Roman"/>
                <w:sz w:val="24"/>
                <w:szCs w:val="24"/>
              </w:rPr>
            </w:pPr>
            <w:r w:rsidRPr="003A1FB8">
              <w:rPr>
                <w:rFonts w:ascii="Times New Roman" w:eastAsia="Times New Roman" w:hAnsi="Times New Roman"/>
                <w:sz w:val="24"/>
                <w:szCs w:val="24"/>
              </w:rPr>
              <w:t xml:space="preserve">Оценка заявок по критерию </w:t>
            </w:r>
            <w:r w:rsidRPr="003A1FB8">
              <w:rPr>
                <w:rFonts w:ascii="Times New Roman" w:eastAsia="Times New Roman" w:hAnsi="Times New Roman"/>
                <w:b/>
                <w:sz w:val="24"/>
                <w:szCs w:val="24"/>
              </w:rPr>
              <w:t>«Цена договора»</w:t>
            </w:r>
            <w:r w:rsidRPr="003A1FB8">
              <w:rPr>
                <w:rFonts w:ascii="Times New Roman" w:eastAsia="Times New Roman" w:hAnsi="Times New Roman"/>
                <w:sz w:val="24"/>
                <w:szCs w:val="24"/>
              </w:rPr>
              <w:t xml:space="preserve"> определяется на основании поданных Участниками закупки коммерческих предложений. При этом в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3A1FB8" w:rsidRPr="003A1FB8" w:rsidRDefault="003A1FB8" w:rsidP="003A1FB8">
            <w:pPr>
              <w:autoSpaceDE w:val="0"/>
              <w:spacing w:after="0" w:line="240" w:lineRule="auto"/>
              <w:jc w:val="both"/>
              <w:rPr>
                <w:rFonts w:ascii="Times New Roman" w:eastAsia="Times New Roman" w:hAnsi="Times New Roman"/>
                <w:sz w:val="24"/>
                <w:szCs w:val="24"/>
              </w:rPr>
            </w:pPr>
            <w:r w:rsidRPr="003A1FB8">
              <w:rPr>
                <w:rFonts w:ascii="Times New Roman" w:eastAsia="Times New Roman" w:hAnsi="Times New Roman"/>
                <w:sz w:val="24"/>
                <w:szCs w:val="24"/>
              </w:rPr>
              <w:t xml:space="preserve">В соответствии со ст. 171 НК РФ Заказчик имеет право применить налоговый вычет НДС в отношении поставляемого Товара. Поэтому для оценки и в качестве единого базиса сравнения ценовых предложений используются цены предложений Участников закупки без учета НДС </w:t>
            </w:r>
            <w:r w:rsidRPr="003A1FB8">
              <w:rPr>
                <w:rFonts w:ascii="Times New Roman" w:eastAsia="Times New Roman" w:hAnsi="Times New Roman"/>
                <w:b/>
                <w:bCs/>
                <w:sz w:val="24"/>
                <w:szCs w:val="24"/>
              </w:rPr>
              <w:t>(</w:t>
            </w:r>
            <w:r w:rsidRPr="003A1FB8">
              <w:rPr>
                <w:rFonts w:ascii="Times New Roman" w:eastAsia="Times New Roman" w:hAnsi="Times New Roman"/>
                <w:bCs/>
                <w:sz w:val="24"/>
                <w:szCs w:val="24"/>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3A1FB8">
              <w:rPr>
                <w:rFonts w:ascii="Times New Roman" w:eastAsia="Times New Roman" w:hAnsi="Times New Roman"/>
                <w:sz w:val="24"/>
                <w:szCs w:val="24"/>
              </w:rPr>
              <w:t>.</w:t>
            </w:r>
          </w:p>
        </w:tc>
      </w:tr>
      <w:tr w:rsidR="003A1FB8" w:rsidRPr="003A1FB8" w:rsidTr="003A1FB8">
        <w:trPr>
          <w:trHeight w:val="308"/>
        </w:trPr>
        <w:tc>
          <w:tcPr>
            <w:tcW w:w="1308" w:type="dxa"/>
            <w:tcBorders>
              <w:top w:val="single" w:sz="4" w:space="0" w:color="auto"/>
              <w:left w:val="single" w:sz="4" w:space="0" w:color="auto"/>
              <w:bottom w:val="single" w:sz="4" w:space="0" w:color="auto"/>
              <w:right w:val="single" w:sz="4" w:space="0" w:color="auto"/>
            </w:tcBorders>
            <w:noWrap/>
            <w:hideMark/>
          </w:tcPr>
          <w:p w:rsidR="003A1FB8" w:rsidRPr="003A1FB8" w:rsidRDefault="003A1FB8" w:rsidP="003A1FB8">
            <w:pPr>
              <w:autoSpaceDE w:val="0"/>
              <w:spacing w:after="0" w:line="240" w:lineRule="auto"/>
              <w:jc w:val="both"/>
              <w:rPr>
                <w:rFonts w:ascii="Times New Roman" w:eastAsia="Times New Roman" w:hAnsi="Times New Roman"/>
                <w:sz w:val="24"/>
                <w:szCs w:val="24"/>
              </w:rPr>
            </w:pPr>
            <w:r w:rsidRPr="003A1FB8">
              <w:rPr>
                <w:rFonts w:ascii="Times New Roman" w:eastAsia="Times New Roman" w:hAnsi="Times New Roman"/>
                <w:sz w:val="24"/>
                <w:szCs w:val="24"/>
              </w:rPr>
              <w:t>2.</w:t>
            </w:r>
          </w:p>
        </w:tc>
        <w:tc>
          <w:tcPr>
            <w:tcW w:w="3553" w:type="dxa"/>
            <w:tcBorders>
              <w:top w:val="single" w:sz="4" w:space="0" w:color="auto"/>
              <w:left w:val="single" w:sz="4" w:space="0" w:color="auto"/>
              <w:bottom w:val="single" w:sz="4" w:space="0" w:color="auto"/>
              <w:right w:val="single" w:sz="4" w:space="0" w:color="auto"/>
            </w:tcBorders>
            <w:hideMark/>
          </w:tcPr>
          <w:p w:rsidR="003A1FB8" w:rsidRPr="003A1FB8" w:rsidRDefault="003A1FB8" w:rsidP="003A1FB8">
            <w:pPr>
              <w:autoSpaceDE w:val="0"/>
              <w:spacing w:after="0" w:line="240" w:lineRule="auto"/>
              <w:jc w:val="both"/>
              <w:rPr>
                <w:rFonts w:ascii="Times New Roman" w:eastAsia="Times New Roman" w:hAnsi="Times New Roman"/>
                <w:b/>
                <w:sz w:val="24"/>
                <w:szCs w:val="24"/>
              </w:rPr>
            </w:pPr>
            <w:r w:rsidRPr="003A1FB8">
              <w:rPr>
                <w:rFonts w:ascii="Times New Roman" w:eastAsia="Times New Roman" w:hAnsi="Times New Roman"/>
                <w:b/>
                <w:sz w:val="24"/>
                <w:szCs w:val="24"/>
              </w:rPr>
              <w:t>Опыт выполнения аналогичных поставок (20%)</w:t>
            </w:r>
            <w:r w:rsidRPr="003A1FB8">
              <w:rPr>
                <w:rFonts w:ascii="Times New Roman" w:eastAsia="Times New Roman" w:hAnsi="Times New Roman"/>
                <w:b/>
                <w:bCs/>
                <w:sz w:val="24"/>
                <w:szCs w:val="24"/>
              </w:rPr>
              <w:t xml:space="preserve">                                                                                                                                                                                                                                                                                                                                        </w:t>
            </w:r>
          </w:p>
        </w:tc>
        <w:tc>
          <w:tcPr>
            <w:tcW w:w="4961" w:type="dxa"/>
            <w:tcBorders>
              <w:top w:val="single" w:sz="4" w:space="0" w:color="auto"/>
              <w:left w:val="single" w:sz="4" w:space="0" w:color="auto"/>
              <w:bottom w:val="single" w:sz="4" w:space="0" w:color="auto"/>
              <w:right w:val="single" w:sz="4" w:space="0" w:color="auto"/>
            </w:tcBorders>
            <w:hideMark/>
          </w:tcPr>
          <w:p w:rsidR="003A1FB8" w:rsidRPr="003A1FB8" w:rsidRDefault="003A1FB8" w:rsidP="003A1FB8">
            <w:pPr>
              <w:autoSpaceDE w:val="0"/>
              <w:spacing w:after="0" w:line="240" w:lineRule="auto"/>
              <w:jc w:val="both"/>
              <w:rPr>
                <w:rFonts w:ascii="Times New Roman" w:eastAsia="Times New Roman" w:hAnsi="Times New Roman"/>
                <w:sz w:val="24"/>
                <w:szCs w:val="24"/>
              </w:rPr>
            </w:pPr>
            <w:proofErr w:type="gramStart"/>
            <w:r w:rsidRPr="003A1FB8">
              <w:rPr>
                <w:rFonts w:ascii="Times New Roman" w:eastAsia="Times New Roman" w:hAnsi="Times New Roman"/>
                <w:sz w:val="24"/>
                <w:szCs w:val="24"/>
              </w:rPr>
              <w:t xml:space="preserve">Оценка заявок по критерию </w:t>
            </w:r>
            <w:r w:rsidRPr="003A1FB8">
              <w:rPr>
                <w:rFonts w:ascii="Times New Roman" w:eastAsia="Times New Roman" w:hAnsi="Times New Roman"/>
                <w:b/>
                <w:sz w:val="24"/>
                <w:szCs w:val="24"/>
              </w:rPr>
              <w:t xml:space="preserve">«Опыт </w:t>
            </w:r>
            <w:r w:rsidRPr="003A1FB8">
              <w:rPr>
                <w:rFonts w:ascii="Times New Roman" w:eastAsia="Times New Roman" w:hAnsi="Times New Roman"/>
                <w:b/>
                <w:bCs/>
                <w:sz w:val="24"/>
                <w:szCs w:val="24"/>
              </w:rPr>
              <w:t>выполнения аналогичных поставок</w:t>
            </w:r>
            <w:r w:rsidRPr="003A1FB8">
              <w:rPr>
                <w:rFonts w:ascii="Times New Roman" w:eastAsia="Times New Roman" w:hAnsi="Times New Roman"/>
                <w:b/>
                <w:sz w:val="24"/>
                <w:szCs w:val="24"/>
              </w:rPr>
              <w:t>»</w:t>
            </w:r>
            <w:r w:rsidRPr="003A1FB8">
              <w:rPr>
                <w:rFonts w:ascii="Times New Roman" w:eastAsia="Times New Roman" w:hAnsi="Times New Roman"/>
                <w:sz w:val="24"/>
                <w:szCs w:val="24"/>
              </w:rPr>
              <w:t xml:space="preserve"> осуществляется на основании анализа </w:t>
            </w:r>
            <w:r w:rsidRPr="003A1FB8">
              <w:rPr>
                <w:rFonts w:ascii="Times New Roman" w:eastAsia="Times New Roman" w:hAnsi="Times New Roman"/>
                <w:bCs/>
                <w:sz w:val="24"/>
                <w:szCs w:val="24"/>
              </w:rPr>
              <w:lastRenderedPageBreak/>
              <w:t>сведений, указанных в справке о перечне и объемах выполнения аналогичных договоров (форма 4 Приложения №1 Документации) за 2011-2014 годы</w:t>
            </w:r>
            <w:r w:rsidRPr="003A1FB8">
              <w:rPr>
                <w:rFonts w:ascii="Times New Roman" w:eastAsia="Times New Roman" w:hAnsi="Times New Roman"/>
                <w:sz w:val="24"/>
                <w:szCs w:val="24"/>
              </w:rPr>
              <w:t>, подтвержденных представленными в заявке копиями договоров (со спецификациями) на выполнение аналогичных поставок вместе с товарными накладными, подтверждающими выполнение договоров, заверенными уполномоченным лицом Участника закупки.</w:t>
            </w:r>
            <w:proofErr w:type="gramEnd"/>
          </w:p>
          <w:p w:rsidR="003A1FB8" w:rsidRPr="003A1FB8" w:rsidRDefault="003A1FB8" w:rsidP="003A1FB8">
            <w:pPr>
              <w:autoSpaceDE w:val="0"/>
              <w:spacing w:after="0" w:line="240" w:lineRule="auto"/>
              <w:jc w:val="both"/>
              <w:rPr>
                <w:rFonts w:ascii="Times New Roman" w:eastAsia="Times New Roman" w:hAnsi="Times New Roman"/>
                <w:sz w:val="24"/>
                <w:szCs w:val="24"/>
              </w:rPr>
            </w:pPr>
            <w:r w:rsidRPr="003A1FB8">
              <w:rPr>
                <w:rFonts w:ascii="Times New Roman" w:eastAsia="Times New Roman" w:hAnsi="Times New Roman"/>
                <w:sz w:val="24"/>
                <w:szCs w:val="24"/>
              </w:rPr>
              <w:t>5 баллов –3</w:t>
            </w:r>
            <w:r w:rsidRPr="003A1FB8">
              <w:rPr>
                <w:rFonts w:ascii="Times New Roman" w:eastAsia="Times New Roman" w:hAnsi="Times New Roman"/>
                <w:bCs/>
                <w:sz w:val="24"/>
                <w:szCs w:val="24"/>
              </w:rPr>
              <w:t>5 000 001 рубль и более</w:t>
            </w:r>
            <w:r w:rsidRPr="003A1FB8">
              <w:rPr>
                <w:rFonts w:ascii="Times New Roman" w:eastAsia="Times New Roman" w:hAnsi="Times New Roman"/>
                <w:sz w:val="24"/>
                <w:szCs w:val="24"/>
              </w:rPr>
              <w:t xml:space="preserve">; </w:t>
            </w:r>
          </w:p>
          <w:p w:rsidR="003A1FB8" w:rsidRPr="003A1FB8" w:rsidRDefault="003A1FB8" w:rsidP="003A1FB8">
            <w:pPr>
              <w:autoSpaceDE w:val="0"/>
              <w:spacing w:after="0" w:line="240" w:lineRule="auto"/>
              <w:jc w:val="both"/>
              <w:rPr>
                <w:rFonts w:ascii="Times New Roman" w:eastAsia="Times New Roman" w:hAnsi="Times New Roman"/>
                <w:sz w:val="24"/>
                <w:szCs w:val="24"/>
              </w:rPr>
            </w:pPr>
            <w:r w:rsidRPr="003A1FB8">
              <w:rPr>
                <w:rFonts w:ascii="Times New Roman" w:eastAsia="Times New Roman" w:hAnsi="Times New Roman"/>
                <w:sz w:val="24"/>
                <w:szCs w:val="24"/>
              </w:rPr>
              <w:t xml:space="preserve">4 балла – </w:t>
            </w:r>
            <w:r w:rsidRPr="003A1FB8">
              <w:rPr>
                <w:rFonts w:ascii="Times New Roman" w:eastAsia="Times New Roman" w:hAnsi="Times New Roman"/>
                <w:bCs/>
                <w:sz w:val="24"/>
                <w:szCs w:val="24"/>
              </w:rPr>
              <w:t>от 25 000 001 рубля до 35 000 000 рублей</w:t>
            </w:r>
            <w:r w:rsidRPr="003A1FB8">
              <w:rPr>
                <w:rFonts w:ascii="Times New Roman" w:eastAsia="Times New Roman" w:hAnsi="Times New Roman"/>
                <w:sz w:val="24"/>
                <w:szCs w:val="24"/>
              </w:rPr>
              <w:t xml:space="preserve"> включительно;</w:t>
            </w:r>
          </w:p>
          <w:p w:rsidR="003A1FB8" w:rsidRPr="003A1FB8" w:rsidRDefault="003A1FB8" w:rsidP="003A1FB8">
            <w:pPr>
              <w:autoSpaceDE w:val="0"/>
              <w:spacing w:after="0" w:line="240" w:lineRule="auto"/>
              <w:jc w:val="both"/>
              <w:rPr>
                <w:rFonts w:ascii="Times New Roman" w:eastAsia="Times New Roman" w:hAnsi="Times New Roman"/>
                <w:sz w:val="24"/>
                <w:szCs w:val="24"/>
              </w:rPr>
            </w:pPr>
            <w:r w:rsidRPr="003A1FB8">
              <w:rPr>
                <w:rFonts w:ascii="Times New Roman" w:eastAsia="Times New Roman" w:hAnsi="Times New Roman"/>
                <w:sz w:val="24"/>
                <w:szCs w:val="24"/>
              </w:rPr>
              <w:t xml:space="preserve">3 балла – </w:t>
            </w:r>
            <w:r w:rsidRPr="003A1FB8">
              <w:rPr>
                <w:rFonts w:ascii="Times New Roman" w:eastAsia="Times New Roman" w:hAnsi="Times New Roman"/>
                <w:bCs/>
                <w:sz w:val="24"/>
                <w:szCs w:val="24"/>
              </w:rPr>
              <w:t>от 15 000 001 рубля до 25 000 000 рублей</w:t>
            </w:r>
            <w:r w:rsidRPr="003A1FB8">
              <w:rPr>
                <w:rFonts w:ascii="Times New Roman" w:eastAsia="Times New Roman" w:hAnsi="Times New Roman"/>
                <w:sz w:val="24"/>
                <w:szCs w:val="24"/>
              </w:rPr>
              <w:t xml:space="preserve"> включительно;</w:t>
            </w:r>
          </w:p>
          <w:p w:rsidR="003A1FB8" w:rsidRPr="003A1FB8" w:rsidRDefault="003A1FB8" w:rsidP="003A1FB8">
            <w:pPr>
              <w:autoSpaceDE w:val="0"/>
              <w:spacing w:after="0" w:line="240" w:lineRule="auto"/>
              <w:jc w:val="both"/>
              <w:rPr>
                <w:rFonts w:ascii="Times New Roman" w:eastAsia="Times New Roman" w:hAnsi="Times New Roman"/>
                <w:bCs/>
                <w:sz w:val="24"/>
                <w:szCs w:val="24"/>
              </w:rPr>
            </w:pPr>
            <w:r w:rsidRPr="003A1FB8">
              <w:rPr>
                <w:rFonts w:ascii="Times New Roman" w:eastAsia="Times New Roman" w:hAnsi="Times New Roman"/>
                <w:sz w:val="24"/>
                <w:szCs w:val="24"/>
              </w:rPr>
              <w:t xml:space="preserve">2 балла – </w:t>
            </w:r>
            <w:r w:rsidRPr="003A1FB8">
              <w:rPr>
                <w:rFonts w:ascii="Times New Roman" w:eastAsia="Times New Roman" w:hAnsi="Times New Roman"/>
                <w:bCs/>
                <w:sz w:val="24"/>
                <w:szCs w:val="24"/>
              </w:rPr>
              <w:t>от 10 000 001 рубля до 15 000 000 рублей</w:t>
            </w:r>
            <w:r w:rsidRPr="003A1FB8">
              <w:rPr>
                <w:rFonts w:ascii="Times New Roman" w:eastAsia="Times New Roman" w:hAnsi="Times New Roman"/>
                <w:sz w:val="24"/>
                <w:szCs w:val="24"/>
              </w:rPr>
              <w:t xml:space="preserve"> включительно</w:t>
            </w:r>
            <w:r w:rsidRPr="003A1FB8">
              <w:rPr>
                <w:rFonts w:ascii="Times New Roman" w:eastAsia="Times New Roman" w:hAnsi="Times New Roman"/>
                <w:bCs/>
                <w:sz w:val="24"/>
                <w:szCs w:val="24"/>
              </w:rPr>
              <w:t>;</w:t>
            </w:r>
          </w:p>
          <w:p w:rsidR="003A1FB8" w:rsidRPr="003A1FB8" w:rsidRDefault="003A1FB8" w:rsidP="003A1FB8">
            <w:pPr>
              <w:autoSpaceDE w:val="0"/>
              <w:spacing w:after="0" w:line="240" w:lineRule="auto"/>
              <w:jc w:val="both"/>
              <w:rPr>
                <w:rFonts w:ascii="Times New Roman" w:eastAsia="Times New Roman" w:hAnsi="Times New Roman"/>
                <w:sz w:val="24"/>
                <w:szCs w:val="24"/>
              </w:rPr>
            </w:pPr>
            <w:r w:rsidRPr="003A1FB8">
              <w:rPr>
                <w:rFonts w:ascii="Times New Roman" w:eastAsia="Times New Roman" w:hAnsi="Times New Roman"/>
                <w:bCs/>
                <w:sz w:val="24"/>
                <w:szCs w:val="24"/>
              </w:rPr>
              <w:t>1 балл – от 5 000 001 рубля до 10 000 000 рублей</w:t>
            </w:r>
            <w:r w:rsidRPr="003A1FB8">
              <w:rPr>
                <w:rFonts w:ascii="Times New Roman" w:eastAsia="Times New Roman" w:hAnsi="Times New Roman"/>
                <w:sz w:val="24"/>
                <w:szCs w:val="24"/>
              </w:rPr>
              <w:t xml:space="preserve"> включительно</w:t>
            </w:r>
            <w:r w:rsidRPr="003A1FB8">
              <w:rPr>
                <w:rFonts w:ascii="Times New Roman" w:eastAsia="Times New Roman" w:hAnsi="Times New Roman"/>
                <w:bCs/>
                <w:sz w:val="24"/>
                <w:szCs w:val="24"/>
              </w:rPr>
              <w:t>;</w:t>
            </w:r>
          </w:p>
          <w:p w:rsidR="003A1FB8" w:rsidRPr="003A1FB8" w:rsidRDefault="003A1FB8" w:rsidP="003A1FB8">
            <w:pPr>
              <w:autoSpaceDE w:val="0"/>
              <w:spacing w:after="0" w:line="240" w:lineRule="auto"/>
              <w:jc w:val="both"/>
              <w:rPr>
                <w:rFonts w:ascii="Times New Roman" w:eastAsia="Times New Roman" w:hAnsi="Times New Roman"/>
                <w:bCs/>
                <w:sz w:val="24"/>
                <w:szCs w:val="24"/>
              </w:rPr>
            </w:pPr>
            <w:r w:rsidRPr="003A1FB8">
              <w:rPr>
                <w:rFonts w:ascii="Times New Roman" w:eastAsia="Times New Roman" w:hAnsi="Times New Roman"/>
                <w:sz w:val="24"/>
                <w:szCs w:val="24"/>
              </w:rPr>
              <w:t>0 баллов – 5</w:t>
            </w:r>
            <w:r w:rsidRPr="003A1FB8">
              <w:rPr>
                <w:rFonts w:ascii="Times New Roman" w:eastAsia="Times New Roman" w:hAnsi="Times New Roman"/>
                <w:bCs/>
                <w:sz w:val="24"/>
                <w:szCs w:val="24"/>
              </w:rPr>
              <w:t xml:space="preserve"> 000 000 рублей и менее</w:t>
            </w:r>
            <w:r w:rsidRPr="003A1FB8">
              <w:rPr>
                <w:rFonts w:ascii="Times New Roman" w:eastAsia="Times New Roman" w:hAnsi="Times New Roman"/>
                <w:sz w:val="24"/>
                <w:szCs w:val="24"/>
              </w:rPr>
              <w:t>.</w:t>
            </w:r>
          </w:p>
          <w:p w:rsidR="003A1FB8" w:rsidRPr="003A1FB8" w:rsidRDefault="003A1FB8" w:rsidP="003A1FB8">
            <w:pPr>
              <w:autoSpaceDE w:val="0"/>
              <w:spacing w:after="0" w:line="240" w:lineRule="auto"/>
              <w:jc w:val="both"/>
              <w:rPr>
                <w:rFonts w:ascii="Times New Roman" w:eastAsia="Times New Roman" w:hAnsi="Times New Roman"/>
                <w:sz w:val="24"/>
                <w:szCs w:val="24"/>
              </w:rPr>
            </w:pPr>
            <w:r w:rsidRPr="003A1FB8">
              <w:rPr>
                <w:rFonts w:ascii="Times New Roman" w:eastAsia="Times New Roman" w:hAnsi="Times New Roman"/>
                <w:bCs/>
                <w:sz w:val="24"/>
                <w:szCs w:val="24"/>
              </w:rPr>
              <w:t xml:space="preserve">В случае не указания сведений по объему выполнения  аналогичных договоров в справке (форма 4 Приложения №1 Документации), а также не предоставления копий </w:t>
            </w:r>
            <w:r w:rsidRPr="003A1FB8">
              <w:rPr>
                <w:rFonts w:ascii="Times New Roman" w:eastAsia="Times New Roman" w:hAnsi="Times New Roman"/>
                <w:sz w:val="24"/>
                <w:szCs w:val="24"/>
              </w:rPr>
              <w:t>договоров со спецификациями и товарных накладных, заявке такого Участника будет присуждаться 0 баллов по данному критерию</w:t>
            </w:r>
          </w:p>
        </w:tc>
      </w:tr>
      <w:tr w:rsidR="003A1FB8" w:rsidRPr="003A1FB8" w:rsidTr="003A1FB8">
        <w:trPr>
          <w:trHeight w:val="308"/>
        </w:trPr>
        <w:tc>
          <w:tcPr>
            <w:tcW w:w="1308" w:type="dxa"/>
            <w:tcBorders>
              <w:top w:val="single" w:sz="4" w:space="0" w:color="auto"/>
              <w:left w:val="single" w:sz="4" w:space="0" w:color="auto"/>
              <w:bottom w:val="single" w:sz="4" w:space="0" w:color="auto"/>
              <w:right w:val="single" w:sz="4" w:space="0" w:color="auto"/>
            </w:tcBorders>
            <w:noWrap/>
            <w:hideMark/>
          </w:tcPr>
          <w:p w:rsidR="003A1FB8" w:rsidRPr="003A1FB8" w:rsidRDefault="003A1FB8" w:rsidP="003A1FB8">
            <w:pPr>
              <w:autoSpaceDE w:val="0"/>
              <w:spacing w:after="0" w:line="240" w:lineRule="auto"/>
              <w:jc w:val="both"/>
              <w:rPr>
                <w:rFonts w:ascii="Times New Roman" w:eastAsia="Times New Roman" w:hAnsi="Times New Roman"/>
                <w:sz w:val="24"/>
                <w:szCs w:val="24"/>
              </w:rPr>
            </w:pPr>
            <w:r w:rsidRPr="003A1FB8">
              <w:rPr>
                <w:rFonts w:ascii="Times New Roman" w:eastAsia="Times New Roman" w:hAnsi="Times New Roman"/>
                <w:sz w:val="24"/>
                <w:szCs w:val="24"/>
              </w:rPr>
              <w:lastRenderedPageBreak/>
              <w:t>3.</w:t>
            </w:r>
          </w:p>
        </w:tc>
        <w:tc>
          <w:tcPr>
            <w:tcW w:w="3553" w:type="dxa"/>
            <w:tcBorders>
              <w:top w:val="single" w:sz="4" w:space="0" w:color="auto"/>
              <w:left w:val="single" w:sz="4" w:space="0" w:color="auto"/>
              <w:bottom w:val="single" w:sz="4" w:space="0" w:color="auto"/>
              <w:right w:val="single" w:sz="4" w:space="0" w:color="auto"/>
            </w:tcBorders>
            <w:hideMark/>
          </w:tcPr>
          <w:p w:rsidR="003A1FB8" w:rsidRPr="003A1FB8" w:rsidRDefault="003A1FB8" w:rsidP="00F73E96">
            <w:pPr>
              <w:autoSpaceDE w:val="0"/>
              <w:spacing w:after="0" w:line="240" w:lineRule="auto"/>
              <w:jc w:val="both"/>
              <w:rPr>
                <w:rFonts w:ascii="Times New Roman" w:eastAsia="Times New Roman" w:hAnsi="Times New Roman"/>
                <w:b/>
                <w:sz w:val="24"/>
                <w:szCs w:val="24"/>
              </w:rPr>
            </w:pPr>
            <w:r w:rsidRPr="003A1FB8">
              <w:rPr>
                <w:rFonts w:ascii="Times New Roman" w:eastAsia="Times New Roman" w:hAnsi="Times New Roman"/>
                <w:b/>
                <w:sz w:val="24"/>
                <w:szCs w:val="24"/>
              </w:rPr>
              <w:t>Продолжительность работы Участника на рынке аналогичных поставок (10%)</w:t>
            </w:r>
          </w:p>
        </w:tc>
        <w:tc>
          <w:tcPr>
            <w:tcW w:w="4961" w:type="dxa"/>
            <w:tcBorders>
              <w:top w:val="single" w:sz="4" w:space="0" w:color="auto"/>
              <w:left w:val="single" w:sz="4" w:space="0" w:color="auto"/>
              <w:bottom w:val="single" w:sz="4" w:space="0" w:color="auto"/>
              <w:right w:val="single" w:sz="4" w:space="0" w:color="auto"/>
            </w:tcBorders>
            <w:hideMark/>
          </w:tcPr>
          <w:p w:rsidR="003A1FB8" w:rsidRPr="003A1FB8" w:rsidRDefault="003A1FB8" w:rsidP="003A1FB8">
            <w:pPr>
              <w:autoSpaceDE w:val="0"/>
              <w:spacing w:after="0" w:line="240" w:lineRule="auto"/>
              <w:jc w:val="both"/>
              <w:rPr>
                <w:rFonts w:ascii="Times New Roman" w:eastAsia="Times New Roman" w:hAnsi="Times New Roman"/>
                <w:sz w:val="24"/>
                <w:szCs w:val="24"/>
              </w:rPr>
            </w:pPr>
            <w:r w:rsidRPr="003A1FB8">
              <w:rPr>
                <w:rFonts w:ascii="Times New Roman" w:eastAsia="Times New Roman" w:hAnsi="Times New Roman"/>
                <w:sz w:val="24"/>
                <w:szCs w:val="24"/>
              </w:rPr>
              <w:t xml:space="preserve">Оценка заявок по критерию </w:t>
            </w:r>
            <w:r w:rsidRPr="003A1FB8">
              <w:rPr>
                <w:rFonts w:ascii="Times New Roman" w:eastAsia="Times New Roman" w:hAnsi="Times New Roman"/>
                <w:b/>
                <w:sz w:val="24"/>
                <w:szCs w:val="24"/>
              </w:rPr>
              <w:t>«Продолжительность работы Участника на рынке аналогичных поставок»</w:t>
            </w:r>
            <w:r w:rsidRPr="003A1FB8">
              <w:rPr>
                <w:rFonts w:ascii="Times New Roman" w:eastAsia="Times New Roman" w:hAnsi="Times New Roman"/>
                <w:sz w:val="24"/>
                <w:szCs w:val="24"/>
              </w:rPr>
              <w:t xml:space="preserve">  определяется на основании </w:t>
            </w:r>
            <w:proofErr w:type="gramStart"/>
            <w:r w:rsidRPr="003A1FB8">
              <w:rPr>
                <w:rFonts w:ascii="Times New Roman" w:eastAsia="Times New Roman" w:hAnsi="Times New Roman"/>
                <w:sz w:val="24"/>
                <w:szCs w:val="24"/>
              </w:rPr>
              <w:t>срока существования компании Участника закупки</w:t>
            </w:r>
            <w:proofErr w:type="gramEnd"/>
            <w:r w:rsidRPr="003A1FB8">
              <w:rPr>
                <w:rFonts w:ascii="Times New Roman" w:eastAsia="Times New Roman" w:hAnsi="Times New Roman"/>
                <w:sz w:val="24"/>
                <w:szCs w:val="24"/>
              </w:rPr>
              <w:t xml:space="preserve"> на рынке поставок, аналогичных предмету закупки (определяется по дате регистрации Участника закупки и виду деятельности, отражённому в Уставе Участника закупки): </w:t>
            </w:r>
          </w:p>
          <w:p w:rsidR="003A1FB8" w:rsidRPr="003A1FB8" w:rsidRDefault="003A1FB8" w:rsidP="003A1FB8">
            <w:pPr>
              <w:autoSpaceDE w:val="0"/>
              <w:spacing w:after="0" w:line="240" w:lineRule="auto"/>
              <w:jc w:val="both"/>
              <w:rPr>
                <w:rFonts w:ascii="Times New Roman" w:eastAsia="Times New Roman" w:hAnsi="Times New Roman"/>
                <w:sz w:val="24"/>
                <w:szCs w:val="24"/>
              </w:rPr>
            </w:pPr>
            <w:r w:rsidRPr="003A1FB8">
              <w:rPr>
                <w:rFonts w:ascii="Times New Roman" w:eastAsia="Times New Roman" w:hAnsi="Times New Roman"/>
                <w:sz w:val="24"/>
                <w:szCs w:val="24"/>
              </w:rPr>
              <w:t>5 баллов – от 5 лет и более</w:t>
            </w:r>
          </w:p>
          <w:p w:rsidR="003A1FB8" w:rsidRPr="003A1FB8" w:rsidRDefault="003A1FB8" w:rsidP="003A1FB8">
            <w:pPr>
              <w:autoSpaceDE w:val="0"/>
              <w:spacing w:after="0" w:line="240" w:lineRule="auto"/>
              <w:jc w:val="both"/>
              <w:rPr>
                <w:rFonts w:ascii="Times New Roman" w:eastAsia="Times New Roman" w:hAnsi="Times New Roman"/>
                <w:sz w:val="24"/>
                <w:szCs w:val="24"/>
              </w:rPr>
            </w:pPr>
            <w:r w:rsidRPr="003A1FB8">
              <w:rPr>
                <w:rFonts w:ascii="Times New Roman" w:eastAsia="Times New Roman" w:hAnsi="Times New Roman"/>
                <w:sz w:val="24"/>
                <w:szCs w:val="24"/>
              </w:rPr>
              <w:t xml:space="preserve">4 балла – от 4 лет до 5 лет </w:t>
            </w:r>
          </w:p>
          <w:p w:rsidR="003A1FB8" w:rsidRPr="003A1FB8" w:rsidRDefault="003A1FB8" w:rsidP="003A1FB8">
            <w:pPr>
              <w:autoSpaceDE w:val="0"/>
              <w:spacing w:after="0" w:line="240" w:lineRule="auto"/>
              <w:jc w:val="both"/>
              <w:rPr>
                <w:rFonts w:ascii="Times New Roman" w:eastAsia="Times New Roman" w:hAnsi="Times New Roman"/>
                <w:sz w:val="24"/>
                <w:szCs w:val="24"/>
              </w:rPr>
            </w:pPr>
            <w:r w:rsidRPr="003A1FB8">
              <w:rPr>
                <w:rFonts w:ascii="Times New Roman" w:eastAsia="Times New Roman" w:hAnsi="Times New Roman"/>
                <w:sz w:val="24"/>
                <w:szCs w:val="24"/>
              </w:rPr>
              <w:t xml:space="preserve">3 балла – от 3 лет до 4 лет </w:t>
            </w:r>
          </w:p>
          <w:p w:rsidR="003A1FB8" w:rsidRPr="003A1FB8" w:rsidRDefault="003A1FB8" w:rsidP="003A1FB8">
            <w:pPr>
              <w:autoSpaceDE w:val="0"/>
              <w:spacing w:after="0" w:line="240" w:lineRule="auto"/>
              <w:jc w:val="both"/>
              <w:rPr>
                <w:rFonts w:ascii="Times New Roman" w:eastAsia="Times New Roman" w:hAnsi="Times New Roman"/>
                <w:sz w:val="24"/>
                <w:szCs w:val="24"/>
              </w:rPr>
            </w:pPr>
            <w:r w:rsidRPr="003A1FB8">
              <w:rPr>
                <w:rFonts w:ascii="Times New Roman" w:eastAsia="Times New Roman" w:hAnsi="Times New Roman"/>
                <w:sz w:val="24"/>
                <w:szCs w:val="24"/>
              </w:rPr>
              <w:t>2 балла – от 2 лет до 3 лет</w:t>
            </w:r>
          </w:p>
          <w:p w:rsidR="003A1FB8" w:rsidRPr="003A1FB8" w:rsidRDefault="003A1FB8" w:rsidP="003A1FB8">
            <w:pPr>
              <w:autoSpaceDE w:val="0"/>
              <w:spacing w:after="0" w:line="240" w:lineRule="auto"/>
              <w:jc w:val="both"/>
              <w:rPr>
                <w:rFonts w:ascii="Times New Roman" w:eastAsia="Times New Roman" w:hAnsi="Times New Roman"/>
                <w:sz w:val="24"/>
                <w:szCs w:val="24"/>
              </w:rPr>
            </w:pPr>
            <w:r w:rsidRPr="003A1FB8">
              <w:rPr>
                <w:rFonts w:ascii="Times New Roman" w:eastAsia="Times New Roman" w:hAnsi="Times New Roman"/>
                <w:sz w:val="24"/>
                <w:szCs w:val="24"/>
              </w:rPr>
              <w:t>1 балл – от 1 года до 2 лет</w:t>
            </w:r>
          </w:p>
          <w:p w:rsidR="003A1FB8" w:rsidRPr="003A1FB8" w:rsidRDefault="003A1FB8" w:rsidP="003A1FB8">
            <w:pPr>
              <w:autoSpaceDE w:val="0"/>
              <w:spacing w:after="0" w:line="240" w:lineRule="auto"/>
              <w:jc w:val="both"/>
              <w:rPr>
                <w:rFonts w:ascii="Times New Roman" w:eastAsia="Times New Roman" w:hAnsi="Times New Roman"/>
                <w:sz w:val="24"/>
                <w:szCs w:val="24"/>
              </w:rPr>
            </w:pPr>
            <w:r w:rsidRPr="003A1FB8">
              <w:rPr>
                <w:rFonts w:ascii="Times New Roman" w:eastAsia="Times New Roman" w:hAnsi="Times New Roman"/>
                <w:sz w:val="24"/>
                <w:szCs w:val="24"/>
              </w:rPr>
              <w:t>0 баллов - до 1 года</w:t>
            </w:r>
          </w:p>
          <w:p w:rsidR="003A1FB8" w:rsidRPr="003A1FB8" w:rsidRDefault="003A1FB8" w:rsidP="003A1FB8">
            <w:pPr>
              <w:autoSpaceDE w:val="0"/>
              <w:spacing w:after="0" w:line="240" w:lineRule="auto"/>
              <w:jc w:val="both"/>
              <w:rPr>
                <w:rFonts w:ascii="Times New Roman" w:eastAsia="Times New Roman" w:hAnsi="Times New Roman"/>
                <w:sz w:val="24"/>
                <w:szCs w:val="24"/>
              </w:rPr>
            </w:pPr>
            <w:r w:rsidRPr="003A1FB8">
              <w:rPr>
                <w:rFonts w:ascii="Times New Roman" w:eastAsia="Times New Roman" w:hAnsi="Times New Roman"/>
                <w:sz w:val="24"/>
                <w:szCs w:val="24"/>
              </w:rPr>
              <w:t xml:space="preserve">При оценке заявок учитывается количество полных лет существования Участника закупки. </w:t>
            </w:r>
          </w:p>
        </w:tc>
      </w:tr>
      <w:tr w:rsidR="003A1FB8" w:rsidRPr="003A1FB8" w:rsidTr="003A1FB8">
        <w:trPr>
          <w:trHeight w:val="308"/>
        </w:trPr>
        <w:tc>
          <w:tcPr>
            <w:tcW w:w="1308" w:type="dxa"/>
            <w:tcBorders>
              <w:top w:val="single" w:sz="4" w:space="0" w:color="auto"/>
              <w:left w:val="single" w:sz="4" w:space="0" w:color="auto"/>
              <w:bottom w:val="single" w:sz="4" w:space="0" w:color="auto"/>
              <w:right w:val="single" w:sz="4" w:space="0" w:color="auto"/>
            </w:tcBorders>
            <w:noWrap/>
            <w:hideMark/>
          </w:tcPr>
          <w:p w:rsidR="003A1FB8" w:rsidRPr="003A1FB8" w:rsidRDefault="003A1FB8" w:rsidP="003A1FB8">
            <w:pPr>
              <w:autoSpaceDE w:val="0"/>
              <w:spacing w:after="0" w:line="240" w:lineRule="auto"/>
              <w:jc w:val="both"/>
              <w:rPr>
                <w:rFonts w:ascii="Times New Roman" w:eastAsia="Times New Roman" w:hAnsi="Times New Roman"/>
                <w:sz w:val="24"/>
                <w:szCs w:val="24"/>
              </w:rPr>
            </w:pPr>
            <w:r w:rsidRPr="003A1FB8">
              <w:rPr>
                <w:rFonts w:ascii="Times New Roman" w:eastAsia="Times New Roman" w:hAnsi="Times New Roman"/>
                <w:sz w:val="24"/>
                <w:szCs w:val="24"/>
              </w:rPr>
              <w:t xml:space="preserve">4. </w:t>
            </w:r>
          </w:p>
        </w:tc>
        <w:tc>
          <w:tcPr>
            <w:tcW w:w="3553" w:type="dxa"/>
            <w:tcBorders>
              <w:top w:val="single" w:sz="4" w:space="0" w:color="auto"/>
              <w:left w:val="single" w:sz="4" w:space="0" w:color="auto"/>
              <w:bottom w:val="single" w:sz="4" w:space="0" w:color="auto"/>
              <w:right w:val="single" w:sz="4" w:space="0" w:color="auto"/>
            </w:tcBorders>
            <w:hideMark/>
          </w:tcPr>
          <w:p w:rsidR="003A1FB8" w:rsidRPr="003A1FB8" w:rsidRDefault="003A1FB8" w:rsidP="00F73E96">
            <w:pPr>
              <w:autoSpaceDE w:val="0"/>
              <w:spacing w:after="0" w:line="240" w:lineRule="auto"/>
              <w:jc w:val="both"/>
              <w:rPr>
                <w:rFonts w:ascii="Times New Roman" w:eastAsia="Times New Roman" w:hAnsi="Times New Roman"/>
                <w:sz w:val="24"/>
                <w:szCs w:val="24"/>
              </w:rPr>
            </w:pPr>
            <w:r w:rsidRPr="003A1FB8">
              <w:rPr>
                <w:rFonts w:ascii="Times New Roman" w:eastAsia="Times New Roman" w:hAnsi="Times New Roman"/>
                <w:b/>
                <w:sz w:val="24"/>
                <w:szCs w:val="24"/>
              </w:rPr>
              <w:t>Подтверждение наличия ресурсов у Участника (10%)</w:t>
            </w:r>
          </w:p>
        </w:tc>
        <w:tc>
          <w:tcPr>
            <w:tcW w:w="4961" w:type="dxa"/>
            <w:tcBorders>
              <w:top w:val="single" w:sz="4" w:space="0" w:color="auto"/>
              <w:left w:val="single" w:sz="4" w:space="0" w:color="auto"/>
              <w:bottom w:val="single" w:sz="4" w:space="0" w:color="auto"/>
              <w:right w:val="single" w:sz="4" w:space="0" w:color="auto"/>
            </w:tcBorders>
            <w:hideMark/>
          </w:tcPr>
          <w:p w:rsidR="003A1FB8" w:rsidRPr="003A1FB8" w:rsidRDefault="003A1FB8" w:rsidP="003A1FB8">
            <w:pPr>
              <w:autoSpaceDE w:val="0"/>
              <w:spacing w:after="0" w:line="240" w:lineRule="auto"/>
              <w:jc w:val="both"/>
              <w:rPr>
                <w:rFonts w:ascii="Times New Roman" w:eastAsia="Times New Roman" w:hAnsi="Times New Roman"/>
                <w:sz w:val="24"/>
                <w:szCs w:val="24"/>
              </w:rPr>
            </w:pPr>
            <w:proofErr w:type="gramStart"/>
            <w:r w:rsidRPr="003A1FB8">
              <w:rPr>
                <w:rFonts w:ascii="Times New Roman" w:eastAsia="Times New Roman" w:hAnsi="Times New Roman"/>
                <w:sz w:val="24"/>
                <w:szCs w:val="24"/>
              </w:rPr>
              <w:t xml:space="preserve">Оценка заявок по критерию </w:t>
            </w:r>
            <w:r w:rsidRPr="003A1FB8">
              <w:rPr>
                <w:rFonts w:ascii="Times New Roman" w:eastAsia="Times New Roman" w:hAnsi="Times New Roman"/>
                <w:b/>
                <w:sz w:val="24"/>
                <w:szCs w:val="24"/>
              </w:rPr>
              <w:t>«Подтверждение наличия ресурсов у Участника»</w:t>
            </w:r>
            <w:r w:rsidRPr="003A1FB8">
              <w:rPr>
                <w:rFonts w:ascii="Times New Roman" w:eastAsia="Times New Roman" w:hAnsi="Times New Roman"/>
                <w:sz w:val="24"/>
                <w:szCs w:val="24"/>
              </w:rPr>
              <w:t xml:space="preserve"> осуществляется на основании анализа предоставленных документов (копий дилерского договора/сертификата, оригинала или копии письма от изготовителя и т.д., подтверждающих полномочия Участника на поставку предмета закупки – для Участников </w:t>
            </w:r>
            <w:r w:rsidRPr="003A1FB8">
              <w:rPr>
                <w:rFonts w:ascii="Times New Roman" w:eastAsia="Times New Roman" w:hAnsi="Times New Roman"/>
                <w:sz w:val="24"/>
                <w:szCs w:val="24"/>
              </w:rPr>
              <w:lastRenderedPageBreak/>
              <w:t xml:space="preserve">процедуры закупки, не осуществляющих непосредственно изготовление Товара, изготовители Товара оцениваются по сертификату соответствия, официальные представители на основании доверенности): </w:t>
            </w:r>
            <w:proofErr w:type="gramEnd"/>
          </w:p>
          <w:p w:rsidR="003A1FB8" w:rsidRPr="003A1FB8" w:rsidRDefault="003A1FB8" w:rsidP="003A1FB8">
            <w:pPr>
              <w:autoSpaceDE w:val="0"/>
              <w:spacing w:after="0" w:line="240" w:lineRule="auto"/>
              <w:jc w:val="both"/>
              <w:rPr>
                <w:rFonts w:ascii="Times New Roman" w:eastAsia="Times New Roman" w:hAnsi="Times New Roman"/>
                <w:sz w:val="24"/>
                <w:szCs w:val="24"/>
              </w:rPr>
            </w:pPr>
            <w:r w:rsidRPr="003A1FB8">
              <w:rPr>
                <w:rFonts w:ascii="Times New Roman" w:eastAsia="Times New Roman" w:hAnsi="Times New Roman"/>
                <w:sz w:val="24"/>
                <w:szCs w:val="24"/>
              </w:rPr>
              <w:t xml:space="preserve">5 баллов – изготовитель, официальный представитель; </w:t>
            </w:r>
          </w:p>
          <w:p w:rsidR="003A1FB8" w:rsidRPr="003A1FB8" w:rsidRDefault="003A1FB8" w:rsidP="003A1FB8">
            <w:pPr>
              <w:autoSpaceDE w:val="0"/>
              <w:spacing w:after="0" w:line="240" w:lineRule="auto"/>
              <w:jc w:val="both"/>
              <w:rPr>
                <w:rFonts w:ascii="Times New Roman" w:eastAsia="Times New Roman" w:hAnsi="Times New Roman"/>
                <w:sz w:val="24"/>
                <w:szCs w:val="24"/>
              </w:rPr>
            </w:pPr>
            <w:r w:rsidRPr="003A1FB8">
              <w:rPr>
                <w:rFonts w:ascii="Times New Roman" w:eastAsia="Times New Roman" w:hAnsi="Times New Roman"/>
                <w:sz w:val="24"/>
                <w:szCs w:val="24"/>
              </w:rPr>
              <w:t>4 балла –  дилер</w:t>
            </w:r>
          </w:p>
          <w:p w:rsidR="003A1FB8" w:rsidRPr="003A1FB8" w:rsidRDefault="003A1FB8" w:rsidP="003A1FB8">
            <w:pPr>
              <w:autoSpaceDE w:val="0"/>
              <w:spacing w:after="0" w:line="240" w:lineRule="auto"/>
              <w:jc w:val="both"/>
              <w:rPr>
                <w:rFonts w:ascii="Times New Roman" w:eastAsia="Times New Roman" w:hAnsi="Times New Roman"/>
                <w:sz w:val="24"/>
                <w:szCs w:val="24"/>
              </w:rPr>
            </w:pPr>
            <w:r w:rsidRPr="003A1FB8">
              <w:rPr>
                <w:rFonts w:ascii="Times New Roman" w:eastAsia="Times New Roman" w:hAnsi="Times New Roman"/>
                <w:sz w:val="24"/>
                <w:szCs w:val="24"/>
              </w:rPr>
              <w:t>3 балл</w:t>
            </w:r>
            <w:proofErr w:type="gramStart"/>
            <w:r w:rsidRPr="003A1FB8">
              <w:rPr>
                <w:rFonts w:ascii="Times New Roman" w:eastAsia="Times New Roman" w:hAnsi="Times New Roman"/>
                <w:sz w:val="24"/>
                <w:szCs w:val="24"/>
              </w:rPr>
              <w:t>а-</w:t>
            </w:r>
            <w:proofErr w:type="gramEnd"/>
            <w:r w:rsidRPr="003A1FB8">
              <w:rPr>
                <w:rFonts w:ascii="Times New Roman" w:eastAsia="Times New Roman" w:hAnsi="Times New Roman"/>
                <w:sz w:val="24"/>
                <w:szCs w:val="24"/>
              </w:rPr>
              <w:t xml:space="preserve"> письмо от изготовителя</w:t>
            </w:r>
          </w:p>
          <w:p w:rsidR="003A1FB8" w:rsidRPr="003A1FB8" w:rsidRDefault="003A1FB8" w:rsidP="003A1FB8">
            <w:pPr>
              <w:autoSpaceDE w:val="0"/>
              <w:spacing w:after="0" w:line="240" w:lineRule="auto"/>
              <w:jc w:val="both"/>
              <w:rPr>
                <w:rFonts w:ascii="Times New Roman" w:eastAsia="Times New Roman" w:hAnsi="Times New Roman"/>
                <w:sz w:val="24"/>
                <w:szCs w:val="24"/>
              </w:rPr>
            </w:pPr>
            <w:r w:rsidRPr="003A1FB8">
              <w:rPr>
                <w:rFonts w:ascii="Times New Roman" w:eastAsia="Times New Roman" w:hAnsi="Times New Roman"/>
                <w:sz w:val="24"/>
                <w:szCs w:val="24"/>
              </w:rPr>
              <w:t>0 баллов отсутствие документов</w:t>
            </w:r>
          </w:p>
        </w:tc>
      </w:tr>
    </w:tbl>
    <w:p w:rsidR="00714FE6" w:rsidRPr="002D4EF8" w:rsidRDefault="00714FE6" w:rsidP="00361E40">
      <w:pPr>
        <w:autoSpaceDE w:val="0"/>
        <w:spacing w:after="0" w:line="240" w:lineRule="auto"/>
        <w:jc w:val="both"/>
        <w:rPr>
          <w:rFonts w:ascii="Times New Roman" w:eastAsia="Times New Roman" w:hAnsi="Times New Roman"/>
          <w:sz w:val="24"/>
          <w:szCs w:val="24"/>
        </w:rPr>
      </w:pPr>
    </w:p>
    <w:p w:rsidR="00F17CDC" w:rsidRPr="002D4EF8" w:rsidRDefault="00F17CDC">
      <w:pPr>
        <w:autoSpaceDE w:val="0"/>
        <w:spacing w:after="0" w:line="240" w:lineRule="auto"/>
        <w:jc w:val="both"/>
        <w:rPr>
          <w:rFonts w:ascii="Times New Roman" w:hAnsi="Times New Roman"/>
          <w:sz w:val="24"/>
          <w:szCs w:val="24"/>
        </w:rPr>
      </w:pPr>
      <w:r w:rsidRPr="002D4EF8">
        <w:rPr>
          <w:rFonts w:ascii="Times New Roman" w:hAnsi="Times New Roman"/>
          <w:sz w:val="24"/>
          <w:szCs w:val="24"/>
        </w:rPr>
        <w:t>Оценка заявок осуществляется в следующем порядке:</w:t>
      </w:r>
    </w:p>
    <w:p w:rsidR="00F17CDC" w:rsidRPr="002D4EF8" w:rsidRDefault="00F17CDC">
      <w:pPr>
        <w:autoSpaceDE w:val="0"/>
        <w:spacing w:after="0" w:line="240" w:lineRule="auto"/>
        <w:jc w:val="both"/>
        <w:rPr>
          <w:rFonts w:ascii="Times New Roman" w:hAnsi="Times New Roman"/>
          <w:sz w:val="24"/>
          <w:szCs w:val="24"/>
        </w:rPr>
      </w:pPr>
      <w:r w:rsidRPr="002D4EF8">
        <w:rPr>
          <w:rFonts w:ascii="Times New Roman" w:hAnsi="Times New Roman"/>
          <w:sz w:val="24"/>
          <w:szCs w:val="24"/>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F17CDC" w:rsidRPr="002D4EF8" w:rsidRDefault="00F17CDC">
      <w:pPr>
        <w:autoSpaceDE w:val="0"/>
        <w:spacing w:after="0" w:line="240" w:lineRule="auto"/>
        <w:jc w:val="both"/>
        <w:rPr>
          <w:rFonts w:ascii="Times New Roman" w:hAnsi="Times New Roman"/>
          <w:sz w:val="24"/>
          <w:szCs w:val="24"/>
        </w:rPr>
      </w:pPr>
      <w:r w:rsidRPr="002D4EF8">
        <w:rPr>
          <w:rFonts w:ascii="Times New Roman" w:hAnsi="Times New Roman"/>
          <w:sz w:val="24"/>
          <w:szCs w:val="24"/>
        </w:rPr>
        <w:t xml:space="preserve">2) Рейтинг заявки по конкретному критерию рассчитывается как произведение коэффициента значимости на балл. </w:t>
      </w:r>
      <w:r w:rsidRPr="002D4EF8">
        <w:rPr>
          <w:rFonts w:ascii="Times New Roman" w:eastAsia="Times New Roman" w:hAnsi="Times New Roman"/>
          <w:sz w:val="24"/>
          <w:szCs w:val="24"/>
        </w:rPr>
        <w:t>Дробное значение рейтинга округляется до двух десятичных знаков после запятой по математическим правилам округления.</w:t>
      </w:r>
    </w:p>
    <w:p w:rsidR="00F17CDC" w:rsidRPr="002D4EF8" w:rsidRDefault="00F17CDC">
      <w:pPr>
        <w:autoSpaceDE w:val="0"/>
        <w:spacing w:after="0" w:line="240" w:lineRule="auto"/>
        <w:jc w:val="both"/>
        <w:rPr>
          <w:rFonts w:ascii="Times New Roman" w:hAnsi="Times New Roman"/>
          <w:sz w:val="24"/>
          <w:szCs w:val="24"/>
        </w:rPr>
      </w:pPr>
      <w:r w:rsidRPr="002D4EF8">
        <w:rPr>
          <w:rFonts w:ascii="Times New Roman" w:hAnsi="Times New Roman"/>
          <w:sz w:val="24"/>
          <w:szCs w:val="24"/>
        </w:rPr>
        <w:t xml:space="preserve">3) Присуждение каждой заявке порядкового номера по мере </w:t>
      </w:r>
      <w:proofErr w:type="gramStart"/>
      <w:r w:rsidRPr="002D4EF8">
        <w:rPr>
          <w:rFonts w:ascii="Times New Roman" w:hAnsi="Times New Roman"/>
          <w:sz w:val="24"/>
          <w:szCs w:val="24"/>
        </w:rPr>
        <w:t>уменьшения степени привлекательности предложения участника</w:t>
      </w:r>
      <w:proofErr w:type="gramEnd"/>
      <w:r w:rsidRPr="002D4EF8">
        <w:rPr>
          <w:rFonts w:ascii="Times New Roman" w:hAnsi="Times New Roman"/>
          <w:sz w:val="24"/>
          <w:szCs w:val="24"/>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w:t>
      </w:r>
      <w:r w:rsidRPr="002D4EF8">
        <w:rPr>
          <w:rFonts w:ascii="Times New Roman" w:eastAsia="Times New Roman" w:hAnsi="Times New Roman"/>
          <w:sz w:val="24"/>
          <w:szCs w:val="24"/>
        </w:rPr>
        <w:t xml:space="preserve">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w:t>
      </w:r>
      <w:r w:rsidR="009D3FC9" w:rsidRPr="002D4EF8">
        <w:rPr>
          <w:rFonts w:ascii="Times New Roman" w:eastAsia="Times New Roman" w:hAnsi="Times New Roman"/>
          <w:sz w:val="24"/>
          <w:szCs w:val="24"/>
        </w:rPr>
        <w:t>В случае внесения изменений в заявку  в соответствии с п.</w:t>
      </w:r>
      <w:r w:rsidR="00FE1ECC" w:rsidRPr="002D4EF8">
        <w:rPr>
          <w:rFonts w:ascii="Times New Roman" w:eastAsia="Times New Roman" w:hAnsi="Times New Roman"/>
          <w:sz w:val="24"/>
          <w:szCs w:val="24"/>
        </w:rPr>
        <w:t> </w:t>
      </w:r>
      <w:r w:rsidR="009D3FC9" w:rsidRPr="002D4EF8">
        <w:rPr>
          <w:rFonts w:ascii="Times New Roman" w:eastAsia="Times New Roman" w:hAnsi="Times New Roman"/>
          <w:sz w:val="24"/>
          <w:szCs w:val="24"/>
        </w:rPr>
        <w:t xml:space="preserve">4.3.3. Документации  дата регистрации заявки определяется по дате регистрации первоначальной заявки. </w:t>
      </w:r>
      <w:r w:rsidRPr="002D4EF8">
        <w:rPr>
          <w:rFonts w:ascii="Times New Roman" w:eastAsia="Times New Roman" w:hAnsi="Times New Roman"/>
          <w:sz w:val="24"/>
          <w:szCs w:val="24"/>
        </w:rPr>
        <w:t xml:space="preserve">Дальнейшее распределение порядковых номеров заявок осуществляется в порядке убывания итогового рейтинга. </w:t>
      </w:r>
    </w:p>
    <w:p w:rsidR="00F17CDC" w:rsidRPr="002D4EF8" w:rsidRDefault="00F17CDC">
      <w:pPr>
        <w:autoSpaceDE w:val="0"/>
        <w:spacing w:after="0" w:line="240" w:lineRule="auto"/>
        <w:jc w:val="both"/>
        <w:rPr>
          <w:rFonts w:ascii="Times New Roman" w:eastAsia="Times New Roman" w:hAnsi="Times New Roman"/>
          <w:sz w:val="24"/>
          <w:szCs w:val="24"/>
        </w:rPr>
      </w:pPr>
      <w:r w:rsidRPr="002D4EF8">
        <w:rPr>
          <w:rFonts w:ascii="Times New Roman" w:hAnsi="Times New Roman"/>
          <w:sz w:val="24"/>
          <w:szCs w:val="24"/>
        </w:rPr>
        <w:t xml:space="preserve">4) </w:t>
      </w:r>
      <w:r w:rsidRPr="002D4EF8">
        <w:rPr>
          <w:rFonts w:ascii="Times New Roman" w:eastAsia="Times New Roman" w:hAnsi="Times New Roman"/>
          <w:sz w:val="24"/>
          <w:szCs w:val="24"/>
        </w:rPr>
        <w:t>Комиссия по закупке учитывает оценки и рекомендации экспертов, однако, может принимать самостоятельные решения.</w:t>
      </w:r>
    </w:p>
    <w:p w:rsidR="00F17CDC" w:rsidRPr="002D4EF8" w:rsidRDefault="00F17CDC">
      <w:pPr>
        <w:tabs>
          <w:tab w:val="left" w:pos="0"/>
        </w:tabs>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Результаты и мотивы решения Комиссии по закупке об отклонении заявки не подлежат обсуждению с Участником запроса предложений.</w:t>
      </w:r>
    </w:p>
    <w:p w:rsidR="00F17CDC" w:rsidRPr="002D4EF8" w:rsidRDefault="00F17CDC">
      <w:pPr>
        <w:spacing w:after="0" w:line="240" w:lineRule="auto"/>
        <w:jc w:val="both"/>
        <w:rPr>
          <w:rFonts w:ascii="Times New Roman" w:eastAsia="Times New Roman" w:hAnsi="Times New Roman"/>
          <w:sz w:val="24"/>
          <w:szCs w:val="24"/>
        </w:rPr>
      </w:pPr>
    </w:p>
    <w:p w:rsidR="00F17CDC" w:rsidRPr="002D4EF8" w:rsidRDefault="00F17CDC">
      <w:pPr>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4.12.2. Оформление окончательного решения Комиссии по закупке.</w:t>
      </w:r>
    </w:p>
    <w:p w:rsidR="00F17CDC" w:rsidRPr="002D4EF8" w:rsidRDefault="00F17CDC">
      <w:pPr>
        <w:spacing w:after="0" w:line="240" w:lineRule="auto"/>
        <w:ind w:firstLine="567"/>
        <w:jc w:val="both"/>
        <w:rPr>
          <w:rFonts w:ascii="Times New Roman" w:hAnsi="Times New Roman"/>
          <w:sz w:val="24"/>
          <w:szCs w:val="24"/>
        </w:rPr>
      </w:pPr>
      <w:proofErr w:type="gramStart"/>
      <w:r w:rsidRPr="002D4EF8">
        <w:rPr>
          <w:rFonts w:ascii="Times New Roman" w:eastAsia="Times New Roman" w:hAnsi="Times New Roman"/>
          <w:sz w:val="24"/>
          <w:szCs w:val="24"/>
        </w:rPr>
        <w:t xml:space="preserve">Окончательные результаты </w:t>
      </w:r>
      <w:r w:rsidRPr="002D4EF8">
        <w:rPr>
          <w:rFonts w:ascii="Times New Roman" w:eastAsia="Times New Roman" w:hAnsi="Times New Roman"/>
          <w:bCs/>
          <w:sz w:val="24"/>
          <w:szCs w:val="24"/>
        </w:rPr>
        <w:t>запроса предложений</w:t>
      </w:r>
      <w:r w:rsidRPr="002D4EF8">
        <w:rPr>
          <w:rFonts w:ascii="Times New Roman" w:eastAsia="Times New Roman" w:hAnsi="Times New Roman"/>
          <w:sz w:val="24"/>
          <w:szCs w:val="24"/>
        </w:rPr>
        <w:t xml:space="preserve"> оформляются итоговым протоколом, в котором содержатся сведения о существенных условиях Договора, обо всех участниках размещения заказа, подавших заявки, об отклоненных заявках с обоснованием причин 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w:t>
      </w:r>
      <w:proofErr w:type="gramEnd"/>
      <w:r w:rsidRPr="002D4EF8">
        <w:rPr>
          <w:rFonts w:ascii="Times New Roman" w:eastAsia="Times New Roman" w:hAnsi="Times New Roman"/>
          <w:sz w:val="24"/>
          <w:szCs w:val="24"/>
        </w:rPr>
        <w:t xml:space="preserve"> участника закупки, заявке которого присвоен второй номер. Указанный протокол подписывается всеми членами закупочной комиссии, представителем Заказчика и размещается на официальном сайте </w:t>
      </w:r>
      <w:hyperlink r:id="rId27" w:history="1">
        <w:r w:rsidRPr="002D4EF8">
          <w:rPr>
            <w:rStyle w:val="af0"/>
            <w:rFonts w:ascii="Times New Roman" w:eastAsia="Times New Roman" w:hAnsi="Times New Roman"/>
            <w:sz w:val="24"/>
            <w:szCs w:val="24"/>
          </w:rPr>
          <w:t>http://zakupki.gov.ru/223</w:t>
        </w:r>
      </w:hyperlink>
      <w:r w:rsidRPr="002D4EF8">
        <w:rPr>
          <w:rFonts w:ascii="Times New Roman" w:eastAsia="Times New Roman" w:hAnsi="Times New Roman"/>
          <w:sz w:val="24"/>
          <w:szCs w:val="24"/>
        </w:rPr>
        <w:t xml:space="preserve"> не позднее, чем через три  дня со дня подписания такого протокола.</w:t>
      </w:r>
    </w:p>
    <w:p w:rsidR="00F17CDC" w:rsidRPr="002D4EF8" w:rsidRDefault="00F17CDC">
      <w:pPr>
        <w:spacing w:after="0" w:line="240" w:lineRule="auto"/>
        <w:ind w:firstLine="567"/>
        <w:jc w:val="both"/>
        <w:rPr>
          <w:rFonts w:ascii="Times New Roman" w:eastAsia="Times New Roman" w:hAnsi="Times New Roman"/>
          <w:sz w:val="24"/>
          <w:szCs w:val="24"/>
        </w:rPr>
      </w:pPr>
      <w:r w:rsidRPr="002D4EF8">
        <w:rPr>
          <w:rFonts w:ascii="Times New Roman" w:hAnsi="Times New Roman"/>
          <w:sz w:val="24"/>
          <w:szCs w:val="24"/>
        </w:rPr>
        <w:t>Победителем запроса предложений признается участник закупки, который предложил лучшие условия исполнения договора и заявке которого присвоен первый номер.</w:t>
      </w:r>
    </w:p>
    <w:p w:rsidR="00F17CDC" w:rsidRPr="002D4EF8" w:rsidRDefault="00F17CDC">
      <w:pPr>
        <w:spacing w:after="0" w:line="240" w:lineRule="auto"/>
        <w:jc w:val="both"/>
        <w:rPr>
          <w:rFonts w:ascii="Times New Roman" w:eastAsia="Times New Roman" w:hAnsi="Times New Roman"/>
          <w:sz w:val="24"/>
          <w:szCs w:val="24"/>
        </w:rPr>
      </w:pPr>
    </w:p>
    <w:p w:rsidR="00F17CDC" w:rsidRPr="002D4EF8" w:rsidRDefault="00F17CDC" w:rsidP="00BB2DB1">
      <w:pPr>
        <w:pStyle w:val="affffa"/>
        <w:spacing w:after="0"/>
        <w:jc w:val="left"/>
        <w:outlineLvl w:val="1"/>
        <w:rPr>
          <w:rFonts w:ascii="Times New Roman" w:hAnsi="Times New Roman"/>
        </w:rPr>
      </w:pPr>
      <w:bookmarkStart w:id="123" w:name="_Toc386464007"/>
      <w:bookmarkStart w:id="124" w:name="_Toc388439849"/>
      <w:bookmarkStart w:id="125" w:name="_Toc388439998"/>
      <w:bookmarkStart w:id="126" w:name="_Toc388447367"/>
      <w:bookmarkStart w:id="127" w:name="_Toc389746539"/>
      <w:bookmarkStart w:id="128" w:name="_Toc390261836"/>
      <w:bookmarkStart w:id="129" w:name="_Toc391546651"/>
      <w:bookmarkStart w:id="130" w:name="_Toc391649828"/>
      <w:bookmarkStart w:id="131" w:name="_Toc391973197"/>
      <w:r w:rsidRPr="002D4EF8">
        <w:rPr>
          <w:rFonts w:ascii="Times New Roman" w:hAnsi="Times New Roman"/>
          <w:b/>
        </w:rPr>
        <w:t>4.13.</w:t>
      </w:r>
      <w:r w:rsidRPr="002D4EF8">
        <w:rPr>
          <w:rFonts w:ascii="Times New Roman" w:hAnsi="Times New Roman"/>
          <w:b/>
        </w:rPr>
        <w:tab/>
        <w:t>Заключение Договора.</w:t>
      </w:r>
      <w:bookmarkEnd w:id="123"/>
      <w:bookmarkEnd w:id="124"/>
      <w:bookmarkEnd w:id="125"/>
      <w:bookmarkEnd w:id="126"/>
      <w:bookmarkEnd w:id="127"/>
      <w:bookmarkEnd w:id="128"/>
      <w:bookmarkEnd w:id="129"/>
      <w:bookmarkEnd w:id="130"/>
      <w:bookmarkEnd w:id="131"/>
    </w:p>
    <w:p w:rsidR="00F17CDC" w:rsidRPr="002D4EF8" w:rsidRDefault="00F17CDC">
      <w:pPr>
        <w:tabs>
          <w:tab w:val="left" w:pos="709"/>
        </w:tabs>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4.13.1.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F17CDC" w:rsidRPr="002D4EF8" w:rsidRDefault="00F17CDC">
      <w:pPr>
        <w:tabs>
          <w:tab w:val="left" w:pos="709"/>
        </w:tabs>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4.13.2.</w:t>
      </w:r>
      <w:r w:rsidRPr="002D4EF8">
        <w:rPr>
          <w:rFonts w:ascii="Times New Roman" w:eastAsia="Times New Roman" w:hAnsi="Times New Roman"/>
          <w:b/>
          <w:sz w:val="24"/>
          <w:szCs w:val="24"/>
        </w:rPr>
        <w:t xml:space="preserve"> </w:t>
      </w:r>
      <w:r w:rsidRPr="002D4EF8">
        <w:rPr>
          <w:rFonts w:ascii="Times New Roman" w:eastAsia="Times New Roman" w:hAnsi="Times New Roman"/>
          <w:sz w:val="24"/>
          <w:szCs w:val="24"/>
        </w:rPr>
        <w:t>Участник, признанный</w:t>
      </w:r>
      <w:r w:rsidRPr="002D4EF8">
        <w:rPr>
          <w:rFonts w:ascii="Times New Roman" w:eastAsia="Times New Roman" w:hAnsi="Times New Roman"/>
          <w:b/>
          <w:sz w:val="24"/>
          <w:szCs w:val="24"/>
        </w:rPr>
        <w:t xml:space="preserve"> </w:t>
      </w:r>
      <w:r w:rsidRPr="002D4EF8">
        <w:rPr>
          <w:rFonts w:ascii="Times New Roman" w:eastAsia="Times New Roman" w:hAnsi="Times New Roman"/>
          <w:sz w:val="24"/>
          <w:szCs w:val="24"/>
        </w:rPr>
        <w:t xml:space="preserve">Победителем </w:t>
      </w:r>
      <w:r w:rsidRPr="002D4EF8">
        <w:rPr>
          <w:rFonts w:ascii="Times New Roman" w:eastAsia="Times New Roman" w:hAnsi="Times New Roman"/>
          <w:bCs/>
          <w:sz w:val="24"/>
          <w:szCs w:val="24"/>
        </w:rPr>
        <w:t>запроса предложений (в соответствии с п. 4.12.2.),</w:t>
      </w:r>
      <w:r w:rsidRPr="002D4EF8">
        <w:rPr>
          <w:rFonts w:ascii="Times New Roman" w:eastAsia="Times New Roman" w:hAnsi="Times New Roman"/>
          <w:sz w:val="24"/>
          <w:szCs w:val="24"/>
        </w:rPr>
        <w:t xml:space="preserve"> либо иное лицо с которым заключается договор (в соответствии с п. 4.10.3.), обязан заключить Договор, являющийся приложением №4 к настоящей Документации, с учетом существенных условий, указанных в итоговом Протоколе Комиссии по закупке.</w:t>
      </w:r>
    </w:p>
    <w:p w:rsidR="00F17CDC" w:rsidRPr="002D4EF8" w:rsidRDefault="00F17CDC">
      <w:pPr>
        <w:tabs>
          <w:tab w:val="left" w:pos="709"/>
        </w:tabs>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4.13.3. Договор, являющийся приложением №4 к настоящей Документации, заключается между Заказчиком и Участником закупки (согласно п.4.13.2.) в срок не позднее 10 дней со дня </w:t>
      </w:r>
      <w:r w:rsidRPr="002D4EF8">
        <w:rPr>
          <w:rFonts w:ascii="Times New Roman" w:eastAsia="Times New Roman" w:hAnsi="Times New Roman"/>
          <w:sz w:val="24"/>
          <w:szCs w:val="24"/>
        </w:rPr>
        <w:lastRenderedPageBreak/>
        <w:t>подписания итогового протокола. Заказчик представляет в адрес Участника закупки (согласно п.4.13.2.) заполненный, подписанный со своей стороны и скрепленный печатью Договор в двух экземплярах в течение 5 (пяти) дней со дня подписания итогового протокола.</w:t>
      </w:r>
    </w:p>
    <w:p w:rsidR="00F17CDC" w:rsidRPr="002D4EF8" w:rsidRDefault="00F17CDC">
      <w:pPr>
        <w:tabs>
          <w:tab w:val="left" w:pos="709"/>
        </w:tabs>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4.13.4.</w:t>
      </w:r>
      <w:r w:rsidRPr="002D4EF8">
        <w:rPr>
          <w:rFonts w:ascii="Times New Roman" w:eastAsia="Times New Roman" w:hAnsi="Times New Roman"/>
          <w:b/>
          <w:sz w:val="24"/>
          <w:szCs w:val="24"/>
        </w:rPr>
        <w:t xml:space="preserve"> </w:t>
      </w:r>
      <w:r w:rsidRPr="002D4EF8">
        <w:rPr>
          <w:rFonts w:ascii="Times New Roman" w:eastAsia="Times New Roman" w:hAnsi="Times New Roman"/>
          <w:sz w:val="24"/>
          <w:szCs w:val="24"/>
        </w:rPr>
        <w:t xml:space="preserve">В случае если Участник закупки (согласно п.4.13.2.), обязанный заключить Договор, не предоставил Заказчику в срок и в порядке, указанном в пункте 4.13.2. Документации, подписанный им Договор, являющийся приложением № 4 к Документации, такой Участник закупки признается </w:t>
      </w:r>
      <w:proofErr w:type="gramStart"/>
      <w:r w:rsidRPr="002D4EF8">
        <w:rPr>
          <w:rFonts w:ascii="Times New Roman" w:eastAsia="Times New Roman" w:hAnsi="Times New Roman"/>
          <w:sz w:val="24"/>
          <w:szCs w:val="24"/>
        </w:rPr>
        <w:t>Заказчиком</w:t>
      </w:r>
      <w:proofErr w:type="gramEnd"/>
      <w:r w:rsidRPr="002D4EF8">
        <w:rPr>
          <w:rFonts w:ascii="Times New Roman" w:eastAsia="Times New Roman" w:hAnsi="Times New Roman"/>
          <w:sz w:val="24"/>
          <w:szCs w:val="24"/>
        </w:rPr>
        <w:t xml:space="preserve"> уклонившимся от заключения Договора.</w:t>
      </w:r>
    </w:p>
    <w:p w:rsidR="00F17CDC" w:rsidRPr="002D4EF8" w:rsidRDefault="00F17CDC">
      <w:pPr>
        <w:tabs>
          <w:tab w:val="left" w:pos="709"/>
        </w:tabs>
        <w:spacing w:after="0" w:line="240" w:lineRule="auto"/>
        <w:jc w:val="both"/>
        <w:rPr>
          <w:rFonts w:ascii="Times New Roman" w:eastAsia="Times New Roman" w:hAnsi="Times New Roman"/>
          <w:b/>
          <w:sz w:val="24"/>
          <w:szCs w:val="24"/>
        </w:rPr>
      </w:pPr>
      <w:r w:rsidRPr="002D4EF8">
        <w:rPr>
          <w:rFonts w:ascii="Times New Roman" w:eastAsia="Times New Roman" w:hAnsi="Times New Roman"/>
          <w:sz w:val="24"/>
          <w:szCs w:val="24"/>
        </w:rPr>
        <w:t>4.13.5.</w:t>
      </w:r>
      <w:r w:rsidRPr="002D4EF8">
        <w:rPr>
          <w:rFonts w:ascii="Times New Roman" w:eastAsia="Times New Roman" w:hAnsi="Times New Roman"/>
          <w:b/>
          <w:sz w:val="24"/>
          <w:szCs w:val="24"/>
        </w:rPr>
        <w:t xml:space="preserve"> </w:t>
      </w:r>
      <w:r w:rsidRPr="002D4EF8">
        <w:rPr>
          <w:rFonts w:ascii="Times New Roman" w:eastAsia="Times New Roman" w:hAnsi="Times New Roman"/>
          <w:sz w:val="24"/>
          <w:szCs w:val="24"/>
        </w:rPr>
        <w:t xml:space="preserve">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которого присвоен следующий порядковый номер. </w:t>
      </w:r>
      <w:proofErr w:type="gramStart"/>
      <w:r w:rsidRPr="002D4EF8">
        <w:rPr>
          <w:rFonts w:ascii="Times New Roman" w:eastAsia="Times New Roman" w:hAnsi="Times New Roman"/>
          <w:sz w:val="24"/>
          <w:szCs w:val="24"/>
        </w:rPr>
        <w:t>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представляет в адрес Заказчика заполненный, подписанный со своей стороны и скрепленный печатью (в случае, если Участник осуществляет предпринимательскую деятельность с печатью) Договор, содержащий существенные условия</w:t>
      </w:r>
      <w:proofErr w:type="gramEnd"/>
      <w:r w:rsidRPr="002D4EF8">
        <w:rPr>
          <w:rFonts w:ascii="Times New Roman" w:eastAsia="Times New Roman" w:hAnsi="Times New Roman"/>
          <w:sz w:val="24"/>
          <w:szCs w:val="24"/>
        </w:rPr>
        <w:t xml:space="preserve">, </w:t>
      </w:r>
      <w:proofErr w:type="gramStart"/>
      <w:r w:rsidRPr="002D4EF8">
        <w:rPr>
          <w:rFonts w:ascii="Times New Roman" w:eastAsia="Times New Roman" w:hAnsi="Times New Roman"/>
          <w:sz w:val="24"/>
          <w:szCs w:val="24"/>
        </w:rPr>
        <w:t xml:space="preserve">указанные в п. 4.13.2. настоящей Документации. </w:t>
      </w:r>
      <w:proofErr w:type="gramEnd"/>
    </w:p>
    <w:p w:rsidR="00F17CDC" w:rsidRPr="002D4EF8" w:rsidRDefault="00F17CDC">
      <w:pPr>
        <w:tabs>
          <w:tab w:val="left" w:pos="425"/>
          <w:tab w:val="left" w:pos="567"/>
          <w:tab w:val="left" w:pos="709"/>
          <w:tab w:val="left" w:pos="851"/>
        </w:tabs>
        <w:spacing w:after="0" w:line="240" w:lineRule="auto"/>
        <w:jc w:val="both"/>
        <w:rPr>
          <w:rFonts w:ascii="Times New Roman" w:hAnsi="Times New Roman"/>
          <w:b/>
          <w:sz w:val="24"/>
          <w:szCs w:val="24"/>
        </w:rPr>
      </w:pPr>
      <w:r w:rsidRPr="002D4EF8">
        <w:rPr>
          <w:rFonts w:ascii="Times New Roman" w:eastAsia="Times New Roman" w:hAnsi="Times New Roman"/>
          <w:b/>
          <w:sz w:val="24"/>
          <w:szCs w:val="24"/>
        </w:rPr>
        <w:t xml:space="preserve">       </w:t>
      </w:r>
    </w:p>
    <w:p w:rsidR="00F17CDC" w:rsidRPr="002D4EF8" w:rsidRDefault="00F17CDC" w:rsidP="00A26183">
      <w:pPr>
        <w:pStyle w:val="affffa"/>
        <w:jc w:val="left"/>
        <w:outlineLvl w:val="1"/>
        <w:rPr>
          <w:rFonts w:ascii="Times New Roman" w:hAnsi="Times New Roman"/>
        </w:rPr>
      </w:pPr>
      <w:bookmarkStart w:id="132" w:name="_Toc386464008"/>
      <w:bookmarkStart w:id="133" w:name="_Toc388439850"/>
      <w:bookmarkStart w:id="134" w:name="_Toc388439999"/>
      <w:bookmarkStart w:id="135" w:name="_Toc388447368"/>
      <w:bookmarkStart w:id="136" w:name="_Toc389746540"/>
      <w:bookmarkStart w:id="137" w:name="_Toc390261837"/>
      <w:bookmarkStart w:id="138" w:name="_Toc391546652"/>
      <w:bookmarkStart w:id="139" w:name="_Toc391649829"/>
      <w:bookmarkStart w:id="140" w:name="_Toc391973198"/>
      <w:r w:rsidRPr="002D4EF8">
        <w:rPr>
          <w:rFonts w:ascii="Times New Roman" w:hAnsi="Times New Roman"/>
          <w:b/>
        </w:rPr>
        <w:t>4.14.</w:t>
      </w:r>
      <w:r w:rsidRPr="002D4EF8">
        <w:rPr>
          <w:rFonts w:ascii="Times New Roman" w:hAnsi="Times New Roman"/>
          <w:b/>
        </w:rPr>
        <w:tab/>
      </w:r>
      <w:r w:rsidRPr="002D4EF8">
        <w:rPr>
          <w:rStyle w:val="aff7"/>
          <w:rFonts w:ascii="Times New Roman" w:hAnsi="Times New Roman"/>
          <w:b/>
        </w:rPr>
        <w:t>Уведомление</w:t>
      </w:r>
      <w:r w:rsidRPr="002D4EF8">
        <w:rPr>
          <w:rFonts w:ascii="Times New Roman" w:hAnsi="Times New Roman"/>
          <w:b/>
        </w:rPr>
        <w:t xml:space="preserve"> </w:t>
      </w:r>
      <w:r w:rsidRPr="002D4EF8">
        <w:rPr>
          <w:rStyle w:val="aff7"/>
          <w:rFonts w:ascii="Times New Roman" w:hAnsi="Times New Roman"/>
          <w:b/>
        </w:rPr>
        <w:t>Участников</w:t>
      </w:r>
      <w:r w:rsidRPr="002D4EF8">
        <w:rPr>
          <w:rFonts w:ascii="Times New Roman" w:hAnsi="Times New Roman"/>
          <w:b/>
        </w:rPr>
        <w:t xml:space="preserve"> о результатах </w:t>
      </w:r>
      <w:r w:rsidRPr="002D4EF8">
        <w:rPr>
          <w:rFonts w:ascii="Times New Roman" w:hAnsi="Times New Roman"/>
          <w:b/>
          <w:bCs/>
        </w:rPr>
        <w:t>запроса предложений</w:t>
      </w:r>
      <w:bookmarkEnd w:id="132"/>
      <w:bookmarkEnd w:id="133"/>
      <w:bookmarkEnd w:id="134"/>
      <w:bookmarkEnd w:id="135"/>
      <w:bookmarkEnd w:id="136"/>
      <w:bookmarkEnd w:id="137"/>
      <w:bookmarkEnd w:id="138"/>
      <w:bookmarkEnd w:id="139"/>
      <w:bookmarkEnd w:id="140"/>
    </w:p>
    <w:p w:rsidR="00F17CDC" w:rsidRPr="002D4EF8" w:rsidRDefault="00F17CDC" w:rsidP="009D6EAD">
      <w:pPr>
        <w:spacing w:after="0" w:line="240" w:lineRule="auto"/>
        <w:ind w:firstLine="567"/>
        <w:jc w:val="both"/>
        <w:rPr>
          <w:rFonts w:ascii="Times New Roman" w:eastAsia="Times New Roman" w:hAnsi="Times New Roman"/>
          <w:b/>
          <w:sz w:val="24"/>
          <w:szCs w:val="24"/>
        </w:rPr>
      </w:pPr>
      <w:r w:rsidRPr="002D4EF8">
        <w:rPr>
          <w:rFonts w:ascii="Times New Roman" w:eastAsia="Times New Roman" w:hAnsi="Times New Roman"/>
          <w:sz w:val="24"/>
          <w:szCs w:val="24"/>
        </w:rPr>
        <w:t xml:space="preserve">Заказчик публикует сведения о результатах </w:t>
      </w:r>
      <w:r w:rsidRPr="002D4EF8">
        <w:rPr>
          <w:rFonts w:ascii="Times New Roman" w:eastAsia="Times New Roman" w:hAnsi="Times New Roman"/>
          <w:bCs/>
          <w:sz w:val="24"/>
          <w:szCs w:val="24"/>
        </w:rPr>
        <w:t>запроса предложений</w:t>
      </w:r>
      <w:r w:rsidRPr="002D4EF8">
        <w:rPr>
          <w:rFonts w:ascii="Times New Roman" w:eastAsia="Times New Roman" w:hAnsi="Times New Roman"/>
          <w:sz w:val="24"/>
          <w:szCs w:val="24"/>
        </w:rPr>
        <w:t xml:space="preserve"> или о том, что процедура </w:t>
      </w:r>
      <w:r w:rsidRPr="002D4EF8">
        <w:rPr>
          <w:rFonts w:ascii="Times New Roman" w:eastAsia="Times New Roman" w:hAnsi="Times New Roman"/>
          <w:bCs/>
          <w:sz w:val="24"/>
          <w:szCs w:val="24"/>
        </w:rPr>
        <w:t>запроса предложений</w:t>
      </w:r>
      <w:r w:rsidRPr="002D4EF8">
        <w:rPr>
          <w:rFonts w:ascii="Times New Roman" w:eastAsia="Times New Roman" w:hAnsi="Times New Roman"/>
          <w:sz w:val="24"/>
          <w:szCs w:val="24"/>
        </w:rPr>
        <w:t xml:space="preserve"> не состоялась на официальном Интернет – сайте по адресу: </w:t>
      </w:r>
      <w:hyperlink r:id="rId28" w:history="1">
        <w:r w:rsidRPr="002D4EF8">
          <w:rPr>
            <w:rStyle w:val="af0"/>
            <w:rFonts w:ascii="Times New Roman" w:eastAsia="Times New Roman" w:hAnsi="Times New Roman"/>
            <w:sz w:val="24"/>
            <w:szCs w:val="24"/>
          </w:rPr>
          <w:t>http://zakupki.gov.ru/223</w:t>
        </w:r>
      </w:hyperlink>
      <w:r w:rsidRPr="002D4EF8">
        <w:rPr>
          <w:rFonts w:ascii="Times New Roman" w:eastAsia="Times New Roman" w:hAnsi="Times New Roman"/>
          <w:sz w:val="24"/>
          <w:szCs w:val="24"/>
        </w:rPr>
        <w:t xml:space="preserve">. </w:t>
      </w:r>
    </w:p>
    <w:p w:rsidR="00F17CDC" w:rsidRPr="002D4EF8" w:rsidRDefault="00F17CDC">
      <w:pPr>
        <w:spacing w:after="0" w:line="240" w:lineRule="auto"/>
        <w:rPr>
          <w:rFonts w:ascii="Times New Roman" w:eastAsia="Times New Roman" w:hAnsi="Times New Roman"/>
          <w:b/>
          <w:sz w:val="24"/>
          <w:szCs w:val="24"/>
        </w:rPr>
      </w:pPr>
    </w:p>
    <w:p w:rsidR="00F17CDC" w:rsidRPr="002D4EF8" w:rsidRDefault="00F17CDC" w:rsidP="00A26183">
      <w:pPr>
        <w:pStyle w:val="affffa"/>
        <w:spacing w:after="0"/>
        <w:jc w:val="left"/>
        <w:outlineLvl w:val="1"/>
        <w:rPr>
          <w:rFonts w:ascii="Times New Roman" w:hAnsi="Times New Roman"/>
          <w:bCs/>
        </w:rPr>
      </w:pPr>
      <w:bookmarkStart w:id="141" w:name="_Toc386464009"/>
      <w:bookmarkStart w:id="142" w:name="_Toc388439851"/>
      <w:bookmarkStart w:id="143" w:name="_Toc388440000"/>
      <w:bookmarkStart w:id="144" w:name="_Toc388447369"/>
      <w:bookmarkStart w:id="145" w:name="_Toc389746541"/>
      <w:bookmarkStart w:id="146" w:name="_Toc390261838"/>
      <w:bookmarkStart w:id="147" w:name="_Toc391546653"/>
      <w:bookmarkStart w:id="148" w:name="_Toc391649830"/>
      <w:bookmarkStart w:id="149" w:name="_Toc391973199"/>
      <w:r w:rsidRPr="002D4EF8">
        <w:rPr>
          <w:rFonts w:ascii="Times New Roman" w:hAnsi="Times New Roman"/>
          <w:b/>
        </w:rPr>
        <w:t>4.15.   Обеспечение заявки.</w:t>
      </w:r>
      <w:bookmarkEnd w:id="141"/>
      <w:bookmarkEnd w:id="142"/>
      <w:bookmarkEnd w:id="143"/>
      <w:bookmarkEnd w:id="144"/>
      <w:bookmarkEnd w:id="145"/>
      <w:bookmarkEnd w:id="146"/>
      <w:bookmarkEnd w:id="147"/>
      <w:bookmarkEnd w:id="148"/>
      <w:bookmarkEnd w:id="149"/>
    </w:p>
    <w:p w:rsidR="00F17CDC" w:rsidRPr="002D4EF8" w:rsidRDefault="00F17CDC" w:rsidP="003058D8">
      <w:pPr>
        <w:pStyle w:val="affffa"/>
        <w:spacing w:after="0" w:line="240" w:lineRule="auto"/>
        <w:ind w:firstLine="567"/>
        <w:jc w:val="both"/>
        <w:rPr>
          <w:rFonts w:ascii="Times New Roman" w:hAnsi="Times New Roman"/>
          <w:bCs/>
        </w:rPr>
      </w:pPr>
      <w:r w:rsidRPr="002D4EF8">
        <w:rPr>
          <w:rFonts w:ascii="Times New Roman" w:hAnsi="Times New Roman"/>
          <w:bCs/>
        </w:rPr>
        <w:t>Заказчиком в рамках Документации не устанавливается требование обеспечения исполнения Договора, заключаемого по результатам проведения настоящей закупки.</w:t>
      </w:r>
    </w:p>
    <w:p w:rsidR="003058D8" w:rsidRPr="002D4EF8" w:rsidRDefault="003058D8" w:rsidP="003058D8">
      <w:pPr>
        <w:spacing w:after="0" w:line="240" w:lineRule="auto"/>
        <w:rPr>
          <w:rFonts w:ascii="Times New Roman" w:hAnsi="Times New Roman"/>
          <w:sz w:val="24"/>
          <w:szCs w:val="24"/>
        </w:rPr>
      </w:pPr>
    </w:p>
    <w:p w:rsidR="00F17CDC" w:rsidRPr="002D4EF8" w:rsidRDefault="00F17CDC" w:rsidP="003058D8">
      <w:pPr>
        <w:pStyle w:val="affffa"/>
        <w:spacing w:after="0" w:line="240" w:lineRule="auto"/>
        <w:jc w:val="left"/>
        <w:outlineLvl w:val="1"/>
        <w:rPr>
          <w:rFonts w:ascii="Times New Roman" w:hAnsi="Times New Roman"/>
        </w:rPr>
      </w:pPr>
      <w:bookmarkStart w:id="150" w:name="_Toc386464010"/>
      <w:bookmarkStart w:id="151" w:name="_Toc388439852"/>
      <w:bookmarkStart w:id="152" w:name="_Toc388440001"/>
      <w:bookmarkStart w:id="153" w:name="_Toc388447370"/>
      <w:bookmarkStart w:id="154" w:name="_Toc389746542"/>
      <w:bookmarkStart w:id="155" w:name="_Toc390261839"/>
      <w:bookmarkStart w:id="156" w:name="_Toc391546654"/>
      <w:bookmarkStart w:id="157" w:name="_Toc391649831"/>
      <w:bookmarkStart w:id="158" w:name="_Toc391973200"/>
      <w:r w:rsidRPr="002D4EF8">
        <w:rPr>
          <w:rFonts w:ascii="Times New Roman" w:hAnsi="Times New Roman"/>
          <w:b/>
        </w:rPr>
        <w:t>4.16.  П</w:t>
      </w:r>
      <w:r w:rsidRPr="002D4EF8">
        <w:rPr>
          <w:rFonts w:ascii="Times New Roman" w:hAnsi="Times New Roman"/>
          <w:b/>
          <w:spacing w:val="1"/>
        </w:rPr>
        <w:t>р</w:t>
      </w:r>
      <w:r w:rsidRPr="002D4EF8">
        <w:rPr>
          <w:rFonts w:ascii="Times New Roman" w:hAnsi="Times New Roman"/>
          <w:b/>
        </w:rPr>
        <w:t>авовое</w:t>
      </w:r>
      <w:r w:rsidRPr="002D4EF8">
        <w:rPr>
          <w:rFonts w:ascii="Times New Roman" w:hAnsi="Times New Roman"/>
          <w:b/>
          <w:spacing w:val="-1"/>
        </w:rPr>
        <w:t xml:space="preserve"> </w:t>
      </w:r>
      <w:r w:rsidRPr="002D4EF8">
        <w:rPr>
          <w:rFonts w:ascii="Times New Roman" w:hAnsi="Times New Roman"/>
          <w:b/>
          <w:spacing w:val="1"/>
        </w:rPr>
        <w:t>р</w:t>
      </w:r>
      <w:r w:rsidRPr="002D4EF8">
        <w:rPr>
          <w:rFonts w:ascii="Times New Roman" w:hAnsi="Times New Roman"/>
          <w:b/>
          <w:spacing w:val="-1"/>
        </w:rPr>
        <w:t>ег</w:t>
      </w:r>
      <w:r w:rsidRPr="002D4EF8">
        <w:rPr>
          <w:rFonts w:ascii="Times New Roman" w:hAnsi="Times New Roman"/>
          <w:b/>
        </w:rPr>
        <w:t>ул</w:t>
      </w:r>
      <w:r w:rsidRPr="002D4EF8">
        <w:rPr>
          <w:rFonts w:ascii="Times New Roman" w:hAnsi="Times New Roman"/>
          <w:b/>
          <w:spacing w:val="1"/>
        </w:rPr>
        <w:t>ир</w:t>
      </w:r>
      <w:r w:rsidRPr="002D4EF8">
        <w:rPr>
          <w:rFonts w:ascii="Times New Roman" w:hAnsi="Times New Roman"/>
          <w:b/>
        </w:rPr>
        <w:t>ова</w:t>
      </w:r>
      <w:r w:rsidRPr="002D4EF8">
        <w:rPr>
          <w:rFonts w:ascii="Times New Roman" w:hAnsi="Times New Roman"/>
          <w:b/>
          <w:spacing w:val="1"/>
        </w:rPr>
        <w:t>ни</w:t>
      </w:r>
      <w:r w:rsidRPr="002D4EF8">
        <w:rPr>
          <w:rFonts w:ascii="Times New Roman" w:hAnsi="Times New Roman"/>
          <w:b/>
        </w:rPr>
        <w:t>е.</w:t>
      </w:r>
      <w:bookmarkEnd w:id="150"/>
      <w:bookmarkEnd w:id="151"/>
      <w:bookmarkEnd w:id="152"/>
      <w:bookmarkEnd w:id="153"/>
      <w:bookmarkEnd w:id="154"/>
      <w:bookmarkEnd w:id="155"/>
      <w:bookmarkEnd w:id="156"/>
      <w:bookmarkEnd w:id="157"/>
      <w:bookmarkEnd w:id="158"/>
    </w:p>
    <w:p w:rsidR="00F17CDC" w:rsidRPr="002D4EF8" w:rsidRDefault="00F17CDC" w:rsidP="003058D8">
      <w:pPr>
        <w:widowControl w:val="0"/>
        <w:tabs>
          <w:tab w:val="left" w:pos="709"/>
        </w:tabs>
        <w:autoSpaceDE w:val="0"/>
        <w:spacing w:after="0" w:line="240" w:lineRule="auto"/>
        <w:ind w:right="-20"/>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4.16.1. Закупка, проводимая в соответствии с настоящей Документацией, регулируется Положением о закупке товаров, работ, услуг ОАО «Мурманэнергосбыт» и действующим законодательством. </w:t>
      </w:r>
    </w:p>
    <w:p w:rsidR="00F17CDC" w:rsidRPr="002D4EF8" w:rsidRDefault="00F17CDC">
      <w:pPr>
        <w:widowControl w:val="0"/>
        <w:tabs>
          <w:tab w:val="left" w:pos="709"/>
        </w:tabs>
        <w:autoSpaceDE w:val="0"/>
        <w:spacing w:after="0" w:line="240" w:lineRule="auto"/>
        <w:ind w:right="-20"/>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4.16.2. В случае возникновения любых противоречий, претензий, разногласий и споров, связанных с размещением заказа путем проведения </w:t>
      </w:r>
      <w:r w:rsidRPr="002D4EF8">
        <w:rPr>
          <w:rFonts w:ascii="Times New Roman" w:eastAsia="Times New Roman" w:hAnsi="Times New Roman"/>
          <w:bCs/>
          <w:sz w:val="24"/>
          <w:szCs w:val="24"/>
        </w:rPr>
        <w:t>запроса предложений</w:t>
      </w:r>
      <w:r w:rsidRPr="002D4EF8">
        <w:rPr>
          <w:rFonts w:ascii="Times New Roman" w:eastAsia="Times New Roman" w:hAnsi="Times New Roman"/>
          <w:sz w:val="24"/>
          <w:szCs w:val="24"/>
        </w:rPr>
        <w:t>,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F17CDC" w:rsidRPr="002D4EF8" w:rsidRDefault="00F17CDC" w:rsidP="00151EEF">
      <w:pPr>
        <w:widowControl w:val="0"/>
        <w:tabs>
          <w:tab w:val="left" w:pos="709"/>
        </w:tabs>
        <w:autoSpaceDE w:val="0"/>
        <w:spacing w:after="0" w:line="240" w:lineRule="auto"/>
        <w:ind w:right="-20"/>
        <w:jc w:val="both"/>
        <w:rPr>
          <w:rFonts w:ascii="Times New Roman" w:eastAsia="Times New Roman" w:hAnsi="Times New Roman"/>
          <w:spacing w:val="1"/>
          <w:sz w:val="24"/>
          <w:szCs w:val="24"/>
        </w:rPr>
      </w:pPr>
      <w:r w:rsidRPr="002D4EF8">
        <w:rPr>
          <w:rFonts w:ascii="Times New Roman" w:eastAsia="Times New Roman" w:hAnsi="Times New Roman"/>
          <w:sz w:val="24"/>
          <w:szCs w:val="24"/>
        </w:rPr>
        <w:t>4.16.3.</w:t>
      </w:r>
      <w:r w:rsidRPr="002D4EF8">
        <w:rPr>
          <w:rFonts w:ascii="Times New Roman" w:eastAsia="Times New Roman" w:hAnsi="Times New Roman"/>
          <w:spacing w:val="1"/>
          <w:sz w:val="24"/>
          <w:szCs w:val="24"/>
        </w:rPr>
        <w:t xml:space="preserve"> </w:t>
      </w:r>
      <w:r w:rsidRPr="002D4EF8">
        <w:rPr>
          <w:rFonts w:ascii="Times New Roman" w:eastAsia="Times New Roman" w:hAnsi="Times New Roman"/>
          <w:sz w:val="24"/>
          <w:szCs w:val="24"/>
        </w:rPr>
        <w:t>Л</w:t>
      </w:r>
      <w:r w:rsidRPr="002D4EF8">
        <w:rPr>
          <w:rFonts w:ascii="Times New Roman" w:eastAsia="Times New Roman" w:hAnsi="Times New Roman"/>
          <w:spacing w:val="1"/>
          <w:sz w:val="24"/>
          <w:szCs w:val="24"/>
        </w:rPr>
        <w:t>ю</w:t>
      </w:r>
      <w:r w:rsidRPr="002D4EF8">
        <w:rPr>
          <w:rFonts w:ascii="Times New Roman" w:eastAsia="Times New Roman" w:hAnsi="Times New Roman"/>
          <w:sz w:val="24"/>
          <w:szCs w:val="24"/>
        </w:rPr>
        <w:t xml:space="preserve">бые </w:t>
      </w:r>
      <w:r w:rsidRPr="002D4EF8">
        <w:rPr>
          <w:rFonts w:ascii="Times New Roman" w:eastAsia="Times New Roman" w:hAnsi="Times New Roman"/>
          <w:spacing w:val="-1"/>
          <w:sz w:val="24"/>
          <w:szCs w:val="24"/>
        </w:rPr>
        <w:t>с</w:t>
      </w:r>
      <w:r w:rsidRPr="002D4EF8">
        <w:rPr>
          <w:rFonts w:ascii="Times New Roman" w:eastAsia="Times New Roman" w:hAnsi="Times New Roman"/>
          <w:spacing w:val="1"/>
          <w:sz w:val="24"/>
          <w:szCs w:val="24"/>
        </w:rPr>
        <w:t>п</w:t>
      </w:r>
      <w:r w:rsidRPr="002D4EF8">
        <w:rPr>
          <w:rFonts w:ascii="Times New Roman" w:eastAsia="Times New Roman" w:hAnsi="Times New Roman"/>
          <w:sz w:val="24"/>
          <w:szCs w:val="24"/>
        </w:rPr>
        <w:t>оры,</w:t>
      </w:r>
      <w:r w:rsidRPr="002D4EF8">
        <w:rPr>
          <w:rFonts w:ascii="Times New Roman" w:eastAsia="Times New Roman" w:hAnsi="Times New Roman"/>
          <w:spacing w:val="4"/>
          <w:sz w:val="24"/>
          <w:szCs w:val="24"/>
        </w:rPr>
        <w:t xml:space="preserve"> </w:t>
      </w:r>
      <w:r w:rsidRPr="002D4EF8">
        <w:rPr>
          <w:rFonts w:ascii="Times New Roman" w:eastAsia="Times New Roman" w:hAnsi="Times New Roman"/>
          <w:sz w:val="24"/>
          <w:szCs w:val="24"/>
        </w:rPr>
        <w:t>о</w:t>
      </w:r>
      <w:r w:rsidRPr="002D4EF8">
        <w:rPr>
          <w:rFonts w:ascii="Times New Roman" w:eastAsia="Times New Roman" w:hAnsi="Times New Roman"/>
          <w:spacing w:val="-1"/>
          <w:sz w:val="24"/>
          <w:szCs w:val="24"/>
        </w:rPr>
        <w:t>с</w:t>
      </w:r>
      <w:r w:rsidRPr="002D4EF8">
        <w:rPr>
          <w:rFonts w:ascii="Times New Roman" w:eastAsia="Times New Roman" w:hAnsi="Times New Roman"/>
          <w:spacing w:val="1"/>
          <w:sz w:val="24"/>
          <w:szCs w:val="24"/>
        </w:rPr>
        <w:t>т</w:t>
      </w:r>
      <w:r w:rsidRPr="002D4EF8">
        <w:rPr>
          <w:rFonts w:ascii="Times New Roman" w:eastAsia="Times New Roman" w:hAnsi="Times New Roman"/>
          <w:spacing w:val="-1"/>
          <w:sz w:val="24"/>
          <w:szCs w:val="24"/>
        </w:rPr>
        <w:t>а</w:t>
      </w:r>
      <w:r w:rsidRPr="002D4EF8">
        <w:rPr>
          <w:rFonts w:ascii="Times New Roman" w:eastAsia="Times New Roman" w:hAnsi="Times New Roman"/>
          <w:spacing w:val="1"/>
          <w:sz w:val="24"/>
          <w:szCs w:val="24"/>
        </w:rPr>
        <w:t>ю</w:t>
      </w:r>
      <w:r w:rsidRPr="002D4EF8">
        <w:rPr>
          <w:rFonts w:ascii="Times New Roman" w:eastAsia="Times New Roman" w:hAnsi="Times New Roman"/>
          <w:sz w:val="24"/>
          <w:szCs w:val="24"/>
        </w:rPr>
        <w:t>щ</w:t>
      </w:r>
      <w:r w:rsidRPr="002D4EF8">
        <w:rPr>
          <w:rFonts w:ascii="Times New Roman" w:eastAsia="Times New Roman" w:hAnsi="Times New Roman"/>
          <w:spacing w:val="1"/>
          <w:sz w:val="24"/>
          <w:szCs w:val="24"/>
        </w:rPr>
        <w:t>и</w:t>
      </w:r>
      <w:r w:rsidRPr="002D4EF8">
        <w:rPr>
          <w:rFonts w:ascii="Times New Roman" w:eastAsia="Times New Roman" w:hAnsi="Times New Roman"/>
          <w:spacing w:val="-1"/>
          <w:sz w:val="24"/>
          <w:szCs w:val="24"/>
        </w:rPr>
        <w:t>ес</w:t>
      </w:r>
      <w:r w:rsidRPr="002D4EF8">
        <w:rPr>
          <w:rFonts w:ascii="Times New Roman" w:eastAsia="Times New Roman" w:hAnsi="Times New Roman"/>
          <w:sz w:val="24"/>
          <w:szCs w:val="24"/>
        </w:rPr>
        <w:t>я</w:t>
      </w:r>
      <w:r w:rsidRPr="002D4EF8">
        <w:rPr>
          <w:rFonts w:ascii="Times New Roman" w:eastAsia="Times New Roman" w:hAnsi="Times New Roman"/>
          <w:spacing w:val="1"/>
          <w:sz w:val="24"/>
          <w:szCs w:val="24"/>
        </w:rPr>
        <w:t xml:space="preserve"> н</w:t>
      </w:r>
      <w:r w:rsidRPr="002D4EF8">
        <w:rPr>
          <w:rFonts w:ascii="Times New Roman" w:eastAsia="Times New Roman" w:hAnsi="Times New Roman"/>
          <w:spacing w:val="4"/>
          <w:sz w:val="24"/>
          <w:szCs w:val="24"/>
        </w:rPr>
        <w:t>е</w:t>
      </w:r>
      <w:r w:rsidRPr="002D4EF8">
        <w:rPr>
          <w:rFonts w:ascii="Times New Roman" w:eastAsia="Times New Roman" w:hAnsi="Times New Roman"/>
          <w:spacing w:val="-5"/>
          <w:sz w:val="24"/>
          <w:szCs w:val="24"/>
        </w:rPr>
        <w:t>у</w:t>
      </w:r>
      <w:r w:rsidRPr="002D4EF8">
        <w:rPr>
          <w:rFonts w:ascii="Times New Roman" w:eastAsia="Times New Roman" w:hAnsi="Times New Roman"/>
          <w:spacing w:val="2"/>
          <w:sz w:val="24"/>
          <w:szCs w:val="24"/>
        </w:rPr>
        <w:t>р</w:t>
      </w:r>
      <w:r w:rsidRPr="002D4EF8">
        <w:rPr>
          <w:rFonts w:ascii="Times New Roman" w:eastAsia="Times New Roman" w:hAnsi="Times New Roman"/>
          <w:spacing w:val="-1"/>
          <w:sz w:val="24"/>
          <w:szCs w:val="24"/>
        </w:rPr>
        <w:t>е</w:t>
      </w:r>
      <w:r w:rsidRPr="002D4EF8">
        <w:rPr>
          <w:rFonts w:ascii="Times New Roman" w:eastAsia="Times New Roman" w:hAnsi="Times New Roman"/>
          <w:spacing w:val="5"/>
          <w:sz w:val="24"/>
          <w:szCs w:val="24"/>
        </w:rPr>
        <w:t>г</w:t>
      </w:r>
      <w:r w:rsidRPr="002D4EF8">
        <w:rPr>
          <w:rFonts w:ascii="Times New Roman" w:eastAsia="Times New Roman" w:hAnsi="Times New Roman"/>
          <w:spacing w:val="-5"/>
          <w:sz w:val="24"/>
          <w:szCs w:val="24"/>
        </w:rPr>
        <w:t>у</w:t>
      </w:r>
      <w:r w:rsidRPr="002D4EF8">
        <w:rPr>
          <w:rFonts w:ascii="Times New Roman" w:eastAsia="Times New Roman" w:hAnsi="Times New Roman"/>
          <w:spacing w:val="3"/>
          <w:sz w:val="24"/>
          <w:szCs w:val="24"/>
        </w:rPr>
        <w:t>л</w:t>
      </w:r>
      <w:r w:rsidRPr="002D4EF8">
        <w:rPr>
          <w:rFonts w:ascii="Times New Roman" w:eastAsia="Times New Roman" w:hAnsi="Times New Roman"/>
          <w:spacing w:val="1"/>
          <w:sz w:val="24"/>
          <w:szCs w:val="24"/>
        </w:rPr>
        <w:t>и</w:t>
      </w:r>
      <w:r w:rsidRPr="002D4EF8">
        <w:rPr>
          <w:rFonts w:ascii="Times New Roman" w:eastAsia="Times New Roman" w:hAnsi="Times New Roman"/>
          <w:sz w:val="24"/>
          <w:szCs w:val="24"/>
        </w:rPr>
        <w:t>ров</w:t>
      </w:r>
      <w:r w:rsidRPr="002D4EF8">
        <w:rPr>
          <w:rFonts w:ascii="Times New Roman" w:eastAsia="Times New Roman" w:hAnsi="Times New Roman"/>
          <w:spacing w:val="-1"/>
          <w:sz w:val="24"/>
          <w:szCs w:val="24"/>
        </w:rPr>
        <w:t>а</w:t>
      </w:r>
      <w:r w:rsidRPr="002D4EF8">
        <w:rPr>
          <w:rFonts w:ascii="Times New Roman" w:eastAsia="Times New Roman" w:hAnsi="Times New Roman"/>
          <w:spacing w:val="1"/>
          <w:sz w:val="24"/>
          <w:szCs w:val="24"/>
        </w:rPr>
        <w:t>нн</w:t>
      </w:r>
      <w:r w:rsidRPr="002D4EF8">
        <w:rPr>
          <w:rFonts w:ascii="Times New Roman" w:eastAsia="Times New Roman" w:hAnsi="Times New Roman"/>
          <w:sz w:val="24"/>
          <w:szCs w:val="24"/>
        </w:rPr>
        <w:t>ы</w:t>
      </w:r>
      <w:r w:rsidRPr="002D4EF8">
        <w:rPr>
          <w:rFonts w:ascii="Times New Roman" w:eastAsia="Times New Roman" w:hAnsi="Times New Roman"/>
          <w:spacing w:val="-1"/>
          <w:sz w:val="24"/>
          <w:szCs w:val="24"/>
        </w:rPr>
        <w:t>м</w:t>
      </w:r>
      <w:r w:rsidRPr="002D4EF8">
        <w:rPr>
          <w:rFonts w:ascii="Times New Roman" w:eastAsia="Times New Roman" w:hAnsi="Times New Roman"/>
          <w:sz w:val="24"/>
          <w:szCs w:val="24"/>
        </w:rPr>
        <w:t>и</w:t>
      </w:r>
      <w:r w:rsidRPr="002D4EF8">
        <w:rPr>
          <w:rFonts w:ascii="Times New Roman" w:eastAsia="Times New Roman" w:hAnsi="Times New Roman"/>
          <w:spacing w:val="3"/>
          <w:sz w:val="24"/>
          <w:szCs w:val="24"/>
        </w:rPr>
        <w:t xml:space="preserve"> </w:t>
      </w:r>
      <w:r w:rsidRPr="002D4EF8">
        <w:rPr>
          <w:rFonts w:ascii="Times New Roman" w:eastAsia="Times New Roman" w:hAnsi="Times New Roman"/>
          <w:sz w:val="24"/>
          <w:szCs w:val="24"/>
        </w:rPr>
        <w:t>во</w:t>
      </w:r>
      <w:r w:rsidRPr="002D4EF8">
        <w:rPr>
          <w:rFonts w:ascii="Times New Roman" w:eastAsia="Times New Roman" w:hAnsi="Times New Roman"/>
          <w:spacing w:val="1"/>
          <w:sz w:val="24"/>
          <w:szCs w:val="24"/>
        </w:rPr>
        <w:t xml:space="preserve"> </w:t>
      </w:r>
      <w:r w:rsidRPr="002D4EF8">
        <w:rPr>
          <w:rFonts w:ascii="Times New Roman" w:eastAsia="Times New Roman" w:hAnsi="Times New Roman"/>
          <w:sz w:val="24"/>
          <w:szCs w:val="24"/>
        </w:rPr>
        <w:t>в</w:t>
      </w:r>
      <w:r w:rsidRPr="002D4EF8">
        <w:rPr>
          <w:rFonts w:ascii="Times New Roman" w:eastAsia="Times New Roman" w:hAnsi="Times New Roman"/>
          <w:spacing w:val="1"/>
          <w:sz w:val="24"/>
          <w:szCs w:val="24"/>
        </w:rPr>
        <w:t>н</w:t>
      </w:r>
      <w:r w:rsidRPr="002D4EF8">
        <w:rPr>
          <w:rFonts w:ascii="Times New Roman" w:eastAsia="Times New Roman" w:hAnsi="Times New Roman"/>
          <w:spacing w:val="-1"/>
          <w:sz w:val="24"/>
          <w:szCs w:val="24"/>
        </w:rPr>
        <w:t>е</w:t>
      </w:r>
      <w:r w:rsidRPr="002D4EF8">
        <w:rPr>
          <w:rFonts w:ascii="Times New Roman" w:eastAsia="Times New Roman" w:hAnsi="Times New Roman"/>
          <w:spacing w:val="4"/>
          <w:sz w:val="24"/>
          <w:szCs w:val="24"/>
        </w:rPr>
        <w:t>с</w:t>
      </w:r>
      <w:r w:rsidRPr="002D4EF8">
        <w:rPr>
          <w:rFonts w:ascii="Times New Roman" w:eastAsia="Times New Roman" w:hAnsi="Times New Roman"/>
          <w:spacing w:val="-2"/>
          <w:sz w:val="24"/>
          <w:szCs w:val="24"/>
        </w:rPr>
        <w:t>у</w:t>
      </w:r>
      <w:r w:rsidRPr="002D4EF8">
        <w:rPr>
          <w:rFonts w:ascii="Times New Roman" w:eastAsia="Times New Roman" w:hAnsi="Times New Roman"/>
          <w:sz w:val="24"/>
          <w:szCs w:val="24"/>
        </w:rPr>
        <w:t>д</w:t>
      </w:r>
      <w:r w:rsidRPr="002D4EF8">
        <w:rPr>
          <w:rFonts w:ascii="Times New Roman" w:eastAsia="Times New Roman" w:hAnsi="Times New Roman"/>
          <w:spacing w:val="-1"/>
          <w:sz w:val="24"/>
          <w:szCs w:val="24"/>
        </w:rPr>
        <w:t>е</w:t>
      </w:r>
      <w:r w:rsidRPr="002D4EF8">
        <w:rPr>
          <w:rFonts w:ascii="Times New Roman" w:eastAsia="Times New Roman" w:hAnsi="Times New Roman"/>
          <w:sz w:val="24"/>
          <w:szCs w:val="24"/>
        </w:rPr>
        <w:t>б</w:t>
      </w:r>
      <w:r w:rsidRPr="002D4EF8">
        <w:rPr>
          <w:rFonts w:ascii="Times New Roman" w:eastAsia="Times New Roman" w:hAnsi="Times New Roman"/>
          <w:spacing w:val="1"/>
          <w:sz w:val="24"/>
          <w:szCs w:val="24"/>
        </w:rPr>
        <w:t>н</w:t>
      </w:r>
      <w:r w:rsidRPr="002D4EF8">
        <w:rPr>
          <w:rFonts w:ascii="Times New Roman" w:eastAsia="Times New Roman" w:hAnsi="Times New Roman"/>
          <w:sz w:val="24"/>
          <w:szCs w:val="24"/>
        </w:rPr>
        <w:t>ом</w:t>
      </w:r>
      <w:r w:rsidRPr="002D4EF8">
        <w:rPr>
          <w:rFonts w:ascii="Times New Roman" w:eastAsia="Times New Roman" w:hAnsi="Times New Roman"/>
          <w:spacing w:val="1"/>
          <w:sz w:val="24"/>
          <w:szCs w:val="24"/>
        </w:rPr>
        <w:t xml:space="preserve"> п</w:t>
      </w:r>
      <w:r w:rsidRPr="002D4EF8">
        <w:rPr>
          <w:rFonts w:ascii="Times New Roman" w:eastAsia="Times New Roman" w:hAnsi="Times New Roman"/>
          <w:sz w:val="24"/>
          <w:szCs w:val="24"/>
        </w:rPr>
        <w:t>оряд</w:t>
      </w:r>
      <w:r w:rsidRPr="002D4EF8">
        <w:rPr>
          <w:rFonts w:ascii="Times New Roman" w:eastAsia="Times New Roman" w:hAnsi="Times New Roman"/>
          <w:spacing w:val="1"/>
          <w:sz w:val="24"/>
          <w:szCs w:val="24"/>
        </w:rPr>
        <w:t>к</w:t>
      </w:r>
      <w:r w:rsidRPr="002D4EF8">
        <w:rPr>
          <w:rFonts w:ascii="Times New Roman" w:eastAsia="Times New Roman" w:hAnsi="Times New Roman"/>
          <w:spacing w:val="-1"/>
          <w:sz w:val="24"/>
          <w:szCs w:val="24"/>
        </w:rPr>
        <w:t>е</w:t>
      </w:r>
      <w:r w:rsidRPr="002D4EF8">
        <w:rPr>
          <w:rFonts w:ascii="Times New Roman" w:eastAsia="Times New Roman" w:hAnsi="Times New Roman"/>
          <w:sz w:val="24"/>
          <w:szCs w:val="24"/>
        </w:rPr>
        <w:t>, р</w:t>
      </w:r>
      <w:r w:rsidRPr="002D4EF8">
        <w:rPr>
          <w:rFonts w:ascii="Times New Roman" w:eastAsia="Times New Roman" w:hAnsi="Times New Roman"/>
          <w:spacing w:val="-1"/>
          <w:sz w:val="24"/>
          <w:szCs w:val="24"/>
        </w:rPr>
        <w:t>а</w:t>
      </w:r>
      <w:r w:rsidRPr="002D4EF8">
        <w:rPr>
          <w:rFonts w:ascii="Times New Roman" w:eastAsia="Times New Roman" w:hAnsi="Times New Roman"/>
          <w:spacing w:val="1"/>
          <w:sz w:val="24"/>
          <w:szCs w:val="24"/>
        </w:rPr>
        <w:t>з</w:t>
      </w:r>
      <w:r w:rsidRPr="002D4EF8">
        <w:rPr>
          <w:rFonts w:ascii="Times New Roman" w:eastAsia="Times New Roman" w:hAnsi="Times New Roman"/>
          <w:sz w:val="24"/>
          <w:szCs w:val="24"/>
        </w:rPr>
        <w:t>р</w:t>
      </w:r>
      <w:r w:rsidRPr="002D4EF8">
        <w:rPr>
          <w:rFonts w:ascii="Times New Roman" w:eastAsia="Times New Roman" w:hAnsi="Times New Roman"/>
          <w:spacing w:val="-1"/>
          <w:sz w:val="24"/>
          <w:szCs w:val="24"/>
        </w:rPr>
        <w:t>е</w:t>
      </w:r>
      <w:r w:rsidRPr="002D4EF8">
        <w:rPr>
          <w:rFonts w:ascii="Times New Roman" w:eastAsia="Times New Roman" w:hAnsi="Times New Roman"/>
          <w:sz w:val="24"/>
          <w:szCs w:val="24"/>
        </w:rPr>
        <w:t>ш</w:t>
      </w:r>
      <w:r w:rsidRPr="002D4EF8">
        <w:rPr>
          <w:rFonts w:ascii="Times New Roman" w:eastAsia="Times New Roman" w:hAnsi="Times New Roman"/>
          <w:spacing w:val="-1"/>
          <w:sz w:val="24"/>
          <w:szCs w:val="24"/>
        </w:rPr>
        <w:t>а</w:t>
      </w:r>
      <w:r w:rsidRPr="002D4EF8">
        <w:rPr>
          <w:rFonts w:ascii="Times New Roman" w:eastAsia="Times New Roman" w:hAnsi="Times New Roman"/>
          <w:spacing w:val="1"/>
          <w:sz w:val="24"/>
          <w:szCs w:val="24"/>
        </w:rPr>
        <w:t>ют</w:t>
      </w:r>
      <w:r w:rsidRPr="002D4EF8">
        <w:rPr>
          <w:rFonts w:ascii="Times New Roman" w:eastAsia="Times New Roman" w:hAnsi="Times New Roman"/>
          <w:spacing w:val="-1"/>
          <w:sz w:val="24"/>
          <w:szCs w:val="24"/>
        </w:rPr>
        <w:t>с</w:t>
      </w:r>
      <w:r w:rsidRPr="002D4EF8">
        <w:rPr>
          <w:rFonts w:ascii="Times New Roman" w:eastAsia="Times New Roman" w:hAnsi="Times New Roman"/>
          <w:sz w:val="24"/>
          <w:szCs w:val="24"/>
        </w:rPr>
        <w:t xml:space="preserve">я в </w:t>
      </w:r>
      <w:r w:rsidRPr="002D4EF8">
        <w:rPr>
          <w:rFonts w:ascii="Times New Roman" w:eastAsia="Times New Roman" w:hAnsi="Times New Roman"/>
          <w:spacing w:val="4"/>
          <w:sz w:val="24"/>
          <w:szCs w:val="24"/>
        </w:rPr>
        <w:t>с</w:t>
      </w:r>
      <w:r w:rsidRPr="002D4EF8">
        <w:rPr>
          <w:rFonts w:ascii="Times New Roman" w:eastAsia="Times New Roman" w:hAnsi="Times New Roman"/>
          <w:spacing w:val="-5"/>
          <w:sz w:val="24"/>
          <w:szCs w:val="24"/>
        </w:rPr>
        <w:t>у</w:t>
      </w:r>
      <w:r w:rsidRPr="002D4EF8">
        <w:rPr>
          <w:rFonts w:ascii="Times New Roman" w:eastAsia="Times New Roman" w:hAnsi="Times New Roman"/>
          <w:sz w:val="24"/>
          <w:szCs w:val="24"/>
        </w:rPr>
        <w:t>д</w:t>
      </w:r>
      <w:r w:rsidRPr="002D4EF8">
        <w:rPr>
          <w:rFonts w:ascii="Times New Roman" w:eastAsia="Times New Roman" w:hAnsi="Times New Roman"/>
          <w:spacing w:val="-1"/>
          <w:sz w:val="24"/>
          <w:szCs w:val="24"/>
        </w:rPr>
        <w:t>е</w:t>
      </w:r>
      <w:r w:rsidRPr="002D4EF8">
        <w:rPr>
          <w:rFonts w:ascii="Times New Roman" w:eastAsia="Times New Roman" w:hAnsi="Times New Roman"/>
          <w:sz w:val="24"/>
          <w:szCs w:val="24"/>
        </w:rPr>
        <w:t>б</w:t>
      </w:r>
      <w:r w:rsidRPr="002D4EF8">
        <w:rPr>
          <w:rFonts w:ascii="Times New Roman" w:eastAsia="Times New Roman" w:hAnsi="Times New Roman"/>
          <w:spacing w:val="1"/>
          <w:sz w:val="24"/>
          <w:szCs w:val="24"/>
        </w:rPr>
        <w:t>н</w:t>
      </w:r>
      <w:r w:rsidRPr="002D4EF8">
        <w:rPr>
          <w:rFonts w:ascii="Times New Roman" w:eastAsia="Times New Roman" w:hAnsi="Times New Roman"/>
          <w:spacing w:val="2"/>
          <w:sz w:val="24"/>
          <w:szCs w:val="24"/>
        </w:rPr>
        <w:t>о</w:t>
      </w:r>
      <w:r w:rsidRPr="002D4EF8">
        <w:rPr>
          <w:rFonts w:ascii="Times New Roman" w:eastAsia="Times New Roman" w:hAnsi="Times New Roman"/>
          <w:sz w:val="24"/>
          <w:szCs w:val="24"/>
        </w:rPr>
        <w:t>м</w:t>
      </w:r>
      <w:r w:rsidRPr="002D4EF8">
        <w:rPr>
          <w:rFonts w:ascii="Times New Roman" w:eastAsia="Times New Roman" w:hAnsi="Times New Roman"/>
          <w:spacing w:val="-1"/>
          <w:sz w:val="24"/>
          <w:szCs w:val="24"/>
        </w:rPr>
        <w:t xml:space="preserve"> </w:t>
      </w:r>
      <w:r w:rsidRPr="002D4EF8">
        <w:rPr>
          <w:rFonts w:ascii="Times New Roman" w:eastAsia="Times New Roman" w:hAnsi="Times New Roman"/>
          <w:spacing w:val="1"/>
          <w:sz w:val="24"/>
          <w:szCs w:val="24"/>
        </w:rPr>
        <w:t>п</w:t>
      </w:r>
      <w:r w:rsidRPr="002D4EF8">
        <w:rPr>
          <w:rFonts w:ascii="Times New Roman" w:eastAsia="Times New Roman" w:hAnsi="Times New Roman"/>
          <w:sz w:val="24"/>
          <w:szCs w:val="24"/>
        </w:rPr>
        <w:t>оряд</w:t>
      </w:r>
      <w:r w:rsidRPr="002D4EF8">
        <w:rPr>
          <w:rFonts w:ascii="Times New Roman" w:eastAsia="Times New Roman" w:hAnsi="Times New Roman"/>
          <w:spacing w:val="1"/>
          <w:sz w:val="24"/>
          <w:szCs w:val="24"/>
        </w:rPr>
        <w:t>к</w:t>
      </w:r>
      <w:r w:rsidRPr="002D4EF8">
        <w:rPr>
          <w:rFonts w:ascii="Times New Roman" w:eastAsia="Times New Roman" w:hAnsi="Times New Roman"/>
          <w:spacing w:val="-1"/>
          <w:sz w:val="24"/>
          <w:szCs w:val="24"/>
        </w:rPr>
        <w:t>е</w:t>
      </w:r>
      <w:r w:rsidRPr="002D4EF8">
        <w:rPr>
          <w:rFonts w:ascii="Times New Roman" w:eastAsia="Times New Roman" w:hAnsi="Times New Roman"/>
          <w:sz w:val="24"/>
          <w:szCs w:val="24"/>
        </w:rPr>
        <w:t xml:space="preserve"> в Арб</w:t>
      </w:r>
      <w:r w:rsidRPr="002D4EF8">
        <w:rPr>
          <w:rFonts w:ascii="Times New Roman" w:eastAsia="Times New Roman" w:hAnsi="Times New Roman"/>
          <w:spacing w:val="1"/>
          <w:sz w:val="24"/>
          <w:szCs w:val="24"/>
        </w:rPr>
        <w:t>ит</w:t>
      </w:r>
      <w:r w:rsidRPr="002D4EF8">
        <w:rPr>
          <w:rFonts w:ascii="Times New Roman" w:eastAsia="Times New Roman" w:hAnsi="Times New Roman"/>
          <w:sz w:val="24"/>
          <w:szCs w:val="24"/>
        </w:rPr>
        <w:t>р</w:t>
      </w:r>
      <w:r w:rsidRPr="002D4EF8">
        <w:rPr>
          <w:rFonts w:ascii="Times New Roman" w:eastAsia="Times New Roman" w:hAnsi="Times New Roman"/>
          <w:spacing w:val="-1"/>
          <w:sz w:val="24"/>
          <w:szCs w:val="24"/>
        </w:rPr>
        <w:t>а</w:t>
      </w:r>
      <w:r w:rsidRPr="002D4EF8">
        <w:rPr>
          <w:rFonts w:ascii="Times New Roman" w:eastAsia="Times New Roman" w:hAnsi="Times New Roman"/>
          <w:sz w:val="24"/>
          <w:szCs w:val="24"/>
        </w:rPr>
        <w:t>ж</w:t>
      </w:r>
      <w:r w:rsidRPr="002D4EF8">
        <w:rPr>
          <w:rFonts w:ascii="Times New Roman" w:eastAsia="Times New Roman" w:hAnsi="Times New Roman"/>
          <w:spacing w:val="1"/>
          <w:sz w:val="24"/>
          <w:szCs w:val="24"/>
        </w:rPr>
        <w:t>н</w:t>
      </w:r>
      <w:r w:rsidRPr="002D4EF8">
        <w:rPr>
          <w:rFonts w:ascii="Times New Roman" w:eastAsia="Times New Roman" w:hAnsi="Times New Roman"/>
          <w:sz w:val="24"/>
          <w:szCs w:val="24"/>
        </w:rPr>
        <w:t>ом</w:t>
      </w:r>
      <w:r w:rsidRPr="002D4EF8">
        <w:rPr>
          <w:rFonts w:ascii="Times New Roman" w:eastAsia="Times New Roman" w:hAnsi="Times New Roman"/>
          <w:spacing w:val="-1"/>
          <w:sz w:val="24"/>
          <w:szCs w:val="24"/>
        </w:rPr>
        <w:t xml:space="preserve"> </w:t>
      </w:r>
      <w:r w:rsidRPr="002D4EF8">
        <w:rPr>
          <w:rFonts w:ascii="Times New Roman" w:eastAsia="Times New Roman" w:hAnsi="Times New Roman"/>
          <w:spacing w:val="1"/>
          <w:sz w:val="24"/>
          <w:szCs w:val="24"/>
        </w:rPr>
        <w:t>с</w:t>
      </w:r>
      <w:r w:rsidRPr="002D4EF8">
        <w:rPr>
          <w:rFonts w:ascii="Times New Roman" w:eastAsia="Times New Roman" w:hAnsi="Times New Roman"/>
          <w:spacing w:val="-5"/>
          <w:sz w:val="24"/>
          <w:szCs w:val="24"/>
        </w:rPr>
        <w:t>у</w:t>
      </w:r>
      <w:r w:rsidRPr="002D4EF8">
        <w:rPr>
          <w:rFonts w:ascii="Times New Roman" w:eastAsia="Times New Roman" w:hAnsi="Times New Roman"/>
          <w:sz w:val="24"/>
          <w:szCs w:val="24"/>
        </w:rPr>
        <w:t>де</w:t>
      </w:r>
      <w:r w:rsidRPr="002D4EF8">
        <w:rPr>
          <w:rFonts w:ascii="Times New Roman" w:eastAsia="Times New Roman" w:hAnsi="Times New Roman"/>
          <w:spacing w:val="-1"/>
          <w:sz w:val="24"/>
          <w:szCs w:val="24"/>
        </w:rPr>
        <w:t xml:space="preserve"> </w:t>
      </w:r>
      <w:r w:rsidRPr="002D4EF8">
        <w:rPr>
          <w:rFonts w:ascii="Times New Roman" w:eastAsia="Times New Roman" w:hAnsi="Times New Roman"/>
          <w:spacing w:val="5"/>
          <w:sz w:val="24"/>
          <w:szCs w:val="24"/>
        </w:rPr>
        <w:t>М</w:t>
      </w:r>
      <w:r w:rsidRPr="002D4EF8">
        <w:rPr>
          <w:rFonts w:ascii="Times New Roman" w:eastAsia="Times New Roman" w:hAnsi="Times New Roman"/>
          <w:spacing w:val="-5"/>
          <w:sz w:val="24"/>
          <w:szCs w:val="24"/>
        </w:rPr>
        <w:t>у</w:t>
      </w:r>
      <w:r w:rsidRPr="002D4EF8">
        <w:rPr>
          <w:rFonts w:ascii="Times New Roman" w:eastAsia="Times New Roman" w:hAnsi="Times New Roman"/>
          <w:spacing w:val="2"/>
          <w:sz w:val="24"/>
          <w:szCs w:val="24"/>
        </w:rPr>
        <w:t>р</w:t>
      </w:r>
      <w:r w:rsidRPr="002D4EF8">
        <w:rPr>
          <w:rFonts w:ascii="Times New Roman" w:eastAsia="Times New Roman" w:hAnsi="Times New Roman"/>
          <w:spacing w:val="-1"/>
          <w:sz w:val="24"/>
          <w:szCs w:val="24"/>
        </w:rPr>
        <w:t>ма</w:t>
      </w:r>
      <w:r w:rsidRPr="002D4EF8">
        <w:rPr>
          <w:rFonts w:ascii="Times New Roman" w:eastAsia="Times New Roman" w:hAnsi="Times New Roman"/>
          <w:spacing w:val="1"/>
          <w:sz w:val="24"/>
          <w:szCs w:val="24"/>
        </w:rPr>
        <w:t>н</w:t>
      </w:r>
      <w:r w:rsidRPr="002D4EF8">
        <w:rPr>
          <w:rFonts w:ascii="Times New Roman" w:eastAsia="Times New Roman" w:hAnsi="Times New Roman"/>
          <w:spacing w:val="-1"/>
          <w:sz w:val="24"/>
          <w:szCs w:val="24"/>
        </w:rPr>
        <w:t>с</w:t>
      </w:r>
      <w:r w:rsidRPr="002D4EF8">
        <w:rPr>
          <w:rFonts w:ascii="Times New Roman" w:eastAsia="Times New Roman" w:hAnsi="Times New Roman"/>
          <w:spacing w:val="1"/>
          <w:sz w:val="24"/>
          <w:szCs w:val="24"/>
        </w:rPr>
        <w:t>к</w:t>
      </w:r>
      <w:r w:rsidRPr="002D4EF8">
        <w:rPr>
          <w:rFonts w:ascii="Times New Roman" w:eastAsia="Times New Roman" w:hAnsi="Times New Roman"/>
          <w:sz w:val="24"/>
          <w:szCs w:val="24"/>
        </w:rPr>
        <w:t>ой</w:t>
      </w:r>
      <w:r w:rsidRPr="002D4EF8">
        <w:rPr>
          <w:rFonts w:ascii="Times New Roman" w:eastAsia="Times New Roman" w:hAnsi="Times New Roman"/>
          <w:spacing w:val="1"/>
          <w:sz w:val="24"/>
          <w:szCs w:val="24"/>
        </w:rPr>
        <w:t xml:space="preserve"> </w:t>
      </w:r>
      <w:r w:rsidRPr="002D4EF8">
        <w:rPr>
          <w:rFonts w:ascii="Times New Roman" w:eastAsia="Times New Roman" w:hAnsi="Times New Roman"/>
          <w:sz w:val="24"/>
          <w:szCs w:val="24"/>
        </w:rPr>
        <w:t>обл</w:t>
      </w:r>
      <w:r w:rsidRPr="002D4EF8">
        <w:rPr>
          <w:rFonts w:ascii="Times New Roman" w:eastAsia="Times New Roman" w:hAnsi="Times New Roman"/>
          <w:spacing w:val="-1"/>
          <w:sz w:val="24"/>
          <w:szCs w:val="24"/>
        </w:rPr>
        <w:t>ас</w:t>
      </w:r>
      <w:r w:rsidRPr="002D4EF8">
        <w:rPr>
          <w:rFonts w:ascii="Times New Roman" w:eastAsia="Times New Roman" w:hAnsi="Times New Roman"/>
          <w:spacing w:val="1"/>
          <w:sz w:val="24"/>
          <w:szCs w:val="24"/>
        </w:rPr>
        <w:t>ти.</w:t>
      </w:r>
    </w:p>
    <w:p w:rsidR="00151EEF" w:rsidRPr="002D4EF8" w:rsidRDefault="00151EEF" w:rsidP="00151EEF">
      <w:pPr>
        <w:widowControl w:val="0"/>
        <w:tabs>
          <w:tab w:val="left" w:pos="709"/>
        </w:tabs>
        <w:autoSpaceDE w:val="0"/>
        <w:spacing w:after="0" w:line="240" w:lineRule="auto"/>
        <w:ind w:right="-20"/>
        <w:jc w:val="both"/>
        <w:rPr>
          <w:rFonts w:ascii="Times New Roman" w:eastAsia="Times New Roman" w:hAnsi="Times New Roman"/>
          <w:b/>
          <w:spacing w:val="1"/>
          <w:sz w:val="24"/>
          <w:szCs w:val="24"/>
        </w:rPr>
      </w:pPr>
    </w:p>
    <w:p w:rsidR="00F17CDC" w:rsidRPr="002D4EF8" w:rsidRDefault="004D0F00" w:rsidP="004D0F00">
      <w:pPr>
        <w:pStyle w:val="1"/>
        <w:numPr>
          <w:ilvl w:val="0"/>
          <w:numId w:val="0"/>
        </w:numPr>
        <w:jc w:val="center"/>
        <w:rPr>
          <w:b/>
        </w:rPr>
      </w:pPr>
      <w:bookmarkStart w:id="159" w:name="_Toc391973201"/>
      <w:r w:rsidRPr="002D4EF8">
        <w:rPr>
          <w:b/>
          <w:lang w:val="ru-RU"/>
        </w:rPr>
        <w:t xml:space="preserve">5. </w:t>
      </w:r>
      <w:r w:rsidR="00F17CDC" w:rsidRPr="002D4EF8">
        <w:rPr>
          <w:b/>
        </w:rPr>
        <w:t>Техническое задание</w:t>
      </w:r>
      <w:bookmarkEnd w:id="159"/>
    </w:p>
    <w:p w:rsidR="00714FE6" w:rsidRPr="002D4EF8" w:rsidRDefault="00714FE6" w:rsidP="00714FE6">
      <w:pPr>
        <w:spacing w:after="0" w:line="240" w:lineRule="auto"/>
        <w:rPr>
          <w:rFonts w:ascii="Times New Roman" w:eastAsia="Times New Roman" w:hAnsi="Times New Roman"/>
          <w:b/>
          <w:bCs/>
          <w:sz w:val="24"/>
          <w:szCs w:val="24"/>
          <w:lang w:eastAsia="zh-CN"/>
        </w:rPr>
      </w:pPr>
      <w:bookmarkStart w:id="160" w:name="_Ref55336310"/>
      <w:bookmarkStart w:id="161" w:name="_Ref93265116"/>
      <w:bookmarkStart w:id="162" w:name="_Ref93264992"/>
      <w:bookmarkStart w:id="163" w:name="_Ref89649494"/>
      <w:bookmarkStart w:id="164" w:name="_Ref34763774"/>
    </w:p>
    <w:p w:rsidR="00BE52B9" w:rsidRPr="00F73E96" w:rsidRDefault="00F46F2D" w:rsidP="00F46F2D">
      <w:pPr>
        <w:numPr>
          <w:ilvl w:val="0"/>
          <w:numId w:val="52"/>
        </w:numPr>
        <w:tabs>
          <w:tab w:val="left" w:pos="540"/>
        </w:tabs>
        <w:suppressAutoHyphens w:val="0"/>
        <w:spacing w:after="0" w:line="240" w:lineRule="auto"/>
        <w:ind w:left="567" w:hanging="207"/>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Т</w:t>
      </w:r>
      <w:r w:rsidRPr="00F46F2D">
        <w:rPr>
          <w:rFonts w:ascii="Times New Roman" w:eastAsia="Times New Roman" w:hAnsi="Times New Roman"/>
          <w:sz w:val="24"/>
          <w:szCs w:val="24"/>
          <w:lang w:eastAsia="zh-CN"/>
        </w:rPr>
        <w:t>рубн</w:t>
      </w:r>
      <w:r>
        <w:rPr>
          <w:rFonts w:ascii="Times New Roman" w:eastAsia="Times New Roman" w:hAnsi="Times New Roman"/>
          <w:sz w:val="24"/>
          <w:szCs w:val="24"/>
          <w:lang w:eastAsia="zh-CN"/>
        </w:rPr>
        <w:t>ая</w:t>
      </w:r>
      <w:r w:rsidRPr="00F46F2D">
        <w:rPr>
          <w:rFonts w:ascii="Times New Roman" w:eastAsia="Times New Roman" w:hAnsi="Times New Roman"/>
          <w:sz w:val="24"/>
          <w:szCs w:val="24"/>
          <w:lang w:eastAsia="zh-CN"/>
        </w:rPr>
        <w:t xml:space="preserve"> продукци</w:t>
      </w:r>
      <w:r>
        <w:rPr>
          <w:rFonts w:ascii="Times New Roman" w:eastAsia="Times New Roman" w:hAnsi="Times New Roman"/>
          <w:sz w:val="24"/>
          <w:szCs w:val="24"/>
          <w:lang w:eastAsia="zh-CN"/>
        </w:rPr>
        <w:t>я</w:t>
      </w:r>
      <w:r w:rsidRPr="00F46F2D">
        <w:rPr>
          <w:rFonts w:ascii="Times New Roman" w:eastAsia="Times New Roman" w:hAnsi="Times New Roman"/>
          <w:sz w:val="24"/>
          <w:szCs w:val="24"/>
          <w:lang w:eastAsia="zh-CN"/>
        </w:rPr>
        <w:t xml:space="preserve"> с теплоизоляцией ППУ и </w:t>
      </w:r>
      <w:proofErr w:type="gramStart"/>
      <w:r w:rsidRPr="00F46F2D">
        <w:rPr>
          <w:rFonts w:ascii="Times New Roman" w:eastAsia="Times New Roman" w:hAnsi="Times New Roman"/>
          <w:sz w:val="24"/>
          <w:szCs w:val="24"/>
          <w:lang w:eastAsia="zh-CN"/>
        </w:rPr>
        <w:t>комплектующими</w:t>
      </w:r>
      <w:proofErr w:type="gramEnd"/>
      <w:r w:rsidR="00D4648A" w:rsidRPr="00F73E96">
        <w:rPr>
          <w:rFonts w:ascii="Times New Roman" w:eastAsia="Times New Roman" w:hAnsi="Times New Roman"/>
          <w:sz w:val="24"/>
          <w:szCs w:val="24"/>
          <w:lang w:eastAsia="zh-CN"/>
        </w:rPr>
        <w:t xml:space="preserve"> должн</w:t>
      </w:r>
      <w:r>
        <w:rPr>
          <w:rFonts w:ascii="Times New Roman" w:eastAsia="Times New Roman" w:hAnsi="Times New Roman"/>
          <w:sz w:val="24"/>
          <w:szCs w:val="24"/>
          <w:lang w:eastAsia="zh-CN"/>
        </w:rPr>
        <w:t>а</w:t>
      </w:r>
      <w:r w:rsidR="00D4648A" w:rsidRPr="00F73E96">
        <w:rPr>
          <w:rFonts w:ascii="Times New Roman" w:eastAsia="Times New Roman" w:hAnsi="Times New Roman"/>
          <w:sz w:val="24"/>
          <w:szCs w:val="24"/>
          <w:lang w:eastAsia="zh-CN"/>
        </w:rPr>
        <w:t xml:space="preserve"> соответствовать  требованиям ГОСТ, указанным п. 3.3. </w:t>
      </w:r>
      <w:r w:rsidR="00E41DA2" w:rsidRPr="00F73E96">
        <w:rPr>
          <w:rFonts w:ascii="Times New Roman" w:eastAsia="Times New Roman" w:hAnsi="Times New Roman"/>
          <w:sz w:val="24"/>
          <w:szCs w:val="24"/>
          <w:lang w:eastAsia="zh-CN"/>
        </w:rPr>
        <w:t>«</w:t>
      </w:r>
      <w:r w:rsidR="00D4648A" w:rsidRPr="00F73E96">
        <w:rPr>
          <w:rFonts w:ascii="Times New Roman" w:eastAsia="Times New Roman" w:hAnsi="Times New Roman"/>
          <w:sz w:val="24"/>
          <w:szCs w:val="24"/>
          <w:lang w:eastAsia="zh-CN"/>
        </w:rPr>
        <w:t>Содержание поставляемого Товара</w:t>
      </w:r>
      <w:r w:rsidR="00E41DA2" w:rsidRPr="00F73E96">
        <w:rPr>
          <w:rFonts w:ascii="Times New Roman" w:eastAsia="Times New Roman" w:hAnsi="Times New Roman"/>
          <w:sz w:val="24"/>
          <w:szCs w:val="24"/>
          <w:lang w:eastAsia="zh-CN"/>
        </w:rPr>
        <w:t>»</w:t>
      </w:r>
      <w:r w:rsidR="00330289" w:rsidRPr="00F73E96">
        <w:rPr>
          <w:rFonts w:ascii="Times New Roman" w:eastAsia="Times New Roman" w:hAnsi="Times New Roman"/>
          <w:sz w:val="24"/>
          <w:szCs w:val="24"/>
          <w:lang w:eastAsia="zh-CN"/>
        </w:rPr>
        <w:t xml:space="preserve"> </w:t>
      </w:r>
      <w:r w:rsidR="00F73E96" w:rsidRPr="00F73E96">
        <w:rPr>
          <w:rFonts w:ascii="Times New Roman" w:eastAsia="Times New Roman" w:hAnsi="Times New Roman"/>
          <w:sz w:val="24"/>
          <w:szCs w:val="24"/>
          <w:lang w:eastAsia="zh-CN"/>
        </w:rPr>
        <w:t xml:space="preserve">Информационной карты </w:t>
      </w:r>
      <w:r w:rsidR="00330289" w:rsidRPr="00F73E96">
        <w:rPr>
          <w:rFonts w:ascii="Times New Roman" w:eastAsia="Times New Roman" w:hAnsi="Times New Roman"/>
          <w:sz w:val="24"/>
          <w:szCs w:val="24"/>
          <w:lang w:eastAsia="zh-CN"/>
        </w:rPr>
        <w:t>Документации;</w:t>
      </w:r>
    </w:p>
    <w:p w:rsidR="00FF15D1" w:rsidRDefault="00FF15D1" w:rsidP="007952F3">
      <w:pPr>
        <w:numPr>
          <w:ilvl w:val="0"/>
          <w:numId w:val="52"/>
        </w:numPr>
        <w:tabs>
          <w:tab w:val="left" w:pos="540"/>
        </w:tabs>
        <w:suppressAutoHyphens w:val="0"/>
        <w:spacing w:after="0" w:line="240" w:lineRule="auto"/>
        <w:rPr>
          <w:rFonts w:ascii="Times New Roman" w:eastAsia="Times New Roman" w:hAnsi="Times New Roman"/>
          <w:sz w:val="24"/>
          <w:szCs w:val="24"/>
          <w:lang w:eastAsia="zh-CN"/>
        </w:rPr>
      </w:pPr>
      <w:r w:rsidRPr="00FF15D1">
        <w:rPr>
          <w:rFonts w:ascii="Times New Roman" w:eastAsia="Times New Roman" w:hAnsi="Times New Roman"/>
          <w:sz w:val="24"/>
          <w:szCs w:val="24"/>
          <w:lang w:eastAsia="zh-CN"/>
        </w:rPr>
        <w:t>Товар должен быть новым (не бывшим в эксплуатации) и изготовленным не ранее 2014г.</w:t>
      </w:r>
    </w:p>
    <w:p w:rsidR="00BE52B9" w:rsidRDefault="00E41DA2" w:rsidP="00BE52B9">
      <w:pPr>
        <w:numPr>
          <w:ilvl w:val="0"/>
          <w:numId w:val="52"/>
        </w:numPr>
        <w:tabs>
          <w:tab w:val="left" w:pos="540"/>
        </w:tabs>
        <w:suppressAutoHyphens w:val="0"/>
        <w:spacing w:after="0" w:line="240" w:lineRule="auto"/>
        <w:rPr>
          <w:rFonts w:ascii="Times New Roman" w:eastAsia="Times New Roman" w:hAnsi="Times New Roman"/>
          <w:sz w:val="24"/>
          <w:szCs w:val="24"/>
          <w:lang w:eastAsia="zh-CN"/>
        </w:rPr>
      </w:pPr>
      <w:r w:rsidRPr="00E41DA2">
        <w:rPr>
          <w:rFonts w:ascii="Times New Roman" w:eastAsia="Times New Roman" w:hAnsi="Times New Roman"/>
          <w:sz w:val="24"/>
          <w:szCs w:val="24"/>
          <w:lang w:eastAsia="zh-CN"/>
        </w:rPr>
        <w:t xml:space="preserve">Целые отрезки </w:t>
      </w:r>
      <w:r w:rsidR="00330289">
        <w:rPr>
          <w:rFonts w:ascii="Times New Roman" w:eastAsia="Times New Roman" w:hAnsi="Times New Roman"/>
          <w:sz w:val="24"/>
          <w:szCs w:val="24"/>
          <w:lang w:eastAsia="zh-CN"/>
        </w:rPr>
        <w:t>труб - не менее 9 метров длиной;</w:t>
      </w:r>
    </w:p>
    <w:p w:rsidR="00330289" w:rsidRPr="00330289" w:rsidRDefault="00330289" w:rsidP="00F46F2D">
      <w:pPr>
        <w:numPr>
          <w:ilvl w:val="0"/>
          <w:numId w:val="52"/>
        </w:numPr>
        <w:tabs>
          <w:tab w:val="left" w:pos="540"/>
        </w:tabs>
        <w:suppressAutoHyphens w:val="0"/>
        <w:spacing w:after="0" w:line="240" w:lineRule="auto"/>
        <w:ind w:left="567" w:hanging="207"/>
        <w:jc w:val="both"/>
        <w:rPr>
          <w:rFonts w:ascii="Times New Roman" w:eastAsia="Times New Roman" w:hAnsi="Times New Roman"/>
          <w:sz w:val="24"/>
          <w:szCs w:val="24"/>
          <w:lang w:eastAsia="zh-CN"/>
        </w:rPr>
      </w:pPr>
      <w:r w:rsidRPr="00330289">
        <w:rPr>
          <w:rFonts w:ascii="Times New Roman" w:eastAsia="Times New Roman" w:hAnsi="Times New Roman"/>
          <w:sz w:val="24"/>
          <w:szCs w:val="24"/>
          <w:lang w:eastAsia="zh-CN"/>
        </w:rPr>
        <w:t xml:space="preserve">Гарантийный срок на товар устанавливается: не менее 36 месяцев </w:t>
      </w:r>
      <w:proofErr w:type="gramStart"/>
      <w:r w:rsidRPr="00330289">
        <w:rPr>
          <w:rFonts w:ascii="Times New Roman" w:eastAsia="Times New Roman" w:hAnsi="Times New Roman"/>
          <w:sz w:val="24"/>
          <w:szCs w:val="24"/>
          <w:lang w:eastAsia="zh-CN"/>
        </w:rPr>
        <w:t>с даты ввода</w:t>
      </w:r>
      <w:proofErr w:type="gramEnd"/>
      <w:r w:rsidRPr="00330289">
        <w:rPr>
          <w:rFonts w:ascii="Times New Roman" w:eastAsia="Times New Roman" w:hAnsi="Times New Roman"/>
          <w:sz w:val="24"/>
          <w:szCs w:val="24"/>
          <w:lang w:eastAsia="zh-CN"/>
        </w:rPr>
        <w:t xml:space="preserve"> в эксплуатацию.</w:t>
      </w:r>
      <w:r>
        <w:rPr>
          <w:rFonts w:ascii="Times New Roman" w:eastAsia="Times New Roman" w:hAnsi="Times New Roman"/>
          <w:sz w:val="24"/>
          <w:szCs w:val="24"/>
          <w:lang w:eastAsia="zh-CN"/>
        </w:rPr>
        <w:t xml:space="preserve"> </w:t>
      </w:r>
      <w:r w:rsidRPr="00330289">
        <w:rPr>
          <w:rFonts w:ascii="Times New Roman" w:eastAsia="Times New Roman" w:hAnsi="Times New Roman"/>
          <w:sz w:val="24"/>
          <w:szCs w:val="24"/>
          <w:lang w:eastAsia="zh-CN"/>
        </w:rPr>
        <w:t>Срок исполнения гарантийных обязательств по устранению недостатков не может превышать 20 (двадцать) дней с момента получения поставщиком уведомления Покупателя о необходимости устранения выявленных недостатков.</w:t>
      </w:r>
    </w:p>
    <w:p w:rsidR="00BE52B9" w:rsidRDefault="00BE52B9" w:rsidP="00BE52B9">
      <w:pPr>
        <w:tabs>
          <w:tab w:val="left" w:pos="540"/>
        </w:tabs>
        <w:suppressAutoHyphens w:val="0"/>
        <w:spacing w:after="0" w:line="240" w:lineRule="auto"/>
        <w:rPr>
          <w:rFonts w:ascii="Times New Roman" w:eastAsia="Times New Roman" w:hAnsi="Times New Roman"/>
          <w:sz w:val="24"/>
          <w:szCs w:val="24"/>
          <w:highlight w:val="lightGray"/>
          <w:lang w:eastAsia="zh-CN"/>
        </w:rPr>
      </w:pPr>
    </w:p>
    <w:p w:rsidR="00BE52B9" w:rsidRDefault="00BE52B9" w:rsidP="00BE52B9">
      <w:pPr>
        <w:tabs>
          <w:tab w:val="left" w:pos="540"/>
        </w:tabs>
        <w:suppressAutoHyphens w:val="0"/>
        <w:spacing w:after="0" w:line="240" w:lineRule="auto"/>
        <w:rPr>
          <w:rFonts w:ascii="Times New Roman" w:eastAsia="Times New Roman" w:hAnsi="Times New Roman"/>
          <w:sz w:val="24"/>
          <w:szCs w:val="24"/>
          <w:highlight w:val="lightGray"/>
          <w:lang w:eastAsia="zh-CN"/>
        </w:rPr>
      </w:pPr>
    </w:p>
    <w:p w:rsidR="00BE52B9" w:rsidRDefault="00BE52B9" w:rsidP="00BE52B9">
      <w:pPr>
        <w:tabs>
          <w:tab w:val="left" w:pos="540"/>
        </w:tabs>
        <w:suppressAutoHyphens w:val="0"/>
        <w:spacing w:after="0" w:line="240" w:lineRule="auto"/>
        <w:rPr>
          <w:rFonts w:ascii="Times New Roman" w:eastAsia="Times New Roman" w:hAnsi="Times New Roman"/>
          <w:sz w:val="24"/>
          <w:szCs w:val="24"/>
          <w:highlight w:val="lightGray"/>
          <w:lang w:eastAsia="zh-CN"/>
        </w:rPr>
      </w:pPr>
    </w:p>
    <w:p w:rsidR="00BE52B9" w:rsidRDefault="00BE52B9" w:rsidP="00BE52B9">
      <w:pPr>
        <w:tabs>
          <w:tab w:val="left" w:pos="540"/>
        </w:tabs>
        <w:suppressAutoHyphens w:val="0"/>
        <w:spacing w:after="0" w:line="240" w:lineRule="auto"/>
        <w:rPr>
          <w:rFonts w:ascii="Times New Roman" w:eastAsia="Times New Roman" w:hAnsi="Times New Roman"/>
          <w:sz w:val="24"/>
          <w:szCs w:val="24"/>
          <w:highlight w:val="lightGray"/>
          <w:lang w:eastAsia="zh-CN"/>
        </w:rPr>
      </w:pPr>
    </w:p>
    <w:p w:rsidR="00BE52B9" w:rsidRDefault="00BE52B9" w:rsidP="00BE52B9">
      <w:pPr>
        <w:tabs>
          <w:tab w:val="left" w:pos="540"/>
        </w:tabs>
        <w:suppressAutoHyphens w:val="0"/>
        <w:spacing w:after="0" w:line="240" w:lineRule="auto"/>
        <w:rPr>
          <w:rFonts w:ascii="Times New Roman" w:eastAsia="Times New Roman" w:hAnsi="Times New Roman"/>
          <w:sz w:val="24"/>
          <w:szCs w:val="24"/>
          <w:highlight w:val="lightGray"/>
          <w:lang w:eastAsia="zh-CN"/>
        </w:rPr>
      </w:pPr>
    </w:p>
    <w:p w:rsidR="00BE52B9" w:rsidRDefault="00BE52B9" w:rsidP="00BE52B9">
      <w:pPr>
        <w:tabs>
          <w:tab w:val="left" w:pos="540"/>
        </w:tabs>
        <w:suppressAutoHyphens w:val="0"/>
        <w:spacing w:after="0" w:line="240" w:lineRule="auto"/>
        <w:rPr>
          <w:rFonts w:ascii="Times New Roman" w:eastAsia="Times New Roman" w:hAnsi="Times New Roman"/>
          <w:sz w:val="24"/>
          <w:szCs w:val="24"/>
          <w:highlight w:val="lightGray"/>
          <w:lang w:eastAsia="zh-CN"/>
        </w:rPr>
      </w:pPr>
    </w:p>
    <w:p w:rsidR="00D4648A" w:rsidRPr="00BE52B9" w:rsidRDefault="00D4648A" w:rsidP="00BE52B9">
      <w:pPr>
        <w:tabs>
          <w:tab w:val="left" w:pos="540"/>
        </w:tabs>
        <w:suppressAutoHyphens w:val="0"/>
        <w:spacing w:after="0" w:line="240" w:lineRule="auto"/>
        <w:rPr>
          <w:rFonts w:ascii="Times New Roman" w:eastAsia="Times New Roman" w:hAnsi="Times New Roman"/>
          <w:sz w:val="24"/>
          <w:szCs w:val="24"/>
          <w:highlight w:val="lightGray"/>
          <w:lang w:eastAsia="zh-CN"/>
        </w:rPr>
      </w:pPr>
    </w:p>
    <w:p w:rsidR="00492068" w:rsidRPr="002D4EF8" w:rsidRDefault="00F17CDC" w:rsidP="00CA70C0">
      <w:pPr>
        <w:pStyle w:val="1"/>
        <w:numPr>
          <w:ilvl w:val="0"/>
          <w:numId w:val="0"/>
        </w:numPr>
        <w:tabs>
          <w:tab w:val="left" w:pos="4253"/>
        </w:tabs>
        <w:ind w:left="4253"/>
        <w:rPr>
          <w:b/>
          <w:lang w:val="ru-RU"/>
        </w:rPr>
      </w:pPr>
      <w:bookmarkStart w:id="165" w:name="_Toc391973202"/>
      <w:r w:rsidRPr="002D4EF8">
        <w:rPr>
          <w:b/>
        </w:rPr>
        <w:t>Приложение № 1</w:t>
      </w:r>
      <w:bookmarkEnd w:id="165"/>
      <w:r w:rsidR="00EC42E8" w:rsidRPr="002D4EF8">
        <w:rPr>
          <w:b/>
          <w:lang w:val="ru-RU"/>
        </w:rPr>
        <w:t xml:space="preserve"> </w:t>
      </w:r>
    </w:p>
    <w:p w:rsidR="00125391" w:rsidRPr="002D4EF8" w:rsidRDefault="00766DDC" w:rsidP="00153DBA">
      <w:pPr>
        <w:spacing w:after="0" w:line="240" w:lineRule="auto"/>
        <w:ind w:left="5387"/>
        <w:jc w:val="both"/>
        <w:rPr>
          <w:rFonts w:ascii="Times New Roman" w:eastAsia="Times New Roman" w:hAnsi="Times New Roman"/>
          <w:b/>
          <w:sz w:val="24"/>
          <w:szCs w:val="24"/>
        </w:rPr>
      </w:pPr>
      <w:bookmarkStart w:id="166" w:name="_Ref55336359"/>
      <w:bookmarkStart w:id="167" w:name="_Ref55335823"/>
      <w:bookmarkStart w:id="168" w:name="_Ref96861029"/>
      <w:bookmarkEnd w:id="160"/>
      <w:bookmarkEnd w:id="161"/>
      <w:bookmarkEnd w:id="162"/>
      <w:bookmarkEnd w:id="163"/>
      <w:bookmarkEnd w:id="164"/>
      <w:r w:rsidRPr="002D4EF8">
        <w:rPr>
          <w:rFonts w:ascii="Times New Roman" w:hAnsi="Times New Roman"/>
          <w:b/>
          <w:sz w:val="24"/>
          <w:szCs w:val="24"/>
        </w:rPr>
        <w:t xml:space="preserve">к Документации о проведении открытого одноэтапного </w:t>
      </w:r>
      <w:r w:rsidRPr="002D4EF8">
        <w:rPr>
          <w:rFonts w:ascii="Times New Roman" w:eastAsia="Times New Roman" w:hAnsi="Times New Roman"/>
          <w:b/>
          <w:sz w:val="24"/>
          <w:szCs w:val="24"/>
        </w:rPr>
        <w:t xml:space="preserve">запроса предложений </w:t>
      </w:r>
      <w:bookmarkEnd w:id="166"/>
      <w:bookmarkEnd w:id="167"/>
      <w:bookmarkEnd w:id="168"/>
      <w:r w:rsidR="00CA6D70">
        <w:rPr>
          <w:rFonts w:ascii="Times New Roman" w:eastAsia="Times New Roman" w:hAnsi="Times New Roman"/>
          <w:b/>
          <w:sz w:val="24"/>
          <w:szCs w:val="24"/>
        </w:rPr>
        <w:t>на право заключения договора поставки трубной продукции с теплоизоляцией ППУ и комплектующими для нужд подразделений ОАО «Мурманэнергосбыт»</w:t>
      </w:r>
      <w:bookmarkStart w:id="169" w:name="_Ref55336389"/>
      <w:bookmarkStart w:id="170" w:name="_Toc390261850"/>
      <w:bookmarkStart w:id="171" w:name="_Toc391546667"/>
      <w:bookmarkStart w:id="172" w:name="_Toc391649844"/>
    </w:p>
    <w:p w:rsidR="00153DBA" w:rsidRPr="002D4EF8" w:rsidRDefault="00153DBA" w:rsidP="00153DBA">
      <w:pPr>
        <w:spacing w:after="0" w:line="240" w:lineRule="auto"/>
        <w:ind w:left="5387"/>
        <w:jc w:val="both"/>
        <w:rPr>
          <w:rFonts w:ascii="Times New Roman" w:hAnsi="Times New Roman"/>
          <w:b/>
          <w:bCs/>
          <w:sz w:val="24"/>
          <w:szCs w:val="24"/>
        </w:rPr>
      </w:pPr>
    </w:p>
    <w:p w:rsidR="00125391" w:rsidRPr="002D4EF8" w:rsidRDefault="00125391" w:rsidP="00125391">
      <w:pPr>
        <w:tabs>
          <w:tab w:val="left" w:pos="425"/>
          <w:tab w:val="left" w:pos="567"/>
          <w:tab w:val="left" w:pos="709"/>
        </w:tabs>
        <w:spacing w:after="0" w:line="240" w:lineRule="auto"/>
        <w:ind w:right="5243"/>
        <w:jc w:val="both"/>
        <w:rPr>
          <w:rFonts w:ascii="Times New Roman" w:eastAsia="Times New Roman" w:hAnsi="Times New Roman"/>
          <w:sz w:val="24"/>
          <w:szCs w:val="24"/>
        </w:rPr>
      </w:pPr>
      <w:r w:rsidRPr="002D4EF8">
        <w:rPr>
          <w:rFonts w:ascii="Times New Roman" w:eastAsia="Times New Roman" w:hAnsi="Times New Roman"/>
          <w:sz w:val="24"/>
          <w:szCs w:val="24"/>
        </w:rPr>
        <w:t>«_____»_______________ года</w:t>
      </w:r>
    </w:p>
    <w:p w:rsidR="00125391" w:rsidRPr="002D4EF8" w:rsidRDefault="00125391" w:rsidP="00125391">
      <w:pPr>
        <w:tabs>
          <w:tab w:val="left" w:pos="425"/>
          <w:tab w:val="left" w:pos="567"/>
          <w:tab w:val="left" w:pos="709"/>
        </w:tabs>
        <w:spacing w:after="0" w:line="240" w:lineRule="auto"/>
        <w:ind w:right="5243"/>
        <w:jc w:val="both"/>
        <w:rPr>
          <w:rFonts w:ascii="Times New Roman" w:eastAsia="Times New Roman" w:hAnsi="Times New Roman"/>
          <w:sz w:val="24"/>
          <w:szCs w:val="24"/>
        </w:rPr>
      </w:pPr>
      <w:r w:rsidRPr="002D4EF8">
        <w:rPr>
          <w:rFonts w:ascii="Times New Roman" w:eastAsia="Times New Roman" w:hAnsi="Times New Roman"/>
          <w:sz w:val="24"/>
          <w:szCs w:val="24"/>
        </w:rPr>
        <w:t>№________________________</w:t>
      </w:r>
    </w:p>
    <w:p w:rsidR="00125391" w:rsidRPr="002D4EF8" w:rsidRDefault="00125391" w:rsidP="00125391">
      <w:pPr>
        <w:tabs>
          <w:tab w:val="left" w:pos="425"/>
          <w:tab w:val="left" w:pos="567"/>
          <w:tab w:val="left" w:pos="709"/>
        </w:tabs>
        <w:spacing w:after="0" w:line="240" w:lineRule="auto"/>
        <w:ind w:right="5243" w:firstLine="567"/>
        <w:jc w:val="both"/>
        <w:rPr>
          <w:rFonts w:ascii="Times New Roman" w:eastAsia="Times New Roman" w:hAnsi="Times New Roman"/>
          <w:sz w:val="24"/>
          <w:szCs w:val="24"/>
        </w:rPr>
      </w:pPr>
    </w:p>
    <w:p w:rsidR="00125391" w:rsidRPr="002D4EF8" w:rsidRDefault="00153DBA" w:rsidP="00153DBA">
      <w:pPr>
        <w:tabs>
          <w:tab w:val="left" w:pos="425"/>
          <w:tab w:val="left" w:pos="567"/>
          <w:tab w:val="left" w:pos="709"/>
        </w:tabs>
        <w:spacing w:after="0" w:line="240" w:lineRule="auto"/>
        <w:ind w:firstLine="567"/>
        <w:jc w:val="center"/>
        <w:rPr>
          <w:rFonts w:ascii="Times New Roman" w:eastAsia="Times New Roman" w:hAnsi="Times New Roman"/>
          <w:b/>
          <w:sz w:val="24"/>
          <w:szCs w:val="24"/>
        </w:rPr>
      </w:pPr>
      <w:r w:rsidRPr="002D4EF8">
        <w:rPr>
          <w:rFonts w:ascii="Times New Roman" w:eastAsia="Times New Roman" w:hAnsi="Times New Roman"/>
          <w:b/>
          <w:sz w:val="24"/>
          <w:szCs w:val="24"/>
        </w:rPr>
        <w:t>Письмо о подаче оферты</w:t>
      </w:r>
    </w:p>
    <w:p w:rsidR="00153DBA" w:rsidRPr="002D4EF8" w:rsidRDefault="00153DBA" w:rsidP="00125391">
      <w:pPr>
        <w:tabs>
          <w:tab w:val="left" w:pos="425"/>
          <w:tab w:val="left" w:pos="567"/>
          <w:tab w:val="left" w:pos="709"/>
        </w:tabs>
        <w:spacing w:after="0" w:line="240" w:lineRule="auto"/>
        <w:ind w:firstLine="567"/>
        <w:jc w:val="center"/>
        <w:rPr>
          <w:rFonts w:ascii="Times New Roman" w:eastAsia="Times New Roman" w:hAnsi="Times New Roman"/>
          <w:sz w:val="24"/>
          <w:szCs w:val="24"/>
        </w:rPr>
      </w:pPr>
    </w:p>
    <w:p w:rsidR="00125391" w:rsidRPr="002D4EF8" w:rsidRDefault="00125391" w:rsidP="00125391">
      <w:pPr>
        <w:tabs>
          <w:tab w:val="left" w:pos="425"/>
          <w:tab w:val="left" w:pos="567"/>
          <w:tab w:val="left" w:pos="709"/>
        </w:tabs>
        <w:spacing w:after="0" w:line="240" w:lineRule="auto"/>
        <w:ind w:firstLine="567"/>
        <w:jc w:val="center"/>
        <w:rPr>
          <w:rFonts w:ascii="Times New Roman" w:eastAsia="Times New Roman" w:hAnsi="Times New Roman"/>
          <w:sz w:val="24"/>
          <w:szCs w:val="24"/>
        </w:rPr>
      </w:pPr>
      <w:r w:rsidRPr="002D4EF8">
        <w:rPr>
          <w:rFonts w:ascii="Times New Roman" w:eastAsia="Times New Roman" w:hAnsi="Times New Roman"/>
          <w:sz w:val="24"/>
          <w:szCs w:val="24"/>
        </w:rPr>
        <w:t>Уважаемые господа!</w:t>
      </w:r>
    </w:p>
    <w:p w:rsidR="00125391" w:rsidRPr="002D4EF8" w:rsidRDefault="00125391" w:rsidP="00125391">
      <w:pPr>
        <w:tabs>
          <w:tab w:val="left" w:pos="425"/>
          <w:tab w:val="left" w:pos="567"/>
          <w:tab w:val="left" w:pos="709"/>
        </w:tabs>
        <w:spacing w:after="0" w:line="240" w:lineRule="auto"/>
        <w:ind w:firstLine="567"/>
        <w:jc w:val="center"/>
        <w:rPr>
          <w:rFonts w:ascii="Times New Roman" w:eastAsia="Times New Roman" w:hAnsi="Times New Roman"/>
          <w:sz w:val="24"/>
          <w:szCs w:val="24"/>
        </w:rPr>
      </w:pPr>
    </w:p>
    <w:p w:rsidR="00125391" w:rsidRPr="002D4EF8" w:rsidRDefault="00125391" w:rsidP="00125391">
      <w:pPr>
        <w:tabs>
          <w:tab w:val="left" w:pos="425"/>
          <w:tab w:val="left" w:pos="567"/>
          <w:tab w:val="left" w:pos="709"/>
        </w:tabs>
        <w:spacing w:after="0" w:line="240" w:lineRule="auto"/>
        <w:ind w:firstLine="567"/>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Изучив Уведомление о проведении запроса предложений, опубликованное в сети Интернет по адресу: </w:t>
      </w:r>
      <w:hyperlink r:id="rId29" w:history="1">
        <w:r w:rsidRPr="002D4EF8">
          <w:rPr>
            <w:rFonts w:ascii="Times New Roman" w:eastAsia="Times New Roman" w:hAnsi="Times New Roman"/>
            <w:color w:val="0000FF"/>
            <w:sz w:val="24"/>
            <w:szCs w:val="24"/>
            <w:u w:val="single"/>
          </w:rPr>
          <w:t>http://zakupki.gov.ru/223</w:t>
        </w:r>
      </w:hyperlink>
      <w:r w:rsidRPr="002D4EF8">
        <w:rPr>
          <w:rFonts w:ascii="Times New Roman" w:eastAsia="Times New Roman" w:hAnsi="Times New Roman"/>
          <w:sz w:val="24"/>
          <w:szCs w:val="24"/>
        </w:rPr>
        <w:t xml:space="preserve"> и Документацию о проведении запроса </w:t>
      </w:r>
      <w:r w:rsidR="005260E4" w:rsidRPr="002D4EF8">
        <w:rPr>
          <w:rFonts w:ascii="Times New Roman" w:eastAsia="Times New Roman" w:hAnsi="Times New Roman"/>
          <w:sz w:val="24"/>
          <w:szCs w:val="24"/>
        </w:rPr>
        <w:t>предложений</w:t>
      </w:r>
      <w:r w:rsidRPr="002D4EF8">
        <w:rPr>
          <w:rFonts w:ascii="Times New Roman" w:eastAsia="Times New Roman" w:hAnsi="Times New Roman"/>
          <w:sz w:val="24"/>
          <w:szCs w:val="24"/>
        </w:rPr>
        <w:t>, и принимая установленные в них требования и условия запроса предложений,</w:t>
      </w:r>
    </w:p>
    <w:p w:rsidR="00125391" w:rsidRPr="002D4EF8" w:rsidRDefault="00125391" w:rsidP="00125391">
      <w:pPr>
        <w:tabs>
          <w:tab w:val="left" w:pos="425"/>
          <w:tab w:val="left" w:pos="567"/>
          <w:tab w:val="left" w:pos="709"/>
        </w:tabs>
        <w:spacing w:after="0" w:line="240" w:lineRule="auto"/>
        <w:ind w:firstLine="567"/>
        <w:jc w:val="both"/>
        <w:rPr>
          <w:rFonts w:ascii="Times New Roman" w:eastAsia="Times New Roman" w:hAnsi="Times New Roman"/>
          <w:sz w:val="24"/>
          <w:szCs w:val="24"/>
        </w:rPr>
      </w:pPr>
    </w:p>
    <w:p w:rsidR="00125391" w:rsidRPr="002D4EF8" w:rsidRDefault="00125391" w:rsidP="00125391">
      <w:pPr>
        <w:tabs>
          <w:tab w:val="left" w:pos="425"/>
          <w:tab w:val="left" w:pos="567"/>
          <w:tab w:val="left" w:pos="709"/>
        </w:tabs>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________________________________________________________________________,</w:t>
      </w:r>
    </w:p>
    <w:p w:rsidR="00125391" w:rsidRPr="002D4EF8" w:rsidRDefault="00125391" w:rsidP="00125391">
      <w:pPr>
        <w:tabs>
          <w:tab w:val="left" w:pos="425"/>
          <w:tab w:val="left" w:pos="567"/>
          <w:tab w:val="left" w:pos="709"/>
        </w:tabs>
        <w:spacing w:after="0" w:line="240" w:lineRule="auto"/>
        <w:rPr>
          <w:rFonts w:ascii="Times New Roman" w:eastAsia="Times New Roman" w:hAnsi="Times New Roman"/>
          <w:sz w:val="24"/>
          <w:szCs w:val="24"/>
          <w:vertAlign w:val="superscript"/>
        </w:rPr>
      </w:pPr>
      <w:r w:rsidRPr="002D4EF8">
        <w:rPr>
          <w:rFonts w:ascii="Times New Roman" w:eastAsia="Times New Roman" w:hAnsi="Times New Roman"/>
          <w:sz w:val="24"/>
          <w:szCs w:val="24"/>
          <w:vertAlign w:val="superscript"/>
        </w:rPr>
        <w:t xml:space="preserve">        (полное наименование Участника запроса предложений с указанием организационно-правовой формы)</w:t>
      </w:r>
    </w:p>
    <w:p w:rsidR="00125391" w:rsidRPr="002D4EF8" w:rsidRDefault="00125391" w:rsidP="00125391">
      <w:pPr>
        <w:tabs>
          <w:tab w:val="left" w:pos="425"/>
          <w:tab w:val="left" w:pos="567"/>
          <w:tab w:val="left" w:pos="709"/>
        </w:tabs>
        <w:spacing w:after="0" w:line="240" w:lineRule="auto"/>
        <w:jc w:val="both"/>
        <w:rPr>
          <w:rFonts w:ascii="Times New Roman" w:eastAsia="Times New Roman" w:hAnsi="Times New Roman"/>
          <w:sz w:val="24"/>
          <w:szCs w:val="24"/>
        </w:rPr>
      </w:pPr>
    </w:p>
    <w:p w:rsidR="00125391" w:rsidRPr="002D4EF8" w:rsidRDefault="00125391" w:rsidP="00125391">
      <w:pPr>
        <w:tabs>
          <w:tab w:val="left" w:pos="425"/>
          <w:tab w:val="left" w:pos="567"/>
          <w:tab w:val="left" w:pos="709"/>
        </w:tabs>
        <w:spacing w:after="0" w:line="240" w:lineRule="auto"/>
        <w:jc w:val="both"/>
        <w:rPr>
          <w:rFonts w:ascii="Times New Roman" w:eastAsia="Times New Roman" w:hAnsi="Times New Roman"/>
          <w:sz w:val="24"/>
          <w:szCs w:val="24"/>
        </w:rPr>
      </w:pPr>
      <w:proofErr w:type="gramStart"/>
      <w:r w:rsidRPr="002D4EF8">
        <w:rPr>
          <w:rFonts w:ascii="Times New Roman" w:eastAsia="Times New Roman" w:hAnsi="Times New Roman"/>
          <w:sz w:val="24"/>
          <w:szCs w:val="24"/>
        </w:rPr>
        <w:t>зарегистрированное</w:t>
      </w:r>
      <w:proofErr w:type="gramEnd"/>
      <w:r w:rsidRPr="002D4EF8">
        <w:rPr>
          <w:rFonts w:ascii="Times New Roman" w:eastAsia="Times New Roman" w:hAnsi="Times New Roman"/>
          <w:sz w:val="24"/>
          <w:szCs w:val="24"/>
        </w:rPr>
        <w:t xml:space="preserve"> по адресу:</w:t>
      </w:r>
    </w:p>
    <w:p w:rsidR="00125391" w:rsidRPr="002D4EF8" w:rsidRDefault="00125391" w:rsidP="00125391">
      <w:pPr>
        <w:tabs>
          <w:tab w:val="left" w:pos="425"/>
          <w:tab w:val="left" w:pos="567"/>
          <w:tab w:val="left" w:pos="709"/>
        </w:tabs>
        <w:spacing w:after="0" w:line="240" w:lineRule="auto"/>
        <w:jc w:val="both"/>
        <w:rPr>
          <w:rFonts w:ascii="Times New Roman" w:eastAsia="Times New Roman" w:hAnsi="Times New Roman"/>
          <w:sz w:val="24"/>
          <w:szCs w:val="24"/>
        </w:rPr>
      </w:pPr>
    </w:p>
    <w:p w:rsidR="00125391" w:rsidRPr="002D4EF8" w:rsidRDefault="00125391" w:rsidP="00125391">
      <w:pPr>
        <w:tabs>
          <w:tab w:val="left" w:pos="425"/>
          <w:tab w:val="left" w:pos="567"/>
          <w:tab w:val="left" w:pos="709"/>
        </w:tabs>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________________________________________________________________________,</w:t>
      </w:r>
    </w:p>
    <w:p w:rsidR="00125391" w:rsidRPr="002D4EF8" w:rsidRDefault="00125391" w:rsidP="00125391">
      <w:pPr>
        <w:tabs>
          <w:tab w:val="left" w:pos="425"/>
          <w:tab w:val="left" w:pos="567"/>
          <w:tab w:val="left" w:pos="709"/>
        </w:tabs>
        <w:spacing w:after="0" w:line="240" w:lineRule="auto"/>
        <w:ind w:firstLine="567"/>
        <w:jc w:val="center"/>
        <w:rPr>
          <w:rFonts w:ascii="Times New Roman" w:eastAsia="Times New Roman" w:hAnsi="Times New Roman"/>
          <w:sz w:val="24"/>
          <w:szCs w:val="24"/>
          <w:vertAlign w:val="superscript"/>
        </w:rPr>
      </w:pPr>
      <w:r w:rsidRPr="002D4EF8">
        <w:rPr>
          <w:rFonts w:ascii="Times New Roman" w:eastAsia="Times New Roman" w:hAnsi="Times New Roman"/>
          <w:sz w:val="24"/>
          <w:szCs w:val="24"/>
          <w:vertAlign w:val="superscript"/>
        </w:rPr>
        <w:t>(юридический адрес Участника запроса предложений)</w:t>
      </w:r>
    </w:p>
    <w:p w:rsidR="00125391" w:rsidRPr="002D4EF8" w:rsidRDefault="00125391" w:rsidP="00125391">
      <w:pPr>
        <w:tabs>
          <w:tab w:val="left" w:pos="425"/>
          <w:tab w:val="left" w:pos="567"/>
          <w:tab w:val="left" w:pos="709"/>
        </w:tabs>
        <w:spacing w:after="0" w:line="240" w:lineRule="auto"/>
        <w:jc w:val="both"/>
        <w:rPr>
          <w:rFonts w:ascii="Times New Roman" w:eastAsia="Times New Roman" w:hAnsi="Times New Roman"/>
          <w:sz w:val="24"/>
          <w:szCs w:val="24"/>
        </w:rPr>
      </w:pPr>
    </w:p>
    <w:p w:rsidR="00125391" w:rsidRPr="002D4EF8" w:rsidRDefault="00125391" w:rsidP="00125391">
      <w:pPr>
        <w:tabs>
          <w:tab w:val="left" w:pos="425"/>
          <w:tab w:val="left" w:pos="567"/>
          <w:tab w:val="left" w:pos="709"/>
        </w:tabs>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предлагает заключить Договор:</w:t>
      </w:r>
    </w:p>
    <w:p w:rsidR="00125391" w:rsidRPr="002D4EF8" w:rsidRDefault="00125391" w:rsidP="00125391">
      <w:pPr>
        <w:tabs>
          <w:tab w:val="left" w:pos="425"/>
          <w:tab w:val="left" w:pos="567"/>
          <w:tab w:val="left" w:pos="709"/>
        </w:tabs>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________________________________________________________________________</w:t>
      </w:r>
    </w:p>
    <w:p w:rsidR="00125391" w:rsidRPr="002D4EF8" w:rsidRDefault="00125391" w:rsidP="00125391">
      <w:pPr>
        <w:tabs>
          <w:tab w:val="left" w:pos="425"/>
          <w:tab w:val="left" w:pos="567"/>
          <w:tab w:val="left" w:pos="709"/>
        </w:tabs>
        <w:spacing w:after="0" w:line="240" w:lineRule="auto"/>
        <w:ind w:firstLine="567"/>
        <w:jc w:val="center"/>
        <w:rPr>
          <w:rFonts w:ascii="Times New Roman" w:eastAsia="Times New Roman" w:hAnsi="Times New Roman"/>
          <w:sz w:val="24"/>
          <w:szCs w:val="24"/>
          <w:vertAlign w:val="superscript"/>
        </w:rPr>
      </w:pPr>
      <w:r w:rsidRPr="002D4EF8">
        <w:rPr>
          <w:rFonts w:ascii="Times New Roman" w:eastAsia="Times New Roman" w:hAnsi="Times New Roman"/>
          <w:sz w:val="24"/>
          <w:szCs w:val="24"/>
          <w:vertAlign w:val="superscript"/>
        </w:rPr>
        <w:t>(краткое описание)</w:t>
      </w:r>
    </w:p>
    <w:p w:rsidR="00125391" w:rsidRPr="002D4EF8" w:rsidRDefault="00125391" w:rsidP="00125391">
      <w:pPr>
        <w:tabs>
          <w:tab w:val="left" w:pos="425"/>
          <w:tab w:val="left" w:pos="567"/>
          <w:tab w:val="left" w:pos="709"/>
        </w:tabs>
        <w:spacing w:after="0" w:line="240" w:lineRule="auto"/>
        <w:jc w:val="both"/>
        <w:rPr>
          <w:rFonts w:ascii="Times New Roman" w:eastAsia="Times New Roman" w:hAnsi="Times New Roman"/>
          <w:sz w:val="24"/>
          <w:szCs w:val="24"/>
        </w:rPr>
      </w:pPr>
    </w:p>
    <w:p w:rsidR="00125391" w:rsidRPr="002D4EF8" w:rsidRDefault="00125391" w:rsidP="00125391">
      <w:pPr>
        <w:tabs>
          <w:tab w:val="left" w:pos="425"/>
          <w:tab w:val="left" w:pos="567"/>
          <w:tab w:val="left" w:pos="709"/>
        </w:tabs>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на условиях и в соответствии с Коммерческим предложением, Техническим предложением, являющимися неотъемлемыми приложениями к настоящему письму и составляющими вместе с настоящим письмом заявку, на общую сумму:</w:t>
      </w:r>
    </w:p>
    <w:tbl>
      <w:tblPr>
        <w:tblW w:w="0" w:type="auto"/>
        <w:tblLayout w:type="fixed"/>
        <w:tblLook w:val="0000" w:firstRow="0" w:lastRow="0" w:firstColumn="0" w:lastColumn="0" w:noHBand="0" w:noVBand="0"/>
      </w:tblPr>
      <w:tblGrid>
        <w:gridCol w:w="5184"/>
        <w:gridCol w:w="5184"/>
      </w:tblGrid>
      <w:tr w:rsidR="00125391" w:rsidRPr="002D4EF8" w:rsidTr="005710F4">
        <w:trPr>
          <w:cantSplit/>
        </w:trPr>
        <w:tc>
          <w:tcPr>
            <w:tcW w:w="5184" w:type="dxa"/>
            <w:shd w:val="clear" w:color="auto" w:fill="auto"/>
          </w:tcPr>
          <w:p w:rsidR="00125391" w:rsidRPr="002D4EF8" w:rsidRDefault="00125391" w:rsidP="00125391">
            <w:pPr>
              <w:tabs>
                <w:tab w:val="left" w:pos="425"/>
                <w:tab w:val="left" w:pos="567"/>
                <w:tab w:val="left" w:pos="709"/>
              </w:tabs>
              <w:snapToGrid w:val="0"/>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Итоговая стоимость заявки без НДС, руб.</w:t>
            </w:r>
          </w:p>
        </w:tc>
        <w:tc>
          <w:tcPr>
            <w:tcW w:w="5184" w:type="dxa"/>
            <w:shd w:val="clear" w:color="auto" w:fill="auto"/>
          </w:tcPr>
          <w:p w:rsidR="00125391" w:rsidRPr="002D4EF8" w:rsidRDefault="00125391" w:rsidP="00125391">
            <w:pPr>
              <w:tabs>
                <w:tab w:val="left" w:pos="425"/>
                <w:tab w:val="left" w:pos="567"/>
                <w:tab w:val="left" w:pos="709"/>
              </w:tabs>
              <w:snapToGrid w:val="0"/>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___________________________________</w:t>
            </w:r>
          </w:p>
          <w:p w:rsidR="00125391" w:rsidRPr="002D4EF8" w:rsidRDefault="00125391" w:rsidP="00125391">
            <w:pPr>
              <w:tabs>
                <w:tab w:val="left" w:pos="425"/>
                <w:tab w:val="left" w:pos="567"/>
                <w:tab w:val="left" w:pos="709"/>
              </w:tabs>
              <w:spacing w:after="0" w:line="240" w:lineRule="auto"/>
              <w:rPr>
                <w:rFonts w:ascii="Times New Roman" w:eastAsia="Times New Roman" w:hAnsi="Times New Roman"/>
                <w:sz w:val="24"/>
                <w:szCs w:val="24"/>
                <w:vertAlign w:val="superscript"/>
              </w:rPr>
            </w:pPr>
            <w:r w:rsidRPr="002D4EF8">
              <w:rPr>
                <w:rFonts w:ascii="Times New Roman" w:eastAsia="Times New Roman" w:hAnsi="Times New Roman"/>
                <w:sz w:val="24"/>
                <w:szCs w:val="24"/>
                <w:vertAlign w:val="superscript"/>
              </w:rPr>
              <w:t>(итоговая стоимость, рублей, без НДС)</w:t>
            </w:r>
          </w:p>
        </w:tc>
      </w:tr>
      <w:tr w:rsidR="00125391" w:rsidRPr="002D4EF8" w:rsidTr="005710F4">
        <w:trPr>
          <w:cantSplit/>
        </w:trPr>
        <w:tc>
          <w:tcPr>
            <w:tcW w:w="5184" w:type="dxa"/>
            <w:shd w:val="clear" w:color="auto" w:fill="auto"/>
          </w:tcPr>
          <w:p w:rsidR="00125391" w:rsidRPr="002D4EF8" w:rsidRDefault="00125391" w:rsidP="00125391">
            <w:pPr>
              <w:tabs>
                <w:tab w:val="left" w:pos="425"/>
                <w:tab w:val="left" w:pos="567"/>
                <w:tab w:val="left" w:pos="709"/>
              </w:tabs>
              <w:snapToGrid w:val="0"/>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кроме того НДС, руб.</w:t>
            </w:r>
          </w:p>
        </w:tc>
        <w:tc>
          <w:tcPr>
            <w:tcW w:w="5184" w:type="dxa"/>
            <w:shd w:val="clear" w:color="auto" w:fill="auto"/>
          </w:tcPr>
          <w:p w:rsidR="00125391" w:rsidRPr="002D4EF8" w:rsidRDefault="00125391" w:rsidP="00125391">
            <w:pPr>
              <w:tabs>
                <w:tab w:val="left" w:pos="425"/>
                <w:tab w:val="left" w:pos="567"/>
                <w:tab w:val="left" w:pos="709"/>
              </w:tabs>
              <w:snapToGrid w:val="0"/>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___________________________________</w:t>
            </w:r>
          </w:p>
          <w:p w:rsidR="00125391" w:rsidRPr="002D4EF8" w:rsidRDefault="00125391" w:rsidP="00125391">
            <w:pPr>
              <w:tabs>
                <w:tab w:val="left" w:pos="425"/>
                <w:tab w:val="left" w:pos="567"/>
                <w:tab w:val="left" w:pos="709"/>
              </w:tabs>
              <w:spacing w:after="0" w:line="240" w:lineRule="auto"/>
              <w:rPr>
                <w:rFonts w:ascii="Times New Roman" w:eastAsia="Times New Roman" w:hAnsi="Times New Roman"/>
                <w:sz w:val="24"/>
                <w:szCs w:val="24"/>
                <w:vertAlign w:val="superscript"/>
              </w:rPr>
            </w:pPr>
            <w:r w:rsidRPr="002D4EF8">
              <w:rPr>
                <w:rFonts w:ascii="Times New Roman" w:eastAsia="Times New Roman" w:hAnsi="Times New Roman"/>
                <w:sz w:val="24"/>
                <w:szCs w:val="24"/>
                <w:vertAlign w:val="superscript"/>
              </w:rPr>
              <w:t>(НДС по итоговой стоимости, рублей)</w:t>
            </w:r>
          </w:p>
        </w:tc>
      </w:tr>
      <w:tr w:rsidR="00125391" w:rsidRPr="002D4EF8" w:rsidTr="005710F4">
        <w:trPr>
          <w:cantSplit/>
        </w:trPr>
        <w:tc>
          <w:tcPr>
            <w:tcW w:w="5184" w:type="dxa"/>
            <w:shd w:val="clear" w:color="auto" w:fill="auto"/>
          </w:tcPr>
          <w:p w:rsidR="00125391" w:rsidRPr="002D4EF8" w:rsidRDefault="00125391" w:rsidP="00125391">
            <w:pPr>
              <w:tabs>
                <w:tab w:val="left" w:pos="425"/>
                <w:tab w:val="left" w:pos="567"/>
                <w:tab w:val="left" w:pos="709"/>
              </w:tabs>
              <w:snapToGrid w:val="0"/>
              <w:spacing w:after="0" w:line="240" w:lineRule="auto"/>
              <w:rPr>
                <w:rFonts w:ascii="Times New Roman" w:eastAsia="Times New Roman" w:hAnsi="Times New Roman"/>
                <w:b/>
                <w:bCs/>
                <w:sz w:val="24"/>
                <w:szCs w:val="24"/>
              </w:rPr>
            </w:pPr>
            <w:r w:rsidRPr="002D4EF8">
              <w:rPr>
                <w:rFonts w:ascii="Times New Roman" w:eastAsia="Times New Roman" w:hAnsi="Times New Roman"/>
                <w:b/>
                <w:bCs/>
                <w:sz w:val="24"/>
                <w:szCs w:val="24"/>
              </w:rPr>
              <w:t>итого с НДС, руб.</w:t>
            </w:r>
          </w:p>
        </w:tc>
        <w:tc>
          <w:tcPr>
            <w:tcW w:w="5184" w:type="dxa"/>
            <w:shd w:val="clear" w:color="auto" w:fill="auto"/>
          </w:tcPr>
          <w:p w:rsidR="00125391" w:rsidRPr="002D4EF8" w:rsidRDefault="00125391" w:rsidP="00125391">
            <w:pPr>
              <w:tabs>
                <w:tab w:val="left" w:pos="425"/>
                <w:tab w:val="left" w:pos="567"/>
                <w:tab w:val="left" w:pos="709"/>
              </w:tabs>
              <w:snapToGrid w:val="0"/>
              <w:spacing w:after="0" w:line="240" w:lineRule="auto"/>
              <w:rPr>
                <w:rFonts w:ascii="Times New Roman" w:eastAsia="Times New Roman" w:hAnsi="Times New Roman"/>
                <w:b/>
                <w:bCs/>
                <w:sz w:val="24"/>
                <w:szCs w:val="24"/>
              </w:rPr>
            </w:pPr>
            <w:r w:rsidRPr="002D4EF8">
              <w:rPr>
                <w:rFonts w:ascii="Times New Roman" w:eastAsia="Times New Roman" w:hAnsi="Times New Roman"/>
                <w:b/>
                <w:bCs/>
                <w:sz w:val="24"/>
                <w:szCs w:val="24"/>
              </w:rPr>
              <w:t>___________________________________</w:t>
            </w:r>
          </w:p>
          <w:p w:rsidR="00125391" w:rsidRPr="002D4EF8" w:rsidRDefault="00125391" w:rsidP="00125391">
            <w:pPr>
              <w:tabs>
                <w:tab w:val="left" w:pos="425"/>
                <w:tab w:val="left" w:pos="567"/>
                <w:tab w:val="left" w:pos="709"/>
              </w:tabs>
              <w:spacing w:after="0" w:line="240" w:lineRule="auto"/>
              <w:rPr>
                <w:rFonts w:ascii="Times New Roman" w:eastAsia="Times New Roman" w:hAnsi="Times New Roman"/>
                <w:b/>
                <w:bCs/>
                <w:sz w:val="24"/>
                <w:szCs w:val="24"/>
                <w:vertAlign w:val="superscript"/>
              </w:rPr>
            </w:pPr>
            <w:r w:rsidRPr="002D4EF8">
              <w:rPr>
                <w:rFonts w:ascii="Times New Roman" w:eastAsia="Times New Roman" w:hAnsi="Times New Roman"/>
                <w:b/>
                <w:bCs/>
                <w:sz w:val="24"/>
                <w:szCs w:val="24"/>
                <w:vertAlign w:val="superscript"/>
              </w:rPr>
              <w:t>(полная итоговая стоимость, рублей, с НДС)</w:t>
            </w:r>
          </w:p>
        </w:tc>
      </w:tr>
    </w:tbl>
    <w:p w:rsidR="00125391" w:rsidRPr="002D4EF8" w:rsidRDefault="00125391" w:rsidP="00125391">
      <w:pPr>
        <w:tabs>
          <w:tab w:val="left" w:pos="425"/>
          <w:tab w:val="left" w:pos="567"/>
          <w:tab w:val="left" w:pos="709"/>
        </w:tabs>
        <w:spacing w:after="0" w:line="240" w:lineRule="auto"/>
        <w:jc w:val="both"/>
        <w:rPr>
          <w:rFonts w:ascii="Times New Roman" w:eastAsia="Times New Roman" w:hAnsi="Times New Roman"/>
          <w:b/>
          <w:bCs/>
          <w:sz w:val="24"/>
          <w:szCs w:val="24"/>
        </w:rPr>
      </w:pPr>
    </w:p>
    <w:p w:rsidR="00125391" w:rsidRPr="002D4EF8" w:rsidRDefault="00125391" w:rsidP="00125391">
      <w:pPr>
        <w:tabs>
          <w:tab w:val="left" w:pos="425"/>
          <w:tab w:val="left" w:pos="567"/>
          <w:tab w:val="left" w:pos="709"/>
        </w:tabs>
        <w:spacing w:after="0" w:line="240" w:lineRule="auto"/>
        <w:ind w:firstLine="567"/>
        <w:jc w:val="both"/>
        <w:rPr>
          <w:rFonts w:ascii="Times New Roman" w:eastAsia="Times New Roman" w:hAnsi="Times New Roman"/>
          <w:sz w:val="24"/>
          <w:szCs w:val="24"/>
        </w:rPr>
      </w:pPr>
      <w:r w:rsidRPr="002D4EF8">
        <w:rPr>
          <w:rFonts w:ascii="Times New Roman" w:eastAsia="Times New Roman" w:hAnsi="Times New Roman"/>
          <w:sz w:val="24"/>
          <w:szCs w:val="24"/>
        </w:rPr>
        <w:t>Настоящее Предложение имеет правовой статус оферты и действует до «__»___________2014 года.</w:t>
      </w:r>
    </w:p>
    <w:p w:rsidR="00125391" w:rsidRPr="002D4EF8" w:rsidRDefault="00125391" w:rsidP="00125391">
      <w:pPr>
        <w:tabs>
          <w:tab w:val="left" w:pos="425"/>
          <w:tab w:val="left" w:pos="567"/>
          <w:tab w:val="left" w:pos="709"/>
        </w:tabs>
        <w:spacing w:after="0" w:line="240" w:lineRule="auto"/>
        <w:ind w:firstLine="567"/>
        <w:jc w:val="both"/>
        <w:rPr>
          <w:rFonts w:ascii="Times New Roman" w:eastAsia="Times New Roman" w:hAnsi="Times New Roman"/>
          <w:sz w:val="24"/>
          <w:szCs w:val="24"/>
        </w:rPr>
      </w:pPr>
      <w:r w:rsidRPr="002D4EF8">
        <w:rPr>
          <w:rFonts w:ascii="Times New Roman" w:eastAsia="Times New Roman" w:hAnsi="Times New Roman"/>
          <w:sz w:val="24"/>
          <w:szCs w:val="24"/>
        </w:rPr>
        <w:t>Настоящее Предложение дополняется следующими документами, включая неотъемлемые приложения:</w:t>
      </w:r>
    </w:p>
    <w:p w:rsidR="00125391" w:rsidRPr="002D4EF8" w:rsidRDefault="00125391" w:rsidP="00125391">
      <w:pPr>
        <w:numPr>
          <w:ilvl w:val="0"/>
          <w:numId w:val="8"/>
        </w:numPr>
        <w:tabs>
          <w:tab w:val="clear" w:pos="360"/>
          <w:tab w:val="left" w:pos="0"/>
          <w:tab w:val="left" w:pos="425"/>
          <w:tab w:val="left" w:pos="567"/>
          <w:tab w:val="left" w:pos="709"/>
        </w:tabs>
        <w:suppressAutoHyphens w:val="0"/>
        <w:spacing w:after="0" w:line="360" w:lineRule="auto"/>
        <w:ind w:left="0" w:firstLine="0"/>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Коммерческое предложение (форма 1) — на ____ </w:t>
      </w:r>
      <w:proofErr w:type="gramStart"/>
      <w:r w:rsidRPr="002D4EF8">
        <w:rPr>
          <w:rFonts w:ascii="Times New Roman" w:eastAsia="Times New Roman" w:hAnsi="Times New Roman"/>
          <w:sz w:val="24"/>
          <w:szCs w:val="24"/>
        </w:rPr>
        <w:t>л</w:t>
      </w:r>
      <w:proofErr w:type="gramEnd"/>
      <w:r w:rsidRPr="002D4EF8">
        <w:rPr>
          <w:rFonts w:ascii="Times New Roman" w:eastAsia="Times New Roman" w:hAnsi="Times New Roman"/>
          <w:sz w:val="24"/>
          <w:szCs w:val="24"/>
        </w:rPr>
        <w:t>;</w:t>
      </w:r>
    </w:p>
    <w:p w:rsidR="00125391" w:rsidRPr="002D4EF8" w:rsidRDefault="00125391" w:rsidP="00125391">
      <w:pPr>
        <w:numPr>
          <w:ilvl w:val="0"/>
          <w:numId w:val="8"/>
        </w:numPr>
        <w:tabs>
          <w:tab w:val="clear" w:pos="360"/>
          <w:tab w:val="left" w:pos="0"/>
          <w:tab w:val="left" w:pos="425"/>
          <w:tab w:val="left" w:pos="567"/>
          <w:tab w:val="left" w:pos="709"/>
        </w:tabs>
        <w:suppressAutoHyphens w:val="0"/>
        <w:spacing w:after="0" w:line="360" w:lineRule="auto"/>
        <w:ind w:left="0" w:firstLine="0"/>
        <w:jc w:val="both"/>
        <w:rPr>
          <w:rFonts w:ascii="Times New Roman" w:eastAsia="Times New Roman" w:hAnsi="Times New Roman"/>
          <w:sz w:val="24"/>
          <w:szCs w:val="24"/>
        </w:rPr>
      </w:pPr>
      <w:r w:rsidRPr="002D4EF8">
        <w:rPr>
          <w:rFonts w:ascii="Times New Roman" w:hAnsi="Times New Roman"/>
          <w:sz w:val="24"/>
          <w:szCs w:val="24"/>
          <w:lang w:eastAsia="en-US"/>
        </w:rPr>
        <w:fldChar w:fldCharType="begin"/>
      </w:r>
      <w:r w:rsidRPr="002D4EF8">
        <w:rPr>
          <w:rFonts w:ascii="Times New Roman" w:hAnsi="Times New Roman"/>
          <w:sz w:val="24"/>
          <w:szCs w:val="24"/>
          <w:lang w:eastAsia="en-US"/>
        </w:rPr>
        <w:instrText xml:space="preserve"> REF _Ref55335821 \h  \* MERGEFORMAT </w:instrText>
      </w:r>
      <w:r w:rsidRPr="002D4EF8">
        <w:rPr>
          <w:rFonts w:ascii="Times New Roman" w:hAnsi="Times New Roman"/>
          <w:sz w:val="24"/>
          <w:szCs w:val="24"/>
          <w:lang w:eastAsia="en-US"/>
        </w:rPr>
      </w:r>
      <w:r w:rsidRPr="002D4EF8">
        <w:rPr>
          <w:rFonts w:ascii="Times New Roman" w:hAnsi="Times New Roman"/>
          <w:sz w:val="24"/>
          <w:szCs w:val="24"/>
          <w:lang w:eastAsia="en-US"/>
        </w:rPr>
        <w:fldChar w:fldCharType="separate"/>
      </w:r>
      <w:r w:rsidRPr="002D4EF8">
        <w:rPr>
          <w:rFonts w:ascii="Times New Roman" w:eastAsia="Times New Roman" w:hAnsi="Times New Roman"/>
          <w:sz w:val="24"/>
          <w:szCs w:val="24"/>
        </w:rPr>
        <w:t xml:space="preserve">Техническое предложение (форма </w:t>
      </w:r>
      <w:r w:rsidRPr="002D4EF8">
        <w:rPr>
          <w:rFonts w:ascii="Times New Roman" w:eastAsia="Times New Roman" w:hAnsi="Times New Roman"/>
          <w:noProof/>
          <w:sz w:val="24"/>
          <w:szCs w:val="24"/>
        </w:rPr>
        <w:t>2)</w:t>
      </w:r>
      <w:r w:rsidRPr="002D4EF8">
        <w:rPr>
          <w:rFonts w:ascii="Times New Roman" w:hAnsi="Times New Roman"/>
          <w:sz w:val="24"/>
          <w:szCs w:val="24"/>
          <w:lang w:eastAsia="en-US"/>
        </w:rPr>
        <w:fldChar w:fldCharType="end"/>
      </w:r>
      <w:bookmarkStart w:id="173" w:name="_Ref214869421"/>
      <w:r w:rsidRPr="002D4EF8">
        <w:rPr>
          <w:rFonts w:ascii="Times New Roman" w:eastAsia="Times New Roman" w:hAnsi="Times New Roman"/>
          <w:sz w:val="24"/>
          <w:szCs w:val="24"/>
        </w:rPr>
        <w:t xml:space="preserve"> — на ____ </w:t>
      </w:r>
      <w:proofErr w:type="gramStart"/>
      <w:r w:rsidRPr="002D4EF8">
        <w:rPr>
          <w:rFonts w:ascii="Times New Roman" w:eastAsia="Times New Roman" w:hAnsi="Times New Roman"/>
          <w:sz w:val="24"/>
          <w:szCs w:val="24"/>
        </w:rPr>
        <w:t>л</w:t>
      </w:r>
      <w:proofErr w:type="gramEnd"/>
      <w:r w:rsidRPr="002D4EF8">
        <w:rPr>
          <w:rFonts w:ascii="Times New Roman" w:eastAsia="Times New Roman" w:hAnsi="Times New Roman"/>
          <w:sz w:val="24"/>
          <w:szCs w:val="24"/>
        </w:rPr>
        <w:t>;</w:t>
      </w:r>
      <w:bookmarkEnd w:id="173"/>
    </w:p>
    <w:p w:rsidR="00125391" w:rsidRPr="003C6AA3" w:rsidRDefault="00125391" w:rsidP="00125391">
      <w:pPr>
        <w:numPr>
          <w:ilvl w:val="0"/>
          <w:numId w:val="8"/>
        </w:numPr>
        <w:tabs>
          <w:tab w:val="clear" w:pos="360"/>
          <w:tab w:val="left" w:pos="0"/>
          <w:tab w:val="left" w:pos="425"/>
          <w:tab w:val="left" w:pos="567"/>
          <w:tab w:val="left" w:pos="709"/>
        </w:tabs>
        <w:suppressAutoHyphens w:val="0"/>
        <w:spacing w:after="0" w:line="240" w:lineRule="auto"/>
        <w:ind w:left="0" w:firstLine="0"/>
        <w:contextualSpacing/>
        <w:rPr>
          <w:rFonts w:ascii="Times New Roman" w:eastAsia="Times New Roman" w:hAnsi="Times New Roman"/>
          <w:sz w:val="24"/>
          <w:szCs w:val="24"/>
        </w:rPr>
      </w:pPr>
      <w:r w:rsidRPr="002D4EF8">
        <w:rPr>
          <w:rFonts w:ascii="Times New Roman" w:eastAsia="Times New Roman" w:hAnsi="Times New Roman"/>
          <w:sz w:val="24"/>
          <w:szCs w:val="24"/>
        </w:rPr>
        <w:t xml:space="preserve">Анкета Участника запроса цен (форма 3) — на ____ </w:t>
      </w:r>
      <w:proofErr w:type="gramStart"/>
      <w:r w:rsidRPr="002D4EF8">
        <w:rPr>
          <w:rFonts w:ascii="Times New Roman" w:eastAsia="Times New Roman" w:hAnsi="Times New Roman"/>
          <w:sz w:val="24"/>
          <w:szCs w:val="24"/>
        </w:rPr>
        <w:t>л</w:t>
      </w:r>
      <w:proofErr w:type="gramEnd"/>
      <w:r w:rsidRPr="002D4EF8">
        <w:rPr>
          <w:rFonts w:ascii="Times New Roman" w:eastAsia="Times New Roman" w:hAnsi="Times New Roman"/>
          <w:sz w:val="24"/>
          <w:szCs w:val="24"/>
        </w:rPr>
        <w:t>;</w:t>
      </w:r>
    </w:p>
    <w:p w:rsidR="003C6AA3" w:rsidRPr="002D4EF8" w:rsidRDefault="003C6AA3" w:rsidP="003C6AA3">
      <w:pPr>
        <w:numPr>
          <w:ilvl w:val="0"/>
          <w:numId w:val="8"/>
        </w:numPr>
        <w:tabs>
          <w:tab w:val="left" w:pos="0"/>
          <w:tab w:val="left" w:pos="425"/>
          <w:tab w:val="left" w:pos="567"/>
          <w:tab w:val="left" w:pos="709"/>
        </w:tabs>
        <w:suppressAutoHyphens w:val="0"/>
        <w:spacing w:after="0" w:line="240" w:lineRule="auto"/>
        <w:contextualSpacing/>
        <w:rPr>
          <w:rFonts w:ascii="Times New Roman" w:eastAsia="Times New Roman" w:hAnsi="Times New Roman"/>
          <w:sz w:val="24"/>
          <w:szCs w:val="24"/>
        </w:rPr>
      </w:pPr>
      <w:r w:rsidRPr="003C6AA3">
        <w:rPr>
          <w:rFonts w:ascii="Times New Roman" w:eastAsia="Times New Roman" w:hAnsi="Times New Roman"/>
          <w:sz w:val="24"/>
          <w:szCs w:val="24"/>
        </w:rPr>
        <w:t>Справка о перечне и годовых объемах выполнения аналогичных договоров</w:t>
      </w:r>
      <w:r>
        <w:rPr>
          <w:rFonts w:ascii="Times New Roman" w:eastAsia="Times New Roman" w:hAnsi="Times New Roman"/>
          <w:sz w:val="24"/>
          <w:szCs w:val="24"/>
        </w:rPr>
        <w:t xml:space="preserve"> (форма 4) – на ___</w:t>
      </w:r>
      <w:proofErr w:type="gramStart"/>
      <w:r>
        <w:rPr>
          <w:rFonts w:ascii="Times New Roman" w:eastAsia="Times New Roman" w:hAnsi="Times New Roman"/>
          <w:sz w:val="24"/>
          <w:szCs w:val="24"/>
        </w:rPr>
        <w:t>л</w:t>
      </w:r>
      <w:proofErr w:type="gramEnd"/>
      <w:r w:rsidRPr="003C6AA3">
        <w:rPr>
          <w:rFonts w:ascii="Times New Roman" w:eastAsia="Times New Roman" w:hAnsi="Times New Roman"/>
          <w:sz w:val="24"/>
          <w:szCs w:val="24"/>
        </w:rPr>
        <w:t>;</w:t>
      </w:r>
    </w:p>
    <w:p w:rsidR="00125391" w:rsidRPr="002D4EF8" w:rsidRDefault="00125391" w:rsidP="00125391">
      <w:pPr>
        <w:numPr>
          <w:ilvl w:val="0"/>
          <w:numId w:val="8"/>
        </w:numPr>
        <w:tabs>
          <w:tab w:val="clear" w:pos="360"/>
          <w:tab w:val="left" w:pos="0"/>
          <w:tab w:val="left" w:pos="425"/>
          <w:tab w:val="left" w:pos="567"/>
          <w:tab w:val="left" w:pos="709"/>
        </w:tabs>
        <w:spacing w:after="0" w:line="360" w:lineRule="auto"/>
        <w:ind w:left="0" w:firstLine="0"/>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Прочие документы (перечислить) — на ____ </w:t>
      </w:r>
      <w:proofErr w:type="gramStart"/>
      <w:r w:rsidRPr="002D4EF8">
        <w:rPr>
          <w:rFonts w:ascii="Times New Roman" w:eastAsia="Times New Roman" w:hAnsi="Times New Roman"/>
          <w:sz w:val="24"/>
          <w:szCs w:val="24"/>
        </w:rPr>
        <w:t>л</w:t>
      </w:r>
      <w:proofErr w:type="gramEnd"/>
      <w:r w:rsidRPr="002D4EF8">
        <w:rPr>
          <w:rFonts w:ascii="Times New Roman" w:eastAsia="Times New Roman" w:hAnsi="Times New Roman"/>
          <w:sz w:val="24"/>
          <w:szCs w:val="24"/>
        </w:rPr>
        <w:t>.</w:t>
      </w:r>
    </w:p>
    <w:p w:rsidR="00125391" w:rsidRPr="002D4EF8" w:rsidRDefault="00125391" w:rsidP="00125391">
      <w:pPr>
        <w:tabs>
          <w:tab w:val="left" w:pos="0"/>
          <w:tab w:val="left" w:pos="425"/>
          <w:tab w:val="left" w:pos="567"/>
          <w:tab w:val="left" w:pos="709"/>
        </w:tabs>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lastRenderedPageBreak/>
        <w:t>____________________________________</w:t>
      </w:r>
    </w:p>
    <w:p w:rsidR="00125391" w:rsidRPr="002D4EF8" w:rsidRDefault="00125391" w:rsidP="00125391">
      <w:pPr>
        <w:tabs>
          <w:tab w:val="left" w:pos="0"/>
          <w:tab w:val="left" w:pos="425"/>
          <w:tab w:val="left" w:pos="567"/>
          <w:tab w:val="left" w:pos="709"/>
        </w:tabs>
        <w:spacing w:after="0" w:line="240" w:lineRule="auto"/>
        <w:ind w:right="3684"/>
        <w:jc w:val="center"/>
        <w:rPr>
          <w:rFonts w:ascii="Times New Roman" w:eastAsia="Times New Roman" w:hAnsi="Times New Roman"/>
          <w:sz w:val="24"/>
          <w:szCs w:val="24"/>
          <w:vertAlign w:val="superscript"/>
        </w:rPr>
      </w:pPr>
      <w:r w:rsidRPr="002D4EF8">
        <w:rPr>
          <w:rFonts w:ascii="Times New Roman" w:eastAsia="Times New Roman" w:hAnsi="Times New Roman"/>
          <w:sz w:val="24"/>
          <w:szCs w:val="24"/>
          <w:vertAlign w:val="superscript"/>
        </w:rPr>
        <w:t>(подпись, М.П.)</w:t>
      </w:r>
    </w:p>
    <w:p w:rsidR="00125391" w:rsidRPr="002D4EF8" w:rsidRDefault="00125391" w:rsidP="00125391">
      <w:pPr>
        <w:tabs>
          <w:tab w:val="left" w:pos="0"/>
          <w:tab w:val="left" w:pos="425"/>
          <w:tab w:val="left" w:pos="567"/>
          <w:tab w:val="left" w:pos="709"/>
        </w:tabs>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____________________________________</w:t>
      </w:r>
    </w:p>
    <w:p w:rsidR="00125391" w:rsidRPr="002D4EF8" w:rsidRDefault="00125391" w:rsidP="00125391">
      <w:pPr>
        <w:tabs>
          <w:tab w:val="left" w:pos="425"/>
          <w:tab w:val="left" w:pos="567"/>
          <w:tab w:val="left" w:pos="709"/>
        </w:tabs>
        <w:spacing w:after="0" w:line="240" w:lineRule="auto"/>
        <w:ind w:right="3684" w:firstLine="567"/>
        <w:jc w:val="center"/>
        <w:rPr>
          <w:rFonts w:ascii="Times New Roman" w:eastAsia="Times New Roman" w:hAnsi="Times New Roman"/>
          <w:sz w:val="24"/>
          <w:szCs w:val="24"/>
          <w:vertAlign w:val="superscript"/>
        </w:rPr>
      </w:pPr>
      <w:r w:rsidRPr="002D4EF8">
        <w:rPr>
          <w:rFonts w:ascii="Times New Roman" w:eastAsia="Times New Roman" w:hAnsi="Times New Roman"/>
          <w:sz w:val="24"/>
          <w:szCs w:val="24"/>
          <w:vertAlign w:val="superscript"/>
        </w:rPr>
        <w:t xml:space="preserve">(фамилия, имя, отчество </w:t>
      </w:r>
      <w:proofErr w:type="gramStart"/>
      <w:r w:rsidRPr="002D4EF8">
        <w:rPr>
          <w:rFonts w:ascii="Times New Roman" w:eastAsia="Times New Roman" w:hAnsi="Times New Roman"/>
          <w:sz w:val="24"/>
          <w:szCs w:val="24"/>
          <w:vertAlign w:val="superscript"/>
        </w:rPr>
        <w:t>подписавшего</w:t>
      </w:r>
      <w:proofErr w:type="gramEnd"/>
      <w:r w:rsidRPr="002D4EF8">
        <w:rPr>
          <w:rFonts w:ascii="Times New Roman" w:eastAsia="Times New Roman" w:hAnsi="Times New Roman"/>
          <w:sz w:val="24"/>
          <w:szCs w:val="24"/>
          <w:vertAlign w:val="superscript"/>
        </w:rPr>
        <w:t>, должность)</w:t>
      </w:r>
    </w:p>
    <w:p w:rsidR="00125391" w:rsidRPr="002D4EF8" w:rsidRDefault="00125391" w:rsidP="00125391">
      <w:pPr>
        <w:tabs>
          <w:tab w:val="left" w:pos="425"/>
          <w:tab w:val="left" w:pos="567"/>
          <w:tab w:val="left" w:pos="709"/>
        </w:tabs>
        <w:spacing w:after="0" w:line="240" w:lineRule="auto"/>
        <w:ind w:firstLine="567"/>
        <w:jc w:val="both"/>
        <w:rPr>
          <w:rFonts w:ascii="Times New Roman" w:eastAsia="Times New Roman" w:hAnsi="Times New Roman"/>
          <w:sz w:val="24"/>
          <w:szCs w:val="24"/>
        </w:rPr>
      </w:pPr>
    </w:p>
    <w:p w:rsidR="00125391" w:rsidRPr="002D4EF8" w:rsidRDefault="00125391" w:rsidP="00125391">
      <w:pPr>
        <w:pBdr>
          <w:bottom w:val="single" w:sz="4" w:space="1" w:color="000000"/>
        </w:pBdr>
        <w:shd w:val="clear" w:color="auto" w:fill="E0E0E0"/>
        <w:tabs>
          <w:tab w:val="left" w:pos="425"/>
          <w:tab w:val="left" w:pos="567"/>
          <w:tab w:val="left" w:pos="709"/>
        </w:tabs>
        <w:spacing w:after="0" w:line="240" w:lineRule="auto"/>
        <w:ind w:right="21"/>
        <w:jc w:val="center"/>
        <w:rPr>
          <w:rFonts w:ascii="Times New Roman" w:eastAsia="Times New Roman" w:hAnsi="Times New Roman"/>
          <w:sz w:val="24"/>
          <w:szCs w:val="24"/>
        </w:rPr>
      </w:pPr>
      <w:r w:rsidRPr="002D4EF8">
        <w:rPr>
          <w:rFonts w:ascii="Times New Roman" w:eastAsia="Times New Roman" w:hAnsi="Times New Roman"/>
          <w:sz w:val="24"/>
          <w:szCs w:val="24"/>
        </w:rPr>
        <w:t>Инструкции по заполнению</w:t>
      </w:r>
    </w:p>
    <w:p w:rsidR="00125391" w:rsidRPr="002D4EF8" w:rsidRDefault="00125391" w:rsidP="00125391">
      <w:pPr>
        <w:tabs>
          <w:tab w:val="left" w:pos="425"/>
          <w:tab w:val="left" w:pos="567"/>
          <w:tab w:val="left" w:pos="709"/>
        </w:tabs>
        <w:spacing w:after="0" w:line="360" w:lineRule="auto"/>
        <w:contextualSpacing/>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1.Письмо следует оформить на официальном бланке Участника запроса </w:t>
      </w:r>
      <w:r w:rsidR="005260E4" w:rsidRPr="002D4EF8">
        <w:rPr>
          <w:rFonts w:ascii="Times New Roman" w:eastAsia="Times New Roman" w:hAnsi="Times New Roman"/>
          <w:sz w:val="24"/>
          <w:szCs w:val="24"/>
        </w:rPr>
        <w:t>предложений</w:t>
      </w:r>
      <w:r w:rsidRPr="002D4EF8">
        <w:rPr>
          <w:rFonts w:ascii="Times New Roman" w:eastAsia="Times New Roman" w:hAnsi="Times New Roman"/>
          <w:sz w:val="24"/>
          <w:szCs w:val="24"/>
        </w:rPr>
        <w:t xml:space="preserve">. Участник запроса </w:t>
      </w:r>
      <w:r w:rsidR="005260E4" w:rsidRPr="002D4EF8">
        <w:rPr>
          <w:rFonts w:ascii="Times New Roman" w:eastAsia="Times New Roman" w:hAnsi="Times New Roman"/>
          <w:sz w:val="24"/>
          <w:szCs w:val="24"/>
        </w:rPr>
        <w:t>предложений</w:t>
      </w:r>
      <w:r w:rsidRPr="002D4EF8">
        <w:rPr>
          <w:rFonts w:ascii="Times New Roman" w:eastAsia="Times New Roman" w:hAnsi="Times New Roman"/>
          <w:sz w:val="24"/>
          <w:szCs w:val="24"/>
        </w:rPr>
        <w:t xml:space="preserve"> присваивает письму дату и номер в соответствии с принятыми у него правилами документооборота.</w:t>
      </w:r>
    </w:p>
    <w:p w:rsidR="00125391" w:rsidRPr="002D4EF8" w:rsidRDefault="00125391" w:rsidP="00125391">
      <w:pPr>
        <w:tabs>
          <w:tab w:val="left" w:pos="425"/>
          <w:tab w:val="left" w:pos="567"/>
          <w:tab w:val="left" w:pos="709"/>
        </w:tabs>
        <w:spacing w:after="0" w:line="360" w:lineRule="auto"/>
        <w:contextualSpacing/>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2.Участник запроса </w:t>
      </w:r>
      <w:r w:rsidR="005260E4" w:rsidRPr="002D4EF8">
        <w:rPr>
          <w:rFonts w:ascii="Times New Roman" w:eastAsia="Times New Roman" w:hAnsi="Times New Roman"/>
          <w:sz w:val="24"/>
          <w:szCs w:val="24"/>
        </w:rPr>
        <w:t>предложений</w:t>
      </w:r>
      <w:r w:rsidRPr="002D4EF8">
        <w:rPr>
          <w:rFonts w:ascii="Times New Roman" w:eastAsia="Times New Roman" w:hAnsi="Times New Roman"/>
          <w:sz w:val="24"/>
          <w:szCs w:val="24"/>
        </w:rPr>
        <w:t xml:space="preserve"> должен указать свое полное наименование (с указанием организационно-правовой формы) и юридический адрес.</w:t>
      </w:r>
    </w:p>
    <w:p w:rsidR="00125391" w:rsidRPr="002D4EF8" w:rsidRDefault="00125391" w:rsidP="00125391">
      <w:pPr>
        <w:tabs>
          <w:tab w:val="left" w:pos="425"/>
          <w:tab w:val="left" w:pos="567"/>
          <w:tab w:val="left" w:pos="709"/>
        </w:tabs>
        <w:spacing w:after="0" w:line="360" w:lineRule="auto"/>
        <w:contextualSpacing/>
        <w:jc w:val="both"/>
        <w:rPr>
          <w:rFonts w:ascii="Times New Roman" w:eastAsia="Times New Roman" w:hAnsi="Times New Roman"/>
          <w:b/>
          <w:sz w:val="24"/>
          <w:szCs w:val="24"/>
          <w:u w:val="single"/>
        </w:rPr>
      </w:pPr>
      <w:r w:rsidRPr="002D4EF8">
        <w:rPr>
          <w:rFonts w:ascii="Times New Roman" w:eastAsia="Times New Roman" w:hAnsi="Times New Roman"/>
          <w:sz w:val="24"/>
          <w:szCs w:val="24"/>
        </w:rPr>
        <w:t xml:space="preserve">3.Участник запроса </w:t>
      </w:r>
      <w:r w:rsidR="005260E4" w:rsidRPr="002D4EF8">
        <w:rPr>
          <w:rFonts w:ascii="Times New Roman" w:eastAsia="Times New Roman" w:hAnsi="Times New Roman"/>
          <w:sz w:val="24"/>
          <w:szCs w:val="24"/>
        </w:rPr>
        <w:t>предложений</w:t>
      </w:r>
      <w:r w:rsidRPr="002D4EF8">
        <w:rPr>
          <w:rFonts w:ascii="Times New Roman" w:eastAsia="Times New Roman" w:hAnsi="Times New Roman"/>
          <w:sz w:val="24"/>
          <w:szCs w:val="24"/>
        </w:rPr>
        <w:t xml:space="preserve"> должен указать стоимость Товара цифрами и словами, в рублях, раздельно без НДС, величину НДС и вместе с НДС. Цену следует указывать в формате ХХХ ХХХ ХХХ</w:t>
      </w:r>
      <w:proofErr w:type="gramStart"/>
      <w:r w:rsidRPr="002D4EF8">
        <w:rPr>
          <w:rFonts w:ascii="Times New Roman" w:eastAsia="Times New Roman" w:hAnsi="Times New Roman"/>
          <w:sz w:val="24"/>
          <w:szCs w:val="24"/>
        </w:rPr>
        <w:t>,Х</w:t>
      </w:r>
      <w:proofErr w:type="gramEnd"/>
      <w:r w:rsidRPr="002D4EF8">
        <w:rPr>
          <w:rFonts w:ascii="Times New Roman" w:eastAsia="Times New Roman" w:hAnsi="Times New Roman"/>
          <w:sz w:val="24"/>
          <w:szCs w:val="24"/>
        </w:rPr>
        <w:t>Х руб., например: «1 234 567,89 руб. (Один миллион двести тридцать четыре тысячи пятьсот шестьдесят семь рублей 89 копеек)».</w:t>
      </w:r>
      <w:r w:rsidRPr="002D4EF8">
        <w:rPr>
          <w:rFonts w:ascii="Times New Roman" w:eastAsia="Times New Roman" w:hAnsi="Times New Roman"/>
          <w:b/>
          <w:sz w:val="24"/>
          <w:szCs w:val="24"/>
          <w:u w:val="single"/>
        </w:rPr>
        <w:t xml:space="preserve"> Цена не должна превышать значение начальной (максимальной) цены, указанной в Документации по закупке.</w:t>
      </w:r>
    </w:p>
    <w:p w:rsidR="00125391" w:rsidRPr="002D4EF8" w:rsidRDefault="00125391" w:rsidP="00125391">
      <w:pPr>
        <w:tabs>
          <w:tab w:val="left" w:pos="425"/>
          <w:tab w:val="left" w:pos="567"/>
          <w:tab w:val="left" w:pos="709"/>
        </w:tabs>
        <w:spacing w:after="0" w:line="360" w:lineRule="auto"/>
        <w:contextualSpacing/>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4.Участник запроса </w:t>
      </w:r>
      <w:r w:rsidR="005260E4" w:rsidRPr="002D4EF8">
        <w:rPr>
          <w:rFonts w:ascii="Times New Roman" w:eastAsia="Times New Roman" w:hAnsi="Times New Roman"/>
          <w:sz w:val="24"/>
          <w:szCs w:val="24"/>
        </w:rPr>
        <w:t>предложений</w:t>
      </w:r>
      <w:r w:rsidRPr="002D4EF8">
        <w:rPr>
          <w:rFonts w:ascii="Times New Roman" w:eastAsia="Times New Roman" w:hAnsi="Times New Roman"/>
          <w:sz w:val="24"/>
          <w:szCs w:val="24"/>
        </w:rPr>
        <w:t xml:space="preserve"> должен указать срок действия Предложения на участие в проведении запроса</w:t>
      </w:r>
      <w:r w:rsidR="005260E4" w:rsidRPr="002D4EF8">
        <w:rPr>
          <w:rFonts w:ascii="Times New Roman" w:eastAsia="Times New Roman" w:hAnsi="Times New Roman"/>
          <w:sz w:val="24"/>
          <w:szCs w:val="24"/>
        </w:rPr>
        <w:t xml:space="preserve"> предложений</w:t>
      </w:r>
      <w:r w:rsidRPr="002D4EF8">
        <w:rPr>
          <w:rFonts w:ascii="Times New Roman" w:eastAsia="Times New Roman" w:hAnsi="Times New Roman"/>
          <w:sz w:val="24"/>
          <w:szCs w:val="24"/>
        </w:rPr>
        <w:t xml:space="preserve">. </w:t>
      </w:r>
    </w:p>
    <w:p w:rsidR="00125391" w:rsidRPr="002D4EF8" w:rsidRDefault="00125391" w:rsidP="00125391">
      <w:pPr>
        <w:tabs>
          <w:tab w:val="left" w:pos="425"/>
          <w:tab w:val="left" w:pos="567"/>
          <w:tab w:val="left" w:pos="709"/>
        </w:tabs>
        <w:spacing w:after="0" w:line="360" w:lineRule="auto"/>
        <w:contextualSpacing/>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5.Участник запроса </w:t>
      </w:r>
      <w:r w:rsidR="005260E4" w:rsidRPr="002D4EF8">
        <w:rPr>
          <w:rFonts w:ascii="Times New Roman" w:eastAsia="Times New Roman" w:hAnsi="Times New Roman"/>
          <w:sz w:val="24"/>
          <w:szCs w:val="24"/>
        </w:rPr>
        <w:t xml:space="preserve">предложений </w:t>
      </w:r>
      <w:r w:rsidRPr="002D4EF8">
        <w:rPr>
          <w:rFonts w:ascii="Times New Roman" w:eastAsia="Times New Roman" w:hAnsi="Times New Roman"/>
          <w:sz w:val="24"/>
          <w:szCs w:val="24"/>
        </w:rPr>
        <w:t xml:space="preserve">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запроса </w:t>
      </w:r>
      <w:r w:rsidR="005260E4" w:rsidRPr="002D4EF8">
        <w:rPr>
          <w:rFonts w:ascii="Times New Roman" w:eastAsia="Times New Roman" w:hAnsi="Times New Roman"/>
          <w:sz w:val="24"/>
          <w:szCs w:val="24"/>
        </w:rPr>
        <w:t>предложений</w:t>
      </w:r>
      <w:r w:rsidRPr="002D4EF8">
        <w:rPr>
          <w:rFonts w:ascii="Times New Roman" w:eastAsia="Times New Roman" w:hAnsi="Times New Roman"/>
          <w:sz w:val="24"/>
          <w:szCs w:val="24"/>
        </w:rPr>
        <w:t>.</w:t>
      </w:r>
    </w:p>
    <w:p w:rsidR="00125391" w:rsidRPr="002D4EF8" w:rsidRDefault="00125391" w:rsidP="00125391">
      <w:pPr>
        <w:tabs>
          <w:tab w:val="left" w:pos="425"/>
          <w:tab w:val="left" w:pos="567"/>
          <w:tab w:val="left" w:pos="709"/>
        </w:tabs>
        <w:spacing w:after="0" w:line="360" w:lineRule="auto"/>
        <w:contextualSpacing/>
        <w:jc w:val="both"/>
        <w:rPr>
          <w:rFonts w:ascii="Times New Roman" w:eastAsia="Times New Roman" w:hAnsi="Times New Roman"/>
          <w:sz w:val="24"/>
          <w:szCs w:val="24"/>
        </w:rPr>
      </w:pPr>
      <w:r w:rsidRPr="002D4EF8">
        <w:rPr>
          <w:rFonts w:ascii="Times New Roman" w:eastAsia="Times New Roman" w:hAnsi="Times New Roman"/>
          <w:sz w:val="24"/>
          <w:szCs w:val="24"/>
        </w:rPr>
        <w:t>6.Письмо должно быть подписано и скреплено печатью в соответствии с требованиями подпунктов.</w:t>
      </w:r>
    </w:p>
    <w:p w:rsidR="00125391" w:rsidRPr="002D4EF8" w:rsidRDefault="00125391" w:rsidP="00125391">
      <w:pPr>
        <w:tabs>
          <w:tab w:val="left" w:pos="425"/>
          <w:tab w:val="left" w:pos="567"/>
          <w:tab w:val="left" w:pos="709"/>
        </w:tabs>
        <w:suppressAutoHyphens w:val="0"/>
        <w:ind w:left="927"/>
        <w:contextualSpacing/>
        <w:rPr>
          <w:rFonts w:ascii="Times New Roman" w:eastAsia="Times New Roman" w:hAnsi="Times New Roman"/>
          <w:sz w:val="24"/>
          <w:szCs w:val="24"/>
        </w:rPr>
      </w:pPr>
    </w:p>
    <w:p w:rsidR="00125391" w:rsidRPr="002D4EF8" w:rsidRDefault="00125391" w:rsidP="00125391">
      <w:pPr>
        <w:tabs>
          <w:tab w:val="left" w:pos="425"/>
          <w:tab w:val="left" w:pos="567"/>
          <w:tab w:val="left" w:pos="709"/>
        </w:tabs>
        <w:suppressAutoHyphens w:val="0"/>
        <w:ind w:left="927"/>
        <w:contextualSpacing/>
        <w:rPr>
          <w:rFonts w:ascii="Times New Roman" w:eastAsia="Times New Roman" w:hAnsi="Times New Roman"/>
          <w:sz w:val="24"/>
          <w:szCs w:val="24"/>
        </w:rPr>
      </w:pPr>
    </w:p>
    <w:p w:rsidR="00125391" w:rsidRPr="002D4EF8" w:rsidRDefault="00125391" w:rsidP="00125391">
      <w:pPr>
        <w:tabs>
          <w:tab w:val="left" w:pos="425"/>
          <w:tab w:val="left" w:pos="567"/>
          <w:tab w:val="left" w:pos="709"/>
        </w:tabs>
        <w:suppressAutoHyphens w:val="0"/>
        <w:ind w:left="927"/>
        <w:contextualSpacing/>
        <w:rPr>
          <w:rFonts w:ascii="Times New Roman" w:eastAsia="Times New Roman" w:hAnsi="Times New Roman"/>
          <w:sz w:val="24"/>
          <w:szCs w:val="24"/>
        </w:rPr>
      </w:pPr>
    </w:p>
    <w:p w:rsidR="00125391" w:rsidRPr="002D4EF8" w:rsidRDefault="00125391" w:rsidP="00125391">
      <w:pPr>
        <w:tabs>
          <w:tab w:val="left" w:pos="425"/>
          <w:tab w:val="left" w:pos="567"/>
          <w:tab w:val="left" w:pos="709"/>
        </w:tabs>
        <w:suppressAutoHyphens w:val="0"/>
        <w:ind w:left="927"/>
        <w:contextualSpacing/>
        <w:rPr>
          <w:rFonts w:ascii="Times New Roman" w:eastAsia="Times New Roman" w:hAnsi="Times New Roman"/>
          <w:sz w:val="24"/>
          <w:szCs w:val="24"/>
        </w:rPr>
      </w:pPr>
    </w:p>
    <w:p w:rsidR="00125391" w:rsidRPr="002D4EF8" w:rsidRDefault="00125391" w:rsidP="00125391">
      <w:pPr>
        <w:tabs>
          <w:tab w:val="left" w:pos="425"/>
          <w:tab w:val="left" w:pos="567"/>
          <w:tab w:val="left" w:pos="709"/>
        </w:tabs>
        <w:suppressAutoHyphens w:val="0"/>
        <w:ind w:left="927"/>
        <w:contextualSpacing/>
        <w:rPr>
          <w:rFonts w:ascii="Times New Roman" w:eastAsia="Times New Roman" w:hAnsi="Times New Roman"/>
          <w:sz w:val="24"/>
          <w:szCs w:val="24"/>
        </w:rPr>
      </w:pPr>
    </w:p>
    <w:p w:rsidR="00125391" w:rsidRPr="002D4EF8" w:rsidRDefault="00125391" w:rsidP="00125391">
      <w:pPr>
        <w:tabs>
          <w:tab w:val="left" w:pos="425"/>
          <w:tab w:val="left" w:pos="567"/>
          <w:tab w:val="left" w:pos="709"/>
        </w:tabs>
        <w:suppressAutoHyphens w:val="0"/>
        <w:ind w:left="927"/>
        <w:contextualSpacing/>
        <w:rPr>
          <w:rFonts w:ascii="Times New Roman" w:eastAsia="Times New Roman" w:hAnsi="Times New Roman"/>
          <w:sz w:val="24"/>
          <w:szCs w:val="24"/>
        </w:rPr>
      </w:pPr>
    </w:p>
    <w:p w:rsidR="00125391" w:rsidRPr="002D4EF8" w:rsidRDefault="00125391" w:rsidP="00125391">
      <w:pPr>
        <w:tabs>
          <w:tab w:val="left" w:pos="425"/>
          <w:tab w:val="left" w:pos="567"/>
          <w:tab w:val="left" w:pos="709"/>
        </w:tabs>
        <w:suppressAutoHyphens w:val="0"/>
        <w:ind w:left="927"/>
        <w:contextualSpacing/>
        <w:rPr>
          <w:rFonts w:ascii="Times New Roman" w:eastAsia="Times New Roman" w:hAnsi="Times New Roman"/>
          <w:sz w:val="24"/>
          <w:szCs w:val="24"/>
        </w:rPr>
      </w:pPr>
    </w:p>
    <w:p w:rsidR="00125391" w:rsidRPr="002D4EF8" w:rsidRDefault="00125391" w:rsidP="00125391">
      <w:pPr>
        <w:tabs>
          <w:tab w:val="left" w:pos="425"/>
          <w:tab w:val="left" w:pos="567"/>
          <w:tab w:val="left" w:pos="709"/>
        </w:tabs>
        <w:suppressAutoHyphens w:val="0"/>
        <w:ind w:left="927"/>
        <w:contextualSpacing/>
        <w:rPr>
          <w:rFonts w:ascii="Times New Roman" w:eastAsia="Times New Roman" w:hAnsi="Times New Roman"/>
          <w:sz w:val="24"/>
          <w:szCs w:val="24"/>
        </w:rPr>
      </w:pPr>
    </w:p>
    <w:p w:rsidR="00125391" w:rsidRPr="002D4EF8" w:rsidRDefault="00125391" w:rsidP="00125391">
      <w:pPr>
        <w:tabs>
          <w:tab w:val="left" w:pos="425"/>
          <w:tab w:val="left" w:pos="567"/>
          <w:tab w:val="left" w:pos="709"/>
        </w:tabs>
        <w:suppressAutoHyphens w:val="0"/>
        <w:ind w:left="927"/>
        <w:contextualSpacing/>
        <w:rPr>
          <w:rFonts w:ascii="Times New Roman" w:eastAsia="Times New Roman" w:hAnsi="Times New Roman"/>
          <w:sz w:val="24"/>
          <w:szCs w:val="24"/>
        </w:rPr>
      </w:pPr>
    </w:p>
    <w:p w:rsidR="00125391" w:rsidRPr="002D4EF8" w:rsidRDefault="00125391" w:rsidP="00125391">
      <w:pPr>
        <w:tabs>
          <w:tab w:val="left" w:pos="425"/>
          <w:tab w:val="left" w:pos="567"/>
          <w:tab w:val="left" w:pos="709"/>
        </w:tabs>
        <w:suppressAutoHyphens w:val="0"/>
        <w:ind w:left="927"/>
        <w:contextualSpacing/>
        <w:rPr>
          <w:rFonts w:ascii="Times New Roman" w:eastAsia="Times New Roman" w:hAnsi="Times New Roman"/>
          <w:sz w:val="24"/>
          <w:szCs w:val="24"/>
        </w:rPr>
      </w:pPr>
    </w:p>
    <w:p w:rsidR="00125391" w:rsidRPr="002D4EF8" w:rsidRDefault="00125391" w:rsidP="00125391">
      <w:pPr>
        <w:tabs>
          <w:tab w:val="left" w:pos="425"/>
          <w:tab w:val="left" w:pos="567"/>
          <w:tab w:val="left" w:pos="709"/>
        </w:tabs>
        <w:suppressAutoHyphens w:val="0"/>
        <w:ind w:left="927"/>
        <w:contextualSpacing/>
        <w:rPr>
          <w:rFonts w:ascii="Times New Roman" w:eastAsia="Times New Roman" w:hAnsi="Times New Roman"/>
          <w:sz w:val="24"/>
          <w:szCs w:val="24"/>
        </w:rPr>
      </w:pPr>
    </w:p>
    <w:p w:rsidR="00125391" w:rsidRPr="002D4EF8" w:rsidRDefault="00125391" w:rsidP="00125391">
      <w:pPr>
        <w:tabs>
          <w:tab w:val="left" w:pos="425"/>
          <w:tab w:val="left" w:pos="567"/>
          <w:tab w:val="left" w:pos="709"/>
        </w:tabs>
        <w:suppressAutoHyphens w:val="0"/>
        <w:ind w:left="927"/>
        <w:contextualSpacing/>
        <w:rPr>
          <w:rFonts w:ascii="Times New Roman" w:eastAsia="Times New Roman" w:hAnsi="Times New Roman"/>
          <w:sz w:val="24"/>
          <w:szCs w:val="24"/>
        </w:rPr>
      </w:pPr>
    </w:p>
    <w:p w:rsidR="00361E40" w:rsidRDefault="00361E40" w:rsidP="00125391">
      <w:pPr>
        <w:tabs>
          <w:tab w:val="left" w:pos="425"/>
          <w:tab w:val="left" w:pos="567"/>
          <w:tab w:val="left" w:pos="709"/>
        </w:tabs>
        <w:suppressAutoHyphens w:val="0"/>
        <w:ind w:left="927"/>
        <w:contextualSpacing/>
        <w:rPr>
          <w:rFonts w:ascii="Times New Roman" w:eastAsia="Times New Roman" w:hAnsi="Times New Roman"/>
          <w:sz w:val="24"/>
          <w:szCs w:val="24"/>
        </w:rPr>
      </w:pPr>
    </w:p>
    <w:p w:rsidR="00BC3E5A" w:rsidRDefault="00BC3E5A" w:rsidP="00125391">
      <w:pPr>
        <w:tabs>
          <w:tab w:val="left" w:pos="425"/>
          <w:tab w:val="left" w:pos="567"/>
          <w:tab w:val="left" w:pos="709"/>
        </w:tabs>
        <w:suppressAutoHyphens w:val="0"/>
        <w:ind w:left="927"/>
        <w:contextualSpacing/>
        <w:rPr>
          <w:rFonts w:ascii="Times New Roman" w:eastAsia="Times New Roman" w:hAnsi="Times New Roman"/>
          <w:sz w:val="24"/>
          <w:szCs w:val="24"/>
        </w:rPr>
      </w:pPr>
    </w:p>
    <w:p w:rsidR="00BC3E5A" w:rsidRDefault="00BC3E5A" w:rsidP="00125391">
      <w:pPr>
        <w:tabs>
          <w:tab w:val="left" w:pos="425"/>
          <w:tab w:val="left" w:pos="567"/>
          <w:tab w:val="left" w:pos="709"/>
        </w:tabs>
        <w:suppressAutoHyphens w:val="0"/>
        <w:ind w:left="927"/>
        <w:contextualSpacing/>
        <w:rPr>
          <w:rFonts w:ascii="Times New Roman" w:eastAsia="Times New Roman" w:hAnsi="Times New Roman"/>
          <w:sz w:val="24"/>
          <w:szCs w:val="24"/>
        </w:rPr>
      </w:pPr>
    </w:p>
    <w:p w:rsidR="00BC3E5A" w:rsidRDefault="00BC3E5A" w:rsidP="00125391">
      <w:pPr>
        <w:tabs>
          <w:tab w:val="left" w:pos="425"/>
          <w:tab w:val="left" w:pos="567"/>
          <w:tab w:val="left" w:pos="709"/>
        </w:tabs>
        <w:suppressAutoHyphens w:val="0"/>
        <w:ind w:left="927"/>
        <w:contextualSpacing/>
        <w:rPr>
          <w:rFonts w:ascii="Times New Roman" w:eastAsia="Times New Roman" w:hAnsi="Times New Roman"/>
          <w:sz w:val="24"/>
          <w:szCs w:val="24"/>
        </w:rPr>
      </w:pPr>
    </w:p>
    <w:p w:rsidR="00BC3E5A" w:rsidRDefault="00BC3E5A" w:rsidP="00125391">
      <w:pPr>
        <w:tabs>
          <w:tab w:val="left" w:pos="425"/>
          <w:tab w:val="left" w:pos="567"/>
          <w:tab w:val="left" w:pos="709"/>
        </w:tabs>
        <w:suppressAutoHyphens w:val="0"/>
        <w:ind w:left="927"/>
        <w:contextualSpacing/>
        <w:rPr>
          <w:rFonts w:ascii="Times New Roman" w:eastAsia="Times New Roman" w:hAnsi="Times New Roman"/>
          <w:sz w:val="24"/>
          <w:szCs w:val="24"/>
        </w:rPr>
      </w:pPr>
    </w:p>
    <w:p w:rsidR="00BC3E5A" w:rsidRDefault="00BC3E5A" w:rsidP="00125391">
      <w:pPr>
        <w:tabs>
          <w:tab w:val="left" w:pos="425"/>
          <w:tab w:val="left" w:pos="567"/>
          <w:tab w:val="left" w:pos="709"/>
        </w:tabs>
        <w:suppressAutoHyphens w:val="0"/>
        <w:ind w:left="927"/>
        <w:contextualSpacing/>
        <w:rPr>
          <w:rFonts w:ascii="Times New Roman" w:eastAsia="Times New Roman" w:hAnsi="Times New Roman"/>
          <w:sz w:val="24"/>
          <w:szCs w:val="24"/>
        </w:rPr>
      </w:pPr>
    </w:p>
    <w:p w:rsidR="007952F3" w:rsidRPr="002D4EF8" w:rsidRDefault="007952F3" w:rsidP="00125391">
      <w:pPr>
        <w:tabs>
          <w:tab w:val="left" w:pos="425"/>
          <w:tab w:val="left" w:pos="567"/>
          <w:tab w:val="left" w:pos="709"/>
        </w:tabs>
        <w:suppressAutoHyphens w:val="0"/>
        <w:ind w:left="927"/>
        <w:contextualSpacing/>
        <w:rPr>
          <w:rFonts w:ascii="Times New Roman" w:eastAsia="Times New Roman" w:hAnsi="Times New Roman"/>
          <w:sz w:val="24"/>
          <w:szCs w:val="24"/>
        </w:rPr>
      </w:pPr>
    </w:p>
    <w:p w:rsidR="00125391" w:rsidRPr="002D4EF8" w:rsidRDefault="00125391" w:rsidP="00125391">
      <w:pPr>
        <w:keepNext/>
        <w:keepLines/>
        <w:suppressAutoHyphens w:val="0"/>
        <w:spacing w:before="200"/>
        <w:ind w:left="360"/>
        <w:jc w:val="right"/>
        <w:outlineLvl w:val="1"/>
        <w:rPr>
          <w:rFonts w:ascii="Times New Roman" w:eastAsia="Times New Roman" w:hAnsi="Times New Roman"/>
          <w:b/>
          <w:bCs/>
          <w:sz w:val="24"/>
          <w:szCs w:val="24"/>
        </w:rPr>
      </w:pPr>
      <w:bookmarkStart w:id="174" w:name="_Toc370824159"/>
      <w:bookmarkStart w:id="175" w:name="_Toc391973203"/>
      <w:bookmarkStart w:id="176" w:name="_Toc366762388"/>
      <w:bookmarkStart w:id="177" w:name="_Toc368061897"/>
      <w:bookmarkStart w:id="178" w:name="_Toc368062061"/>
      <w:r w:rsidRPr="002D4EF8">
        <w:rPr>
          <w:rFonts w:ascii="Times New Roman" w:eastAsia="Times New Roman" w:hAnsi="Times New Roman"/>
          <w:b/>
          <w:bCs/>
          <w:sz w:val="24"/>
          <w:szCs w:val="24"/>
        </w:rPr>
        <w:lastRenderedPageBreak/>
        <w:t xml:space="preserve">Коммерческое предложение (форма </w:t>
      </w:r>
      <w:r w:rsidRPr="002D4EF8">
        <w:rPr>
          <w:rFonts w:ascii="Times New Roman" w:eastAsia="Times New Roman" w:hAnsi="Times New Roman"/>
          <w:b/>
          <w:bCs/>
          <w:sz w:val="24"/>
          <w:szCs w:val="24"/>
        </w:rPr>
        <w:fldChar w:fldCharType="begin"/>
      </w:r>
      <w:r w:rsidRPr="002D4EF8">
        <w:rPr>
          <w:rFonts w:ascii="Times New Roman" w:eastAsia="Times New Roman" w:hAnsi="Times New Roman"/>
          <w:b/>
          <w:bCs/>
          <w:sz w:val="24"/>
          <w:szCs w:val="24"/>
        </w:rPr>
        <w:instrText xml:space="preserve"> SEQ "форма" \*Arabic </w:instrText>
      </w:r>
      <w:r w:rsidRPr="002D4EF8">
        <w:rPr>
          <w:rFonts w:ascii="Times New Roman" w:eastAsia="Times New Roman" w:hAnsi="Times New Roman"/>
          <w:b/>
          <w:bCs/>
          <w:sz w:val="24"/>
          <w:szCs w:val="24"/>
        </w:rPr>
        <w:fldChar w:fldCharType="separate"/>
      </w:r>
      <w:r w:rsidRPr="002D4EF8">
        <w:rPr>
          <w:rFonts w:ascii="Times New Roman" w:eastAsia="Times New Roman" w:hAnsi="Times New Roman"/>
          <w:b/>
          <w:bCs/>
          <w:noProof/>
          <w:sz w:val="24"/>
          <w:szCs w:val="24"/>
        </w:rPr>
        <w:t>1</w:t>
      </w:r>
      <w:r w:rsidRPr="002D4EF8">
        <w:rPr>
          <w:rFonts w:ascii="Times New Roman" w:eastAsia="Times New Roman" w:hAnsi="Times New Roman"/>
          <w:b/>
          <w:bCs/>
          <w:sz w:val="24"/>
          <w:szCs w:val="24"/>
        </w:rPr>
        <w:fldChar w:fldCharType="end"/>
      </w:r>
      <w:r w:rsidRPr="002D4EF8">
        <w:rPr>
          <w:rFonts w:ascii="Times New Roman" w:eastAsia="Times New Roman" w:hAnsi="Times New Roman"/>
          <w:b/>
          <w:bCs/>
          <w:sz w:val="24"/>
          <w:szCs w:val="24"/>
        </w:rPr>
        <w:t>)</w:t>
      </w:r>
      <w:bookmarkStart w:id="179" w:name="_Ref214868178"/>
      <w:bookmarkEnd w:id="174"/>
      <w:bookmarkEnd w:id="175"/>
    </w:p>
    <w:bookmarkEnd w:id="176"/>
    <w:bookmarkEnd w:id="177"/>
    <w:bookmarkEnd w:id="178"/>
    <w:bookmarkEnd w:id="179"/>
    <w:p w:rsidR="00125391" w:rsidRPr="002D4EF8" w:rsidRDefault="00125391" w:rsidP="00125391">
      <w:pPr>
        <w:spacing w:after="0" w:line="240" w:lineRule="auto"/>
        <w:rPr>
          <w:rFonts w:ascii="Times New Roman" w:eastAsia="Times New Roman" w:hAnsi="Times New Roman"/>
          <w:sz w:val="24"/>
          <w:szCs w:val="24"/>
        </w:rPr>
      </w:pPr>
    </w:p>
    <w:p w:rsidR="00125391" w:rsidRPr="002D4EF8" w:rsidRDefault="00125391" w:rsidP="00125391">
      <w:pPr>
        <w:spacing w:after="0" w:line="240" w:lineRule="auto"/>
        <w:jc w:val="right"/>
        <w:rPr>
          <w:rFonts w:ascii="Times New Roman" w:eastAsia="Times New Roman" w:hAnsi="Times New Roman"/>
          <w:sz w:val="24"/>
          <w:szCs w:val="24"/>
        </w:rPr>
      </w:pPr>
      <w:r w:rsidRPr="002D4EF8">
        <w:rPr>
          <w:rFonts w:ascii="Times New Roman" w:eastAsia="Times New Roman" w:hAnsi="Times New Roman"/>
          <w:sz w:val="24"/>
          <w:szCs w:val="24"/>
        </w:rPr>
        <w:t xml:space="preserve">Приложение </w:t>
      </w:r>
      <w:r w:rsidRPr="002D4EF8">
        <w:rPr>
          <w:rFonts w:ascii="Times New Roman" w:eastAsia="Times New Roman" w:hAnsi="Times New Roman"/>
          <w:sz w:val="24"/>
          <w:szCs w:val="24"/>
        </w:rPr>
        <w:fldChar w:fldCharType="begin"/>
      </w:r>
      <w:r w:rsidRPr="002D4EF8">
        <w:rPr>
          <w:rFonts w:ascii="Times New Roman" w:eastAsia="Times New Roman" w:hAnsi="Times New Roman"/>
          <w:sz w:val="24"/>
          <w:szCs w:val="24"/>
        </w:rPr>
        <w:instrText xml:space="preserve"> SEQ "Приложение" \*Arabic </w:instrText>
      </w:r>
      <w:r w:rsidRPr="002D4EF8">
        <w:rPr>
          <w:rFonts w:ascii="Times New Roman" w:eastAsia="Times New Roman" w:hAnsi="Times New Roman"/>
          <w:sz w:val="24"/>
          <w:szCs w:val="24"/>
        </w:rPr>
        <w:fldChar w:fldCharType="separate"/>
      </w:r>
      <w:r w:rsidRPr="002D4EF8">
        <w:rPr>
          <w:rFonts w:ascii="Times New Roman" w:eastAsia="Times New Roman" w:hAnsi="Times New Roman"/>
          <w:noProof/>
          <w:sz w:val="24"/>
          <w:szCs w:val="24"/>
        </w:rPr>
        <w:t>1</w:t>
      </w:r>
      <w:r w:rsidRPr="002D4EF8">
        <w:rPr>
          <w:rFonts w:ascii="Times New Roman" w:eastAsia="Times New Roman" w:hAnsi="Times New Roman"/>
          <w:noProof/>
          <w:sz w:val="24"/>
          <w:szCs w:val="24"/>
        </w:rPr>
        <w:fldChar w:fldCharType="end"/>
      </w:r>
      <w:r w:rsidRPr="002D4EF8">
        <w:rPr>
          <w:rFonts w:ascii="Times New Roman" w:eastAsia="Times New Roman" w:hAnsi="Times New Roman"/>
          <w:sz w:val="24"/>
          <w:szCs w:val="24"/>
        </w:rPr>
        <w:t xml:space="preserve"> к письму о подаче оферты</w:t>
      </w:r>
      <w:r w:rsidRPr="002D4EF8">
        <w:rPr>
          <w:rFonts w:ascii="Times New Roman" w:eastAsia="Times New Roman" w:hAnsi="Times New Roman"/>
          <w:sz w:val="24"/>
          <w:szCs w:val="24"/>
        </w:rPr>
        <w:br/>
        <w:t>от «____»_____________ </w:t>
      </w:r>
      <w:proofErr w:type="gramStart"/>
      <w:r w:rsidRPr="002D4EF8">
        <w:rPr>
          <w:rFonts w:ascii="Times New Roman" w:eastAsia="Times New Roman" w:hAnsi="Times New Roman"/>
          <w:sz w:val="24"/>
          <w:szCs w:val="24"/>
        </w:rPr>
        <w:t>г</w:t>
      </w:r>
      <w:proofErr w:type="gramEnd"/>
      <w:r w:rsidRPr="002D4EF8">
        <w:rPr>
          <w:rFonts w:ascii="Times New Roman" w:eastAsia="Times New Roman" w:hAnsi="Times New Roman"/>
          <w:sz w:val="24"/>
          <w:szCs w:val="24"/>
        </w:rPr>
        <w:t>. №__________</w:t>
      </w:r>
    </w:p>
    <w:p w:rsidR="00125391" w:rsidRPr="002D4EF8" w:rsidRDefault="00125391" w:rsidP="00125391">
      <w:pPr>
        <w:spacing w:after="0" w:line="360" w:lineRule="auto"/>
        <w:ind w:firstLine="567"/>
        <w:jc w:val="both"/>
        <w:rPr>
          <w:rFonts w:ascii="Times New Roman" w:eastAsia="Times New Roman" w:hAnsi="Times New Roman"/>
          <w:sz w:val="24"/>
          <w:szCs w:val="24"/>
        </w:rPr>
      </w:pPr>
    </w:p>
    <w:p w:rsidR="00125391" w:rsidRPr="002D4EF8" w:rsidRDefault="00125391" w:rsidP="00125391">
      <w:pPr>
        <w:spacing w:after="0" w:line="360" w:lineRule="auto"/>
        <w:jc w:val="center"/>
        <w:rPr>
          <w:rFonts w:ascii="Times New Roman" w:eastAsia="Times New Roman" w:hAnsi="Times New Roman"/>
          <w:b/>
          <w:sz w:val="24"/>
          <w:szCs w:val="24"/>
        </w:rPr>
      </w:pPr>
      <w:r w:rsidRPr="002D4EF8">
        <w:rPr>
          <w:rFonts w:ascii="Times New Roman" w:eastAsia="Times New Roman" w:hAnsi="Times New Roman"/>
          <w:b/>
          <w:sz w:val="24"/>
          <w:szCs w:val="24"/>
        </w:rPr>
        <w:t>Коммерческое предложение</w:t>
      </w:r>
    </w:p>
    <w:p w:rsidR="00125391" w:rsidRPr="002D4EF8" w:rsidRDefault="00125391" w:rsidP="00125391">
      <w:pPr>
        <w:spacing w:after="0" w:line="360" w:lineRule="auto"/>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Наименование и адрес Участника запроса </w:t>
      </w:r>
      <w:r w:rsidR="005260E4" w:rsidRPr="002D4EF8">
        <w:rPr>
          <w:rFonts w:ascii="Times New Roman" w:eastAsia="Times New Roman" w:hAnsi="Times New Roman"/>
          <w:sz w:val="24"/>
          <w:szCs w:val="24"/>
        </w:rPr>
        <w:t>предложений</w:t>
      </w:r>
      <w:r w:rsidRPr="002D4EF8">
        <w:rPr>
          <w:rFonts w:ascii="Times New Roman" w:eastAsia="Times New Roman" w:hAnsi="Times New Roman"/>
          <w:sz w:val="24"/>
          <w:szCs w:val="24"/>
        </w:rPr>
        <w:t>: _____________________________</w:t>
      </w:r>
    </w:p>
    <w:p w:rsidR="00BC3E5A" w:rsidRDefault="00125391" w:rsidP="00BC3E5A">
      <w:pPr>
        <w:tabs>
          <w:tab w:val="left" w:pos="993"/>
        </w:tabs>
        <w:spacing w:after="0" w:line="240" w:lineRule="auto"/>
        <w:jc w:val="both"/>
        <w:rPr>
          <w:rFonts w:ascii="Times New Roman" w:eastAsia="Times New Roman" w:hAnsi="Times New Roman"/>
          <w:b/>
          <w:sz w:val="24"/>
          <w:szCs w:val="24"/>
        </w:rPr>
      </w:pPr>
      <w:r w:rsidRPr="002D4EF8">
        <w:rPr>
          <w:rFonts w:ascii="Times New Roman" w:eastAsia="Times New Roman" w:hAnsi="Times New Roman"/>
          <w:b/>
          <w:sz w:val="24"/>
          <w:szCs w:val="24"/>
        </w:rPr>
        <w:t>Таблица. Расчет стоимости поставляемого товара</w:t>
      </w:r>
    </w:p>
    <w:p w:rsidR="006C24EF" w:rsidRPr="006C24EF" w:rsidRDefault="006C24EF" w:rsidP="006C24EF">
      <w:pPr>
        <w:spacing w:after="0" w:line="360" w:lineRule="auto"/>
        <w:jc w:val="both"/>
        <w:rPr>
          <w:rFonts w:ascii="Times New Roman" w:eastAsia="Times New Roman" w:hAnsi="Times New Roman"/>
          <w:b/>
          <w:bCs/>
          <w:color w:val="FF0000"/>
          <w:sz w:val="20"/>
          <w:szCs w:val="20"/>
        </w:rPr>
      </w:pPr>
    </w:p>
    <w:tbl>
      <w:tblPr>
        <w:tblW w:w="98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1"/>
        <w:gridCol w:w="3167"/>
        <w:gridCol w:w="1134"/>
        <w:gridCol w:w="816"/>
        <w:gridCol w:w="2086"/>
        <w:gridCol w:w="2086"/>
      </w:tblGrid>
      <w:tr w:rsidR="006C24EF" w:rsidRPr="004535C6" w:rsidTr="006C24EF">
        <w:trPr>
          <w:trHeight w:val="445"/>
        </w:trPr>
        <w:tc>
          <w:tcPr>
            <w:tcW w:w="551" w:type="dxa"/>
            <w:noWrap/>
          </w:tcPr>
          <w:p w:rsidR="006C24EF" w:rsidRPr="004535C6" w:rsidRDefault="006C24EF" w:rsidP="006C24EF">
            <w:pPr>
              <w:spacing w:after="0" w:line="360" w:lineRule="auto"/>
              <w:jc w:val="both"/>
              <w:rPr>
                <w:rFonts w:ascii="Times New Roman" w:eastAsia="Times New Roman" w:hAnsi="Times New Roman"/>
                <w:iCs/>
                <w:sz w:val="20"/>
                <w:szCs w:val="20"/>
              </w:rPr>
            </w:pPr>
            <w:r w:rsidRPr="004535C6">
              <w:rPr>
                <w:rFonts w:ascii="Times New Roman" w:eastAsia="Times New Roman" w:hAnsi="Times New Roman"/>
                <w:iCs/>
                <w:sz w:val="20"/>
                <w:szCs w:val="20"/>
              </w:rPr>
              <w:t>№</w:t>
            </w:r>
          </w:p>
        </w:tc>
        <w:tc>
          <w:tcPr>
            <w:tcW w:w="3167" w:type="dxa"/>
          </w:tcPr>
          <w:p w:rsidR="006C24EF" w:rsidRPr="004535C6" w:rsidRDefault="006C24EF" w:rsidP="006C24EF">
            <w:pPr>
              <w:spacing w:after="0" w:line="360" w:lineRule="auto"/>
              <w:jc w:val="both"/>
              <w:rPr>
                <w:rFonts w:ascii="Times New Roman" w:eastAsia="Times New Roman" w:hAnsi="Times New Roman"/>
                <w:b/>
                <w:iCs/>
                <w:sz w:val="20"/>
                <w:szCs w:val="20"/>
              </w:rPr>
            </w:pPr>
            <w:r w:rsidRPr="004535C6">
              <w:rPr>
                <w:rFonts w:ascii="Times New Roman" w:eastAsia="Times New Roman" w:hAnsi="Times New Roman"/>
                <w:b/>
                <w:iCs/>
                <w:sz w:val="20"/>
                <w:szCs w:val="20"/>
              </w:rPr>
              <w:t>Наименование Товара</w:t>
            </w:r>
          </w:p>
        </w:tc>
        <w:tc>
          <w:tcPr>
            <w:tcW w:w="1134" w:type="dxa"/>
            <w:noWrap/>
          </w:tcPr>
          <w:p w:rsidR="006C24EF" w:rsidRPr="004535C6" w:rsidRDefault="006C24EF" w:rsidP="006C24EF">
            <w:pPr>
              <w:spacing w:after="0" w:line="360" w:lineRule="auto"/>
              <w:jc w:val="both"/>
              <w:rPr>
                <w:rFonts w:ascii="Times New Roman" w:eastAsia="Times New Roman" w:hAnsi="Times New Roman"/>
                <w:b/>
                <w:iCs/>
                <w:sz w:val="20"/>
                <w:szCs w:val="20"/>
              </w:rPr>
            </w:pPr>
            <w:r w:rsidRPr="004535C6">
              <w:rPr>
                <w:rFonts w:ascii="Times New Roman" w:eastAsia="Times New Roman" w:hAnsi="Times New Roman"/>
                <w:b/>
                <w:iCs/>
                <w:sz w:val="20"/>
                <w:szCs w:val="20"/>
              </w:rPr>
              <w:t>Ед. изм.</w:t>
            </w:r>
          </w:p>
        </w:tc>
        <w:tc>
          <w:tcPr>
            <w:tcW w:w="816" w:type="dxa"/>
            <w:noWrap/>
          </w:tcPr>
          <w:p w:rsidR="006C24EF" w:rsidRPr="004535C6" w:rsidRDefault="006C24EF" w:rsidP="006C24EF">
            <w:pPr>
              <w:spacing w:after="0" w:line="360" w:lineRule="auto"/>
              <w:jc w:val="both"/>
              <w:rPr>
                <w:rFonts w:ascii="Times New Roman" w:eastAsia="Times New Roman" w:hAnsi="Times New Roman"/>
                <w:b/>
                <w:iCs/>
                <w:sz w:val="20"/>
                <w:szCs w:val="20"/>
              </w:rPr>
            </w:pPr>
            <w:r w:rsidRPr="004535C6">
              <w:rPr>
                <w:rFonts w:ascii="Times New Roman" w:eastAsia="Times New Roman" w:hAnsi="Times New Roman"/>
                <w:b/>
                <w:iCs/>
                <w:sz w:val="20"/>
                <w:szCs w:val="20"/>
              </w:rPr>
              <w:t>Кол-во</w:t>
            </w:r>
          </w:p>
        </w:tc>
        <w:tc>
          <w:tcPr>
            <w:tcW w:w="2086" w:type="dxa"/>
            <w:noWrap/>
          </w:tcPr>
          <w:p w:rsidR="006C24EF" w:rsidRPr="004535C6" w:rsidRDefault="006C24EF" w:rsidP="006C24EF">
            <w:pPr>
              <w:spacing w:after="0" w:line="360" w:lineRule="auto"/>
              <w:jc w:val="both"/>
              <w:rPr>
                <w:rFonts w:ascii="Times New Roman" w:eastAsia="Times New Roman" w:hAnsi="Times New Roman"/>
                <w:b/>
                <w:iCs/>
                <w:sz w:val="20"/>
                <w:szCs w:val="20"/>
              </w:rPr>
            </w:pPr>
            <w:r w:rsidRPr="004535C6">
              <w:rPr>
                <w:rFonts w:ascii="Times New Roman" w:eastAsia="Times New Roman" w:hAnsi="Times New Roman"/>
                <w:b/>
                <w:iCs/>
                <w:sz w:val="20"/>
                <w:szCs w:val="20"/>
              </w:rPr>
              <w:t xml:space="preserve">Цена за </w:t>
            </w:r>
            <w:proofErr w:type="spellStart"/>
            <w:r w:rsidRPr="004535C6">
              <w:rPr>
                <w:rFonts w:ascii="Times New Roman" w:eastAsia="Times New Roman" w:hAnsi="Times New Roman"/>
                <w:b/>
                <w:iCs/>
                <w:sz w:val="20"/>
                <w:szCs w:val="20"/>
              </w:rPr>
              <w:t>ед</w:t>
            </w:r>
            <w:proofErr w:type="gramStart"/>
            <w:r w:rsidRPr="004535C6">
              <w:rPr>
                <w:rFonts w:ascii="Times New Roman" w:eastAsia="Times New Roman" w:hAnsi="Times New Roman"/>
                <w:b/>
                <w:iCs/>
                <w:sz w:val="20"/>
                <w:szCs w:val="20"/>
              </w:rPr>
              <w:t>.т</w:t>
            </w:r>
            <w:proofErr w:type="gramEnd"/>
            <w:r w:rsidRPr="004535C6">
              <w:rPr>
                <w:rFonts w:ascii="Times New Roman" w:eastAsia="Times New Roman" w:hAnsi="Times New Roman"/>
                <w:b/>
                <w:iCs/>
                <w:sz w:val="20"/>
                <w:szCs w:val="20"/>
              </w:rPr>
              <w:t>овара</w:t>
            </w:r>
            <w:proofErr w:type="spellEnd"/>
            <w:r w:rsidRPr="004535C6">
              <w:rPr>
                <w:rFonts w:ascii="Times New Roman" w:eastAsia="Times New Roman" w:hAnsi="Times New Roman"/>
                <w:b/>
                <w:iCs/>
                <w:sz w:val="20"/>
                <w:szCs w:val="20"/>
              </w:rPr>
              <w:t xml:space="preserve">, </w:t>
            </w:r>
            <w:proofErr w:type="spellStart"/>
            <w:r w:rsidRPr="004535C6">
              <w:rPr>
                <w:rFonts w:ascii="Times New Roman" w:eastAsia="Times New Roman" w:hAnsi="Times New Roman"/>
                <w:b/>
                <w:iCs/>
                <w:sz w:val="20"/>
                <w:szCs w:val="20"/>
              </w:rPr>
              <w:t>руб.коп</w:t>
            </w:r>
            <w:proofErr w:type="spellEnd"/>
            <w:r w:rsidRPr="004535C6">
              <w:rPr>
                <w:rFonts w:ascii="Times New Roman" w:eastAsia="Times New Roman" w:hAnsi="Times New Roman"/>
                <w:b/>
                <w:iCs/>
                <w:sz w:val="20"/>
                <w:szCs w:val="20"/>
              </w:rPr>
              <w:t>.,</w:t>
            </w:r>
          </w:p>
          <w:p w:rsidR="006C24EF" w:rsidRPr="004535C6" w:rsidRDefault="006C24EF" w:rsidP="006C24EF">
            <w:pPr>
              <w:spacing w:after="0" w:line="360" w:lineRule="auto"/>
              <w:jc w:val="both"/>
              <w:rPr>
                <w:rFonts w:ascii="Times New Roman" w:eastAsia="Times New Roman" w:hAnsi="Times New Roman"/>
                <w:b/>
                <w:iCs/>
                <w:sz w:val="20"/>
                <w:szCs w:val="20"/>
              </w:rPr>
            </w:pPr>
            <w:r w:rsidRPr="004535C6">
              <w:rPr>
                <w:rFonts w:ascii="Times New Roman" w:eastAsia="Times New Roman" w:hAnsi="Times New Roman"/>
                <w:b/>
                <w:iCs/>
                <w:sz w:val="20"/>
                <w:szCs w:val="20"/>
              </w:rPr>
              <w:t xml:space="preserve">в </w:t>
            </w:r>
            <w:proofErr w:type="spellStart"/>
            <w:r w:rsidRPr="004535C6">
              <w:rPr>
                <w:rFonts w:ascii="Times New Roman" w:eastAsia="Times New Roman" w:hAnsi="Times New Roman"/>
                <w:b/>
                <w:iCs/>
                <w:sz w:val="20"/>
                <w:szCs w:val="20"/>
              </w:rPr>
              <w:t>т.ч</w:t>
            </w:r>
            <w:proofErr w:type="spellEnd"/>
            <w:r w:rsidRPr="004535C6">
              <w:rPr>
                <w:rFonts w:ascii="Times New Roman" w:eastAsia="Times New Roman" w:hAnsi="Times New Roman"/>
                <w:b/>
                <w:iCs/>
                <w:sz w:val="20"/>
                <w:szCs w:val="20"/>
              </w:rPr>
              <w:t xml:space="preserve">. НДС </w:t>
            </w:r>
            <w:r w:rsidRPr="004535C6">
              <w:rPr>
                <w:rFonts w:ascii="Times New Roman" w:eastAsia="Times New Roman" w:hAnsi="Times New Roman"/>
                <w:b/>
                <w:i/>
                <w:iCs/>
                <w:sz w:val="20"/>
                <w:szCs w:val="20"/>
              </w:rPr>
              <w:t>(в случае, если организация не является плательщиком НДС, указывается – НДС не облагается)</w:t>
            </w:r>
          </w:p>
        </w:tc>
        <w:tc>
          <w:tcPr>
            <w:tcW w:w="2086" w:type="dxa"/>
            <w:noWrap/>
          </w:tcPr>
          <w:p w:rsidR="006C24EF" w:rsidRPr="004535C6" w:rsidRDefault="006C24EF" w:rsidP="006C24EF">
            <w:pPr>
              <w:spacing w:after="0" w:line="360" w:lineRule="auto"/>
              <w:jc w:val="both"/>
              <w:rPr>
                <w:rFonts w:ascii="Times New Roman" w:eastAsia="Times New Roman" w:hAnsi="Times New Roman"/>
                <w:b/>
                <w:iCs/>
                <w:sz w:val="20"/>
                <w:szCs w:val="20"/>
              </w:rPr>
            </w:pPr>
            <w:r w:rsidRPr="004535C6">
              <w:rPr>
                <w:rFonts w:ascii="Times New Roman" w:eastAsia="Times New Roman" w:hAnsi="Times New Roman"/>
                <w:b/>
                <w:iCs/>
                <w:sz w:val="20"/>
                <w:szCs w:val="20"/>
              </w:rPr>
              <w:t xml:space="preserve">Сумма, </w:t>
            </w:r>
            <w:proofErr w:type="spellStart"/>
            <w:r w:rsidRPr="004535C6">
              <w:rPr>
                <w:rFonts w:ascii="Times New Roman" w:eastAsia="Times New Roman" w:hAnsi="Times New Roman"/>
                <w:b/>
                <w:iCs/>
                <w:sz w:val="20"/>
                <w:szCs w:val="20"/>
              </w:rPr>
              <w:t>руб</w:t>
            </w:r>
            <w:proofErr w:type="gramStart"/>
            <w:r w:rsidRPr="004535C6">
              <w:rPr>
                <w:rFonts w:ascii="Times New Roman" w:eastAsia="Times New Roman" w:hAnsi="Times New Roman"/>
                <w:b/>
                <w:iCs/>
                <w:sz w:val="20"/>
                <w:szCs w:val="20"/>
              </w:rPr>
              <w:t>.к</w:t>
            </w:r>
            <w:proofErr w:type="gramEnd"/>
            <w:r w:rsidRPr="004535C6">
              <w:rPr>
                <w:rFonts w:ascii="Times New Roman" w:eastAsia="Times New Roman" w:hAnsi="Times New Roman"/>
                <w:b/>
                <w:iCs/>
                <w:sz w:val="20"/>
                <w:szCs w:val="20"/>
              </w:rPr>
              <w:t>оп</w:t>
            </w:r>
            <w:proofErr w:type="spellEnd"/>
            <w:r w:rsidRPr="004535C6">
              <w:rPr>
                <w:rFonts w:ascii="Times New Roman" w:eastAsia="Times New Roman" w:hAnsi="Times New Roman"/>
                <w:b/>
                <w:iCs/>
                <w:sz w:val="20"/>
                <w:szCs w:val="20"/>
              </w:rPr>
              <w:t>.,</w:t>
            </w:r>
          </w:p>
          <w:p w:rsidR="006C24EF" w:rsidRPr="004535C6" w:rsidRDefault="006C24EF" w:rsidP="006C24EF">
            <w:pPr>
              <w:spacing w:after="0" w:line="360" w:lineRule="auto"/>
              <w:jc w:val="both"/>
              <w:rPr>
                <w:rFonts w:ascii="Times New Roman" w:eastAsia="Times New Roman" w:hAnsi="Times New Roman"/>
                <w:b/>
                <w:iCs/>
                <w:sz w:val="20"/>
                <w:szCs w:val="20"/>
              </w:rPr>
            </w:pPr>
            <w:r w:rsidRPr="004535C6">
              <w:rPr>
                <w:rFonts w:ascii="Times New Roman" w:eastAsia="Times New Roman" w:hAnsi="Times New Roman"/>
                <w:b/>
                <w:iCs/>
                <w:sz w:val="20"/>
                <w:szCs w:val="20"/>
              </w:rPr>
              <w:t xml:space="preserve">в </w:t>
            </w:r>
            <w:proofErr w:type="spellStart"/>
            <w:r w:rsidRPr="004535C6">
              <w:rPr>
                <w:rFonts w:ascii="Times New Roman" w:eastAsia="Times New Roman" w:hAnsi="Times New Roman"/>
                <w:b/>
                <w:iCs/>
                <w:sz w:val="20"/>
                <w:szCs w:val="20"/>
              </w:rPr>
              <w:t>т.ч</w:t>
            </w:r>
            <w:proofErr w:type="spellEnd"/>
            <w:r w:rsidRPr="004535C6">
              <w:rPr>
                <w:rFonts w:ascii="Times New Roman" w:eastAsia="Times New Roman" w:hAnsi="Times New Roman"/>
                <w:b/>
                <w:iCs/>
                <w:sz w:val="20"/>
                <w:szCs w:val="20"/>
              </w:rPr>
              <w:t xml:space="preserve">. НДС </w:t>
            </w:r>
            <w:r w:rsidRPr="004535C6">
              <w:rPr>
                <w:rFonts w:ascii="Times New Roman" w:eastAsia="Times New Roman" w:hAnsi="Times New Roman"/>
                <w:b/>
                <w:i/>
                <w:iCs/>
                <w:sz w:val="20"/>
                <w:szCs w:val="20"/>
              </w:rPr>
              <w:t>(в случае, если организация не является плательщиком НДС, указывается – НДС не облагается)</w:t>
            </w: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00"/>
        </w:trPr>
        <w:tc>
          <w:tcPr>
            <w:tcW w:w="55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w:t>
            </w:r>
          </w:p>
        </w:tc>
        <w:tc>
          <w:tcPr>
            <w:tcW w:w="3167" w:type="dxa"/>
            <w:tcBorders>
              <w:top w:val="single" w:sz="4" w:space="0" w:color="auto"/>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Труба Ст32х3,0-1-ППУ-ПЭ ГОСТ 30732-2006 (труба по ГОСТ 10704-91, гр. В ГОСТ 10705 Ст20 ГОСТ 1050) с системой оперативно-дистанционного контроля (далее - СОДК)</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м</w:t>
            </w:r>
          </w:p>
        </w:tc>
        <w:tc>
          <w:tcPr>
            <w:tcW w:w="816" w:type="dxa"/>
            <w:tcBorders>
              <w:top w:val="single" w:sz="4" w:space="0" w:color="auto"/>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186</w:t>
            </w:r>
          </w:p>
        </w:tc>
        <w:tc>
          <w:tcPr>
            <w:tcW w:w="2086" w:type="dxa"/>
            <w:tcBorders>
              <w:top w:val="single" w:sz="4" w:space="0" w:color="auto"/>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single" w:sz="4" w:space="0" w:color="auto"/>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2</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Труба Ст45х3,0-1-ППУ-ПЭ ГОСТ 30732-2006 (труба по ГОСТ 10704-91, гр. В ГОСТ 10705 Ст20 ГОСТ 1050) с системой оперативно-дистанционного контроля (далее - СОДК)</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м</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56</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3</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Труба Ст57х3,5-1-ППУ-ПЭ ГОСТ 30732-2006 (труба по ГОСТ 10704-91, гр. В ГОСТ 10705 Ст20 ГОСТ 1050) с системой оперативно-дистанционного контроля (далее - СОДК)</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м</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1818</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4</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Труба Ст76х3,5-1-ППУ-ПЭ ГОСТ 30732-2006 (труба по ГОСТ 10704-91, гр. В ГОСТ 10705 Ст20 ГОСТ 1050) с СОДК</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м</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492</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5</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 xml:space="preserve">Труба Ст89х4,0-1-ППУ-ПЭ ГОСТ 30732-2006(труба по ГОСТ 10704-91, гр. В ГОСТ 10705 Ст20 ГОСТ </w:t>
            </w:r>
            <w:r w:rsidRPr="004535C6">
              <w:rPr>
                <w:rFonts w:ascii="Times New Roman" w:eastAsia="Times New Roman" w:hAnsi="Times New Roman"/>
                <w:sz w:val="20"/>
                <w:szCs w:val="20"/>
              </w:rPr>
              <w:lastRenderedPageBreak/>
              <w:t>1050) с СОДК</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lastRenderedPageBreak/>
              <w:t>м</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290</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lastRenderedPageBreak/>
              <w:t>6</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proofErr w:type="gramStart"/>
            <w:r w:rsidRPr="004535C6">
              <w:rPr>
                <w:rFonts w:ascii="Times New Roman" w:eastAsia="Times New Roman" w:hAnsi="Times New Roman"/>
                <w:sz w:val="20"/>
                <w:szCs w:val="20"/>
              </w:rPr>
              <w:t>Труба Ст108х4,0-1-ППУ-ПЭ ГОСТ 30732-2006) (труба по ГОСТ 10704-91, гр. В ГОСТ 10705 Ст20 ГОСТ 1050) с СОДК</w:t>
            </w:r>
            <w:proofErr w:type="gramEnd"/>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м</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1518</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7</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proofErr w:type="gramStart"/>
            <w:r w:rsidRPr="004535C6">
              <w:rPr>
                <w:rFonts w:ascii="Times New Roman" w:eastAsia="Times New Roman" w:hAnsi="Times New Roman"/>
                <w:sz w:val="20"/>
                <w:szCs w:val="20"/>
              </w:rPr>
              <w:t>Труба Ст133х4,5-1-ППУ-ПЭ ГОСТ 30732-2006) (труба по ГОСТ 10704-91, гр. В ГОСТ 10705 Ст20 ГОСТ 1050) с СОДК</w:t>
            </w:r>
            <w:proofErr w:type="gramEnd"/>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м</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114</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8</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Труба Ст159х4,5-1-ППУ-ПЭ ГОСТ 30732-2006 (труба по ГОСТ 10704-91, гр. В ГОСТ 10705 Ст20 ГОСТ 1050) с СОДК</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м</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100</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9</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Труба Ст159х4,5-2-ППУ-ПЭ ГОСТ 30732-2006 (труба по ГОСТ 10704-91, гр. В ГОСТ 10705 Ст20 ГОСТ 1050) с СОДК</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м</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120</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10</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Труба Ст219х6,0-1-ППУ-ПЭ ГОСТ 30732-2006 (труба по ГОСТ 10704-91, гр. В ГОСТ 10705 Ст20 ГОСТ 1050) с СОДК</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м</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150</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11</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Труба Ст219х6,0-2-ППУ-ПЭ ГОСТ 30732-2006 (труба по ГОСТ 10704-91, гр. В ГОСТ 10705 Ст20 ГОСТ 1050) с СОДК</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м</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110</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12</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Труба Ст273*7,0-1-ППУ-ПЭ ГОСТ 30732-2006 (труба по ГОСТ 10704-91, гр. В ГОСТ 10705 Ст20 ГОСТ 1050) с СОДК</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м</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150</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13</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Труба Ст325*7,0-1-ППУ-ПЭ ГОСТ 30732-2006 (труба по ГОСТ 10704-91, гр. В ГОСТ 10705 Ст20 ГОСТ 1050) с СОДК</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м</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160</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14</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 xml:space="preserve">Труба Ст426х7,0-1-ППУ-ПЭ ГОСТ 30732-2006 (труба тип 1-426х7-К52 ГОСТ 20295 </w:t>
            </w:r>
            <w:proofErr w:type="spellStart"/>
            <w:r w:rsidRPr="004535C6">
              <w:rPr>
                <w:rFonts w:ascii="Times New Roman" w:eastAsia="Times New Roman" w:hAnsi="Times New Roman"/>
                <w:sz w:val="20"/>
                <w:szCs w:val="20"/>
              </w:rPr>
              <w:t>эл.сварная</w:t>
            </w:r>
            <w:proofErr w:type="spellEnd"/>
            <w:r w:rsidRPr="004535C6">
              <w:rPr>
                <w:rFonts w:ascii="Times New Roman" w:eastAsia="Times New Roman" w:hAnsi="Times New Roman"/>
                <w:sz w:val="20"/>
                <w:szCs w:val="20"/>
              </w:rPr>
              <w:t xml:space="preserve"> </w:t>
            </w:r>
            <w:proofErr w:type="spellStart"/>
            <w:r w:rsidRPr="004535C6">
              <w:rPr>
                <w:rFonts w:ascii="Times New Roman" w:eastAsia="Times New Roman" w:hAnsi="Times New Roman"/>
                <w:sz w:val="20"/>
                <w:szCs w:val="20"/>
              </w:rPr>
              <w:t>прямошовная</w:t>
            </w:r>
            <w:proofErr w:type="spellEnd"/>
            <w:r w:rsidRPr="004535C6">
              <w:rPr>
                <w:rFonts w:ascii="Times New Roman" w:eastAsia="Times New Roman" w:hAnsi="Times New Roman"/>
                <w:sz w:val="20"/>
                <w:szCs w:val="20"/>
              </w:rPr>
              <w:t xml:space="preserve"> группа</w:t>
            </w:r>
            <w:proofErr w:type="gramStart"/>
            <w:r w:rsidRPr="004535C6">
              <w:rPr>
                <w:rFonts w:ascii="Times New Roman" w:eastAsia="Times New Roman" w:hAnsi="Times New Roman"/>
                <w:sz w:val="20"/>
                <w:szCs w:val="20"/>
              </w:rPr>
              <w:t xml:space="preserve"> В</w:t>
            </w:r>
            <w:proofErr w:type="gramEnd"/>
            <w:r w:rsidRPr="004535C6">
              <w:rPr>
                <w:rFonts w:ascii="Times New Roman" w:eastAsia="Times New Roman" w:hAnsi="Times New Roman"/>
                <w:sz w:val="20"/>
                <w:szCs w:val="20"/>
              </w:rPr>
              <w:t xml:space="preserve"> сталь 17Г1С ГОСТ 19281) с СОДК</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м</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345</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15</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 xml:space="preserve">Отвод </w:t>
            </w:r>
            <w:proofErr w:type="spellStart"/>
            <w:proofErr w:type="gramStart"/>
            <w:r w:rsidRPr="004535C6">
              <w:rPr>
                <w:rFonts w:ascii="Times New Roman" w:eastAsia="Times New Roman" w:hAnsi="Times New Roman"/>
                <w:sz w:val="20"/>
                <w:szCs w:val="20"/>
              </w:rPr>
              <w:t>Ст</w:t>
            </w:r>
            <w:proofErr w:type="spellEnd"/>
            <w:proofErr w:type="gramEnd"/>
            <w:r w:rsidRPr="004535C6">
              <w:rPr>
                <w:rFonts w:ascii="Times New Roman" w:eastAsia="Times New Roman" w:hAnsi="Times New Roman"/>
                <w:sz w:val="20"/>
                <w:szCs w:val="20"/>
              </w:rPr>
              <w:t xml:space="preserve"> 57х3,5-90°-1-ППУ-ПЭ ГОСТ 30732-2006 (Сталь 20) с СОДК</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120</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lastRenderedPageBreak/>
              <w:t>16</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 xml:space="preserve">Отвод </w:t>
            </w:r>
            <w:proofErr w:type="spellStart"/>
            <w:proofErr w:type="gramStart"/>
            <w:r w:rsidRPr="004535C6">
              <w:rPr>
                <w:rFonts w:ascii="Times New Roman" w:eastAsia="Times New Roman" w:hAnsi="Times New Roman"/>
                <w:sz w:val="20"/>
                <w:szCs w:val="20"/>
              </w:rPr>
              <w:t>Ст</w:t>
            </w:r>
            <w:proofErr w:type="spellEnd"/>
            <w:proofErr w:type="gramEnd"/>
            <w:r w:rsidRPr="004535C6">
              <w:rPr>
                <w:rFonts w:ascii="Times New Roman" w:eastAsia="Times New Roman" w:hAnsi="Times New Roman"/>
                <w:sz w:val="20"/>
                <w:szCs w:val="20"/>
              </w:rPr>
              <w:t xml:space="preserve"> 76х3,5-90°-1-ППУ-ПЭ ГОСТ 30732-2006 (Сталь 20) с СОДК</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80</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17</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 xml:space="preserve">Отвод </w:t>
            </w:r>
            <w:proofErr w:type="spellStart"/>
            <w:proofErr w:type="gramStart"/>
            <w:r w:rsidRPr="004535C6">
              <w:rPr>
                <w:rFonts w:ascii="Times New Roman" w:eastAsia="Times New Roman" w:hAnsi="Times New Roman"/>
                <w:sz w:val="20"/>
                <w:szCs w:val="20"/>
              </w:rPr>
              <w:t>Ст</w:t>
            </w:r>
            <w:proofErr w:type="spellEnd"/>
            <w:proofErr w:type="gramEnd"/>
            <w:r w:rsidRPr="004535C6">
              <w:rPr>
                <w:rFonts w:ascii="Times New Roman" w:eastAsia="Times New Roman" w:hAnsi="Times New Roman"/>
                <w:sz w:val="20"/>
                <w:szCs w:val="20"/>
              </w:rPr>
              <w:t xml:space="preserve"> 89х5,0-90°-1-ППУ-ПЭ ГОСТ 30732-2006 (Сталь 20) с СОДК</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28</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18</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 xml:space="preserve">Отвод </w:t>
            </w:r>
            <w:proofErr w:type="spellStart"/>
            <w:proofErr w:type="gramStart"/>
            <w:r w:rsidRPr="004535C6">
              <w:rPr>
                <w:rFonts w:ascii="Times New Roman" w:eastAsia="Times New Roman" w:hAnsi="Times New Roman"/>
                <w:sz w:val="20"/>
                <w:szCs w:val="20"/>
              </w:rPr>
              <w:t>Ст</w:t>
            </w:r>
            <w:proofErr w:type="spellEnd"/>
            <w:proofErr w:type="gramEnd"/>
            <w:r w:rsidRPr="004535C6">
              <w:rPr>
                <w:rFonts w:ascii="Times New Roman" w:eastAsia="Times New Roman" w:hAnsi="Times New Roman"/>
                <w:sz w:val="20"/>
                <w:szCs w:val="20"/>
              </w:rPr>
              <w:t xml:space="preserve"> 108х4,0-90°-1-ППУ-ПЭ ГОСТ 30732-2006 (Сталь 20) с СОДК</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112</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19</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 xml:space="preserve">Отвод </w:t>
            </w:r>
            <w:proofErr w:type="spellStart"/>
            <w:proofErr w:type="gramStart"/>
            <w:r w:rsidRPr="004535C6">
              <w:rPr>
                <w:rFonts w:ascii="Times New Roman" w:eastAsia="Times New Roman" w:hAnsi="Times New Roman"/>
                <w:sz w:val="20"/>
                <w:szCs w:val="20"/>
              </w:rPr>
              <w:t>Ст</w:t>
            </w:r>
            <w:proofErr w:type="spellEnd"/>
            <w:proofErr w:type="gramEnd"/>
            <w:r w:rsidRPr="004535C6">
              <w:rPr>
                <w:rFonts w:ascii="Times New Roman" w:eastAsia="Times New Roman" w:hAnsi="Times New Roman"/>
                <w:sz w:val="20"/>
                <w:szCs w:val="20"/>
              </w:rPr>
              <w:t xml:space="preserve"> 133х5,0-90°-1-ППУ-ПЭ ГОСТ 30732-2006 (Сталь 20) с СОДК</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24</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20</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 xml:space="preserve">Отвод </w:t>
            </w:r>
            <w:proofErr w:type="spellStart"/>
            <w:proofErr w:type="gramStart"/>
            <w:r w:rsidRPr="004535C6">
              <w:rPr>
                <w:rFonts w:ascii="Times New Roman" w:eastAsia="Times New Roman" w:hAnsi="Times New Roman"/>
                <w:sz w:val="20"/>
                <w:szCs w:val="20"/>
              </w:rPr>
              <w:t>Ст</w:t>
            </w:r>
            <w:proofErr w:type="spellEnd"/>
            <w:proofErr w:type="gramEnd"/>
            <w:r w:rsidRPr="004535C6">
              <w:rPr>
                <w:rFonts w:ascii="Times New Roman" w:eastAsia="Times New Roman" w:hAnsi="Times New Roman"/>
                <w:sz w:val="20"/>
                <w:szCs w:val="20"/>
              </w:rPr>
              <w:t xml:space="preserve"> 159х4,5-90°-1-ППУ-ПЭ ГОСТ 30732-2006 (Сталь 20) с СОДК</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4</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21</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 xml:space="preserve">Отвод </w:t>
            </w:r>
            <w:proofErr w:type="spellStart"/>
            <w:proofErr w:type="gramStart"/>
            <w:r w:rsidRPr="004535C6">
              <w:rPr>
                <w:rFonts w:ascii="Times New Roman" w:eastAsia="Times New Roman" w:hAnsi="Times New Roman"/>
                <w:sz w:val="20"/>
                <w:szCs w:val="20"/>
              </w:rPr>
              <w:t>Ст</w:t>
            </w:r>
            <w:proofErr w:type="spellEnd"/>
            <w:proofErr w:type="gramEnd"/>
            <w:r w:rsidRPr="004535C6">
              <w:rPr>
                <w:rFonts w:ascii="Times New Roman" w:eastAsia="Times New Roman" w:hAnsi="Times New Roman"/>
                <w:sz w:val="20"/>
                <w:szCs w:val="20"/>
              </w:rPr>
              <w:t xml:space="preserve"> 159х4,5-90°-2-ППУ-ПЭ ГОСТ 30732-2006 (Сталь 20) с СОДК</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4</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22</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 xml:space="preserve">Отвод </w:t>
            </w:r>
            <w:proofErr w:type="spellStart"/>
            <w:proofErr w:type="gramStart"/>
            <w:r w:rsidRPr="004535C6">
              <w:rPr>
                <w:rFonts w:ascii="Times New Roman" w:eastAsia="Times New Roman" w:hAnsi="Times New Roman"/>
                <w:sz w:val="20"/>
                <w:szCs w:val="20"/>
              </w:rPr>
              <w:t>Ст</w:t>
            </w:r>
            <w:proofErr w:type="spellEnd"/>
            <w:proofErr w:type="gramEnd"/>
            <w:r w:rsidRPr="004535C6">
              <w:rPr>
                <w:rFonts w:ascii="Times New Roman" w:eastAsia="Times New Roman" w:hAnsi="Times New Roman"/>
                <w:sz w:val="20"/>
                <w:szCs w:val="20"/>
              </w:rPr>
              <w:t xml:space="preserve"> 219*6,0-90°-1-ППУ-ПЭ ГОСТ 30732-2006 (Сталь 20) с СОДК</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26</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23</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 xml:space="preserve">Отвод </w:t>
            </w:r>
            <w:proofErr w:type="spellStart"/>
            <w:proofErr w:type="gramStart"/>
            <w:r w:rsidRPr="004535C6">
              <w:rPr>
                <w:rFonts w:ascii="Times New Roman" w:eastAsia="Times New Roman" w:hAnsi="Times New Roman"/>
                <w:sz w:val="20"/>
                <w:szCs w:val="20"/>
              </w:rPr>
              <w:t>Ст</w:t>
            </w:r>
            <w:proofErr w:type="spellEnd"/>
            <w:proofErr w:type="gramEnd"/>
            <w:r w:rsidRPr="004535C6">
              <w:rPr>
                <w:rFonts w:ascii="Times New Roman" w:eastAsia="Times New Roman" w:hAnsi="Times New Roman"/>
                <w:sz w:val="20"/>
                <w:szCs w:val="20"/>
              </w:rPr>
              <w:t xml:space="preserve"> 219*6,0-90°-2-ППУ-ПЭ ГОСТ 30732-2006 (Сталь 20) с СОДК</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2</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24</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 xml:space="preserve">Отвод </w:t>
            </w:r>
            <w:proofErr w:type="spellStart"/>
            <w:proofErr w:type="gramStart"/>
            <w:r w:rsidRPr="004535C6">
              <w:rPr>
                <w:rFonts w:ascii="Times New Roman" w:eastAsia="Times New Roman" w:hAnsi="Times New Roman"/>
                <w:sz w:val="20"/>
                <w:szCs w:val="20"/>
              </w:rPr>
              <w:t>Ст</w:t>
            </w:r>
            <w:proofErr w:type="spellEnd"/>
            <w:proofErr w:type="gramEnd"/>
            <w:r w:rsidRPr="004535C6">
              <w:rPr>
                <w:rFonts w:ascii="Times New Roman" w:eastAsia="Times New Roman" w:hAnsi="Times New Roman"/>
                <w:sz w:val="20"/>
                <w:szCs w:val="20"/>
              </w:rPr>
              <w:t xml:space="preserve"> 273*7,0-90°-1-ППУ-ПЭ ГОСТ 30732-2006 (Сталь 20) с СОДК</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14</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25</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 xml:space="preserve">Отвод </w:t>
            </w:r>
            <w:proofErr w:type="spellStart"/>
            <w:proofErr w:type="gramStart"/>
            <w:r w:rsidRPr="004535C6">
              <w:rPr>
                <w:rFonts w:ascii="Times New Roman" w:eastAsia="Times New Roman" w:hAnsi="Times New Roman"/>
                <w:sz w:val="20"/>
                <w:szCs w:val="20"/>
              </w:rPr>
              <w:t>Ст</w:t>
            </w:r>
            <w:proofErr w:type="spellEnd"/>
            <w:proofErr w:type="gramEnd"/>
            <w:r w:rsidRPr="004535C6">
              <w:rPr>
                <w:rFonts w:ascii="Times New Roman" w:eastAsia="Times New Roman" w:hAnsi="Times New Roman"/>
                <w:sz w:val="20"/>
                <w:szCs w:val="20"/>
              </w:rPr>
              <w:t xml:space="preserve"> 426х7,0-90°-1-ППУ-ПЭ ГОСТ 30732-2006 (Сталь 17Г1С) с СОДК</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4</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26</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 xml:space="preserve">Отвод </w:t>
            </w:r>
            <w:proofErr w:type="spellStart"/>
            <w:proofErr w:type="gramStart"/>
            <w:r w:rsidRPr="004535C6">
              <w:rPr>
                <w:rFonts w:ascii="Times New Roman" w:eastAsia="Times New Roman" w:hAnsi="Times New Roman"/>
                <w:sz w:val="20"/>
                <w:szCs w:val="20"/>
              </w:rPr>
              <w:t>Ст</w:t>
            </w:r>
            <w:proofErr w:type="spellEnd"/>
            <w:proofErr w:type="gramEnd"/>
            <w:r w:rsidRPr="004535C6">
              <w:rPr>
                <w:rFonts w:ascii="Times New Roman" w:eastAsia="Times New Roman" w:hAnsi="Times New Roman"/>
                <w:sz w:val="20"/>
                <w:szCs w:val="20"/>
              </w:rPr>
              <w:t xml:space="preserve"> 530х8,0-90°-1-ППУ-ПЭ ГОСТ 30732-2006 (Сталь 17Г1С) с СОДК</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8</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27</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 xml:space="preserve">Отвод </w:t>
            </w:r>
            <w:proofErr w:type="spellStart"/>
            <w:proofErr w:type="gramStart"/>
            <w:r w:rsidRPr="004535C6">
              <w:rPr>
                <w:rFonts w:ascii="Times New Roman" w:eastAsia="Times New Roman" w:hAnsi="Times New Roman"/>
                <w:sz w:val="20"/>
                <w:szCs w:val="20"/>
              </w:rPr>
              <w:t>Ст</w:t>
            </w:r>
            <w:proofErr w:type="spellEnd"/>
            <w:proofErr w:type="gramEnd"/>
            <w:r w:rsidRPr="004535C6">
              <w:rPr>
                <w:rFonts w:ascii="Times New Roman" w:eastAsia="Times New Roman" w:hAnsi="Times New Roman"/>
                <w:sz w:val="20"/>
                <w:szCs w:val="20"/>
              </w:rPr>
              <w:t xml:space="preserve"> 108х4,0-60°-1-ППУ-ПЭ ГОСТ 30732-2006 (Сталь 20) с СОДК</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2</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28</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 xml:space="preserve">Отвод </w:t>
            </w:r>
            <w:proofErr w:type="spellStart"/>
            <w:proofErr w:type="gramStart"/>
            <w:r w:rsidRPr="004535C6">
              <w:rPr>
                <w:rFonts w:ascii="Times New Roman" w:eastAsia="Times New Roman" w:hAnsi="Times New Roman"/>
                <w:sz w:val="20"/>
                <w:szCs w:val="20"/>
              </w:rPr>
              <w:t>Ст</w:t>
            </w:r>
            <w:proofErr w:type="spellEnd"/>
            <w:proofErr w:type="gramEnd"/>
            <w:r w:rsidRPr="004535C6">
              <w:rPr>
                <w:rFonts w:ascii="Times New Roman" w:eastAsia="Times New Roman" w:hAnsi="Times New Roman"/>
                <w:sz w:val="20"/>
                <w:szCs w:val="20"/>
              </w:rPr>
              <w:t xml:space="preserve"> 273*7,0-60°-1-ППУ-ПЭ ГОСТ 30732-2006 (Сталь 20) с СОДК</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4</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29</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Опора скользящая 57/125 ГОСТ 30732-2006</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297</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30</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Опора скользящая 76/140 ГОСТ 30732-2006</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199</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lastRenderedPageBreak/>
              <w:t>31</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Опора скользящая 89/160 ГОСТ 30732-2006</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241</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32</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Опора скользящая 108/180 ГОСТ 30732-2006</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894</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33</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Опора скользящая 133/225 ГОСТ 30732-2006</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42</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34</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Опора скользящая 159/250 ГОСТ 30732-2006</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574</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35</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Опора скользящая 159/280 ГОСТ 30732-2006</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24</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36</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Опора скользящая 219/315 ГОСТ 30732-2006</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70</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37</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Опора скользящая 219/355 ГОСТ 30732-2006</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16</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38</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Опора скользящая 273/400 ГОСТ 30732-2006</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78</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39</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Опора скользящая 325/450 ГОСТ 30732-2006</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20</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40</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Опора скользящая 426/560 ГОСТ 30732-2006</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6</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41</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Опора скользящая 530/710 ГОСТ 30732-2006</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12</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42</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Опора неподвижная Ст57-220х15-1-ППУ-ПЭ ГОСТ 30372-2006 с СОДК</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142</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43</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Опора неподвижная Ст76-235х20-1-ППУ-ПЭ ГОСТ 30372-2006 с СОДК</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38</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44</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Опора неподвижная Ст89-275х20-1-ППУ-ПЭ ГОСТ 30372-2006 с СОДК</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25</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45</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Опора неподвижная Ст159-400х30-1-ППУ-ПЭ ГОСТ 30372-2006 с СОДК</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2</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46</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Опора неподвижная Ст159-400х30-2-ППУ-ПЭ ГОСТ 30372-2006 с СОДК</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4</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47</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Опора неподвижная Ст219-460х30-2-ППУ-ПЭ ГОСТ 30372-2006 с СОДК</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2</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48</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Опора неподвижная Ст273-550х30-2-ППУ-ПЭ ГОСТ 30372-</w:t>
            </w:r>
            <w:r w:rsidRPr="004535C6">
              <w:rPr>
                <w:rFonts w:ascii="Times New Roman" w:eastAsia="Times New Roman" w:hAnsi="Times New Roman"/>
                <w:sz w:val="20"/>
                <w:szCs w:val="20"/>
              </w:rPr>
              <w:lastRenderedPageBreak/>
              <w:t>2006 с СОДК</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lastRenderedPageBreak/>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8</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lastRenderedPageBreak/>
              <w:t>49</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Опора неподвижная Ст426-750х40-2-ППУ-ПЭ ГОСТ 30372-2006 с СОДК</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2</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50</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 xml:space="preserve">Заглушка </w:t>
            </w:r>
            <w:proofErr w:type="spellStart"/>
            <w:r w:rsidRPr="004535C6">
              <w:rPr>
                <w:rFonts w:ascii="Times New Roman" w:eastAsia="Times New Roman" w:hAnsi="Times New Roman"/>
                <w:sz w:val="20"/>
                <w:szCs w:val="20"/>
              </w:rPr>
              <w:t>изол</w:t>
            </w:r>
            <w:proofErr w:type="spellEnd"/>
            <w:r w:rsidRPr="004535C6">
              <w:rPr>
                <w:rFonts w:ascii="Times New Roman" w:eastAsia="Times New Roman" w:hAnsi="Times New Roman"/>
                <w:sz w:val="20"/>
                <w:szCs w:val="20"/>
              </w:rPr>
              <w:t xml:space="preserve">. </w:t>
            </w:r>
            <w:proofErr w:type="spellStart"/>
            <w:r w:rsidRPr="004535C6">
              <w:rPr>
                <w:rFonts w:ascii="Times New Roman" w:eastAsia="Times New Roman" w:hAnsi="Times New Roman"/>
                <w:sz w:val="20"/>
                <w:szCs w:val="20"/>
              </w:rPr>
              <w:t>термоусаж</w:t>
            </w:r>
            <w:proofErr w:type="spellEnd"/>
            <w:r w:rsidRPr="004535C6">
              <w:rPr>
                <w:rFonts w:ascii="Times New Roman" w:eastAsia="Times New Roman" w:hAnsi="Times New Roman"/>
                <w:sz w:val="20"/>
                <w:szCs w:val="20"/>
              </w:rPr>
              <w:t>. 57/125</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10</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51</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 xml:space="preserve">Заглушка </w:t>
            </w:r>
            <w:proofErr w:type="spellStart"/>
            <w:r w:rsidRPr="004535C6">
              <w:rPr>
                <w:rFonts w:ascii="Times New Roman" w:eastAsia="Times New Roman" w:hAnsi="Times New Roman"/>
                <w:sz w:val="20"/>
                <w:szCs w:val="20"/>
              </w:rPr>
              <w:t>изол</w:t>
            </w:r>
            <w:proofErr w:type="spellEnd"/>
            <w:r w:rsidRPr="004535C6">
              <w:rPr>
                <w:rFonts w:ascii="Times New Roman" w:eastAsia="Times New Roman" w:hAnsi="Times New Roman"/>
                <w:sz w:val="20"/>
                <w:szCs w:val="20"/>
              </w:rPr>
              <w:t xml:space="preserve">. </w:t>
            </w:r>
            <w:proofErr w:type="spellStart"/>
            <w:r w:rsidRPr="004535C6">
              <w:rPr>
                <w:rFonts w:ascii="Times New Roman" w:eastAsia="Times New Roman" w:hAnsi="Times New Roman"/>
                <w:sz w:val="20"/>
                <w:szCs w:val="20"/>
              </w:rPr>
              <w:t>термоусаж</w:t>
            </w:r>
            <w:proofErr w:type="spellEnd"/>
            <w:r w:rsidRPr="004535C6">
              <w:rPr>
                <w:rFonts w:ascii="Times New Roman" w:eastAsia="Times New Roman" w:hAnsi="Times New Roman"/>
                <w:sz w:val="20"/>
                <w:szCs w:val="20"/>
              </w:rPr>
              <w:t>. 76/140</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6</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52</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 xml:space="preserve">Заглушка </w:t>
            </w:r>
            <w:proofErr w:type="spellStart"/>
            <w:r w:rsidRPr="004535C6">
              <w:rPr>
                <w:rFonts w:ascii="Times New Roman" w:eastAsia="Times New Roman" w:hAnsi="Times New Roman"/>
                <w:sz w:val="20"/>
                <w:szCs w:val="20"/>
              </w:rPr>
              <w:t>изол</w:t>
            </w:r>
            <w:proofErr w:type="spellEnd"/>
            <w:r w:rsidRPr="004535C6">
              <w:rPr>
                <w:rFonts w:ascii="Times New Roman" w:eastAsia="Times New Roman" w:hAnsi="Times New Roman"/>
                <w:sz w:val="20"/>
                <w:szCs w:val="20"/>
              </w:rPr>
              <w:t xml:space="preserve">. </w:t>
            </w:r>
            <w:proofErr w:type="spellStart"/>
            <w:r w:rsidRPr="004535C6">
              <w:rPr>
                <w:rFonts w:ascii="Times New Roman" w:eastAsia="Times New Roman" w:hAnsi="Times New Roman"/>
                <w:sz w:val="20"/>
                <w:szCs w:val="20"/>
              </w:rPr>
              <w:t>термоусаж</w:t>
            </w:r>
            <w:proofErr w:type="spellEnd"/>
            <w:r w:rsidRPr="004535C6">
              <w:rPr>
                <w:rFonts w:ascii="Times New Roman" w:eastAsia="Times New Roman" w:hAnsi="Times New Roman"/>
                <w:sz w:val="20"/>
                <w:szCs w:val="20"/>
              </w:rPr>
              <w:t>. 89/160</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8</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53</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 xml:space="preserve">Заглушка </w:t>
            </w:r>
            <w:proofErr w:type="spellStart"/>
            <w:r w:rsidRPr="004535C6">
              <w:rPr>
                <w:rFonts w:ascii="Times New Roman" w:eastAsia="Times New Roman" w:hAnsi="Times New Roman"/>
                <w:sz w:val="20"/>
                <w:szCs w:val="20"/>
              </w:rPr>
              <w:t>изол</w:t>
            </w:r>
            <w:proofErr w:type="spellEnd"/>
            <w:r w:rsidRPr="004535C6">
              <w:rPr>
                <w:rFonts w:ascii="Times New Roman" w:eastAsia="Times New Roman" w:hAnsi="Times New Roman"/>
                <w:sz w:val="20"/>
                <w:szCs w:val="20"/>
              </w:rPr>
              <w:t xml:space="preserve">. </w:t>
            </w:r>
            <w:proofErr w:type="spellStart"/>
            <w:r w:rsidRPr="004535C6">
              <w:rPr>
                <w:rFonts w:ascii="Times New Roman" w:eastAsia="Times New Roman" w:hAnsi="Times New Roman"/>
                <w:sz w:val="20"/>
                <w:szCs w:val="20"/>
              </w:rPr>
              <w:t>термоусаж</w:t>
            </w:r>
            <w:proofErr w:type="spellEnd"/>
            <w:r w:rsidRPr="004535C6">
              <w:rPr>
                <w:rFonts w:ascii="Times New Roman" w:eastAsia="Times New Roman" w:hAnsi="Times New Roman"/>
                <w:sz w:val="20"/>
                <w:szCs w:val="20"/>
              </w:rPr>
              <w:t>. 108/180</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16</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54</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 xml:space="preserve">Заглушка </w:t>
            </w:r>
            <w:proofErr w:type="spellStart"/>
            <w:r w:rsidRPr="004535C6">
              <w:rPr>
                <w:rFonts w:ascii="Times New Roman" w:eastAsia="Times New Roman" w:hAnsi="Times New Roman"/>
                <w:sz w:val="20"/>
                <w:szCs w:val="20"/>
              </w:rPr>
              <w:t>изол</w:t>
            </w:r>
            <w:proofErr w:type="spellEnd"/>
            <w:r w:rsidRPr="004535C6">
              <w:rPr>
                <w:rFonts w:ascii="Times New Roman" w:eastAsia="Times New Roman" w:hAnsi="Times New Roman"/>
                <w:sz w:val="20"/>
                <w:szCs w:val="20"/>
              </w:rPr>
              <w:t xml:space="preserve">. </w:t>
            </w:r>
            <w:proofErr w:type="spellStart"/>
            <w:r w:rsidRPr="004535C6">
              <w:rPr>
                <w:rFonts w:ascii="Times New Roman" w:eastAsia="Times New Roman" w:hAnsi="Times New Roman"/>
                <w:sz w:val="20"/>
                <w:szCs w:val="20"/>
              </w:rPr>
              <w:t>термоусаж</w:t>
            </w:r>
            <w:proofErr w:type="spellEnd"/>
            <w:r w:rsidRPr="004535C6">
              <w:rPr>
                <w:rFonts w:ascii="Times New Roman" w:eastAsia="Times New Roman" w:hAnsi="Times New Roman"/>
                <w:sz w:val="20"/>
                <w:szCs w:val="20"/>
              </w:rPr>
              <w:t>. 159/250</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12</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55</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 xml:space="preserve">Заглушка </w:t>
            </w:r>
            <w:proofErr w:type="spellStart"/>
            <w:r w:rsidRPr="004535C6">
              <w:rPr>
                <w:rFonts w:ascii="Times New Roman" w:eastAsia="Times New Roman" w:hAnsi="Times New Roman"/>
                <w:sz w:val="20"/>
                <w:szCs w:val="20"/>
              </w:rPr>
              <w:t>изол</w:t>
            </w:r>
            <w:proofErr w:type="spellEnd"/>
            <w:r w:rsidRPr="004535C6">
              <w:rPr>
                <w:rFonts w:ascii="Times New Roman" w:eastAsia="Times New Roman" w:hAnsi="Times New Roman"/>
                <w:sz w:val="20"/>
                <w:szCs w:val="20"/>
              </w:rPr>
              <w:t>. термоусаж.159/280</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4</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56</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 xml:space="preserve">Заглушка </w:t>
            </w:r>
            <w:proofErr w:type="spellStart"/>
            <w:r w:rsidRPr="004535C6">
              <w:rPr>
                <w:rFonts w:ascii="Times New Roman" w:eastAsia="Times New Roman" w:hAnsi="Times New Roman"/>
                <w:sz w:val="20"/>
                <w:szCs w:val="20"/>
              </w:rPr>
              <w:t>изол</w:t>
            </w:r>
            <w:proofErr w:type="spellEnd"/>
            <w:r w:rsidRPr="004535C6">
              <w:rPr>
                <w:rFonts w:ascii="Times New Roman" w:eastAsia="Times New Roman" w:hAnsi="Times New Roman"/>
                <w:sz w:val="20"/>
                <w:szCs w:val="20"/>
              </w:rPr>
              <w:t xml:space="preserve">. </w:t>
            </w:r>
            <w:proofErr w:type="spellStart"/>
            <w:r w:rsidRPr="004535C6">
              <w:rPr>
                <w:rFonts w:ascii="Times New Roman" w:eastAsia="Times New Roman" w:hAnsi="Times New Roman"/>
                <w:sz w:val="20"/>
                <w:szCs w:val="20"/>
              </w:rPr>
              <w:t>термоусаж</w:t>
            </w:r>
            <w:proofErr w:type="spellEnd"/>
            <w:r w:rsidRPr="004535C6">
              <w:rPr>
                <w:rFonts w:ascii="Times New Roman" w:eastAsia="Times New Roman" w:hAnsi="Times New Roman"/>
                <w:sz w:val="20"/>
                <w:szCs w:val="20"/>
              </w:rPr>
              <w:t>. 219/315</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4</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57</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 xml:space="preserve">Заглушка </w:t>
            </w:r>
            <w:proofErr w:type="spellStart"/>
            <w:r w:rsidRPr="004535C6">
              <w:rPr>
                <w:rFonts w:ascii="Times New Roman" w:eastAsia="Times New Roman" w:hAnsi="Times New Roman"/>
                <w:sz w:val="20"/>
                <w:szCs w:val="20"/>
              </w:rPr>
              <w:t>изол</w:t>
            </w:r>
            <w:proofErr w:type="spellEnd"/>
            <w:r w:rsidRPr="004535C6">
              <w:rPr>
                <w:rFonts w:ascii="Times New Roman" w:eastAsia="Times New Roman" w:hAnsi="Times New Roman"/>
                <w:sz w:val="20"/>
                <w:szCs w:val="20"/>
              </w:rPr>
              <w:t xml:space="preserve">. </w:t>
            </w:r>
            <w:proofErr w:type="spellStart"/>
            <w:r w:rsidRPr="004535C6">
              <w:rPr>
                <w:rFonts w:ascii="Times New Roman" w:eastAsia="Times New Roman" w:hAnsi="Times New Roman"/>
                <w:sz w:val="20"/>
                <w:szCs w:val="20"/>
              </w:rPr>
              <w:t>термоусаж</w:t>
            </w:r>
            <w:proofErr w:type="spellEnd"/>
            <w:r w:rsidRPr="004535C6">
              <w:rPr>
                <w:rFonts w:ascii="Times New Roman" w:eastAsia="Times New Roman" w:hAnsi="Times New Roman"/>
                <w:sz w:val="20"/>
                <w:szCs w:val="20"/>
              </w:rPr>
              <w:t>. 219/355</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4</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58</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 xml:space="preserve">Заглушка </w:t>
            </w:r>
            <w:proofErr w:type="spellStart"/>
            <w:r w:rsidRPr="004535C6">
              <w:rPr>
                <w:rFonts w:ascii="Times New Roman" w:eastAsia="Times New Roman" w:hAnsi="Times New Roman"/>
                <w:sz w:val="20"/>
                <w:szCs w:val="20"/>
              </w:rPr>
              <w:t>изол</w:t>
            </w:r>
            <w:proofErr w:type="spellEnd"/>
            <w:r w:rsidRPr="004535C6">
              <w:rPr>
                <w:rFonts w:ascii="Times New Roman" w:eastAsia="Times New Roman" w:hAnsi="Times New Roman"/>
                <w:sz w:val="20"/>
                <w:szCs w:val="20"/>
              </w:rPr>
              <w:t xml:space="preserve">. </w:t>
            </w:r>
            <w:proofErr w:type="spellStart"/>
            <w:r w:rsidRPr="004535C6">
              <w:rPr>
                <w:rFonts w:ascii="Times New Roman" w:eastAsia="Times New Roman" w:hAnsi="Times New Roman"/>
                <w:sz w:val="20"/>
                <w:szCs w:val="20"/>
              </w:rPr>
              <w:t>термоусаж</w:t>
            </w:r>
            <w:proofErr w:type="spellEnd"/>
            <w:r w:rsidRPr="004535C6">
              <w:rPr>
                <w:rFonts w:ascii="Times New Roman" w:eastAsia="Times New Roman" w:hAnsi="Times New Roman"/>
                <w:sz w:val="20"/>
                <w:szCs w:val="20"/>
              </w:rPr>
              <w:t>. 273/400</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12</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59</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 xml:space="preserve">Заглушка </w:t>
            </w:r>
            <w:proofErr w:type="spellStart"/>
            <w:r w:rsidRPr="004535C6">
              <w:rPr>
                <w:rFonts w:ascii="Times New Roman" w:eastAsia="Times New Roman" w:hAnsi="Times New Roman"/>
                <w:sz w:val="20"/>
                <w:szCs w:val="20"/>
              </w:rPr>
              <w:t>изол</w:t>
            </w:r>
            <w:proofErr w:type="spellEnd"/>
            <w:r w:rsidRPr="004535C6">
              <w:rPr>
                <w:rFonts w:ascii="Times New Roman" w:eastAsia="Times New Roman" w:hAnsi="Times New Roman"/>
                <w:sz w:val="20"/>
                <w:szCs w:val="20"/>
              </w:rPr>
              <w:t xml:space="preserve">. </w:t>
            </w:r>
            <w:proofErr w:type="spellStart"/>
            <w:r w:rsidRPr="004535C6">
              <w:rPr>
                <w:rFonts w:ascii="Times New Roman" w:eastAsia="Times New Roman" w:hAnsi="Times New Roman"/>
                <w:sz w:val="20"/>
                <w:szCs w:val="20"/>
              </w:rPr>
              <w:t>термоусаж</w:t>
            </w:r>
            <w:proofErr w:type="spellEnd"/>
            <w:r w:rsidRPr="004535C6">
              <w:rPr>
                <w:rFonts w:ascii="Times New Roman" w:eastAsia="Times New Roman" w:hAnsi="Times New Roman"/>
                <w:sz w:val="20"/>
                <w:szCs w:val="20"/>
              </w:rPr>
              <w:t>. 325/450</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4</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60</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 xml:space="preserve">Заглушка </w:t>
            </w:r>
            <w:proofErr w:type="spellStart"/>
            <w:r w:rsidRPr="004535C6">
              <w:rPr>
                <w:rFonts w:ascii="Times New Roman" w:eastAsia="Times New Roman" w:hAnsi="Times New Roman"/>
                <w:sz w:val="20"/>
                <w:szCs w:val="20"/>
              </w:rPr>
              <w:t>изол</w:t>
            </w:r>
            <w:proofErr w:type="spellEnd"/>
            <w:r w:rsidRPr="004535C6">
              <w:rPr>
                <w:rFonts w:ascii="Times New Roman" w:eastAsia="Times New Roman" w:hAnsi="Times New Roman"/>
                <w:sz w:val="20"/>
                <w:szCs w:val="20"/>
              </w:rPr>
              <w:t xml:space="preserve">. </w:t>
            </w:r>
            <w:proofErr w:type="spellStart"/>
            <w:r w:rsidRPr="004535C6">
              <w:rPr>
                <w:rFonts w:ascii="Times New Roman" w:eastAsia="Times New Roman" w:hAnsi="Times New Roman"/>
                <w:sz w:val="20"/>
                <w:szCs w:val="20"/>
              </w:rPr>
              <w:t>термоусаж</w:t>
            </w:r>
            <w:proofErr w:type="spellEnd"/>
            <w:r w:rsidRPr="004535C6">
              <w:rPr>
                <w:rFonts w:ascii="Times New Roman" w:eastAsia="Times New Roman" w:hAnsi="Times New Roman"/>
                <w:sz w:val="20"/>
                <w:szCs w:val="20"/>
              </w:rPr>
              <w:t>. 426/560</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4</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61</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КЗС ПЭ 57/125 с термоусаживаемой муфтой (под скорлупы ППУ)</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100</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62</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КЗС ПЭ 57/125 с термоусаживаемой лентой (под скорлупы ППУ)</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98</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63</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КЗС ПЭ 76/140 с термоусаживаемой муфтой (под скорлупы ППУ)</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171</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64</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КЗС ПЭ 76/140 с термоусаживаемой лентой (под скорлупы ППУ)</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170</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65</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КЗС ПЭ 89/160 с термоусаживаемой муфтой (под скорлупы ППУ)</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186</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66</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КЗС ПЭ 89/160 с термоусаживаемой лентой (под скорлупы ППУ)</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186</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67</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 xml:space="preserve">КЗС ПЭ 108/180 с </w:t>
            </w:r>
            <w:r w:rsidRPr="004535C6">
              <w:rPr>
                <w:rFonts w:ascii="Times New Roman" w:eastAsia="Times New Roman" w:hAnsi="Times New Roman"/>
                <w:sz w:val="20"/>
                <w:szCs w:val="20"/>
              </w:rPr>
              <w:lastRenderedPageBreak/>
              <w:t>термоусаживаемой муфтой (под скорлупы ППУ)</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lastRenderedPageBreak/>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178</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lastRenderedPageBreak/>
              <w:t>68</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КЗС ПЭ 108/180 с термоусаживаемой лентой (под скорлупы ППУ)</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178</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69</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КЗС ПЭ 133/225 с термоусаживаемой муфтой (под скорлупы ППУ)</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41</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70</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КЗС ПЭ 133/225 с термоусаживаемой лентой (под скорлупы ППУ)</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41</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71</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КЗС ПЭ 159/250 с термоусаживаемой муфтой (под скорлупы ППУ)</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86</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72</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КЗС ПЭ 159/250 с термоусаживаемой лентой (под скорлупы ППУ)</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86</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73</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КЗС ПЭ 159/280 с термоусаживаемой муфтой (под скорлупы ППУ)</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15</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74</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КЗС ПЭ 159/280 с термоусаживаемой лентой (под скорлупы ППУ)</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15</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75</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КЗС ПЭ 219/315 с термоусаживаемой муфтой (под скорлупы ППУ)</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44</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76</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КЗС ПЭ 219/315 с термоусаживаемой лентой (под скорлупы ППУ)</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44</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77</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КЗС ПЭ 219/355 с термоусаживаемой муфтой (под скорлупы ППУ)</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10</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78</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КЗС ПЭ 219/355 с термоусаживаемой лентой (под скорлупы ППУ)</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10</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79</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КЗС ПЭ 273/400 с термоусаживаемой муфтой (под скорлупы ППУ)</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52</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80</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КЗС ПЭ 273/400 с термоусаживаемой лентой  (под скорлупы ППУ)</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52</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81</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 xml:space="preserve">КЗС ПЭ 325/450 с термоусаживаемой муфтой (под </w:t>
            </w:r>
            <w:r w:rsidRPr="004535C6">
              <w:rPr>
                <w:rFonts w:ascii="Times New Roman" w:eastAsia="Times New Roman" w:hAnsi="Times New Roman"/>
                <w:sz w:val="20"/>
                <w:szCs w:val="20"/>
              </w:rPr>
              <w:lastRenderedPageBreak/>
              <w:t>скорлупы ППУ)</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lastRenderedPageBreak/>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12</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lastRenderedPageBreak/>
              <w:t>82</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КЗС ПЭ 325/450 с термоусаживаемой ленто</w:t>
            </w:r>
            <w:proofErr w:type="gramStart"/>
            <w:r w:rsidRPr="004535C6">
              <w:rPr>
                <w:rFonts w:ascii="Times New Roman" w:eastAsia="Times New Roman" w:hAnsi="Times New Roman"/>
                <w:sz w:val="20"/>
                <w:szCs w:val="20"/>
              </w:rPr>
              <w:t>й(</w:t>
            </w:r>
            <w:proofErr w:type="gramEnd"/>
            <w:r w:rsidRPr="004535C6">
              <w:rPr>
                <w:rFonts w:ascii="Times New Roman" w:eastAsia="Times New Roman" w:hAnsi="Times New Roman"/>
                <w:sz w:val="20"/>
                <w:szCs w:val="20"/>
              </w:rPr>
              <w:t>под скорлупы ППУ)</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12</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83</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КЗС ПЭ 426/560 с термоусаживаемой муфтой (под скорлупы ППУ)</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27</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84</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КЗС ПЭ 426/560 с термоусаживаемой лентой (под скорлупы ППУ)</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27</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5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85</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Труба Ст57х3,5-1-ППУ-ОЦ  ГОСТ 30732-2006 (труба по ГОСТ 10704-91, гр. В ГОСТ 10705 Ст20 ГОСТ 1050) с системой оперативно-дистанционного контроля (далее - СОДК) Спирально-навивная труба-оболочка из тонколистовой оцинкованной стали (по ГОСТ 14918)</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м</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195</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5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86</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Труба Ст76х3,5-1-ППУ-ОЦ  ГОСТ 30732-2006 (труба по ГОСТ 10704-91, гр. В ГОСТ 10705 Ст20 ГОСТ 1050) с системой оперативно-дистанционного контроля (далее - СОДК) Спирально-навивная труба-оболочка из тонколистовой оцинкованной стали (по ГОСТ 14918)</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м</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400</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5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87</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Труба Ст89х4,0-1-ППУ-ОЦ  ГОСТ 30732-2006 (труба по ГОСТ 10704-91, гр. В ГОСТ 10705 Ст20 ГОСТ 1050) с системой оперативно-дистанционного контроля (далее - СОДК) Спирально-навивная труба-оболочка из тонколистовой оцинкованной стали (по ГОСТ 14918)</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м</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42</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5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lastRenderedPageBreak/>
              <w:t>88</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Труба Ст108х4,0-1-ППУ-ОЦ  ГОСТ 30732-2006 (труба по ГОСТ 10704-91, гр. В ГОСТ 10705 Ст20 ГОСТ 1050) с системой оперативно-дистанционного контроля (далее - СОДК) Спирально-навивная труба-оболочка из тонколистовой оцинкованной стали (по ГОСТ 14918)</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м</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500</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5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89</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Труба Ст133х4,5-1-ППУ-ОЦ  ГОСТ 30732-2006 (труба по ГОСТ 10704-91, гр. В ГОСТ 10705 Ст20 ГОСТ 1050) с системой оперативно-дистанционного контроля (далее - СОДК) Спирально-навивная труба-оболочка из тонколистовой оцинкованной стали (по ГОСТ 14918)</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м</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160</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5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90</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Труба Ст159х4,5-1-ППУ-ОЦ  ГОСТ 30732-2006 (труба по ГОСТ 10704-91, гр. В ГОСТ 10705 Ст20 ГОСТ 1050) с системой оперативно-дистанционного контроля (далее - СОДК) Спирально-навивная труба-оболочка из тонколистовой оцинкованной стали (по ГОСТ 14918)</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м</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500</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91</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 xml:space="preserve">Отвод </w:t>
            </w:r>
            <w:proofErr w:type="spellStart"/>
            <w:proofErr w:type="gramStart"/>
            <w:r w:rsidRPr="004535C6">
              <w:rPr>
                <w:rFonts w:ascii="Times New Roman" w:eastAsia="Times New Roman" w:hAnsi="Times New Roman"/>
                <w:sz w:val="20"/>
                <w:szCs w:val="20"/>
              </w:rPr>
              <w:t>Ст</w:t>
            </w:r>
            <w:proofErr w:type="spellEnd"/>
            <w:proofErr w:type="gramEnd"/>
            <w:r w:rsidRPr="004535C6">
              <w:rPr>
                <w:rFonts w:ascii="Times New Roman" w:eastAsia="Times New Roman" w:hAnsi="Times New Roman"/>
                <w:sz w:val="20"/>
                <w:szCs w:val="20"/>
              </w:rPr>
              <w:t xml:space="preserve"> 57х3,5-90°-1-ППУ-ОЦ ГОСТ 30732-2006 (Сталь 20) с СОДК Спирально-навивная труба-оболочка из тонколистовой оцинкованной стали (по ГОСТ 14918)</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8</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92</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 xml:space="preserve">Отвод </w:t>
            </w:r>
            <w:proofErr w:type="spellStart"/>
            <w:proofErr w:type="gramStart"/>
            <w:r w:rsidRPr="004535C6">
              <w:rPr>
                <w:rFonts w:ascii="Times New Roman" w:eastAsia="Times New Roman" w:hAnsi="Times New Roman"/>
                <w:sz w:val="20"/>
                <w:szCs w:val="20"/>
              </w:rPr>
              <w:t>Ст</w:t>
            </w:r>
            <w:proofErr w:type="spellEnd"/>
            <w:proofErr w:type="gramEnd"/>
            <w:r w:rsidRPr="004535C6">
              <w:rPr>
                <w:rFonts w:ascii="Times New Roman" w:eastAsia="Times New Roman" w:hAnsi="Times New Roman"/>
                <w:sz w:val="20"/>
                <w:szCs w:val="20"/>
              </w:rPr>
              <w:t xml:space="preserve"> 76х3,5-90°-1-ППУ-ОЦ ГОСТ 30732-2006 (Сталь 20) с СОДК  Спирально-навивная труба-оболочка из тонколистовой оцинкованной стали (по ГОСТ 14918)</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10</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lastRenderedPageBreak/>
              <w:t>93</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 xml:space="preserve">Отвод </w:t>
            </w:r>
            <w:proofErr w:type="spellStart"/>
            <w:proofErr w:type="gramStart"/>
            <w:r w:rsidRPr="004535C6">
              <w:rPr>
                <w:rFonts w:ascii="Times New Roman" w:eastAsia="Times New Roman" w:hAnsi="Times New Roman"/>
                <w:sz w:val="20"/>
                <w:szCs w:val="20"/>
              </w:rPr>
              <w:t>Ст</w:t>
            </w:r>
            <w:proofErr w:type="spellEnd"/>
            <w:proofErr w:type="gramEnd"/>
            <w:r w:rsidRPr="004535C6">
              <w:rPr>
                <w:rFonts w:ascii="Times New Roman" w:eastAsia="Times New Roman" w:hAnsi="Times New Roman"/>
                <w:sz w:val="20"/>
                <w:szCs w:val="20"/>
              </w:rPr>
              <w:t xml:space="preserve"> 89х5,0-90°-1-ППУ-ОЦ ГОСТ 30732-2006 (Сталь 20) с СОДК  Спирально-навивная труба-оболочка из тонколистовой оцинкованной стали (по ГОСТ 14918)</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6</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94</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 xml:space="preserve">Отвод </w:t>
            </w:r>
            <w:proofErr w:type="spellStart"/>
            <w:proofErr w:type="gramStart"/>
            <w:r w:rsidRPr="004535C6">
              <w:rPr>
                <w:rFonts w:ascii="Times New Roman" w:eastAsia="Times New Roman" w:hAnsi="Times New Roman"/>
                <w:sz w:val="20"/>
                <w:szCs w:val="20"/>
              </w:rPr>
              <w:t>Ст</w:t>
            </w:r>
            <w:proofErr w:type="spellEnd"/>
            <w:proofErr w:type="gramEnd"/>
            <w:r w:rsidRPr="004535C6">
              <w:rPr>
                <w:rFonts w:ascii="Times New Roman" w:eastAsia="Times New Roman" w:hAnsi="Times New Roman"/>
                <w:sz w:val="20"/>
                <w:szCs w:val="20"/>
              </w:rPr>
              <w:t xml:space="preserve"> 108х4,0-90°-1-ППУ-ОЦ ГОСТ 30732-2006 (Сталь 20) с СОДК   Спирально-навивная труба-оболочка из тонколистовой оцинкованной стали (по ГОСТ 14918)</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25</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95</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 xml:space="preserve">Отвод </w:t>
            </w:r>
            <w:proofErr w:type="spellStart"/>
            <w:proofErr w:type="gramStart"/>
            <w:r w:rsidRPr="004535C6">
              <w:rPr>
                <w:rFonts w:ascii="Times New Roman" w:eastAsia="Times New Roman" w:hAnsi="Times New Roman"/>
                <w:sz w:val="20"/>
                <w:szCs w:val="20"/>
              </w:rPr>
              <w:t>Ст</w:t>
            </w:r>
            <w:proofErr w:type="spellEnd"/>
            <w:proofErr w:type="gramEnd"/>
            <w:r w:rsidRPr="004535C6">
              <w:rPr>
                <w:rFonts w:ascii="Times New Roman" w:eastAsia="Times New Roman" w:hAnsi="Times New Roman"/>
                <w:sz w:val="20"/>
                <w:szCs w:val="20"/>
              </w:rPr>
              <w:t xml:space="preserve"> 133х5,0-90°-1-ППУ-ОЦ ГОСТ 30732-2006 (Сталь 20) с СОДК  Спирально-навивная труба-оболочка из тонколистовой оцинкованной стали (по ГОСТ 14918)</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38</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4"/>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96</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 xml:space="preserve">Отвод </w:t>
            </w:r>
            <w:proofErr w:type="spellStart"/>
            <w:proofErr w:type="gramStart"/>
            <w:r w:rsidRPr="004535C6">
              <w:rPr>
                <w:rFonts w:ascii="Times New Roman" w:eastAsia="Times New Roman" w:hAnsi="Times New Roman"/>
                <w:sz w:val="20"/>
                <w:szCs w:val="20"/>
              </w:rPr>
              <w:t>Ст</w:t>
            </w:r>
            <w:proofErr w:type="spellEnd"/>
            <w:proofErr w:type="gramEnd"/>
            <w:r w:rsidRPr="004535C6">
              <w:rPr>
                <w:rFonts w:ascii="Times New Roman" w:eastAsia="Times New Roman" w:hAnsi="Times New Roman"/>
                <w:sz w:val="20"/>
                <w:szCs w:val="20"/>
              </w:rPr>
              <w:t xml:space="preserve"> 159х4,5-90°-1-ППУ-ОЦ ГОСТ 30732-2006 (Сталь 20) с СОДК  Спирально-навивная труба-оболочка из тонколистовой оцинкованной стали (по ГОСТ 14918)</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11</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97</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Опора неподвижная Ст108-315х25-1-ППУ-ОЦ ГОСТ 30372-2006 с СОДК Спирально-навивная труба-оболочка из тонколистовой оцинкованной стали (по ГОСТ 14918)</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4</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98</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Комплект заделки стыка трубопровода с оцинкованной муфтой  КЗ</w:t>
            </w:r>
            <w:proofErr w:type="gramStart"/>
            <w:r w:rsidRPr="004535C6">
              <w:rPr>
                <w:rFonts w:ascii="Times New Roman" w:eastAsia="Times New Roman" w:hAnsi="Times New Roman"/>
                <w:sz w:val="20"/>
                <w:szCs w:val="20"/>
              </w:rPr>
              <w:t>С(</w:t>
            </w:r>
            <w:proofErr w:type="gramEnd"/>
            <w:r w:rsidRPr="004535C6">
              <w:rPr>
                <w:rFonts w:ascii="Times New Roman" w:eastAsia="Times New Roman" w:hAnsi="Times New Roman"/>
                <w:sz w:val="20"/>
                <w:szCs w:val="20"/>
              </w:rPr>
              <w:t>Ц) 57х125</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148</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99</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Комплект заделки стыка трубопровода с оцинкованной муфтой КЗ</w:t>
            </w:r>
            <w:proofErr w:type="gramStart"/>
            <w:r w:rsidRPr="004535C6">
              <w:rPr>
                <w:rFonts w:ascii="Times New Roman" w:eastAsia="Times New Roman" w:hAnsi="Times New Roman"/>
                <w:sz w:val="20"/>
                <w:szCs w:val="20"/>
              </w:rPr>
              <w:t>С(</w:t>
            </w:r>
            <w:proofErr w:type="gramEnd"/>
            <w:r w:rsidRPr="004535C6">
              <w:rPr>
                <w:rFonts w:ascii="Times New Roman" w:eastAsia="Times New Roman" w:hAnsi="Times New Roman"/>
                <w:sz w:val="20"/>
                <w:szCs w:val="20"/>
              </w:rPr>
              <w:t>Ц) 76х140</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35</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100</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Комплект заделки стыка трубопровода с оцинкованной муфтой КЗ</w:t>
            </w:r>
            <w:proofErr w:type="gramStart"/>
            <w:r w:rsidRPr="004535C6">
              <w:rPr>
                <w:rFonts w:ascii="Times New Roman" w:eastAsia="Times New Roman" w:hAnsi="Times New Roman"/>
                <w:sz w:val="20"/>
                <w:szCs w:val="20"/>
              </w:rPr>
              <w:t>С(</w:t>
            </w:r>
            <w:proofErr w:type="gramEnd"/>
            <w:r w:rsidRPr="004535C6">
              <w:rPr>
                <w:rFonts w:ascii="Times New Roman" w:eastAsia="Times New Roman" w:hAnsi="Times New Roman"/>
                <w:sz w:val="20"/>
                <w:szCs w:val="20"/>
              </w:rPr>
              <w:t>Ц) 89х160</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58</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101</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Комплект заделки стыка трубопровода с оцинкованной муфтой КЗ</w:t>
            </w:r>
            <w:proofErr w:type="gramStart"/>
            <w:r w:rsidRPr="004535C6">
              <w:rPr>
                <w:rFonts w:ascii="Times New Roman" w:eastAsia="Times New Roman" w:hAnsi="Times New Roman"/>
                <w:sz w:val="20"/>
                <w:szCs w:val="20"/>
              </w:rPr>
              <w:t>С(</w:t>
            </w:r>
            <w:proofErr w:type="gramEnd"/>
            <w:r w:rsidRPr="004535C6">
              <w:rPr>
                <w:rFonts w:ascii="Times New Roman" w:eastAsia="Times New Roman" w:hAnsi="Times New Roman"/>
                <w:sz w:val="20"/>
                <w:szCs w:val="20"/>
              </w:rPr>
              <w:t>Ц) 108х200</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116</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lastRenderedPageBreak/>
              <w:t>102</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Комплект заделки стыка трубопровода с оцинкованной муфтой КЗ</w:t>
            </w:r>
            <w:proofErr w:type="gramStart"/>
            <w:r w:rsidRPr="004535C6">
              <w:rPr>
                <w:rFonts w:ascii="Times New Roman" w:eastAsia="Times New Roman" w:hAnsi="Times New Roman"/>
                <w:sz w:val="20"/>
                <w:szCs w:val="20"/>
              </w:rPr>
              <w:t>С(</w:t>
            </w:r>
            <w:proofErr w:type="gramEnd"/>
            <w:r w:rsidRPr="004535C6">
              <w:rPr>
                <w:rFonts w:ascii="Times New Roman" w:eastAsia="Times New Roman" w:hAnsi="Times New Roman"/>
                <w:sz w:val="20"/>
                <w:szCs w:val="20"/>
              </w:rPr>
              <w:t>Ц) 133х225</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56</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103</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Комплект заделки стыка трубопровода с оцинкованной муфтой КЗ</w:t>
            </w:r>
            <w:proofErr w:type="gramStart"/>
            <w:r w:rsidRPr="004535C6">
              <w:rPr>
                <w:rFonts w:ascii="Times New Roman" w:eastAsia="Times New Roman" w:hAnsi="Times New Roman"/>
                <w:sz w:val="20"/>
                <w:szCs w:val="20"/>
              </w:rPr>
              <w:t>С(</w:t>
            </w:r>
            <w:proofErr w:type="gramEnd"/>
            <w:r w:rsidRPr="004535C6">
              <w:rPr>
                <w:rFonts w:ascii="Times New Roman" w:eastAsia="Times New Roman" w:hAnsi="Times New Roman"/>
                <w:sz w:val="20"/>
                <w:szCs w:val="20"/>
              </w:rPr>
              <w:t>Ц)159х250</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98</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104</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Комплект заделки стыка трубопровода с оцинкованной муфтой КЗ</w:t>
            </w:r>
            <w:proofErr w:type="gramStart"/>
            <w:r w:rsidRPr="004535C6">
              <w:rPr>
                <w:rFonts w:ascii="Times New Roman" w:eastAsia="Times New Roman" w:hAnsi="Times New Roman"/>
                <w:sz w:val="20"/>
                <w:szCs w:val="20"/>
              </w:rPr>
              <w:t>С(</w:t>
            </w:r>
            <w:proofErr w:type="gramEnd"/>
            <w:r w:rsidRPr="004535C6">
              <w:rPr>
                <w:rFonts w:ascii="Times New Roman" w:eastAsia="Times New Roman" w:hAnsi="Times New Roman"/>
                <w:sz w:val="20"/>
                <w:szCs w:val="20"/>
              </w:rPr>
              <w:t>Ц) 219х315</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63</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105</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Скорлупа ППУ 57/125</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proofErr w:type="spellStart"/>
            <w:r w:rsidRPr="004535C6">
              <w:rPr>
                <w:rFonts w:ascii="Times New Roman" w:eastAsia="Times New Roman" w:hAnsi="Times New Roman"/>
                <w:sz w:val="20"/>
                <w:szCs w:val="20"/>
              </w:rPr>
              <w:t>п.</w:t>
            </w:r>
            <w:proofErr w:type="gramStart"/>
            <w:r w:rsidRPr="004535C6">
              <w:rPr>
                <w:rFonts w:ascii="Times New Roman" w:eastAsia="Times New Roman" w:hAnsi="Times New Roman"/>
                <w:sz w:val="20"/>
                <w:szCs w:val="20"/>
              </w:rPr>
              <w:t>м</w:t>
            </w:r>
            <w:proofErr w:type="spellEnd"/>
            <w:proofErr w:type="gramEnd"/>
            <w:r w:rsidRPr="004535C6">
              <w:rPr>
                <w:rFonts w:ascii="Times New Roman" w:eastAsia="Times New Roman" w:hAnsi="Times New Roman"/>
                <w:sz w:val="20"/>
                <w:szCs w:val="20"/>
              </w:rPr>
              <w:t>.</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218</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106</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Скорлупа ППУ76/140</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proofErr w:type="spellStart"/>
            <w:r w:rsidRPr="004535C6">
              <w:rPr>
                <w:rFonts w:ascii="Times New Roman" w:eastAsia="Times New Roman" w:hAnsi="Times New Roman"/>
                <w:sz w:val="20"/>
                <w:szCs w:val="20"/>
              </w:rPr>
              <w:t>п.</w:t>
            </w:r>
            <w:proofErr w:type="gramStart"/>
            <w:r w:rsidRPr="004535C6">
              <w:rPr>
                <w:rFonts w:ascii="Times New Roman" w:eastAsia="Times New Roman" w:hAnsi="Times New Roman"/>
                <w:sz w:val="20"/>
                <w:szCs w:val="20"/>
              </w:rPr>
              <w:t>м</w:t>
            </w:r>
            <w:proofErr w:type="spellEnd"/>
            <w:proofErr w:type="gramEnd"/>
            <w:r w:rsidRPr="004535C6">
              <w:rPr>
                <w:rFonts w:ascii="Times New Roman" w:eastAsia="Times New Roman" w:hAnsi="Times New Roman"/>
                <w:sz w:val="20"/>
                <w:szCs w:val="20"/>
              </w:rPr>
              <w:t>.</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293</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107</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Скорлупа ППУ89/160</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proofErr w:type="spellStart"/>
            <w:r w:rsidRPr="004535C6">
              <w:rPr>
                <w:rFonts w:ascii="Times New Roman" w:eastAsia="Times New Roman" w:hAnsi="Times New Roman"/>
                <w:sz w:val="20"/>
                <w:szCs w:val="20"/>
              </w:rPr>
              <w:t>п.</w:t>
            </w:r>
            <w:proofErr w:type="gramStart"/>
            <w:r w:rsidRPr="004535C6">
              <w:rPr>
                <w:rFonts w:ascii="Times New Roman" w:eastAsia="Times New Roman" w:hAnsi="Times New Roman"/>
                <w:sz w:val="20"/>
                <w:szCs w:val="20"/>
              </w:rPr>
              <w:t>м</w:t>
            </w:r>
            <w:proofErr w:type="spellEnd"/>
            <w:proofErr w:type="gramEnd"/>
            <w:r w:rsidRPr="004535C6">
              <w:rPr>
                <w:rFonts w:ascii="Times New Roman" w:eastAsia="Times New Roman" w:hAnsi="Times New Roman"/>
                <w:sz w:val="20"/>
                <w:szCs w:val="20"/>
              </w:rPr>
              <w:t>.</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253</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108</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Скорлупа ППУ108/200</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proofErr w:type="spellStart"/>
            <w:r w:rsidRPr="004535C6">
              <w:rPr>
                <w:rFonts w:ascii="Times New Roman" w:eastAsia="Times New Roman" w:hAnsi="Times New Roman"/>
                <w:sz w:val="20"/>
                <w:szCs w:val="20"/>
              </w:rPr>
              <w:t>п.</w:t>
            </w:r>
            <w:proofErr w:type="gramStart"/>
            <w:r w:rsidRPr="004535C6">
              <w:rPr>
                <w:rFonts w:ascii="Times New Roman" w:eastAsia="Times New Roman" w:hAnsi="Times New Roman"/>
                <w:sz w:val="20"/>
                <w:szCs w:val="20"/>
              </w:rPr>
              <w:t>м</w:t>
            </w:r>
            <w:proofErr w:type="spellEnd"/>
            <w:proofErr w:type="gramEnd"/>
            <w:r w:rsidRPr="004535C6">
              <w:rPr>
                <w:rFonts w:ascii="Times New Roman" w:eastAsia="Times New Roman" w:hAnsi="Times New Roman"/>
                <w:sz w:val="20"/>
                <w:szCs w:val="20"/>
              </w:rPr>
              <w:t>.</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548</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109</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Скорлупа ППУ133/225</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proofErr w:type="spellStart"/>
            <w:r w:rsidRPr="004535C6">
              <w:rPr>
                <w:rFonts w:ascii="Times New Roman" w:eastAsia="Times New Roman" w:hAnsi="Times New Roman"/>
                <w:sz w:val="20"/>
                <w:szCs w:val="20"/>
              </w:rPr>
              <w:t>п.</w:t>
            </w:r>
            <w:proofErr w:type="gramStart"/>
            <w:r w:rsidRPr="004535C6">
              <w:rPr>
                <w:rFonts w:ascii="Times New Roman" w:eastAsia="Times New Roman" w:hAnsi="Times New Roman"/>
                <w:sz w:val="20"/>
                <w:szCs w:val="20"/>
              </w:rPr>
              <w:t>м</w:t>
            </w:r>
            <w:proofErr w:type="spellEnd"/>
            <w:proofErr w:type="gramEnd"/>
            <w:r w:rsidRPr="004535C6">
              <w:rPr>
                <w:rFonts w:ascii="Times New Roman" w:eastAsia="Times New Roman" w:hAnsi="Times New Roman"/>
                <w:sz w:val="20"/>
                <w:szCs w:val="20"/>
              </w:rPr>
              <w:t>.</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354</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110</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Скорлупа ППУ159/250</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proofErr w:type="spellStart"/>
            <w:r w:rsidRPr="004535C6">
              <w:rPr>
                <w:rFonts w:ascii="Times New Roman" w:eastAsia="Times New Roman" w:hAnsi="Times New Roman"/>
                <w:sz w:val="20"/>
                <w:szCs w:val="20"/>
              </w:rPr>
              <w:t>п.</w:t>
            </w:r>
            <w:proofErr w:type="gramStart"/>
            <w:r w:rsidRPr="004535C6">
              <w:rPr>
                <w:rFonts w:ascii="Times New Roman" w:eastAsia="Times New Roman" w:hAnsi="Times New Roman"/>
                <w:sz w:val="20"/>
                <w:szCs w:val="20"/>
              </w:rPr>
              <w:t>м</w:t>
            </w:r>
            <w:proofErr w:type="spellEnd"/>
            <w:proofErr w:type="gramEnd"/>
            <w:r w:rsidRPr="004535C6">
              <w:rPr>
                <w:rFonts w:ascii="Times New Roman" w:eastAsia="Times New Roman" w:hAnsi="Times New Roman"/>
                <w:sz w:val="20"/>
                <w:szCs w:val="20"/>
              </w:rPr>
              <w:t>.</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1178</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111</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Скорлупа ППУ219/315</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proofErr w:type="spellStart"/>
            <w:r w:rsidRPr="004535C6">
              <w:rPr>
                <w:rFonts w:ascii="Times New Roman" w:eastAsia="Times New Roman" w:hAnsi="Times New Roman"/>
                <w:sz w:val="20"/>
                <w:szCs w:val="20"/>
              </w:rPr>
              <w:t>п.</w:t>
            </w:r>
            <w:proofErr w:type="gramStart"/>
            <w:r w:rsidRPr="004535C6">
              <w:rPr>
                <w:rFonts w:ascii="Times New Roman" w:eastAsia="Times New Roman" w:hAnsi="Times New Roman"/>
                <w:sz w:val="20"/>
                <w:szCs w:val="20"/>
              </w:rPr>
              <w:t>м</w:t>
            </w:r>
            <w:proofErr w:type="spellEnd"/>
            <w:proofErr w:type="gramEnd"/>
            <w:r w:rsidRPr="004535C6">
              <w:rPr>
                <w:rFonts w:ascii="Times New Roman" w:eastAsia="Times New Roman" w:hAnsi="Times New Roman"/>
                <w:sz w:val="20"/>
                <w:szCs w:val="20"/>
              </w:rPr>
              <w:t>.</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1378</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112</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Скорлупа ППУ273/400</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proofErr w:type="spellStart"/>
            <w:r w:rsidRPr="004535C6">
              <w:rPr>
                <w:rFonts w:ascii="Times New Roman" w:eastAsia="Times New Roman" w:hAnsi="Times New Roman"/>
                <w:sz w:val="20"/>
                <w:szCs w:val="20"/>
              </w:rPr>
              <w:t>п.</w:t>
            </w:r>
            <w:proofErr w:type="gramStart"/>
            <w:r w:rsidRPr="004535C6">
              <w:rPr>
                <w:rFonts w:ascii="Times New Roman" w:eastAsia="Times New Roman" w:hAnsi="Times New Roman"/>
                <w:sz w:val="20"/>
                <w:szCs w:val="20"/>
              </w:rPr>
              <w:t>м</w:t>
            </w:r>
            <w:proofErr w:type="spellEnd"/>
            <w:proofErr w:type="gramEnd"/>
            <w:r w:rsidRPr="004535C6">
              <w:rPr>
                <w:rFonts w:ascii="Times New Roman" w:eastAsia="Times New Roman" w:hAnsi="Times New Roman"/>
                <w:sz w:val="20"/>
                <w:szCs w:val="20"/>
              </w:rPr>
              <w:t>.</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295</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113</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Скорлупа ППУ325/450</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proofErr w:type="spellStart"/>
            <w:r w:rsidRPr="004535C6">
              <w:rPr>
                <w:rFonts w:ascii="Times New Roman" w:eastAsia="Times New Roman" w:hAnsi="Times New Roman"/>
                <w:sz w:val="20"/>
                <w:szCs w:val="20"/>
              </w:rPr>
              <w:t>п.</w:t>
            </w:r>
            <w:proofErr w:type="gramStart"/>
            <w:r w:rsidRPr="004535C6">
              <w:rPr>
                <w:rFonts w:ascii="Times New Roman" w:eastAsia="Times New Roman" w:hAnsi="Times New Roman"/>
                <w:sz w:val="20"/>
                <w:szCs w:val="20"/>
              </w:rPr>
              <w:t>м</w:t>
            </w:r>
            <w:proofErr w:type="spellEnd"/>
            <w:proofErr w:type="gramEnd"/>
            <w:r w:rsidRPr="004535C6">
              <w:rPr>
                <w:rFonts w:ascii="Times New Roman" w:eastAsia="Times New Roman" w:hAnsi="Times New Roman"/>
                <w:sz w:val="20"/>
                <w:szCs w:val="20"/>
              </w:rPr>
              <w:t>.</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265</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114</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Скорлупа ППУ530/710</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proofErr w:type="spellStart"/>
            <w:r w:rsidRPr="004535C6">
              <w:rPr>
                <w:rFonts w:ascii="Times New Roman" w:eastAsia="Times New Roman" w:hAnsi="Times New Roman"/>
                <w:sz w:val="20"/>
                <w:szCs w:val="20"/>
              </w:rPr>
              <w:t>п.</w:t>
            </w:r>
            <w:proofErr w:type="gramStart"/>
            <w:r w:rsidRPr="004535C6">
              <w:rPr>
                <w:rFonts w:ascii="Times New Roman" w:eastAsia="Times New Roman" w:hAnsi="Times New Roman"/>
                <w:sz w:val="20"/>
                <w:szCs w:val="20"/>
              </w:rPr>
              <w:t>м</w:t>
            </w:r>
            <w:proofErr w:type="spellEnd"/>
            <w:proofErr w:type="gramEnd"/>
            <w:r w:rsidRPr="004535C6">
              <w:rPr>
                <w:rFonts w:ascii="Times New Roman" w:eastAsia="Times New Roman" w:hAnsi="Times New Roman"/>
                <w:sz w:val="20"/>
                <w:szCs w:val="20"/>
              </w:rPr>
              <w:t>.</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32</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115</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Скорлупа отвод 90град.  57</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16</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116</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Скорлупа отвод 90град.  76</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29</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117</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Скорлупа отвод 90град.  89</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95</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118</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Скорлупа-отвод 90гр. ППУ 108/180</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46</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119</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Скорлупа-отвод 90гр. ППУ 133/225</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2</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120</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Скорлупа-отвод 90гр. ППУ 159/250</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67</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121</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Скорлупа-отвод 90гр. ППУ 219/315</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70</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122</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Скорлупа-отвод 90гр. ППУ 273/400</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5</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123</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Скорлупа-отвод 90гр. ППУ 325/450</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26</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124</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Скорлупа тройник ППУ ОП ᴓ 57-57мм</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4</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125</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 xml:space="preserve">Скорлупа тройник ППУ ОП ᴓ 76-57мм </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2</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126</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 xml:space="preserve">Скорлупа </w:t>
            </w:r>
            <w:proofErr w:type="spellStart"/>
            <w:r w:rsidRPr="004535C6">
              <w:rPr>
                <w:rFonts w:ascii="Times New Roman" w:eastAsia="Times New Roman" w:hAnsi="Times New Roman"/>
                <w:sz w:val="20"/>
                <w:szCs w:val="20"/>
              </w:rPr>
              <w:t>тройникППУ</w:t>
            </w:r>
            <w:proofErr w:type="spellEnd"/>
            <w:r w:rsidRPr="004535C6">
              <w:rPr>
                <w:rFonts w:ascii="Times New Roman" w:eastAsia="Times New Roman" w:hAnsi="Times New Roman"/>
                <w:sz w:val="20"/>
                <w:szCs w:val="20"/>
              </w:rPr>
              <w:t xml:space="preserve"> ОП ᴓ 89-76мм</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127</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Скорлупа тройник ППУ ОП ᴓ 89-57мм</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2</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lastRenderedPageBreak/>
              <w:t>128</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 xml:space="preserve">Лента </w:t>
            </w:r>
            <w:proofErr w:type="spellStart"/>
            <w:r w:rsidRPr="004535C6">
              <w:rPr>
                <w:rFonts w:ascii="Times New Roman" w:eastAsia="Times New Roman" w:hAnsi="Times New Roman"/>
                <w:sz w:val="20"/>
                <w:szCs w:val="20"/>
              </w:rPr>
              <w:t>термоусадочная</w:t>
            </w:r>
            <w:proofErr w:type="spellEnd"/>
            <w:r w:rsidRPr="004535C6">
              <w:rPr>
                <w:rFonts w:ascii="Times New Roman" w:eastAsia="Times New Roman" w:hAnsi="Times New Roman"/>
                <w:sz w:val="20"/>
                <w:szCs w:val="20"/>
              </w:rPr>
              <w:t xml:space="preserve"> терма 620х1,8</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м</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30</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129</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 xml:space="preserve">клей </w:t>
            </w:r>
            <w:proofErr w:type="spellStart"/>
            <w:r w:rsidRPr="004535C6">
              <w:rPr>
                <w:rFonts w:ascii="Times New Roman" w:eastAsia="Times New Roman" w:hAnsi="Times New Roman"/>
                <w:sz w:val="20"/>
                <w:szCs w:val="20"/>
              </w:rPr>
              <w:t>Випол</w:t>
            </w:r>
            <w:proofErr w:type="spellEnd"/>
            <w:r w:rsidRPr="004535C6">
              <w:rPr>
                <w:rFonts w:ascii="Times New Roman" w:eastAsia="Times New Roman" w:hAnsi="Times New Roman"/>
                <w:sz w:val="20"/>
                <w:szCs w:val="20"/>
              </w:rPr>
              <w:t xml:space="preserve"> ПК-200; однокомпонентный полиуретановый (</w:t>
            </w:r>
            <w:proofErr w:type="gramStart"/>
            <w:r w:rsidRPr="004535C6">
              <w:rPr>
                <w:rFonts w:ascii="Times New Roman" w:eastAsia="Times New Roman" w:hAnsi="Times New Roman"/>
                <w:sz w:val="20"/>
                <w:szCs w:val="20"/>
              </w:rPr>
              <w:t>кг</w:t>
            </w:r>
            <w:proofErr w:type="gramEnd"/>
            <w:r w:rsidRPr="004535C6">
              <w:rPr>
                <w:rFonts w:ascii="Times New Roman" w:eastAsia="Times New Roman" w:hAnsi="Times New Roman"/>
                <w:sz w:val="20"/>
                <w:szCs w:val="20"/>
              </w:rPr>
              <w:t xml:space="preserve">)  в пластиковых ведрах (20 кг) </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кг</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540</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130</w:t>
            </w:r>
          </w:p>
        </w:tc>
        <w:tc>
          <w:tcPr>
            <w:tcW w:w="3167"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 xml:space="preserve">Лента </w:t>
            </w:r>
            <w:proofErr w:type="spellStart"/>
            <w:r w:rsidRPr="004535C6">
              <w:rPr>
                <w:rFonts w:ascii="Times New Roman" w:eastAsia="Times New Roman" w:hAnsi="Times New Roman"/>
                <w:sz w:val="20"/>
                <w:szCs w:val="20"/>
              </w:rPr>
              <w:t>термоусадочная</w:t>
            </w:r>
            <w:proofErr w:type="spellEnd"/>
            <w:r w:rsidRPr="004535C6">
              <w:rPr>
                <w:rFonts w:ascii="Times New Roman" w:eastAsia="Times New Roman" w:hAnsi="Times New Roman"/>
                <w:sz w:val="20"/>
                <w:szCs w:val="20"/>
              </w:rPr>
              <w:t xml:space="preserve"> терма 450х1,6</w:t>
            </w:r>
          </w:p>
        </w:tc>
        <w:tc>
          <w:tcPr>
            <w:tcW w:w="1134"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м</w:t>
            </w:r>
          </w:p>
        </w:tc>
        <w:tc>
          <w:tcPr>
            <w:tcW w:w="816" w:type="dxa"/>
            <w:tcBorders>
              <w:top w:val="nil"/>
              <w:left w:val="nil"/>
              <w:bottom w:val="single" w:sz="4" w:space="0" w:color="auto"/>
              <w:right w:val="single" w:sz="4" w:space="0" w:color="auto"/>
            </w:tcBorders>
            <w:shd w:val="clear" w:color="auto" w:fill="auto"/>
            <w:vAlign w:val="bottom"/>
            <w:hideMark/>
          </w:tcPr>
          <w:p w:rsidR="006C24EF" w:rsidRPr="004535C6" w:rsidRDefault="006C24EF" w:rsidP="006C24EF">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180</w:t>
            </w: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6C24EF" w:rsidRPr="004535C6" w:rsidRDefault="006C24EF" w:rsidP="006C24EF">
            <w:pPr>
              <w:spacing w:after="0" w:line="360" w:lineRule="auto"/>
              <w:jc w:val="both"/>
              <w:rPr>
                <w:rFonts w:ascii="Times New Roman" w:eastAsia="Times New Roman" w:hAnsi="Times New Roman"/>
                <w:sz w:val="20"/>
                <w:szCs w:val="20"/>
              </w:rPr>
            </w:pPr>
          </w:p>
        </w:tc>
      </w:tr>
      <w:tr w:rsidR="006C24EF" w:rsidRPr="004535C6" w:rsidTr="006C24EF">
        <w:trPr>
          <w:trHeight w:val="445"/>
        </w:trPr>
        <w:tc>
          <w:tcPr>
            <w:tcW w:w="551" w:type="dxa"/>
            <w:noWrap/>
          </w:tcPr>
          <w:p w:rsidR="006C24EF" w:rsidRPr="004535C6" w:rsidRDefault="006C24EF" w:rsidP="006C24EF">
            <w:pPr>
              <w:spacing w:after="0" w:line="360" w:lineRule="auto"/>
              <w:jc w:val="both"/>
              <w:rPr>
                <w:rFonts w:ascii="Times New Roman" w:eastAsia="Times New Roman" w:hAnsi="Times New Roman"/>
                <w:iCs/>
                <w:sz w:val="20"/>
                <w:szCs w:val="20"/>
              </w:rPr>
            </w:pPr>
          </w:p>
        </w:tc>
        <w:tc>
          <w:tcPr>
            <w:tcW w:w="3167" w:type="dxa"/>
          </w:tcPr>
          <w:p w:rsidR="006C24EF" w:rsidRPr="004535C6" w:rsidRDefault="006C24EF" w:rsidP="006C24EF">
            <w:pPr>
              <w:spacing w:after="0" w:line="360" w:lineRule="auto"/>
              <w:jc w:val="both"/>
              <w:rPr>
                <w:rFonts w:ascii="Times New Roman" w:eastAsia="Times New Roman" w:hAnsi="Times New Roman"/>
                <w:b/>
                <w:bCs/>
                <w:iCs/>
                <w:sz w:val="24"/>
                <w:szCs w:val="24"/>
              </w:rPr>
            </w:pPr>
            <w:r w:rsidRPr="004535C6">
              <w:rPr>
                <w:rFonts w:ascii="Times New Roman" w:eastAsia="Times New Roman" w:hAnsi="Times New Roman"/>
                <w:b/>
                <w:bCs/>
                <w:iCs/>
                <w:sz w:val="24"/>
                <w:szCs w:val="24"/>
              </w:rPr>
              <w:t>Итого, в том числе  НДС</w:t>
            </w:r>
          </w:p>
        </w:tc>
        <w:tc>
          <w:tcPr>
            <w:tcW w:w="1134" w:type="dxa"/>
            <w:noWrap/>
          </w:tcPr>
          <w:p w:rsidR="006C24EF" w:rsidRPr="004535C6" w:rsidRDefault="006C24EF" w:rsidP="006C24EF">
            <w:pPr>
              <w:spacing w:after="0" w:line="360" w:lineRule="auto"/>
              <w:jc w:val="both"/>
              <w:rPr>
                <w:rFonts w:ascii="Times New Roman" w:eastAsia="Times New Roman" w:hAnsi="Times New Roman"/>
                <w:iCs/>
                <w:sz w:val="24"/>
                <w:szCs w:val="24"/>
              </w:rPr>
            </w:pPr>
            <w:proofErr w:type="spellStart"/>
            <w:proofErr w:type="gramStart"/>
            <w:r w:rsidRPr="004535C6">
              <w:rPr>
                <w:rFonts w:ascii="Times New Roman" w:eastAsia="Times New Roman" w:hAnsi="Times New Roman"/>
                <w:iCs/>
                <w:sz w:val="24"/>
                <w:szCs w:val="24"/>
              </w:rPr>
              <w:t>ед</w:t>
            </w:r>
            <w:proofErr w:type="spellEnd"/>
            <w:proofErr w:type="gramEnd"/>
          </w:p>
        </w:tc>
        <w:tc>
          <w:tcPr>
            <w:tcW w:w="816" w:type="dxa"/>
            <w:noWrap/>
          </w:tcPr>
          <w:p w:rsidR="006C24EF" w:rsidRPr="004535C6" w:rsidRDefault="006C24EF" w:rsidP="006C24EF">
            <w:pPr>
              <w:spacing w:after="0" w:line="360" w:lineRule="auto"/>
              <w:jc w:val="both"/>
              <w:rPr>
                <w:rFonts w:ascii="Times New Roman" w:eastAsia="Times New Roman" w:hAnsi="Times New Roman"/>
                <w:iCs/>
                <w:sz w:val="24"/>
                <w:szCs w:val="24"/>
              </w:rPr>
            </w:pPr>
            <w:r w:rsidRPr="004535C6">
              <w:rPr>
                <w:rFonts w:ascii="Times New Roman" w:eastAsia="Times New Roman" w:hAnsi="Times New Roman"/>
                <w:iCs/>
                <w:sz w:val="24"/>
                <w:szCs w:val="24"/>
              </w:rPr>
              <w:t>19064</w:t>
            </w:r>
          </w:p>
        </w:tc>
        <w:tc>
          <w:tcPr>
            <w:tcW w:w="2086" w:type="dxa"/>
            <w:noWrap/>
          </w:tcPr>
          <w:p w:rsidR="006C24EF" w:rsidRPr="004535C6" w:rsidRDefault="006C24EF" w:rsidP="006C24EF">
            <w:pPr>
              <w:spacing w:after="0" w:line="360" w:lineRule="auto"/>
              <w:jc w:val="both"/>
              <w:rPr>
                <w:rFonts w:ascii="Times New Roman" w:eastAsia="Times New Roman" w:hAnsi="Times New Roman"/>
                <w:iCs/>
                <w:sz w:val="24"/>
                <w:szCs w:val="24"/>
              </w:rPr>
            </w:pPr>
            <w:r w:rsidRPr="004535C6">
              <w:rPr>
                <w:rFonts w:ascii="Times New Roman" w:eastAsia="Times New Roman" w:hAnsi="Times New Roman"/>
                <w:iCs/>
                <w:sz w:val="24"/>
                <w:szCs w:val="24"/>
              </w:rPr>
              <w:t>Х</w:t>
            </w:r>
          </w:p>
        </w:tc>
        <w:tc>
          <w:tcPr>
            <w:tcW w:w="2086" w:type="dxa"/>
            <w:noWrap/>
          </w:tcPr>
          <w:p w:rsidR="006C24EF" w:rsidRPr="004535C6" w:rsidRDefault="006C24EF" w:rsidP="006C24EF">
            <w:pPr>
              <w:spacing w:after="0" w:line="360" w:lineRule="auto"/>
              <w:jc w:val="both"/>
              <w:rPr>
                <w:rFonts w:ascii="Times New Roman" w:eastAsia="Times New Roman" w:hAnsi="Times New Roman"/>
                <w:b/>
                <w:bCs/>
                <w:iCs/>
                <w:sz w:val="24"/>
                <w:szCs w:val="24"/>
              </w:rPr>
            </w:pPr>
          </w:p>
        </w:tc>
      </w:tr>
    </w:tbl>
    <w:p w:rsidR="00943009" w:rsidRPr="004535C6" w:rsidRDefault="00943009" w:rsidP="00125391">
      <w:pPr>
        <w:spacing w:after="0" w:line="360" w:lineRule="auto"/>
        <w:jc w:val="both"/>
        <w:rPr>
          <w:rFonts w:ascii="Times New Roman" w:eastAsia="Times New Roman" w:hAnsi="Times New Roman"/>
          <w:sz w:val="18"/>
          <w:szCs w:val="18"/>
        </w:rPr>
      </w:pPr>
    </w:p>
    <w:p w:rsidR="00125391" w:rsidRPr="004535C6" w:rsidRDefault="00125391" w:rsidP="00125391">
      <w:pPr>
        <w:spacing w:after="0" w:line="240" w:lineRule="auto"/>
        <w:ind w:right="3684" w:firstLine="567"/>
        <w:rPr>
          <w:rFonts w:ascii="Times New Roman" w:eastAsia="Times New Roman" w:hAnsi="Times New Roman"/>
          <w:sz w:val="24"/>
          <w:szCs w:val="24"/>
          <w:vertAlign w:val="superscript"/>
        </w:rPr>
      </w:pPr>
      <w:r w:rsidRPr="004535C6">
        <w:rPr>
          <w:rFonts w:ascii="Times New Roman" w:eastAsia="Times New Roman" w:hAnsi="Times New Roman"/>
          <w:sz w:val="24"/>
          <w:szCs w:val="24"/>
          <w:vertAlign w:val="superscript"/>
        </w:rPr>
        <w:t>_____________________________________________________</w:t>
      </w:r>
    </w:p>
    <w:p w:rsidR="00125391" w:rsidRPr="002D4EF8" w:rsidRDefault="00125391" w:rsidP="00125391">
      <w:pPr>
        <w:spacing w:after="0" w:line="240" w:lineRule="auto"/>
        <w:ind w:right="3684" w:firstLine="567"/>
        <w:rPr>
          <w:rFonts w:ascii="Times New Roman" w:eastAsia="Times New Roman" w:hAnsi="Times New Roman"/>
          <w:sz w:val="24"/>
          <w:szCs w:val="24"/>
          <w:vertAlign w:val="superscript"/>
        </w:rPr>
      </w:pPr>
      <w:r w:rsidRPr="002D4EF8">
        <w:rPr>
          <w:rFonts w:ascii="Times New Roman" w:eastAsia="Times New Roman" w:hAnsi="Times New Roman"/>
          <w:sz w:val="24"/>
          <w:szCs w:val="24"/>
          <w:vertAlign w:val="superscript"/>
        </w:rPr>
        <w:t xml:space="preserve">                                (подпись, М.П.)</w:t>
      </w:r>
    </w:p>
    <w:p w:rsidR="00125391" w:rsidRPr="002D4EF8" w:rsidRDefault="00125391" w:rsidP="00125391">
      <w:pPr>
        <w:spacing w:after="0" w:line="240" w:lineRule="auto"/>
        <w:ind w:firstLine="567"/>
        <w:jc w:val="both"/>
        <w:rPr>
          <w:rFonts w:ascii="Times New Roman" w:eastAsia="Times New Roman" w:hAnsi="Times New Roman"/>
          <w:sz w:val="24"/>
          <w:szCs w:val="24"/>
        </w:rPr>
      </w:pPr>
      <w:r w:rsidRPr="002D4EF8">
        <w:rPr>
          <w:rFonts w:ascii="Times New Roman" w:eastAsia="Times New Roman" w:hAnsi="Times New Roman"/>
          <w:sz w:val="24"/>
          <w:szCs w:val="24"/>
        </w:rPr>
        <w:t>____________________________________</w:t>
      </w:r>
    </w:p>
    <w:p w:rsidR="00125391" w:rsidRPr="002D4EF8" w:rsidRDefault="00125391" w:rsidP="00125391">
      <w:pPr>
        <w:spacing w:after="0" w:line="240" w:lineRule="auto"/>
        <w:ind w:right="3684"/>
        <w:rPr>
          <w:rFonts w:ascii="Times New Roman" w:eastAsia="Times New Roman" w:hAnsi="Times New Roman"/>
          <w:sz w:val="24"/>
          <w:szCs w:val="24"/>
          <w:vertAlign w:val="superscript"/>
        </w:rPr>
      </w:pPr>
      <w:r w:rsidRPr="002D4EF8">
        <w:rPr>
          <w:rFonts w:ascii="Times New Roman" w:eastAsia="Times New Roman" w:hAnsi="Times New Roman"/>
          <w:sz w:val="24"/>
          <w:szCs w:val="24"/>
          <w:vertAlign w:val="superscript"/>
        </w:rPr>
        <w:t xml:space="preserve">                      (фамилия, имя, отчество </w:t>
      </w:r>
      <w:proofErr w:type="gramStart"/>
      <w:r w:rsidRPr="002D4EF8">
        <w:rPr>
          <w:rFonts w:ascii="Times New Roman" w:eastAsia="Times New Roman" w:hAnsi="Times New Roman"/>
          <w:sz w:val="24"/>
          <w:szCs w:val="24"/>
          <w:vertAlign w:val="superscript"/>
        </w:rPr>
        <w:t>подписавшего</w:t>
      </w:r>
      <w:proofErr w:type="gramEnd"/>
      <w:r w:rsidRPr="002D4EF8">
        <w:rPr>
          <w:rFonts w:ascii="Times New Roman" w:eastAsia="Times New Roman" w:hAnsi="Times New Roman"/>
          <w:sz w:val="24"/>
          <w:szCs w:val="24"/>
          <w:vertAlign w:val="superscript"/>
        </w:rPr>
        <w:t>, должность)</w:t>
      </w:r>
    </w:p>
    <w:p w:rsidR="00125391" w:rsidRPr="002D4EF8" w:rsidRDefault="00125391" w:rsidP="00125391">
      <w:pPr>
        <w:pBdr>
          <w:bottom w:val="single" w:sz="4" w:space="1" w:color="000000"/>
        </w:pBdr>
        <w:shd w:val="clear" w:color="auto" w:fill="E0E0E0"/>
        <w:spacing w:after="0" w:line="240" w:lineRule="auto"/>
        <w:ind w:right="21"/>
        <w:jc w:val="center"/>
        <w:rPr>
          <w:rFonts w:ascii="Times New Roman" w:eastAsia="Times New Roman" w:hAnsi="Times New Roman"/>
          <w:sz w:val="24"/>
          <w:szCs w:val="24"/>
        </w:rPr>
      </w:pPr>
      <w:r w:rsidRPr="002D4EF8">
        <w:rPr>
          <w:rFonts w:ascii="Times New Roman" w:eastAsia="Times New Roman" w:hAnsi="Times New Roman"/>
          <w:sz w:val="24"/>
          <w:szCs w:val="24"/>
        </w:rPr>
        <w:t>Инструкции по заполнению</w:t>
      </w:r>
    </w:p>
    <w:p w:rsidR="00125391" w:rsidRPr="002D4EF8" w:rsidRDefault="00125391" w:rsidP="00125391">
      <w:pPr>
        <w:tabs>
          <w:tab w:val="left" w:pos="1494"/>
        </w:tabs>
        <w:spacing w:after="0" w:line="360" w:lineRule="auto"/>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1. Участник запроса </w:t>
      </w:r>
      <w:r w:rsidR="005260E4" w:rsidRPr="002D4EF8">
        <w:rPr>
          <w:rFonts w:ascii="Times New Roman" w:eastAsia="Times New Roman" w:hAnsi="Times New Roman"/>
          <w:sz w:val="24"/>
          <w:szCs w:val="24"/>
        </w:rPr>
        <w:t>предложений</w:t>
      </w:r>
      <w:r w:rsidRPr="002D4EF8">
        <w:rPr>
          <w:rFonts w:ascii="Times New Roman" w:eastAsia="Times New Roman" w:hAnsi="Times New Roman"/>
          <w:sz w:val="24"/>
          <w:szCs w:val="24"/>
        </w:rPr>
        <w:t xml:space="preserve"> приводит номер и дату письма о подаче оферты, приложением к которому является данное коммерческое предложение.</w:t>
      </w:r>
    </w:p>
    <w:p w:rsidR="00125391" w:rsidRPr="002D4EF8" w:rsidRDefault="00125391" w:rsidP="00125391">
      <w:pPr>
        <w:tabs>
          <w:tab w:val="left" w:pos="1494"/>
        </w:tabs>
        <w:spacing w:after="0" w:line="360" w:lineRule="auto"/>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2. Участник запроса </w:t>
      </w:r>
      <w:r w:rsidR="005260E4" w:rsidRPr="002D4EF8">
        <w:rPr>
          <w:rFonts w:ascii="Times New Roman" w:eastAsia="Times New Roman" w:hAnsi="Times New Roman"/>
          <w:sz w:val="24"/>
          <w:szCs w:val="24"/>
        </w:rPr>
        <w:t>предложений</w:t>
      </w:r>
      <w:r w:rsidRPr="002D4EF8">
        <w:rPr>
          <w:rFonts w:ascii="Times New Roman" w:eastAsia="Times New Roman" w:hAnsi="Times New Roman"/>
          <w:sz w:val="24"/>
          <w:szCs w:val="24"/>
        </w:rPr>
        <w:t xml:space="preserve"> указывает свое фирменное наименование (в т. ч. организационно-правовую форму) и свой адрес.</w:t>
      </w:r>
    </w:p>
    <w:p w:rsidR="00125391" w:rsidRPr="002D4EF8" w:rsidRDefault="00125391" w:rsidP="00125391">
      <w:pPr>
        <w:tabs>
          <w:tab w:val="left" w:pos="1494"/>
        </w:tabs>
        <w:spacing w:after="0" w:line="360" w:lineRule="auto"/>
        <w:jc w:val="both"/>
        <w:rPr>
          <w:rFonts w:ascii="Times New Roman" w:eastAsia="Times New Roman" w:hAnsi="Times New Roman"/>
          <w:sz w:val="24"/>
          <w:szCs w:val="24"/>
        </w:rPr>
      </w:pPr>
      <w:r w:rsidRPr="002D4EF8">
        <w:rPr>
          <w:rFonts w:ascii="Times New Roman" w:eastAsia="Times New Roman" w:hAnsi="Times New Roman"/>
          <w:sz w:val="24"/>
          <w:szCs w:val="24"/>
        </w:rPr>
        <w:t>3. В таблице приводится расчет стоимости поставляемых товаров. Цена единицы и общая стоимость в таблице должны включать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p>
    <w:p w:rsidR="00125391" w:rsidRPr="002D4EF8" w:rsidRDefault="00CB4D22" w:rsidP="00125391">
      <w:pPr>
        <w:tabs>
          <w:tab w:val="left" w:pos="1494"/>
        </w:tabs>
        <w:spacing w:after="0" w:line="360" w:lineRule="auto"/>
        <w:jc w:val="both"/>
        <w:rPr>
          <w:rFonts w:ascii="Times New Roman" w:eastAsia="Times New Roman" w:hAnsi="Times New Roman"/>
          <w:sz w:val="24"/>
          <w:szCs w:val="24"/>
        </w:rPr>
      </w:pPr>
      <w:r w:rsidRPr="002D4EF8">
        <w:rPr>
          <w:rFonts w:ascii="Times New Roman" w:eastAsia="Times New Roman" w:hAnsi="Times New Roman"/>
          <w:sz w:val="24"/>
          <w:szCs w:val="24"/>
          <w:u w:val="single"/>
        </w:rPr>
        <w:t>4.</w:t>
      </w:r>
      <w:r w:rsidRPr="002D4EF8">
        <w:rPr>
          <w:rFonts w:ascii="Times New Roman" w:eastAsia="Times New Roman" w:hAnsi="Times New Roman"/>
          <w:b/>
          <w:sz w:val="24"/>
          <w:szCs w:val="24"/>
          <w:u w:val="single"/>
        </w:rPr>
        <w:t xml:space="preserve"> </w:t>
      </w:r>
      <w:r w:rsidR="00125391" w:rsidRPr="002D4EF8">
        <w:rPr>
          <w:rFonts w:ascii="Times New Roman" w:eastAsia="Times New Roman" w:hAnsi="Times New Roman"/>
          <w:b/>
          <w:sz w:val="24"/>
          <w:szCs w:val="24"/>
          <w:u w:val="single"/>
        </w:rPr>
        <w:t>Цена за единицу Товара</w:t>
      </w:r>
      <w:r w:rsidR="00125391" w:rsidRPr="000F2E01">
        <w:rPr>
          <w:rFonts w:ascii="Times New Roman" w:eastAsia="Times New Roman" w:hAnsi="Times New Roman"/>
          <w:b/>
          <w:sz w:val="24"/>
          <w:szCs w:val="24"/>
          <w:u w:val="single"/>
        </w:rPr>
        <w:t>, предложенная Участником, не</w:t>
      </w:r>
      <w:r w:rsidR="00125391" w:rsidRPr="002D4EF8">
        <w:rPr>
          <w:rFonts w:ascii="Times New Roman" w:eastAsia="Times New Roman" w:hAnsi="Times New Roman"/>
          <w:b/>
          <w:sz w:val="24"/>
          <w:szCs w:val="24"/>
          <w:u w:val="single"/>
        </w:rPr>
        <w:t xml:space="preserve"> должна превышать начальную (максимальную) цену за единицу Товара, указанную в Документации.</w:t>
      </w:r>
    </w:p>
    <w:p w:rsidR="00125391" w:rsidRDefault="00125391" w:rsidP="00CB4D22">
      <w:pPr>
        <w:tabs>
          <w:tab w:val="left" w:pos="1494"/>
        </w:tabs>
        <w:spacing w:after="0" w:line="360" w:lineRule="auto"/>
        <w:jc w:val="both"/>
        <w:rPr>
          <w:rFonts w:ascii="Times New Roman" w:eastAsia="Times New Roman" w:hAnsi="Times New Roman"/>
          <w:sz w:val="24"/>
          <w:szCs w:val="24"/>
        </w:rPr>
      </w:pPr>
      <w:bookmarkStart w:id="180" w:name="_Ref55336345"/>
      <w:bookmarkStart w:id="181" w:name="_Ref55335821"/>
    </w:p>
    <w:p w:rsidR="00465E18" w:rsidRDefault="00465E18" w:rsidP="00CB4D22">
      <w:pPr>
        <w:tabs>
          <w:tab w:val="left" w:pos="1494"/>
        </w:tabs>
        <w:spacing w:after="0" w:line="360" w:lineRule="auto"/>
        <w:jc w:val="both"/>
        <w:rPr>
          <w:rFonts w:ascii="Times New Roman" w:eastAsia="Times New Roman" w:hAnsi="Times New Roman"/>
          <w:sz w:val="24"/>
          <w:szCs w:val="24"/>
        </w:rPr>
      </w:pPr>
    </w:p>
    <w:p w:rsidR="00465E18" w:rsidRDefault="00465E18" w:rsidP="00CB4D22">
      <w:pPr>
        <w:tabs>
          <w:tab w:val="left" w:pos="1494"/>
        </w:tabs>
        <w:spacing w:after="0" w:line="360" w:lineRule="auto"/>
        <w:jc w:val="both"/>
        <w:rPr>
          <w:rFonts w:ascii="Times New Roman" w:eastAsia="Times New Roman" w:hAnsi="Times New Roman"/>
          <w:sz w:val="24"/>
          <w:szCs w:val="24"/>
        </w:rPr>
      </w:pPr>
    </w:p>
    <w:p w:rsidR="00465E18" w:rsidRDefault="00465E18" w:rsidP="00CB4D22">
      <w:pPr>
        <w:tabs>
          <w:tab w:val="left" w:pos="1494"/>
        </w:tabs>
        <w:spacing w:after="0" w:line="360" w:lineRule="auto"/>
        <w:jc w:val="both"/>
        <w:rPr>
          <w:rFonts w:ascii="Times New Roman" w:eastAsia="Times New Roman" w:hAnsi="Times New Roman"/>
          <w:sz w:val="24"/>
          <w:szCs w:val="24"/>
        </w:rPr>
      </w:pPr>
    </w:p>
    <w:p w:rsidR="00465E18" w:rsidRDefault="00465E18" w:rsidP="00CB4D22">
      <w:pPr>
        <w:tabs>
          <w:tab w:val="left" w:pos="1494"/>
        </w:tabs>
        <w:spacing w:after="0" w:line="360" w:lineRule="auto"/>
        <w:jc w:val="both"/>
        <w:rPr>
          <w:rFonts w:ascii="Times New Roman" w:eastAsia="Times New Roman" w:hAnsi="Times New Roman"/>
          <w:sz w:val="24"/>
          <w:szCs w:val="24"/>
        </w:rPr>
      </w:pPr>
    </w:p>
    <w:p w:rsidR="00465E18" w:rsidRDefault="00465E18" w:rsidP="00CB4D22">
      <w:pPr>
        <w:tabs>
          <w:tab w:val="left" w:pos="1494"/>
        </w:tabs>
        <w:spacing w:after="0" w:line="360" w:lineRule="auto"/>
        <w:jc w:val="both"/>
        <w:rPr>
          <w:rFonts w:ascii="Times New Roman" w:eastAsia="Times New Roman" w:hAnsi="Times New Roman"/>
          <w:sz w:val="24"/>
          <w:szCs w:val="24"/>
        </w:rPr>
      </w:pPr>
    </w:p>
    <w:p w:rsidR="00465E18" w:rsidRDefault="00465E18" w:rsidP="00CB4D22">
      <w:pPr>
        <w:tabs>
          <w:tab w:val="left" w:pos="1494"/>
        </w:tabs>
        <w:spacing w:after="0" w:line="360" w:lineRule="auto"/>
        <w:jc w:val="both"/>
        <w:rPr>
          <w:rFonts w:ascii="Times New Roman" w:eastAsia="Times New Roman" w:hAnsi="Times New Roman"/>
          <w:sz w:val="24"/>
          <w:szCs w:val="24"/>
        </w:rPr>
      </w:pPr>
    </w:p>
    <w:p w:rsidR="00465E18" w:rsidRDefault="00465E18" w:rsidP="00CB4D22">
      <w:pPr>
        <w:tabs>
          <w:tab w:val="left" w:pos="1494"/>
        </w:tabs>
        <w:spacing w:after="0" w:line="360" w:lineRule="auto"/>
        <w:jc w:val="both"/>
        <w:rPr>
          <w:rFonts w:ascii="Times New Roman" w:eastAsia="Times New Roman" w:hAnsi="Times New Roman"/>
          <w:sz w:val="24"/>
          <w:szCs w:val="24"/>
        </w:rPr>
      </w:pPr>
    </w:p>
    <w:p w:rsidR="00465E18" w:rsidRDefault="00465E18" w:rsidP="00CB4D22">
      <w:pPr>
        <w:tabs>
          <w:tab w:val="left" w:pos="1494"/>
        </w:tabs>
        <w:spacing w:after="0" w:line="360" w:lineRule="auto"/>
        <w:jc w:val="both"/>
        <w:rPr>
          <w:rFonts w:ascii="Times New Roman" w:eastAsia="Times New Roman" w:hAnsi="Times New Roman"/>
          <w:sz w:val="24"/>
          <w:szCs w:val="24"/>
        </w:rPr>
      </w:pPr>
    </w:p>
    <w:p w:rsidR="00465E18" w:rsidRDefault="00465E18" w:rsidP="00CB4D22">
      <w:pPr>
        <w:tabs>
          <w:tab w:val="left" w:pos="1494"/>
        </w:tabs>
        <w:spacing w:after="0" w:line="360" w:lineRule="auto"/>
        <w:jc w:val="both"/>
        <w:rPr>
          <w:rFonts w:ascii="Times New Roman" w:eastAsia="Times New Roman" w:hAnsi="Times New Roman"/>
          <w:sz w:val="24"/>
          <w:szCs w:val="24"/>
        </w:rPr>
      </w:pPr>
    </w:p>
    <w:p w:rsidR="00465E18" w:rsidRDefault="00465E18" w:rsidP="00CB4D22">
      <w:pPr>
        <w:tabs>
          <w:tab w:val="left" w:pos="1494"/>
        </w:tabs>
        <w:spacing w:after="0" w:line="360" w:lineRule="auto"/>
        <w:jc w:val="both"/>
        <w:rPr>
          <w:rFonts w:ascii="Times New Roman" w:eastAsia="Times New Roman" w:hAnsi="Times New Roman"/>
          <w:sz w:val="24"/>
          <w:szCs w:val="24"/>
        </w:rPr>
      </w:pPr>
    </w:p>
    <w:p w:rsidR="00465E18" w:rsidRDefault="00465E18" w:rsidP="00CB4D22">
      <w:pPr>
        <w:tabs>
          <w:tab w:val="left" w:pos="1494"/>
        </w:tabs>
        <w:spacing w:after="0" w:line="360" w:lineRule="auto"/>
        <w:jc w:val="both"/>
        <w:rPr>
          <w:rFonts w:ascii="Times New Roman" w:eastAsia="Times New Roman" w:hAnsi="Times New Roman"/>
          <w:sz w:val="24"/>
          <w:szCs w:val="24"/>
        </w:rPr>
      </w:pPr>
    </w:p>
    <w:p w:rsidR="00BE52B9" w:rsidRPr="002D4EF8" w:rsidRDefault="00BE52B9" w:rsidP="00CB4D22">
      <w:pPr>
        <w:tabs>
          <w:tab w:val="left" w:pos="1494"/>
        </w:tabs>
        <w:spacing w:after="0" w:line="360" w:lineRule="auto"/>
        <w:jc w:val="both"/>
        <w:rPr>
          <w:rFonts w:ascii="Times New Roman" w:eastAsia="Times New Roman" w:hAnsi="Times New Roman"/>
          <w:sz w:val="24"/>
          <w:szCs w:val="24"/>
        </w:rPr>
      </w:pPr>
    </w:p>
    <w:p w:rsidR="00125391" w:rsidRPr="001B0F68" w:rsidRDefault="00125391" w:rsidP="001B0F68">
      <w:pPr>
        <w:pStyle w:val="2"/>
        <w:numPr>
          <w:ilvl w:val="0"/>
          <w:numId w:val="0"/>
        </w:numPr>
        <w:ind w:left="1134"/>
        <w:jc w:val="right"/>
        <w:rPr>
          <w:rFonts w:ascii="Times New Roman" w:hAnsi="Times New Roman" w:cs="Times New Roman"/>
          <w:sz w:val="24"/>
          <w:szCs w:val="24"/>
        </w:rPr>
      </w:pPr>
      <w:r w:rsidRPr="000F2E01">
        <w:rPr>
          <w:rFonts w:ascii="Times New Roman" w:hAnsi="Times New Roman" w:cs="Times New Roman"/>
          <w:sz w:val="24"/>
          <w:szCs w:val="24"/>
        </w:rPr>
        <w:lastRenderedPageBreak/>
        <w:t xml:space="preserve">Техническое предложение (форма </w:t>
      </w:r>
      <w:r w:rsidRPr="000F2E01">
        <w:rPr>
          <w:rFonts w:ascii="Times New Roman" w:hAnsi="Times New Roman" w:cs="Times New Roman"/>
          <w:sz w:val="24"/>
          <w:szCs w:val="24"/>
        </w:rPr>
        <w:fldChar w:fldCharType="begin"/>
      </w:r>
      <w:r w:rsidRPr="000F2E01">
        <w:rPr>
          <w:rFonts w:ascii="Times New Roman" w:hAnsi="Times New Roman" w:cs="Times New Roman"/>
          <w:sz w:val="24"/>
          <w:szCs w:val="24"/>
        </w:rPr>
        <w:instrText xml:space="preserve"> SEQ "форма" \*Arabic </w:instrText>
      </w:r>
      <w:r w:rsidRPr="000F2E01">
        <w:rPr>
          <w:rFonts w:ascii="Times New Roman" w:hAnsi="Times New Roman" w:cs="Times New Roman"/>
          <w:sz w:val="24"/>
          <w:szCs w:val="24"/>
        </w:rPr>
        <w:fldChar w:fldCharType="separate"/>
      </w:r>
      <w:r w:rsidRPr="000F2E01">
        <w:rPr>
          <w:rFonts w:ascii="Times New Roman" w:hAnsi="Times New Roman" w:cs="Times New Roman"/>
          <w:noProof/>
          <w:sz w:val="24"/>
          <w:szCs w:val="24"/>
        </w:rPr>
        <w:t>2</w:t>
      </w:r>
      <w:r w:rsidRPr="000F2E01">
        <w:rPr>
          <w:rFonts w:ascii="Times New Roman" w:hAnsi="Times New Roman" w:cs="Times New Roman"/>
          <w:sz w:val="24"/>
          <w:szCs w:val="24"/>
        </w:rPr>
        <w:fldChar w:fldCharType="end"/>
      </w:r>
      <w:r w:rsidRPr="000F2E01">
        <w:rPr>
          <w:rFonts w:ascii="Times New Roman" w:hAnsi="Times New Roman" w:cs="Times New Roman"/>
          <w:sz w:val="24"/>
          <w:szCs w:val="24"/>
        </w:rPr>
        <w:t>)</w:t>
      </w:r>
      <w:bookmarkEnd w:id="180"/>
      <w:bookmarkEnd w:id="181"/>
    </w:p>
    <w:p w:rsidR="00125391" w:rsidRPr="002D4EF8" w:rsidRDefault="00125391" w:rsidP="00125391">
      <w:pPr>
        <w:spacing w:after="0" w:line="240" w:lineRule="auto"/>
        <w:jc w:val="right"/>
        <w:rPr>
          <w:rFonts w:ascii="Times New Roman" w:eastAsia="Times New Roman" w:hAnsi="Times New Roman"/>
          <w:sz w:val="24"/>
          <w:szCs w:val="24"/>
        </w:rPr>
      </w:pPr>
      <w:r w:rsidRPr="002D4EF8">
        <w:rPr>
          <w:rFonts w:ascii="Times New Roman" w:eastAsia="Times New Roman" w:hAnsi="Times New Roman"/>
          <w:sz w:val="24"/>
          <w:szCs w:val="24"/>
        </w:rPr>
        <w:t xml:space="preserve">Приложение </w:t>
      </w:r>
      <w:r w:rsidRPr="002D4EF8">
        <w:rPr>
          <w:rFonts w:ascii="Times New Roman" w:eastAsia="Times New Roman" w:hAnsi="Times New Roman"/>
          <w:sz w:val="24"/>
          <w:szCs w:val="24"/>
        </w:rPr>
        <w:fldChar w:fldCharType="begin"/>
      </w:r>
      <w:r w:rsidRPr="002D4EF8">
        <w:rPr>
          <w:rFonts w:ascii="Times New Roman" w:eastAsia="Times New Roman" w:hAnsi="Times New Roman"/>
          <w:sz w:val="24"/>
          <w:szCs w:val="24"/>
        </w:rPr>
        <w:instrText xml:space="preserve"> SEQ "Приложение" \*Arabic </w:instrText>
      </w:r>
      <w:r w:rsidRPr="002D4EF8">
        <w:rPr>
          <w:rFonts w:ascii="Times New Roman" w:eastAsia="Times New Roman" w:hAnsi="Times New Roman"/>
          <w:sz w:val="24"/>
          <w:szCs w:val="24"/>
        </w:rPr>
        <w:fldChar w:fldCharType="separate"/>
      </w:r>
      <w:r w:rsidRPr="002D4EF8">
        <w:rPr>
          <w:rFonts w:ascii="Times New Roman" w:eastAsia="Times New Roman" w:hAnsi="Times New Roman"/>
          <w:noProof/>
          <w:sz w:val="24"/>
          <w:szCs w:val="24"/>
        </w:rPr>
        <w:t>2</w:t>
      </w:r>
      <w:r w:rsidRPr="002D4EF8">
        <w:rPr>
          <w:rFonts w:ascii="Times New Roman" w:eastAsia="Times New Roman" w:hAnsi="Times New Roman"/>
          <w:noProof/>
          <w:sz w:val="24"/>
          <w:szCs w:val="24"/>
        </w:rPr>
        <w:fldChar w:fldCharType="end"/>
      </w:r>
      <w:r w:rsidRPr="002D4EF8">
        <w:rPr>
          <w:rFonts w:ascii="Times New Roman" w:eastAsia="Times New Roman" w:hAnsi="Times New Roman"/>
          <w:sz w:val="24"/>
          <w:szCs w:val="24"/>
        </w:rPr>
        <w:t xml:space="preserve"> к письму о подаче оферты</w:t>
      </w:r>
      <w:r w:rsidRPr="002D4EF8">
        <w:rPr>
          <w:rFonts w:ascii="Times New Roman" w:eastAsia="Times New Roman" w:hAnsi="Times New Roman"/>
          <w:sz w:val="24"/>
          <w:szCs w:val="24"/>
        </w:rPr>
        <w:br/>
        <w:t>от «____»_____________ </w:t>
      </w:r>
      <w:proofErr w:type="gramStart"/>
      <w:r w:rsidRPr="002D4EF8">
        <w:rPr>
          <w:rFonts w:ascii="Times New Roman" w:eastAsia="Times New Roman" w:hAnsi="Times New Roman"/>
          <w:sz w:val="24"/>
          <w:szCs w:val="24"/>
        </w:rPr>
        <w:t>г</w:t>
      </w:r>
      <w:proofErr w:type="gramEnd"/>
      <w:r w:rsidRPr="002D4EF8">
        <w:rPr>
          <w:rFonts w:ascii="Times New Roman" w:eastAsia="Times New Roman" w:hAnsi="Times New Roman"/>
          <w:sz w:val="24"/>
          <w:szCs w:val="24"/>
        </w:rPr>
        <w:t>. №__________</w:t>
      </w:r>
    </w:p>
    <w:p w:rsidR="00125391" w:rsidRPr="002D4EF8" w:rsidRDefault="00125391" w:rsidP="00125391">
      <w:pPr>
        <w:spacing w:after="0" w:line="360" w:lineRule="auto"/>
        <w:ind w:firstLine="567"/>
        <w:jc w:val="both"/>
        <w:rPr>
          <w:rFonts w:ascii="Times New Roman" w:eastAsia="Times New Roman" w:hAnsi="Times New Roman"/>
          <w:sz w:val="24"/>
          <w:szCs w:val="24"/>
        </w:rPr>
      </w:pPr>
    </w:p>
    <w:p w:rsidR="00125391" w:rsidRPr="002D4EF8" w:rsidRDefault="00125391" w:rsidP="00125391">
      <w:pPr>
        <w:spacing w:after="0" w:line="360" w:lineRule="auto"/>
        <w:jc w:val="center"/>
        <w:rPr>
          <w:rFonts w:ascii="Times New Roman" w:eastAsia="Times New Roman" w:hAnsi="Times New Roman"/>
          <w:b/>
          <w:sz w:val="24"/>
          <w:szCs w:val="24"/>
        </w:rPr>
      </w:pPr>
      <w:r w:rsidRPr="002D4EF8">
        <w:rPr>
          <w:rFonts w:ascii="Times New Roman" w:eastAsia="Times New Roman" w:hAnsi="Times New Roman"/>
          <w:b/>
          <w:sz w:val="24"/>
          <w:szCs w:val="24"/>
        </w:rPr>
        <w:t>Техническое предложение</w:t>
      </w:r>
    </w:p>
    <w:p w:rsidR="00125391" w:rsidRPr="002D4EF8" w:rsidRDefault="00125391" w:rsidP="00125391">
      <w:pPr>
        <w:spacing w:after="0" w:line="360" w:lineRule="auto"/>
        <w:ind w:firstLine="567"/>
        <w:jc w:val="both"/>
        <w:rPr>
          <w:rFonts w:ascii="Times New Roman" w:eastAsia="Times New Roman" w:hAnsi="Times New Roman"/>
          <w:sz w:val="24"/>
          <w:szCs w:val="24"/>
        </w:rPr>
      </w:pPr>
    </w:p>
    <w:p w:rsidR="00125391" w:rsidRDefault="00125391" w:rsidP="00125391">
      <w:pPr>
        <w:spacing w:after="0" w:line="360" w:lineRule="auto"/>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Наименование и адрес Участника запроса </w:t>
      </w:r>
      <w:r w:rsidR="003A0525" w:rsidRPr="002D4EF8">
        <w:rPr>
          <w:rFonts w:ascii="Times New Roman" w:eastAsia="Times New Roman" w:hAnsi="Times New Roman"/>
          <w:sz w:val="24"/>
          <w:szCs w:val="24"/>
        </w:rPr>
        <w:t>предложений</w:t>
      </w:r>
      <w:r w:rsidRPr="002D4EF8">
        <w:rPr>
          <w:rFonts w:ascii="Times New Roman" w:eastAsia="Times New Roman" w:hAnsi="Times New Roman"/>
          <w:sz w:val="24"/>
          <w:szCs w:val="24"/>
        </w:rPr>
        <w:t>: ____________________________</w:t>
      </w:r>
    </w:p>
    <w:tbl>
      <w:tblPr>
        <w:tblpPr w:leftFromText="180" w:rightFromText="180" w:vertAnchor="text" w:horzAnchor="margin" w:tblpXSpec="center" w:tblpY="320"/>
        <w:tblW w:w="10740" w:type="dxa"/>
        <w:tblLayout w:type="fixed"/>
        <w:tblLook w:val="0000" w:firstRow="0" w:lastRow="0" w:firstColumn="0" w:lastColumn="0" w:noHBand="0" w:noVBand="0"/>
      </w:tblPr>
      <w:tblGrid>
        <w:gridCol w:w="959"/>
        <w:gridCol w:w="5040"/>
        <w:gridCol w:w="4741"/>
      </w:tblGrid>
      <w:tr w:rsidR="00B27064" w:rsidRPr="00B27064" w:rsidTr="00C61106">
        <w:tc>
          <w:tcPr>
            <w:tcW w:w="959" w:type="dxa"/>
            <w:tcBorders>
              <w:top w:val="single" w:sz="4" w:space="0" w:color="000000"/>
              <w:left w:val="single" w:sz="4" w:space="0" w:color="000000"/>
              <w:bottom w:val="single" w:sz="4" w:space="0" w:color="000000"/>
            </w:tcBorders>
            <w:shd w:val="clear" w:color="auto" w:fill="auto"/>
          </w:tcPr>
          <w:p w:rsidR="00B27064" w:rsidRPr="00B27064" w:rsidRDefault="00B27064" w:rsidP="00B27064">
            <w:pPr>
              <w:keepNext/>
              <w:snapToGrid w:val="0"/>
              <w:spacing w:before="40" w:after="40" w:line="240" w:lineRule="auto"/>
              <w:ind w:left="57" w:right="57"/>
              <w:rPr>
                <w:rFonts w:ascii="Times New Roman" w:eastAsia="Times New Roman" w:hAnsi="Times New Roman"/>
                <w:sz w:val="18"/>
                <w:szCs w:val="18"/>
              </w:rPr>
            </w:pPr>
            <w:r w:rsidRPr="00B27064">
              <w:rPr>
                <w:rFonts w:ascii="Times New Roman" w:eastAsia="Times New Roman" w:hAnsi="Times New Roman"/>
                <w:sz w:val="18"/>
                <w:szCs w:val="18"/>
              </w:rPr>
              <w:t xml:space="preserve">№ </w:t>
            </w:r>
            <w:proofErr w:type="gramStart"/>
            <w:r w:rsidRPr="00B27064">
              <w:rPr>
                <w:rFonts w:ascii="Times New Roman" w:eastAsia="Times New Roman" w:hAnsi="Times New Roman"/>
                <w:sz w:val="18"/>
                <w:szCs w:val="18"/>
              </w:rPr>
              <w:t>п</w:t>
            </w:r>
            <w:proofErr w:type="gramEnd"/>
            <w:r w:rsidRPr="00B27064">
              <w:rPr>
                <w:rFonts w:ascii="Times New Roman" w:eastAsia="Times New Roman" w:hAnsi="Times New Roman"/>
                <w:sz w:val="18"/>
                <w:szCs w:val="18"/>
              </w:rPr>
              <w:t>/п</w:t>
            </w:r>
            <w:r w:rsidR="00C61106" w:rsidRPr="00C61106">
              <w:rPr>
                <w:rFonts w:ascii="Times New Roman" w:eastAsia="Times New Roman" w:hAnsi="Times New Roman"/>
                <w:sz w:val="18"/>
                <w:szCs w:val="18"/>
              </w:rPr>
              <w:t xml:space="preserve"> в таблице коммерческого предложения</w:t>
            </w:r>
          </w:p>
        </w:tc>
        <w:tc>
          <w:tcPr>
            <w:tcW w:w="5040" w:type="dxa"/>
            <w:tcBorders>
              <w:top w:val="single" w:sz="4" w:space="0" w:color="000000"/>
              <w:left w:val="single" w:sz="4" w:space="0" w:color="000000"/>
              <w:bottom w:val="single" w:sz="4" w:space="0" w:color="000000"/>
            </w:tcBorders>
            <w:shd w:val="clear" w:color="auto" w:fill="auto"/>
          </w:tcPr>
          <w:p w:rsidR="00B27064" w:rsidRPr="00B27064" w:rsidRDefault="00B27064" w:rsidP="00B27064">
            <w:pPr>
              <w:keepNext/>
              <w:snapToGrid w:val="0"/>
              <w:spacing w:before="40" w:after="40" w:line="240" w:lineRule="auto"/>
              <w:ind w:left="57" w:right="57"/>
              <w:rPr>
                <w:rFonts w:ascii="Times New Roman" w:eastAsia="Times New Roman" w:hAnsi="Times New Roman"/>
                <w:sz w:val="24"/>
                <w:szCs w:val="24"/>
              </w:rPr>
            </w:pPr>
            <w:r w:rsidRPr="00B27064">
              <w:rPr>
                <w:rFonts w:ascii="Times New Roman" w:eastAsia="Times New Roman" w:hAnsi="Times New Roman"/>
                <w:sz w:val="24"/>
                <w:szCs w:val="24"/>
              </w:rPr>
              <w:t>Требования Заказчика</w:t>
            </w:r>
          </w:p>
        </w:tc>
        <w:tc>
          <w:tcPr>
            <w:tcW w:w="4741" w:type="dxa"/>
            <w:tcBorders>
              <w:top w:val="single" w:sz="4" w:space="0" w:color="000000"/>
              <w:left w:val="single" w:sz="4" w:space="0" w:color="000000"/>
              <w:bottom w:val="single" w:sz="4" w:space="0" w:color="000000"/>
              <w:right w:val="single" w:sz="4" w:space="0" w:color="000000"/>
            </w:tcBorders>
            <w:shd w:val="clear" w:color="auto" w:fill="auto"/>
          </w:tcPr>
          <w:p w:rsidR="00B27064" w:rsidRPr="00B27064" w:rsidRDefault="00B27064" w:rsidP="00B27064">
            <w:pPr>
              <w:keepNext/>
              <w:snapToGrid w:val="0"/>
              <w:spacing w:before="40" w:after="40" w:line="240" w:lineRule="auto"/>
              <w:ind w:left="57" w:right="57"/>
              <w:rPr>
                <w:rFonts w:ascii="Times New Roman" w:eastAsia="Times New Roman" w:hAnsi="Times New Roman"/>
                <w:sz w:val="24"/>
                <w:szCs w:val="24"/>
              </w:rPr>
            </w:pPr>
            <w:r w:rsidRPr="00B27064">
              <w:rPr>
                <w:rFonts w:ascii="Times New Roman" w:eastAsia="Times New Roman" w:hAnsi="Times New Roman"/>
                <w:sz w:val="24"/>
                <w:szCs w:val="24"/>
              </w:rPr>
              <w:t>Предложение Участника запроса цен</w:t>
            </w:r>
          </w:p>
        </w:tc>
      </w:tr>
      <w:tr w:rsidR="00B27064" w:rsidRPr="00B27064" w:rsidTr="00C61106">
        <w:trPr>
          <w:trHeight w:val="414"/>
        </w:trPr>
        <w:tc>
          <w:tcPr>
            <w:tcW w:w="959" w:type="dxa"/>
            <w:tcBorders>
              <w:top w:val="single" w:sz="4" w:space="0" w:color="000000"/>
              <w:left w:val="single" w:sz="4" w:space="0" w:color="000000"/>
              <w:bottom w:val="single" w:sz="4" w:space="0" w:color="000000"/>
            </w:tcBorders>
            <w:shd w:val="clear" w:color="auto" w:fill="auto"/>
          </w:tcPr>
          <w:p w:rsidR="00B27064" w:rsidRPr="00B27064" w:rsidRDefault="00B27064" w:rsidP="00B27064">
            <w:pPr>
              <w:suppressAutoHyphens w:val="0"/>
              <w:snapToGrid w:val="0"/>
              <w:spacing w:after="0" w:line="360" w:lineRule="auto"/>
              <w:ind w:right="-108"/>
              <w:jc w:val="center"/>
              <w:rPr>
                <w:rFonts w:ascii="Times New Roman" w:eastAsia="Times New Roman" w:hAnsi="Times New Roman"/>
                <w:sz w:val="24"/>
                <w:szCs w:val="24"/>
              </w:rPr>
            </w:pPr>
            <w:r w:rsidRPr="00B27064">
              <w:rPr>
                <w:rFonts w:ascii="Times New Roman" w:eastAsia="Times New Roman" w:hAnsi="Times New Roman"/>
                <w:sz w:val="24"/>
                <w:szCs w:val="24"/>
              </w:rPr>
              <w:t>1.</w:t>
            </w:r>
          </w:p>
        </w:tc>
        <w:tc>
          <w:tcPr>
            <w:tcW w:w="5040" w:type="dxa"/>
            <w:tcBorders>
              <w:top w:val="single" w:sz="4" w:space="0" w:color="000000"/>
              <w:left w:val="single" w:sz="4" w:space="0" w:color="000000"/>
              <w:bottom w:val="single" w:sz="4" w:space="0" w:color="000000"/>
            </w:tcBorders>
            <w:shd w:val="clear" w:color="auto" w:fill="auto"/>
          </w:tcPr>
          <w:p w:rsidR="00B27064" w:rsidRPr="00B27064" w:rsidRDefault="00C50208" w:rsidP="00D36F88">
            <w:pPr>
              <w:snapToGrid w:val="0"/>
              <w:spacing w:after="0" w:line="240" w:lineRule="auto"/>
              <w:jc w:val="both"/>
              <w:rPr>
                <w:rFonts w:ascii="Times New Roman" w:eastAsia="Times New Roman" w:hAnsi="Times New Roman"/>
                <w:sz w:val="24"/>
                <w:szCs w:val="24"/>
              </w:rPr>
            </w:pPr>
            <w:r w:rsidRPr="00C50208">
              <w:rPr>
                <w:rFonts w:ascii="Times New Roman" w:eastAsia="Times New Roman" w:hAnsi="Times New Roman"/>
                <w:sz w:val="24"/>
                <w:szCs w:val="24"/>
              </w:rPr>
              <w:t>Труба Ст32х3,0-1-ППУ-ПЭ ГОСТ 30732-2006 (труба по ГОСТ 10704-91, гр. В ГОСТ 10705 Ст20 ГОСТ 1050) с СОДК</w:t>
            </w:r>
          </w:p>
        </w:tc>
        <w:tc>
          <w:tcPr>
            <w:tcW w:w="4741" w:type="dxa"/>
            <w:tcBorders>
              <w:top w:val="single" w:sz="4" w:space="0" w:color="000000"/>
              <w:left w:val="single" w:sz="4" w:space="0" w:color="000000"/>
              <w:bottom w:val="single" w:sz="4" w:space="0" w:color="000000"/>
              <w:right w:val="single" w:sz="4" w:space="0" w:color="000000"/>
            </w:tcBorders>
            <w:shd w:val="clear" w:color="auto" w:fill="auto"/>
          </w:tcPr>
          <w:p w:rsidR="00B27064" w:rsidRPr="00B27064" w:rsidRDefault="00B27064" w:rsidP="00B27064">
            <w:pPr>
              <w:snapToGrid w:val="0"/>
              <w:spacing w:after="0" w:line="240" w:lineRule="auto"/>
              <w:jc w:val="both"/>
              <w:rPr>
                <w:rFonts w:ascii="Times New Roman" w:eastAsia="Times New Roman" w:hAnsi="Times New Roman"/>
                <w:sz w:val="24"/>
                <w:szCs w:val="24"/>
              </w:rPr>
            </w:pPr>
          </w:p>
        </w:tc>
      </w:tr>
      <w:tr w:rsidR="00B27064" w:rsidRPr="00B27064" w:rsidTr="00C61106">
        <w:trPr>
          <w:trHeight w:val="414"/>
        </w:trPr>
        <w:tc>
          <w:tcPr>
            <w:tcW w:w="959" w:type="dxa"/>
            <w:tcBorders>
              <w:top w:val="single" w:sz="4" w:space="0" w:color="000000"/>
              <w:left w:val="single" w:sz="4" w:space="0" w:color="000000"/>
              <w:bottom w:val="single" w:sz="4" w:space="0" w:color="000000"/>
            </w:tcBorders>
            <w:shd w:val="clear" w:color="auto" w:fill="auto"/>
          </w:tcPr>
          <w:p w:rsidR="00B27064" w:rsidRPr="00B27064" w:rsidRDefault="00B27064" w:rsidP="00B27064">
            <w:pPr>
              <w:suppressAutoHyphens w:val="0"/>
              <w:snapToGrid w:val="0"/>
              <w:spacing w:after="0" w:line="360" w:lineRule="auto"/>
              <w:ind w:right="-108"/>
              <w:jc w:val="center"/>
              <w:rPr>
                <w:rFonts w:ascii="Times New Roman" w:eastAsia="Times New Roman" w:hAnsi="Times New Roman"/>
                <w:sz w:val="24"/>
                <w:szCs w:val="24"/>
              </w:rPr>
            </w:pPr>
            <w:r w:rsidRPr="00B27064">
              <w:rPr>
                <w:rFonts w:ascii="Times New Roman" w:eastAsia="Times New Roman" w:hAnsi="Times New Roman"/>
                <w:sz w:val="24"/>
                <w:szCs w:val="24"/>
              </w:rPr>
              <w:t>2.</w:t>
            </w:r>
          </w:p>
        </w:tc>
        <w:tc>
          <w:tcPr>
            <w:tcW w:w="5040" w:type="dxa"/>
            <w:tcBorders>
              <w:top w:val="single" w:sz="4" w:space="0" w:color="000000"/>
              <w:left w:val="single" w:sz="4" w:space="0" w:color="000000"/>
              <w:bottom w:val="single" w:sz="4" w:space="0" w:color="000000"/>
            </w:tcBorders>
            <w:shd w:val="clear" w:color="auto" w:fill="auto"/>
          </w:tcPr>
          <w:p w:rsidR="00B27064" w:rsidRPr="00B27064" w:rsidRDefault="00B27064" w:rsidP="00B27064">
            <w:pPr>
              <w:snapToGrid w:val="0"/>
              <w:spacing w:after="0" w:line="240" w:lineRule="auto"/>
              <w:jc w:val="both"/>
              <w:rPr>
                <w:rFonts w:ascii="Times New Roman" w:eastAsia="Times New Roman" w:hAnsi="Times New Roman"/>
                <w:sz w:val="24"/>
                <w:szCs w:val="24"/>
              </w:rPr>
            </w:pPr>
          </w:p>
        </w:tc>
        <w:tc>
          <w:tcPr>
            <w:tcW w:w="4741" w:type="dxa"/>
            <w:tcBorders>
              <w:top w:val="single" w:sz="4" w:space="0" w:color="000000"/>
              <w:left w:val="single" w:sz="4" w:space="0" w:color="000000"/>
              <w:bottom w:val="single" w:sz="4" w:space="0" w:color="000000"/>
              <w:right w:val="single" w:sz="4" w:space="0" w:color="000000"/>
            </w:tcBorders>
            <w:shd w:val="clear" w:color="auto" w:fill="auto"/>
          </w:tcPr>
          <w:p w:rsidR="00B27064" w:rsidRPr="00B27064" w:rsidRDefault="00B27064" w:rsidP="00B27064">
            <w:pPr>
              <w:snapToGrid w:val="0"/>
              <w:spacing w:after="0" w:line="240" w:lineRule="auto"/>
              <w:jc w:val="both"/>
              <w:rPr>
                <w:rFonts w:ascii="Times New Roman" w:eastAsia="Times New Roman" w:hAnsi="Times New Roman"/>
                <w:sz w:val="24"/>
                <w:szCs w:val="24"/>
              </w:rPr>
            </w:pPr>
          </w:p>
        </w:tc>
      </w:tr>
      <w:tr w:rsidR="00B27064" w:rsidRPr="00B27064" w:rsidTr="00C61106">
        <w:trPr>
          <w:trHeight w:val="414"/>
        </w:trPr>
        <w:tc>
          <w:tcPr>
            <w:tcW w:w="959" w:type="dxa"/>
            <w:tcBorders>
              <w:top w:val="single" w:sz="4" w:space="0" w:color="000000"/>
              <w:left w:val="single" w:sz="4" w:space="0" w:color="000000"/>
              <w:bottom w:val="single" w:sz="4" w:space="0" w:color="000000"/>
            </w:tcBorders>
            <w:shd w:val="clear" w:color="auto" w:fill="auto"/>
          </w:tcPr>
          <w:p w:rsidR="00B27064" w:rsidRPr="00B27064" w:rsidRDefault="00B27064" w:rsidP="00B27064">
            <w:pPr>
              <w:suppressAutoHyphens w:val="0"/>
              <w:snapToGrid w:val="0"/>
              <w:spacing w:after="0" w:line="360" w:lineRule="auto"/>
              <w:ind w:right="-108"/>
              <w:jc w:val="center"/>
              <w:rPr>
                <w:rFonts w:ascii="Times New Roman" w:eastAsia="Times New Roman" w:hAnsi="Times New Roman"/>
                <w:sz w:val="24"/>
                <w:szCs w:val="24"/>
              </w:rPr>
            </w:pPr>
            <w:r w:rsidRPr="00B27064">
              <w:rPr>
                <w:rFonts w:ascii="Times New Roman" w:eastAsia="Times New Roman" w:hAnsi="Times New Roman"/>
                <w:sz w:val="24"/>
                <w:szCs w:val="24"/>
              </w:rPr>
              <w:t>…</w:t>
            </w:r>
          </w:p>
        </w:tc>
        <w:tc>
          <w:tcPr>
            <w:tcW w:w="5040" w:type="dxa"/>
            <w:tcBorders>
              <w:top w:val="single" w:sz="4" w:space="0" w:color="000000"/>
              <w:left w:val="single" w:sz="4" w:space="0" w:color="000000"/>
              <w:bottom w:val="single" w:sz="4" w:space="0" w:color="000000"/>
            </w:tcBorders>
            <w:shd w:val="clear" w:color="auto" w:fill="auto"/>
          </w:tcPr>
          <w:p w:rsidR="00B27064" w:rsidRPr="00B27064" w:rsidRDefault="00B27064" w:rsidP="00B27064">
            <w:pPr>
              <w:snapToGrid w:val="0"/>
              <w:spacing w:after="0" w:line="240" w:lineRule="auto"/>
              <w:jc w:val="both"/>
              <w:rPr>
                <w:rFonts w:ascii="Times New Roman" w:eastAsia="Times New Roman" w:hAnsi="Times New Roman"/>
                <w:sz w:val="24"/>
                <w:szCs w:val="24"/>
              </w:rPr>
            </w:pPr>
          </w:p>
        </w:tc>
        <w:tc>
          <w:tcPr>
            <w:tcW w:w="4741" w:type="dxa"/>
            <w:tcBorders>
              <w:top w:val="single" w:sz="4" w:space="0" w:color="000000"/>
              <w:left w:val="single" w:sz="4" w:space="0" w:color="000000"/>
              <w:bottom w:val="single" w:sz="4" w:space="0" w:color="000000"/>
              <w:right w:val="single" w:sz="4" w:space="0" w:color="000000"/>
            </w:tcBorders>
            <w:shd w:val="clear" w:color="auto" w:fill="auto"/>
          </w:tcPr>
          <w:p w:rsidR="00B27064" w:rsidRPr="00B27064" w:rsidRDefault="00B27064" w:rsidP="00B27064">
            <w:pPr>
              <w:snapToGrid w:val="0"/>
              <w:spacing w:after="0" w:line="240" w:lineRule="auto"/>
              <w:jc w:val="both"/>
              <w:rPr>
                <w:rFonts w:ascii="Times New Roman" w:eastAsia="Times New Roman" w:hAnsi="Times New Roman"/>
                <w:sz w:val="24"/>
                <w:szCs w:val="24"/>
              </w:rPr>
            </w:pPr>
          </w:p>
        </w:tc>
      </w:tr>
      <w:tr w:rsidR="00C61106" w:rsidRPr="00B27064" w:rsidTr="00C61106">
        <w:trPr>
          <w:trHeight w:val="414"/>
        </w:trPr>
        <w:tc>
          <w:tcPr>
            <w:tcW w:w="959" w:type="dxa"/>
            <w:tcBorders>
              <w:top w:val="single" w:sz="4" w:space="0" w:color="000000"/>
              <w:left w:val="single" w:sz="4" w:space="0" w:color="000000"/>
              <w:bottom w:val="single" w:sz="4" w:space="0" w:color="000000"/>
            </w:tcBorders>
            <w:shd w:val="clear" w:color="auto" w:fill="auto"/>
          </w:tcPr>
          <w:p w:rsidR="00C61106" w:rsidRPr="00B27064" w:rsidRDefault="00C61106" w:rsidP="00B27064">
            <w:pPr>
              <w:suppressAutoHyphens w:val="0"/>
              <w:snapToGrid w:val="0"/>
              <w:spacing w:after="0" w:line="360" w:lineRule="auto"/>
              <w:ind w:right="-108"/>
              <w:jc w:val="center"/>
              <w:rPr>
                <w:rFonts w:ascii="Times New Roman" w:eastAsia="Times New Roman" w:hAnsi="Times New Roman"/>
                <w:sz w:val="24"/>
                <w:szCs w:val="24"/>
              </w:rPr>
            </w:pPr>
            <w:r>
              <w:rPr>
                <w:rFonts w:ascii="Times New Roman" w:eastAsia="Times New Roman" w:hAnsi="Times New Roman"/>
                <w:sz w:val="24"/>
                <w:szCs w:val="24"/>
              </w:rPr>
              <w:t>130</w:t>
            </w:r>
          </w:p>
        </w:tc>
        <w:tc>
          <w:tcPr>
            <w:tcW w:w="5040" w:type="dxa"/>
            <w:tcBorders>
              <w:top w:val="single" w:sz="4" w:space="0" w:color="000000"/>
              <w:left w:val="single" w:sz="4" w:space="0" w:color="000000"/>
              <w:bottom w:val="single" w:sz="4" w:space="0" w:color="000000"/>
            </w:tcBorders>
            <w:shd w:val="clear" w:color="auto" w:fill="auto"/>
            <w:vAlign w:val="bottom"/>
          </w:tcPr>
          <w:p w:rsidR="00C61106" w:rsidRPr="006C24EF" w:rsidRDefault="00C61106" w:rsidP="00C61106">
            <w:pPr>
              <w:spacing w:after="0" w:line="240" w:lineRule="auto"/>
              <w:rPr>
                <w:rFonts w:ascii="Times New Roman" w:eastAsia="Times New Roman" w:hAnsi="Times New Roman"/>
                <w:color w:val="000000"/>
                <w:sz w:val="24"/>
                <w:szCs w:val="24"/>
                <w:lang w:eastAsia="zh-CN"/>
              </w:rPr>
            </w:pPr>
            <w:r w:rsidRPr="006C24EF">
              <w:rPr>
                <w:rFonts w:ascii="Times New Roman" w:eastAsia="Times New Roman" w:hAnsi="Times New Roman"/>
                <w:color w:val="000000"/>
                <w:sz w:val="24"/>
                <w:szCs w:val="24"/>
                <w:lang w:eastAsia="zh-CN"/>
              </w:rPr>
              <w:t xml:space="preserve">Лента </w:t>
            </w:r>
            <w:proofErr w:type="spellStart"/>
            <w:r w:rsidRPr="006C24EF">
              <w:rPr>
                <w:rFonts w:ascii="Times New Roman" w:eastAsia="Times New Roman" w:hAnsi="Times New Roman"/>
                <w:color w:val="000000"/>
                <w:sz w:val="24"/>
                <w:szCs w:val="24"/>
                <w:lang w:eastAsia="zh-CN"/>
              </w:rPr>
              <w:t>термоусадочная</w:t>
            </w:r>
            <w:proofErr w:type="spellEnd"/>
            <w:r w:rsidRPr="006C24EF">
              <w:rPr>
                <w:rFonts w:ascii="Times New Roman" w:eastAsia="Times New Roman" w:hAnsi="Times New Roman"/>
                <w:color w:val="000000"/>
                <w:sz w:val="24"/>
                <w:szCs w:val="24"/>
                <w:lang w:eastAsia="zh-CN"/>
              </w:rPr>
              <w:t xml:space="preserve"> терма 450х1,6</w:t>
            </w:r>
          </w:p>
        </w:tc>
        <w:tc>
          <w:tcPr>
            <w:tcW w:w="4741" w:type="dxa"/>
            <w:tcBorders>
              <w:top w:val="single" w:sz="4" w:space="0" w:color="000000"/>
              <w:left w:val="single" w:sz="4" w:space="0" w:color="000000"/>
              <w:bottom w:val="single" w:sz="4" w:space="0" w:color="000000"/>
              <w:right w:val="single" w:sz="4" w:space="0" w:color="000000"/>
            </w:tcBorders>
            <w:shd w:val="clear" w:color="auto" w:fill="auto"/>
          </w:tcPr>
          <w:p w:rsidR="00C61106" w:rsidRPr="00B27064" w:rsidRDefault="00C61106" w:rsidP="00B27064">
            <w:pPr>
              <w:snapToGrid w:val="0"/>
              <w:spacing w:after="0" w:line="240" w:lineRule="auto"/>
              <w:jc w:val="both"/>
              <w:rPr>
                <w:rFonts w:ascii="Times New Roman" w:eastAsia="Times New Roman" w:hAnsi="Times New Roman"/>
                <w:sz w:val="24"/>
                <w:szCs w:val="24"/>
              </w:rPr>
            </w:pPr>
          </w:p>
        </w:tc>
      </w:tr>
    </w:tbl>
    <w:p w:rsidR="00B27064" w:rsidRDefault="004C1438" w:rsidP="00125391">
      <w:pPr>
        <w:spacing w:after="0" w:line="360" w:lineRule="auto"/>
        <w:jc w:val="both"/>
        <w:rPr>
          <w:rFonts w:ascii="Times New Roman" w:eastAsia="Times New Roman" w:hAnsi="Times New Roman"/>
          <w:sz w:val="24"/>
          <w:szCs w:val="24"/>
        </w:rPr>
      </w:pPr>
      <w:r>
        <w:rPr>
          <w:rFonts w:ascii="Times New Roman" w:eastAsia="Times New Roman" w:hAnsi="Times New Roman"/>
          <w:sz w:val="24"/>
          <w:szCs w:val="24"/>
        </w:rPr>
        <w:t>Т</w:t>
      </w:r>
      <w:r w:rsidRPr="004C1438">
        <w:rPr>
          <w:rFonts w:ascii="Times New Roman" w:eastAsia="Times New Roman" w:hAnsi="Times New Roman"/>
          <w:sz w:val="24"/>
          <w:szCs w:val="24"/>
        </w:rPr>
        <w:t xml:space="preserve">рубная продукция с теплоизоляцией ППУ и </w:t>
      </w:r>
      <w:proofErr w:type="gramStart"/>
      <w:r w:rsidRPr="004C1438">
        <w:rPr>
          <w:rFonts w:ascii="Times New Roman" w:eastAsia="Times New Roman" w:hAnsi="Times New Roman"/>
          <w:sz w:val="24"/>
          <w:szCs w:val="24"/>
        </w:rPr>
        <w:t>комплектующими</w:t>
      </w:r>
      <w:proofErr w:type="gramEnd"/>
      <w:r w:rsidRPr="004C1438">
        <w:rPr>
          <w:rFonts w:ascii="Times New Roman" w:eastAsia="Times New Roman" w:hAnsi="Times New Roman"/>
          <w:sz w:val="24"/>
          <w:szCs w:val="24"/>
        </w:rPr>
        <w:t xml:space="preserve"> соответств</w:t>
      </w:r>
      <w:r w:rsidR="00D36F88">
        <w:rPr>
          <w:rFonts w:ascii="Times New Roman" w:eastAsia="Times New Roman" w:hAnsi="Times New Roman"/>
          <w:sz w:val="24"/>
          <w:szCs w:val="24"/>
        </w:rPr>
        <w:t>уе</w:t>
      </w:r>
      <w:r w:rsidRPr="004C1438">
        <w:rPr>
          <w:rFonts w:ascii="Times New Roman" w:eastAsia="Times New Roman" w:hAnsi="Times New Roman"/>
          <w:sz w:val="24"/>
          <w:szCs w:val="24"/>
        </w:rPr>
        <w:t>т  требованиям ГОСТ, указанным п. 3.3. «Содержание поставляемого Товара» Информационной карты Документации</w:t>
      </w:r>
      <w:r w:rsidR="00D36F88">
        <w:rPr>
          <w:rFonts w:ascii="Times New Roman" w:eastAsia="Times New Roman" w:hAnsi="Times New Roman"/>
          <w:sz w:val="24"/>
          <w:szCs w:val="24"/>
        </w:rPr>
        <w:t>.</w:t>
      </w:r>
    </w:p>
    <w:p w:rsidR="00D36F88" w:rsidRDefault="00D36F88" w:rsidP="00125391">
      <w:pPr>
        <w:spacing w:after="0" w:line="360" w:lineRule="auto"/>
        <w:jc w:val="both"/>
        <w:rPr>
          <w:rFonts w:ascii="Times New Roman" w:eastAsia="Times New Roman" w:hAnsi="Times New Roman"/>
          <w:sz w:val="24"/>
          <w:szCs w:val="24"/>
        </w:rPr>
      </w:pPr>
      <w:r w:rsidRPr="00D36F88">
        <w:rPr>
          <w:rFonts w:ascii="Times New Roman" w:eastAsia="Times New Roman" w:hAnsi="Times New Roman"/>
          <w:sz w:val="24"/>
          <w:szCs w:val="24"/>
        </w:rPr>
        <w:t xml:space="preserve">Товар </w:t>
      </w:r>
      <w:r>
        <w:rPr>
          <w:rFonts w:ascii="Times New Roman" w:eastAsia="Times New Roman" w:hAnsi="Times New Roman"/>
          <w:sz w:val="24"/>
          <w:szCs w:val="24"/>
        </w:rPr>
        <w:t>новый</w:t>
      </w:r>
      <w:r w:rsidRPr="00D36F88">
        <w:rPr>
          <w:rFonts w:ascii="Times New Roman" w:eastAsia="Times New Roman" w:hAnsi="Times New Roman"/>
          <w:sz w:val="24"/>
          <w:szCs w:val="24"/>
        </w:rPr>
        <w:t xml:space="preserve"> (не бывши</w:t>
      </w:r>
      <w:r>
        <w:rPr>
          <w:rFonts w:ascii="Times New Roman" w:eastAsia="Times New Roman" w:hAnsi="Times New Roman"/>
          <w:sz w:val="24"/>
          <w:szCs w:val="24"/>
        </w:rPr>
        <w:t>й</w:t>
      </w:r>
      <w:r w:rsidRPr="00D36F88">
        <w:rPr>
          <w:rFonts w:ascii="Times New Roman" w:eastAsia="Times New Roman" w:hAnsi="Times New Roman"/>
          <w:sz w:val="24"/>
          <w:szCs w:val="24"/>
        </w:rPr>
        <w:t xml:space="preserve"> в эксплуатации) и изготовлен не ранее 2014г.</w:t>
      </w:r>
    </w:p>
    <w:p w:rsidR="00D36F88" w:rsidRDefault="00D36F88" w:rsidP="00125391">
      <w:pPr>
        <w:spacing w:after="0" w:line="360" w:lineRule="auto"/>
        <w:jc w:val="both"/>
        <w:rPr>
          <w:rFonts w:ascii="Times New Roman" w:eastAsia="Times New Roman" w:hAnsi="Times New Roman"/>
          <w:sz w:val="24"/>
          <w:szCs w:val="24"/>
        </w:rPr>
      </w:pPr>
      <w:r w:rsidRPr="00D36F88">
        <w:rPr>
          <w:rFonts w:ascii="Times New Roman" w:eastAsia="Times New Roman" w:hAnsi="Times New Roman"/>
          <w:sz w:val="24"/>
          <w:szCs w:val="24"/>
        </w:rPr>
        <w:t>Целые отрезки труб - не менее 9 метров длиной.</w:t>
      </w:r>
    </w:p>
    <w:p w:rsidR="00D36F88" w:rsidRPr="00D36F88" w:rsidRDefault="00D36F88" w:rsidP="00D36F88">
      <w:pPr>
        <w:spacing w:after="0" w:line="360" w:lineRule="auto"/>
        <w:jc w:val="both"/>
        <w:rPr>
          <w:rFonts w:ascii="Times New Roman" w:eastAsia="Times New Roman" w:hAnsi="Times New Roman"/>
          <w:sz w:val="24"/>
          <w:szCs w:val="24"/>
        </w:rPr>
      </w:pPr>
      <w:r w:rsidRPr="00D36F88">
        <w:rPr>
          <w:rFonts w:ascii="Times New Roman" w:eastAsia="Times New Roman" w:hAnsi="Times New Roman"/>
          <w:sz w:val="24"/>
          <w:szCs w:val="24"/>
        </w:rPr>
        <w:t xml:space="preserve">Гарантийный срок на товар: ____________месяцев </w:t>
      </w:r>
      <w:proofErr w:type="gramStart"/>
      <w:r w:rsidRPr="00D36F88">
        <w:rPr>
          <w:rFonts w:ascii="Times New Roman" w:eastAsia="Times New Roman" w:hAnsi="Times New Roman"/>
          <w:sz w:val="24"/>
          <w:szCs w:val="24"/>
        </w:rPr>
        <w:t>с даты ввода</w:t>
      </w:r>
      <w:proofErr w:type="gramEnd"/>
      <w:r w:rsidRPr="00D36F88">
        <w:rPr>
          <w:rFonts w:ascii="Times New Roman" w:eastAsia="Times New Roman" w:hAnsi="Times New Roman"/>
          <w:sz w:val="24"/>
          <w:szCs w:val="24"/>
        </w:rPr>
        <w:t xml:space="preserve"> в эксплуатацию.</w:t>
      </w:r>
    </w:p>
    <w:p w:rsidR="00D36F88" w:rsidRPr="002D4EF8" w:rsidRDefault="00D36F88" w:rsidP="00125391">
      <w:pPr>
        <w:spacing w:after="0" w:line="360" w:lineRule="auto"/>
        <w:jc w:val="both"/>
        <w:rPr>
          <w:rFonts w:ascii="Times New Roman" w:eastAsia="Times New Roman" w:hAnsi="Times New Roman"/>
          <w:sz w:val="24"/>
          <w:szCs w:val="24"/>
        </w:rPr>
      </w:pPr>
    </w:p>
    <w:p w:rsidR="00125391" w:rsidRPr="002D4EF8" w:rsidRDefault="00125391" w:rsidP="00125391">
      <w:pPr>
        <w:spacing w:after="0" w:line="360" w:lineRule="auto"/>
        <w:jc w:val="both"/>
        <w:rPr>
          <w:rFonts w:ascii="Times New Roman" w:eastAsia="Times New Roman" w:hAnsi="Times New Roman"/>
          <w:bCs/>
          <w:sz w:val="24"/>
          <w:szCs w:val="24"/>
        </w:rPr>
      </w:pPr>
      <w:r w:rsidRPr="002D4EF8">
        <w:rPr>
          <w:rFonts w:ascii="Times New Roman" w:eastAsia="Times New Roman" w:hAnsi="Times New Roman"/>
          <w:sz w:val="24"/>
          <w:szCs w:val="24"/>
        </w:rPr>
        <w:t xml:space="preserve">           </w:t>
      </w:r>
    </w:p>
    <w:p w:rsidR="00125391" w:rsidRPr="002D4EF8" w:rsidRDefault="00125391" w:rsidP="00125391">
      <w:pPr>
        <w:spacing w:after="0" w:line="240" w:lineRule="auto"/>
        <w:ind w:firstLine="567"/>
        <w:jc w:val="both"/>
        <w:rPr>
          <w:rFonts w:ascii="Times New Roman" w:eastAsia="Times New Roman" w:hAnsi="Times New Roman"/>
          <w:sz w:val="24"/>
          <w:szCs w:val="24"/>
        </w:rPr>
      </w:pPr>
      <w:r w:rsidRPr="002D4EF8">
        <w:rPr>
          <w:rFonts w:ascii="Times New Roman" w:eastAsia="Times New Roman" w:hAnsi="Times New Roman"/>
          <w:sz w:val="24"/>
          <w:szCs w:val="24"/>
        </w:rPr>
        <w:t>____________________________________</w:t>
      </w:r>
    </w:p>
    <w:p w:rsidR="00125391" w:rsidRPr="002D4EF8" w:rsidRDefault="00125391" w:rsidP="00125391">
      <w:pPr>
        <w:spacing w:after="0" w:line="240" w:lineRule="auto"/>
        <w:ind w:right="3684" w:firstLine="567"/>
        <w:jc w:val="center"/>
        <w:rPr>
          <w:rFonts w:ascii="Times New Roman" w:eastAsia="Times New Roman" w:hAnsi="Times New Roman"/>
          <w:sz w:val="24"/>
          <w:szCs w:val="24"/>
          <w:vertAlign w:val="superscript"/>
        </w:rPr>
      </w:pPr>
      <w:r w:rsidRPr="002D4EF8">
        <w:rPr>
          <w:rFonts w:ascii="Times New Roman" w:eastAsia="Times New Roman" w:hAnsi="Times New Roman"/>
          <w:sz w:val="24"/>
          <w:szCs w:val="24"/>
          <w:vertAlign w:val="superscript"/>
        </w:rPr>
        <w:t>(подпись, М.П.)</w:t>
      </w:r>
    </w:p>
    <w:p w:rsidR="00125391" w:rsidRPr="002D4EF8" w:rsidRDefault="00125391" w:rsidP="00125391">
      <w:pPr>
        <w:spacing w:after="0" w:line="240" w:lineRule="auto"/>
        <w:ind w:firstLine="567"/>
        <w:jc w:val="both"/>
        <w:rPr>
          <w:rFonts w:ascii="Times New Roman" w:eastAsia="Times New Roman" w:hAnsi="Times New Roman"/>
          <w:sz w:val="24"/>
          <w:szCs w:val="24"/>
        </w:rPr>
      </w:pPr>
      <w:r w:rsidRPr="002D4EF8">
        <w:rPr>
          <w:rFonts w:ascii="Times New Roman" w:eastAsia="Times New Roman" w:hAnsi="Times New Roman"/>
          <w:sz w:val="24"/>
          <w:szCs w:val="24"/>
        </w:rPr>
        <w:t>____________________________________</w:t>
      </w:r>
    </w:p>
    <w:p w:rsidR="00125391" w:rsidRPr="002D4EF8" w:rsidRDefault="00125391" w:rsidP="00125391">
      <w:pPr>
        <w:spacing w:after="0" w:line="240" w:lineRule="auto"/>
        <w:ind w:right="3684" w:firstLine="567"/>
        <w:jc w:val="center"/>
        <w:rPr>
          <w:rFonts w:ascii="Times New Roman" w:eastAsia="Times New Roman" w:hAnsi="Times New Roman"/>
          <w:sz w:val="24"/>
          <w:szCs w:val="24"/>
          <w:vertAlign w:val="superscript"/>
        </w:rPr>
      </w:pPr>
      <w:r w:rsidRPr="002D4EF8">
        <w:rPr>
          <w:rFonts w:ascii="Times New Roman" w:eastAsia="Times New Roman" w:hAnsi="Times New Roman"/>
          <w:sz w:val="24"/>
          <w:szCs w:val="24"/>
          <w:vertAlign w:val="superscript"/>
        </w:rPr>
        <w:t xml:space="preserve">(фамилия, имя, отчество </w:t>
      </w:r>
      <w:proofErr w:type="gramStart"/>
      <w:r w:rsidRPr="002D4EF8">
        <w:rPr>
          <w:rFonts w:ascii="Times New Roman" w:eastAsia="Times New Roman" w:hAnsi="Times New Roman"/>
          <w:sz w:val="24"/>
          <w:szCs w:val="24"/>
          <w:vertAlign w:val="superscript"/>
        </w:rPr>
        <w:t>подписавшего</w:t>
      </w:r>
      <w:proofErr w:type="gramEnd"/>
      <w:r w:rsidRPr="002D4EF8">
        <w:rPr>
          <w:rFonts w:ascii="Times New Roman" w:eastAsia="Times New Roman" w:hAnsi="Times New Roman"/>
          <w:sz w:val="24"/>
          <w:szCs w:val="24"/>
          <w:vertAlign w:val="superscript"/>
        </w:rPr>
        <w:t>, должность)</w:t>
      </w:r>
    </w:p>
    <w:p w:rsidR="00125391" w:rsidRPr="002D4EF8" w:rsidRDefault="00125391" w:rsidP="00125391">
      <w:pPr>
        <w:pBdr>
          <w:bottom w:val="single" w:sz="4" w:space="1" w:color="000000"/>
        </w:pBdr>
        <w:shd w:val="clear" w:color="auto" w:fill="E0E0E0"/>
        <w:spacing w:after="0" w:line="360" w:lineRule="auto"/>
        <w:ind w:right="21"/>
        <w:jc w:val="center"/>
        <w:rPr>
          <w:rFonts w:ascii="Times New Roman" w:eastAsia="Times New Roman" w:hAnsi="Times New Roman"/>
          <w:sz w:val="24"/>
          <w:szCs w:val="24"/>
        </w:rPr>
      </w:pPr>
      <w:r w:rsidRPr="002D4EF8">
        <w:rPr>
          <w:rFonts w:ascii="Times New Roman" w:eastAsia="Times New Roman" w:hAnsi="Times New Roman"/>
          <w:sz w:val="24"/>
          <w:szCs w:val="24"/>
        </w:rPr>
        <w:t>Инструкции по заполнению</w:t>
      </w:r>
    </w:p>
    <w:p w:rsidR="00125391" w:rsidRPr="002D4EF8" w:rsidRDefault="00125391" w:rsidP="00125391">
      <w:pPr>
        <w:tabs>
          <w:tab w:val="left" w:pos="0"/>
        </w:tabs>
        <w:suppressAutoHyphens w:val="0"/>
        <w:spacing w:after="0" w:line="360" w:lineRule="auto"/>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1. Участник запроса </w:t>
      </w:r>
      <w:r w:rsidR="003A0525" w:rsidRPr="002D4EF8">
        <w:rPr>
          <w:rFonts w:ascii="Times New Roman" w:eastAsia="Times New Roman" w:hAnsi="Times New Roman"/>
          <w:sz w:val="24"/>
          <w:szCs w:val="24"/>
        </w:rPr>
        <w:t>предложений</w:t>
      </w:r>
      <w:r w:rsidRPr="002D4EF8">
        <w:rPr>
          <w:rFonts w:ascii="Times New Roman" w:eastAsia="Times New Roman" w:hAnsi="Times New Roman"/>
          <w:sz w:val="24"/>
          <w:szCs w:val="24"/>
        </w:rPr>
        <w:t xml:space="preserve"> приводит номер и дату письма о подаче оферты, приложением к которому является данное техническое предложение.</w:t>
      </w:r>
    </w:p>
    <w:p w:rsidR="00125391" w:rsidRPr="002D4EF8" w:rsidRDefault="00125391" w:rsidP="00125391">
      <w:pPr>
        <w:tabs>
          <w:tab w:val="num" w:pos="1276"/>
          <w:tab w:val="left" w:pos="1494"/>
        </w:tabs>
        <w:suppressAutoHyphens w:val="0"/>
        <w:spacing w:after="0" w:line="360" w:lineRule="auto"/>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2. Участник запроса </w:t>
      </w:r>
      <w:r w:rsidR="003A0525" w:rsidRPr="002D4EF8">
        <w:rPr>
          <w:rFonts w:ascii="Times New Roman" w:eastAsia="Times New Roman" w:hAnsi="Times New Roman"/>
          <w:sz w:val="24"/>
          <w:szCs w:val="24"/>
        </w:rPr>
        <w:t>предложений</w:t>
      </w:r>
      <w:r w:rsidRPr="002D4EF8">
        <w:rPr>
          <w:rFonts w:ascii="Times New Roman" w:eastAsia="Times New Roman" w:hAnsi="Times New Roman"/>
          <w:sz w:val="24"/>
          <w:szCs w:val="24"/>
        </w:rPr>
        <w:t xml:space="preserve"> указывает свое фирменное наименование (в </w:t>
      </w:r>
      <w:proofErr w:type="spellStart"/>
      <w:r w:rsidRPr="002D4EF8">
        <w:rPr>
          <w:rFonts w:ascii="Times New Roman" w:eastAsia="Times New Roman" w:hAnsi="Times New Roman"/>
          <w:sz w:val="24"/>
          <w:szCs w:val="24"/>
        </w:rPr>
        <w:t>т.ч</w:t>
      </w:r>
      <w:proofErr w:type="spellEnd"/>
      <w:r w:rsidRPr="002D4EF8">
        <w:rPr>
          <w:rFonts w:ascii="Times New Roman" w:eastAsia="Times New Roman" w:hAnsi="Times New Roman"/>
          <w:sz w:val="24"/>
          <w:szCs w:val="24"/>
        </w:rPr>
        <w:t>. организационно-правовую форму) и свой адрес.</w:t>
      </w:r>
    </w:p>
    <w:p w:rsidR="00125391" w:rsidRPr="00F46F2D" w:rsidRDefault="003A0525" w:rsidP="00125391">
      <w:pPr>
        <w:tabs>
          <w:tab w:val="num" w:pos="1276"/>
          <w:tab w:val="left" w:pos="1494"/>
        </w:tabs>
        <w:suppressAutoHyphens w:val="0"/>
        <w:spacing w:after="0" w:line="360" w:lineRule="auto"/>
        <w:jc w:val="both"/>
        <w:rPr>
          <w:rFonts w:ascii="Times New Roman" w:eastAsia="Times New Roman" w:hAnsi="Times New Roman"/>
          <w:b/>
          <w:sz w:val="24"/>
          <w:szCs w:val="24"/>
        </w:rPr>
      </w:pPr>
      <w:r w:rsidRPr="002D4EF8">
        <w:rPr>
          <w:rFonts w:ascii="Times New Roman" w:eastAsia="Times New Roman" w:hAnsi="Times New Roman"/>
          <w:sz w:val="24"/>
          <w:szCs w:val="24"/>
        </w:rPr>
        <w:t>3</w:t>
      </w:r>
      <w:r w:rsidR="00125391" w:rsidRPr="002D4EF8">
        <w:rPr>
          <w:rFonts w:ascii="Times New Roman" w:eastAsia="Times New Roman" w:hAnsi="Times New Roman"/>
          <w:sz w:val="24"/>
          <w:szCs w:val="24"/>
        </w:rPr>
        <w:t xml:space="preserve">. </w:t>
      </w:r>
      <w:r w:rsidR="00125391" w:rsidRPr="00F46F2D">
        <w:rPr>
          <w:rFonts w:ascii="Times New Roman" w:eastAsia="Times New Roman" w:hAnsi="Times New Roman"/>
          <w:b/>
          <w:sz w:val="24"/>
          <w:szCs w:val="24"/>
        </w:rPr>
        <w:t>В колонке «Требования Заказчика» отдельно приводится каждое отдельное требование.</w:t>
      </w:r>
    </w:p>
    <w:p w:rsidR="001B0F68" w:rsidRDefault="003A0525" w:rsidP="00125391">
      <w:pPr>
        <w:tabs>
          <w:tab w:val="num" w:pos="1276"/>
          <w:tab w:val="left" w:pos="1494"/>
        </w:tabs>
        <w:suppressAutoHyphens w:val="0"/>
        <w:spacing w:after="0" w:line="360" w:lineRule="auto"/>
        <w:jc w:val="both"/>
        <w:rPr>
          <w:rFonts w:ascii="Times New Roman" w:eastAsia="Times New Roman" w:hAnsi="Times New Roman"/>
          <w:sz w:val="24"/>
          <w:szCs w:val="24"/>
        </w:rPr>
      </w:pPr>
      <w:r w:rsidRPr="00F46F2D">
        <w:rPr>
          <w:rFonts w:ascii="Times New Roman" w:eastAsia="Times New Roman" w:hAnsi="Times New Roman"/>
          <w:sz w:val="24"/>
          <w:szCs w:val="24"/>
        </w:rPr>
        <w:t>4</w:t>
      </w:r>
      <w:r w:rsidR="00125391" w:rsidRPr="00F46F2D">
        <w:rPr>
          <w:rFonts w:ascii="Times New Roman" w:eastAsia="Times New Roman" w:hAnsi="Times New Roman"/>
          <w:sz w:val="24"/>
          <w:szCs w:val="24"/>
        </w:rPr>
        <w:t>.</w:t>
      </w:r>
      <w:r w:rsidR="00125391" w:rsidRPr="00F46F2D">
        <w:rPr>
          <w:rFonts w:ascii="Times New Roman" w:eastAsia="Times New Roman" w:hAnsi="Times New Roman"/>
          <w:b/>
          <w:sz w:val="24"/>
          <w:szCs w:val="24"/>
        </w:rPr>
        <w:t xml:space="preserve"> В колонке «Предложение Участника запроса </w:t>
      </w:r>
      <w:r w:rsidR="00153DBA" w:rsidRPr="00F46F2D">
        <w:rPr>
          <w:rFonts w:ascii="Times New Roman" w:eastAsia="Times New Roman" w:hAnsi="Times New Roman"/>
          <w:b/>
          <w:sz w:val="24"/>
          <w:szCs w:val="24"/>
        </w:rPr>
        <w:t>предложений</w:t>
      </w:r>
      <w:r w:rsidR="00125391" w:rsidRPr="00F46F2D">
        <w:rPr>
          <w:rFonts w:ascii="Times New Roman" w:eastAsia="Times New Roman" w:hAnsi="Times New Roman"/>
          <w:b/>
          <w:sz w:val="24"/>
          <w:szCs w:val="24"/>
        </w:rPr>
        <w:t>» указывается конкретное описание соответствующих характеристик Товара, значения технических и иных показателей.</w:t>
      </w:r>
    </w:p>
    <w:p w:rsidR="00F46F2D" w:rsidRPr="00F46F2D" w:rsidRDefault="00F46F2D" w:rsidP="00F46F2D">
      <w:pPr>
        <w:tabs>
          <w:tab w:val="num" w:pos="1276"/>
          <w:tab w:val="left" w:pos="1494"/>
        </w:tabs>
        <w:suppressAutoHyphens w:val="0"/>
        <w:spacing w:after="0" w:line="360" w:lineRule="auto"/>
        <w:jc w:val="both"/>
        <w:rPr>
          <w:rFonts w:ascii="Times New Roman" w:eastAsia="Times New Roman" w:hAnsi="Times New Roman"/>
          <w:b/>
          <w:sz w:val="24"/>
          <w:szCs w:val="24"/>
        </w:rPr>
      </w:pPr>
      <w:r>
        <w:rPr>
          <w:rFonts w:ascii="Times New Roman" w:eastAsia="Times New Roman" w:hAnsi="Times New Roman"/>
          <w:sz w:val="24"/>
          <w:szCs w:val="24"/>
        </w:rPr>
        <w:lastRenderedPageBreak/>
        <w:t>5</w:t>
      </w:r>
      <w:r w:rsidRPr="00F46F2D">
        <w:rPr>
          <w:rFonts w:ascii="Times New Roman" w:eastAsia="Times New Roman" w:hAnsi="Times New Roman"/>
          <w:sz w:val="24"/>
          <w:szCs w:val="24"/>
        </w:rPr>
        <w:t xml:space="preserve">. </w:t>
      </w:r>
      <w:r w:rsidRPr="00F46F2D">
        <w:rPr>
          <w:rFonts w:ascii="Times New Roman" w:eastAsia="Times New Roman" w:hAnsi="Times New Roman"/>
          <w:b/>
          <w:sz w:val="24"/>
          <w:szCs w:val="24"/>
        </w:rPr>
        <w:t>Гарантийный срок, предложенный Участником, не может быть меньше срока, указанного в п. 3.</w:t>
      </w:r>
      <w:r>
        <w:rPr>
          <w:rFonts w:ascii="Times New Roman" w:eastAsia="Times New Roman" w:hAnsi="Times New Roman"/>
          <w:b/>
          <w:sz w:val="24"/>
          <w:szCs w:val="24"/>
        </w:rPr>
        <w:t>9</w:t>
      </w:r>
      <w:r w:rsidRPr="00F46F2D">
        <w:rPr>
          <w:rFonts w:ascii="Times New Roman" w:eastAsia="Times New Roman" w:hAnsi="Times New Roman"/>
          <w:b/>
          <w:sz w:val="24"/>
          <w:szCs w:val="24"/>
        </w:rPr>
        <w:t xml:space="preserve">.2. Информационной карты, </w:t>
      </w:r>
      <w:r>
        <w:rPr>
          <w:rFonts w:ascii="Times New Roman" w:eastAsia="Times New Roman" w:hAnsi="Times New Roman"/>
          <w:b/>
          <w:sz w:val="24"/>
          <w:szCs w:val="24"/>
        </w:rPr>
        <w:t>р</w:t>
      </w:r>
      <w:r w:rsidRPr="00F46F2D">
        <w:rPr>
          <w:rFonts w:ascii="Times New Roman" w:eastAsia="Times New Roman" w:hAnsi="Times New Roman"/>
          <w:b/>
          <w:sz w:val="24"/>
          <w:szCs w:val="24"/>
        </w:rPr>
        <w:t>.5. Документации.</w:t>
      </w:r>
    </w:p>
    <w:p w:rsidR="00F46F2D" w:rsidRPr="00F46F2D" w:rsidRDefault="00F46F2D" w:rsidP="00F46F2D">
      <w:pPr>
        <w:tabs>
          <w:tab w:val="num" w:pos="1276"/>
          <w:tab w:val="left" w:pos="1494"/>
        </w:tabs>
        <w:suppressAutoHyphens w:val="0"/>
        <w:spacing w:after="0" w:line="360" w:lineRule="auto"/>
        <w:jc w:val="both"/>
        <w:rPr>
          <w:rFonts w:ascii="Times New Roman" w:eastAsia="Times New Roman" w:hAnsi="Times New Roman"/>
          <w:sz w:val="24"/>
          <w:szCs w:val="24"/>
        </w:rPr>
      </w:pPr>
      <w:r w:rsidRPr="00F46F2D">
        <w:rPr>
          <w:rFonts w:ascii="Times New Roman" w:eastAsia="Times New Roman" w:hAnsi="Times New Roman"/>
          <w:sz w:val="24"/>
          <w:szCs w:val="24"/>
        </w:rPr>
        <w:t>6.</w:t>
      </w:r>
      <w:r w:rsidRPr="00F46F2D">
        <w:rPr>
          <w:rFonts w:ascii="Times New Roman" w:eastAsia="Times New Roman" w:hAnsi="Times New Roman"/>
          <w:b/>
          <w:sz w:val="24"/>
          <w:szCs w:val="24"/>
        </w:rPr>
        <w:t xml:space="preserve"> </w:t>
      </w:r>
      <w:r w:rsidRPr="00F46F2D">
        <w:rPr>
          <w:rFonts w:ascii="Times New Roman" w:eastAsia="Times New Roman" w:hAnsi="Times New Roman"/>
          <w:b/>
          <w:bCs/>
          <w:sz w:val="24"/>
          <w:szCs w:val="24"/>
        </w:rPr>
        <w:t>В случае не указания сведений по</w:t>
      </w:r>
      <w:r w:rsidRPr="00F46F2D">
        <w:rPr>
          <w:rFonts w:ascii="Times New Roman" w:eastAsia="Times New Roman" w:hAnsi="Times New Roman"/>
          <w:b/>
          <w:sz w:val="24"/>
          <w:szCs w:val="24"/>
        </w:rPr>
        <w:t xml:space="preserve"> гарантийному сроку на Товар, Комиссия по закупке будет считать, что Участником по умолчанию предложено 36 месяцев </w:t>
      </w:r>
      <w:proofErr w:type="gramStart"/>
      <w:r w:rsidRPr="00F46F2D">
        <w:rPr>
          <w:rFonts w:ascii="Times New Roman" w:eastAsia="Times New Roman" w:hAnsi="Times New Roman"/>
          <w:b/>
          <w:sz w:val="24"/>
          <w:szCs w:val="24"/>
        </w:rPr>
        <w:t>с даты ввода</w:t>
      </w:r>
      <w:proofErr w:type="gramEnd"/>
      <w:r w:rsidRPr="00F46F2D">
        <w:rPr>
          <w:rFonts w:ascii="Times New Roman" w:eastAsia="Times New Roman" w:hAnsi="Times New Roman"/>
          <w:b/>
          <w:sz w:val="24"/>
          <w:szCs w:val="24"/>
        </w:rPr>
        <w:t xml:space="preserve"> в эксплуатацию.</w:t>
      </w:r>
    </w:p>
    <w:p w:rsidR="00F46F2D" w:rsidRDefault="00F46F2D" w:rsidP="00125391">
      <w:pPr>
        <w:tabs>
          <w:tab w:val="num" w:pos="1276"/>
          <w:tab w:val="left" w:pos="1494"/>
        </w:tabs>
        <w:suppressAutoHyphens w:val="0"/>
        <w:spacing w:after="0" w:line="360" w:lineRule="auto"/>
        <w:jc w:val="both"/>
        <w:rPr>
          <w:rFonts w:ascii="Times New Roman" w:eastAsia="Times New Roman" w:hAnsi="Times New Roman"/>
          <w:sz w:val="24"/>
          <w:szCs w:val="24"/>
        </w:rPr>
      </w:pPr>
    </w:p>
    <w:p w:rsidR="00D36F88" w:rsidRDefault="00D36F88" w:rsidP="00125391">
      <w:pPr>
        <w:tabs>
          <w:tab w:val="num" w:pos="1276"/>
          <w:tab w:val="left" w:pos="1494"/>
        </w:tabs>
        <w:suppressAutoHyphens w:val="0"/>
        <w:spacing w:after="0" w:line="360" w:lineRule="auto"/>
        <w:jc w:val="both"/>
        <w:rPr>
          <w:rFonts w:ascii="Times New Roman" w:eastAsia="Times New Roman" w:hAnsi="Times New Roman"/>
          <w:sz w:val="24"/>
          <w:szCs w:val="24"/>
        </w:rPr>
      </w:pPr>
    </w:p>
    <w:p w:rsidR="00D36F88" w:rsidRDefault="00D36F88" w:rsidP="00125391">
      <w:pPr>
        <w:tabs>
          <w:tab w:val="num" w:pos="1276"/>
          <w:tab w:val="left" w:pos="1494"/>
        </w:tabs>
        <w:suppressAutoHyphens w:val="0"/>
        <w:spacing w:after="0" w:line="360" w:lineRule="auto"/>
        <w:jc w:val="both"/>
        <w:rPr>
          <w:rFonts w:ascii="Times New Roman" w:eastAsia="Times New Roman" w:hAnsi="Times New Roman"/>
          <w:sz w:val="24"/>
          <w:szCs w:val="24"/>
        </w:rPr>
      </w:pPr>
    </w:p>
    <w:p w:rsidR="00D36F88" w:rsidRDefault="00D36F88" w:rsidP="00125391">
      <w:pPr>
        <w:tabs>
          <w:tab w:val="num" w:pos="1276"/>
          <w:tab w:val="left" w:pos="1494"/>
        </w:tabs>
        <w:suppressAutoHyphens w:val="0"/>
        <w:spacing w:after="0" w:line="360" w:lineRule="auto"/>
        <w:jc w:val="both"/>
        <w:rPr>
          <w:rFonts w:ascii="Times New Roman" w:eastAsia="Times New Roman" w:hAnsi="Times New Roman"/>
          <w:sz w:val="24"/>
          <w:szCs w:val="24"/>
        </w:rPr>
      </w:pPr>
    </w:p>
    <w:p w:rsidR="00D36F88" w:rsidRDefault="00D36F88" w:rsidP="00125391">
      <w:pPr>
        <w:tabs>
          <w:tab w:val="num" w:pos="1276"/>
          <w:tab w:val="left" w:pos="1494"/>
        </w:tabs>
        <w:suppressAutoHyphens w:val="0"/>
        <w:spacing w:after="0" w:line="360" w:lineRule="auto"/>
        <w:jc w:val="both"/>
        <w:rPr>
          <w:rFonts w:ascii="Times New Roman" w:eastAsia="Times New Roman" w:hAnsi="Times New Roman"/>
          <w:sz w:val="24"/>
          <w:szCs w:val="24"/>
        </w:rPr>
      </w:pPr>
    </w:p>
    <w:p w:rsidR="00D36F88" w:rsidRDefault="00D36F88" w:rsidP="00125391">
      <w:pPr>
        <w:tabs>
          <w:tab w:val="num" w:pos="1276"/>
          <w:tab w:val="left" w:pos="1494"/>
        </w:tabs>
        <w:suppressAutoHyphens w:val="0"/>
        <w:spacing w:after="0" w:line="360" w:lineRule="auto"/>
        <w:jc w:val="both"/>
        <w:rPr>
          <w:rFonts w:ascii="Times New Roman" w:eastAsia="Times New Roman" w:hAnsi="Times New Roman"/>
          <w:sz w:val="24"/>
          <w:szCs w:val="24"/>
        </w:rPr>
      </w:pPr>
    </w:p>
    <w:p w:rsidR="00D36F88" w:rsidRDefault="00D36F88" w:rsidP="00125391">
      <w:pPr>
        <w:tabs>
          <w:tab w:val="num" w:pos="1276"/>
          <w:tab w:val="left" w:pos="1494"/>
        </w:tabs>
        <w:suppressAutoHyphens w:val="0"/>
        <w:spacing w:after="0" w:line="360" w:lineRule="auto"/>
        <w:jc w:val="both"/>
        <w:rPr>
          <w:rFonts w:ascii="Times New Roman" w:eastAsia="Times New Roman" w:hAnsi="Times New Roman"/>
          <w:sz w:val="24"/>
          <w:szCs w:val="24"/>
        </w:rPr>
      </w:pPr>
    </w:p>
    <w:p w:rsidR="00D36F88" w:rsidRDefault="00D36F88" w:rsidP="00125391">
      <w:pPr>
        <w:tabs>
          <w:tab w:val="num" w:pos="1276"/>
          <w:tab w:val="left" w:pos="1494"/>
        </w:tabs>
        <w:suppressAutoHyphens w:val="0"/>
        <w:spacing w:after="0" w:line="360" w:lineRule="auto"/>
        <w:jc w:val="both"/>
        <w:rPr>
          <w:rFonts w:ascii="Times New Roman" w:eastAsia="Times New Roman" w:hAnsi="Times New Roman"/>
          <w:sz w:val="24"/>
          <w:szCs w:val="24"/>
        </w:rPr>
      </w:pPr>
    </w:p>
    <w:p w:rsidR="00D36F88" w:rsidRDefault="00D36F88" w:rsidP="00125391">
      <w:pPr>
        <w:tabs>
          <w:tab w:val="num" w:pos="1276"/>
          <w:tab w:val="left" w:pos="1494"/>
        </w:tabs>
        <w:suppressAutoHyphens w:val="0"/>
        <w:spacing w:after="0" w:line="360" w:lineRule="auto"/>
        <w:jc w:val="both"/>
        <w:rPr>
          <w:rFonts w:ascii="Times New Roman" w:eastAsia="Times New Roman" w:hAnsi="Times New Roman"/>
          <w:sz w:val="24"/>
          <w:szCs w:val="24"/>
        </w:rPr>
      </w:pPr>
    </w:p>
    <w:p w:rsidR="00D36F88" w:rsidRDefault="00D36F88" w:rsidP="00125391">
      <w:pPr>
        <w:tabs>
          <w:tab w:val="num" w:pos="1276"/>
          <w:tab w:val="left" w:pos="1494"/>
        </w:tabs>
        <w:suppressAutoHyphens w:val="0"/>
        <w:spacing w:after="0" w:line="360" w:lineRule="auto"/>
        <w:jc w:val="both"/>
        <w:rPr>
          <w:rFonts w:ascii="Times New Roman" w:eastAsia="Times New Roman" w:hAnsi="Times New Roman"/>
          <w:sz w:val="24"/>
          <w:szCs w:val="24"/>
        </w:rPr>
      </w:pPr>
    </w:p>
    <w:p w:rsidR="00D36F88" w:rsidRDefault="00D36F88" w:rsidP="00125391">
      <w:pPr>
        <w:tabs>
          <w:tab w:val="num" w:pos="1276"/>
          <w:tab w:val="left" w:pos="1494"/>
        </w:tabs>
        <w:suppressAutoHyphens w:val="0"/>
        <w:spacing w:after="0" w:line="360" w:lineRule="auto"/>
        <w:jc w:val="both"/>
        <w:rPr>
          <w:rFonts w:ascii="Times New Roman" w:eastAsia="Times New Roman" w:hAnsi="Times New Roman"/>
          <w:sz w:val="24"/>
          <w:szCs w:val="24"/>
        </w:rPr>
      </w:pPr>
    </w:p>
    <w:p w:rsidR="00D36F88" w:rsidRDefault="00D36F88" w:rsidP="00125391">
      <w:pPr>
        <w:tabs>
          <w:tab w:val="num" w:pos="1276"/>
          <w:tab w:val="left" w:pos="1494"/>
        </w:tabs>
        <w:suppressAutoHyphens w:val="0"/>
        <w:spacing w:after="0" w:line="360" w:lineRule="auto"/>
        <w:jc w:val="both"/>
        <w:rPr>
          <w:rFonts w:ascii="Times New Roman" w:eastAsia="Times New Roman" w:hAnsi="Times New Roman"/>
          <w:sz w:val="24"/>
          <w:szCs w:val="24"/>
        </w:rPr>
      </w:pPr>
    </w:p>
    <w:p w:rsidR="00D36F88" w:rsidRDefault="00D36F88" w:rsidP="00125391">
      <w:pPr>
        <w:tabs>
          <w:tab w:val="num" w:pos="1276"/>
          <w:tab w:val="left" w:pos="1494"/>
        </w:tabs>
        <w:suppressAutoHyphens w:val="0"/>
        <w:spacing w:after="0" w:line="360" w:lineRule="auto"/>
        <w:jc w:val="both"/>
        <w:rPr>
          <w:rFonts w:ascii="Times New Roman" w:eastAsia="Times New Roman" w:hAnsi="Times New Roman"/>
          <w:sz w:val="24"/>
          <w:szCs w:val="24"/>
        </w:rPr>
      </w:pPr>
    </w:p>
    <w:p w:rsidR="00D36F88" w:rsidRDefault="00D36F88" w:rsidP="00125391">
      <w:pPr>
        <w:tabs>
          <w:tab w:val="num" w:pos="1276"/>
          <w:tab w:val="left" w:pos="1494"/>
        </w:tabs>
        <w:suppressAutoHyphens w:val="0"/>
        <w:spacing w:after="0" w:line="360" w:lineRule="auto"/>
        <w:jc w:val="both"/>
        <w:rPr>
          <w:rFonts w:ascii="Times New Roman" w:eastAsia="Times New Roman" w:hAnsi="Times New Roman"/>
          <w:sz w:val="24"/>
          <w:szCs w:val="24"/>
        </w:rPr>
      </w:pPr>
    </w:p>
    <w:p w:rsidR="00D36F88" w:rsidRDefault="00D36F88" w:rsidP="00125391">
      <w:pPr>
        <w:tabs>
          <w:tab w:val="num" w:pos="1276"/>
          <w:tab w:val="left" w:pos="1494"/>
        </w:tabs>
        <w:suppressAutoHyphens w:val="0"/>
        <w:spacing w:after="0" w:line="360" w:lineRule="auto"/>
        <w:jc w:val="both"/>
        <w:rPr>
          <w:rFonts w:ascii="Times New Roman" w:eastAsia="Times New Roman" w:hAnsi="Times New Roman"/>
          <w:sz w:val="24"/>
          <w:szCs w:val="24"/>
        </w:rPr>
      </w:pPr>
    </w:p>
    <w:p w:rsidR="00D36F88" w:rsidRDefault="00D36F88" w:rsidP="00125391">
      <w:pPr>
        <w:tabs>
          <w:tab w:val="num" w:pos="1276"/>
          <w:tab w:val="left" w:pos="1494"/>
        </w:tabs>
        <w:suppressAutoHyphens w:val="0"/>
        <w:spacing w:after="0" w:line="360" w:lineRule="auto"/>
        <w:jc w:val="both"/>
        <w:rPr>
          <w:rFonts w:ascii="Times New Roman" w:eastAsia="Times New Roman" w:hAnsi="Times New Roman"/>
          <w:sz w:val="24"/>
          <w:szCs w:val="24"/>
        </w:rPr>
      </w:pPr>
    </w:p>
    <w:p w:rsidR="00D36F88" w:rsidRDefault="00D36F88" w:rsidP="00125391">
      <w:pPr>
        <w:tabs>
          <w:tab w:val="num" w:pos="1276"/>
          <w:tab w:val="left" w:pos="1494"/>
        </w:tabs>
        <w:suppressAutoHyphens w:val="0"/>
        <w:spacing w:after="0" w:line="360" w:lineRule="auto"/>
        <w:jc w:val="both"/>
        <w:rPr>
          <w:rFonts w:ascii="Times New Roman" w:eastAsia="Times New Roman" w:hAnsi="Times New Roman"/>
          <w:sz w:val="24"/>
          <w:szCs w:val="24"/>
        </w:rPr>
      </w:pPr>
    </w:p>
    <w:p w:rsidR="00D36F88" w:rsidRDefault="00D36F88" w:rsidP="00125391">
      <w:pPr>
        <w:tabs>
          <w:tab w:val="num" w:pos="1276"/>
          <w:tab w:val="left" w:pos="1494"/>
        </w:tabs>
        <w:suppressAutoHyphens w:val="0"/>
        <w:spacing w:after="0" w:line="360" w:lineRule="auto"/>
        <w:jc w:val="both"/>
        <w:rPr>
          <w:rFonts w:ascii="Times New Roman" w:eastAsia="Times New Roman" w:hAnsi="Times New Roman"/>
          <w:sz w:val="24"/>
          <w:szCs w:val="24"/>
        </w:rPr>
      </w:pPr>
    </w:p>
    <w:p w:rsidR="00D36F88" w:rsidRDefault="00D36F88" w:rsidP="00125391">
      <w:pPr>
        <w:tabs>
          <w:tab w:val="num" w:pos="1276"/>
          <w:tab w:val="left" w:pos="1494"/>
        </w:tabs>
        <w:suppressAutoHyphens w:val="0"/>
        <w:spacing w:after="0" w:line="360" w:lineRule="auto"/>
        <w:jc w:val="both"/>
        <w:rPr>
          <w:rFonts w:ascii="Times New Roman" w:eastAsia="Times New Roman" w:hAnsi="Times New Roman"/>
          <w:sz w:val="24"/>
          <w:szCs w:val="24"/>
        </w:rPr>
      </w:pPr>
    </w:p>
    <w:p w:rsidR="00D36F88" w:rsidRDefault="00D36F88" w:rsidP="00125391">
      <w:pPr>
        <w:tabs>
          <w:tab w:val="num" w:pos="1276"/>
          <w:tab w:val="left" w:pos="1494"/>
        </w:tabs>
        <w:suppressAutoHyphens w:val="0"/>
        <w:spacing w:after="0" w:line="360" w:lineRule="auto"/>
        <w:jc w:val="both"/>
        <w:rPr>
          <w:rFonts w:ascii="Times New Roman" w:eastAsia="Times New Roman" w:hAnsi="Times New Roman"/>
          <w:sz w:val="24"/>
          <w:szCs w:val="24"/>
        </w:rPr>
      </w:pPr>
    </w:p>
    <w:p w:rsidR="00D36F88" w:rsidRDefault="00D36F88" w:rsidP="00125391">
      <w:pPr>
        <w:tabs>
          <w:tab w:val="num" w:pos="1276"/>
          <w:tab w:val="left" w:pos="1494"/>
        </w:tabs>
        <w:suppressAutoHyphens w:val="0"/>
        <w:spacing w:after="0" w:line="360" w:lineRule="auto"/>
        <w:jc w:val="both"/>
        <w:rPr>
          <w:rFonts w:ascii="Times New Roman" w:eastAsia="Times New Roman" w:hAnsi="Times New Roman"/>
          <w:sz w:val="24"/>
          <w:szCs w:val="24"/>
        </w:rPr>
      </w:pPr>
    </w:p>
    <w:p w:rsidR="00D36F88" w:rsidRDefault="00D36F88" w:rsidP="00125391">
      <w:pPr>
        <w:tabs>
          <w:tab w:val="num" w:pos="1276"/>
          <w:tab w:val="left" w:pos="1494"/>
        </w:tabs>
        <w:suppressAutoHyphens w:val="0"/>
        <w:spacing w:after="0" w:line="360" w:lineRule="auto"/>
        <w:jc w:val="both"/>
        <w:rPr>
          <w:rFonts w:ascii="Times New Roman" w:eastAsia="Times New Roman" w:hAnsi="Times New Roman"/>
          <w:sz w:val="24"/>
          <w:szCs w:val="24"/>
        </w:rPr>
      </w:pPr>
    </w:p>
    <w:p w:rsidR="00D36F88" w:rsidRDefault="00D36F88" w:rsidP="00125391">
      <w:pPr>
        <w:tabs>
          <w:tab w:val="num" w:pos="1276"/>
          <w:tab w:val="left" w:pos="1494"/>
        </w:tabs>
        <w:suppressAutoHyphens w:val="0"/>
        <w:spacing w:after="0" w:line="360" w:lineRule="auto"/>
        <w:jc w:val="both"/>
        <w:rPr>
          <w:rFonts w:ascii="Times New Roman" w:eastAsia="Times New Roman" w:hAnsi="Times New Roman"/>
          <w:sz w:val="24"/>
          <w:szCs w:val="24"/>
        </w:rPr>
      </w:pPr>
    </w:p>
    <w:p w:rsidR="00D36F88" w:rsidRDefault="00D36F88" w:rsidP="00125391">
      <w:pPr>
        <w:tabs>
          <w:tab w:val="num" w:pos="1276"/>
          <w:tab w:val="left" w:pos="1494"/>
        </w:tabs>
        <w:suppressAutoHyphens w:val="0"/>
        <w:spacing w:after="0" w:line="360" w:lineRule="auto"/>
        <w:jc w:val="both"/>
        <w:rPr>
          <w:rFonts w:ascii="Times New Roman" w:eastAsia="Times New Roman" w:hAnsi="Times New Roman"/>
          <w:sz w:val="24"/>
          <w:szCs w:val="24"/>
        </w:rPr>
      </w:pPr>
    </w:p>
    <w:p w:rsidR="00D36F88" w:rsidRDefault="00D36F88" w:rsidP="00125391">
      <w:pPr>
        <w:tabs>
          <w:tab w:val="num" w:pos="1276"/>
          <w:tab w:val="left" w:pos="1494"/>
        </w:tabs>
        <w:suppressAutoHyphens w:val="0"/>
        <w:spacing w:after="0" w:line="360" w:lineRule="auto"/>
        <w:jc w:val="both"/>
        <w:rPr>
          <w:rFonts w:ascii="Times New Roman" w:eastAsia="Times New Roman" w:hAnsi="Times New Roman"/>
          <w:sz w:val="24"/>
          <w:szCs w:val="24"/>
        </w:rPr>
      </w:pPr>
    </w:p>
    <w:p w:rsidR="00D36F88" w:rsidRDefault="00D36F88" w:rsidP="00125391">
      <w:pPr>
        <w:tabs>
          <w:tab w:val="num" w:pos="1276"/>
          <w:tab w:val="left" w:pos="1494"/>
        </w:tabs>
        <w:suppressAutoHyphens w:val="0"/>
        <w:spacing w:after="0" w:line="360" w:lineRule="auto"/>
        <w:jc w:val="both"/>
        <w:rPr>
          <w:rFonts w:ascii="Times New Roman" w:eastAsia="Times New Roman" w:hAnsi="Times New Roman"/>
          <w:sz w:val="24"/>
          <w:szCs w:val="24"/>
        </w:rPr>
      </w:pPr>
    </w:p>
    <w:p w:rsidR="00D36F88" w:rsidRDefault="00D36F88" w:rsidP="00125391">
      <w:pPr>
        <w:tabs>
          <w:tab w:val="num" w:pos="1276"/>
          <w:tab w:val="left" w:pos="1494"/>
        </w:tabs>
        <w:suppressAutoHyphens w:val="0"/>
        <w:spacing w:after="0" w:line="360" w:lineRule="auto"/>
        <w:jc w:val="both"/>
        <w:rPr>
          <w:rFonts w:ascii="Times New Roman" w:eastAsia="Times New Roman" w:hAnsi="Times New Roman"/>
          <w:sz w:val="24"/>
          <w:szCs w:val="24"/>
        </w:rPr>
      </w:pPr>
    </w:p>
    <w:p w:rsidR="00D36F88" w:rsidRDefault="00D36F88" w:rsidP="00125391">
      <w:pPr>
        <w:tabs>
          <w:tab w:val="num" w:pos="1276"/>
          <w:tab w:val="left" w:pos="1494"/>
        </w:tabs>
        <w:suppressAutoHyphens w:val="0"/>
        <w:spacing w:after="0" w:line="360" w:lineRule="auto"/>
        <w:jc w:val="both"/>
        <w:rPr>
          <w:rFonts w:ascii="Times New Roman" w:eastAsia="Times New Roman" w:hAnsi="Times New Roman"/>
          <w:sz w:val="24"/>
          <w:szCs w:val="24"/>
        </w:rPr>
      </w:pPr>
    </w:p>
    <w:p w:rsidR="00D36F88" w:rsidRDefault="00D36F88" w:rsidP="00125391">
      <w:pPr>
        <w:tabs>
          <w:tab w:val="num" w:pos="1276"/>
          <w:tab w:val="left" w:pos="1494"/>
        </w:tabs>
        <w:suppressAutoHyphens w:val="0"/>
        <w:spacing w:after="0" w:line="360" w:lineRule="auto"/>
        <w:jc w:val="both"/>
        <w:rPr>
          <w:rFonts w:ascii="Times New Roman" w:eastAsia="Times New Roman" w:hAnsi="Times New Roman"/>
          <w:sz w:val="24"/>
          <w:szCs w:val="24"/>
        </w:rPr>
      </w:pPr>
    </w:p>
    <w:p w:rsidR="00D36F88" w:rsidRPr="002D4EF8" w:rsidRDefault="00D36F88" w:rsidP="00125391">
      <w:pPr>
        <w:tabs>
          <w:tab w:val="num" w:pos="1276"/>
          <w:tab w:val="left" w:pos="1494"/>
        </w:tabs>
        <w:suppressAutoHyphens w:val="0"/>
        <w:spacing w:after="0" w:line="360" w:lineRule="auto"/>
        <w:jc w:val="both"/>
        <w:rPr>
          <w:rFonts w:ascii="Times New Roman" w:eastAsia="Times New Roman" w:hAnsi="Times New Roman"/>
          <w:sz w:val="24"/>
          <w:szCs w:val="24"/>
        </w:rPr>
      </w:pPr>
    </w:p>
    <w:p w:rsidR="00125391" w:rsidRPr="002D4EF8" w:rsidRDefault="00125391" w:rsidP="003C6AA3">
      <w:pPr>
        <w:keepNext/>
        <w:keepLines/>
        <w:tabs>
          <w:tab w:val="left" w:pos="322"/>
          <w:tab w:val="right" w:pos="10063"/>
        </w:tabs>
        <w:spacing w:before="200" w:after="0" w:line="480" w:lineRule="auto"/>
        <w:jc w:val="right"/>
        <w:outlineLvl w:val="1"/>
        <w:rPr>
          <w:rFonts w:ascii="Times New Roman" w:eastAsia="Times New Roman" w:hAnsi="Times New Roman"/>
          <w:b/>
          <w:bCs/>
          <w:sz w:val="24"/>
          <w:szCs w:val="24"/>
        </w:rPr>
      </w:pPr>
      <w:bookmarkStart w:id="182" w:name="_Ref214869550"/>
      <w:bookmarkStart w:id="183" w:name="_Toc366762389"/>
      <w:bookmarkStart w:id="184" w:name="_Toc368061898"/>
      <w:bookmarkStart w:id="185" w:name="_Toc368062062"/>
      <w:bookmarkStart w:id="186" w:name="_Toc370824161"/>
      <w:bookmarkStart w:id="187" w:name="_Toc391973204"/>
      <w:r w:rsidRPr="002D4EF8">
        <w:rPr>
          <w:rFonts w:ascii="Times New Roman" w:eastAsia="Times New Roman" w:hAnsi="Times New Roman"/>
          <w:b/>
          <w:bCs/>
          <w:sz w:val="24"/>
          <w:szCs w:val="24"/>
        </w:rPr>
        <w:lastRenderedPageBreak/>
        <w:t xml:space="preserve">Анкета Участника запроса </w:t>
      </w:r>
      <w:r w:rsidR="003A0525" w:rsidRPr="002D4EF8">
        <w:rPr>
          <w:rFonts w:ascii="Times New Roman" w:eastAsia="Times New Roman" w:hAnsi="Times New Roman"/>
          <w:b/>
          <w:bCs/>
          <w:sz w:val="24"/>
          <w:szCs w:val="24"/>
        </w:rPr>
        <w:t>предложений</w:t>
      </w:r>
      <w:r w:rsidRPr="002D4EF8">
        <w:rPr>
          <w:rFonts w:ascii="Times New Roman" w:eastAsia="Times New Roman" w:hAnsi="Times New Roman"/>
          <w:b/>
          <w:bCs/>
          <w:sz w:val="24"/>
          <w:szCs w:val="24"/>
        </w:rPr>
        <w:t xml:space="preserve"> (форма </w:t>
      </w:r>
      <w:r w:rsidRPr="002D4EF8">
        <w:rPr>
          <w:rFonts w:ascii="Times New Roman" w:eastAsia="Times New Roman" w:hAnsi="Times New Roman"/>
          <w:b/>
          <w:bCs/>
          <w:sz w:val="24"/>
          <w:szCs w:val="24"/>
        </w:rPr>
        <w:fldChar w:fldCharType="begin"/>
      </w:r>
      <w:r w:rsidRPr="002D4EF8">
        <w:rPr>
          <w:rFonts w:ascii="Times New Roman" w:eastAsia="Times New Roman" w:hAnsi="Times New Roman"/>
          <w:b/>
          <w:bCs/>
          <w:sz w:val="24"/>
          <w:szCs w:val="24"/>
        </w:rPr>
        <w:instrText xml:space="preserve"> SEQ "форма" \*Arabic </w:instrText>
      </w:r>
      <w:r w:rsidRPr="002D4EF8">
        <w:rPr>
          <w:rFonts w:ascii="Times New Roman" w:eastAsia="Times New Roman" w:hAnsi="Times New Roman"/>
          <w:b/>
          <w:bCs/>
          <w:sz w:val="24"/>
          <w:szCs w:val="24"/>
        </w:rPr>
        <w:fldChar w:fldCharType="separate"/>
      </w:r>
      <w:r w:rsidRPr="002D4EF8">
        <w:rPr>
          <w:rFonts w:ascii="Times New Roman" w:eastAsia="Times New Roman" w:hAnsi="Times New Roman"/>
          <w:b/>
          <w:bCs/>
          <w:noProof/>
          <w:sz w:val="24"/>
          <w:szCs w:val="24"/>
        </w:rPr>
        <w:t>3</w:t>
      </w:r>
      <w:r w:rsidRPr="002D4EF8">
        <w:rPr>
          <w:rFonts w:ascii="Times New Roman" w:eastAsia="Times New Roman" w:hAnsi="Times New Roman"/>
          <w:b/>
          <w:bCs/>
          <w:sz w:val="24"/>
          <w:szCs w:val="24"/>
        </w:rPr>
        <w:fldChar w:fldCharType="end"/>
      </w:r>
      <w:r w:rsidRPr="002D4EF8">
        <w:rPr>
          <w:rFonts w:ascii="Times New Roman" w:eastAsia="Times New Roman" w:hAnsi="Times New Roman"/>
          <w:b/>
          <w:bCs/>
          <w:sz w:val="24"/>
          <w:szCs w:val="24"/>
        </w:rPr>
        <w:t>)</w:t>
      </w:r>
      <w:bookmarkEnd w:id="182"/>
      <w:bookmarkEnd w:id="183"/>
      <w:bookmarkEnd w:id="184"/>
      <w:bookmarkEnd w:id="185"/>
      <w:bookmarkEnd w:id="186"/>
      <w:bookmarkEnd w:id="187"/>
    </w:p>
    <w:p w:rsidR="00125391" w:rsidRPr="002D4EF8" w:rsidRDefault="00125391" w:rsidP="00125391">
      <w:pPr>
        <w:spacing w:after="0" w:line="240" w:lineRule="auto"/>
        <w:jc w:val="right"/>
        <w:rPr>
          <w:rFonts w:ascii="Times New Roman" w:eastAsia="Times New Roman" w:hAnsi="Times New Roman"/>
          <w:sz w:val="24"/>
          <w:szCs w:val="24"/>
        </w:rPr>
      </w:pPr>
      <w:r w:rsidRPr="002D4EF8">
        <w:rPr>
          <w:rFonts w:ascii="Times New Roman" w:eastAsia="Times New Roman" w:hAnsi="Times New Roman"/>
          <w:sz w:val="24"/>
          <w:szCs w:val="24"/>
        </w:rPr>
        <w:t>Приложение 3 к письму о подаче оферты</w:t>
      </w:r>
      <w:r w:rsidRPr="002D4EF8">
        <w:rPr>
          <w:rFonts w:ascii="Times New Roman" w:eastAsia="Times New Roman" w:hAnsi="Times New Roman"/>
          <w:sz w:val="24"/>
          <w:szCs w:val="24"/>
        </w:rPr>
        <w:br/>
        <w:t>от «____»_____________ </w:t>
      </w:r>
      <w:proofErr w:type="gramStart"/>
      <w:r w:rsidRPr="002D4EF8">
        <w:rPr>
          <w:rFonts w:ascii="Times New Roman" w:eastAsia="Times New Roman" w:hAnsi="Times New Roman"/>
          <w:sz w:val="24"/>
          <w:szCs w:val="24"/>
        </w:rPr>
        <w:t>г</w:t>
      </w:r>
      <w:proofErr w:type="gramEnd"/>
      <w:r w:rsidRPr="002D4EF8">
        <w:rPr>
          <w:rFonts w:ascii="Times New Roman" w:eastAsia="Times New Roman" w:hAnsi="Times New Roman"/>
          <w:sz w:val="24"/>
          <w:szCs w:val="24"/>
        </w:rPr>
        <w:t>. №__________</w:t>
      </w:r>
    </w:p>
    <w:p w:rsidR="00153DBA" w:rsidRPr="002D4EF8" w:rsidRDefault="00153DBA" w:rsidP="00153DBA">
      <w:pPr>
        <w:spacing w:after="0" w:line="240" w:lineRule="auto"/>
        <w:ind w:firstLine="567"/>
        <w:jc w:val="center"/>
        <w:rPr>
          <w:rFonts w:ascii="Times New Roman" w:eastAsia="Times New Roman" w:hAnsi="Times New Roman"/>
          <w:b/>
          <w:sz w:val="24"/>
          <w:szCs w:val="24"/>
        </w:rPr>
      </w:pPr>
    </w:p>
    <w:p w:rsidR="00125391" w:rsidRPr="002D4EF8" w:rsidRDefault="00153DBA" w:rsidP="00153DBA">
      <w:pPr>
        <w:spacing w:after="0" w:line="240" w:lineRule="auto"/>
        <w:ind w:firstLine="567"/>
        <w:jc w:val="center"/>
        <w:rPr>
          <w:rFonts w:ascii="Times New Roman" w:eastAsia="Times New Roman" w:hAnsi="Times New Roman"/>
          <w:b/>
          <w:sz w:val="24"/>
          <w:szCs w:val="24"/>
        </w:rPr>
      </w:pPr>
      <w:r w:rsidRPr="002D4EF8">
        <w:rPr>
          <w:rFonts w:ascii="Times New Roman" w:eastAsia="Times New Roman" w:hAnsi="Times New Roman"/>
          <w:b/>
          <w:sz w:val="24"/>
          <w:szCs w:val="24"/>
        </w:rPr>
        <w:t>Анкета Участника запроса предложений</w:t>
      </w:r>
    </w:p>
    <w:p w:rsidR="00153DBA" w:rsidRPr="002D4EF8" w:rsidRDefault="00153DBA" w:rsidP="00125391">
      <w:pPr>
        <w:spacing w:after="0" w:line="240" w:lineRule="auto"/>
        <w:rPr>
          <w:rFonts w:ascii="Times New Roman" w:eastAsia="Times New Roman" w:hAnsi="Times New Roman"/>
          <w:sz w:val="24"/>
          <w:szCs w:val="24"/>
        </w:rPr>
      </w:pPr>
    </w:p>
    <w:p w:rsidR="00125391" w:rsidRPr="002D4EF8" w:rsidRDefault="00125391" w:rsidP="00125391">
      <w:pPr>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 xml:space="preserve">Наименование и адрес Участника запроса </w:t>
      </w:r>
      <w:r w:rsidR="003A0525" w:rsidRPr="002D4EF8">
        <w:rPr>
          <w:rFonts w:ascii="Times New Roman" w:eastAsia="Times New Roman" w:hAnsi="Times New Roman"/>
          <w:sz w:val="24"/>
          <w:szCs w:val="24"/>
        </w:rPr>
        <w:t>предложений</w:t>
      </w:r>
      <w:r w:rsidRPr="002D4EF8">
        <w:rPr>
          <w:rFonts w:ascii="Times New Roman" w:eastAsia="Times New Roman" w:hAnsi="Times New Roman"/>
          <w:sz w:val="24"/>
          <w:szCs w:val="24"/>
        </w:rPr>
        <w:t>: ____________________________</w:t>
      </w:r>
    </w:p>
    <w:p w:rsidR="00125391" w:rsidRPr="002D4EF8" w:rsidRDefault="00125391" w:rsidP="00125391">
      <w:pPr>
        <w:spacing w:after="0" w:line="240" w:lineRule="auto"/>
        <w:ind w:firstLine="567"/>
        <w:jc w:val="both"/>
        <w:rPr>
          <w:rFonts w:ascii="Times New Roman" w:eastAsia="Times New Roman" w:hAnsi="Times New Roman"/>
          <w:sz w:val="24"/>
          <w:szCs w:val="24"/>
        </w:rPr>
      </w:pPr>
    </w:p>
    <w:tbl>
      <w:tblPr>
        <w:tblW w:w="10270" w:type="dxa"/>
        <w:tblLayout w:type="fixed"/>
        <w:tblLook w:val="0000" w:firstRow="0" w:lastRow="0" w:firstColumn="0" w:lastColumn="0" w:noHBand="0" w:noVBand="0"/>
      </w:tblPr>
      <w:tblGrid>
        <w:gridCol w:w="720"/>
        <w:gridCol w:w="4860"/>
        <w:gridCol w:w="4690"/>
      </w:tblGrid>
      <w:tr w:rsidR="00125391" w:rsidRPr="002D4EF8" w:rsidTr="005710F4">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125391" w:rsidRPr="002D4EF8" w:rsidRDefault="00125391" w:rsidP="00861545">
            <w:pPr>
              <w:keepNext/>
              <w:snapToGrid w:val="0"/>
              <w:spacing w:before="40" w:after="40" w:line="240" w:lineRule="auto"/>
              <w:ind w:right="57"/>
              <w:rPr>
                <w:rFonts w:ascii="Times New Roman" w:eastAsia="Times New Roman" w:hAnsi="Times New Roman"/>
                <w:sz w:val="24"/>
                <w:szCs w:val="24"/>
              </w:rPr>
            </w:pPr>
            <w:r w:rsidRPr="002D4EF8">
              <w:rPr>
                <w:rFonts w:ascii="Times New Roman" w:eastAsia="Times New Roman" w:hAnsi="Times New Roman"/>
                <w:sz w:val="24"/>
                <w:szCs w:val="24"/>
              </w:rPr>
              <w:t xml:space="preserve">№ </w:t>
            </w:r>
            <w:proofErr w:type="gramStart"/>
            <w:r w:rsidRPr="002D4EF8">
              <w:rPr>
                <w:rFonts w:ascii="Times New Roman" w:eastAsia="Times New Roman" w:hAnsi="Times New Roman"/>
                <w:sz w:val="24"/>
                <w:szCs w:val="24"/>
              </w:rPr>
              <w:t>п</w:t>
            </w:r>
            <w:proofErr w:type="gramEnd"/>
            <w:r w:rsidRPr="002D4EF8">
              <w:rPr>
                <w:rFonts w:ascii="Times New Roman" w:eastAsia="Times New Roman" w:hAnsi="Times New Roman"/>
                <w:sz w:val="24"/>
                <w:szCs w:val="24"/>
              </w:rPr>
              <w:t>/п</w:t>
            </w:r>
          </w:p>
        </w:tc>
        <w:tc>
          <w:tcPr>
            <w:tcW w:w="4860" w:type="dxa"/>
            <w:tcBorders>
              <w:top w:val="single" w:sz="4" w:space="0" w:color="000000"/>
              <w:left w:val="single" w:sz="4" w:space="0" w:color="000000"/>
              <w:bottom w:val="single" w:sz="4" w:space="0" w:color="000000"/>
            </w:tcBorders>
            <w:shd w:val="clear" w:color="auto" w:fill="auto"/>
          </w:tcPr>
          <w:p w:rsidR="00125391" w:rsidRPr="002D4EF8" w:rsidRDefault="00125391" w:rsidP="00125391">
            <w:pPr>
              <w:keepNext/>
              <w:snapToGrid w:val="0"/>
              <w:spacing w:before="40" w:after="40" w:line="240" w:lineRule="auto"/>
              <w:ind w:left="57" w:right="57"/>
              <w:rPr>
                <w:rFonts w:ascii="Times New Roman" w:eastAsia="Times New Roman" w:hAnsi="Times New Roman"/>
                <w:sz w:val="24"/>
                <w:szCs w:val="24"/>
              </w:rPr>
            </w:pPr>
            <w:r w:rsidRPr="002D4EF8">
              <w:rPr>
                <w:rFonts w:ascii="Times New Roman" w:eastAsia="Times New Roman" w:hAnsi="Times New Roman"/>
                <w:sz w:val="24"/>
                <w:szCs w:val="24"/>
              </w:rPr>
              <w:t>Наименование</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125391" w:rsidRPr="002D4EF8" w:rsidRDefault="00125391" w:rsidP="00125391">
            <w:pPr>
              <w:keepNext/>
              <w:snapToGrid w:val="0"/>
              <w:spacing w:before="40" w:after="40" w:line="240" w:lineRule="auto"/>
              <w:ind w:left="57" w:right="57"/>
              <w:rPr>
                <w:rFonts w:ascii="Times New Roman" w:eastAsia="Times New Roman" w:hAnsi="Times New Roman"/>
                <w:sz w:val="24"/>
                <w:szCs w:val="24"/>
              </w:rPr>
            </w:pPr>
            <w:r w:rsidRPr="002D4EF8">
              <w:rPr>
                <w:rFonts w:ascii="Times New Roman" w:eastAsia="Times New Roman" w:hAnsi="Times New Roman"/>
                <w:sz w:val="24"/>
                <w:szCs w:val="24"/>
              </w:rPr>
              <w:t xml:space="preserve">Сведения об Участнике открытого запроса </w:t>
            </w:r>
            <w:r w:rsidR="00153DBA" w:rsidRPr="002D4EF8">
              <w:rPr>
                <w:rFonts w:ascii="Times New Roman" w:eastAsia="Times New Roman" w:hAnsi="Times New Roman"/>
                <w:sz w:val="24"/>
                <w:szCs w:val="24"/>
              </w:rPr>
              <w:t>предложений</w:t>
            </w:r>
            <w:r w:rsidRPr="002D4EF8">
              <w:rPr>
                <w:rFonts w:ascii="Times New Roman" w:eastAsia="Times New Roman" w:hAnsi="Times New Roman"/>
                <w:sz w:val="24"/>
                <w:szCs w:val="24"/>
              </w:rPr>
              <w:t xml:space="preserve"> (заполняется Участником открытого запроса </w:t>
            </w:r>
            <w:r w:rsidR="00153DBA" w:rsidRPr="002D4EF8">
              <w:rPr>
                <w:rFonts w:ascii="Times New Roman" w:eastAsia="Times New Roman" w:hAnsi="Times New Roman"/>
                <w:sz w:val="24"/>
                <w:szCs w:val="24"/>
              </w:rPr>
              <w:t>предложений</w:t>
            </w:r>
            <w:r w:rsidRPr="002D4EF8">
              <w:rPr>
                <w:rFonts w:ascii="Times New Roman" w:eastAsia="Times New Roman" w:hAnsi="Times New Roman"/>
                <w:sz w:val="24"/>
                <w:szCs w:val="24"/>
              </w:rPr>
              <w:t>)</w:t>
            </w:r>
          </w:p>
        </w:tc>
      </w:tr>
      <w:tr w:rsidR="003307A6" w:rsidRPr="002D4EF8" w:rsidTr="005710F4">
        <w:trPr>
          <w:cantSplit/>
        </w:trPr>
        <w:tc>
          <w:tcPr>
            <w:tcW w:w="720" w:type="dxa"/>
            <w:tcBorders>
              <w:top w:val="single" w:sz="4" w:space="0" w:color="000000"/>
              <w:left w:val="single" w:sz="4" w:space="0" w:color="000000"/>
              <w:bottom w:val="single" w:sz="4" w:space="0" w:color="000000"/>
            </w:tcBorders>
            <w:shd w:val="clear" w:color="auto" w:fill="auto"/>
          </w:tcPr>
          <w:p w:rsidR="003307A6" w:rsidRPr="002D4EF8" w:rsidRDefault="003307A6">
            <w:pPr>
              <w:rPr>
                <w:rFonts w:ascii="Times New Roman" w:hAnsi="Times New Roman"/>
                <w:sz w:val="24"/>
                <w:szCs w:val="24"/>
              </w:rPr>
            </w:pPr>
            <w:r w:rsidRPr="002D4EF8">
              <w:rPr>
                <w:rFonts w:ascii="Times New Roman" w:eastAsia="Times New Roman" w:hAnsi="Times New Roman"/>
                <w:sz w:val="24"/>
                <w:szCs w:val="24"/>
              </w:rPr>
              <w:t>1.</w:t>
            </w:r>
          </w:p>
        </w:tc>
        <w:tc>
          <w:tcPr>
            <w:tcW w:w="4860" w:type="dxa"/>
            <w:tcBorders>
              <w:top w:val="single" w:sz="4" w:space="0" w:color="000000"/>
              <w:left w:val="single" w:sz="4" w:space="0" w:color="000000"/>
              <w:bottom w:val="single" w:sz="4" w:space="0" w:color="000000"/>
            </w:tcBorders>
            <w:shd w:val="clear" w:color="auto" w:fill="auto"/>
          </w:tcPr>
          <w:p w:rsidR="003307A6" w:rsidRPr="002D4EF8" w:rsidRDefault="003307A6" w:rsidP="005C2248">
            <w:pPr>
              <w:snapToGrid w:val="0"/>
              <w:spacing w:before="40" w:after="40" w:line="240" w:lineRule="auto"/>
              <w:ind w:left="57" w:right="57"/>
              <w:rPr>
                <w:rFonts w:ascii="Times New Roman" w:eastAsia="Times New Roman" w:hAnsi="Times New Roman"/>
                <w:sz w:val="24"/>
                <w:szCs w:val="24"/>
              </w:rPr>
            </w:pPr>
            <w:r w:rsidRPr="002D4EF8">
              <w:rPr>
                <w:rFonts w:ascii="Times New Roman" w:eastAsia="Times New Roman" w:hAnsi="Times New Roman"/>
                <w:sz w:val="24"/>
                <w:szCs w:val="24"/>
              </w:rPr>
              <w:t>Организационно-правовая форма и фирменное наименование Участника запроса предложений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3307A6" w:rsidRPr="002D4EF8" w:rsidRDefault="003307A6" w:rsidP="00125391">
            <w:pPr>
              <w:snapToGrid w:val="0"/>
              <w:spacing w:before="40" w:after="40" w:line="240" w:lineRule="auto"/>
              <w:ind w:left="57" w:right="57"/>
              <w:rPr>
                <w:rFonts w:ascii="Times New Roman" w:eastAsia="Times New Roman" w:hAnsi="Times New Roman"/>
                <w:sz w:val="24"/>
                <w:szCs w:val="24"/>
              </w:rPr>
            </w:pPr>
          </w:p>
        </w:tc>
      </w:tr>
      <w:tr w:rsidR="003307A6" w:rsidRPr="002D4EF8" w:rsidTr="005710F4">
        <w:trPr>
          <w:cantSplit/>
        </w:trPr>
        <w:tc>
          <w:tcPr>
            <w:tcW w:w="720" w:type="dxa"/>
            <w:tcBorders>
              <w:top w:val="single" w:sz="4" w:space="0" w:color="000000"/>
              <w:left w:val="single" w:sz="4" w:space="0" w:color="000000"/>
              <w:bottom w:val="single" w:sz="4" w:space="0" w:color="000000"/>
            </w:tcBorders>
            <w:shd w:val="clear" w:color="auto" w:fill="auto"/>
          </w:tcPr>
          <w:p w:rsidR="003307A6" w:rsidRPr="002D4EF8" w:rsidRDefault="003307A6">
            <w:pPr>
              <w:rPr>
                <w:rFonts w:ascii="Times New Roman" w:hAnsi="Times New Roman"/>
                <w:sz w:val="24"/>
                <w:szCs w:val="24"/>
              </w:rPr>
            </w:pPr>
            <w:r w:rsidRPr="002D4EF8">
              <w:rPr>
                <w:rFonts w:ascii="Times New Roman" w:eastAsia="Times New Roman" w:hAnsi="Times New Roman"/>
                <w:sz w:val="24"/>
                <w:szCs w:val="24"/>
              </w:rPr>
              <w:t>2.</w:t>
            </w:r>
          </w:p>
        </w:tc>
        <w:tc>
          <w:tcPr>
            <w:tcW w:w="4860" w:type="dxa"/>
            <w:tcBorders>
              <w:top w:val="single" w:sz="4" w:space="0" w:color="000000"/>
              <w:left w:val="single" w:sz="4" w:space="0" w:color="000000"/>
              <w:bottom w:val="single" w:sz="4" w:space="0" w:color="000000"/>
            </w:tcBorders>
            <w:shd w:val="clear" w:color="auto" w:fill="auto"/>
          </w:tcPr>
          <w:p w:rsidR="003307A6" w:rsidRPr="002D4EF8" w:rsidRDefault="003307A6" w:rsidP="00125391">
            <w:pPr>
              <w:snapToGrid w:val="0"/>
              <w:spacing w:before="40" w:after="40" w:line="240" w:lineRule="auto"/>
              <w:ind w:left="57" w:right="57"/>
              <w:rPr>
                <w:rFonts w:ascii="Times New Roman" w:eastAsia="Times New Roman" w:hAnsi="Times New Roman"/>
                <w:sz w:val="24"/>
                <w:szCs w:val="24"/>
              </w:rPr>
            </w:pPr>
            <w:r w:rsidRPr="002D4EF8">
              <w:rPr>
                <w:rFonts w:ascii="Times New Roman" w:eastAsia="Times New Roman" w:hAnsi="Times New Roman"/>
                <w:sz w:val="24"/>
                <w:szCs w:val="24"/>
              </w:rPr>
              <w:t>Учредители (перечислить наименования и организационно-правовую форму или Ф.И.О. всех учредителей)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3307A6" w:rsidRPr="002D4EF8" w:rsidRDefault="003307A6" w:rsidP="00125391">
            <w:pPr>
              <w:snapToGrid w:val="0"/>
              <w:spacing w:before="40" w:after="40" w:line="240" w:lineRule="auto"/>
              <w:ind w:left="57" w:right="57"/>
              <w:rPr>
                <w:rFonts w:ascii="Times New Roman" w:eastAsia="Times New Roman" w:hAnsi="Times New Roman"/>
                <w:sz w:val="24"/>
                <w:szCs w:val="24"/>
              </w:rPr>
            </w:pPr>
          </w:p>
        </w:tc>
      </w:tr>
      <w:tr w:rsidR="003307A6" w:rsidRPr="002D4EF8" w:rsidTr="005710F4">
        <w:trPr>
          <w:cantSplit/>
        </w:trPr>
        <w:tc>
          <w:tcPr>
            <w:tcW w:w="720" w:type="dxa"/>
            <w:tcBorders>
              <w:top w:val="single" w:sz="4" w:space="0" w:color="000000"/>
              <w:left w:val="single" w:sz="4" w:space="0" w:color="000000"/>
              <w:bottom w:val="single" w:sz="4" w:space="0" w:color="000000"/>
            </w:tcBorders>
            <w:shd w:val="clear" w:color="auto" w:fill="auto"/>
          </w:tcPr>
          <w:p w:rsidR="003307A6" w:rsidRPr="002D4EF8" w:rsidRDefault="003307A6">
            <w:pPr>
              <w:rPr>
                <w:rFonts w:ascii="Times New Roman" w:hAnsi="Times New Roman"/>
                <w:sz w:val="24"/>
                <w:szCs w:val="24"/>
              </w:rPr>
            </w:pPr>
            <w:r w:rsidRPr="002D4EF8">
              <w:rPr>
                <w:rFonts w:ascii="Times New Roman" w:eastAsia="Times New Roman" w:hAnsi="Times New Roman"/>
                <w:sz w:val="24"/>
                <w:szCs w:val="24"/>
              </w:rPr>
              <w:t>3.</w:t>
            </w:r>
          </w:p>
        </w:tc>
        <w:tc>
          <w:tcPr>
            <w:tcW w:w="4860" w:type="dxa"/>
            <w:tcBorders>
              <w:top w:val="single" w:sz="4" w:space="0" w:color="000000"/>
              <w:left w:val="single" w:sz="4" w:space="0" w:color="000000"/>
              <w:bottom w:val="single" w:sz="4" w:space="0" w:color="000000"/>
            </w:tcBorders>
            <w:shd w:val="clear" w:color="auto" w:fill="auto"/>
          </w:tcPr>
          <w:p w:rsidR="003307A6" w:rsidRPr="002D4EF8" w:rsidRDefault="003307A6" w:rsidP="00125391">
            <w:pPr>
              <w:snapToGrid w:val="0"/>
              <w:spacing w:before="40" w:after="40" w:line="240" w:lineRule="auto"/>
              <w:ind w:left="57" w:right="57"/>
              <w:rPr>
                <w:rFonts w:ascii="Times New Roman" w:eastAsia="Times New Roman" w:hAnsi="Times New Roman"/>
                <w:sz w:val="24"/>
                <w:szCs w:val="24"/>
              </w:rPr>
            </w:pPr>
            <w:r w:rsidRPr="002D4EF8">
              <w:rPr>
                <w:rFonts w:ascii="Times New Roman" w:eastAsia="Times New Roman" w:hAnsi="Times New Roman"/>
                <w:sz w:val="24"/>
                <w:szCs w:val="24"/>
              </w:rPr>
              <w:t>Свидетельство о внесении в Единый государственный реестр юридических лиц (дата и номер, кем выдано)</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3307A6" w:rsidRPr="002D4EF8" w:rsidRDefault="003307A6" w:rsidP="00125391">
            <w:pPr>
              <w:snapToGrid w:val="0"/>
              <w:spacing w:before="40" w:after="40" w:line="240" w:lineRule="auto"/>
              <w:ind w:left="57" w:right="57"/>
              <w:rPr>
                <w:rFonts w:ascii="Times New Roman" w:eastAsia="Times New Roman" w:hAnsi="Times New Roman"/>
                <w:sz w:val="24"/>
                <w:szCs w:val="24"/>
              </w:rPr>
            </w:pPr>
          </w:p>
        </w:tc>
      </w:tr>
      <w:tr w:rsidR="003307A6" w:rsidRPr="002D4EF8" w:rsidTr="005710F4">
        <w:trPr>
          <w:cantSplit/>
        </w:trPr>
        <w:tc>
          <w:tcPr>
            <w:tcW w:w="720" w:type="dxa"/>
            <w:tcBorders>
              <w:top w:val="single" w:sz="4" w:space="0" w:color="000000"/>
              <w:left w:val="single" w:sz="4" w:space="0" w:color="000000"/>
              <w:bottom w:val="single" w:sz="4" w:space="0" w:color="000000"/>
            </w:tcBorders>
            <w:shd w:val="clear" w:color="auto" w:fill="auto"/>
          </w:tcPr>
          <w:p w:rsidR="003307A6" w:rsidRPr="002D4EF8" w:rsidRDefault="003307A6">
            <w:pPr>
              <w:rPr>
                <w:rFonts w:ascii="Times New Roman" w:hAnsi="Times New Roman"/>
                <w:sz w:val="24"/>
                <w:szCs w:val="24"/>
              </w:rPr>
            </w:pPr>
            <w:r w:rsidRPr="002D4EF8">
              <w:rPr>
                <w:rFonts w:ascii="Times New Roman" w:eastAsia="Times New Roman" w:hAnsi="Times New Roman"/>
                <w:sz w:val="24"/>
                <w:szCs w:val="24"/>
              </w:rPr>
              <w:t>4.</w:t>
            </w:r>
          </w:p>
        </w:tc>
        <w:tc>
          <w:tcPr>
            <w:tcW w:w="4860" w:type="dxa"/>
            <w:tcBorders>
              <w:top w:val="single" w:sz="4" w:space="0" w:color="000000"/>
              <w:left w:val="single" w:sz="4" w:space="0" w:color="000000"/>
              <w:bottom w:val="single" w:sz="4" w:space="0" w:color="000000"/>
            </w:tcBorders>
            <w:shd w:val="clear" w:color="auto" w:fill="auto"/>
          </w:tcPr>
          <w:p w:rsidR="003307A6" w:rsidRPr="002D4EF8" w:rsidRDefault="003307A6" w:rsidP="00125391">
            <w:pPr>
              <w:snapToGrid w:val="0"/>
              <w:spacing w:before="40" w:after="40" w:line="240" w:lineRule="auto"/>
              <w:ind w:left="57" w:right="57"/>
              <w:rPr>
                <w:rFonts w:ascii="Times New Roman" w:eastAsia="Times New Roman" w:hAnsi="Times New Roman"/>
                <w:sz w:val="24"/>
                <w:szCs w:val="24"/>
              </w:rPr>
            </w:pPr>
            <w:r w:rsidRPr="002D4EF8">
              <w:rPr>
                <w:rFonts w:ascii="Times New Roman" w:eastAsia="Times New Roman" w:hAnsi="Times New Roman"/>
                <w:sz w:val="24"/>
                <w:szCs w:val="24"/>
              </w:rPr>
              <w:t>ОГРН, ИНН, КПП, ОКПО, ОКВЭД Участника открытого запроса цен</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3307A6" w:rsidRPr="002D4EF8" w:rsidRDefault="003307A6" w:rsidP="00125391">
            <w:pPr>
              <w:snapToGrid w:val="0"/>
              <w:spacing w:before="40" w:after="40" w:line="240" w:lineRule="auto"/>
              <w:ind w:left="57" w:right="57"/>
              <w:rPr>
                <w:rFonts w:ascii="Times New Roman" w:eastAsia="Times New Roman" w:hAnsi="Times New Roman"/>
                <w:sz w:val="24"/>
                <w:szCs w:val="24"/>
              </w:rPr>
            </w:pPr>
          </w:p>
        </w:tc>
      </w:tr>
      <w:tr w:rsidR="003307A6" w:rsidRPr="002D4EF8" w:rsidTr="005710F4">
        <w:trPr>
          <w:cantSplit/>
        </w:trPr>
        <w:tc>
          <w:tcPr>
            <w:tcW w:w="720" w:type="dxa"/>
            <w:tcBorders>
              <w:top w:val="single" w:sz="4" w:space="0" w:color="000000"/>
              <w:left w:val="single" w:sz="4" w:space="0" w:color="000000"/>
              <w:bottom w:val="single" w:sz="4" w:space="0" w:color="000000"/>
            </w:tcBorders>
            <w:shd w:val="clear" w:color="auto" w:fill="auto"/>
          </w:tcPr>
          <w:p w:rsidR="003307A6" w:rsidRPr="002D4EF8" w:rsidRDefault="003307A6">
            <w:pPr>
              <w:rPr>
                <w:rFonts w:ascii="Times New Roman" w:hAnsi="Times New Roman"/>
                <w:sz w:val="24"/>
                <w:szCs w:val="24"/>
              </w:rPr>
            </w:pPr>
            <w:r w:rsidRPr="002D4EF8">
              <w:rPr>
                <w:rFonts w:ascii="Times New Roman" w:eastAsia="Times New Roman" w:hAnsi="Times New Roman"/>
                <w:sz w:val="24"/>
                <w:szCs w:val="24"/>
              </w:rPr>
              <w:t>5.</w:t>
            </w:r>
          </w:p>
        </w:tc>
        <w:tc>
          <w:tcPr>
            <w:tcW w:w="4860" w:type="dxa"/>
            <w:tcBorders>
              <w:top w:val="single" w:sz="4" w:space="0" w:color="000000"/>
              <w:left w:val="single" w:sz="4" w:space="0" w:color="000000"/>
              <w:bottom w:val="single" w:sz="4" w:space="0" w:color="000000"/>
            </w:tcBorders>
            <w:shd w:val="clear" w:color="auto" w:fill="auto"/>
          </w:tcPr>
          <w:p w:rsidR="003307A6" w:rsidRPr="002D4EF8" w:rsidRDefault="003307A6" w:rsidP="00125391">
            <w:pPr>
              <w:snapToGrid w:val="0"/>
              <w:spacing w:before="40" w:after="40" w:line="240" w:lineRule="auto"/>
              <w:ind w:left="57" w:right="57"/>
              <w:rPr>
                <w:rFonts w:ascii="Times New Roman" w:eastAsia="Times New Roman" w:hAnsi="Times New Roman"/>
                <w:sz w:val="24"/>
                <w:szCs w:val="24"/>
              </w:rPr>
            </w:pPr>
            <w:r w:rsidRPr="002D4EF8">
              <w:rPr>
                <w:rFonts w:ascii="Times New Roman" w:eastAsia="Times New Roman" w:hAnsi="Times New Roman"/>
                <w:sz w:val="24"/>
                <w:szCs w:val="24"/>
              </w:rPr>
              <w:t>Юридический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3307A6" w:rsidRPr="002D4EF8" w:rsidRDefault="003307A6" w:rsidP="00125391">
            <w:pPr>
              <w:snapToGrid w:val="0"/>
              <w:spacing w:before="40" w:after="40" w:line="240" w:lineRule="auto"/>
              <w:ind w:left="57" w:right="57"/>
              <w:rPr>
                <w:rFonts w:ascii="Times New Roman" w:eastAsia="Times New Roman" w:hAnsi="Times New Roman"/>
                <w:sz w:val="24"/>
                <w:szCs w:val="24"/>
              </w:rPr>
            </w:pPr>
          </w:p>
        </w:tc>
      </w:tr>
      <w:tr w:rsidR="00125391" w:rsidRPr="002D4EF8" w:rsidTr="005710F4">
        <w:trPr>
          <w:cantSplit/>
        </w:trPr>
        <w:tc>
          <w:tcPr>
            <w:tcW w:w="720" w:type="dxa"/>
            <w:tcBorders>
              <w:top w:val="single" w:sz="4" w:space="0" w:color="000000"/>
              <w:left w:val="single" w:sz="4" w:space="0" w:color="000000"/>
              <w:bottom w:val="single" w:sz="4" w:space="0" w:color="000000"/>
            </w:tcBorders>
            <w:shd w:val="clear" w:color="auto" w:fill="auto"/>
          </w:tcPr>
          <w:p w:rsidR="00153DBA" w:rsidRPr="002D4EF8" w:rsidRDefault="003307A6" w:rsidP="00153DBA">
            <w:pPr>
              <w:tabs>
                <w:tab w:val="left" w:pos="425"/>
                <w:tab w:val="left" w:pos="567"/>
                <w:tab w:val="left" w:pos="709"/>
              </w:tabs>
              <w:suppressAutoHyphens w:val="0"/>
              <w:snapToGrid w:val="0"/>
              <w:spacing w:after="60" w:line="360" w:lineRule="auto"/>
              <w:jc w:val="both"/>
              <w:rPr>
                <w:rFonts w:ascii="Times New Roman" w:eastAsia="Times New Roman" w:hAnsi="Times New Roman"/>
                <w:sz w:val="24"/>
                <w:szCs w:val="24"/>
              </w:rPr>
            </w:pPr>
            <w:r w:rsidRPr="002D4EF8">
              <w:rPr>
                <w:rFonts w:ascii="Times New Roman" w:eastAsia="Times New Roman" w:hAnsi="Times New Roman"/>
                <w:sz w:val="24"/>
                <w:szCs w:val="24"/>
              </w:rPr>
              <w:t>6.</w:t>
            </w:r>
          </w:p>
        </w:tc>
        <w:tc>
          <w:tcPr>
            <w:tcW w:w="4860" w:type="dxa"/>
            <w:tcBorders>
              <w:top w:val="single" w:sz="4" w:space="0" w:color="000000"/>
              <w:left w:val="single" w:sz="4" w:space="0" w:color="000000"/>
              <w:bottom w:val="single" w:sz="4" w:space="0" w:color="000000"/>
            </w:tcBorders>
            <w:shd w:val="clear" w:color="auto" w:fill="auto"/>
          </w:tcPr>
          <w:p w:rsidR="00125391" w:rsidRPr="002D4EF8" w:rsidRDefault="00125391" w:rsidP="00125391">
            <w:pPr>
              <w:snapToGrid w:val="0"/>
              <w:spacing w:before="40" w:after="40" w:line="240" w:lineRule="auto"/>
              <w:ind w:left="57" w:right="57"/>
              <w:rPr>
                <w:rFonts w:ascii="Times New Roman" w:eastAsia="Times New Roman" w:hAnsi="Times New Roman"/>
                <w:sz w:val="24"/>
                <w:szCs w:val="24"/>
              </w:rPr>
            </w:pPr>
            <w:r w:rsidRPr="002D4EF8">
              <w:rPr>
                <w:rFonts w:ascii="Times New Roman" w:eastAsia="Times New Roman" w:hAnsi="Times New Roman"/>
                <w:sz w:val="24"/>
                <w:szCs w:val="24"/>
              </w:rPr>
              <w:t>Почтовый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125391" w:rsidRPr="002D4EF8" w:rsidRDefault="00125391" w:rsidP="00125391">
            <w:pPr>
              <w:snapToGrid w:val="0"/>
              <w:spacing w:before="40" w:after="40" w:line="240" w:lineRule="auto"/>
              <w:ind w:left="57" w:right="57"/>
              <w:rPr>
                <w:rFonts w:ascii="Times New Roman" w:eastAsia="Times New Roman" w:hAnsi="Times New Roman"/>
                <w:sz w:val="24"/>
                <w:szCs w:val="24"/>
              </w:rPr>
            </w:pPr>
          </w:p>
        </w:tc>
      </w:tr>
      <w:tr w:rsidR="00125391" w:rsidRPr="002D4EF8" w:rsidTr="005710F4">
        <w:trPr>
          <w:cantSplit/>
        </w:trPr>
        <w:tc>
          <w:tcPr>
            <w:tcW w:w="720" w:type="dxa"/>
            <w:tcBorders>
              <w:top w:val="single" w:sz="4" w:space="0" w:color="000000"/>
              <w:left w:val="single" w:sz="4" w:space="0" w:color="000000"/>
              <w:bottom w:val="single" w:sz="4" w:space="0" w:color="000000"/>
            </w:tcBorders>
            <w:shd w:val="clear" w:color="auto" w:fill="auto"/>
          </w:tcPr>
          <w:p w:rsidR="00125391" w:rsidRPr="002D4EF8" w:rsidRDefault="003307A6" w:rsidP="003307A6">
            <w:pPr>
              <w:tabs>
                <w:tab w:val="left" w:pos="425"/>
                <w:tab w:val="left" w:pos="567"/>
                <w:tab w:val="left" w:pos="709"/>
              </w:tabs>
              <w:suppressAutoHyphens w:val="0"/>
              <w:snapToGrid w:val="0"/>
              <w:spacing w:after="60" w:line="360" w:lineRule="auto"/>
              <w:jc w:val="both"/>
              <w:rPr>
                <w:rFonts w:ascii="Times New Roman" w:eastAsia="Times New Roman" w:hAnsi="Times New Roman"/>
                <w:sz w:val="24"/>
                <w:szCs w:val="24"/>
              </w:rPr>
            </w:pPr>
            <w:r w:rsidRPr="002D4EF8">
              <w:rPr>
                <w:rFonts w:ascii="Times New Roman" w:eastAsia="Times New Roman" w:hAnsi="Times New Roman"/>
                <w:sz w:val="24"/>
                <w:szCs w:val="24"/>
              </w:rPr>
              <w:t>7.</w:t>
            </w:r>
          </w:p>
        </w:tc>
        <w:tc>
          <w:tcPr>
            <w:tcW w:w="4860" w:type="dxa"/>
            <w:tcBorders>
              <w:top w:val="single" w:sz="4" w:space="0" w:color="000000"/>
              <w:left w:val="single" w:sz="4" w:space="0" w:color="000000"/>
              <w:bottom w:val="single" w:sz="4" w:space="0" w:color="000000"/>
            </w:tcBorders>
            <w:shd w:val="clear" w:color="auto" w:fill="auto"/>
          </w:tcPr>
          <w:p w:rsidR="00125391" w:rsidRPr="002D4EF8" w:rsidRDefault="00125391" w:rsidP="00125391">
            <w:pPr>
              <w:snapToGrid w:val="0"/>
              <w:spacing w:before="40" w:after="40" w:line="240" w:lineRule="auto"/>
              <w:ind w:left="57" w:right="57"/>
              <w:rPr>
                <w:rFonts w:ascii="Times New Roman" w:eastAsia="Times New Roman" w:hAnsi="Times New Roman"/>
                <w:sz w:val="24"/>
                <w:szCs w:val="24"/>
              </w:rPr>
            </w:pPr>
            <w:r w:rsidRPr="002D4EF8">
              <w:rPr>
                <w:rFonts w:ascii="Times New Roman" w:eastAsia="Times New Roman" w:hAnsi="Times New Roman"/>
                <w:sz w:val="24"/>
                <w:szCs w:val="24"/>
              </w:rPr>
              <w:t>Филиалы: перечислить наименования и почтовые адреса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125391" w:rsidRPr="002D4EF8" w:rsidRDefault="00125391" w:rsidP="00125391">
            <w:pPr>
              <w:snapToGrid w:val="0"/>
              <w:spacing w:before="40" w:after="40" w:line="240" w:lineRule="auto"/>
              <w:ind w:left="57" w:right="57"/>
              <w:rPr>
                <w:rFonts w:ascii="Times New Roman" w:eastAsia="Times New Roman" w:hAnsi="Times New Roman"/>
                <w:sz w:val="24"/>
                <w:szCs w:val="24"/>
              </w:rPr>
            </w:pPr>
          </w:p>
        </w:tc>
      </w:tr>
      <w:tr w:rsidR="00125391" w:rsidRPr="002D4EF8" w:rsidTr="005710F4">
        <w:trPr>
          <w:cantSplit/>
        </w:trPr>
        <w:tc>
          <w:tcPr>
            <w:tcW w:w="720" w:type="dxa"/>
            <w:tcBorders>
              <w:top w:val="single" w:sz="4" w:space="0" w:color="000000"/>
              <w:left w:val="single" w:sz="4" w:space="0" w:color="000000"/>
              <w:bottom w:val="single" w:sz="4" w:space="0" w:color="000000"/>
            </w:tcBorders>
            <w:shd w:val="clear" w:color="auto" w:fill="auto"/>
          </w:tcPr>
          <w:p w:rsidR="00125391" w:rsidRPr="002D4EF8" w:rsidRDefault="00861545" w:rsidP="00861545">
            <w:pPr>
              <w:tabs>
                <w:tab w:val="left" w:pos="425"/>
                <w:tab w:val="left" w:pos="567"/>
                <w:tab w:val="left" w:pos="709"/>
              </w:tabs>
              <w:suppressAutoHyphens w:val="0"/>
              <w:snapToGrid w:val="0"/>
              <w:spacing w:after="60" w:line="360" w:lineRule="auto"/>
              <w:jc w:val="both"/>
              <w:rPr>
                <w:rFonts w:ascii="Times New Roman" w:eastAsia="Times New Roman" w:hAnsi="Times New Roman"/>
                <w:sz w:val="24"/>
                <w:szCs w:val="24"/>
              </w:rPr>
            </w:pPr>
            <w:r w:rsidRPr="002D4EF8">
              <w:rPr>
                <w:rFonts w:ascii="Times New Roman" w:eastAsia="Times New Roman" w:hAnsi="Times New Roman"/>
                <w:sz w:val="24"/>
                <w:szCs w:val="24"/>
              </w:rPr>
              <w:t>8</w:t>
            </w:r>
          </w:p>
        </w:tc>
        <w:tc>
          <w:tcPr>
            <w:tcW w:w="4860" w:type="dxa"/>
            <w:tcBorders>
              <w:top w:val="single" w:sz="4" w:space="0" w:color="000000"/>
              <w:left w:val="single" w:sz="4" w:space="0" w:color="000000"/>
              <w:bottom w:val="single" w:sz="4" w:space="0" w:color="000000"/>
            </w:tcBorders>
            <w:shd w:val="clear" w:color="auto" w:fill="auto"/>
          </w:tcPr>
          <w:p w:rsidR="00125391" w:rsidRPr="002D4EF8" w:rsidRDefault="00125391" w:rsidP="00125391">
            <w:pPr>
              <w:snapToGrid w:val="0"/>
              <w:spacing w:before="40" w:after="40" w:line="240" w:lineRule="auto"/>
              <w:ind w:left="57" w:right="57"/>
              <w:rPr>
                <w:rFonts w:ascii="Times New Roman" w:eastAsia="Times New Roman" w:hAnsi="Times New Roman"/>
                <w:sz w:val="24"/>
                <w:szCs w:val="24"/>
              </w:rPr>
            </w:pPr>
            <w:r w:rsidRPr="002D4EF8">
              <w:rPr>
                <w:rFonts w:ascii="Times New Roman" w:eastAsia="Times New Roman" w:hAnsi="Times New Roman"/>
                <w:sz w:val="24"/>
                <w:szCs w:val="24"/>
              </w:rPr>
              <w:t xml:space="preserve">Банковские реквизиты (наименование и адрес банка, номер расчетного счета Участника </w:t>
            </w:r>
            <w:r w:rsidR="005C2248" w:rsidRPr="002D4EF8">
              <w:rPr>
                <w:rFonts w:ascii="Times New Roman" w:eastAsia="Times New Roman" w:hAnsi="Times New Roman"/>
                <w:sz w:val="24"/>
                <w:szCs w:val="24"/>
              </w:rPr>
              <w:t xml:space="preserve">запроса предложений </w:t>
            </w:r>
            <w:r w:rsidRPr="002D4EF8">
              <w:rPr>
                <w:rFonts w:ascii="Times New Roman" w:eastAsia="Times New Roman" w:hAnsi="Times New Roman"/>
                <w:sz w:val="24"/>
                <w:szCs w:val="24"/>
              </w:rPr>
              <w:t>в банке, телефоны банка, прочие банковские реквизиты)</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125391" w:rsidRPr="002D4EF8" w:rsidRDefault="00125391" w:rsidP="00125391">
            <w:pPr>
              <w:snapToGrid w:val="0"/>
              <w:spacing w:before="40" w:after="40" w:line="240" w:lineRule="auto"/>
              <w:ind w:left="57" w:right="57"/>
              <w:rPr>
                <w:rFonts w:ascii="Times New Roman" w:eastAsia="Times New Roman" w:hAnsi="Times New Roman"/>
                <w:sz w:val="24"/>
                <w:szCs w:val="24"/>
              </w:rPr>
            </w:pPr>
          </w:p>
        </w:tc>
      </w:tr>
      <w:tr w:rsidR="00125391" w:rsidRPr="002D4EF8" w:rsidTr="005710F4">
        <w:trPr>
          <w:cantSplit/>
        </w:trPr>
        <w:tc>
          <w:tcPr>
            <w:tcW w:w="720" w:type="dxa"/>
            <w:tcBorders>
              <w:top w:val="single" w:sz="4" w:space="0" w:color="000000"/>
              <w:left w:val="single" w:sz="4" w:space="0" w:color="000000"/>
              <w:bottom w:val="single" w:sz="4" w:space="0" w:color="000000"/>
            </w:tcBorders>
            <w:shd w:val="clear" w:color="auto" w:fill="auto"/>
          </w:tcPr>
          <w:p w:rsidR="00125391" w:rsidRPr="002D4EF8" w:rsidRDefault="00861545" w:rsidP="00861545">
            <w:pPr>
              <w:tabs>
                <w:tab w:val="left" w:pos="425"/>
                <w:tab w:val="left" w:pos="567"/>
                <w:tab w:val="left" w:pos="709"/>
              </w:tabs>
              <w:suppressAutoHyphens w:val="0"/>
              <w:snapToGrid w:val="0"/>
              <w:spacing w:after="60" w:line="360" w:lineRule="auto"/>
              <w:jc w:val="both"/>
              <w:rPr>
                <w:rFonts w:ascii="Times New Roman" w:eastAsia="Times New Roman" w:hAnsi="Times New Roman"/>
                <w:sz w:val="24"/>
                <w:szCs w:val="24"/>
              </w:rPr>
            </w:pPr>
            <w:r w:rsidRPr="002D4EF8">
              <w:rPr>
                <w:rFonts w:ascii="Times New Roman" w:eastAsia="Times New Roman" w:hAnsi="Times New Roman"/>
                <w:sz w:val="24"/>
                <w:szCs w:val="24"/>
              </w:rPr>
              <w:t>9</w:t>
            </w:r>
          </w:p>
        </w:tc>
        <w:tc>
          <w:tcPr>
            <w:tcW w:w="4860" w:type="dxa"/>
            <w:tcBorders>
              <w:top w:val="single" w:sz="4" w:space="0" w:color="000000"/>
              <w:left w:val="single" w:sz="4" w:space="0" w:color="000000"/>
              <w:bottom w:val="single" w:sz="4" w:space="0" w:color="000000"/>
            </w:tcBorders>
            <w:shd w:val="clear" w:color="auto" w:fill="auto"/>
          </w:tcPr>
          <w:p w:rsidR="00125391" w:rsidRPr="002D4EF8" w:rsidRDefault="00125391" w:rsidP="00A76AD5">
            <w:pPr>
              <w:snapToGrid w:val="0"/>
              <w:spacing w:before="40" w:after="40" w:line="240" w:lineRule="auto"/>
              <w:ind w:left="57" w:right="57"/>
              <w:rPr>
                <w:rFonts w:ascii="Times New Roman" w:eastAsia="Times New Roman" w:hAnsi="Times New Roman"/>
                <w:sz w:val="24"/>
                <w:szCs w:val="24"/>
              </w:rPr>
            </w:pPr>
            <w:r w:rsidRPr="002D4EF8">
              <w:rPr>
                <w:rFonts w:ascii="Times New Roman" w:eastAsia="Times New Roman" w:hAnsi="Times New Roman"/>
                <w:sz w:val="24"/>
                <w:szCs w:val="24"/>
              </w:rPr>
              <w:t xml:space="preserve">Телефоны Участника запроса </w:t>
            </w:r>
            <w:r w:rsidR="003307A6" w:rsidRPr="002D4EF8">
              <w:rPr>
                <w:rFonts w:ascii="Times New Roman" w:eastAsia="Times New Roman" w:hAnsi="Times New Roman"/>
                <w:sz w:val="24"/>
                <w:szCs w:val="24"/>
              </w:rPr>
              <w:t>предложений</w:t>
            </w:r>
            <w:r w:rsidRPr="002D4EF8">
              <w:rPr>
                <w:rFonts w:ascii="Times New Roman" w:eastAsia="Times New Roman" w:hAnsi="Times New Roman"/>
                <w:sz w:val="24"/>
                <w:szCs w:val="24"/>
              </w:rPr>
              <w:t xml:space="preserve">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125391" w:rsidRPr="002D4EF8" w:rsidRDefault="00125391" w:rsidP="00125391">
            <w:pPr>
              <w:snapToGrid w:val="0"/>
              <w:spacing w:before="40" w:after="40" w:line="240" w:lineRule="auto"/>
              <w:ind w:left="57" w:right="57"/>
              <w:rPr>
                <w:rFonts w:ascii="Times New Roman" w:eastAsia="Times New Roman" w:hAnsi="Times New Roman"/>
                <w:sz w:val="24"/>
                <w:szCs w:val="24"/>
              </w:rPr>
            </w:pPr>
          </w:p>
        </w:tc>
      </w:tr>
      <w:tr w:rsidR="00125391" w:rsidRPr="002D4EF8" w:rsidTr="005710F4">
        <w:trPr>
          <w:cantSplit/>
          <w:trHeight w:val="116"/>
        </w:trPr>
        <w:tc>
          <w:tcPr>
            <w:tcW w:w="720" w:type="dxa"/>
            <w:tcBorders>
              <w:top w:val="single" w:sz="4" w:space="0" w:color="000000"/>
              <w:left w:val="single" w:sz="4" w:space="0" w:color="000000"/>
              <w:bottom w:val="single" w:sz="4" w:space="0" w:color="000000"/>
            </w:tcBorders>
            <w:shd w:val="clear" w:color="auto" w:fill="auto"/>
          </w:tcPr>
          <w:p w:rsidR="00125391" w:rsidRPr="002D4EF8" w:rsidRDefault="00861545" w:rsidP="00861545">
            <w:pPr>
              <w:tabs>
                <w:tab w:val="left" w:pos="425"/>
                <w:tab w:val="left" w:pos="567"/>
                <w:tab w:val="left" w:pos="709"/>
              </w:tabs>
              <w:suppressAutoHyphens w:val="0"/>
              <w:snapToGrid w:val="0"/>
              <w:spacing w:after="60" w:line="360" w:lineRule="auto"/>
              <w:jc w:val="both"/>
              <w:rPr>
                <w:rFonts w:ascii="Times New Roman" w:eastAsia="Times New Roman" w:hAnsi="Times New Roman"/>
                <w:sz w:val="24"/>
                <w:szCs w:val="24"/>
              </w:rPr>
            </w:pPr>
            <w:r w:rsidRPr="002D4EF8">
              <w:rPr>
                <w:rFonts w:ascii="Times New Roman" w:eastAsia="Times New Roman" w:hAnsi="Times New Roman"/>
                <w:sz w:val="24"/>
                <w:szCs w:val="24"/>
              </w:rPr>
              <w:t>10</w:t>
            </w:r>
          </w:p>
        </w:tc>
        <w:tc>
          <w:tcPr>
            <w:tcW w:w="4860" w:type="dxa"/>
            <w:tcBorders>
              <w:top w:val="single" w:sz="4" w:space="0" w:color="000000"/>
              <w:left w:val="single" w:sz="4" w:space="0" w:color="000000"/>
              <w:bottom w:val="single" w:sz="4" w:space="0" w:color="000000"/>
            </w:tcBorders>
            <w:shd w:val="clear" w:color="auto" w:fill="auto"/>
          </w:tcPr>
          <w:p w:rsidR="00125391" w:rsidRPr="002D4EF8" w:rsidRDefault="00125391" w:rsidP="00A76AD5">
            <w:pPr>
              <w:snapToGrid w:val="0"/>
              <w:spacing w:before="40" w:after="40" w:line="240" w:lineRule="auto"/>
              <w:ind w:left="57" w:right="57"/>
              <w:rPr>
                <w:rFonts w:ascii="Times New Roman" w:eastAsia="Times New Roman" w:hAnsi="Times New Roman"/>
                <w:sz w:val="24"/>
                <w:szCs w:val="24"/>
              </w:rPr>
            </w:pPr>
            <w:r w:rsidRPr="002D4EF8">
              <w:rPr>
                <w:rFonts w:ascii="Times New Roman" w:eastAsia="Times New Roman" w:hAnsi="Times New Roman"/>
                <w:sz w:val="24"/>
                <w:szCs w:val="24"/>
              </w:rPr>
              <w:t xml:space="preserve">Факс Участника запроса </w:t>
            </w:r>
            <w:r w:rsidR="003307A6" w:rsidRPr="002D4EF8">
              <w:rPr>
                <w:rFonts w:ascii="Times New Roman" w:eastAsia="Times New Roman" w:hAnsi="Times New Roman"/>
                <w:sz w:val="24"/>
                <w:szCs w:val="24"/>
              </w:rPr>
              <w:t>предложений</w:t>
            </w:r>
            <w:r w:rsidRPr="002D4EF8">
              <w:rPr>
                <w:rFonts w:ascii="Times New Roman" w:eastAsia="Times New Roman" w:hAnsi="Times New Roman"/>
                <w:sz w:val="24"/>
                <w:szCs w:val="24"/>
              </w:rPr>
              <w:t xml:space="preserve">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125391" w:rsidRPr="002D4EF8" w:rsidRDefault="00125391" w:rsidP="00125391">
            <w:pPr>
              <w:snapToGrid w:val="0"/>
              <w:spacing w:before="40" w:after="40" w:line="240" w:lineRule="auto"/>
              <w:ind w:left="57" w:right="57"/>
              <w:rPr>
                <w:rFonts w:ascii="Times New Roman" w:eastAsia="Times New Roman" w:hAnsi="Times New Roman"/>
                <w:sz w:val="24"/>
                <w:szCs w:val="24"/>
              </w:rPr>
            </w:pPr>
          </w:p>
        </w:tc>
      </w:tr>
      <w:tr w:rsidR="00125391" w:rsidRPr="002D4EF8" w:rsidTr="005710F4">
        <w:trPr>
          <w:cantSplit/>
        </w:trPr>
        <w:tc>
          <w:tcPr>
            <w:tcW w:w="720" w:type="dxa"/>
            <w:tcBorders>
              <w:top w:val="single" w:sz="4" w:space="0" w:color="000000"/>
              <w:left w:val="single" w:sz="4" w:space="0" w:color="000000"/>
              <w:bottom w:val="single" w:sz="4" w:space="0" w:color="000000"/>
            </w:tcBorders>
            <w:shd w:val="clear" w:color="auto" w:fill="auto"/>
          </w:tcPr>
          <w:p w:rsidR="00125391" w:rsidRPr="002D4EF8" w:rsidRDefault="00861545" w:rsidP="00861545">
            <w:pPr>
              <w:tabs>
                <w:tab w:val="left" w:pos="425"/>
                <w:tab w:val="left" w:pos="567"/>
                <w:tab w:val="left" w:pos="709"/>
              </w:tabs>
              <w:suppressAutoHyphens w:val="0"/>
              <w:snapToGrid w:val="0"/>
              <w:spacing w:after="60" w:line="360" w:lineRule="auto"/>
              <w:jc w:val="both"/>
              <w:rPr>
                <w:rFonts w:ascii="Times New Roman" w:eastAsia="Times New Roman" w:hAnsi="Times New Roman"/>
                <w:sz w:val="24"/>
                <w:szCs w:val="24"/>
              </w:rPr>
            </w:pPr>
            <w:r w:rsidRPr="002D4EF8">
              <w:rPr>
                <w:rFonts w:ascii="Times New Roman" w:eastAsia="Times New Roman" w:hAnsi="Times New Roman"/>
                <w:sz w:val="24"/>
                <w:szCs w:val="24"/>
              </w:rPr>
              <w:t>11</w:t>
            </w:r>
          </w:p>
        </w:tc>
        <w:tc>
          <w:tcPr>
            <w:tcW w:w="4860" w:type="dxa"/>
            <w:tcBorders>
              <w:top w:val="single" w:sz="4" w:space="0" w:color="000000"/>
              <w:left w:val="single" w:sz="4" w:space="0" w:color="000000"/>
              <w:bottom w:val="single" w:sz="4" w:space="0" w:color="000000"/>
            </w:tcBorders>
            <w:shd w:val="clear" w:color="auto" w:fill="auto"/>
          </w:tcPr>
          <w:p w:rsidR="00125391" w:rsidRPr="002D4EF8" w:rsidRDefault="00125391" w:rsidP="00A76AD5">
            <w:pPr>
              <w:snapToGrid w:val="0"/>
              <w:spacing w:before="40" w:after="40" w:line="240" w:lineRule="auto"/>
              <w:ind w:left="57" w:right="57"/>
              <w:rPr>
                <w:rFonts w:ascii="Times New Roman" w:eastAsia="Times New Roman" w:hAnsi="Times New Roman"/>
                <w:sz w:val="24"/>
                <w:szCs w:val="24"/>
              </w:rPr>
            </w:pPr>
            <w:r w:rsidRPr="002D4EF8">
              <w:rPr>
                <w:rFonts w:ascii="Times New Roman" w:eastAsia="Times New Roman" w:hAnsi="Times New Roman"/>
                <w:sz w:val="24"/>
                <w:szCs w:val="24"/>
              </w:rPr>
              <w:t xml:space="preserve">Адрес электронной почты Участника запроса </w:t>
            </w:r>
            <w:r w:rsidR="00A76AD5" w:rsidRPr="002D4EF8">
              <w:rPr>
                <w:rFonts w:ascii="Times New Roman" w:eastAsia="Times New Roman" w:hAnsi="Times New Roman"/>
                <w:sz w:val="24"/>
                <w:szCs w:val="24"/>
              </w:rPr>
              <w:t>предложений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125391" w:rsidRPr="002D4EF8" w:rsidRDefault="00125391" w:rsidP="00125391">
            <w:pPr>
              <w:snapToGrid w:val="0"/>
              <w:spacing w:before="40" w:after="40" w:line="240" w:lineRule="auto"/>
              <w:ind w:left="57" w:right="57"/>
              <w:rPr>
                <w:rFonts w:ascii="Times New Roman" w:eastAsia="Times New Roman" w:hAnsi="Times New Roman"/>
                <w:sz w:val="24"/>
                <w:szCs w:val="24"/>
              </w:rPr>
            </w:pPr>
          </w:p>
        </w:tc>
      </w:tr>
    </w:tbl>
    <w:p w:rsidR="00125391" w:rsidRPr="002D4EF8" w:rsidRDefault="00125391" w:rsidP="00153DBA">
      <w:pPr>
        <w:tabs>
          <w:tab w:val="left" w:pos="1494"/>
        </w:tabs>
        <w:spacing w:after="0" w:line="360" w:lineRule="auto"/>
        <w:jc w:val="both"/>
        <w:rPr>
          <w:rFonts w:ascii="Times New Roman" w:eastAsia="Times New Roman" w:hAnsi="Times New Roman"/>
          <w:sz w:val="24"/>
          <w:szCs w:val="24"/>
        </w:rPr>
      </w:pPr>
    </w:p>
    <w:tbl>
      <w:tblPr>
        <w:tblW w:w="10314" w:type="dxa"/>
        <w:tblLayout w:type="fixed"/>
        <w:tblLook w:val="0000" w:firstRow="0" w:lastRow="0" w:firstColumn="0" w:lastColumn="0" w:noHBand="0" w:noVBand="0"/>
      </w:tblPr>
      <w:tblGrid>
        <w:gridCol w:w="675"/>
        <w:gridCol w:w="4962"/>
        <w:gridCol w:w="4677"/>
      </w:tblGrid>
      <w:tr w:rsidR="00125391" w:rsidRPr="002D4EF8" w:rsidTr="005710F4">
        <w:trPr>
          <w:cantSplit/>
        </w:trPr>
        <w:tc>
          <w:tcPr>
            <w:tcW w:w="675" w:type="dxa"/>
            <w:tcBorders>
              <w:top w:val="single" w:sz="4" w:space="0" w:color="000000"/>
              <w:left w:val="single" w:sz="4" w:space="0" w:color="000000"/>
              <w:bottom w:val="single" w:sz="4" w:space="0" w:color="000000"/>
            </w:tcBorders>
          </w:tcPr>
          <w:p w:rsidR="00125391" w:rsidRPr="002D4EF8" w:rsidRDefault="00125391" w:rsidP="00125391">
            <w:pPr>
              <w:snapToGrid w:val="0"/>
              <w:spacing w:before="40" w:after="40" w:line="240" w:lineRule="auto"/>
              <w:ind w:left="57" w:right="-23"/>
              <w:rPr>
                <w:rFonts w:ascii="Times New Roman" w:eastAsia="Times New Roman" w:hAnsi="Times New Roman"/>
                <w:sz w:val="24"/>
                <w:szCs w:val="24"/>
              </w:rPr>
            </w:pPr>
            <w:r w:rsidRPr="002D4EF8">
              <w:rPr>
                <w:rFonts w:ascii="Times New Roman" w:eastAsia="Times New Roman" w:hAnsi="Times New Roman"/>
                <w:sz w:val="24"/>
                <w:szCs w:val="24"/>
              </w:rPr>
              <w:t>12</w:t>
            </w:r>
          </w:p>
        </w:tc>
        <w:tc>
          <w:tcPr>
            <w:tcW w:w="4962" w:type="dxa"/>
            <w:tcBorders>
              <w:top w:val="single" w:sz="4" w:space="0" w:color="000000"/>
              <w:left w:val="single" w:sz="4" w:space="0" w:color="000000"/>
              <w:bottom w:val="single" w:sz="4" w:space="0" w:color="000000"/>
            </w:tcBorders>
            <w:shd w:val="clear" w:color="auto" w:fill="auto"/>
          </w:tcPr>
          <w:p w:rsidR="00125391" w:rsidRPr="002D4EF8" w:rsidRDefault="00125391" w:rsidP="005C2248">
            <w:pPr>
              <w:snapToGrid w:val="0"/>
              <w:spacing w:before="40" w:after="40" w:line="240" w:lineRule="auto"/>
              <w:ind w:left="57" w:right="57"/>
              <w:rPr>
                <w:rFonts w:ascii="Times New Roman" w:eastAsia="Times New Roman" w:hAnsi="Times New Roman"/>
                <w:sz w:val="24"/>
                <w:szCs w:val="24"/>
              </w:rPr>
            </w:pPr>
            <w:r w:rsidRPr="002D4EF8">
              <w:rPr>
                <w:rFonts w:ascii="Times New Roman" w:eastAsia="Times New Roman" w:hAnsi="Times New Roman"/>
                <w:sz w:val="24"/>
                <w:szCs w:val="24"/>
              </w:rPr>
              <w:t xml:space="preserve">Фамилия, Имя и Отчество руководителя Участника запроса </w:t>
            </w:r>
            <w:r w:rsidR="00A76AD5" w:rsidRPr="002D4EF8">
              <w:rPr>
                <w:rFonts w:ascii="Times New Roman" w:eastAsia="Times New Roman" w:hAnsi="Times New Roman"/>
                <w:sz w:val="24"/>
                <w:szCs w:val="24"/>
              </w:rPr>
              <w:t>предложений</w:t>
            </w:r>
            <w:r w:rsidRPr="002D4EF8">
              <w:rPr>
                <w:rFonts w:ascii="Times New Roman" w:eastAsia="Times New Roman" w:hAnsi="Times New Roman"/>
                <w:sz w:val="24"/>
                <w:szCs w:val="24"/>
              </w:rPr>
              <w:t xml:space="preserve">, имеющего право подписи согласно учредительным документам Участника запроса </w:t>
            </w:r>
            <w:r w:rsidR="00A76AD5" w:rsidRPr="002D4EF8">
              <w:rPr>
                <w:rFonts w:ascii="Times New Roman" w:eastAsia="Times New Roman" w:hAnsi="Times New Roman"/>
                <w:sz w:val="24"/>
                <w:szCs w:val="24"/>
              </w:rPr>
              <w:t>предложений</w:t>
            </w:r>
            <w:r w:rsidRPr="002D4EF8">
              <w:rPr>
                <w:rFonts w:ascii="Times New Roman" w:eastAsia="Times New Roman" w:hAnsi="Times New Roman"/>
                <w:sz w:val="24"/>
                <w:szCs w:val="24"/>
              </w:rPr>
              <w:t>, с указанием должности и контактного телефона</w:t>
            </w:r>
          </w:p>
        </w:tc>
        <w:tc>
          <w:tcPr>
            <w:tcW w:w="4677" w:type="dxa"/>
            <w:tcBorders>
              <w:top w:val="single" w:sz="4" w:space="0" w:color="000000"/>
              <w:left w:val="single" w:sz="4" w:space="0" w:color="000000"/>
              <w:bottom w:val="single" w:sz="4" w:space="0" w:color="000000"/>
              <w:right w:val="single" w:sz="4" w:space="0" w:color="000000"/>
            </w:tcBorders>
            <w:shd w:val="clear" w:color="auto" w:fill="auto"/>
          </w:tcPr>
          <w:p w:rsidR="00125391" w:rsidRPr="002D4EF8" w:rsidRDefault="00125391" w:rsidP="00125391">
            <w:pPr>
              <w:snapToGrid w:val="0"/>
              <w:spacing w:before="40" w:after="40" w:line="240" w:lineRule="auto"/>
              <w:ind w:left="57" w:right="57"/>
              <w:rPr>
                <w:rFonts w:ascii="Times New Roman" w:eastAsia="Times New Roman" w:hAnsi="Times New Roman"/>
                <w:sz w:val="24"/>
                <w:szCs w:val="24"/>
              </w:rPr>
            </w:pPr>
          </w:p>
        </w:tc>
      </w:tr>
      <w:tr w:rsidR="00125391" w:rsidRPr="002D4EF8" w:rsidTr="005710F4">
        <w:trPr>
          <w:cantSplit/>
        </w:trPr>
        <w:tc>
          <w:tcPr>
            <w:tcW w:w="675" w:type="dxa"/>
            <w:tcBorders>
              <w:top w:val="single" w:sz="4" w:space="0" w:color="000000"/>
              <w:left w:val="single" w:sz="4" w:space="0" w:color="000000"/>
              <w:bottom w:val="single" w:sz="4" w:space="0" w:color="000000"/>
            </w:tcBorders>
          </w:tcPr>
          <w:p w:rsidR="00125391" w:rsidRPr="002D4EF8" w:rsidRDefault="00125391" w:rsidP="00125391">
            <w:pPr>
              <w:snapToGrid w:val="0"/>
              <w:spacing w:before="40" w:after="40" w:line="240" w:lineRule="auto"/>
              <w:ind w:left="57" w:right="-165"/>
              <w:rPr>
                <w:rFonts w:ascii="Times New Roman" w:eastAsia="Times New Roman" w:hAnsi="Times New Roman"/>
                <w:sz w:val="24"/>
                <w:szCs w:val="24"/>
              </w:rPr>
            </w:pPr>
            <w:r w:rsidRPr="002D4EF8">
              <w:rPr>
                <w:rFonts w:ascii="Times New Roman" w:eastAsia="Times New Roman" w:hAnsi="Times New Roman"/>
                <w:sz w:val="24"/>
                <w:szCs w:val="24"/>
              </w:rPr>
              <w:lastRenderedPageBreak/>
              <w:t>13</w:t>
            </w:r>
          </w:p>
        </w:tc>
        <w:tc>
          <w:tcPr>
            <w:tcW w:w="4962" w:type="dxa"/>
            <w:tcBorders>
              <w:top w:val="single" w:sz="4" w:space="0" w:color="000000"/>
              <w:left w:val="single" w:sz="4" w:space="0" w:color="000000"/>
              <w:bottom w:val="single" w:sz="4" w:space="0" w:color="000000"/>
            </w:tcBorders>
            <w:shd w:val="clear" w:color="auto" w:fill="auto"/>
          </w:tcPr>
          <w:p w:rsidR="00125391" w:rsidRPr="002D4EF8" w:rsidRDefault="00125391" w:rsidP="00125391">
            <w:pPr>
              <w:snapToGrid w:val="0"/>
              <w:spacing w:before="40" w:after="40" w:line="240" w:lineRule="auto"/>
              <w:ind w:left="57" w:right="57"/>
              <w:rPr>
                <w:rFonts w:ascii="Times New Roman" w:eastAsia="Times New Roman" w:hAnsi="Times New Roman"/>
                <w:sz w:val="24"/>
                <w:szCs w:val="24"/>
              </w:rPr>
            </w:pPr>
            <w:r w:rsidRPr="002D4EF8">
              <w:rPr>
                <w:rFonts w:ascii="Times New Roman" w:eastAsia="Times New Roman" w:hAnsi="Times New Roman"/>
                <w:sz w:val="24"/>
                <w:szCs w:val="24"/>
              </w:rPr>
              <w:t xml:space="preserve">Фамилия, Имя и Отчество ответственного лица Участника </w:t>
            </w:r>
            <w:r w:rsidR="005C2248" w:rsidRPr="002D4EF8">
              <w:rPr>
                <w:rFonts w:ascii="Times New Roman" w:eastAsia="Times New Roman" w:hAnsi="Times New Roman"/>
                <w:sz w:val="24"/>
                <w:szCs w:val="24"/>
              </w:rPr>
              <w:t xml:space="preserve">запроса предложений </w:t>
            </w:r>
            <w:r w:rsidRPr="002D4EF8">
              <w:rPr>
                <w:rFonts w:ascii="Times New Roman" w:eastAsia="Times New Roman" w:hAnsi="Times New Roman"/>
                <w:sz w:val="24"/>
                <w:szCs w:val="24"/>
              </w:rPr>
              <w:t>с указанием должности и контактного телефона</w:t>
            </w:r>
          </w:p>
        </w:tc>
        <w:tc>
          <w:tcPr>
            <w:tcW w:w="4677" w:type="dxa"/>
            <w:tcBorders>
              <w:top w:val="single" w:sz="4" w:space="0" w:color="000000"/>
              <w:left w:val="single" w:sz="4" w:space="0" w:color="000000"/>
              <w:bottom w:val="single" w:sz="4" w:space="0" w:color="000000"/>
              <w:right w:val="single" w:sz="4" w:space="0" w:color="000000"/>
            </w:tcBorders>
            <w:shd w:val="clear" w:color="auto" w:fill="auto"/>
          </w:tcPr>
          <w:p w:rsidR="00125391" w:rsidRPr="002D4EF8" w:rsidRDefault="00125391" w:rsidP="00125391">
            <w:pPr>
              <w:snapToGrid w:val="0"/>
              <w:spacing w:before="40" w:after="40" w:line="240" w:lineRule="auto"/>
              <w:ind w:left="57" w:right="57"/>
              <w:rPr>
                <w:rFonts w:ascii="Times New Roman" w:eastAsia="Times New Roman" w:hAnsi="Times New Roman"/>
                <w:sz w:val="24"/>
                <w:szCs w:val="24"/>
              </w:rPr>
            </w:pPr>
          </w:p>
        </w:tc>
      </w:tr>
    </w:tbl>
    <w:p w:rsidR="00125391" w:rsidRPr="002D4EF8" w:rsidRDefault="00125391" w:rsidP="00125391">
      <w:pPr>
        <w:tabs>
          <w:tab w:val="left" w:pos="1494"/>
        </w:tabs>
        <w:spacing w:after="0" w:line="360" w:lineRule="auto"/>
        <w:ind w:left="1134"/>
        <w:jc w:val="both"/>
        <w:rPr>
          <w:rFonts w:ascii="Times New Roman" w:eastAsia="Times New Roman" w:hAnsi="Times New Roman"/>
          <w:sz w:val="24"/>
          <w:szCs w:val="24"/>
        </w:rPr>
      </w:pPr>
    </w:p>
    <w:p w:rsidR="00125391" w:rsidRPr="002D4EF8" w:rsidRDefault="00125391" w:rsidP="00125391">
      <w:pPr>
        <w:tabs>
          <w:tab w:val="left" w:pos="1494"/>
        </w:tabs>
        <w:spacing w:after="0" w:line="360" w:lineRule="auto"/>
        <w:ind w:left="1134"/>
        <w:jc w:val="both"/>
        <w:rPr>
          <w:rFonts w:ascii="Times New Roman" w:eastAsia="Times New Roman" w:hAnsi="Times New Roman"/>
          <w:sz w:val="24"/>
          <w:szCs w:val="24"/>
        </w:rPr>
      </w:pPr>
    </w:p>
    <w:p w:rsidR="00125391" w:rsidRPr="002D4EF8" w:rsidRDefault="00125391" w:rsidP="00125391">
      <w:pPr>
        <w:spacing w:after="0" w:line="240" w:lineRule="auto"/>
        <w:ind w:firstLine="567"/>
        <w:jc w:val="both"/>
        <w:rPr>
          <w:rFonts w:ascii="Times New Roman" w:eastAsia="Times New Roman" w:hAnsi="Times New Roman"/>
          <w:sz w:val="24"/>
          <w:szCs w:val="24"/>
        </w:rPr>
      </w:pPr>
      <w:r w:rsidRPr="002D4EF8">
        <w:rPr>
          <w:rFonts w:ascii="Times New Roman" w:eastAsia="Times New Roman" w:hAnsi="Times New Roman"/>
          <w:sz w:val="24"/>
          <w:szCs w:val="24"/>
        </w:rPr>
        <w:t>____________________________________</w:t>
      </w:r>
    </w:p>
    <w:p w:rsidR="00125391" w:rsidRPr="002D4EF8" w:rsidRDefault="00125391" w:rsidP="00125391">
      <w:pPr>
        <w:spacing w:after="0" w:line="240" w:lineRule="auto"/>
        <w:ind w:right="3684" w:firstLine="567"/>
        <w:jc w:val="center"/>
        <w:rPr>
          <w:rFonts w:ascii="Times New Roman" w:eastAsia="Times New Roman" w:hAnsi="Times New Roman"/>
          <w:sz w:val="24"/>
          <w:szCs w:val="24"/>
          <w:vertAlign w:val="superscript"/>
        </w:rPr>
      </w:pPr>
      <w:r w:rsidRPr="002D4EF8">
        <w:rPr>
          <w:rFonts w:ascii="Times New Roman" w:eastAsia="Times New Roman" w:hAnsi="Times New Roman"/>
          <w:sz w:val="24"/>
          <w:szCs w:val="24"/>
          <w:vertAlign w:val="superscript"/>
        </w:rPr>
        <w:t>(подпись, М.П.)</w:t>
      </w:r>
    </w:p>
    <w:p w:rsidR="00125391" w:rsidRPr="002D4EF8" w:rsidRDefault="00125391" w:rsidP="00125391">
      <w:pPr>
        <w:spacing w:after="0" w:line="240" w:lineRule="auto"/>
        <w:ind w:firstLine="567"/>
        <w:jc w:val="both"/>
        <w:rPr>
          <w:rFonts w:ascii="Times New Roman" w:eastAsia="Times New Roman" w:hAnsi="Times New Roman"/>
          <w:sz w:val="24"/>
          <w:szCs w:val="24"/>
        </w:rPr>
      </w:pPr>
      <w:r w:rsidRPr="002D4EF8">
        <w:rPr>
          <w:rFonts w:ascii="Times New Roman" w:eastAsia="Times New Roman" w:hAnsi="Times New Roman"/>
          <w:sz w:val="24"/>
          <w:szCs w:val="24"/>
        </w:rPr>
        <w:t>____________________________________</w:t>
      </w:r>
    </w:p>
    <w:p w:rsidR="00125391" w:rsidRPr="002D4EF8" w:rsidRDefault="00125391" w:rsidP="00125391">
      <w:pPr>
        <w:spacing w:after="0" w:line="240" w:lineRule="auto"/>
        <w:ind w:right="3684" w:firstLine="567"/>
        <w:jc w:val="center"/>
        <w:rPr>
          <w:rFonts w:ascii="Times New Roman" w:eastAsia="Times New Roman" w:hAnsi="Times New Roman"/>
          <w:sz w:val="24"/>
          <w:szCs w:val="24"/>
          <w:vertAlign w:val="superscript"/>
        </w:rPr>
      </w:pPr>
      <w:r w:rsidRPr="002D4EF8">
        <w:rPr>
          <w:rFonts w:ascii="Times New Roman" w:eastAsia="Times New Roman" w:hAnsi="Times New Roman"/>
          <w:sz w:val="24"/>
          <w:szCs w:val="24"/>
          <w:vertAlign w:val="superscript"/>
        </w:rPr>
        <w:t xml:space="preserve">(фамилия, имя, отчество </w:t>
      </w:r>
      <w:proofErr w:type="gramStart"/>
      <w:r w:rsidRPr="002D4EF8">
        <w:rPr>
          <w:rFonts w:ascii="Times New Roman" w:eastAsia="Times New Roman" w:hAnsi="Times New Roman"/>
          <w:sz w:val="24"/>
          <w:szCs w:val="24"/>
          <w:vertAlign w:val="superscript"/>
        </w:rPr>
        <w:t>подписавшего</w:t>
      </w:r>
      <w:proofErr w:type="gramEnd"/>
      <w:r w:rsidRPr="002D4EF8">
        <w:rPr>
          <w:rFonts w:ascii="Times New Roman" w:eastAsia="Times New Roman" w:hAnsi="Times New Roman"/>
          <w:sz w:val="24"/>
          <w:szCs w:val="24"/>
          <w:vertAlign w:val="superscript"/>
        </w:rPr>
        <w:t>, должность)</w:t>
      </w:r>
    </w:p>
    <w:p w:rsidR="00125391" w:rsidRPr="002D4EF8" w:rsidRDefault="00125391" w:rsidP="00125391">
      <w:pPr>
        <w:keepNext/>
        <w:spacing w:after="0" w:line="240" w:lineRule="auto"/>
        <w:ind w:firstLine="567"/>
        <w:jc w:val="both"/>
        <w:rPr>
          <w:rFonts w:ascii="Times New Roman" w:eastAsia="Times New Roman" w:hAnsi="Times New Roman"/>
          <w:b/>
          <w:sz w:val="24"/>
          <w:szCs w:val="24"/>
        </w:rPr>
      </w:pPr>
    </w:p>
    <w:p w:rsidR="00125391" w:rsidRPr="002D4EF8" w:rsidRDefault="00125391" w:rsidP="00125391">
      <w:pPr>
        <w:pBdr>
          <w:bottom w:val="single" w:sz="4" w:space="1" w:color="000000"/>
        </w:pBdr>
        <w:shd w:val="clear" w:color="auto" w:fill="E0E0E0"/>
        <w:spacing w:after="0" w:line="240" w:lineRule="auto"/>
        <w:ind w:right="21"/>
        <w:jc w:val="center"/>
        <w:rPr>
          <w:rFonts w:ascii="Times New Roman" w:eastAsia="Times New Roman" w:hAnsi="Times New Roman"/>
          <w:sz w:val="24"/>
          <w:szCs w:val="24"/>
        </w:rPr>
      </w:pPr>
      <w:r w:rsidRPr="002D4EF8">
        <w:rPr>
          <w:rFonts w:ascii="Times New Roman" w:eastAsia="Times New Roman" w:hAnsi="Times New Roman"/>
          <w:sz w:val="24"/>
          <w:szCs w:val="24"/>
        </w:rPr>
        <w:t>Инструкции по заполнению</w:t>
      </w:r>
    </w:p>
    <w:p w:rsidR="00125391" w:rsidRPr="002D4EF8" w:rsidRDefault="00125391" w:rsidP="00125391">
      <w:pPr>
        <w:tabs>
          <w:tab w:val="left" w:pos="851"/>
        </w:tabs>
        <w:spacing w:after="0" w:line="360" w:lineRule="auto"/>
        <w:contextualSpacing/>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1.Участник </w:t>
      </w:r>
      <w:r w:rsidR="005C2248" w:rsidRPr="002D4EF8">
        <w:rPr>
          <w:rFonts w:ascii="Times New Roman" w:eastAsia="Times New Roman" w:hAnsi="Times New Roman"/>
          <w:sz w:val="24"/>
          <w:szCs w:val="24"/>
        </w:rPr>
        <w:t xml:space="preserve">запроса предложений </w:t>
      </w:r>
      <w:r w:rsidRPr="002D4EF8">
        <w:rPr>
          <w:rFonts w:ascii="Times New Roman" w:eastAsia="Times New Roman" w:hAnsi="Times New Roman"/>
          <w:sz w:val="24"/>
          <w:szCs w:val="24"/>
        </w:rPr>
        <w:t>приводит номер и дату письма о подаче оферты, приложением к которому является данная анкета.</w:t>
      </w:r>
    </w:p>
    <w:p w:rsidR="00125391" w:rsidRPr="002D4EF8" w:rsidRDefault="00125391" w:rsidP="00125391">
      <w:pPr>
        <w:tabs>
          <w:tab w:val="left" w:pos="851"/>
        </w:tabs>
        <w:spacing w:after="0" w:line="360" w:lineRule="auto"/>
        <w:contextualSpacing/>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2.Участник </w:t>
      </w:r>
      <w:r w:rsidR="005C2248" w:rsidRPr="002D4EF8">
        <w:rPr>
          <w:rFonts w:ascii="Times New Roman" w:eastAsia="Times New Roman" w:hAnsi="Times New Roman"/>
          <w:sz w:val="24"/>
          <w:szCs w:val="24"/>
        </w:rPr>
        <w:t xml:space="preserve">запроса предложений </w:t>
      </w:r>
      <w:r w:rsidRPr="002D4EF8">
        <w:rPr>
          <w:rFonts w:ascii="Times New Roman" w:eastAsia="Times New Roman" w:hAnsi="Times New Roman"/>
          <w:sz w:val="24"/>
          <w:szCs w:val="24"/>
        </w:rPr>
        <w:t xml:space="preserve">указывает свое фирменное наименование (в </w:t>
      </w:r>
      <w:proofErr w:type="spellStart"/>
      <w:r w:rsidRPr="002D4EF8">
        <w:rPr>
          <w:rFonts w:ascii="Times New Roman" w:eastAsia="Times New Roman" w:hAnsi="Times New Roman"/>
          <w:sz w:val="24"/>
          <w:szCs w:val="24"/>
        </w:rPr>
        <w:t>т.ч</w:t>
      </w:r>
      <w:proofErr w:type="spellEnd"/>
      <w:r w:rsidRPr="002D4EF8">
        <w:rPr>
          <w:rFonts w:ascii="Times New Roman" w:eastAsia="Times New Roman" w:hAnsi="Times New Roman"/>
          <w:sz w:val="24"/>
          <w:szCs w:val="24"/>
        </w:rPr>
        <w:t>. организационно-правовую форму) и свой адрес.</w:t>
      </w:r>
    </w:p>
    <w:p w:rsidR="00125391" w:rsidRPr="002D4EF8" w:rsidRDefault="00125391" w:rsidP="00125391">
      <w:pPr>
        <w:tabs>
          <w:tab w:val="left" w:pos="851"/>
        </w:tabs>
        <w:spacing w:after="0" w:line="360" w:lineRule="auto"/>
        <w:contextualSpacing/>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3.Участник </w:t>
      </w:r>
      <w:r w:rsidR="005C2248" w:rsidRPr="002D4EF8">
        <w:rPr>
          <w:rFonts w:ascii="Times New Roman" w:eastAsia="Times New Roman" w:hAnsi="Times New Roman"/>
          <w:sz w:val="24"/>
          <w:szCs w:val="24"/>
        </w:rPr>
        <w:t xml:space="preserve">запроса предложений </w:t>
      </w:r>
      <w:r w:rsidRPr="002D4EF8">
        <w:rPr>
          <w:rFonts w:ascii="Times New Roman" w:eastAsia="Times New Roman" w:hAnsi="Times New Roman"/>
          <w:sz w:val="24"/>
          <w:szCs w:val="24"/>
        </w:rPr>
        <w:t>должен заполнить приведенную выше таблицу по всем позициям. В случае отсутствия каких-либо данных указать слово «нет».</w:t>
      </w:r>
    </w:p>
    <w:p w:rsidR="00125391" w:rsidRPr="002D4EF8" w:rsidRDefault="00125391" w:rsidP="00125391">
      <w:pPr>
        <w:tabs>
          <w:tab w:val="left" w:pos="851"/>
        </w:tabs>
        <w:spacing w:after="0" w:line="360" w:lineRule="auto"/>
        <w:contextualSpacing/>
        <w:jc w:val="both"/>
        <w:rPr>
          <w:rFonts w:ascii="Times New Roman" w:eastAsia="Times New Roman" w:hAnsi="Times New Roman"/>
          <w:sz w:val="24"/>
          <w:szCs w:val="24"/>
        </w:rPr>
      </w:pPr>
      <w:r w:rsidRPr="002D4EF8">
        <w:rPr>
          <w:rFonts w:ascii="Times New Roman" w:eastAsia="Times New Roman" w:hAnsi="Times New Roman"/>
          <w:sz w:val="24"/>
          <w:szCs w:val="24"/>
        </w:rPr>
        <w:t>4.В графе 8 «Банковские реквизиты…» указываются реквизиты, которые будут использованы при заключении Договора.</w:t>
      </w:r>
    </w:p>
    <w:p w:rsidR="00125391" w:rsidRPr="002D4EF8" w:rsidRDefault="00125391" w:rsidP="00125391">
      <w:pPr>
        <w:tabs>
          <w:tab w:val="left" w:pos="1494"/>
        </w:tabs>
        <w:spacing w:after="0" w:line="360" w:lineRule="auto"/>
        <w:ind w:left="1134"/>
        <w:jc w:val="both"/>
        <w:rPr>
          <w:rFonts w:ascii="Times New Roman" w:eastAsia="Times New Roman" w:hAnsi="Times New Roman"/>
          <w:sz w:val="24"/>
          <w:szCs w:val="24"/>
        </w:rPr>
      </w:pPr>
    </w:p>
    <w:p w:rsidR="00125391" w:rsidRPr="002D4EF8" w:rsidRDefault="00125391" w:rsidP="00125391">
      <w:pPr>
        <w:tabs>
          <w:tab w:val="left" w:pos="1494"/>
        </w:tabs>
        <w:spacing w:after="0" w:line="360" w:lineRule="auto"/>
        <w:ind w:left="1134"/>
        <w:jc w:val="both"/>
        <w:rPr>
          <w:rFonts w:ascii="Times New Roman" w:eastAsia="Times New Roman" w:hAnsi="Times New Roman"/>
          <w:sz w:val="24"/>
          <w:szCs w:val="24"/>
        </w:rPr>
      </w:pPr>
    </w:p>
    <w:p w:rsidR="00125391" w:rsidRPr="002D4EF8" w:rsidRDefault="00125391" w:rsidP="00125391">
      <w:pPr>
        <w:tabs>
          <w:tab w:val="left" w:pos="1494"/>
        </w:tabs>
        <w:spacing w:after="0" w:line="360" w:lineRule="auto"/>
        <w:ind w:left="1134"/>
        <w:jc w:val="both"/>
        <w:rPr>
          <w:rFonts w:ascii="Times New Roman" w:eastAsia="Times New Roman" w:hAnsi="Times New Roman"/>
          <w:sz w:val="24"/>
          <w:szCs w:val="24"/>
        </w:rPr>
      </w:pPr>
    </w:p>
    <w:p w:rsidR="00125391" w:rsidRPr="002D4EF8" w:rsidRDefault="00125391" w:rsidP="00125391">
      <w:pPr>
        <w:tabs>
          <w:tab w:val="left" w:pos="1494"/>
        </w:tabs>
        <w:spacing w:after="0" w:line="360" w:lineRule="auto"/>
        <w:ind w:left="1134"/>
        <w:jc w:val="both"/>
        <w:rPr>
          <w:rFonts w:ascii="Times New Roman" w:eastAsia="Times New Roman" w:hAnsi="Times New Roman"/>
          <w:sz w:val="24"/>
          <w:szCs w:val="24"/>
        </w:rPr>
      </w:pPr>
    </w:p>
    <w:p w:rsidR="00125391" w:rsidRPr="002D4EF8" w:rsidRDefault="00125391" w:rsidP="00125391">
      <w:pPr>
        <w:tabs>
          <w:tab w:val="left" w:pos="1494"/>
        </w:tabs>
        <w:spacing w:after="0" w:line="360" w:lineRule="auto"/>
        <w:ind w:left="1134"/>
        <w:jc w:val="both"/>
        <w:rPr>
          <w:rFonts w:ascii="Times New Roman" w:eastAsia="Times New Roman" w:hAnsi="Times New Roman"/>
          <w:sz w:val="24"/>
          <w:szCs w:val="24"/>
        </w:rPr>
      </w:pPr>
    </w:p>
    <w:p w:rsidR="00125391" w:rsidRPr="002D4EF8" w:rsidRDefault="00125391" w:rsidP="00125391">
      <w:pPr>
        <w:tabs>
          <w:tab w:val="left" w:pos="1494"/>
        </w:tabs>
        <w:spacing w:after="0" w:line="360" w:lineRule="auto"/>
        <w:ind w:left="1134"/>
        <w:jc w:val="both"/>
        <w:rPr>
          <w:rFonts w:ascii="Times New Roman" w:eastAsia="Times New Roman" w:hAnsi="Times New Roman"/>
          <w:sz w:val="24"/>
          <w:szCs w:val="24"/>
        </w:rPr>
      </w:pPr>
    </w:p>
    <w:p w:rsidR="00125391" w:rsidRPr="002D4EF8" w:rsidRDefault="00125391" w:rsidP="00125391">
      <w:pPr>
        <w:tabs>
          <w:tab w:val="left" w:pos="1494"/>
        </w:tabs>
        <w:spacing w:after="0" w:line="360" w:lineRule="auto"/>
        <w:ind w:left="1134"/>
        <w:jc w:val="both"/>
        <w:rPr>
          <w:rFonts w:ascii="Times New Roman" w:eastAsia="Times New Roman" w:hAnsi="Times New Roman"/>
          <w:sz w:val="24"/>
          <w:szCs w:val="24"/>
        </w:rPr>
      </w:pPr>
    </w:p>
    <w:p w:rsidR="00125391" w:rsidRPr="002D4EF8" w:rsidRDefault="00125391" w:rsidP="00125391">
      <w:pPr>
        <w:tabs>
          <w:tab w:val="left" w:pos="1494"/>
        </w:tabs>
        <w:spacing w:after="0" w:line="360" w:lineRule="auto"/>
        <w:ind w:left="1134"/>
        <w:jc w:val="both"/>
        <w:rPr>
          <w:rFonts w:ascii="Times New Roman" w:eastAsia="Times New Roman" w:hAnsi="Times New Roman"/>
          <w:sz w:val="24"/>
          <w:szCs w:val="24"/>
        </w:rPr>
      </w:pPr>
    </w:p>
    <w:p w:rsidR="00125391" w:rsidRPr="002D4EF8" w:rsidRDefault="00125391" w:rsidP="00125391">
      <w:pPr>
        <w:tabs>
          <w:tab w:val="left" w:pos="1494"/>
        </w:tabs>
        <w:spacing w:after="0" w:line="360" w:lineRule="auto"/>
        <w:ind w:left="1134"/>
        <w:jc w:val="both"/>
        <w:rPr>
          <w:rFonts w:ascii="Times New Roman" w:eastAsia="Times New Roman" w:hAnsi="Times New Roman"/>
          <w:sz w:val="24"/>
          <w:szCs w:val="24"/>
        </w:rPr>
      </w:pPr>
    </w:p>
    <w:p w:rsidR="00125391" w:rsidRPr="002D4EF8" w:rsidRDefault="00125391" w:rsidP="00125391">
      <w:pPr>
        <w:tabs>
          <w:tab w:val="left" w:pos="1494"/>
        </w:tabs>
        <w:spacing w:after="0" w:line="360" w:lineRule="auto"/>
        <w:ind w:left="1134"/>
        <w:jc w:val="both"/>
        <w:rPr>
          <w:rFonts w:ascii="Times New Roman" w:eastAsia="Times New Roman" w:hAnsi="Times New Roman"/>
          <w:sz w:val="24"/>
          <w:szCs w:val="24"/>
        </w:rPr>
      </w:pPr>
    </w:p>
    <w:p w:rsidR="00125391" w:rsidRPr="002D4EF8" w:rsidRDefault="00125391" w:rsidP="00125391">
      <w:pPr>
        <w:tabs>
          <w:tab w:val="left" w:pos="1494"/>
        </w:tabs>
        <w:spacing w:after="0" w:line="360" w:lineRule="auto"/>
        <w:ind w:left="1134"/>
        <w:jc w:val="both"/>
        <w:rPr>
          <w:rFonts w:ascii="Times New Roman" w:eastAsia="Times New Roman" w:hAnsi="Times New Roman"/>
          <w:sz w:val="24"/>
          <w:szCs w:val="24"/>
        </w:rPr>
      </w:pPr>
    </w:p>
    <w:p w:rsidR="00125391" w:rsidRPr="002D4EF8" w:rsidRDefault="00125391" w:rsidP="00125391">
      <w:pPr>
        <w:tabs>
          <w:tab w:val="left" w:pos="1494"/>
        </w:tabs>
        <w:spacing w:after="0" w:line="360" w:lineRule="auto"/>
        <w:ind w:left="1134"/>
        <w:jc w:val="both"/>
        <w:rPr>
          <w:rFonts w:ascii="Times New Roman" w:eastAsia="Times New Roman" w:hAnsi="Times New Roman"/>
          <w:sz w:val="24"/>
          <w:szCs w:val="24"/>
        </w:rPr>
      </w:pPr>
    </w:p>
    <w:p w:rsidR="00125391" w:rsidRPr="002D4EF8" w:rsidRDefault="00125391" w:rsidP="00125391">
      <w:pPr>
        <w:tabs>
          <w:tab w:val="left" w:pos="1494"/>
        </w:tabs>
        <w:spacing w:after="0" w:line="360" w:lineRule="auto"/>
        <w:ind w:left="1134"/>
        <w:jc w:val="both"/>
        <w:rPr>
          <w:rFonts w:ascii="Times New Roman" w:eastAsia="Times New Roman" w:hAnsi="Times New Roman"/>
          <w:sz w:val="24"/>
          <w:szCs w:val="24"/>
        </w:rPr>
      </w:pPr>
    </w:p>
    <w:p w:rsidR="00125391" w:rsidRPr="002D4EF8" w:rsidRDefault="00125391" w:rsidP="00125391">
      <w:pPr>
        <w:tabs>
          <w:tab w:val="left" w:pos="1494"/>
        </w:tabs>
        <w:spacing w:after="0" w:line="360" w:lineRule="auto"/>
        <w:ind w:left="1134"/>
        <w:jc w:val="both"/>
        <w:rPr>
          <w:rFonts w:ascii="Times New Roman" w:eastAsia="Times New Roman" w:hAnsi="Times New Roman"/>
          <w:sz w:val="24"/>
          <w:szCs w:val="24"/>
        </w:rPr>
      </w:pPr>
    </w:p>
    <w:p w:rsidR="00125391" w:rsidRPr="002D4EF8" w:rsidRDefault="00125391" w:rsidP="00125391">
      <w:pPr>
        <w:tabs>
          <w:tab w:val="left" w:pos="1494"/>
        </w:tabs>
        <w:spacing w:after="0" w:line="360" w:lineRule="auto"/>
        <w:ind w:left="1134"/>
        <w:jc w:val="both"/>
        <w:rPr>
          <w:rFonts w:ascii="Times New Roman" w:eastAsia="Times New Roman" w:hAnsi="Times New Roman"/>
          <w:sz w:val="24"/>
          <w:szCs w:val="24"/>
        </w:rPr>
      </w:pPr>
    </w:p>
    <w:p w:rsidR="00125391" w:rsidRPr="002D4EF8" w:rsidRDefault="00125391" w:rsidP="00125391">
      <w:pPr>
        <w:tabs>
          <w:tab w:val="left" w:pos="1494"/>
        </w:tabs>
        <w:spacing w:after="0" w:line="360" w:lineRule="auto"/>
        <w:ind w:left="1134"/>
        <w:jc w:val="both"/>
        <w:rPr>
          <w:rFonts w:ascii="Times New Roman" w:eastAsia="Times New Roman" w:hAnsi="Times New Roman"/>
          <w:sz w:val="24"/>
          <w:szCs w:val="24"/>
        </w:rPr>
      </w:pPr>
    </w:p>
    <w:p w:rsidR="00125391" w:rsidRPr="002D4EF8" w:rsidRDefault="00125391" w:rsidP="00125391">
      <w:pPr>
        <w:tabs>
          <w:tab w:val="left" w:pos="1494"/>
        </w:tabs>
        <w:spacing w:after="0" w:line="360" w:lineRule="auto"/>
        <w:ind w:left="1134"/>
        <w:jc w:val="both"/>
        <w:rPr>
          <w:rFonts w:ascii="Times New Roman" w:eastAsia="Times New Roman" w:hAnsi="Times New Roman"/>
          <w:sz w:val="24"/>
          <w:szCs w:val="24"/>
        </w:rPr>
      </w:pPr>
    </w:p>
    <w:p w:rsidR="00A04589" w:rsidRPr="002D4EF8" w:rsidRDefault="00A04589" w:rsidP="00125391">
      <w:pPr>
        <w:tabs>
          <w:tab w:val="left" w:pos="1494"/>
        </w:tabs>
        <w:spacing w:after="0" w:line="360" w:lineRule="auto"/>
        <w:ind w:left="1134"/>
        <w:jc w:val="both"/>
        <w:rPr>
          <w:rFonts w:ascii="Times New Roman" w:eastAsia="Times New Roman" w:hAnsi="Times New Roman"/>
          <w:sz w:val="24"/>
          <w:szCs w:val="24"/>
        </w:rPr>
      </w:pPr>
    </w:p>
    <w:p w:rsidR="00A04589" w:rsidRPr="002D4EF8" w:rsidRDefault="00A04589" w:rsidP="00A04589">
      <w:pPr>
        <w:keepNext/>
        <w:keepLines/>
        <w:spacing w:before="200" w:after="0" w:line="240" w:lineRule="auto"/>
        <w:ind w:right="-143"/>
        <w:outlineLvl w:val="1"/>
        <w:rPr>
          <w:rFonts w:ascii="Times New Roman" w:eastAsia="Times New Roman" w:hAnsi="Times New Roman"/>
          <w:b/>
          <w:bCs/>
          <w:sz w:val="24"/>
          <w:szCs w:val="24"/>
        </w:rPr>
      </w:pPr>
      <w:bookmarkStart w:id="188" w:name="_Ref55336378"/>
      <w:bookmarkStart w:id="189" w:name="_Toc366762390"/>
      <w:bookmarkStart w:id="190" w:name="_Toc368061899"/>
      <w:bookmarkStart w:id="191" w:name="_Toc368062063"/>
      <w:bookmarkStart w:id="192" w:name="_Toc370824162"/>
      <w:bookmarkStart w:id="193" w:name="_Toc391973205"/>
      <w:r w:rsidRPr="002D4EF8">
        <w:rPr>
          <w:rFonts w:ascii="Times New Roman" w:eastAsia="Times New Roman" w:hAnsi="Times New Roman"/>
          <w:b/>
          <w:bCs/>
          <w:sz w:val="24"/>
          <w:szCs w:val="24"/>
        </w:rPr>
        <w:lastRenderedPageBreak/>
        <w:t>Справка о перечне и годовых объемах выполнения аналогичных договоров (форма </w:t>
      </w:r>
      <w:r w:rsidRPr="002D4EF8">
        <w:rPr>
          <w:rFonts w:ascii="Times New Roman" w:eastAsia="Times New Roman" w:hAnsi="Times New Roman"/>
          <w:b/>
          <w:bCs/>
          <w:sz w:val="24"/>
          <w:szCs w:val="24"/>
        </w:rPr>
        <w:fldChar w:fldCharType="begin"/>
      </w:r>
      <w:r w:rsidRPr="002D4EF8">
        <w:rPr>
          <w:rFonts w:ascii="Times New Roman" w:eastAsia="Times New Roman" w:hAnsi="Times New Roman"/>
          <w:b/>
          <w:bCs/>
          <w:sz w:val="24"/>
          <w:szCs w:val="24"/>
        </w:rPr>
        <w:instrText xml:space="preserve"> SEQ "форма" \*Arabic </w:instrText>
      </w:r>
      <w:r w:rsidRPr="002D4EF8">
        <w:rPr>
          <w:rFonts w:ascii="Times New Roman" w:eastAsia="Times New Roman" w:hAnsi="Times New Roman"/>
          <w:b/>
          <w:bCs/>
          <w:sz w:val="24"/>
          <w:szCs w:val="24"/>
        </w:rPr>
        <w:fldChar w:fldCharType="separate"/>
      </w:r>
      <w:r w:rsidRPr="002D4EF8">
        <w:rPr>
          <w:rFonts w:ascii="Times New Roman" w:eastAsia="Times New Roman" w:hAnsi="Times New Roman"/>
          <w:b/>
          <w:bCs/>
          <w:noProof/>
          <w:sz w:val="24"/>
          <w:szCs w:val="24"/>
        </w:rPr>
        <w:t>4</w:t>
      </w:r>
      <w:r w:rsidRPr="002D4EF8">
        <w:rPr>
          <w:rFonts w:ascii="Times New Roman" w:eastAsia="Times New Roman" w:hAnsi="Times New Roman"/>
          <w:b/>
          <w:bCs/>
          <w:sz w:val="24"/>
          <w:szCs w:val="24"/>
        </w:rPr>
        <w:fldChar w:fldCharType="end"/>
      </w:r>
      <w:r w:rsidRPr="002D4EF8">
        <w:rPr>
          <w:rFonts w:ascii="Times New Roman" w:eastAsia="Times New Roman" w:hAnsi="Times New Roman"/>
          <w:b/>
          <w:bCs/>
          <w:sz w:val="24"/>
          <w:szCs w:val="24"/>
        </w:rPr>
        <w:t>)</w:t>
      </w:r>
      <w:bookmarkEnd w:id="188"/>
      <w:bookmarkEnd w:id="189"/>
      <w:bookmarkEnd w:id="190"/>
      <w:bookmarkEnd w:id="191"/>
      <w:bookmarkEnd w:id="192"/>
      <w:bookmarkEnd w:id="193"/>
    </w:p>
    <w:p w:rsidR="00A04589" w:rsidRPr="002D4EF8" w:rsidRDefault="00A04589" w:rsidP="00A04589">
      <w:pPr>
        <w:spacing w:after="0" w:line="240" w:lineRule="auto"/>
        <w:jc w:val="right"/>
        <w:rPr>
          <w:rFonts w:ascii="Times New Roman" w:eastAsia="Times New Roman" w:hAnsi="Times New Roman"/>
          <w:sz w:val="24"/>
          <w:szCs w:val="24"/>
        </w:rPr>
      </w:pPr>
    </w:p>
    <w:p w:rsidR="00A04589" w:rsidRPr="002D4EF8" w:rsidRDefault="00A04589" w:rsidP="00A04589">
      <w:pPr>
        <w:spacing w:after="0" w:line="240" w:lineRule="auto"/>
        <w:jc w:val="right"/>
        <w:rPr>
          <w:rFonts w:ascii="Times New Roman" w:eastAsia="Times New Roman" w:hAnsi="Times New Roman"/>
          <w:sz w:val="24"/>
          <w:szCs w:val="24"/>
        </w:rPr>
      </w:pPr>
      <w:r w:rsidRPr="002D4EF8">
        <w:rPr>
          <w:rFonts w:ascii="Times New Roman" w:eastAsia="Times New Roman" w:hAnsi="Times New Roman"/>
          <w:sz w:val="24"/>
          <w:szCs w:val="24"/>
        </w:rPr>
        <w:t>Приложение 4 к письму о подаче оферты</w:t>
      </w:r>
      <w:r w:rsidRPr="002D4EF8">
        <w:rPr>
          <w:rFonts w:ascii="Times New Roman" w:eastAsia="Times New Roman" w:hAnsi="Times New Roman"/>
          <w:sz w:val="24"/>
          <w:szCs w:val="24"/>
        </w:rPr>
        <w:br/>
        <w:t>от «____»_____________ </w:t>
      </w:r>
      <w:proofErr w:type="gramStart"/>
      <w:r w:rsidRPr="002D4EF8">
        <w:rPr>
          <w:rFonts w:ascii="Times New Roman" w:eastAsia="Times New Roman" w:hAnsi="Times New Roman"/>
          <w:sz w:val="24"/>
          <w:szCs w:val="24"/>
        </w:rPr>
        <w:t>г</w:t>
      </w:r>
      <w:proofErr w:type="gramEnd"/>
      <w:r w:rsidRPr="002D4EF8">
        <w:rPr>
          <w:rFonts w:ascii="Times New Roman" w:eastAsia="Times New Roman" w:hAnsi="Times New Roman"/>
          <w:sz w:val="24"/>
          <w:szCs w:val="24"/>
        </w:rPr>
        <w:t>. №__________</w:t>
      </w:r>
    </w:p>
    <w:p w:rsidR="00361E40" w:rsidRPr="002D4EF8" w:rsidRDefault="00361E40" w:rsidP="00A04589">
      <w:pPr>
        <w:spacing w:after="0" w:line="240" w:lineRule="auto"/>
        <w:jc w:val="right"/>
        <w:rPr>
          <w:rFonts w:ascii="Times New Roman" w:eastAsia="Times New Roman" w:hAnsi="Times New Roman"/>
          <w:sz w:val="24"/>
          <w:szCs w:val="24"/>
        </w:rPr>
      </w:pPr>
    </w:p>
    <w:p w:rsidR="007F4978" w:rsidRPr="000F2E01" w:rsidRDefault="00A04589" w:rsidP="00A04589">
      <w:pPr>
        <w:spacing w:after="0" w:line="240" w:lineRule="auto"/>
        <w:jc w:val="center"/>
        <w:rPr>
          <w:rFonts w:ascii="Times New Roman" w:eastAsia="Times New Roman" w:hAnsi="Times New Roman"/>
          <w:sz w:val="24"/>
          <w:szCs w:val="24"/>
        </w:rPr>
      </w:pPr>
      <w:r w:rsidRPr="000F2E01">
        <w:rPr>
          <w:rFonts w:ascii="Times New Roman" w:eastAsia="Times New Roman" w:hAnsi="Times New Roman"/>
          <w:b/>
          <w:sz w:val="24"/>
          <w:szCs w:val="24"/>
        </w:rPr>
        <w:t>Справка о перечне и</w:t>
      </w:r>
      <w:r w:rsidR="007F4978" w:rsidRPr="000F2E01">
        <w:rPr>
          <w:rFonts w:ascii="Times New Roman" w:eastAsia="Times New Roman" w:hAnsi="Times New Roman"/>
          <w:b/>
          <w:sz w:val="24"/>
          <w:szCs w:val="24"/>
        </w:rPr>
        <w:t xml:space="preserve"> годовых </w:t>
      </w:r>
      <w:r w:rsidRPr="000F2E01">
        <w:rPr>
          <w:rFonts w:ascii="Times New Roman" w:eastAsia="Times New Roman" w:hAnsi="Times New Roman"/>
          <w:b/>
          <w:sz w:val="24"/>
          <w:szCs w:val="24"/>
        </w:rPr>
        <w:t>объемах выполнения аналогичных договоров</w:t>
      </w:r>
      <w:r w:rsidRPr="000F2E01">
        <w:rPr>
          <w:rFonts w:ascii="Times New Roman" w:eastAsia="Times New Roman" w:hAnsi="Times New Roman"/>
          <w:sz w:val="24"/>
          <w:szCs w:val="24"/>
        </w:rPr>
        <w:t xml:space="preserve"> </w:t>
      </w:r>
    </w:p>
    <w:p w:rsidR="00A04589" w:rsidRPr="000F2E01" w:rsidRDefault="00A04589" w:rsidP="00A04589">
      <w:pPr>
        <w:spacing w:after="0" w:line="240" w:lineRule="auto"/>
        <w:jc w:val="center"/>
        <w:rPr>
          <w:rFonts w:ascii="Times New Roman" w:eastAsia="Times New Roman" w:hAnsi="Times New Roman"/>
          <w:b/>
          <w:sz w:val="24"/>
          <w:szCs w:val="24"/>
        </w:rPr>
      </w:pPr>
      <w:r w:rsidRPr="000F2E01">
        <w:rPr>
          <w:rFonts w:ascii="Times New Roman" w:eastAsia="Times New Roman" w:hAnsi="Times New Roman"/>
          <w:b/>
          <w:sz w:val="24"/>
          <w:szCs w:val="24"/>
        </w:rPr>
        <w:t xml:space="preserve">за </w:t>
      </w:r>
      <w:r w:rsidR="00361E40" w:rsidRPr="000F2E01">
        <w:rPr>
          <w:rFonts w:ascii="Times New Roman" w:eastAsia="Times New Roman" w:hAnsi="Times New Roman"/>
          <w:b/>
          <w:sz w:val="24"/>
          <w:szCs w:val="24"/>
        </w:rPr>
        <w:t>2011</w:t>
      </w:r>
      <w:r w:rsidR="00724C01" w:rsidRPr="000F2E01">
        <w:rPr>
          <w:rFonts w:ascii="Times New Roman" w:eastAsia="Times New Roman" w:hAnsi="Times New Roman"/>
          <w:b/>
          <w:sz w:val="24"/>
          <w:szCs w:val="24"/>
        </w:rPr>
        <w:t>-2014</w:t>
      </w:r>
      <w:r w:rsidR="009C5358" w:rsidRPr="000F2E01">
        <w:rPr>
          <w:rFonts w:ascii="Times New Roman" w:eastAsia="Times New Roman" w:hAnsi="Times New Roman"/>
          <w:b/>
          <w:sz w:val="24"/>
          <w:szCs w:val="24"/>
        </w:rPr>
        <w:t xml:space="preserve"> год</w:t>
      </w:r>
      <w:r w:rsidRPr="000F2E01">
        <w:rPr>
          <w:rFonts w:ascii="Times New Roman" w:eastAsia="Times New Roman" w:hAnsi="Times New Roman"/>
          <w:b/>
          <w:sz w:val="24"/>
          <w:szCs w:val="24"/>
        </w:rPr>
        <w:t xml:space="preserve"> </w:t>
      </w:r>
    </w:p>
    <w:p w:rsidR="00A04589" w:rsidRPr="002D4EF8" w:rsidRDefault="00A04589" w:rsidP="00A04589">
      <w:pPr>
        <w:spacing w:after="0" w:line="240" w:lineRule="auto"/>
        <w:rPr>
          <w:rFonts w:ascii="Times New Roman" w:eastAsia="Times New Roman" w:hAnsi="Times New Roman"/>
          <w:sz w:val="24"/>
          <w:szCs w:val="24"/>
        </w:rPr>
      </w:pPr>
    </w:p>
    <w:p w:rsidR="00A04589" w:rsidRPr="002D4EF8" w:rsidRDefault="00A04589" w:rsidP="00A04589">
      <w:pPr>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Наименование и адрес Участника запроса предложений: ____________________________</w:t>
      </w:r>
    </w:p>
    <w:tbl>
      <w:tblPr>
        <w:tblW w:w="10560" w:type="dxa"/>
        <w:tblInd w:w="-318" w:type="dxa"/>
        <w:tblLayout w:type="fixed"/>
        <w:tblLook w:val="0000" w:firstRow="0" w:lastRow="0" w:firstColumn="0" w:lastColumn="0" w:noHBand="0" w:noVBand="0"/>
      </w:tblPr>
      <w:tblGrid>
        <w:gridCol w:w="720"/>
        <w:gridCol w:w="2967"/>
        <w:gridCol w:w="2340"/>
        <w:gridCol w:w="1629"/>
        <w:gridCol w:w="1417"/>
        <w:gridCol w:w="1487"/>
      </w:tblGrid>
      <w:tr w:rsidR="00A04589" w:rsidRPr="002D4EF8" w:rsidTr="00A84540">
        <w:trPr>
          <w:cantSplit/>
          <w:trHeight w:val="227"/>
          <w:tblHeader/>
        </w:trPr>
        <w:tc>
          <w:tcPr>
            <w:tcW w:w="720"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keepNext/>
              <w:snapToGrid w:val="0"/>
              <w:spacing w:before="40" w:after="40" w:line="240" w:lineRule="auto"/>
              <w:ind w:left="57" w:right="57"/>
              <w:rPr>
                <w:rFonts w:ascii="Times New Roman" w:eastAsia="Times New Roman" w:hAnsi="Times New Roman"/>
                <w:sz w:val="24"/>
                <w:szCs w:val="24"/>
              </w:rPr>
            </w:pPr>
            <w:r w:rsidRPr="002D4EF8">
              <w:rPr>
                <w:rFonts w:ascii="Times New Roman" w:eastAsia="Times New Roman" w:hAnsi="Times New Roman"/>
                <w:sz w:val="24"/>
                <w:szCs w:val="24"/>
              </w:rPr>
              <w:t>№</w:t>
            </w:r>
          </w:p>
          <w:p w:rsidR="00A04589" w:rsidRPr="002D4EF8" w:rsidRDefault="00A04589" w:rsidP="00A04589">
            <w:pPr>
              <w:keepNext/>
              <w:spacing w:before="40" w:after="40" w:line="240" w:lineRule="auto"/>
              <w:ind w:left="57" w:right="57"/>
              <w:rPr>
                <w:rFonts w:ascii="Times New Roman" w:eastAsia="Times New Roman" w:hAnsi="Times New Roman"/>
                <w:sz w:val="24"/>
                <w:szCs w:val="24"/>
              </w:rPr>
            </w:pPr>
            <w:proofErr w:type="gramStart"/>
            <w:r w:rsidRPr="002D4EF8">
              <w:rPr>
                <w:rFonts w:ascii="Times New Roman" w:eastAsia="Times New Roman" w:hAnsi="Times New Roman"/>
                <w:sz w:val="24"/>
                <w:szCs w:val="24"/>
              </w:rPr>
              <w:t>п</w:t>
            </w:r>
            <w:proofErr w:type="gramEnd"/>
            <w:r w:rsidRPr="002D4EF8">
              <w:rPr>
                <w:rFonts w:ascii="Times New Roman" w:eastAsia="Times New Roman" w:hAnsi="Times New Roman"/>
                <w:sz w:val="24"/>
                <w:szCs w:val="24"/>
              </w:rPr>
              <w:t>/п</w:t>
            </w:r>
          </w:p>
        </w:tc>
        <w:tc>
          <w:tcPr>
            <w:tcW w:w="2967"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keepNext/>
              <w:snapToGrid w:val="0"/>
              <w:spacing w:before="40" w:after="40" w:line="240" w:lineRule="auto"/>
              <w:ind w:left="57" w:right="57"/>
              <w:rPr>
                <w:rFonts w:ascii="Times New Roman" w:eastAsia="Times New Roman" w:hAnsi="Times New Roman"/>
                <w:sz w:val="24"/>
                <w:szCs w:val="24"/>
              </w:rPr>
            </w:pPr>
            <w:r w:rsidRPr="002D4EF8">
              <w:rPr>
                <w:rFonts w:ascii="Times New Roman" w:eastAsia="Times New Roman" w:hAnsi="Times New Roman"/>
                <w:sz w:val="24"/>
                <w:szCs w:val="24"/>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340"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keepNext/>
              <w:snapToGrid w:val="0"/>
              <w:spacing w:before="40" w:after="40" w:line="240" w:lineRule="auto"/>
              <w:ind w:left="57" w:right="57"/>
              <w:rPr>
                <w:rFonts w:ascii="Times New Roman" w:eastAsia="Times New Roman" w:hAnsi="Times New Roman"/>
                <w:sz w:val="24"/>
                <w:szCs w:val="24"/>
              </w:rPr>
            </w:pPr>
            <w:r w:rsidRPr="002D4EF8">
              <w:rPr>
                <w:rFonts w:ascii="Times New Roman" w:eastAsia="Times New Roman" w:hAnsi="Times New Roman"/>
                <w:sz w:val="24"/>
                <w:szCs w:val="24"/>
              </w:rPr>
              <w:t xml:space="preserve">Заказчик </w:t>
            </w:r>
            <w:r w:rsidRPr="002D4EF8">
              <w:rPr>
                <w:rFonts w:ascii="Times New Roman" w:eastAsia="Times New Roman" w:hAnsi="Times New Roman"/>
                <w:sz w:val="24"/>
                <w:szCs w:val="24"/>
              </w:rPr>
              <w:br/>
              <w:t>(наименование, адрес, контактное лицо с указанием должности, контактные телефоны)</w:t>
            </w:r>
          </w:p>
        </w:tc>
        <w:tc>
          <w:tcPr>
            <w:tcW w:w="1629"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keepNext/>
              <w:snapToGrid w:val="0"/>
              <w:spacing w:before="40" w:after="40" w:line="240" w:lineRule="auto"/>
              <w:ind w:left="57" w:right="57"/>
              <w:rPr>
                <w:rFonts w:ascii="Times New Roman" w:eastAsia="Times New Roman" w:hAnsi="Times New Roman"/>
                <w:sz w:val="24"/>
                <w:szCs w:val="24"/>
              </w:rPr>
            </w:pPr>
            <w:r w:rsidRPr="002D4EF8">
              <w:rPr>
                <w:rFonts w:ascii="Times New Roman" w:eastAsia="Times New Roman" w:hAnsi="Times New Roman"/>
                <w:sz w:val="24"/>
                <w:szCs w:val="24"/>
              </w:rPr>
              <w:t>Описание договора</w:t>
            </w:r>
            <w:r w:rsidRPr="002D4EF8">
              <w:rPr>
                <w:rFonts w:ascii="Times New Roman" w:eastAsia="Times New Roman" w:hAnsi="Times New Roman"/>
                <w:sz w:val="24"/>
                <w:szCs w:val="24"/>
              </w:rPr>
              <w:br/>
              <w:t>(описание основных условий договора)</w:t>
            </w:r>
          </w:p>
        </w:tc>
        <w:tc>
          <w:tcPr>
            <w:tcW w:w="1417"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keepNext/>
              <w:snapToGrid w:val="0"/>
              <w:spacing w:before="40" w:after="40" w:line="240" w:lineRule="auto"/>
              <w:ind w:left="57" w:right="57"/>
              <w:rPr>
                <w:rFonts w:ascii="Times New Roman" w:eastAsia="Times New Roman" w:hAnsi="Times New Roman"/>
                <w:sz w:val="24"/>
                <w:szCs w:val="24"/>
              </w:rPr>
            </w:pPr>
            <w:r w:rsidRPr="002D4EF8">
              <w:rPr>
                <w:rFonts w:ascii="Times New Roman" w:eastAsia="Times New Roman" w:hAnsi="Times New Roman"/>
                <w:sz w:val="24"/>
                <w:szCs w:val="24"/>
              </w:rPr>
              <w:t>Сумма договора, рублей</w:t>
            </w:r>
          </w:p>
        </w:tc>
        <w:tc>
          <w:tcPr>
            <w:tcW w:w="1487" w:type="dxa"/>
            <w:tcBorders>
              <w:top w:val="single" w:sz="4" w:space="0" w:color="000000"/>
              <w:left w:val="single" w:sz="4" w:space="0" w:color="000000"/>
              <w:bottom w:val="single" w:sz="4" w:space="0" w:color="000000"/>
              <w:right w:val="single" w:sz="4" w:space="0" w:color="000000"/>
            </w:tcBorders>
            <w:shd w:val="clear" w:color="auto" w:fill="auto"/>
          </w:tcPr>
          <w:p w:rsidR="00A04589" w:rsidRPr="002D4EF8" w:rsidRDefault="00A04589" w:rsidP="00A04589">
            <w:pPr>
              <w:keepNext/>
              <w:snapToGrid w:val="0"/>
              <w:spacing w:before="40" w:after="40" w:line="240" w:lineRule="auto"/>
              <w:ind w:left="57" w:right="57"/>
              <w:rPr>
                <w:rFonts w:ascii="Times New Roman" w:eastAsia="Times New Roman" w:hAnsi="Times New Roman"/>
                <w:sz w:val="24"/>
                <w:szCs w:val="24"/>
              </w:rPr>
            </w:pPr>
            <w:r w:rsidRPr="002D4EF8">
              <w:rPr>
                <w:rFonts w:ascii="Times New Roman" w:eastAsia="Times New Roman" w:hAnsi="Times New Roman"/>
                <w:sz w:val="24"/>
                <w:szCs w:val="24"/>
              </w:rPr>
              <w:t>Сведения о претензиях по перечисленным договорам</w:t>
            </w:r>
          </w:p>
        </w:tc>
      </w:tr>
      <w:tr w:rsidR="00A04589" w:rsidRPr="002D4EF8" w:rsidTr="00A84540">
        <w:trPr>
          <w:cantSplit/>
          <w:trHeight w:val="57"/>
          <w:tblHeader/>
        </w:trPr>
        <w:tc>
          <w:tcPr>
            <w:tcW w:w="720"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keepNext/>
              <w:snapToGrid w:val="0"/>
              <w:spacing w:before="40" w:after="40" w:line="240" w:lineRule="auto"/>
              <w:ind w:left="57" w:right="57"/>
              <w:rPr>
                <w:rFonts w:ascii="Times New Roman" w:eastAsia="Times New Roman" w:hAnsi="Times New Roman"/>
                <w:sz w:val="24"/>
                <w:szCs w:val="24"/>
              </w:rPr>
            </w:pPr>
            <w:r w:rsidRPr="002D4EF8">
              <w:rPr>
                <w:rFonts w:ascii="Times New Roman" w:eastAsia="Times New Roman" w:hAnsi="Times New Roman"/>
                <w:sz w:val="24"/>
                <w:szCs w:val="24"/>
              </w:rPr>
              <w:t>1.</w:t>
            </w:r>
          </w:p>
        </w:tc>
        <w:tc>
          <w:tcPr>
            <w:tcW w:w="2967"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keepNext/>
              <w:snapToGrid w:val="0"/>
              <w:spacing w:before="40" w:after="40" w:line="240" w:lineRule="auto"/>
              <w:ind w:left="57" w:right="57"/>
              <w:rPr>
                <w:rFonts w:ascii="Times New Roman" w:eastAsia="Times New Roman" w:hAnsi="Times New Roman"/>
                <w:sz w:val="24"/>
                <w:szCs w:val="24"/>
              </w:rPr>
            </w:pPr>
          </w:p>
        </w:tc>
        <w:tc>
          <w:tcPr>
            <w:tcW w:w="2340"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keepNext/>
              <w:snapToGrid w:val="0"/>
              <w:spacing w:before="40" w:after="40" w:line="240" w:lineRule="auto"/>
              <w:ind w:left="57" w:right="57"/>
              <w:rPr>
                <w:rFonts w:ascii="Times New Roman" w:eastAsia="Times New Roman" w:hAnsi="Times New Roman"/>
                <w:sz w:val="24"/>
                <w:szCs w:val="24"/>
              </w:rPr>
            </w:pPr>
          </w:p>
        </w:tc>
        <w:tc>
          <w:tcPr>
            <w:tcW w:w="1629"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keepNext/>
              <w:snapToGrid w:val="0"/>
              <w:spacing w:before="40" w:after="40" w:line="240" w:lineRule="auto"/>
              <w:ind w:left="57" w:right="57"/>
              <w:rPr>
                <w:rFonts w:ascii="Times New Roman" w:eastAsia="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keepNext/>
              <w:snapToGrid w:val="0"/>
              <w:spacing w:before="40" w:after="40" w:line="240" w:lineRule="auto"/>
              <w:ind w:left="57" w:right="57"/>
              <w:rPr>
                <w:rFonts w:ascii="Times New Roman" w:eastAsia="Times New Roman" w:hAnsi="Times New Roman"/>
                <w:sz w:val="24"/>
                <w:szCs w:val="24"/>
              </w:rPr>
            </w:pPr>
          </w:p>
        </w:tc>
        <w:tc>
          <w:tcPr>
            <w:tcW w:w="1487" w:type="dxa"/>
            <w:tcBorders>
              <w:top w:val="single" w:sz="4" w:space="0" w:color="000000"/>
              <w:left w:val="single" w:sz="4" w:space="0" w:color="000000"/>
              <w:bottom w:val="single" w:sz="4" w:space="0" w:color="000000"/>
              <w:right w:val="single" w:sz="4" w:space="0" w:color="000000"/>
            </w:tcBorders>
            <w:shd w:val="clear" w:color="auto" w:fill="auto"/>
          </w:tcPr>
          <w:p w:rsidR="00A04589" w:rsidRPr="002D4EF8" w:rsidRDefault="00A04589" w:rsidP="00A04589">
            <w:pPr>
              <w:keepNext/>
              <w:snapToGrid w:val="0"/>
              <w:spacing w:before="40" w:after="40" w:line="240" w:lineRule="auto"/>
              <w:ind w:left="57" w:right="57"/>
              <w:rPr>
                <w:rFonts w:ascii="Times New Roman" w:eastAsia="Times New Roman" w:hAnsi="Times New Roman"/>
                <w:sz w:val="24"/>
                <w:szCs w:val="24"/>
              </w:rPr>
            </w:pPr>
          </w:p>
        </w:tc>
      </w:tr>
      <w:tr w:rsidR="00A04589" w:rsidRPr="002D4EF8" w:rsidTr="00A84540">
        <w:trPr>
          <w:cantSplit/>
          <w:trHeight w:val="57"/>
          <w:tblHeader/>
        </w:trPr>
        <w:tc>
          <w:tcPr>
            <w:tcW w:w="720"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keepNext/>
              <w:snapToGrid w:val="0"/>
              <w:spacing w:before="40" w:after="40" w:line="240" w:lineRule="auto"/>
              <w:ind w:left="57" w:right="57"/>
              <w:rPr>
                <w:rFonts w:ascii="Times New Roman" w:eastAsia="Times New Roman" w:hAnsi="Times New Roman"/>
                <w:sz w:val="24"/>
                <w:szCs w:val="24"/>
              </w:rPr>
            </w:pPr>
            <w:r w:rsidRPr="002D4EF8">
              <w:rPr>
                <w:rFonts w:ascii="Times New Roman" w:eastAsia="Times New Roman" w:hAnsi="Times New Roman"/>
                <w:sz w:val="24"/>
                <w:szCs w:val="24"/>
              </w:rPr>
              <w:t>2.</w:t>
            </w:r>
          </w:p>
        </w:tc>
        <w:tc>
          <w:tcPr>
            <w:tcW w:w="2967"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keepNext/>
              <w:snapToGrid w:val="0"/>
              <w:spacing w:before="40" w:after="40" w:line="240" w:lineRule="auto"/>
              <w:ind w:left="57" w:right="57"/>
              <w:rPr>
                <w:rFonts w:ascii="Times New Roman" w:eastAsia="Times New Roman" w:hAnsi="Times New Roman"/>
                <w:sz w:val="24"/>
                <w:szCs w:val="24"/>
              </w:rPr>
            </w:pPr>
          </w:p>
        </w:tc>
        <w:tc>
          <w:tcPr>
            <w:tcW w:w="2340"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keepNext/>
              <w:snapToGrid w:val="0"/>
              <w:spacing w:before="40" w:after="40" w:line="240" w:lineRule="auto"/>
              <w:ind w:left="57" w:right="57"/>
              <w:rPr>
                <w:rFonts w:ascii="Times New Roman" w:eastAsia="Times New Roman" w:hAnsi="Times New Roman"/>
                <w:sz w:val="24"/>
                <w:szCs w:val="24"/>
              </w:rPr>
            </w:pPr>
          </w:p>
        </w:tc>
        <w:tc>
          <w:tcPr>
            <w:tcW w:w="1629"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keepNext/>
              <w:snapToGrid w:val="0"/>
              <w:spacing w:before="40" w:after="40" w:line="240" w:lineRule="auto"/>
              <w:ind w:left="57" w:right="57"/>
              <w:rPr>
                <w:rFonts w:ascii="Times New Roman" w:eastAsia="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keepNext/>
              <w:snapToGrid w:val="0"/>
              <w:spacing w:before="40" w:after="40" w:line="240" w:lineRule="auto"/>
              <w:ind w:left="57" w:right="57"/>
              <w:rPr>
                <w:rFonts w:ascii="Times New Roman" w:eastAsia="Times New Roman" w:hAnsi="Times New Roman"/>
                <w:sz w:val="24"/>
                <w:szCs w:val="24"/>
              </w:rPr>
            </w:pPr>
          </w:p>
        </w:tc>
        <w:tc>
          <w:tcPr>
            <w:tcW w:w="1487" w:type="dxa"/>
            <w:tcBorders>
              <w:top w:val="single" w:sz="4" w:space="0" w:color="000000"/>
              <w:left w:val="single" w:sz="4" w:space="0" w:color="000000"/>
              <w:bottom w:val="single" w:sz="4" w:space="0" w:color="000000"/>
              <w:right w:val="single" w:sz="4" w:space="0" w:color="000000"/>
            </w:tcBorders>
            <w:shd w:val="clear" w:color="auto" w:fill="auto"/>
          </w:tcPr>
          <w:p w:rsidR="00A04589" w:rsidRPr="002D4EF8" w:rsidRDefault="00A04589" w:rsidP="00A04589">
            <w:pPr>
              <w:keepNext/>
              <w:snapToGrid w:val="0"/>
              <w:spacing w:before="40" w:after="40" w:line="240" w:lineRule="auto"/>
              <w:ind w:left="57" w:right="57"/>
              <w:rPr>
                <w:rFonts w:ascii="Times New Roman" w:eastAsia="Times New Roman" w:hAnsi="Times New Roman"/>
                <w:sz w:val="24"/>
                <w:szCs w:val="24"/>
              </w:rPr>
            </w:pPr>
          </w:p>
        </w:tc>
      </w:tr>
      <w:tr w:rsidR="00A04589" w:rsidRPr="002D4EF8" w:rsidTr="00A84540">
        <w:trPr>
          <w:cantSplit/>
          <w:trHeight w:val="57"/>
          <w:tblHeader/>
        </w:trPr>
        <w:tc>
          <w:tcPr>
            <w:tcW w:w="720"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keepNext/>
              <w:snapToGrid w:val="0"/>
              <w:spacing w:before="40" w:after="40" w:line="240" w:lineRule="auto"/>
              <w:ind w:left="57" w:right="57"/>
              <w:rPr>
                <w:rFonts w:ascii="Times New Roman" w:eastAsia="Times New Roman" w:hAnsi="Times New Roman"/>
                <w:sz w:val="24"/>
                <w:szCs w:val="24"/>
              </w:rPr>
            </w:pPr>
            <w:r w:rsidRPr="002D4EF8">
              <w:rPr>
                <w:rFonts w:ascii="Times New Roman" w:eastAsia="Times New Roman" w:hAnsi="Times New Roman"/>
                <w:sz w:val="24"/>
                <w:szCs w:val="24"/>
              </w:rPr>
              <w:t>3.</w:t>
            </w:r>
          </w:p>
        </w:tc>
        <w:tc>
          <w:tcPr>
            <w:tcW w:w="2967"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keepNext/>
              <w:snapToGrid w:val="0"/>
              <w:spacing w:before="40" w:after="40" w:line="240" w:lineRule="auto"/>
              <w:ind w:left="57" w:right="57"/>
              <w:rPr>
                <w:rFonts w:ascii="Times New Roman" w:eastAsia="Times New Roman" w:hAnsi="Times New Roman"/>
                <w:sz w:val="24"/>
                <w:szCs w:val="24"/>
              </w:rPr>
            </w:pPr>
          </w:p>
        </w:tc>
        <w:tc>
          <w:tcPr>
            <w:tcW w:w="2340"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keepNext/>
              <w:snapToGrid w:val="0"/>
              <w:spacing w:before="40" w:after="40" w:line="240" w:lineRule="auto"/>
              <w:ind w:left="57" w:right="57"/>
              <w:rPr>
                <w:rFonts w:ascii="Times New Roman" w:eastAsia="Times New Roman" w:hAnsi="Times New Roman"/>
                <w:sz w:val="24"/>
                <w:szCs w:val="24"/>
              </w:rPr>
            </w:pPr>
          </w:p>
        </w:tc>
        <w:tc>
          <w:tcPr>
            <w:tcW w:w="1629"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keepNext/>
              <w:snapToGrid w:val="0"/>
              <w:spacing w:before="40" w:after="40" w:line="240" w:lineRule="auto"/>
              <w:ind w:left="57" w:right="57"/>
              <w:rPr>
                <w:rFonts w:ascii="Times New Roman" w:eastAsia="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keepNext/>
              <w:snapToGrid w:val="0"/>
              <w:spacing w:before="40" w:after="40" w:line="240" w:lineRule="auto"/>
              <w:ind w:left="57" w:right="57"/>
              <w:rPr>
                <w:rFonts w:ascii="Times New Roman" w:eastAsia="Times New Roman" w:hAnsi="Times New Roman"/>
                <w:sz w:val="24"/>
                <w:szCs w:val="24"/>
              </w:rPr>
            </w:pPr>
          </w:p>
        </w:tc>
        <w:tc>
          <w:tcPr>
            <w:tcW w:w="1487" w:type="dxa"/>
            <w:tcBorders>
              <w:top w:val="single" w:sz="4" w:space="0" w:color="000000"/>
              <w:left w:val="single" w:sz="4" w:space="0" w:color="000000"/>
              <w:bottom w:val="single" w:sz="4" w:space="0" w:color="000000"/>
              <w:right w:val="single" w:sz="4" w:space="0" w:color="000000"/>
            </w:tcBorders>
            <w:shd w:val="clear" w:color="auto" w:fill="auto"/>
          </w:tcPr>
          <w:p w:rsidR="00A04589" w:rsidRPr="002D4EF8" w:rsidRDefault="00A04589" w:rsidP="00A04589">
            <w:pPr>
              <w:keepNext/>
              <w:snapToGrid w:val="0"/>
              <w:spacing w:before="40" w:after="40" w:line="240" w:lineRule="auto"/>
              <w:ind w:left="57" w:right="57"/>
              <w:rPr>
                <w:rFonts w:ascii="Times New Roman" w:eastAsia="Times New Roman" w:hAnsi="Times New Roman"/>
                <w:sz w:val="24"/>
                <w:szCs w:val="24"/>
              </w:rPr>
            </w:pPr>
          </w:p>
        </w:tc>
      </w:tr>
      <w:tr w:rsidR="00A04589" w:rsidRPr="002D4EF8" w:rsidTr="00A84540">
        <w:trPr>
          <w:cantSplit/>
          <w:trHeight w:val="57"/>
          <w:tblHeader/>
        </w:trPr>
        <w:tc>
          <w:tcPr>
            <w:tcW w:w="720"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keepNext/>
              <w:snapToGrid w:val="0"/>
              <w:spacing w:before="40" w:after="40" w:line="240" w:lineRule="auto"/>
              <w:ind w:left="57" w:right="57"/>
              <w:rPr>
                <w:rFonts w:ascii="Times New Roman" w:eastAsia="Times New Roman" w:hAnsi="Times New Roman"/>
                <w:sz w:val="24"/>
                <w:szCs w:val="24"/>
              </w:rPr>
            </w:pPr>
            <w:r w:rsidRPr="002D4EF8">
              <w:rPr>
                <w:rFonts w:ascii="Times New Roman" w:eastAsia="Times New Roman" w:hAnsi="Times New Roman"/>
                <w:sz w:val="24"/>
                <w:szCs w:val="24"/>
              </w:rPr>
              <w:t>…</w:t>
            </w:r>
          </w:p>
        </w:tc>
        <w:tc>
          <w:tcPr>
            <w:tcW w:w="2967"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keepNext/>
              <w:snapToGrid w:val="0"/>
              <w:spacing w:before="40" w:after="40" w:line="240" w:lineRule="auto"/>
              <w:ind w:left="57" w:right="57"/>
              <w:rPr>
                <w:rFonts w:ascii="Times New Roman" w:eastAsia="Times New Roman" w:hAnsi="Times New Roman"/>
                <w:sz w:val="24"/>
                <w:szCs w:val="24"/>
              </w:rPr>
            </w:pPr>
          </w:p>
        </w:tc>
        <w:tc>
          <w:tcPr>
            <w:tcW w:w="2340"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keepNext/>
              <w:snapToGrid w:val="0"/>
              <w:spacing w:before="40" w:after="40" w:line="240" w:lineRule="auto"/>
              <w:ind w:left="57" w:right="57"/>
              <w:rPr>
                <w:rFonts w:ascii="Times New Roman" w:eastAsia="Times New Roman" w:hAnsi="Times New Roman"/>
                <w:sz w:val="24"/>
                <w:szCs w:val="24"/>
              </w:rPr>
            </w:pPr>
          </w:p>
        </w:tc>
        <w:tc>
          <w:tcPr>
            <w:tcW w:w="1629"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keepNext/>
              <w:snapToGrid w:val="0"/>
              <w:spacing w:before="40" w:after="40" w:line="240" w:lineRule="auto"/>
              <w:ind w:left="57" w:right="57"/>
              <w:rPr>
                <w:rFonts w:ascii="Times New Roman" w:eastAsia="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keepNext/>
              <w:snapToGrid w:val="0"/>
              <w:spacing w:before="40" w:after="40" w:line="240" w:lineRule="auto"/>
              <w:ind w:left="57" w:right="57"/>
              <w:rPr>
                <w:rFonts w:ascii="Times New Roman" w:eastAsia="Times New Roman" w:hAnsi="Times New Roman"/>
                <w:sz w:val="24"/>
                <w:szCs w:val="24"/>
              </w:rPr>
            </w:pPr>
          </w:p>
        </w:tc>
        <w:tc>
          <w:tcPr>
            <w:tcW w:w="1487" w:type="dxa"/>
            <w:tcBorders>
              <w:top w:val="single" w:sz="4" w:space="0" w:color="000000"/>
              <w:left w:val="single" w:sz="4" w:space="0" w:color="000000"/>
              <w:bottom w:val="single" w:sz="4" w:space="0" w:color="000000"/>
              <w:right w:val="single" w:sz="4" w:space="0" w:color="000000"/>
            </w:tcBorders>
            <w:shd w:val="clear" w:color="auto" w:fill="auto"/>
          </w:tcPr>
          <w:p w:rsidR="00A04589" w:rsidRPr="002D4EF8" w:rsidRDefault="00A04589" w:rsidP="00A04589">
            <w:pPr>
              <w:keepNext/>
              <w:snapToGrid w:val="0"/>
              <w:spacing w:before="40" w:after="40" w:line="240" w:lineRule="auto"/>
              <w:ind w:left="57" w:right="57"/>
              <w:rPr>
                <w:rFonts w:ascii="Times New Roman" w:eastAsia="Times New Roman" w:hAnsi="Times New Roman"/>
                <w:sz w:val="24"/>
                <w:szCs w:val="24"/>
              </w:rPr>
            </w:pPr>
          </w:p>
        </w:tc>
      </w:tr>
      <w:tr w:rsidR="00A04589" w:rsidRPr="002D4EF8" w:rsidTr="00A84540">
        <w:trPr>
          <w:cantSplit/>
          <w:trHeight w:val="20"/>
        </w:trPr>
        <w:tc>
          <w:tcPr>
            <w:tcW w:w="7656" w:type="dxa"/>
            <w:gridSpan w:val="4"/>
            <w:tcBorders>
              <w:top w:val="single" w:sz="4" w:space="0" w:color="000000"/>
              <w:left w:val="single" w:sz="4" w:space="0" w:color="000000"/>
              <w:bottom w:val="single" w:sz="4" w:space="0" w:color="000000"/>
            </w:tcBorders>
            <w:shd w:val="clear" w:color="auto" w:fill="auto"/>
          </w:tcPr>
          <w:p w:rsidR="00A04589" w:rsidRPr="002D4EF8" w:rsidRDefault="00A04589" w:rsidP="00A04589">
            <w:pPr>
              <w:snapToGrid w:val="0"/>
              <w:spacing w:before="40" w:after="40" w:line="240" w:lineRule="auto"/>
              <w:ind w:left="57" w:right="57"/>
              <w:jc w:val="center"/>
              <w:rPr>
                <w:rFonts w:ascii="Times New Roman" w:eastAsia="Times New Roman" w:hAnsi="Times New Roman"/>
                <w:b/>
                <w:sz w:val="24"/>
                <w:szCs w:val="24"/>
              </w:rPr>
            </w:pPr>
            <w:r w:rsidRPr="002D4EF8">
              <w:rPr>
                <w:rFonts w:ascii="Times New Roman" w:eastAsia="Times New Roman" w:hAnsi="Times New Roman"/>
                <w:b/>
                <w:sz w:val="24"/>
                <w:szCs w:val="24"/>
              </w:rPr>
              <w:t xml:space="preserve">ИТОГО </w:t>
            </w:r>
            <w:proofErr w:type="gramStart"/>
            <w:r w:rsidRPr="002D4EF8">
              <w:rPr>
                <w:rFonts w:ascii="Times New Roman" w:eastAsia="Times New Roman" w:hAnsi="Times New Roman"/>
                <w:b/>
                <w:sz w:val="24"/>
                <w:szCs w:val="24"/>
              </w:rPr>
              <w:t>за полный год</w:t>
            </w:r>
            <w:proofErr w:type="gramEnd"/>
            <w:r w:rsidRPr="002D4EF8">
              <w:rPr>
                <w:rFonts w:ascii="Times New Roman" w:eastAsia="Times New Roman" w:hAnsi="Times New Roman"/>
                <w:b/>
                <w:sz w:val="24"/>
                <w:szCs w:val="24"/>
              </w:rPr>
              <w:t xml:space="preserve"> [</w:t>
            </w:r>
            <w:r w:rsidRPr="002D4EF8">
              <w:rPr>
                <w:rFonts w:ascii="Times New Roman" w:eastAsia="Times New Roman" w:hAnsi="Times New Roman"/>
                <w:b/>
                <w:i/>
                <w:sz w:val="24"/>
                <w:szCs w:val="24"/>
                <w:shd w:val="clear" w:color="auto" w:fill="FFFF99"/>
              </w:rPr>
              <w:t>указать год</w:t>
            </w:r>
            <w:r w:rsidRPr="002D4EF8">
              <w:rPr>
                <w:rFonts w:ascii="Times New Roman" w:eastAsia="Times New Roman" w:hAnsi="Times New Roman"/>
                <w:b/>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snapToGrid w:val="0"/>
              <w:spacing w:before="40" w:after="40" w:line="240" w:lineRule="auto"/>
              <w:ind w:left="57" w:right="57"/>
              <w:rPr>
                <w:rFonts w:ascii="Times New Roman" w:eastAsia="Times New Roman" w:hAnsi="Times New Roman"/>
                <w:b/>
                <w:sz w:val="24"/>
                <w:szCs w:val="24"/>
              </w:rPr>
            </w:pPr>
          </w:p>
        </w:tc>
        <w:tc>
          <w:tcPr>
            <w:tcW w:w="1487" w:type="dxa"/>
            <w:tcBorders>
              <w:top w:val="single" w:sz="4" w:space="0" w:color="000000"/>
              <w:left w:val="single" w:sz="4" w:space="0" w:color="000000"/>
              <w:bottom w:val="single" w:sz="4" w:space="0" w:color="000000"/>
              <w:right w:val="single" w:sz="4" w:space="0" w:color="000000"/>
            </w:tcBorders>
            <w:shd w:val="clear" w:color="auto" w:fill="auto"/>
          </w:tcPr>
          <w:p w:rsidR="00A04589" w:rsidRPr="002D4EF8" w:rsidRDefault="00A04589" w:rsidP="00A04589">
            <w:pPr>
              <w:snapToGrid w:val="0"/>
              <w:spacing w:before="40" w:after="40" w:line="240" w:lineRule="auto"/>
              <w:ind w:left="57" w:right="57"/>
              <w:jc w:val="center"/>
              <w:rPr>
                <w:rFonts w:ascii="Times New Roman" w:eastAsia="Times New Roman" w:hAnsi="Times New Roman"/>
                <w:b/>
                <w:sz w:val="24"/>
                <w:szCs w:val="24"/>
              </w:rPr>
            </w:pPr>
            <w:r w:rsidRPr="002D4EF8">
              <w:rPr>
                <w:rFonts w:ascii="Times New Roman" w:eastAsia="Times New Roman" w:hAnsi="Times New Roman"/>
                <w:b/>
                <w:sz w:val="24"/>
                <w:szCs w:val="24"/>
              </w:rPr>
              <w:t>Х</w:t>
            </w:r>
          </w:p>
        </w:tc>
      </w:tr>
      <w:tr w:rsidR="00A04589" w:rsidRPr="002D4EF8" w:rsidTr="00A84540">
        <w:trPr>
          <w:cantSplit/>
          <w:trHeight w:val="57"/>
        </w:trPr>
        <w:tc>
          <w:tcPr>
            <w:tcW w:w="720"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snapToGrid w:val="0"/>
              <w:spacing w:before="40" w:after="40" w:line="240" w:lineRule="auto"/>
              <w:ind w:left="57" w:right="57"/>
              <w:rPr>
                <w:rFonts w:ascii="Times New Roman" w:eastAsia="Times New Roman" w:hAnsi="Times New Roman"/>
                <w:sz w:val="24"/>
                <w:szCs w:val="24"/>
              </w:rPr>
            </w:pPr>
            <w:r w:rsidRPr="002D4EF8">
              <w:rPr>
                <w:rFonts w:ascii="Times New Roman" w:eastAsia="Times New Roman" w:hAnsi="Times New Roman"/>
                <w:sz w:val="24"/>
                <w:szCs w:val="24"/>
              </w:rPr>
              <w:t>1.</w:t>
            </w:r>
          </w:p>
        </w:tc>
        <w:tc>
          <w:tcPr>
            <w:tcW w:w="2967"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snapToGrid w:val="0"/>
              <w:spacing w:before="40" w:after="40" w:line="240" w:lineRule="auto"/>
              <w:ind w:left="57" w:right="57"/>
              <w:rPr>
                <w:rFonts w:ascii="Times New Roman" w:eastAsia="Times New Roman" w:hAnsi="Times New Roman"/>
                <w:sz w:val="24"/>
                <w:szCs w:val="24"/>
              </w:rPr>
            </w:pPr>
          </w:p>
        </w:tc>
        <w:tc>
          <w:tcPr>
            <w:tcW w:w="2340"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snapToGrid w:val="0"/>
              <w:spacing w:before="40" w:after="40" w:line="240" w:lineRule="auto"/>
              <w:ind w:left="57" w:right="57"/>
              <w:rPr>
                <w:rFonts w:ascii="Times New Roman" w:eastAsia="Times New Roman" w:hAnsi="Times New Roman"/>
                <w:sz w:val="24"/>
                <w:szCs w:val="24"/>
              </w:rPr>
            </w:pPr>
          </w:p>
        </w:tc>
        <w:tc>
          <w:tcPr>
            <w:tcW w:w="1629"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snapToGrid w:val="0"/>
              <w:spacing w:before="40" w:after="40" w:line="240" w:lineRule="auto"/>
              <w:ind w:left="57" w:right="57"/>
              <w:rPr>
                <w:rFonts w:ascii="Times New Roman" w:eastAsia="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snapToGrid w:val="0"/>
              <w:spacing w:before="40" w:after="40" w:line="240" w:lineRule="auto"/>
              <w:ind w:left="57" w:right="57"/>
              <w:rPr>
                <w:rFonts w:ascii="Times New Roman" w:eastAsia="Times New Roman" w:hAnsi="Times New Roman"/>
                <w:sz w:val="24"/>
                <w:szCs w:val="24"/>
              </w:rPr>
            </w:pPr>
          </w:p>
        </w:tc>
        <w:tc>
          <w:tcPr>
            <w:tcW w:w="1487" w:type="dxa"/>
            <w:tcBorders>
              <w:top w:val="single" w:sz="4" w:space="0" w:color="000000"/>
              <w:left w:val="single" w:sz="4" w:space="0" w:color="000000"/>
              <w:bottom w:val="single" w:sz="4" w:space="0" w:color="000000"/>
              <w:right w:val="single" w:sz="4" w:space="0" w:color="000000"/>
            </w:tcBorders>
            <w:shd w:val="clear" w:color="auto" w:fill="auto"/>
          </w:tcPr>
          <w:p w:rsidR="00A04589" w:rsidRPr="002D4EF8" w:rsidRDefault="00A04589" w:rsidP="00A04589">
            <w:pPr>
              <w:snapToGrid w:val="0"/>
              <w:spacing w:before="40" w:after="40" w:line="240" w:lineRule="auto"/>
              <w:ind w:left="57" w:right="57"/>
              <w:rPr>
                <w:rFonts w:ascii="Times New Roman" w:eastAsia="Times New Roman" w:hAnsi="Times New Roman"/>
                <w:sz w:val="24"/>
                <w:szCs w:val="24"/>
              </w:rPr>
            </w:pPr>
          </w:p>
        </w:tc>
      </w:tr>
      <w:tr w:rsidR="00A04589" w:rsidRPr="002D4EF8" w:rsidTr="00A84540">
        <w:trPr>
          <w:cantSplit/>
          <w:trHeight w:val="57"/>
        </w:trPr>
        <w:tc>
          <w:tcPr>
            <w:tcW w:w="720"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snapToGrid w:val="0"/>
              <w:spacing w:before="40" w:after="40" w:line="240" w:lineRule="auto"/>
              <w:ind w:left="57" w:right="57"/>
              <w:rPr>
                <w:rFonts w:ascii="Times New Roman" w:eastAsia="Times New Roman" w:hAnsi="Times New Roman"/>
                <w:sz w:val="24"/>
                <w:szCs w:val="24"/>
              </w:rPr>
            </w:pPr>
            <w:r w:rsidRPr="002D4EF8">
              <w:rPr>
                <w:rFonts w:ascii="Times New Roman" w:eastAsia="Times New Roman" w:hAnsi="Times New Roman"/>
                <w:sz w:val="24"/>
                <w:szCs w:val="24"/>
              </w:rPr>
              <w:t>2.</w:t>
            </w:r>
          </w:p>
        </w:tc>
        <w:tc>
          <w:tcPr>
            <w:tcW w:w="2967"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snapToGrid w:val="0"/>
              <w:spacing w:before="40" w:after="40" w:line="240" w:lineRule="auto"/>
              <w:ind w:left="57" w:right="57"/>
              <w:rPr>
                <w:rFonts w:ascii="Times New Roman" w:eastAsia="Times New Roman" w:hAnsi="Times New Roman"/>
                <w:sz w:val="24"/>
                <w:szCs w:val="24"/>
              </w:rPr>
            </w:pPr>
          </w:p>
        </w:tc>
        <w:tc>
          <w:tcPr>
            <w:tcW w:w="2340"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snapToGrid w:val="0"/>
              <w:spacing w:before="40" w:after="40" w:line="240" w:lineRule="auto"/>
              <w:ind w:left="57" w:right="57"/>
              <w:rPr>
                <w:rFonts w:ascii="Times New Roman" w:eastAsia="Times New Roman" w:hAnsi="Times New Roman"/>
                <w:sz w:val="24"/>
                <w:szCs w:val="24"/>
              </w:rPr>
            </w:pPr>
          </w:p>
        </w:tc>
        <w:tc>
          <w:tcPr>
            <w:tcW w:w="1629"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snapToGrid w:val="0"/>
              <w:spacing w:before="40" w:after="40" w:line="240" w:lineRule="auto"/>
              <w:ind w:left="57" w:right="57"/>
              <w:rPr>
                <w:rFonts w:ascii="Times New Roman" w:eastAsia="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snapToGrid w:val="0"/>
              <w:spacing w:before="40" w:after="40" w:line="240" w:lineRule="auto"/>
              <w:ind w:left="57" w:right="57"/>
              <w:rPr>
                <w:rFonts w:ascii="Times New Roman" w:eastAsia="Times New Roman" w:hAnsi="Times New Roman"/>
                <w:sz w:val="24"/>
                <w:szCs w:val="24"/>
              </w:rPr>
            </w:pPr>
          </w:p>
        </w:tc>
        <w:tc>
          <w:tcPr>
            <w:tcW w:w="1487" w:type="dxa"/>
            <w:tcBorders>
              <w:top w:val="single" w:sz="4" w:space="0" w:color="000000"/>
              <w:left w:val="single" w:sz="4" w:space="0" w:color="000000"/>
              <w:bottom w:val="single" w:sz="4" w:space="0" w:color="000000"/>
              <w:right w:val="single" w:sz="4" w:space="0" w:color="000000"/>
            </w:tcBorders>
            <w:shd w:val="clear" w:color="auto" w:fill="auto"/>
          </w:tcPr>
          <w:p w:rsidR="00A04589" w:rsidRPr="002D4EF8" w:rsidRDefault="00A04589" w:rsidP="00A04589">
            <w:pPr>
              <w:snapToGrid w:val="0"/>
              <w:spacing w:before="40" w:after="40" w:line="240" w:lineRule="auto"/>
              <w:ind w:left="57" w:right="57"/>
              <w:rPr>
                <w:rFonts w:ascii="Times New Roman" w:eastAsia="Times New Roman" w:hAnsi="Times New Roman"/>
                <w:sz w:val="24"/>
                <w:szCs w:val="24"/>
              </w:rPr>
            </w:pPr>
          </w:p>
        </w:tc>
      </w:tr>
      <w:tr w:rsidR="00A04589" w:rsidRPr="002D4EF8" w:rsidTr="00A84540">
        <w:trPr>
          <w:cantSplit/>
          <w:trHeight w:val="57"/>
        </w:trPr>
        <w:tc>
          <w:tcPr>
            <w:tcW w:w="720"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snapToGrid w:val="0"/>
              <w:spacing w:before="40" w:after="40" w:line="240" w:lineRule="auto"/>
              <w:ind w:left="57" w:right="57"/>
              <w:rPr>
                <w:rFonts w:ascii="Times New Roman" w:eastAsia="Times New Roman" w:hAnsi="Times New Roman"/>
                <w:sz w:val="24"/>
                <w:szCs w:val="24"/>
              </w:rPr>
            </w:pPr>
            <w:r w:rsidRPr="002D4EF8">
              <w:rPr>
                <w:rFonts w:ascii="Times New Roman" w:eastAsia="Times New Roman" w:hAnsi="Times New Roman"/>
                <w:sz w:val="24"/>
                <w:szCs w:val="24"/>
              </w:rPr>
              <w:t>3.</w:t>
            </w:r>
          </w:p>
        </w:tc>
        <w:tc>
          <w:tcPr>
            <w:tcW w:w="2967"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snapToGrid w:val="0"/>
              <w:spacing w:before="40" w:after="40" w:line="240" w:lineRule="auto"/>
              <w:ind w:left="57" w:right="57"/>
              <w:rPr>
                <w:rFonts w:ascii="Times New Roman" w:eastAsia="Times New Roman" w:hAnsi="Times New Roman"/>
                <w:sz w:val="24"/>
                <w:szCs w:val="24"/>
              </w:rPr>
            </w:pPr>
          </w:p>
        </w:tc>
        <w:tc>
          <w:tcPr>
            <w:tcW w:w="2340"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snapToGrid w:val="0"/>
              <w:spacing w:before="40" w:after="40" w:line="240" w:lineRule="auto"/>
              <w:ind w:left="57" w:right="57"/>
              <w:rPr>
                <w:rFonts w:ascii="Times New Roman" w:eastAsia="Times New Roman" w:hAnsi="Times New Roman"/>
                <w:sz w:val="24"/>
                <w:szCs w:val="24"/>
              </w:rPr>
            </w:pPr>
          </w:p>
        </w:tc>
        <w:tc>
          <w:tcPr>
            <w:tcW w:w="1629"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snapToGrid w:val="0"/>
              <w:spacing w:before="40" w:after="40" w:line="240" w:lineRule="auto"/>
              <w:ind w:left="57" w:right="57"/>
              <w:rPr>
                <w:rFonts w:ascii="Times New Roman" w:eastAsia="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snapToGrid w:val="0"/>
              <w:spacing w:before="40" w:after="40" w:line="240" w:lineRule="auto"/>
              <w:ind w:left="57" w:right="57"/>
              <w:rPr>
                <w:rFonts w:ascii="Times New Roman" w:eastAsia="Times New Roman" w:hAnsi="Times New Roman"/>
                <w:sz w:val="24"/>
                <w:szCs w:val="24"/>
              </w:rPr>
            </w:pPr>
          </w:p>
        </w:tc>
        <w:tc>
          <w:tcPr>
            <w:tcW w:w="1487" w:type="dxa"/>
            <w:tcBorders>
              <w:top w:val="single" w:sz="4" w:space="0" w:color="000000"/>
              <w:left w:val="single" w:sz="4" w:space="0" w:color="000000"/>
              <w:bottom w:val="single" w:sz="4" w:space="0" w:color="000000"/>
              <w:right w:val="single" w:sz="4" w:space="0" w:color="000000"/>
            </w:tcBorders>
            <w:shd w:val="clear" w:color="auto" w:fill="auto"/>
          </w:tcPr>
          <w:p w:rsidR="00A04589" w:rsidRPr="002D4EF8" w:rsidRDefault="00A04589" w:rsidP="00A04589">
            <w:pPr>
              <w:snapToGrid w:val="0"/>
              <w:spacing w:before="40" w:after="40" w:line="240" w:lineRule="auto"/>
              <w:ind w:left="57" w:right="57"/>
              <w:rPr>
                <w:rFonts w:ascii="Times New Roman" w:eastAsia="Times New Roman" w:hAnsi="Times New Roman"/>
                <w:sz w:val="24"/>
                <w:szCs w:val="24"/>
              </w:rPr>
            </w:pPr>
          </w:p>
        </w:tc>
      </w:tr>
      <w:tr w:rsidR="00A04589" w:rsidRPr="002D4EF8" w:rsidTr="00A84540">
        <w:trPr>
          <w:cantSplit/>
          <w:trHeight w:val="57"/>
        </w:trPr>
        <w:tc>
          <w:tcPr>
            <w:tcW w:w="720"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snapToGrid w:val="0"/>
              <w:spacing w:before="40" w:after="40" w:line="240" w:lineRule="auto"/>
              <w:ind w:left="57" w:right="57"/>
              <w:rPr>
                <w:rFonts w:ascii="Times New Roman" w:eastAsia="Times New Roman" w:hAnsi="Times New Roman"/>
                <w:sz w:val="24"/>
                <w:szCs w:val="24"/>
              </w:rPr>
            </w:pPr>
            <w:r w:rsidRPr="002D4EF8">
              <w:rPr>
                <w:rFonts w:ascii="Times New Roman" w:eastAsia="Times New Roman" w:hAnsi="Times New Roman"/>
                <w:sz w:val="24"/>
                <w:szCs w:val="24"/>
              </w:rPr>
              <w:t>…</w:t>
            </w:r>
          </w:p>
        </w:tc>
        <w:tc>
          <w:tcPr>
            <w:tcW w:w="2967"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snapToGrid w:val="0"/>
              <w:spacing w:before="40" w:after="40" w:line="240" w:lineRule="auto"/>
              <w:ind w:left="57" w:right="57"/>
              <w:rPr>
                <w:rFonts w:ascii="Times New Roman" w:eastAsia="Times New Roman" w:hAnsi="Times New Roman"/>
                <w:sz w:val="24"/>
                <w:szCs w:val="24"/>
              </w:rPr>
            </w:pPr>
          </w:p>
        </w:tc>
        <w:tc>
          <w:tcPr>
            <w:tcW w:w="2340"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snapToGrid w:val="0"/>
              <w:spacing w:before="40" w:after="40" w:line="240" w:lineRule="auto"/>
              <w:ind w:left="57" w:right="57"/>
              <w:rPr>
                <w:rFonts w:ascii="Times New Roman" w:eastAsia="Times New Roman" w:hAnsi="Times New Roman"/>
                <w:sz w:val="24"/>
                <w:szCs w:val="24"/>
              </w:rPr>
            </w:pPr>
          </w:p>
        </w:tc>
        <w:tc>
          <w:tcPr>
            <w:tcW w:w="1629"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snapToGrid w:val="0"/>
              <w:spacing w:before="40" w:after="40" w:line="240" w:lineRule="auto"/>
              <w:ind w:left="57" w:right="57"/>
              <w:rPr>
                <w:rFonts w:ascii="Times New Roman" w:eastAsia="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snapToGrid w:val="0"/>
              <w:spacing w:before="40" w:after="40" w:line="240" w:lineRule="auto"/>
              <w:ind w:left="57" w:right="57"/>
              <w:rPr>
                <w:rFonts w:ascii="Times New Roman" w:eastAsia="Times New Roman" w:hAnsi="Times New Roman"/>
                <w:sz w:val="24"/>
                <w:szCs w:val="24"/>
              </w:rPr>
            </w:pPr>
          </w:p>
        </w:tc>
        <w:tc>
          <w:tcPr>
            <w:tcW w:w="1487" w:type="dxa"/>
            <w:tcBorders>
              <w:top w:val="single" w:sz="4" w:space="0" w:color="000000"/>
              <w:left w:val="single" w:sz="4" w:space="0" w:color="000000"/>
              <w:bottom w:val="single" w:sz="4" w:space="0" w:color="000000"/>
              <w:right w:val="single" w:sz="4" w:space="0" w:color="000000"/>
            </w:tcBorders>
            <w:shd w:val="clear" w:color="auto" w:fill="auto"/>
          </w:tcPr>
          <w:p w:rsidR="00A04589" w:rsidRPr="002D4EF8" w:rsidRDefault="00A04589" w:rsidP="00A04589">
            <w:pPr>
              <w:snapToGrid w:val="0"/>
              <w:spacing w:before="40" w:after="40" w:line="240" w:lineRule="auto"/>
              <w:ind w:left="57" w:right="57"/>
              <w:rPr>
                <w:rFonts w:ascii="Times New Roman" w:eastAsia="Times New Roman" w:hAnsi="Times New Roman"/>
                <w:sz w:val="24"/>
                <w:szCs w:val="24"/>
              </w:rPr>
            </w:pPr>
          </w:p>
        </w:tc>
      </w:tr>
      <w:tr w:rsidR="00A04589" w:rsidRPr="002D4EF8" w:rsidTr="00A84540">
        <w:trPr>
          <w:cantSplit/>
          <w:trHeight w:val="57"/>
        </w:trPr>
        <w:tc>
          <w:tcPr>
            <w:tcW w:w="7656" w:type="dxa"/>
            <w:gridSpan w:val="4"/>
            <w:tcBorders>
              <w:top w:val="single" w:sz="4" w:space="0" w:color="000000"/>
              <w:left w:val="single" w:sz="4" w:space="0" w:color="000000"/>
              <w:bottom w:val="single" w:sz="4" w:space="0" w:color="000000"/>
            </w:tcBorders>
            <w:shd w:val="clear" w:color="auto" w:fill="auto"/>
          </w:tcPr>
          <w:p w:rsidR="00A04589" w:rsidRPr="002D4EF8" w:rsidRDefault="00A04589" w:rsidP="00A04589">
            <w:pPr>
              <w:snapToGrid w:val="0"/>
              <w:spacing w:before="40" w:after="40" w:line="240" w:lineRule="auto"/>
              <w:ind w:left="57" w:right="57"/>
              <w:jc w:val="center"/>
              <w:rPr>
                <w:rFonts w:ascii="Times New Roman" w:eastAsia="Times New Roman" w:hAnsi="Times New Roman"/>
                <w:b/>
                <w:sz w:val="24"/>
                <w:szCs w:val="24"/>
              </w:rPr>
            </w:pPr>
            <w:r w:rsidRPr="002D4EF8">
              <w:rPr>
                <w:rFonts w:ascii="Times New Roman" w:eastAsia="Times New Roman" w:hAnsi="Times New Roman"/>
                <w:b/>
                <w:sz w:val="24"/>
                <w:szCs w:val="24"/>
              </w:rPr>
              <w:t xml:space="preserve">ИТОГО </w:t>
            </w:r>
            <w:proofErr w:type="gramStart"/>
            <w:r w:rsidRPr="002D4EF8">
              <w:rPr>
                <w:rFonts w:ascii="Times New Roman" w:eastAsia="Times New Roman" w:hAnsi="Times New Roman"/>
                <w:b/>
                <w:sz w:val="24"/>
                <w:szCs w:val="24"/>
              </w:rPr>
              <w:t>за полный год</w:t>
            </w:r>
            <w:proofErr w:type="gramEnd"/>
            <w:r w:rsidRPr="002D4EF8">
              <w:rPr>
                <w:rFonts w:ascii="Times New Roman" w:eastAsia="Times New Roman" w:hAnsi="Times New Roman"/>
                <w:b/>
                <w:sz w:val="24"/>
                <w:szCs w:val="24"/>
              </w:rPr>
              <w:t xml:space="preserve"> [</w:t>
            </w:r>
            <w:r w:rsidRPr="002D4EF8">
              <w:rPr>
                <w:rFonts w:ascii="Times New Roman" w:eastAsia="Times New Roman" w:hAnsi="Times New Roman"/>
                <w:b/>
                <w:i/>
                <w:sz w:val="24"/>
                <w:szCs w:val="24"/>
                <w:shd w:val="clear" w:color="auto" w:fill="FFFF99"/>
              </w:rPr>
              <w:t>указать год</w:t>
            </w:r>
            <w:r w:rsidRPr="002D4EF8">
              <w:rPr>
                <w:rFonts w:ascii="Times New Roman" w:eastAsia="Times New Roman" w:hAnsi="Times New Roman"/>
                <w:b/>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snapToGrid w:val="0"/>
              <w:spacing w:before="40" w:after="40" w:line="240" w:lineRule="auto"/>
              <w:ind w:left="57" w:right="57"/>
              <w:rPr>
                <w:rFonts w:ascii="Times New Roman" w:eastAsia="Times New Roman" w:hAnsi="Times New Roman"/>
                <w:b/>
                <w:sz w:val="24"/>
                <w:szCs w:val="24"/>
              </w:rPr>
            </w:pPr>
          </w:p>
        </w:tc>
        <w:tc>
          <w:tcPr>
            <w:tcW w:w="1487" w:type="dxa"/>
            <w:tcBorders>
              <w:top w:val="single" w:sz="4" w:space="0" w:color="000000"/>
              <w:left w:val="single" w:sz="4" w:space="0" w:color="000000"/>
              <w:bottom w:val="single" w:sz="4" w:space="0" w:color="000000"/>
              <w:right w:val="single" w:sz="4" w:space="0" w:color="000000"/>
            </w:tcBorders>
            <w:shd w:val="clear" w:color="auto" w:fill="auto"/>
          </w:tcPr>
          <w:p w:rsidR="00A04589" w:rsidRPr="002D4EF8" w:rsidRDefault="00A04589" w:rsidP="00A04589">
            <w:pPr>
              <w:snapToGrid w:val="0"/>
              <w:spacing w:before="40" w:after="40" w:line="240" w:lineRule="auto"/>
              <w:ind w:left="57" w:right="57"/>
              <w:jc w:val="center"/>
              <w:rPr>
                <w:rFonts w:ascii="Times New Roman" w:eastAsia="Times New Roman" w:hAnsi="Times New Roman"/>
                <w:b/>
                <w:sz w:val="24"/>
                <w:szCs w:val="24"/>
              </w:rPr>
            </w:pPr>
            <w:r w:rsidRPr="002D4EF8">
              <w:rPr>
                <w:rFonts w:ascii="Times New Roman" w:eastAsia="Times New Roman" w:hAnsi="Times New Roman"/>
                <w:b/>
                <w:sz w:val="24"/>
                <w:szCs w:val="24"/>
              </w:rPr>
              <w:t>Х</w:t>
            </w:r>
          </w:p>
        </w:tc>
      </w:tr>
      <w:tr w:rsidR="00A04589" w:rsidRPr="002D4EF8" w:rsidTr="00A84540">
        <w:trPr>
          <w:cantSplit/>
          <w:trHeight w:val="227"/>
        </w:trPr>
        <w:tc>
          <w:tcPr>
            <w:tcW w:w="720"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snapToGrid w:val="0"/>
              <w:spacing w:before="40" w:after="40" w:line="240" w:lineRule="auto"/>
              <w:ind w:left="57" w:right="57"/>
              <w:rPr>
                <w:rFonts w:ascii="Times New Roman" w:eastAsia="Times New Roman" w:hAnsi="Times New Roman"/>
                <w:sz w:val="24"/>
                <w:szCs w:val="24"/>
              </w:rPr>
            </w:pPr>
            <w:r w:rsidRPr="002D4EF8">
              <w:rPr>
                <w:rFonts w:ascii="Times New Roman" w:eastAsia="Times New Roman" w:hAnsi="Times New Roman"/>
                <w:sz w:val="24"/>
                <w:szCs w:val="24"/>
              </w:rPr>
              <w:t>1.</w:t>
            </w:r>
          </w:p>
        </w:tc>
        <w:tc>
          <w:tcPr>
            <w:tcW w:w="2967"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snapToGrid w:val="0"/>
              <w:spacing w:before="40" w:after="40" w:line="240" w:lineRule="auto"/>
              <w:ind w:left="57" w:right="57"/>
              <w:rPr>
                <w:rFonts w:ascii="Times New Roman" w:eastAsia="Times New Roman" w:hAnsi="Times New Roman"/>
                <w:sz w:val="24"/>
                <w:szCs w:val="24"/>
              </w:rPr>
            </w:pPr>
          </w:p>
        </w:tc>
        <w:tc>
          <w:tcPr>
            <w:tcW w:w="2340"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snapToGrid w:val="0"/>
              <w:spacing w:before="40" w:after="40" w:line="240" w:lineRule="auto"/>
              <w:ind w:left="57" w:right="57"/>
              <w:rPr>
                <w:rFonts w:ascii="Times New Roman" w:eastAsia="Times New Roman" w:hAnsi="Times New Roman"/>
                <w:sz w:val="24"/>
                <w:szCs w:val="24"/>
              </w:rPr>
            </w:pPr>
          </w:p>
        </w:tc>
        <w:tc>
          <w:tcPr>
            <w:tcW w:w="1629"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snapToGrid w:val="0"/>
              <w:spacing w:before="40" w:after="40" w:line="240" w:lineRule="auto"/>
              <w:ind w:left="57" w:right="57"/>
              <w:rPr>
                <w:rFonts w:ascii="Times New Roman" w:eastAsia="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snapToGrid w:val="0"/>
              <w:spacing w:before="40" w:after="40" w:line="240" w:lineRule="auto"/>
              <w:ind w:left="57" w:right="57"/>
              <w:rPr>
                <w:rFonts w:ascii="Times New Roman" w:eastAsia="Times New Roman" w:hAnsi="Times New Roman"/>
                <w:sz w:val="24"/>
                <w:szCs w:val="24"/>
              </w:rPr>
            </w:pPr>
          </w:p>
        </w:tc>
        <w:tc>
          <w:tcPr>
            <w:tcW w:w="1487" w:type="dxa"/>
            <w:tcBorders>
              <w:top w:val="single" w:sz="4" w:space="0" w:color="000000"/>
              <w:left w:val="single" w:sz="4" w:space="0" w:color="000000"/>
              <w:bottom w:val="single" w:sz="4" w:space="0" w:color="000000"/>
              <w:right w:val="single" w:sz="4" w:space="0" w:color="000000"/>
            </w:tcBorders>
            <w:shd w:val="clear" w:color="auto" w:fill="auto"/>
          </w:tcPr>
          <w:p w:rsidR="00A04589" w:rsidRPr="002D4EF8" w:rsidRDefault="00A04589" w:rsidP="00A04589">
            <w:pPr>
              <w:snapToGrid w:val="0"/>
              <w:spacing w:before="40" w:after="40" w:line="240" w:lineRule="auto"/>
              <w:ind w:left="57" w:right="57"/>
              <w:jc w:val="center"/>
              <w:rPr>
                <w:rFonts w:ascii="Times New Roman" w:eastAsia="Times New Roman" w:hAnsi="Times New Roman"/>
                <w:sz w:val="24"/>
                <w:szCs w:val="24"/>
              </w:rPr>
            </w:pPr>
          </w:p>
        </w:tc>
      </w:tr>
      <w:tr w:rsidR="00A04589" w:rsidRPr="002D4EF8" w:rsidTr="00A84540">
        <w:trPr>
          <w:cantSplit/>
          <w:trHeight w:val="227"/>
        </w:trPr>
        <w:tc>
          <w:tcPr>
            <w:tcW w:w="720"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snapToGrid w:val="0"/>
              <w:spacing w:before="40" w:after="40" w:line="240" w:lineRule="auto"/>
              <w:ind w:left="57" w:right="57"/>
              <w:rPr>
                <w:rFonts w:ascii="Times New Roman" w:eastAsia="Times New Roman" w:hAnsi="Times New Roman"/>
                <w:sz w:val="24"/>
                <w:szCs w:val="24"/>
              </w:rPr>
            </w:pPr>
            <w:r w:rsidRPr="002D4EF8">
              <w:rPr>
                <w:rFonts w:ascii="Times New Roman" w:eastAsia="Times New Roman" w:hAnsi="Times New Roman"/>
                <w:sz w:val="24"/>
                <w:szCs w:val="24"/>
              </w:rPr>
              <w:t>2.</w:t>
            </w:r>
          </w:p>
        </w:tc>
        <w:tc>
          <w:tcPr>
            <w:tcW w:w="2967"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snapToGrid w:val="0"/>
              <w:spacing w:before="40" w:after="40" w:line="240" w:lineRule="auto"/>
              <w:ind w:left="57" w:right="57"/>
              <w:rPr>
                <w:rFonts w:ascii="Times New Roman" w:eastAsia="Times New Roman" w:hAnsi="Times New Roman"/>
                <w:sz w:val="24"/>
                <w:szCs w:val="24"/>
              </w:rPr>
            </w:pPr>
          </w:p>
        </w:tc>
        <w:tc>
          <w:tcPr>
            <w:tcW w:w="2340"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snapToGrid w:val="0"/>
              <w:spacing w:before="40" w:after="40" w:line="240" w:lineRule="auto"/>
              <w:ind w:left="57" w:right="57"/>
              <w:rPr>
                <w:rFonts w:ascii="Times New Roman" w:eastAsia="Times New Roman" w:hAnsi="Times New Roman"/>
                <w:sz w:val="24"/>
                <w:szCs w:val="24"/>
              </w:rPr>
            </w:pPr>
          </w:p>
        </w:tc>
        <w:tc>
          <w:tcPr>
            <w:tcW w:w="1629"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snapToGrid w:val="0"/>
              <w:spacing w:before="40" w:after="40" w:line="240" w:lineRule="auto"/>
              <w:ind w:left="57" w:right="57"/>
              <w:rPr>
                <w:rFonts w:ascii="Times New Roman" w:eastAsia="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snapToGrid w:val="0"/>
              <w:spacing w:before="40" w:after="40" w:line="240" w:lineRule="auto"/>
              <w:ind w:left="57" w:right="57"/>
              <w:rPr>
                <w:rFonts w:ascii="Times New Roman" w:eastAsia="Times New Roman" w:hAnsi="Times New Roman"/>
                <w:sz w:val="24"/>
                <w:szCs w:val="24"/>
              </w:rPr>
            </w:pPr>
          </w:p>
        </w:tc>
        <w:tc>
          <w:tcPr>
            <w:tcW w:w="1487" w:type="dxa"/>
            <w:tcBorders>
              <w:top w:val="single" w:sz="4" w:space="0" w:color="000000"/>
              <w:left w:val="single" w:sz="4" w:space="0" w:color="000000"/>
              <w:bottom w:val="single" w:sz="4" w:space="0" w:color="000000"/>
              <w:right w:val="single" w:sz="4" w:space="0" w:color="000000"/>
            </w:tcBorders>
            <w:shd w:val="clear" w:color="auto" w:fill="auto"/>
          </w:tcPr>
          <w:p w:rsidR="00A04589" w:rsidRPr="002D4EF8" w:rsidRDefault="00A04589" w:rsidP="00A04589">
            <w:pPr>
              <w:snapToGrid w:val="0"/>
              <w:spacing w:before="40" w:after="40" w:line="240" w:lineRule="auto"/>
              <w:ind w:left="57" w:right="57"/>
              <w:jc w:val="center"/>
              <w:rPr>
                <w:rFonts w:ascii="Times New Roman" w:eastAsia="Times New Roman" w:hAnsi="Times New Roman"/>
                <w:sz w:val="24"/>
                <w:szCs w:val="24"/>
              </w:rPr>
            </w:pPr>
          </w:p>
        </w:tc>
      </w:tr>
      <w:tr w:rsidR="00A04589" w:rsidRPr="002D4EF8" w:rsidTr="00A84540">
        <w:trPr>
          <w:cantSplit/>
          <w:trHeight w:val="227"/>
        </w:trPr>
        <w:tc>
          <w:tcPr>
            <w:tcW w:w="720"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snapToGrid w:val="0"/>
              <w:spacing w:before="40" w:after="40" w:line="240" w:lineRule="auto"/>
              <w:ind w:left="57" w:right="57"/>
              <w:rPr>
                <w:rFonts w:ascii="Times New Roman" w:eastAsia="Times New Roman" w:hAnsi="Times New Roman"/>
                <w:sz w:val="24"/>
                <w:szCs w:val="24"/>
              </w:rPr>
            </w:pPr>
            <w:r w:rsidRPr="002D4EF8">
              <w:rPr>
                <w:rFonts w:ascii="Times New Roman" w:eastAsia="Times New Roman" w:hAnsi="Times New Roman"/>
                <w:sz w:val="24"/>
                <w:szCs w:val="24"/>
              </w:rPr>
              <w:t>3.</w:t>
            </w:r>
          </w:p>
        </w:tc>
        <w:tc>
          <w:tcPr>
            <w:tcW w:w="2967"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snapToGrid w:val="0"/>
              <w:spacing w:before="40" w:after="40" w:line="240" w:lineRule="auto"/>
              <w:ind w:left="57" w:right="57"/>
              <w:rPr>
                <w:rFonts w:ascii="Times New Roman" w:eastAsia="Times New Roman" w:hAnsi="Times New Roman"/>
                <w:sz w:val="24"/>
                <w:szCs w:val="24"/>
              </w:rPr>
            </w:pPr>
          </w:p>
        </w:tc>
        <w:tc>
          <w:tcPr>
            <w:tcW w:w="2340"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snapToGrid w:val="0"/>
              <w:spacing w:before="40" w:after="40" w:line="240" w:lineRule="auto"/>
              <w:ind w:left="57" w:right="57"/>
              <w:rPr>
                <w:rFonts w:ascii="Times New Roman" w:eastAsia="Times New Roman" w:hAnsi="Times New Roman"/>
                <w:sz w:val="24"/>
                <w:szCs w:val="24"/>
              </w:rPr>
            </w:pPr>
          </w:p>
        </w:tc>
        <w:tc>
          <w:tcPr>
            <w:tcW w:w="1629"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snapToGrid w:val="0"/>
              <w:spacing w:before="40" w:after="40" w:line="240" w:lineRule="auto"/>
              <w:ind w:left="57" w:right="57"/>
              <w:rPr>
                <w:rFonts w:ascii="Times New Roman" w:eastAsia="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snapToGrid w:val="0"/>
              <w:spacing w:before="40" w:after="40" w:line="240" w:lineRule="auto"/>
              <w:ind w:left="57" w:right="57"/>
              <w:rPr>
                <w:rFonts w:ascii="Times New Roman" w:eastAsia="Times New Roman" w:hAnsi="Times New Roman"/>
                <w:sz w:val="24"/>
                <w:szCs w:val="24"/>
              </w:rPr>
            </w:pPr>
          </w:p>
        </w:tc>
        <w:tc>
          <w:tcPr>
            <w:tcW w:w="1487" w:type="dxa"/>
            <w:tcBorders>
              <w:top w:val="single" w:sz="4" w:space="0" w:color="000000"/>
              <w:left w:val="single" w:sz="4" w:space="0" w:color="000000"/>
              <w:bottom w:val="single" w:sz="4" w:space="0" w:color="000000"/>
              <w:right w:val="single" w:sz="4" w:space="0" w:color="000000"/>
            </w:tcBorders>
            <w:shd w:val="clear" w:color="auto" w:fill="auto"/>
          </w:tcPr>
          <w:p w:rsidR="00A04589" w:rsidRPr="002D4EF8" w:rsidRDefault="00A04589" w:rsidP="00A04589">
            <w:pPr>
              <w:snapToGrid w:val="0"/>
              <w:spacing w:before="40" w:after="40" w:line="240" w:lineRule="auto"/>
              <w:ind w:left="57" w:right="57"/>
              <w:jc w:val="center"/>
              <w:rPr>
                <w:rFonts w:ascii="Times New Roman" w:eastAsia="Times New Roman" w:hAnsi="Times New Roman"/>
                <w:sz w:val="24"/>
                <w:szCs w:val="24"/>
              </w:rPr>
            </w:pPr>
          </w:p>
        </w:tc>
      </w:tr>
      <w:tr w:rsidR="00A04589" w:rsidRPr="002D4EF8" w:rsidTr="00A84540">
        <w:trPr>
          <w:cantSplit/>
          <w:trHeight w:val="227"/>
        </w:trPr>
        <w:tc>
          <w:tcPr>
            <w:tcW w:w="720"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snapToGrid w:val="0"/>
              <w:spacing w:before="40" w:after="40" w:line="240" w:lineRule="auto"/>
              <w:ind w:left="57" w:right="57"/>
              <w:rPr>
                <w:rFonts w:ascii="Times New Roman" w:eastAsia="Times New Roman" w:hAnsi="Times New Roman"/>
                <w:sz w:val="24"/>
                <w:szCs w:val="24"/>
              </w:rPr>
            </w:pPr>
            <w:r w:rsidRPr="002D4EF8">
              <w:rPr>
                <w:rFonts w:ascii="Times New Roman" w:eastAsia="Times New Roman" w:hAnsi="Times New Roman"/>
                <w:sz w:val="24"/>
                <w:szCs w:val="24"/>
              </w:rPr>
              <w:t>…</w:t>
            </w:r>
          </w:p>
        </w:tc>
        <w:tc>
          <w:tcPr>
            <w:tcW w:w="2967"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snapToGrid w:val="0"/>
              <w:spacing w:before="40" w:after="40" w:line="240" w:lineRule="auto"/>
              <w:ind w:left="57" w:right="57"/>
              <w:rPr>
                <w:rFonts w:ascii="Times New Roman" w:eastAsia="Times New Roman" w:hAnsi="Times New Roman"/>
                <w:sz w:val="24"/>
                <w:szCs w:val="24"/>
              </w:rPr>
            </w:pPr>
          </w:p>
        </w:tc>
        <w:tc>
          <w:tcPr>
            <w:tcW w:w="2340"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snapToGrid w:val="0"/>
              <w:spacing w:before="40" w:after="40" w:line="240" w:lineRule="auto"/>
              <w:ind w:left="57" w:right="57"/>
              <w:rPr>
                <w:rFonts w:ascii="Times New Roman" w:eastAsia="Times New Roman" w:hAnsi="Times New Roman"/>
                <w:sz w:val="24"/>
                <w:szCs w:val="24"/>
              </w:rPr>
            </w:pPr>
          </w:p>
        </w:tc>
        <w:tc>
          <w:tcPr>
            <w:tcW w:w="1629"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snapToGrid w:val="0"/>
              <w:spacing w:before="40" w:after="40" w:line="240" w:lineRule="auto"/>
              <w:ind w:left="57" w:right="57"/>
              <w:rPr>
                <w:rFonts w:ascii="Times New Roman" w:eastAsia="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snapToGrid w:val="0"/>
              <w:spacing w:before="40" w:after="40" w:line="240" w:lineRule="auto"/>
              <w:ind w:left="57" w:right="57"/>
              <w:rPr>
                <w:rFonts w:ascii="Times New Roman" w:eastAsia="Times New Roman" w:hAnsi="Times New Roman"/>
                <w:sz w:val="24"/>
                <w:szCs w:val="24"/>
              </w:rPr>
            </w:pPr>
          </w:p>
        </w:tc>
        <w:tc>
          <w:tcPr>
            <w:tcW w:w="1487" w:type="dxa"/>
            <w:tcBorders>
              <w:top w:val="single" w:sz="4" w:space="0" w:color="000000"/>
              <w:left w:val="single" w:sz="4" w:space="0" w:color="000000"/>
              <w:bottom w:val="single" w:sz="4" w:space="0" w:color="000000"/>
              <w:right w:val="single" w:sz="4" w:space="0" w:color="000000"/>
            </w:tcBorders>
            <w:shd w:val="clear" w:color="auto" w:fill="auto"/>
          </w:tcPr>
          <w:p w:rsidR="00A04589" w:rsidRPr="002D4EF8" w:rsidRDefault="00A04589" w:rsidP="00A04589">
            <w:pPr>
              <w:snapToGrid w:val="0"/>
              <w:spacing w:before="40" w:after="40" w:line="240" w:lineRule="auto"/>
              <w:ind w:left="57" w:right="57"/>
              <w:jc w:val="center"/>
              <w:rPr>
                <w:rFonts w:ascii="Times New Roman" w:eastAsia="Times New Roman" w:hAnsi="Times New Roman"/>
                <w:sz w:val="24"/>
                <w:szCs w:val="24"/>
              </w:rPr>
            </w:pPr>
          </w:p>
        </w:tc>
      </w:tr>
      <w:tr w:rsidR="00A04589" w:rsidRPr="002D4EF8" w:rsidTr="00A84540">
        <w:trPr>
          <w:cantSplit/>
          <w:trHeight w:val="227"/>
        </w:trPr>
        <w:tc>
          <w:tcPr>
            <w:tcW w:w="7656" w:type="dxa"/>
            <w:gridSpan w:val="4"/>
            <w:tcBorders>
              <w:top w:val="single" w:sz="4" w:space="0" w:color="000000"/>
              <w:left w:val="single" w:sz="4" w:space="0" w:color="000000"/>
              <w:bottom w:val="single" w:sz="4" w:space="0" w:color="000000"/>
            </w:tcBorders>
            <w:shd w:val="clear" w:color="auto" w:fill="auto"/>
          </w:tcPr>
          <w:p w:rsidR="00A04589" w:rsidRPr="002D4EF8" w:rsidRDefault="00A04589" w:rsidP="00A04589">
            <w:pPr>
              <w:snapToGrid w:val="0"/>
              <w:spacing w:before="40" w:after="40" w:line="240" w:lineRule="auto"/>
              <w:ind w:left="57" w:right="57"/>
              <w:jc w:val="center"/>
              <w:rPr>
                <w:rFonts w:ascii="Times New Roman" w:eastAsia="Times New Roman" w:hAnsi="Times New Roman"/>
                <w:b/>
                <w:sz w:val="24"/>
                <w:szCs w:val="24"/>
              </w:rPr>
            </w:pPr>
            <w:r w:rsidRPr="002D4EF8">
              <w:rPr>
                <w:rFonts w:ascii="Times New Roman" w:eastAsia="Times New Roman" w:hAnsi="Times New Roman"/>
                <w:b/>
                <w:sz w:val="24"/>
                <w:szCs w:val="24"/>
              </w:rPr>
              <w:t xml:space="preserve">ИТОГО </w:t>
            </w:r>
            <w:proofErr w:type="gramStart"/>
            <w:r w:rsidRPr="002D4EF8">
              <w:rPr>
                <w:rFonts w:ascii="Times New Roman" w:eastAsia="Times New Roman" w:hAnsi="Times New Roman"/>
                <w:b/>
                <w:sz w:val="24"/>
                <w:szCs w:val="24"/>
              </w:rPr>
              <w:t>за полный год</w:t>
            </w:r>
            <w:proofErr w:type="gramEnd"/>
            <w:r w:rsidRPr="002D4EF8">
              <w:rPr>
                <w:rFonts w:ascii="Times New Roman" w:eastAsia="Times New Roman" w:hAnsi="Times New Roman"/>
                <w:b/>
                <w:sz w:val="24"/>
                <w:szCs w:val="24"/>
              </w:rPr>
              <w:t xml:space="preserve"> [</w:t>
            </w:r>
            <w:r w:rsidRPr="002D4EF8">
              <w:rPr>
                <w:rFonts w:ascii="Times New Roman" w:eastAsia="Times New Roman" w:hAnsi="Times New Roman"/>
                <w:b/>
                <w:i/>
                <w:sz w:val="24"/>
                <w:szCs w:val="24"/>
                <w:shd w:val="clear" w:color="auto" w:fill="FFFF99"/>
              </w:rPr>
              <w:t>указать год</w:t>
            </w:r>
            <w:r w:rsidRPr="002D4EF8">
              <w:rPr>
                <w:rFonts w:ascii="Times New Roman" w:eastAsia="Times New Roman" w:hAnsi="Times New Roman"/>
                <w:b/>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snapToGrid w:val="0"/>
              <w:spacing w:before="40" w:after="40" w:line="240" w:lineRule="auto"/>
              <w:ind w:left="57" w:right="57"/>
              <w:rPr>
                <w:rFonts w:ascii="Times New Roman" w:eastAsia="Times New Roman" w:hAnsi="Times New Roman"/>
                <w:b/>
                <w:sz w:val="24"/>
                <w:szCs w:val="24"/>
              </w:rPr>
            </w:pPr>
          </w:p>
        </w:tc>
        <w:tc>
          <w:tcPr>
            <w:tcW w:w="1487" w:type="dxa"/>
            <w:tcBorders>
              <w:top w:val="single" w:sz="4" w:space="0" w:color="000000"/>
              <w:left w:val="single" w:sz="4" w:space="0" w:color="000000"/>
              <w:bottom w:val="single" w:sz="4" w:space="0" w:color="000000"/>
              <w:right w:val="single" w:sz="4" w:space="0" w:color="000000"/>
            </w:tcBorders>
            <w:shd w:val="clear" w:color="auto" w:fill="auto"/>
          </w:tcPr>
          <w:p w:rsidR="00A04589" w:rsidRPr="002D4EF8" w:rsidRDefault="00A04589" w:rsidP="00A04589">
            <w:pPr>
              <w:snapToGrid w:val="0"/>
              <w:spacing w:before="40" w:after="40" w:line="240" w:lineRule="auto"/>
              <w:ind w:left="57" w:right="57"/>
              <w:jc w:val="center"/>
              <w:rPr>
                <w:rFonts w:ascii="Times New Roman" w:eastAsia="Times New Roman" w:hAnsi="Times New Roman"/>
                <w:b/>
                <w:sz w:val="24"/>
                <w:szCs w:val="24"/>
              </w:rPr>
            </w:pPr>
            <w:r w:rsidRPr="002D4EF8">
              <w:rPr>
                <w:rFonts w:ascii="Times New Roman" w:eastAsia="Times New Roman" w:hAnsi="Times New Roman"/>
                <w:b/>
                <w:sz w:val="24"/>
                <w:szCs w:val="24"/>
              </w:rPr>
              <w:t>Х</w:t>
            </w:r>
          </w:p>
        </w:tc>
      </w:tr>
      <w:tr w:rsidR="00A04589" w:rsidRPr="002D4EF8" w:rsidTr="00A84540">
        <w:trPr>
          <w:cantSplit/>
          <w:trHeight w:val="227"/>
        </w:trPr>
        <w:tc>
          <w:tcPr>
            <w:tcW w:w="7656" w:type="dxa"/>
            <w:gridSpan w:val="4"/>
            <w:tcBorders>
              <w:top w:val="single" w:sz="4" w:space="0" w:color="000000"/>
              <w:left w:val="single" w:sz="4" w:space="0" w:color="000000"/>
              <w:bottom w:val="single" w:sz="4" w:space="0" w:color="000000"/>
            </w:tcBorders>
            <w:shd w:val="clear" w:color="auto" w:fill="auto"/>
          </w:tcPr>
          <w:p w:rsidR="00A04589" w:rsidRPr="002D4EF8" w:rsidRDefault="00A04589" w:rsidP="00A04589">
            <w:pPr>
              <w:snapToGrid w:val="0"/>
              <w:spacing w:before="40" w:after="40" w:line="240" w:lineRule="auto"/>
              <w:ind w:left="57" w:right="57"/>
              <w:jc w:val="center"/>
              <w:rPr>
                <w:rFonts w:ascii="Times New Roman" w:eastAsia="Times New Roman" w:hAnsi="Times New Roman"/>
                <w:b/>
                <w:sz w:val="24"/>
                <w:szCs w:val="24"/>
              </w:rPr>
            </w:pPr>
            <w:r w:rsidRPr="002D4EF8">
              <w:rPr>
                <w:rFonts w:ascii="Times New Roman" w:eastAsia="Times New Roman" w:hAnsi="Times New Roman"/>
                <w:b/>
                <w:sz w:val="24"/>
                <w:szCs w:val="24"/>
              </w:rPr>
              <w:t xml:space="preserve">ИТОГО </w:t>
            </w:r>
            <w:proofErr w:type="spellStart"/>
            <w:r w:rsidRPr="002D4EF8">
              <w:rPr>
                <w:rFonts w:ascii="Times New Roman" w:eastAsia="Times New Roman" w:hAnsi="Times New Roman"/>
                <w:b/>
                <w:sz w:val="24"/>
                <w:szCs w:val="24"/>
              </w:rPr>
              <w:t>с_____г</w:t>
            </w:r>
            <w:proofErr w:type="spellEnd"/>
            <w:r w:rsidRPr="002D4EF8">
              <w:rPr>
                <w:rFonts w:ascii="Times New Roman" w:eastAsia="Times New Roman" w:hAnsi="Times New Roman"/>
                <w:b/>
                <w:sz w:val="24"/>
                <w:szCs w:val="24"/>
              </w:rPr>
              <w:t xml:space="preserve">.  по_____ </w:t>
            </w:r>
            <w:proofErr w:type="gramStart"/>
            <w:r w:rsidRPr="002D4EF8">
              <w:rPr>
                <w:rFonts w:ascii="Times New Roman" w:eastAsia="Times New Roman" w:hAnsi="Times New Roman"/>
                <w:b/>
                <w:sz w:val="24"/>
                <w:szCs w:val="24"/>
              </w:rPr>
              <w:t>г</w:t>
            </w:r>
            <w:proofErr w:type="gramEnd"/>
            <w:r w:rsidRPr="002D4EF8">
              <w:rPr>
                <w:rFonts w:ascii="Times New Roman" w:eastAsia="Times New Roman" w:hAnsi="Times New Roman"/>
                <w:b/>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snapToGrid w:val="0"/>
              <w:spacing w:before="40" w:after="40" w:line="240" w:lineRule="auto"/>
              <w:ind w:left="57" w:right="57"/>
              <w:rPr>
                <w:rFonts w:ascii="Times New Roman" w:eastAsia="Times New Roman" w:hAnsi="Times New Roman"/>
                <w:b/>
                <w:sz w:val="24"/>
                <w:szCs w:val="24"/>
              </w:rPr>
            </w:pPr>
          </w:p>
        </w:tc>
        <w:tc>
          <w:tcPr>
            <w:tcW w:w="1487" w:type="dxa"/>
            <w:tcBorders>
              <w:top w:val="single" w:sz="4" w:space="0" w:color="000000"/>
              <w:left w:val="single" w:sz="4" w:space="0" w:color="000000"/>
              <w:bottom w:val="single" w:sz="4" w:space="0" w:color="000000"/>
              <w:right w:val="single" w:sz="4" w:space="0" w:color="000000"/>
            </w:tcBorders>
            <w:shd w:val="clear" w:color="auto" w:fill="auto"/>
          </w:tcPr>
          <w:p w:rsidR="00A04589" w:rsidRPr="002D4EF8" w:rsidRDefault="00A04589" w:rsidP="00A04589">
            <w:pPr>
              <w:snapToGrid w:val="0"/>
              <w:spacing w:before="40" w:after="40" w:line="240" w:lineRule="auto"/>
              <w:ind w:left="57" w:right="57"/>
              <w:jc w:val="center"/>
              <w:rPr>
                <w:rFonts w:ascii="Times New Roman" w:eastAsia="Times New Roman" w:hAnsi="Times New Roman"/>
                <w:b/>
                <w:sz w:val="24"/>
                <w:szCs w:val="24"/>
              </w:rPr>
            </w:pPr>
          </w:p>
        </w:tc>
      </w:tr>
      <w:tr w:rsidR="00A04589" w:rsidRPr="002D4EF8" w:rsidTr="00A84540">
        <w:trPr>
          <w:cantSplit/>
          <w:trHeight w:val="227"/>
        </w:trPr>
        <w:tc>
          <w:tcPr>
            <w:tcW w:w="7656" w:type="dxa"/>
            <w:gridSpan w:val="4"/>
            <w:tcBorders>
              <w:top w:val="single" w:sz="4" w:space="0" w:color="000000"/>
              <w:left w:val="single" w:sz="4" w:space="0" w:color="000000"/>
              <w:bottom w:val="single" w:sz="4" w:space="0" w:color="000000"/>
            </w:tcBorders>
            <w:shd w:val="clear" w:color="auto" w:fill="auto"/>
          </w:tcPr>
          <w:p w:rsidR="00A04589" w:rsidRPr="002D4EF8" w:rsidRDefault="00A04589" w:rsidP="00A04589">
            <w:pPr>
              <w:snapToGrid w:val="0"/>
              <w:spacing w:before="40" w:after="40" w:line="240" w:lineRule="auto"/>
              <w:ind w:left="57" w:right="57"/>
              <w:jc w:val="center"/>
              <w:rPr>
                <w:rFonts w:ascii="Times New Roman" w:eastAsia="Times New Roman" w:hAnsi="Times New Roman"/>
                <w:b/>
                <w:sz w:val="24"/>
                <w:szCs w:val="24"/>
              </w:rPr>
            </w:pPr>
            <w:r w:rsidRPr="002D4EF8">
              <w:rPr>
                <w:rFonts w:ascii="Times New Roman" w:eastAsia="Times New Roman" w:hAnsi="Times New Roman"/>
                <w:b/>
                <w:sz w:val="24"/>
                <w:szCs w:val="24"/>
              </w:rPr>
              <w:t xml:space="preserve">В </w:t>
            </w:r>
            <w:proofErr w:type="spellStart"/>
            <w:r w:rsidRPr="002D4EF8">
              <w:rPr>
                <w:rFonts w:ascii="Times New Roman" w:eastAsia="Times New Roman" w:hAnsi="Times New Roman"/>
                <w:b/>
                <w:sz w:val="24"/>
                <w:szCs w:val="24"/>
              </w:rPr>
              <w:t>т.ч</w:t>
            </w:r>
            <w:proofErr w:type="spellEnd"/>
            <w:r w:rsidRPr="002D4EF8">
              <w:rPr>
                <w:rFonts w:ascii="Times New Roman" w:eastAsia="Times New Roman" w:hAnsi="Times New Roman"/>
                <w:b/>
                <w:sz w:val="24"/>
                <w:szCs w:val="24"/>
              </w:rPr>
              <w:t>. для ОАО «Мурманэнергосбыт»</w:t>
            </w:r>
          </w:p>
        </w:tc>
        <w:tc>
          <w:tcPr>
            <w:tcW w:w="1417"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snapToGrid w:val="0"/>
              <w:spacing w:before="40" w:after="40" w:line="240" w:lineRule="auto"/>
              <w:ind w:left="57" w:right="57"/>
              <w:rPr>
                <w:rFonts w:ascii="Times New Roman" w:eastAsia="Times New Roman" w:hAnsi="Times New Roman"/>
                <w:b/>
                <w:sz w:val="24"/>
                <w:szCs w:val="24"/>
              </w:rPr>
            </w:pPr>
          </w:p>
        </w:tc>
        <w:tc>
          <w:tcPr>
            <w:tcW w:w="1487" w:type="dxa"/>
            <w:tcBorders>
              <w:top w:val="single" w:sz="4" w:space="0" w:color="000000"/>
              <w:left w:val="single" w:sz="4" w:space="0" w:color="000000"/>
              <w:bottom w:val="single" w:sz="4" w:space="0" w:color="000000"/>
              <w:right w:val="single" w:sz="4" w:space="0" w:color="000000"/>
            </w:tcBorders>
            <w:shd w:val="clear" w:color="auto" w:fill="auto"/>
          </w:tcPr>
          <w:p w:rsidR="00A04589" w:rsidRPr="002D4EF8" w:rsidRDefault="00A04589" w:rsidP="00A04589">
            <w:pPr>
              <w:snapToGrid w:val="0"/>
              <w:spacing w:before="40" w:after="40" w:line="240" w:lineRule="auto"/>
              <w:ind w:left="57" w:right="57"/>
              <w:jc w:val="center"/>
              <w:rPr>
                <w:rFonts w:ascii="Times New Roman" w:eastAsia="Times New Roman" w:hAnsi="Times New Roman"/>
                <w:b/>
                <w:sz w:val="24"/>
                <w:szCs w:val="24"/>
              </w:rPr>
            </w:pPr>
          </w:p>
        </w:tc>
      </w:tr>
    </w:tbl>
    <w:p w:rsidR="00A04589" w:rsidRPr="002D4EF8" w:rsidRDefault="00A04589" w:rsidP="00A04589">
      <w:pPr>
        <w:tabs>
          <w:tab w:val="left" w:pos="1494"/>
        </w:tabs>
        <w:spacing w:after="0" w:line="360" w:lineRule="auto"/>
        <w:ind w:left="1134"/>
        <w:jc w:val="both"/>
        <w:rPr>
          <w:rFonts w:ascii="Times New Roman" w:eastAsia="Times New Roman" w:hAnsi="Times New Roman"/>
          <w:sz w:val="24"/>
          <w:szCs w:val="24"/>
        </w:rPr>
      </w:pPr>
    </w:p>
    <w:p w:rsidR="00A04589" w:rsidRPr="002D4EF8" w:rsidRDefault="00A04589" w:rsidP="00A04589">
      <w:pPr>
        <w:spacing w:after="0" w:line="240" w:lineRule="auto"/>
        <w:ind w:firstLine="567"/>
        <w:jc w:val="both"/>
        <w:rPr>
          <w:rFonts w:ascii="Times New Roman" w:eastAsia="Times New Roman" w:hAnsi="Times New Roman"/>
          <w:sz w:val="24"/>
          <w:szCs w:val="24"/>
        </w:rPr>
      </w:pPr>
      <w:r w:rsidRPr="002D4EF8">
        <w:rPr>
          <w:rFonts w:ascii="Times New Roman" w:eastAsia="Times New Roman" w:hAnsi="Times New Roman"/>
          <w:sz w:val="24"/>
          <w:szCs w:val="24"/>
        </w:rPr>
        <w:t>____________________________________</w:t>
      </w:r>
    </w:p>
    <w:p w:rsidR="00A04589" w:rsidRPr="002D4EF8" w:rsidRDefault="00A04589" w:rsidP="00A04589">
      <w:pPr>
        <w:spacing w:after="0" w:line="240" w:lineRule="auto"/>
        <w:ind w:right="3684" w:firstLine="567"/>
        <w:jc w:val="center"/>
        <w:rPr>
          <w:rFonts w:ascii="Times New Roman" w:eastAsia="Times New Roman" w:hAnsi="Times New Roman"/>
          <w:sz w:val="24"/>
          <w:szCs w:val="24"/>
          <w:vertAlign w:val="superscript"/>
        </w:rPr>
      </w:pPr>
      <w:r w:rsidRPr="002D4EF8">
        <w:rPr>
          <w:rFonts w:ascii="Times New Roman" w:eastAsia="Times New Roman" w:hAnsi="Times New Roman"/>
          <w:sz w:val="24"/>
          <w:szCs w:val="24"/>
          <w:vertAlign w:val="superscript"/>
        </w:rPr>
        <w:t>(подпись, М.П.)</w:t>
      </w:r>
    </w:p>
    <w:p w:rsidR="00A04589" w:rsidRPr="002D4EF8" w:rsidRDefault="00A04589" w:rsidP="00A04589">
      <w:pPr>
        <w:spacing w:after="0" w:line="240" w:lineRule="auto"/>
        <w:ind w:firstLine="567"/>
        <w:jc w:val="both"/>
        <w:rPr>
          <w:rFonts w:ascii="Times New Roman" w:eastAsia="Times New Roman" w:hAnsi="Times New Roman"/>
          <w:sz w:val="24"/>
          <w:szCs w:val="24"/>
        </w:rPr>
      </w:pPr>
      <w:r w:rsidRPr="002D4EF8">
        <w:rPr>
          <w:rFonts w:ascii="Times New Roman" w:eastAsia="Times New Roman" w:hAnsi="Times New Roman"/>
          <w:sz w:val="24"/>
          <w:szCs w:val="24"/>
        </w:rPr>
        <w:t>____________________________________</w:t>
      </w:r>
    </w:p>
    <w:p w:rsidR="00A04589" w:rsidRPr="002D4EF8" w:rsidRDefault="00A04589" w:rsidP="00A04589">
      <w:pPr>
        <w:spacing w:after="0" w:line="240" w:lineRule="auto"/>
        <w:ind w:right="3684" w:firstLine="567"/>
        <w:jc w:val="center"/>
        <w:rPr>
          <w:rFonts w:ascii="Times New Roman" w:eastAsia="Times New Roman" w:hAnsi="Times New Roman"/>
          <w:sz w:val="24"/>
          <w:szCs w:val="24"/>
          <w:vertAlign w:val="superscript"/>
        </w:rPr>
      </w:pPr>
      <w:r w:rsidRPr="002D4EF8">
        <w:rPr>
          <w:rFonts w:ascii="Times New Roman" w:eastAsia="Times New Roman" w:hAnsi="Times New Roman"/>
          <w:sz w:val="24"/>
          <w:szCs w:val="24"/>
          <w:vertAlign w:val="superscript"/>
        </w:rPr>
        <w:t xml:space="preserve">(фамилия, имя, отчество </w:t>
      </w:r>
      <w:proofErr w:type="gramStart"/>
      <w:r w:rsidRPr="002D4EF8">
        <w:rPr>
          <w:rFonts w:ascii="Times New Roman" w:eastAsia="Times New Roman" w:hAnsi="Times New Roman"/>
          <w:sz w:val="24"/>
          <w:szCs w:val="24"/>
          <w:vertAlign w:val="superscript"/>
        </w:rPr>
        <w:t>подписавшего</w:t>
      </w:r>
      <w:proofErr w:type="gramEnd"/>
      <w:r w:rsidRPr="002D4EF8">
        <w:rPr>
          <w:rFonts w:ascii="Times New Roman" w:eastAsia="Times New Roman" w:hAnsi="Times New Roman"/>
          <w:sz w:val="24"/>
          <w:szCs w:val="24"/>
          <w:vertAlign w:val="superscript"/>
        </w:rPr>
        <w:t>, должность)</w:t>
      </w:r>
    </w:p>
    <w:p w:rsidR="00A04589" w:rsidRPr="002D4EF8" w:rsidRDefault="00A04589" w:rsidP="00A04589">
      <w:pPr>
        <w:keepNext/>
        <w:spacing w:after="0" w:line="240" w:lineRule="auto"/>
        <w:ind w:firstLine="567"/>
        <w:jc w:val="both"/>
        <w:rPr>
          <w:rFonts w:ascii="Times New Roman" w:eastAsia="Times New Roman" w:hAnsi="Times New Roman"/>
          <w:b/>
          <w:sz w:val="24"/>
          <w:szCs w:val="24"/>
        </w:rPr>
      </w:pPr>
    </w:p>
    <w:p w:rsidR="00A04589" w:rsidRPr="002D4EF8" w:rsidRDefault="00A04589" w:rsidP="00A04589">
      <w:pPr>
        <w:pBdr>
          <w:bottom w:val="single" w:sz="4" w:space="1" w:color="000000"/>
        </w:pBdr>
        <w:shd w:val="clear" w:color="auto" w:fill="E0E0E0"/>
        <w:spacing w:after="0" w:line="240" w:lineRule="auto"/>
        <w:ind w:right="21"/>
        <w:jc w:val="center"/>
        <w:rPr>
          <w:rFonts w:ascii="Times New Roman" w:eastAsia="Times New Roman" w:hAnsi="Times New Roman"/>
          <w:sz w:val="24"/>
          <w:szCs w:val="24"/>
        </w:rPr>
      </w:pPr>
      <w:r w:rsidRPr="002D4EF8">
        <w:rPr>
          <w:rFonts w:ascii="Times New Roman" w:eastAsia="Times New Roman" w:hAnsi="Times New Roman"/>
          <w:sz w:val="24"/>
          <w:szCs w:val="24"/>
        </w:rPr>
        <w:t>Инструкции по заполнению</w:t>
      </w:r>
    </w:p>
    <w:p w:rsidR="00A04589" w:rsidRPr="002D4EF8" w:rsidRDefault="00A04589" w:rsidP="00A04589">
      <w:pPr>
        <w:tabs>
          <w:tab w:val="left" w:pos="709"/>
        </w:tabs>
        <w:spacing w:after="0" w:line="360" w:lineRule="auto"/>
        <w:ind w:left="720"/>
        <w:contextualSpacing/>
        <w:jc w:val="both"/>
        <w:rPr>
          <w:rFonts w:ascii="Times New Roman" w:eastAsia="Times New Roman" w:hAnsi="Times New Roman"/>
          <w:sz w:val="24"/>
          <w:szCs w:val="24"/>
        </w:rPr>
      </w:pPr>
      <w:r w:rsidRPr="002D4EF8">
        <w:rPr>
          <w:rFonts w:ascii="Times New Roman" w:eastAsia="Times New Roman" w:hAnsi="Times New Roman"/>
          <w:sz w:val="24"/>
          <w:szCs w:val="24"/>
        </w:rPr>
        <w:t>1. Участник запроса предложений приводит номер и дату письма о подаче оферты, приложением к которому является данная справка.</w:t>
      </w:r>
    </w:p>
    <w:p w:rsidR="00A04589" w:rsidRPr="002D4EF8" w:rsidRDefault="00A04589" w:rsidP="00A04589">
      <w:pPr>
        <w:tabs>
          <w:tab w:val="left" w:pos="567"/>
          <w:tab w:val="left" w:pos="709"/>
          <w:tab w:val="left" w:pos="851"/>
        </w:tabs>
        <w:spacing w:after="0" w:line="360" w:lineRule="auto"/>
        <w:ind w:left="720"/>
        <w:contextualSpacing/>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2. Участник запроса предложений указывает свое фирменное наименование (в </w:t>
      </w:r>
      <w:proofErr w:type="spellStart"/>
      <w:r w:rsidRPr="002D4EF8">
        <w:rPr>
          <w:rFonts w:ascii="Times New Roman" w:eastAsia="Times New Roman" w:hAnsi="Times New Roman"/>
          <w:sz w:val="24"/>
          <w:szCs w:val="24"/>
        </w:rPr>
        <w:t>т.ч</w:t>
      </w:r>
      <w:proofErr w:type="spellEnd"/>
      <w:r w:rsidRPr="002D4EF8">
        <w:rPr>
          <w:rFonts w:ascii="Times New Roman" w:eastAsia="Times New Roman" w:hAnsi="Times New Roman"/>
          <w:sz w:val="24"/>
          <w:szCs w:val="24"/>
        </w:rPr>
        <w:t>. организационно-правовую форму) и свой адрес.</w:t>
      </w:r>
    </w:p>
    <w:p w:rsidR="00A04589" w:rsidRPr="002D4EF8" w:rsidRDefault="00A04589" w:rsidP="00A04589">
      <w:pPr>
        <w:tabs>
          <w:tab w:val="left" w:pos="709"/>
        </w:tabs>
        <w:spacing w:after="0" w:line="360" w:lineRule="auto"/>
        <w:ind w:left="720"/>
        <w:contextualSpacing/>
        <w:jc w:val="both"/>
        <w:rPr>
          <w:rFonts w:ascii="Times New Roman" w:eastAsia="Times New Roman" w:hAnsi="Times New Roman"/>
          <w:sz w:val="24"/>
          <w:szCs w:val="24"/>
        </w:rPr>
      </w:pPr>
      <w:r w:rsidRPr="002D4EF8">
        <w:rPr>
          <w:rFonts w:ascii="Times New Roman" w:eastAsia="Times New Roman" w:hAnsi="Times New Roman"/>
          <w:sz w:val="24"/>
          <w:szCs w:val="24"/>
        </w:rPr>
        <w:lastRenderedPageBreak/>
        <w:t>3. В этой форме Участник открытого запроса предложений указывает перечень и годовые объемы выполнения аналогичных договоров, сопоставимых по объемам, срокам выполнения и прочим требованиям технического задания.</w:t>
      </w:r>
    </w:p>
    <w:p w:rsidR="00A04589" w:rsidRPr="002D4EF8" w:rsidRDefault="00A04589" w:rsidP="00A04589">
      <w:pPr>
        <w:tabs>
          <w:tab w:val="left" w:pos="709"/>
        </w:tabs>
        <w:spacing w:after="0" w:line="360" w:lineRule="auto"/>
        <w:ind w:left="720"/>
        <w:contextualSpacing/>
        <w:jc w:val="both"/>
        <w:rPr>
          <w:rFonts w:ascii="Times New Roman" w:eastAsia="Times New Roman" w:hAnsi="Times New Roman"/>
          <w:sz w:val="24"/>
          <w:szCs w:val="24"/>
        </w:rPr>
      </w:pPr>
      <w:r w:rsidRPr="002D4EF8">
        <w:rPr>
          <w:rFonts w:ascii="Times New Roman" w:eastAsia="Times New Roman" w:hAnsi="Times New Roman"/>
          <w:sz w:val="24"/>
          <w:szCs w:val="24"/>
        </w:rPr>
        <w:t>4. Следует указать не менее трех, но не более десяти аналогичных договоров. Участник запроса предложений может самостоятельно выбрать договоры, которые, по его мнению, наилучшим образом характеризует его опыт.</w:t>
      </w:r>
      <w:r w:rsidR="0084578F" w:rsidRPr="0084578F">
        <w:rPr>
          <w:rFonts w:ascii="Times New Roman" w:eastAsia="Times New Roman" w:hAnsi="Times New Roman"/>
          <w:sz w:val="20"/>
          <w:szCs w:val="20"/>
        </w:rPr>
        <w:t xml:space="preserve"> </w:t>
      </w:r>
      <w:r w:rsidR="0084578F" w:rsidRPr="0084578F">
        <w:rPr>
          <w:rFonts w:ascii="Times New Roman" w:eastAsia="Times New Roman" w:hAnsi="Times New Roman"/>
          <w:b/>
          <w:sz w:val="24"/>
          <w:szCs w:val="24"/>
        </w:rPr>
        <w:t>Данные сведения будут использованы для определения о</w:t>
      </w:r>
      <w:r w:rsidR="0084578F">
        <w:rPr>
          <w:rFonts w:ascii="Times New Roman" w:eastAsia="Times New Roman" w:hAnsi="Times New Roman"/>
          <w:b/>
          <w:sz w:val="24"/>
          <w:szCs w:val="24"/>
        </w:rPr>
        <w:t>пыта выполнения аналогичных п</w:t>
      </w:r>
      <w:r w:rsidR="0084578F" w:rsidRPr="0084578F">
        <w:rPr>
          <w:rFonts w:ascii="Times New Roman" w:eastAsia="Times New Roman" w:hAnsi="Times New Roman"/>
          <w:b/>
          <w:sz w:val="24"/>
          <w:szCs w:val="24"/>
        </w:rPr>
        <w:t xml:space="preserve">оставок и дальнейшей оценки Участника по критерию «Опыт выполнения аналогичных </w:t>
      </w:r>
      <w:r w:rsidR="0084578F">
        <w:rPr>
          <w:rFonts w:ascii="Times New Roman" w:eastAsia="Times New Roman" w:hAnsi="Times New Roman"/>
          <w:b/>
          <w:sz w:val="24"/>
          <w:szCs w:val="24"/>
        </w:rPr>
        <w:t>поставок</w:t>
      </w:r>
      <w:r w:rsidR="0084578F" w:rsidRPr="0084578F">
        <w:rPr>
          <w:rFonts w:ascii="Times New Roman" w:eastAsia="Times New Roman" w:hAnsi="Times New Roman"/>
          <w:b/>
          <w:sz w:val="24"/>
          <w:szCs w:val="24"/>
        </w:rPr>
        <w:t xml:space="preserve">». В случае не указания сведений по объему выполнения  аналогичных договоров, а также не предоставления </w:t>
      </w:r>
      <w:r w:rsidR="0084578F" w:rsidRPr="0084578F">
        <w:rPr>
          <w:rFonts w:ascii="Times New Roman" w:eastAsia="Times New Roman" w:hAnsi="Times New Roman"/>
          <w:b/>
          <w:bCs/>
          <w:sz w:val="24"/>
          <w:szCs w:val="24"/>
        </w:rPr>
        <w:t>копи</w:t>
      </w:r>
      <w:r w:rsidR="0084578F">
        <w:rPr>
          <w:rFonts w:ascii="Times New Roman" w:eastAsia="Times New Roman" w:hAnsi="Times New Roman"/>
          <w:b/>
          <w:bCs/>
          <w:sz w:val="24"/>
          <w:szCs w:val="24"/>
        </w:rPr>
        <w:t>й</w:t>
      </w:r>
      <w:r w:rsidR="0084578F" w:rsidRPr="0084578F">
        <w:rPr>
          <w:rFonts w:ascii="Times New Roman" w:eastAsia="Times New Roman" w:hAnsi="Times New Roman"/>
          <w:b/>
          <w:bCs/>
          <w:sz w:val="24"/>
          <w:szCs w:val="24"/>
        </w:rPr>
        <w:t xml:space="preserve"> договоров (со спецификациями) на выполнение аналогичных поставок вместе с товарными накладными, подтверждающими выполнение договоров, заверенными уполномоченным лицом Участника закупки</w:t>
      </w:r>
      <w:r w:rsidR="0084578F" w:rsidRPr="0084578F">
        <w:rPr>
          <w:rFonts w:ascii="Times New Roman" w:eastAsia="Times New Roman" w:hAnsi="Times New Roman"/>
          <w:b/>
          <w:sz w:val="24"/>
          <w:szCs w:val="24"/>
        </w:rPr>
        <w:t>, заявке такого Участника будет присуждаться 0 баллов по данному критерию.</w:t>
      </w:r>
    </w:p>
    <w:p w:rsidR="00A04589" w:rsidRPr="002D4EF8" w:rsidRDefault="00A04589" w:rsidP="00A04589">
      <w:pPr>
        <w:tabs>
          <w:tab w:val="left" w:pos="709"/>
        </w:tabs>
        <w:spacing w:after="0" w:line="360" w:lineRule="auto"/>
        <w:ind w:left="720"/>
        <w:contextualSpacing/>
        <w:jc w:val="both"/>
        <w:rPr>
          <w:rFonts w:ascii="Times New Roman" w:eastAsia="Times New Roman" w:hAnsi="Times New Roman"/>
          <w:sz w:val="24"/>
          <w:szCs w:val="24"/>
        </w:rPr>
      </w:pPr>
      <w:r w:rsidRPr="002D4EF8">
        <w:rPr>
          <w:rFonts w:ascii="Times New Roman" w:eastAsia="Times New Roman" w:hAnsi="Times New Roman"/>
          <w:sz w:val="24"/>
          <w:szCs w:val="24"/>
        </w:rPr>
        <w:t>5. Участник запроса предложений может включать и незавершенные договора, обязательно отмечая данный факт.</w:t>
      </w:r>
    </w:p>
    <w:p w:rsidR="00A04589" w:rsidRPr="002D4EF8" w:rsidRDefault="00A04589" w:rsidP="00A04589">
      <w:pPr>
        <w:tabs>
          <w:tab w:val="left" w:pos="1494"/>
        </w:tabs>
        <w:spacing w:after="0" w:line="360" w:lineRule="auto"/>
        <w:ind w:left="851" w:hanging="851"/>
        <w:jc w:val="both"/>
        <w:rPr>
          <w:rFonts w:ascii="Times New Roman" w:eastAsia="Times New Roman" w:hAnsi="Times New Roman"/>
          <w:sz w:val="24"/>
          <w:szCs w:val="24"/>
        </w:rPr>
      </w:pPr>
    </w:p>
    <w:p w:rsidR="00A04589" w:rsidRPr="002D4EF8" w:rsidRDefault="00A04589" w:rsidP="00A04589">
      <w:pPr>
        <w:tabs>
          <w:tab w:val="left" w:pos="1494"/>
        </w:tabs>
        <w:spacing w:after="0" w:line="360" w:lineRule="auto"/>
        <w:jc w:val="both"/>
        <w:rPr>
          <w:rFonts w:ascii="Times New Roman" w:eastAsia="Times New Roman" w:hAnsi="Times New Roman"/>
          <w:sz w:val="24"/>
          <w:szCs w:val="24"/>
        </w:rPr>
      </w:pPr>
    </w:p>
    <w:p w:rsidR="00A04589" w:rsidRPr="002D4EF8" w:rsidRDefault="00A04589" w:rsidP="00A04589">
      <w:pPr>
        <w:tabs>
          <w:tab w:val="left" w:pos="1494"/>
        </w:tabs>
        <w:spacing w:after="0" w:line="360" w:lineRule="auto"/>
        <w:jc w:val="both"/>
        <w:rPr>
          <w:rFonts w:ascii="Times New Roman" w:eastAsia="Times New Roman" w:hAnsi="Times New Roman"/>
          <w:sz w:val="24"/>
          <w:szCs w:val="24"/>
        </w:rPr>
      </w:pPr>
    </w:p>
    <w:p w:rsidR="00A04589" w:rsidRPr="002D4EF8" w:rsidRDefault="00A04589" w:rsidP="00A04589">
      <w:pPr>
        <w:tabs>
          <w:tab w:val="left" w:pos="1494"/>
        </w:tabs>
        <w:spacing w:after="0" w:line="360" w:lineRule="auto"/>
        <w:jc w:val="both"/>
        <w:rPr>
          <w:rFonts w:ascii="Times New Roman" w:eastAsia="Times New Roman" w:hAnsi="Times New Roman"/>
          <w:sz w:val="24"/>
          <w:szCs w:val="24"/>
        </w:rPr>
      </w:pPr>
    </w:p>
    <w:p w:rsidR="00A04589" w:rsidRPr="002D4EF8" w:rsidRDefault="00A04589" w:rsidP="00A04589">
      <w:pPr>
        <w:tabs>
          <w:tab w:val="left" w:pos="1494"/>
        </w:tabs>
        <w:spacing w:after="0" w:line="360" w:lineRule="auto"/>
        <w:jc w:val="both"/>
        <w:rPr>
          <w:rFonts w:ascii="Times New Roman" w:eastAsia="Times New Roman" w:hAnsi="Times New Roman"/>
          <w:sz w:val="24"/>
          <w:szCs w:val="24"/>
        </w:rPr>
      </w:pPr>
    </w:p>
    <w:p w:rsidR="00A04589" w:rsidRPr="002D4EF8" w:rsidRDefault="00A04589" w:rsidP="00A04589">
      <w:pPr>
        <w:tabs>
          <w:tab w:val="left" w:pos="1494"/>
        </w:tabs>
        <w:spacing w:after="0" w:line="360" w:lineRule="auto"/>
        <w:jc w:val="both"/>
        <w:rPr>
          <w:rFonts w:ascii="Times New Roman" w:eastAsia="Times New Roman" w:hAnsi="Times New Roman"/>
          <w:sz w:val="24"/>
          <w:szCs w:val="24"/>
        </w:rPr>
      </w:pPr>
    </w:p>
    <w:p w:rsidR="00A04589" w:rsidRPr="002D4EF8" w:rsidRDefault="00A04589" w:rsidP="00A04589">
      <w:pPr>
        <w:tabs>
          <w:tab w:val="left" w:pos="1494"/>
        </w:tabs>
        <w:spacing w:after="0" w:line="360" w:lineRule="auto"/>
        <w:jc w:val="both"/>
        <w:rPr>
          <w:rFonts w:ascii="Times New Roman" w:eastAsia="Times New Roman" w:hAnsi="Times New Roman"/>
          <w:sz w:val="24"/>
          <w:szCs w:val="24"/>
        </w:rPr>
      </w:pPr>
    </w:p>
    <w:p w:rsidR="00A04589" w:rsidRPr="002D4EF8" w:rsidRDefault="00A04589" w:rsidP="00A04589">
      <w:pPr>
        <w:tabs>
          <w:tab w:val="left" w:pos="1494"/>
        </w:tabs>
        <w:spacing w:after="0" w:line="360" w:lineRule="auto"/>
        <w:jc w:val="both"/>
        <w:rPr>
          <w:rFonts w:ascii="Times New Roman" w:eastAsia="Times New Roman" w:hAnsi="Times New Roman"/>
          <w:sz w:val="24"/>
          <w:szCs w:val="24"/>
        </w:rPr>
      </w:pPr>
    </w:p>
    <w:p w:rsidR="00A04589" w:rsidRPr="002D4EF8" w:rsidRDefault="00A04589" w:rsidP="00A04589">
      <w:pPr>
        <w:tabs>
          <w:tab w:val="left" w:pos="1494"/>
        </w:tabs>
        <w:spacing w:after="0" w:line="360" w:lineRule="auto"/>
        <w:jc w:val="both"/>
        <w:rPr>
          <w:rFonts w:ascii="Times New Roman" w:eastAsia="Times New Roman" w:hAnsi="Times New Roman"/>
          <w:sz w:val="24"/>
          <w:szCs w:val="24"/>
        </w:rPr>
      </w:pPr>
    </w:p>
    <w:p w:rsidR="00A04589" w:rsidRPr="002D4EF8" w:rsidRDefault="00A04589" w:rsidP="00A04589">
      <w:pPr>
        <w:tabs>
          <w:tab w:val="left" w:pos="1494"/>
        </w:tabs>
        <w:spacing w:after="0" w:line="360" w:lineRule="auto"/>
        <w:jc w:val="both"/>
        <w:rPr>
          <w:rFonts w:ascii="Times New Roman" w:eastAsia="Times New Roman" w:hAnsi="Times New Roman"/>
          <w:sz w:val="24"/>
          <w:szCs w:val="24"/>
        </w:rPr>
      </w:pPr>
    </w:p>
    <w:p w:rsidR="00A04589" w:rsidRPr="002D4EF8" w:rsidRDefault="00A04589" w:rsidP="00A04589">
      <w:pPr>
        <w:tabs>
          <w:tab w:val="left" w:pos="1494"/>
        </w:tabs>
        <w:spacing w:after="0" w:line="360" w:lineRule="auto"/>
        <w:jc w:val="both"/>
        <w:rPr>
          <w:rFonts w:ascii="Times New Roman" w:eastAsia="Times New Roman" w:hAnsi="Times New Roman"/>
          <w:sz w:val="24"/>
          <w:szCs w:val="24"/>
        </w:rPr>
      </w:pPr>
    </w:p>
    <w:p w:rsidR="00A04589" w:rsidRPr="002D4EF8" w:rsidRDefault="00A04589" w:rsidP="00A04589">
      <w:pPr>
        <w:tabs>
          <w:tab w:val="left" w:pos="1494"/>
        </w:tabs>
        <w:spacing w:after="0" w:line="360" w:lineRule="auto"/>
        <w:jc w:val="both"/>
        <w:rPr>
          <w:rFonts w:ascii="Times New Roman" w:eastAsia="Times New Roman" w:hAnsi="Times New Roman"/>
          <w:sz w:val="24"/>
          <w:szCs w:val="24"/>
        </w:rPr>
      </w:pPr>
    </w:p>
    <w:p w:rsidR="00A04589" w:rsidRPr="002D4EF8" w:rsidRDefault="00A04589" w:rsidP="00A04589">
      <w:pPr>
        <w:tabs>
          <w:tab w:val="left" w:pos="1494"/>
        </w:tabs>
        <w:spacing w:after="0" w:line="360" w:lineRule="auto"/>
        <w:jc w:val="both"/>
        <w:rPr>
          <w:rFonts w:ascii="Times New Roman" w:eastAsia="Times New Roman" w:hAnsi="Times New Roman"/>
          <w:sz w:val="24"/>
          <w:szCs w:val="24"/>
        </w:rPr>
      </w:pPr>
    </w:p>
    <w:p w:rsidR="00A04589" w:rsidRPr="002D4EF8" w:rsidRDefault="00A04589" w:rsidP="00A04589">
      <w:pPr>
        <w:tabs>
          <w:tab w:val="left" w:pos="1494"/>
        </w:tabs>
        <w:spacing w:after="0" w:line="360" w:lineRule="auto"/>
        <w:jc w:val="both"/>
        <w:rPr>
          <w:rFonts w:ascii="Times New Roman" w:eastAsia="Times New Roman" w:hAnsi="Times New Roman"/>
          <w:sz w:val="24"/>
          <w:szCs w:val="24"/>
        </w:rPr>
      </w:pPr>
    </w:p>
    <w:p w:rsidR="00A04589" w:rsidRPr="002D4EF8" w:rsidRDefault="00A04589" w:rsidP="00A04589">
      <w:pPr>
        <w:tabs>
          <w:tab w:val="left" w:pos="1494"/>
        </w:tabs>
        <w:spacing w:after="0" w:line="360" w:lineRule="auto"/>
        <w:jc w:val="both"/>
        <w:rPr>
          <w:rFonts w:ascii="Times New Roman" w:eastAsia="Times New Roman" w:hAnsi="Times New Roman"/>
          <w:sz w:val="24"/>
          <w:szCs w:val="24"/>
        </w:rPr>
      </w:pPr>
    </w:p>
    <w:p w:rsidR="00A04589" w:rsidRPr="002D4EF8" w:rsidRDefault="00A04589" w:rsidP="00A04589">
      <w:pPr>
        <w:tabs>
          <w:tab w:val="left" w:pos="1494"/>
        </w:tabs>
        <w:spacing w:after="0" w:line="360" w:lineRule="auto"/>
        <w:jc w:val="both"/>
        <w:rPr>
          <w:rFonts w:ascii="Times New Roman" w:eastAsia="Times New Roman" w:hAnsi="Times New Roman"/>
          <w:sz w:val="24"/>
          <w:szCs w:val="24"/>
        </w:rPr>
      </w:pPr>
    </w:p>
    <w:p w:rsidR="00A04589" w:rsidRPr="002D4EF8" w:rsidRDefault="00A04589" w:rsidP="00A04589">
      <w:pPr>
        <w:tabs>
          <w:tab w:val="left" w:pos="1494"/>
        </w:tabs>
        <w:spacing w:after="0" w:line="360" w:lineRule="auto"/>
        <w:jc w:val="both"/>
        <w:rPr>
          <w:rFonts w:ascii="Times New Roman" w:eastAsia="Times New Roman" w:hAnsi="Times New Roman"/>
          <w:sz w:val="24"/>
          <w:szCs w:val="24"/>
        </w:rPr>
      </w:pPr>
    </w:p>
    <w:p w:rsidR="00A04589" w:rsidRPr="002D4EF8" w:rsidRDefault="00A04589" w:rsidP="00A04589">
      <w:pPr>
        <w:tabs>
          <w:tab w:val="left" w:pos="1494"/>
        </w:tabs>
        <w:spacing w:after="0" w:line="360" w:lineRule="auto"/>
        <w:jc w:val="both"/>
        <w:rPr>
          <w:rFonts w:ascii="Times New Roman" w:eastAsia="Times New Roman" w:hAnsi="Times New Roman"/>
          <w:sz w:val="24"/>
          <w:szCs w:val="24"/>
        </w:rPr>
      </w:pPr>
    </w:p>
    <w:p w:rsidR="00A04589" w:rsidRPr="002D4EF8" w:rsidRDefault="00A04589" w:rsidP="00A04589">
      <w:pPr>
        <w:tabs>
          <w:tab w:val="left" w:pos="1494"/>
        </w:tabs>
        <w:spacing w:after="0" w:line="360" w:lineRule="auto"/>
        <w:jc w:val="both"/>
        <w:rPr>
          <w:rFonts w:ascii="Times New Roman" w:eastAsia="Times New Roman" w:hAnsi="Times New Roman"/>
          <w:sz w:val="24"/>
          <w:szCs w:val="24"/>
        </w:rPr>
      </w:pPr>
    </w:p>
    <w:p w:rsidR="00A04589" w:rsidRPr="002D4EF8" w:rsidRDefault="00A04589" w:rsidP="00A04589">
      <w:pPr>
        <w:tabs>
          <w:tab w:val="left" w:pos="1494"/>
        </w:tabs>
        <w:spacing w:after="0" w:line="360" w:lineRule="auto"/>
        <w:jc w:val="both"/>
        <w:rPr>
          <w:rFonts w:ascii="Times New Roman" w:eastAsia="Times New Roman" w:hAnsi="Times New Roman"/>
          <w:sz w:val="24"/>
          <w:szCs w:val="24"/>
        </w:rPr>
      </w:pPr>
    </w:p>
    <w:p w:rsidR="00A04589" w:rsidRPr="002D4EF8" w:rsidRDefault="00A04589" w:rsidP="00A04589">
      <w:pPr>
        <w:tabs>
          <w:tab w:val="left" w:pos="1494"/>
        </w:tabs>
        <w:spacing w:after="0" w:line="360" w:lineRule="auto"/>
        <w:jc w:val="both"/>
        <w:rPr>
          <w:rFonts w:ascii="Times New Roman" w:eastAsia="Times New Roman" w:hAnsi="Times New Roman"/>
          <w:sz w:val="24"/>
          <w:szCs w:val="24"/>
        </w:rPr>
      </w:pPr>
    </w:p>
    <w:p w:rsidR="00125391" w:rsidRPr="002D4EF8" w:rsidRDefault="00125391" w:rsidP="00125391">
      <w:pPr>
        <w:keepNext/>
        <w:keepLines/>
        <w:tabs>
          <w:tab w:val="left" w:pos="5245"/>
          <w:tab w:val="left" w:pos="5670"/>
        </w:tabs>
        <w:spacing w:after="0" w:line="240" w:lineRule="auto"/>
        <w:ind w:left="5670"/>
        <w:jc w:val="right"/>
        <w:outlineLvl w:val="0"/>
        <w:rPr>
          <w:rFonts w:ascii="Times New Roman" w:eastAsia="Times New Roman" w:hAnsi="Times New Roman"/>
          <w:b/>
          <w:bCs/>
          <w:iCs/>
          <w:sz w:val="24"/>
          <w:szCs w:val="24"/>
        </w:rPr>
      </w:pPr>
      <w:r w:rsidRPr="002D4EF8">
        <w:rPr>
          <w:rFonts w:ascii="Times New Roman" w:eastAsia="Times New Roman" w:hAnsi="Times New Roman"/>
          <w:b/>
          <w:bCs/>
          <w:iCs/>
          <w:sz w:val="24"/>
          <w:szCs w:val="24"/>
        </w:rPr>
        <w:lastRenderedPageBreak/>
        <w:tab/>
      </w:r>
      <w:bookmarkStart w:id="194" w:name="_Toc370824164"/>
      <w:bookmarkStart w:id="195" w:name="_Toc391973206"/>
      <w:r w:rsidRPr="002D4EF8">
        <w:rPr>
          <w:rFonts w:ascii="Times New Roman" w:eastAsia="Times New Roman" w:hAnsi="Times New Roman"/>
          <w:b/>
          <w:bCs/>
          <w:iCs/>
          <w:sz w:val="24"/>
          <w:szCs w:val="24"/>
        </w:rPr>
        <w:t>Приложение № 2</w:t>
      </w:r>
      <w:bookmarkEnd w:id="194"/>
      <w:bookmarkEnd w:id="195"/>
      <w:r w:rsidRPr="002D4EF8">
        <w:rPr>
          <w:rFonts w:ascii="Times New Roman" w:eastAsia="Times New Roman" w:hAnsi="Times New Roman"/>
          <w:b/>
          <w:bCs/>
          <w:iCs/>
          <w:sz w:val="24"/>
          <w:szCs w:val="24"/>
        </w:rPr>
        <w:t xml:space="preserve"> </w:t>
      </w:r>
    </w:p>
    <w:p w:rsidR="005C2248" w:rsidRPr="002D4EF8" w:rsidRDefault="005C2248" w:rsidP="005C2248">
      <w:pPr>
        <w:spacing w:after="0" w:line="240" w:lineRule="auto"/>
        <w:ind w:left="5387"/>
        <w:jc w:val="both"/>
        <w:rPr>
          <w:rFonts w:ascii="Times New Roman" w:eastAsia="Times New Roman" w:hAnsi="Times New Roman"/>
          <w:b/>
          <w:sz w:val="24"/>
          <w:szCs w:val="24"/>
        </w:rPr>
      </w:pPr>
      <w:r w:rsidRPr="002D4EF8">
        <w:rPr>
          <w:rFonts w:ascii="Times New Roman" w:hAnsi="Times New Roman"/>
          <w:b/>
          <w:sz w:val="24"/>
          <w:szCs w:val="24"/>
        </w:rPr>
        <w:t xml:space="preserve">к Документации о проведении открытого одноэтапного </w:t>
      </w:r>
      <w:r w:rsidRPr="002D4EF8">
        <w:rPr>
          <w:rFonts w:ascii="Times New Roman" w:eastAsia="Times New Roman" w:hAnsi="Times New Roman"/>
          <w:b/>
          <w:sz w:val="24"/>
          <w:szCs w:val="24"/>
        </w:rPr>
        <w:t xml:space="preserve">запроса предложений </w:t>
      </w:r>
      <w:r w:rsidR="00CA6D70">
        <w:rPr>
          <w:rFonts w:ascii="Times New Roman" w:eastAsia="Times New Roman" w:hAnsi="Times New Roman"/>
          <w:b/>
          <w:sz w:val="24"/>
          <w:szCs w:val="24"/>
        </w:rPr>
        <w:t>на право заключения договора поставки трубной продукции с теплоизоляцией ППУ и комплектующими для нужд подразделений ОАО «Мурманэнергосбыт»</w:t>
      </w:r>
    </w:p>
    <w:p w:rsidR="00125391" w:rsidRPr="002D4EF8" w:rsidRDefault="00125391" w:rsidP="00125391">
      <w:pPr>
        <w:tabs>
          <w:tab w:val="left" w:pos="425"/>
          <w:tab w:val="left" w:pos="567"/>
          <w:tab w:val="left" w:pos="709"/>
          <w:tab w:val="left" w:pos="851"/>
        </w:tabs>
        <w:spacing w:after="0" w:line="240" w:lineRule="auto"/>
        <w:ind w:left="-851"/>
        <w:jc w:val="right"/>
        <w:rPr>
          <w:rFonts w:ascii="Times New Roman" w:eastAsia="Times New Roman" w:hAnsi="Times New Roman"/>
          <w:b/>
          <w:sz w:val="24"/>
          <w:szCs w:val="24"/>
        </w:rPr>
      </w:pPr>
      <w:r w:rsidRPr="002D4EF8">
        <w:rPr>
          <w:rFonts w:ascii="Times New Roman" w:eastAsia="Times New Roman" w:hAnsi="Times New Roman"/>
          <w:b/>
          <w:sz w:val="24"/>
          <w:szCs w:val="24"/>
        </w:rPr>
        <w:t xml:space="preserve"> </w:t>
      </w:r>
    </w:p>
    <w:p w:rsidR="00125391" w:rsidRPr="002D4EF8" w:rsidRDefault="00125391" w:rsidP="00125391">
      <w:pPr>
        <w:widowControl w:val="0"/>
        <w:tabs>
          <w:tab w:val="left" w:pos="425"/>
          <w:tab w:val="left" w:pos="567"/>
          <w:tab w:val="left" w:pos="709"/>
        </w:tabs>
        <w:autoSpaceDE w:val="0"/>
        <w:spacing w:before="2" w:after="0" w:line="180" w:lineRule="exact"/>
        <w:rPr>
          <w:rFonts w:ascii="Times New Roman" w:eastAsia="Times New Roman" w:hAnsi="Times New Roman"/>
          <w:sz w:val="24"/>
          <w:szCs w:val="24"/>
        </w:rPr>
      </w:pPr>
    </w:p>
    <w:p w:rsidR="00125391" w:rsidRPr="002D4EF8" w:rsidRDefault="00125391" w:rsidP="00125391">
      <w:pPr>
        <w:tabs>
          <w:tab w:val="left" w:pos="425"/>
          <w:tab w:val="left" w:pos="567"/>
          <w:tab w:val="left" w:pos="709"/>
        </w:tabs>
        <w:spacing w:after="0" w:line="240" w:lineRule="auto"/>
        <w:jc w:val="right"/>
        <w:rPr>
          <w:rFonts w:ascii="Times New Roman" w:eastAsia="Times New Roman" w:hAnsi="Times New Roman"/>
          <w:sz w:val="24"/>
          <w:szCs w:val="24"/>
        </w:rPr>
      </w:pPr>
      <w:r w:rsidRPr="002D4EF8">
        <w:rPr>
          <w:rFonts w:ascii="Times New Roman" w:eastAsia="Times New Roman" w:hAnsi="Times New Roman"/>
          <w:sz w:val="24"/>
          <w:szCs w:val="24"/>
        </w:rPr>
        <w:t>Наименование организации</w:t>
      </w:r>
    </w:p>
    <w:p w:rsidR="00125391" w:rsidRPr="002D4EF8" w:rsidRDefault="00125391" w:rsidP="00125391">
      <w:pPr>
        <w:tabs>
          <w:tab w:val="left" w:pos="425"/>
          <w:tab w:val="left" w:pos="567"/>
          <w:tab w:val="left" w:pos="709"/>
        </w:tabs>
        <w:spacing w:after="0" w:line="240" w:lineRule="auto"/>
        <w:jc w:val="right"/>
        <w:rPr>
          <w:rFonts w:ascii="Times New Roman" w:eastAsia="Times New Roman" w:hAnsi="Times New Roman"/>
          <w:sz w:val="24"/>
          <w:szCs w:val="24"/>
        </w:rPr>
      </w:pPr>
      <w:r w:rsidRPr="002D4EF8">
        <w:rPr>
          <w:rFonts w:ascii="Times New Roman" w:eastAsia="Times New Roman" w:hAnsi="Times New Roman"/>
          <w:sz w:val="24"/>
          <w:szCs w:val="24"/>
        </w:rPr>
        <w:t>ИНН КПП</w:t>
      </w:r>
    </w:p>
    <w:p w:rsidR="00125391" w:rsidRPr="002D4EF8" w:rsidRDefault="00125391" w:rsidP="00125391">
      <w:pPr>
        <w:tabs>
          <w:tab w:val="left" w:pos="425"/>
          <w:tab w:val="left" w:pos="567"/>
          <w:tab w:val="left" w:pos="709"/>
        </w:tabs>
        <w:spacing w:after="0" w:line="240" w:lineRule="auto"/>
        <w:jc w:val="right"/>
        <w:rPr>
          <w:rFonts w:ascii="Times New Roman" w:eastAsia="Times New Roman" w:hAnsi="Times New Roman"/>
          <w:sz w:val="24"/>
          <w:szCs w:val="24"/>
        </w:rPr>
      </w:pPr>
      <w:r w:rsidRPr="002D4EF8">
        <w:rPr>
          <w:rFonts w:ascii="Times New Roman" w:eastAsia="Times New Roman" w:hAnsi="Times New Roman"/>
          <w:sz w:val="24"/>
          <w:szCs w:val="24"/>
        </w:rPr>
        <w:t>Адрес</w:t>
      </w:r>
    </w:p>
    <w:p w:rsidR="00125391" w:rsidRPr="002D4EF8" w:rsidRDefault="00125391" w:rsidP="00125391">
      <w:pPr>
        <w:tabs>
          <w:tab w:val="left" w:pos="425"/>
          <w:tab w:val="left" w:pos="567"/>
          <w:tab w:val="left" w:pos="709"/>
        </w:tabs>
        <w:spacing w:after="0" w:line="240" w:lineRule="auto"/>
        <w:jc w:val="right"/>
        <w:rPr>
          <w:rFonts w:ascii="Times New Roman" w:eastAsia="Times New Roman" w:hAnsi="Times New Roman"/>
          <w:sz w:val="24"/>
          <w:szCs w:val="24"/>
        </w:rPr>
      </w:pPr>
      <w:r w:rsidRPr="002D4EF8">
        <w:rPr>
          <w:rFonts w:ascii="Times New Roman" w:eastAsia="Times New Roman" w:hAnsi="Times New Roman"/>
          <w:sz w:val="24"/>
          <w:szCs w:val="24"/>
        </w:rPr>
        <w:t>Телефон</w:t>
      </w:r>
    </w:p>
    <w:p w:rsidR="00125391" w:rsidRPr="002D4EF8" w:rsidRDefault="00125391" w:rsidP="00125391">
      <w:pPr>
        <w:tabs>
          <w:tab w:val="left" w:pos="425"/>
          <w:tab w:val="left" w:pos="567"/>
          <w:tab w:val="left" w:pos="709"/>
        </w:tabs>
        <w:spacing w:after="0" w:line="240" w:lineRule="auto"/>
        <w:rPr>
          <w:rFonts w:ascii="Times New Roman" w:eastAsia="Times New Roman" w:hAnsi="Times New Roman"/>
          <w:sz w:val="24"/>
          <w:szCs w:val="24"/>
        </w:rPr>
      </w:pPr>
    </w:p>
    <w:p w:rsidR="00125391" w:rsidRPr="002D4EF8" w:rsidRDefault="00125391" w:rsidP="00125391">
      <w:pPr>
        <w:tabs>
          <w:tab w:val="left" w:pos="425"/>
          <w:tab w:val="left" w:pos="567"/>
          <w:tab w:val="left" w:pos="709"/>
        </w:tabs>
        <w:spacing w:after="0" w:line="240" w:lineRule="auto"/>
        <w:rPr>
          <w:rFonts w:ascii="Times New Roman" w:eastAsia="Times New Roman" w:hAnsi="Times New Roman"/>
          <w:sz w:val="24"/>
          <w:szCs w:val="24"/>
        </w:rPr>
      </w:pPr>
    </w:p>
    <w:p w:rsidR="00125391" w:rsidRPr="002D4EF8" w:rsidRDefault="00125391" w:rsidP="00125391">
      <w:pPr>
        <w:tabs>
          <w:tab w:val="left" w:pos="425"/>
          <w:tab w:val="left" w:pos="567"/>
          <w:tab w:val="left" w:pos="709"/>
        </w:tabs>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         </w:t>
      </w:r>
      <w:proofErr w:type="gramStart"/>
      <w:r w:rsidRPr="002D4EF8">
        <w:rPr>
          <w:rFonts w:ascii="Times New Roman" w:eastAsia="Times New Roman" w:hAnsi="Times New Roman"/>
          <w:sz w:val="24"/>
          <w:szCs w:val="24"/>
        </w:rPr>
        <w:t xml:space="preserve">Организационно – правовая форма Участника запроса </w:t>
      </w:r>
      <w:r w:rsidR="005C2248" w:rsidRPr="002D4EF8">
        <w:rPr>
          <w:rFonts w:ascii="Times New Roman" w:eastAsia="Times New Roman" w:hAnsi="Times New Roman"/>
          <w:sz w:val="24"/>
          <w:szCs w:val="24"/>
        </w:rPr>
        <w:t>предложений</w:t>
      </w:r>
      <w:r w:rsidRPr="002D4EF8">
        <w:rPr>
          <w:rFonts w:ascii="Times New Roman" w:eastAsia="Times New Roman" w:hAnsi="Times New Roman"/>
          <w:sz w:val="24"/>
          <w:szCs w:val="24"/>
        </w:rPr>
        <w:t xml:space="preserve"> «_______________» (далее - Участник) подтверждает, что не находится в процессе ликвидации, в отношении компании не введена процедура банкротства, на имущество компании не наложен арест, предпринимательская - (хозяйственная) деятельность компании не приостановлена, компания не имеет задолженности по начисленным налогам и сборам и иным обязательным платежам в бюджеты любого уровня или государственные внебюджетные фонды за прошедший календарный год, размер</w:t>
      </w:r>
      <w:proofErr w:type="gramEnd"/>
      <w:r w:rsidRPr="002D4EF8">
        <w:rPr>
          <w:rFonts w:ascii="Times New Roman" w:eastAsia="Times New Roman" w:hAnsi="Times New Roman"/>
          <w:sz w:val="24"/>
          <w:szCs w:val="24"/>
        </w:rPr>
        <w:t xml:space="preserve"> которой превышает двадцать пять процентов балансовой стоимости активов компании на день рассмотрения (подачи) заявки на участие в проведении запроса цен.</w:t>
      </w:r>
    </w:p>
    <w:p w:rsidR="00125391" w:rsidRPr="002D4EF8" w:rsidRDefault="00125391" w:rsidP="00125391">
      <w:pPr>
        <w:tabs>
          <w:tab w:val="left" w:pos="425"/>
          <w:tab w:val="left" w:pos="567"/>
          <w:tab w:val="left" w:pos="709"/>
        </w:tabs>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      </w:t>
      </w:r>
      <w:proofErr w:type="gramStart"/>
      <w:r w:rsidRPr="002D4EF8">
        <w:rPr>
          <w:rFonts w:ascii="Times New Roman" w:eastAsia="Times New Roman" w:hAnsi="Times New Roman"/>
          <w:sz w:val="24"/>
          <w:szCs w:val="24"/>
        </w:rPr>
        <w:t>Сведения об Участнике «______________» отсутствуют в реестре недобросовестных поставщиков, предусмотренном статьей 5 Федерального закона от 18 июля 2011 года № 223-Ф3 «О закупках товаров, работ, услуг отдельными видами юридических лиц»; статьей 104 Федерального закона от 5 апреля 2013 года № 44-ФЗ «О размещении заказов на поставки товаров, выполнение работ, оказание услуг для государственных и муниципальных нужд».</w:t>
      </w:r>
      <w:proofErr w:type="gramEnd"/>
    </w:p>
    <w:p w:rsidR="00125391" w:rsidRPr="002D4EF8" w:rsidRDefault="00125391" w:rsidP="00125391">
      <w:pPr>
        <w:tabs>
          <w:tab w:val="left" w:pos="425"/>
          <w:tab w:val="left" w:pos="567"/>
          <w:tab w:val="left" w:pos="709"/>
        </w:tabs>
        <w:spacing w:after="0" w:line="240" w:lineRule="auto"/>
        <w:jc w:val="both"/>
        <w:rPr>
          <w:rFonts w:ascii="Times New Roman" w:eastAsia="Times New Roman" w:hAnsi="Times New Roman"/>
          <w:sz w:val="24"/>
          <w:szCs w:val="24"/>
        </w:rPr>
      </w:pPr>
    </w:p>
    <w:p w:rsidR="00125391" w:rsidRPr="002D4EF8" w:rsidRDefault="00125391" w:rsidP="00125391">
      <w:pPr>
        <w:tabs>
          <w:tab w:val="left" w:pos="425"/>
          <w:tab w:val="left" w:pos="567"/>
          <w:tab w:val="left" w:pos="709"/>
        </w:tabs>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  » ___________ 2014 года</w:t>
      </w:r>
    </w:p>
    <w:p w:rsidR="00125391" w:rsidRPr="002D4EF8" w:rsidRDefault="00125391" w:rsidP="00125391">
      <w:pPr>
        <w:tabs>
          <w:tab w:val="left" w:pos="425"/>
          <w:tab w:val="left" w:pos="567"/>
          <w:tab w:val="left" w:pos="709"/>
        </w:tabs>
        <w:spacing w:after="0" w:line="240" w:lineRule="auto"/>
        <w:rPr>
          <w:rFonts w:ascii="Times New Roman" w:eastAsia="Times New Roman" w:hAnsi="Times New Roman"/>
          <w:sz w:val="24"/>
          <w:szCs w:val="24"/>
        </w:rPr>
      </w:pPr>
    </w:p>
    <w:p w:rsidR="00125391" w:rsidRPr="002D4EF8" w:rsidRDefault="00125391" w:rsidP="00125391">
      <w:pPr>
        <w:tabs>
          <w:tab w:val="left" w:pos="425"/>
          <w:tab w:val="left" w:pos="567"/>
          <w:tab w:val="left" w:pos="709"/>
        </w:tabs>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(Руководитель) __________________________________ М.П.</w:t>
      </w:r>
    </w:p>
    <w:p w:rsidR="00125391" w:rsidRPr="002D4EF8" w:rsidRDefault="00125391" w:rsidP="00125391">
      <w:pPr>
        <w:tabs>
          <w:tab w:val="left" w:pos="425"/>
          <w:tab w:val="left" w:pos="567"/>
          <w:tab w:val="left" w:pos="709"/>
          <w:tab w:val="left" w:pos="1494"/>
        </w:tabs>
        <w:spacing w:after="0" w:line="360" w:lineRule="auto"/>
        <w:ind w:left="1134"/>
        <w:jc w:val="both"/>
        <w:rPr>
          <w:rFonts w:ascii="Times New Roman" w:eastAsia="Times New Roman" w:hAnsi="Times New Roman"/>
          <w:sz w:val="24"/>
          <w:szCs w:val="24"/>
        </w:rPr>
      </w:pPr>
    </w:p>
    <w:p w:rsidR="00125391" w:rsidRPr="002D4EF8" w:rsidRDefault="00125391" w:rsidP="00125391">
      <w:pPr>
        <w:tabs>
          <w:tab w:val="left" w:pos="425"/>
          <w:tab w:val="left" w:pos="567"/>
          <w:tab w:val="left" w:pos="709"/>
          <w:tab w:val="left" w:pos="1494"/>
        </w:tabs>
        <w:spacing w:after="0" w:line="360" w:lineRule="auto"/>
        <w:ind w:left="1134"/>
        <w:jc w:val="both"/>
        <w:rPr>
          <w:rFonts w:ascii="Times New Roman" w:eastAsia="Times New Roman" w:hAnsi="Times New Roman"/>
          <w:sz w:val="24"/>
          <w:szCs w:val="24"/>
        </w:rPr>
      </w:pPr>
    </w:p>
    <w:p w:rsidR="00125391" w:rsidRPr="002D4EF8" w:rsidRDefault="00125391" w:rsidP="00125391">
      <w:pPr>
        <w:tabs>
          <w:tab w:val="left" w:pos="425"/>
          <w:tab w:val="left" w:pos="567"/>
          <w:tab w:val="left" w:pos="709"/>
          <w:tab w:val="left" w:pos="1494"/>
        </w:tabs>
        <w:spacing w:after="0" w:line="360" w:lineRule="auto"/>
        <w:ind w:left="1134"/>
        <w:jc w:val="both"/>
        <w:rPr>
          <w:rFonts w:ascii="Times New Roman" w:eastAsia="Times New Roman" w:hAnsi="Times New Roman"/>
          <w:sz w:val="24"/>
          <w:szCs w:val="24"/>
        </w:rPr>
      </w:pPr>
    </w:p>
    <w:p w:rsidR="00125391" w:rsidRPr="002D4EF8" w:rsidRDefault="00125391" w:rsidP="00125391">
      <w:pPr>
        <w:tabs>
          <w:tab w:val="left" w:pos="425"/>
          <w:tab w:val="left" w:pos="567"/>
          <w:tab w:val="left" w:pos="709"/>
          <w:tab w:val="left" w:pos="1494"/>
        </w:tabs>
        <w:spacing w:after="0" w:line="360" w:lineRule="auto"/>
        <w:ind w:left="1134"/>
        <w:jc w:val="both"/>
        <w:rPr>
          <w:rFonts w:ascii="Times New Roman" w:eastAsia="Times New Roman" w:hAnsi="Times New Roman"/>
          <w:sz w:val="24"/>
          <w:szCs w:val="24"/>
        </w:rPr>
      </w:pPr>
    </w:p>
    <w:p w:rsidR="00125391" w:rsidRPr="002D4EF8" w:rsidRDefault="00125391" w:rsidP="00125391">
      <w:pPr>
        <w:tabs>
          <w:tab w:val="left" w:pos="425"/>
          <w:tab w:val="left" w:pos="567"/>
          <w:tab w:val="left" w:pos="709"/>
          <w:tab w:val="left" w:pos="1494"/>
        </w:tabs>
        <w:spacing w:after="0" w:line="360" w:lineRule="auto"/>
        <w:ind w:left="1134"/>
        <w:jc w:val="both"/>
        <w:rPr>
          <w:rFonts w:ascii="Times New Roman" w:eastAsia="Times New Roman" w:hAnsi="Times New Roman"/>
          <w:sz w:val="24"/>
          <w:szCs w:val="24"/>
        </w:rPr>
      </w:pPr>
    </w:p>
    <w:p w:rsidR="00125391" w:rsidRPr="002D4EF8" w:rsidRDefault="00125391" w:rsidP="00125391">
      <w:pPr>
        <w:tabs>
          <w:tab w:val="left" w:pos="425"/>
          <w:tab w:val="left" w:pos="567"/>
          <w:tab w:val="left" w:pos="709"/>
          <w:tab w:val="left" w:pos="1494"/>
        </w:tabs>
        <w:spacing w:after="0" w:line="360" w:lineRule="auto"/>
        <w:ind w:left="1134"/>
        <w:jc w:val="both"/>
        <w:rPr>
          <w:rFonts w:ascii="Times New Roman" w:eastAsia="Times New Roman" w:hAnsi="Times New Roman"/>
          <w:sz w:val="24"/>
          <w:szCs w:val="24"/>
        </w:rPr>
      </w:pPr>
    </w:p>
    <w:p w:rsidR="00125391" w:rsidRPr="002D4EF8" w:rsidRDefault="00125391" w:rsidP="00125391">
      <w:pPr>
        <w:tabs>
          <w:tab w:val="left" w:pos="425"/>
          <w:tab w:val="left" w:pos="567"/>
          <w:tab w:val="left" w:pos="709"/>
          <w:tab w:val="left" w:pos="1494"/>
        </w:tabs>
        <w:spacing w:after="0" w:line="360" w:lineRule="auto"/>
        <w:ind w:left="1134"/>
        <w:jc w:val="both"/>
        <w:rPr>
          <w:rFonts w:ascii="Times New Roman" w:eastAsia="Times New Roman" w:hAnsi="Times New Roman"/>
          <w:sz w:val="24"/>
          <w:szCs w:val="24"/>
        </w:rPr>
      </w:pPr>
    </w:p>
    <w:p w:rsidR="00125391" w:rsidRPr="002D4EF8" w:rsidRDefault="00125391" w:rsidP="00125391">
      <w:pPr>
        <w:tabs>
          <w:tab w:val="left" w:pos="425"/>
          <w:tab w:val="left" w:pos="567"/>
          <w:tab w:val="left" w:pos="709"/>
          <w:tab w:val="left" w:pos="1494"/>
        </w:tabs>
        <w:spacing w:after="0" w:line="360" w:lineRule="auto"/>
        <w:ind w:left="1134"/>
        <w:jc w:val="both"/>
        <w:rPr>
          <w:rFonts w:ascii="Times New Roman" w:eastAsia="Times New Roman" w:hAnsi="Times New Roman"/>
          <w:sz w:val="24"/>
          <w:szCs w:val="24"/>
        </w:rPr>
      </w:pPr>
    </w:p>
    <w:p w:rsidR="00125391" w:rsidRPr="002D4EF8" w:rsidRDefault="00125391" w:rsidP="00125391">
      <w:pPr>
        <w:tabs>
          <w:tab w:val="left" w:pos="425"/>
          <w:tab w:val="left" w:pos="567"/>
          <w:tab w:val="left" w:pos="709"/>
          <w:tab w:val="left" w:pos="1494"/>
        </w:tabs>
        <w:spacing w:after="0" w:line="360" w:lineRule="auto"/>
        <w:ind w:left="1134"/>
        <w:jc w:val="both"/>
        <w:rPr>
          <w:rFonts w:ascii="Times New Roman" w:eastAsia="Times New Roman" w:hAnsi="Times New Roman"/>
          <w:sz w:val="24"/>
          <w:szCs w:val="24"/>
        </w:rPr>
      </w:pPr>
    </w:p>
    <w:p w:rsidR="00125391" w:rsidRPr="002D4EF8" w:rsidRDefault="00125391" w:rsidP="00125391">
      <w:pPr>
        <w:tabs>
          <w:tab w:val="left" w:pos="425"/>
          <w:tab w:val="left" w:pos="567"/>
          <w:tab w:val="left" w:pos="709"/>
          <w:tab w:val="left" w:pos="1494"/>
        </w:tabs>
        <w:spacing w:after="0" w:line="360" w:lineRule="auto"/>
        <w:ind w:left="1134"/>
        <w:jc w:val="both"/>
        <w:rPr>
          <w:rFonts w:ascii="Times New Roman" w:eastAsia="Times New Roman" w:hAnsi="Times New Roman"/>
          <w:sz w:val="24"/>
          <w:szCs w:val="24"/>
        </w:rPr>
      </w:pPr>
    </w:p>
    <w:p w:rsidR="00125391" w:rsidRPr="002D4EF8" w:rsidRDefault="00125391" w:rsidP="00125391">
      <w:pPr>
        <w:tabs>
          <w:tab w:val="left" w:pos="425"/>
          <w:tab w:val="left" w:pos="567"/>
          <w:tab w:val="left" w:pos="709"/>
          <w:tab w:val="left" w:pos="1494"/>
        </w:tabs>
        <w:spacing w:after="0" w:line="360" w:lineRule="auto"/>
        <w:ind w:left="1134"/>
        <w:jc w:val="both"/>
        <w:rPr>
          <w:rFonts w:ascii="Times New Roman" w:eastAsia="Times New Roman" w:hAnsi="Times New Roman"/>
          <w:sz w:val="24"/>
          <w:szCs w:val="24"/>
        </w:rPr>
      </w:pPr>
    </w:p>
    <w:p w:rsidR="00125391" w:rsidRPr="002D4EF8" w:rsidRDefault="00125391" w:rsidP="00125391">
      <w:pPr>
        <w:tabs>
          <w:tab w:val="left" w:pos="425"/>
          <w:tab w:val="left" w:pos="567"/>
          <w:tab w:val="left" w:pos="709"/>
          <w:tab w:val="left" w:pos="1494"/>
        </w:tabs>
        <w:spacing w:after="0" w:line="360" w:lineRule="auto"/>
        <w:ind w:left="1134"/>
        <w:jc w:val="both"/>
        <w:rPr>
          <w:rFonts w:ascii="Times New Roman" w:eastAsia="Times New Roman" w:hAnsi="Times New Roman"/>
          <w:sz w:val="24"/>
          <w:szCs w:val="24"/>
        </w:rPr>
      </w:pPr>
    </w:p>
    <w:p w:rsidR="00125391" w:rsidRPr="002D4EF8" w:rsidRDefault="00125391" w:rsidP="00125391">
      <w:pPr>
        <w:tabs>
          <w:tab w:val="left" w:pos="425"/>
          <w:tab w:val="left" w:pos="567"/>
          <w:tab w:val="left" w:pos="709"/>
          <w:tab w:val="left" w:pos="1494"/>
        </w:tabs>
        <w:spacing w:after="0" w:line="360" w:lineRule="auto"/>
        <w:ind w:left="1134"/>
        <w:jc w:val="both"/>
        <w:rPr>
          <w:rFonts w:ascii="Times New Roman" w:eastAsia="Times New Roman" w:hAnsi="Times New Roman"/>
          <w:sz w:val="24"/>
          <w:szCs w:val="24"/>
        </w:rPr>
      </w:pPr>
    </w:p>
    <w:p w:rsidR="00125391" w:rsidRPr="002D4EF8" w:rsidRDefault="00125391" w:rsidP="00125391">
      <w:pPr>
        <w:tabs>
          <w:tab w:val="left" w:pos="425"/>
          <w:tab w:val="left" w:pos="567"/>
          <w:tab w:val="left" w:pos="709"/>
          <w:tab w:val="left" w:pos="1494"/>
        </w:tabs>
        <w:spacing w:after="0" w:line="360" w:lineRule="auto"/>
        <w:ind w:left="1134"/>
        <w:jc w:val="both"/>
        <w:rPr>
          <w:rFonts w:ascii="Times New Roman" w:eastAsia="Times New Roman" w:hAnsi="Times New Roman"/>
          <w:sz w:val="24"/>
          <w:szCs w:val="24"/>
        </w:rPr>
      </w:pPr>
    </w:p>
    <w:p w:rsidR="00125391" w:rsidRPr="002D4EF8" w:rsidRDefault="00125391" w:rsidP="00125391">
      <w:pPr>
        <w:tabs>
          <w:tab w:val="left" w:pos="425"/>
          <w:tab w:val="left" w:pos="567"/>
          <w:tab w:val="left" w:pos="709"/>
          <w:tab w:val="left" w:pos="1494"/>
        </w:tabs>
        <w:spacing w:after="0" w:line="360" w:lineRule="auto"/>
        <w:ind w:left="1134"/>
        <w:jc w:val="both"/>
        <w:rPr>
          <w:rFonts w:ascii="Times New Roman" w:eastAsia="Times New Roman" w:hAnsi="Times New Roman"/>
          <w:sz w:val="24"/>
          <w:szCs w:val="24"/>
        </w:rPr>
      </w:pPr>
    </w:p>
    <w:p w:rsidR="005C2248" w:rsidRPr="002D4EF8" w:rsidRDefault="005C2248" w:rsidP="00724C01">
      <w:pPr>
        <w:tabs>
          <w:tab w:val="left" w:pos="425"/>
          <w:tab w:val="left" w:pos="567"/>
          <w:tab w:val="left" w:pos="709"/>
          <w:tab w:val="left" w:pos="1494"/>
        </w:tabs>
        <w:spacing w:after="0" w:line="360" w:lineRule="auto"/>
        <w:jc w:val="both"/>
        <w:rPr>
          <w:rFonts w:ascii="Times New Roman" w:eastAsia="Times New Roman" w:hAnsi="Times New Roman"/>
          <w:sz w:val="24"/>
          <w:szCs w:val="24"/>
        </w:rPr>
      </w:pPr>
    </w:p>
    <w:p w:rsidR="00125391" w:rsidRPr="002D4EF8" w:rsidRDefault="00125391" w:rsidP="00125391">
      <w:pPr>
        <w:keepNext/>
        <w:keepLines/>
        <w:tabs>
          <w:tab w:val="left" w:pos="5245"/>
          <w:tab w:val="left" w:pos="5670"/>
        </w:tabs>
        <w:spacing w:after="0" w:line="240" w:lineRule="auto"/>
        <w:ind w:left="5670"/>
        <w:jc w:val="right"/>
        <w:outlineLvl w:val="0"/>
        <w:rPr>
          <w:rFonts w:ascii="Times New Roman" w:eastAsia="Times New Roman" w:hAnsi="Times New Roman"/>
          <w:b/>
          <w:bCs/>
          <w:iCs/>
          <w:sz w:val="24"/>
          <w:szCs w:val="24"/>
        </w:rPr>
      </w:pPr>
      <w:r w:rsidRPr="002D4EF8">
        <w:rPr>
          <w:rFonts w:ascii="Times New Roman" w:eastAsia="Times New Roman" w:hAnsi="Times New Roman"/>
          <w:b/>
          <w:bCs/>
          <w:iCs/>
          <w:sz w:val="24"/>
          <w:szCs w:val="24"/>
        </w:rPr>
        <w:tab/>
      </w:r>
      <w:bookmarkStart w:id="196" w:name="_Toc370824165"/>
      <w:bookmarkStart w:id="197" w:name="_Toc391973207"/>
      <w:r w:rsidRPr="002D4EF8">
        <w:rPr>
          <w:rFonts w:ascii="Times New Roman" w:eastAsia="Times New Roman" w:hAnsi="Times New Roman"/>
          <w:b/>
          <w:bCs/>
          <w:iCs/>
          <w:sz w:val="24"/>
          <w:szCs w:val="24"/>
        </w:rPr>
        <w:t>Приложение № 3</w:t>
      </w:r>
      <w:bookmarkEnd w:id="196"/>
      <w:bookmarkEnd w:id="197"/>
      <w:r w:rsidRPr="002D4EF8">
        <w:rPr>
          <w:rFonts w:ascii="Times New Roman" w:eastAsia="Times New Roman" w:hAnsi="Times New Roman"/>
          <w:b/>
          <w:bCs/>
          <w:iCs/>
          <w:sz w:val="24"/>
          <w:szCs w:val="24"/>
        </w:rPr>
        <w:t xml:space="preserve"> </w:t>
      </w:r>
    </w:p>
    <w:p w:rsidR="005C2248" w:rsidRPr="002D4EF8" w:rsidRDefault="005C2248" w:rsidP="005C2248">
      <w:pPr>
        <w:spacing w:after="0" w:line="240" w:lineRule="auto"/>
        <w:ind w:left="5387"/>
        <w:jc w:val="both"/>
        <w:rPr>
          <w:rFonts w:ascii="Times New Roman" w:eastAsia="Times New Roman" w:hAnsi="Times New Roman"/>
          <w:b/>
          <w:sz w:val="24"/>
          <w:szCs w:val="24"/>
        </w:rPr>
      </w:pPr>
      <w:r w:rsidRPr="002D4EF8">
        <w:rPr>
          <w:rFonts w:ascii="Times New Roman" w:hAnsi="Times New Roman"/>
          <w:b/>
          <w:sz w:val="24"/>
          <w:szCs w:val="24"/>
        </w:rPr>
        <w:t xml:space="preserve">к Документации о проведении открытого одноэтапного </w:t>
      </w:r>
      <w:r w:rsidRPr="002D4EF8">
        <w:rPr>
          <w:rFonts w:ascii="Times New Roman" w:eastAsia="Times New Roman" w:hAnsi="Times New Roman"/>
          <w:b/>
          <w:sz w:val="24"/>
          <w:szCs w:val="24"/>
        </w:rPr>
        <w:t xml:space="preserve">запроса предложений </w:t>
      </w:r>
      <w:r w:rsidR="00CA6D70">
        <w:rPr>
          <w:rFonts w:ascii="Times New Roman" w:eastAsia="Times New Roman" w:hAnsi="Times New Roman"/>
          <w:b/>
          <w:sz w:val="24"/>
          <w:szCs w:val="24"/>
        </w:rPr>
        <w:t>на право заключения договора поставки трубной продукции с теплоизоляцией ППУ и комплектующими для нужд подразделений ОАО «Мурманэнергосбыт»</w:t>
      </w:r>
    </w:p>
    <w:p w:rsidR="00125391" w:rsidRPr="002D4EF8" w:rsidRDefault="00125391" w:rsidP="00125391">
      <w:pPr>
        <w:tabs>
          <w:tab w:val="left" w:pos="425"/>
          <w:tab w:val="left" w:pos="567"/>
          <w:tab w:val="left" w:pos="709"/>
          <w:tab w:val="left" w:pos="2054"/>
        </w:tabs>
        <w:spacing w:after="0" w:line="240" w:lineRule="auto"/>
        <w:jc w:val="right"/>
        <w:rPr>
          <w:rFonts w:ascii="Times New Roman" w:eastAsia="Times New Roman" w:hAnsi="Times New Roman"/>
          <w:b/>
          <w:sz w:val="24"/>
          <w:szCs w:val="24"/>
        </w:rPr>
      </w:pPr>
    </w:p>
    <w:p w:rsidR="00125391" w:rsidRPr="002D4EF8" w:rsidRDefault="00125391" w:rsidP="00125391">
      <w:pPr>
        <w:tabs>
          <w:tab w:val="left" w:pos="425"/>
          <w:tab w:val="left" w:pos="567"/>
          <w:tab w:val="left" w:pos="709"/>
          <w:tab w:val="left" w:pos="2054"/>
        </w:tabs>
        <w:spacing w:after="0" w:line="240" w:lineRule="auto"/>
        <w:jc w:val="center"/>
        <w:rPr>
          <w:rFonts w:ascii="Times New Roman" w:eastAsia="Times New Roman" w:hAnsi="Times New Roman"/>
          <w:b/>
          <w:sz w:val="24"/>
          <w:szCs w:val="24"/>
        </w:rPr>
      </w:pPr>
    </w:p>
    <w:p w:rsidR="00125391" w:rsidRPr="002D4EF8" w:rsidRDefault="00125391" w:rsidP="00125391">
      <w:pPr>
        <w:tabs>
          <w:tab w:val="left" w:pos="425"/>
          <w:tab w:val="left" w:pos="567"/>
          <w:tab w:val="left" w:pos="709"/>
          <w:tab w:val="left" w:pos="2054"/>
        </w:tabs>
        <w:spacing w:after="0" w:line="240" w:lineRule="auto"/>
        <w:jc w:val="center"/>
        <w:rPr>
          <w:rFonts w:ascii="Times New Roman" w:eastAsia="Times New Roman" w:hAnsi="Times New Roman"/>
          <w:b/>
          <w:sz w:val="24"/>
          <w:szCs w:val="24"/>
        </w:rPr>
      </w:pPr>
      <w:r w:rsidRPr="002D4EF8">
        <w:rPr>
          <w:rFonts w:ascii="Times New Roman" w:eastAsia="Times New Roman" w:hAnsi="Times New Roman"/>
          <w:b/>
          <w:sz w:val="24"/>
          <w:szCs w:val="24"/>
        </w:rPr>
        <w:t xml:space="preserve">Д О В Е Р Е Н </w:t>
      </w:r>
      <w:proofErr w:type="spellStart"/>
      <w:proofErr w:type="gramStart"/>
      <w:r w:rsidRPr="002D4EF8">
        <w:rPr>
          <w:rFonts w:ascii="Times New Roman" w:eastAsia="Times New Roman" w:hAnsi="Times New Roman"/>
          <w:b/>
          <w:sz w:val="24"/>
          <w:szCs w:val="24"/>
        </w:rPr>
        <w:t>Н</w:t>
      </w:r>
      <w:proofErr w:type="spellEnd"/>
      <w:proofErr w:type="gramEnd"/>
      <w:r w:rsidRPr="002D4EF8">
        <w:rPr>
          <w:rFonts w:ascii="Times New Roman" w:eastAsia="Times New Roman" w:hAnsi="Times New Roman"/>
          <w:b/>
          <w:sz w:val="24"/>
          <w:szCs w:val="24"/>
        </w:rPr>
        <w:t xml:space="preserve"> О С Т Ь №______</w:t>
      </w:r>
    </w:p>
    <w:p w:rsidR="00125391" w:rsidRPr="002D4EF8" w:rsidRDefault="00125391" w:rsidP="00125391">
      <w:pPr>
        <w:tabs>
          <w:tab w:val="left" w:pos="425"/>
          <w:tab w:val="left" w:pos="567"/>
          <w:tab w:val="left" w:pos="709"/>
          <w:tab w:val="left" w:pos="2054"/>
        </w:tabs>
        <w:spacing w:after="0" w:line="240" w:lineRule="auto"/>
        <w:jc w:val="center"/>
        <w:rPr>
          <w:rFonts w:ascii="Times New Roman" w:eastAsia="Times New Roman" w:hAnsi="Times New Roman"/>
          <w:sz w:val="24"/>
          <w:szCs w:val="24"/>
        </w:rPr>
      </w:pPr>
    </w:p>
    <w:p w:rsidR="00125391" w:rsidRPr="002D4EF8" w:rsidRDefault="00125391" w:rsidP="00125391">
      <w:pPr>
        <w:tabs>
          <w:tab w:val="left" w:pos="425"/>
          <w:tab w:val="left" w:pos="567"/>
          <w:tab w:val="left" w:pos="709"/>
          <w:tab w:val="left" w:pos="2054"/>
        </w:tabs>
        <w:spacing w:after="0" w:line="240" w:lineRule="auto"/>
        <w:jc w:val="center"/>
        <w:rPr>
          <w:rFonts w:ascii="Times New Roman" w:eastAsia="Times New Roman" w:hAnsi="Times New Roman"/>
          <w:b/>
          <w:sz w:val="24"/>
          <w:szCs w:val="24"/>
        </w:rPr>
      </w:pPr>
      <w:r w:rsidRPr="002D4EF8">
        <w:rPr>
          <w:rFonts w:ascii="Times New Roman" w:eastAsia="Times New Roman" w:hAnsi="Times New Roman"/>
          <w:b/>
          <w:sz w:val="24"/>
          <w:szCs w:val="24"/>
        </w:rPr>
        <w:t>Российская Федерация, Мурманская область, г. Мурманск,</w:t>
      </w:r>
    </w:p>
    <w:p w:rsidR="00125391" w:rsidRPr="002D4EF8" w:rsidRDefault="00125391" w:rsidP="00125391">
      <w:pPr>
        <w:tabs>
          <w:tab w:val="left" w:pos="425"/>
          <w:tab w:val="left" w:pos="567"/>
          <w:tab w:val="left" w:pos="709"/>
          <w:tab w:val="left" w:pos="2054"/>
        </w:tabs>
        <w:spacing w:after="0" w:line="240" w:lineRule="auto"/>
        <w:jc w:val="center"/>
        <w:rPr>
          <w:rFonts w:ascii="Times New Roman" w:eastAsia="Times New Roman" w:hAnsi="Times New Roman"/>
          <w:b/>
          <w:sz w:val="24"/>
          <w:szCs w:val="24"/>
        </w:rPr>
      </w:pPr>
      <w:r w:rsidRPr="002D4EF8">
        <w:rPr>
          <w:rFonts w:ascii="Times New Roman" w:eastAsia="Times New Roman" w:hAnsi="Times New Roman"/>
          <w:b/>
          <w:sz w:val="24"/>
          <w:szCs w:val="24"/>
        </w:rPr>
        <w:t xml:space="preserve">две тысячи ____________________ год, _________________ </w:t>
      </w:r>
    </w:p>
    <w:p w:rsidR="00125391" w:rsidRPr="002D4EF8" w:rsidRDefault="00125391" w:rsidP="00125391">
      <w:pPr>
        <w:tabs>
          <w:tab w:val="left" w:pos="425"/>
          <w:tab w:val="left" w:pos="567"/>
          <w:tab w:val="left" w:pos="709"/>
          <w:tab w:val="left" w:pos="2054"/>
        </w:tabs>
        <w:spacing w:after="0" w:line="240" w:lineRule="auto"/>
        <w:rPr>
          <w:rFonts w:ascii="Times New Roman" w:eastAsia="Times New Roman" w:hAnsi="Times New Roman"/>
          <w:sz w:val="24"/>
          <w:szCs w:val="24"/>
        </w:rPr>
      </w:pPr>
    </w:p>
    <w:p w:rsidR="00125391" w:rsidRPr="002D4EF8" w:rsidRDefault="00125391" w:rsidP="00125391">
      <w:pPr>
        <w:tabs>
          <w:tab w:val="left" w:pos="425"/>
          <w:tab w:val="left" w:pos="567"/>
          <w:tab w:val="left" w:pos="709"/>
          <w:tab w:val="left" w:pos="2054"/>
        </w:tabs>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Организационно – правовая форма организации – Участника запроса </w:t>
      </w:r>
      <w:r w:rsidR="005C2248" w:rsidRPr="002D4EF8">
        <w:rPr>
          <w:rFonts w:ascii="Times New Roman" w:eastAsia="Times New Roman" w:hAnsi="Times New Roman"/>
          <w:sz w:val="24"/>
          <w:szCs w:val="24"/>
        </w:rPr>
        <w:t>предложений</w:t>
      </w:r>
      <w:r w:rsidRPr="002D4EF8">
        <w:rPr>
          <w:rFonts w:ascii="Times New Roman" w:eastAsia="Times New Roman" w:hAnsi="Times New Roman"/>
          <w:sz w:val="24"/>
          <w:szCs w:val="24"/>
        </w:rPr>
        <w:t xml:space="preserve"> «________________»  в лице Руководителя _______________________________ действующего на основании _________________, настоящей доверенностью уполномочивает (</w:t>
      </w:r>
      <w:r w:rsidRPr="002D4EF8">
        <w:rPr>
          <w:rFonts w:ascii="Times New Roman" w:eastAsia="Times New Roman" w:hAnsi="Times New Roman"/>
          <w:sz w:val="24"/>
          <w:szCs w:val="24"/>
          <w:u w:val="single"/>
        </w:rPr>
        <w:t>должность уполномоченного лица, ФИО уполномоченного лица</w:t>
      </w:r>
      <w:r w:rsidRPr="002D4EF8">
        <w:rPr>
          <w:rFonts w:ascii="Times New Roman" w:eastAsia="Times New Roman" w:hAnsi="Times New Roman"/>
          <w:sz w:val="24"/>
          <w:szCs w:val="24"/>
        </w:rPr>
        <w:t xml:space="preserve"> паспорт серии ______________выдан________________________________), представлять интересы предприятия в процедуре запроса </w:t>
      </w:r>
      <w:r w:rsidR="005C2248" w:rsidRPr="002D4EF8">
        <w:rPr>
          <w:rFonts w:ascii="Times New Roman" w:eastAsia="Times New Roman" w:hAnsi="Times New Roman"/>
          <w:sz w:val="24"/>
          <w:szCs w:val="24"/>
        </w:rPr>
        <w:t>предложений</w:t>
      </w:r>
      <w:r w:rsidRPr="002D4EF8">
        <w:rPr>
          <w:rFonts w:ascii="Times New Roman" w:eastAsia="Times New Roman" w:hAnsi="Times New Roman"/>
          <w:sz w:val="24"/>
          <w:szCs w:val="24"/>
        </w:rPr>
        <w:t xml:space="preserve"> на право заключения договора ______________________________________</w:t>
      </w:r>
    </w:p>
    <w:p w:rsidR="00125391" w:rsidRPr="002D4EF8" w:rsidRDefault="00125391" w:rsidP="00125391">
      <w:pPr>
        <w:tabs>
          <w:tab w:val="left" w:pos="425"/>
          <w:tab w:val="left" w:pos="567"/>
          <w:tab w:val="left" w:pos="709"/>
          <w:tab w:val="left" w:pos="2054"/>
        </w:tabs>
        <w:spacing w:after="0" w:line="240" w:lineRule="auto"/>
        <w:jc w:val="both"/>
        <w:rPr>
          <w:rFonts w:ascii="Times New Roman" w:eastAsia="Times New Roman" w:hAnsi="Times New Roman"/>
          <w:sz w:val="24"/>
          <w:szCs w:val="24"/>
        </w:rPr>
      </w:pPr>
      <w:proofErr w:type="gramStart"/>
      <w:r w:rsidRPr="002D4EF8">
        <w:rPr>
          <w:rFonts w:ascii="Times New Roman" w:eastAsia="Times New Roman" w:hAnsi="Times New Roman"/>
          <w:sz w:val="24"/>
          <w:szCs w:val="24"/>
        </w:rPr>
        <w:t xml:space="preserve">В целях выполнения данного поручения </w:t>
      </w:r>
      <w:r w:rsidRPr="002D4EF8">
        <w:rPr>
          <w:rFonts w:ascii="Times New Roman" w:eastAsia="Times New Roman" w:hAnsi="Times New Roman"/>
          <w:i/>
          <w:sz w:val="24"/>
          <w:szCs w:val="24"/>
          <w:u w:val="single"/>
        </w:rPr>
        <w:t>ФИО уполномоченного лица</w:t>
      </w:r>
      <w:r w:rsidRPr="002D4EF8">
        <w:rPr>
          <w:rFonts w:ascii="Times New Roman" w:eastAsia="Times New Roman" w:hAnsi="Times New Roman"/>
          <w:sz w:val="24"/>
          <w:szCs w:val="24"/>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процедуре запроса </w:t>
      </w:r>
      <w:r w:rsidR="005C2248" w:rsidRPr="002D4EF8">
        <w:rPr>
          <w:rFonts w:ascii="Times New Roman" w:eastAsia="Times New Roman" w:hAnsi="Times New Roman"/>
          <w:sz w:val="24"/>
          <w:szCs w:val="24"/>
        </w:rPr>
        <w:t>предложений</w:t>
      </w:r>
      <w:r w:rsidRPr="002D4EF8">
        <w:rPr>
          <w:rFonts w:ascii="Times New Roman" w:eastAsia="Times New Roman" w:hAnsi="Times New Roman"/>
          <w:sz w:val="24"/>
          <w:szCs w:val="24"/>
        </w:rPr>
        <w:t xml:space="preserve">, заключать от имени Участника запроса </w:t>
      </w:r>
      <w:r w:rsidR="005C2248" w:rsidRPr="002D4EF8">
        <w:rPr>
          <w:rFonts w:ascii="Times New Roman" w:eastAsia="Times New Roman" w:hAnsi="Times New Roman"/>
          <w:sz w:val="24"/>
          <w:szCs w:val="24"/>
        </w:rPr>
        <w:t>предложений</w:t>
      </w:r>
      <w:r w:rsidRPr="002D4EF8">
        <w:rPr>
          <w:rFonts w:ascii="Times New Roman" w:eastAsia="Times New Roman" w:hAnsi="Times New Roman"/>
          <w:sz w:val="24"/>
          <w:szCs w:val="24"/>
        </w:rPr>
        <w:t xml:space="preserve"> «________________» договоры и контракты на поставку Товара, а также совершать все необходимые действия, связанные с выполнением настоящего поручения.</w:t>
      </w:r>
      <w:proofErr w:type="gramEnd"/>
    </w:p>
    <w:p w:rsidR="00125391" w:rsidRPr="002D4EF8" w:rsidRDefault="00125391" w:rsidP="00125391">
      <w:pPr>
        <w:tabs>
          <w:tab w:val="left" w:pos="425"/>
          <w:tab w:val="left" w:pos="567"/>
          <w:tab w:val="left" w:pos="709"/>
          <w:tab w:val="left" w:pos="2054"/>
        </w:tabs>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Подпись </w:t>
      </w:r>
      <w:r w:rsidRPr="002D4EF8">
        <w:rPr>
          <w:rFonts w:ascii="Times New Roman" w:eastAsia="Times New Roman" w:hAnsi="Times New Roman"/>
          <w:i/>
          <w:sz w:val="24"/>
          <w:szCs w:val="24"/>
          <w:u w:val="single"/>
        </w:rPr>
        <w:t xml:space="preserve">ФИО уполномоченного </w:t>
      </w:r>
      <w:proofErr w:type="spellStart"/>
      <w:r w:rsidRPr="002D4EF8">
        <w:rPr>
          <w:rFonts w:ascii="Times New Roman" w:eastAsia="Times New Roman" w:hAnsi="Times New Roman"/>
          <w:i/>
          <w:sz w:val="24"/>
          <w:szCs w:val="24"/>
          <w:u w:val="single"/>
        </w:rPr>
        <w:t>лица</w:t>
      </w:r>
      <w:r w:rsidRPr="002D4EF8">
        <w:rPr>
          <w:rFonts w:ascii="Times New Roman" w:eastAsia="Times New Roman" w:hAnsi="Times New Roman"/>
          <w:sz w:val="24"/>
          <w:szCs w:val="24"/>
        </w:rPr>
        <w:t>___________________удостоверяю</w:t>
      </w:r>
      <w:proofErr w:type="spellEnd"/>
      <w:r w:rsidRPr="002D4EF8">
        <w:rPr>
          <w:rFonts w:ascii="Times New Roman" w:eastAsia="Times New Roman" w:hAnsi="Times New Roman"/>
          <w:sz w:val="24"/>
          <w:szCs w:val="24"/>
        </w:rPr>
        <w:t>.</w:t>
      </w:r>
      <w:r w:rsidRPr="002D4EF8">
        <w:rPr>
          <w:rFonts w:ascii="Times New Roman" w:eastAsia="Times New Roman" w:hAnsi="Times New Roman"/>
          <w:sz w:val="24"/>
          <w:szCs w:val="24"/>
        </w:rPr>
        <w:tab/>
      </w:r>
      <w:r w:rsidRPr="002D4EF8">
        <w:rPr>
          <w:rFonts w:ascii="Times New Roman" w:eastAsia="Times New Roman" w:hAnsi="Times New Roman"/>
          <w:sz w:val="24"/>
          <w:szCs w:val="24"/>
        </w:rPr>
        <w:tab/>
      </w:r>
    </w:p>
    <w:p w:rsidR="00125391" w:rsidRPr="002D4EF8" w:rsidRDefault="00125391" w:rsidP="00125391">
      <w:pPr>
        <w:tabs>
          <w:tab w:val="left" w:pos="425"/>
          <w:tab w:val="left" w:pos="567"/>
          <w:tab w:val="left" w:pos="709"/>
          <w:tab w:val="left" w:pos="2054"/>
        </w:tabs>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Доверенность действительна по «_____» ____________ 201__ года</w:t>
      </w:r>
    </w:p>
    <w:p w:rsidR="00125391" w:rsidRPr="002D4EF8" w:rsidRDefault="00125391" w:rsidP="00125391">
      <w:pPr>
        <w:tabs>
          <w:tab w:val="left" w:pos="425"/>
          <w:tab w:val="left" w:pos="567"/>
          <w:tab w:val="left" w:pos="709"/>
          <w:tab w:val="left" w:pos="2054"/>
        </w:tabs>
        <w:spacing w:after="0" w:line="240" w:lineRule="auto"/>
        <w:jc w:val="both"/>
        <w:rPr>
          <w:rFonts w:ascii="Times New Roman" w:eastAsia="Times New Roman" w:hAnsi="Times New Roman"/>
          <w:sz w:val="24"/>
          <w:szCs w:val="24"/>
        </w:rPr>
      </w:pPr>
    </w:p>
    <w:p w:rsidR="00125391" w:rsidRPr="002D4EF8" w:rsidRDefault="00125391" w:rsidP="00125391">
      <w:pPr>
        <w:tabs>
          <w:tab w:val="left" w:pos="425"/>
          <w:tab w:val="left" w:pos="567"/>
          <w:tab w:val="left" w:pos="709"/>
          <w:tab w:val="left" w:pos="2054"/>
        </w:tabs>
        <w:spacing w:after="0" w:line="240" w:lineRule="auto"/>
        <w:jc w:val="both"/>
        <w:rPr>
          <w:rFonts w:ascii="Times New Roman" w:eastAsia="Times New Roman" w:hAnsi="Times New Roman"/>
          <w:sz w:val="24"/>
          <w:szCs w:val="24"/>
        </w:rPr>
      </w:pPr>
    </w:p>
    <w:p w:rsidR="00125391" w:rsidRPr="002D4EF8" w:rsidRDefault="00125391" w:rsidP="00125391">
      <w:pPr>
        <w:tabs>
          <w:tab w:val="left" w:pos="425"/>
          <w:tab w:val="left" w:pos="567"/>
          <w:tab w:val="left" w:pos="709"/>
          <w:tab w:val="left" w:pos="2054"/>
        </w:tabs>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 (Руководитель) __________________________________ М.П.</w:t>
      </w:r>
    </w:p>
    <w:p w:rsidR="00125391" w:rsidRPr="002D4EF8" w:rsidRDefault="00125391" w:rsidP="00125391">
      <w:pPr>
        <w:tabs>
          <w:tab w:val="left" w:pos="425"/>
          <w:tab w:val="left" w:pos="567"/>
          <w:tab w:val="left" w:pos="709"/>
          <w:tab w:val="left" w:pos="2054"/>
        </w:tabs>
        <w:spacing w:after="0" w:line="240" w:lineRule="auto"/>
        <w:jc w:val="both"/>
        <w:rPr>
          <w:rFonts w:ascii="Times New Roman" w:eastAsia="Times New Roman" w:hAnsi="Times New Roman"/>
          <w:sz w:val="24"/>
          <w:szCs w:val="24"/>
        </w:rPr>
      </w:pPr>
    </w:p>
    <w:p w:rsidR="00125391" w:rsidRPr="002D4EF8" w:rsidRDefault="00125391" w:rsidP="00125391">
      <w:pPr>
        <w:tabs>
          <w:tab w:val="left" w:pos="425"/>
          <w:tab w:val="left" w:pos="567"/>
          <w:tab w:val="left" w:pos="709"/>
          <w:tab w:val="left" w:pos="2054"/>
        </w:tabs>
        <w:spacing w:after="0" w:line="240" w:lineRule="auto"/>
        <w:jc w:val="both"/>
        <w:rPr>
          <w:rFonts w:ascii="Times New Roman" w:eastAsia="Times New Roman" w:hAnsi="Times New Roman"/>
          <w:sz w:val="24"/>
          <w:szCs w:val="24"/>
        </w:rPr>
      </w:pPr>
    </w:p>
    <w:p w:rsidR="00125391" w:rsidRPr="002D4EF8" w:rsidRDefault="00125391" w:rsidP="00125391">
      <w:pPr>
        <w:tabs>
          <w:tab w:val="left" w:pos="425"/>
          <w:tab w:val="left" w:pos="567"/>
          <w:tab w:val="left" w:pos="709"/>
          <w:tab w:val="left" w:pos="2054"/>
        </w:tabs>
        <w:spacing w:after="0" w:line="240" w:lineRule="auto"/>
        <w:jc w:val="both"/>
        <w:rPr>
          <w:rFonts w:ascii="Times New Roman" w:eastAsia="Times New Roman" w:hAnsi="Times New Roman"/>
          <w:sz w:val="24"/>
          <w:szCs w:val="24"/>
        </w:rPr>
      </w:pPr>
    </w:p>
    <w:p w:rsidR="00125391" w:rsidRPr="002D4EF8" w:rsidRDefault="00125391" w:rsidP="00125391">
      <w:pPr>
        <w:tabs>
          <w:tab w:val="left" w:pos="425"/>
          <w:tab w:val="left" w:pos="567"/>
          <w:tab w:val="left" w:pos="709"/>
          <w:tab w:val="left" w:pos="2054"/>
        </w:tabs>
        <w:spacing w:after="0" w:line="240" w:lineRule="auto"/>
        <w:jc w:val="both"/>
        <w:rPr>
          <w:rFonts w:ascii="Times New Roman" w:eastAsia="Times New Roman" w:hAnsi="Times New Roman"/>
          <w:sz w:val="24"/>
          <w:szCs w:val="24"/>
        </w:rPr>
      </w:pPr>
    </w:p>
    <w:p w:rsidR="00125391" w:rsidRPr="002D4EF8" w:rsidRDefault="00125391" w:rsidP="00125391">
      <w:pPr>
        <w:tabs>
          <w:tab w:val="left" w:pos="425"/>
          <w:tab w:val="left" w:pos="567"/>
          <w:tab w:val="left" w:pos="709"/>
          <w:tab w:val="left" w:pos="2054"/>
        </w:tabs>
        <w:spacing w:after="0" w:line="240" w:lineRule="auto"/>
        <w:jc w:val="both"/>
        <w:rPr>
          <w:rFonts w:ascii="Times New Roman" w:eastAsia="Times New Roman" w:hAnsi="Times New Roman"/>
          <w:sz w:val="24"/>
          <w:szCs w:val="24"/>
        </w:rPr>
      </w:pPr>
    </w:p>
    <w:p w:rsidR="00125391" w:rsidRPr="002D4EF8" w:rsidRDefault="00125391" w:rsidP="00125391">
      <w:pPr>
        <w:tabs>
          <w:tab w:val="left" w:pos="425"/>
          <w:tab w:val="left" w:pos="567"/>
          <w:tab w:val="left" w:pos="709"/>
          <w:tab w:val="left" w:pos="2054"/>
        </w:tabs>
        <w:spacing w:after="0" w:line="240" w:lineRule="auto"/>
        <w:jc w:val="both"/>
        <w:rPr>
          <w:rFonts w:ascii="Times New Roman" w:eastAsia="Times New Roman" w:hAnsi="Times New Roman"/>
          <w:sz w:val="24"/>
          <w:szCs w:val="24"/>
        </w:rPr>
      </w:pPr>
    </w:p>
    <w:p w:rsidR="00125391" w:rsidRPr="002D4EF8" w:rsidRDefault="00125391" w:rsidP="00125391">
      <w:pPr>
        <w:tabs>
          <w:tab w:val="left" w:pos="425"/>
          <w:tab w:val="left" w:pos="567"/>
          <w:tab w:val="left" w:pos="709"/>
          <w:tab w:val="left" w:pos="2054"/>
        </w:tabs>
        <w:spacing w:after="0" w:line="240" w:lineRule="auto"/>
        <w:jc w:val="both"/>
        <w:rPr>
          <w:rFonts w:ascii="Times New Roman" w:eastAsia="Times New Roman" w:hAnsi="Times New Roman"/>
          <w:sz w:val="24"/>
          <w:szCs w:val="24"/>
        </w:rPr>
      </w:pPr>
    </w:p>
    <w:p w:rsidR="00125391" w:rsidRPr="002D4EF8" w:rsidRDefault="00125391" w:rsidP="00125391">
      <w:pPr>
        <w:tabs>
          <w:tab w:val="left" w:pos="6012"/>
        </w:tabs>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ab/>
      </w:r>
    </w:p>
    <w:p w:rsidR="00125391" w:rsidRPr="002D4EF8" w:rsidRDefault="00125391" w:rsidP="00125391">
      <w:pPr>
        <w:tabs>
          <w:tab w:val="left" w:pos="6012"/>
        </w:tabs>
        <w:spacing w:after="0" w:line="240" w:lineRule="auto"/>
        <w:jc w:val="both"/>
        <w:rPr>
          <w:rFonts w:ascii="Times New Roman" w:eastAsia="Times New Roman" w:hAnsi="Times New Roman"/>
          <w:sz w:val="24"/>
          <w:szCs w:val="24"/>
        </w:rPr>
      </w:pPr>
    </w:p>
    <w:p w:rsidR="00125391" w:rsidRPr="002D4EF8" w:rsidRDefault="00125391" w:rsidP="00125391">
      <w:pPr>
        <w:tabs>
          <w:tab w:val="left" w:pos="6012"/>
        </w:tabs>
        <w:spacing w:after="0" w:line="240" w:lineRule="auto"/>
        <w:jc w:val="both"/>
        <w:rPr>
          <w:rFonts w:ascii="Times New Roman" w:eastAsia="Times New Roman" w:hAnsi="Times New Roman"/>
          <w:sz w:val="24"/>
          <w:szCs w:val="24"/>
        </w:rPr>
      </w:pPr>
    </w:p>
    <w:p w:rsidR="00125391" w:rsidRPr="002D4EF8" w:rsidRDefault="00125391" w:rsidP="00125391">
      <w:pPr>
        <w:tabs>
          <w:tab w:val="left" w:pos="425"/>
          <w:tab w:val="left" w:pos="567"/>
          <w:tab w:val="left" w:pos="709"/>
          <w:tab w:val="left" w:pos="2054"/>
        </w:tabs>
        <w:spacing w:after="0" w:line="240" w:lineRule="auto"/>
        <w:jc w:val="both"/>
        <w:rPr>
          <w:rFonts w:ascii="Times New Roman" w:eastAsia="Times New Roman" w:hAnsi="Times New Roman"/>
          <w:sz w:val="24"/>
          <w:szCs w:val="24"/>
        </w:rPr>
      </w:pPr>
    </w:p>
    <w:p w:rsidR="00125391" w:rsidRPr="002D4EF8" w:rsidRDefault="00125391" w:rsidP="00125391">
      <w:pPr>
        <w:tabs>
          <w:tab w:val="left" w:pos="425"/>
          <w:tab w:val="left" w:pos="567"/>
          <w:tab w:val="left" w:pos="709"/>
          <w:tab w:val="left" w:pos="2054"/>
        </w:tabs>
        <w:spacing w:after="0" w:line="240" w:lineRule="auto"/>
        <w:jc w:val="both"/>
        <w:rPr>
          <w:rFonts w:ascii="Times New Roman" w:eastAsia="Times New Roman" w:hAnsi="Times New Roman"/>
          <w:sz w:val="24"/>
          <w:szCs w:val="24"/>
        </w:rPr>
      </w:pPr>
    </w:p>
    <w:p w:rsidR="00125391" w:rsidRPr="002D4EF8" w:rsidRDefault="00125391" w:rsidP="00125391">
      <w:pPr>
        <w:tabs>
          <w:tab w:val="left" w:pos="425"/>
          <w:tab w:val="left" w:pos="567"/>
          <w:tab w:val="left" w:pos="709"/>
          <w:tab w:val="left" w:pos="2054"/>
        </w:tabs>
        <w:spacing w:after="0" w:line="240" w:lineRule="auto"/>
        <w:jc w:val="both"/>
        <w:rPr>
          <w:rFonts w:ascii="Times New Roman" w:eastAsia="Times New Roman" w:hAnsi="Times New Roman"/>
          <w:sz w:val="24"/>
          <w:szCs w:val="24"/>
        </w:rPr>
      </w:pPr>
    </w:p>
    <w:p w:rsidR="00125391" w:rsidRPr="002D4EF8" w:rsidRDefault="00125391" w:rsidP="00125391">
      <w:pPr>
        <w:tabs>
          <w:tab w:val="left" w:pos="425"/>
          <w:tab w:val="left" w:pos="567"/>
          <w:tab w:val="left" w:pos="709"/>
          <w:tab w:val="left" w:pos="2054"/>
        </w:tabs>
        <w:spacing w:after="0" w:line="240" w:lineRule="auto"/>
        <w:jc w:val="both"/>
        <w:rPr>
          <w:rFonts w:ascii="Times New Roman" w:eastAsia="Times New Roman" w:hAnsi="Times New Roman"/>
          <w:sz w:val="24"/>
          <w:szCs w:val="24"/>
        </w:rPr>
      </w:pPr>
    </w:p>
    <w:p w:rsidR="00125391" w:rsidRPr="002D4EF8" w:rsidRDefault="00125391" w:rsidP="00125391">
      <w:pPr>
        <w:tabs>
          <w:tab w:val="left" w:pos="425"/>
          <w:tab w:val="left" w:pos="567"/>
          <w:tab w:val="left" w:pos="709"/>
          <w:tab w:val="left" w:pos="2054"/>
        </w:tabs>
        <w:spacing w:after="0" w:line="240" w:lineRule="auto"/>
        <w:jc w:val="both"/>
        <w:rPr>
          <w:rFonts w:ascii="Times New Roman" w:eastAsia="Times New Roman" w:hAnsi="Times New Roman"/>
          <w:sz w:val="24"/>
          <w:szCs w:val="24"/>
        </w:rPr>
      </w:pPr>
    </w:p>
    <w:p w:rsidR="00125391" w:rsidRPr="002D4EF8" w:rsidRDefault="00125391" w:rsidP="00125391">
      <w:pPr>
        <w:tabs>
          <w:tab w:val="left" w:pos="425"/>
          <w:tab w:val="left" w:pos="567"/>
          <w:tab w:val="left" w:pos="709"/>
          <w:tab w:val="left" w:pos="2054"/>
        </w:tabs>
        <w:spacing w:after="0" w:line="240" w:lineRule="auto"/>
        <w:jc w:val="both"/>
        <w:rPr>
          <w:rFonts w:ascii="Times New Roman" w:eastAsia="Times New Roman" w:hAnsi="Times New Roman"/>
          <w:sz w:val="24"/>
          <w:szCs w:val="24"/>
        </w:rPr>
      </w:pPr>
    </w:p>
    <w:p w:rsidR="00125391" w:rsidRPr="002D4EF8" w:rsidRDefault="00125391" w:rsidP="00125391">
      <w:pPr>
        <w:tabs>
          <w:tab w:val="left" w:pos="425"/>
          <w:tab w:val="left" w:pos="567"/>
          <w:tab w:val="left" w:pos="709"/>
          <w:tab w:val="left" w:pos="2054"/>
        </w:tabs>
        <w:spacing w:after="0" w:line="240" w:lineRule="auto"/>
        <w:jc w:val="both"/>
        <w:rPr>
          <w:rFonts w:ascii="Times New Roman" w:eastAsia="Times New Roman" w:hAnsi="Times New Roman"/>
          <w:sz w:val="24"/>
          <w:szCs w:val="24"/>
        </w:rPr>
      </w:pPr>
    </w:p>
    <w:p w:rsidR="00125391" w:rsidRDefault="00125391" w:rsidP="00125391">
      <w:pPr>
        <w:tabs>
          <w:tab w:val="left" w:pos="425"/>
          <w:tab w:val="left" w:pos="567"/>
          <w:tab w:val="left" w:pos="709"/>
          <w:tab w:val="left" w:pos="2054"/>
        </w:tabs>
        <w:spacing w:after="0" w:line="240" w:lineRule="auto"/>
        <w:jc w:val="both"/>
        <w:rPr>
          <w:rFonts w:ascii="Times New Roman" w:eastAsia="Times New Roman" w:hAnsi="Times New Roman"/>
          <w:sz w:val="24"/>
          <w:szCs w:val="24"/>
        </w:rPr>
      </w:pPr>
    </w:p>
    <w:p w:rsidR="00724C01" w:rsidRPr="002D4EF8" w:rsidRDefault="00724C01" w:rsidP="00125391">
      <w:pPr>
        <w:tabs>
          <w:tab w:val="left" w:pos="425"/>
          <w:tab w:val="left" w:pos="567"/>
          <w:tab w:val="left" w:pos="709"/>
          <w:tab w:val="left" w:pos="2054"/>
        </w:tabs>
        <w:spacing w:after="0" w:line="240" w:lineRule="auto"/>
        <w:jc w:val="both"/>
        <w:rPr>
          <w:rFonts w:ascii="Times New Roman" w:eastAsia="Times New Roman" w:hAnsi="Times New Roman"/>
          <w:sz w:val="24"/>
          <w:szCs w:val="24"/>
        </w:rPr>
      </w:pPr>
    </w:p>
    <w:bookmarkEnd w:id="169"/>
    <w:bookmarkEnd w:id="170"/>
    <w:bookmarkEnd w:id="171"/>
    <w:bookmarkEnd w:id="172"/>
    <w:p w:rsidR="00125391" w:rsidRPr="002D4EF8" w:rsidRDefault="00125391" w:rsidP="00125391">
      <w:pPr>
        <w:rPr>
          <w:rFonts w:ascii="Times New Roman" w:hAnsi="Times New Roman"/>
          <w:sz w:val="24"/>
          <w:szCs w:val="24"/>
        </w:rPr>
      </w:pPr>
    </w:p>
    <w:p w:rsidR="00CA70C0" w:rsidRPr="002D4EF8" w:rsidRDefault="00CA70C0" w:rsidP="00CA70C0">
      <w:pPr>
        <w:keepNext/>
        <w:tabs>
          <w:tab w:val="left" w:pos="4253"/>
        </w:tabs>
        <w:spacing w:after="0" w:line="240" w:lineRule="auto"/>
        <w:ind w:left="4253"/>
        <w:jc w:val="right"/>
        <w:outlineLvl w:val="0"/>
        <w:rPr>
          <w:rFonts w:ascii="Times New Roman" w:eastAsia="Times New Roman" w:hAnsi="Times New Roman"/>
          <w:b/>
          <w:iCs/>
          <w:sz w:val="24"/>
          <w:szCs w:val="24"/>
        </w:rPr>
      </w:pPr>
      <w:bookmarkStart w:id="198" w:name="_Toc391973209"/>
      <w:r w:rsidRPr="002D4EF8">
        <w:rPr>
          <w:rFonts w:ascii="Times New Roman" w:eastAsia="Times New Roman" w:hAnsi="Times New Roman"/>
          <w:b/>
          <w:iCs/>
          <w:sz w:val="24"/>
          <w:szCs w:val="24"/>
          <w:lang w:val="x-none"/>
        </w:rPr>
        <w:lastRenderedPageBreak/>
        <w:t xml:space="preserve">Приложение № </w:t>
      </w:r>
      <w:r w:rsidRPr="002D4EF8">
        <w:rPr>
          <w:rFonts w:ascii="Times New Roman" w:eastAsia="Times New Roman" w:hAnsi="Times New Roman"/>
          <w:b/>
          <w:iCs/>
          <w:sz w:val="24"/>
          <w:szCs w:val="24"/>
        </w:rPr>
        <w:t>4</w:t>
      </w:r>
      <w:bookmarkEnd w:id="198"/>
      <w:r w:rsidRPr="002D4EF8">
        <w:rPr>
          <w:rFonts w:ascii="Times New Roman" w:eastAsia="Times New Roman" w:hAnsi="Times New Roman"/>
          <w:b/>
          <w:iCs/>
          <w:sz w:val="24"/>
          <w:szCs w:val="24"/>
        </w:rPr>
        <w:t xml:space="preserve"> </w:t>
      </w:r>
    </w:p>
    <w:p w:rsidR="008A2D89" w:rsidRPr="002D4EF8" w:rsidRDefault="008A2D89" w:rsidP="008A2D89">
      <w:pPr>
        <w:spacing w:after="0" w:line="240" w:lineRule="auto"/>
        <w:ind w:left="5387"/>
        <w:jc w:val="both"/>
        <w:rPr>
          <w:rFonts w:ascii="Times New Roman" w:eastAsia="Times New Roman" w:hAnsi="Times New Roman"/>
          <w:b/>
          <w:sz w:val="24"/>
          <w:szCs w:val="24"/>
        </w:rPr>
      </w:pPr>
      <w:r w:rsidRPr="002D4EF8">
        <w:rPr>
          <w:rFonts w:ascii="Times New Roman" w:hAnsi="Times New Roman"/>
          <w:b/>
          <w:sz w:val="24"/>
          <w:szCs w:val="24"/>
        </w:rPr>
        <w:t xml:space="preserve">к Документации о проведении открытого одноэтапного </w:t>
      </w:r>
      <w:r w:rsidRPr="002D4EF8">
        <w:rPr>
          <w:rFonts w:ascii="Times New Roman" w:eastAsia="Times New Roman" w:hAnsi="Times New Roman"/>
          <w:b/>
          <w:sz w:val="24"/>
          <w:szCs w:val="24"/>
        </w:rPr>
        <w:t xml:space="preserve">запроса предложений </w:t>
      </w:r>
      <w:r w:rsidR="00CA6D70">
        <w:rPr>
          <w:rFonts w:ascii="Times New Roman" w:eastAsia="Times New Roman" w:hAnsi="Times New Roman"/>
          <w:b/>
          <w:sz w:val="24"/>
          <w:szCs w:val="24"/>
        </w:rPr>
        <w:t>на право заключения договора поставки трубной продукции с теплоизоляцией ППУ и комплектующими для нужд подразделений ОАО «Мурманэнергосбыт»</w:t>
      </w:r>
    </w:p>
    <w:p w:rsidR="008A2D89" w:rsidRPr="002D4EF8" w:rsidRDefault="008A2D89" w:rsidP="008204E5">
      <w:pPr>
        <w:tabs>
          <w:tab w:val="left" w:pos="4253"/>
        </w:tabs>
        <w:spacing w:after="0" w:line="240" w:lineRule="auto"/>
        <w:ind w:left="4253"/>
        <w:jc w:val="both"/>
        <w:rPr>
          <w:rFonts w:ascii="Times New Roman" w:hAnsi="Times New Roman"/>
          <w:b/>
          <w:bCs/>
          <w:color w:val="FF0000"/>
          <w:sz w:val="24"/>
          <w:szCs w:val="24"/>
        </w:rPr>
      </w:pPr>
    </w:p>
    <w:p w:rsidR="005710F4" w:rsidRPr="002D4EF8" w:rsidRDefault="005710F4" w:rsidP="005710F4">
      <w:pPr>
        <w:spacing w:after="0" w:line="360" w:lineRule="auto"/>
        <w:jc w:val="center"/>
        <w:rPr>
          <w:rFonts w:ascii="Times New Roman" w:hAnsi="Times New Roman"/>
          <w:b/>
          <w:bCs/>
          <w:sz w:val="24"/>
          <w:szCs w:val="24"/>
        </w:rPr>
      </w:pPr>
      <w:r w:rsidRPr="002D4EF8">
        <w:rPr>
          <w:rFonts w:ascii="Times New Roman" w:hAnsi="Times New Roman"/>
          <w:b/>
          <w:bCs/>
          <w:sz w:val="24"/>
          <w:szCs w:val="24"/>
        </w:rPr>
        <w:t xml:space="preserve">ДОГОВОР ПОСТАВКИ № </w:t>
      </w:r>
    </w:p>
    <w:tbl>
      <w:tblPr>
        <w:tblW w:w="0" w:type="auto"/>
        <w:tblInd w:w="-106" w:type="dxa"/>
        <w:tblLayout w:type="fixed"/>
        <w:tblLook w:val="0000" w:firstRow="0" w:lastRow="0" w:firstColumn="0" w:lastColumn="0" w:noHBand="0" w:noVBand="0"/>
      </w:tblPr>
      <w:tblGrid>
        <w:gridCol w:w="4261"/>
        <w:gridCol w:w="5309"/>
      </w:tblGrid>
      <w:tr w:rsidR="005710F4" w:rsidRPr="002D4EF8" w:rsidTr="005710F4">
        <w:trPr>
          <w:trHeight w:val="294"/>
        </w:trPr>
        <w:tc>
          <w:tcPr>
            <w:tcW w:w="4261" w:type="dxa"/>
          </w:tcPr>
          <w:p w:rsidR="005710F4" w:rsidRPr="002D4EF8" w:rsidRDefault="005710F4" w:rsidP="005710F4">
            <w:pPr>
              <w:suppressAutoHyphens w:val="0"/>
              <w:snapToGrid w:val="0"/>
              <w:spacing w:line="360" w:lineRule="auto"/>
              <w:jc w:val="both"/>
              <w:rPr>
                <w:rFonts w:ascii="Times New Roman" w:hAnsi="Times New Roman"/>
                <w:sz w:val="24"/>
                <w:szCs w:val="24"/>
                <w:lang w:eastAsia="ru-RU"/>
              </w:rPr>
            </w:pPr>
            <w:r w:rsidRPr="002D4EF8">
              <w:rPr>
                <w:rFonts w:ascii="Times New Roman" w:hAnsi="Times New Roman"/>
                <w:sz w:val="24"/>
                <w:szCs w:val="24"/>
                <w:lang w:eastAsia="ru-RU"/>
              </w:rPr>
              <w:t>г. Мурманск</w:t>
            </w:r>
          </w:p>
        </w:tc>
        <w:tc>
          <w:tcPr>
            <w:tcW w:w="5309" w:type="dxa"/>
          </w:tcPr>
          <w:p w:rsidR="005710F4" w:rsidRPr="002D4EF8" w:rsidRDefault="005710F4" w:rsidP="005710F4">
            <w:pPr>
              <w:suppressAutoHyphens w:val="0"/>
              <w:snapToGrid w:val="0"/>
              <w:spacing w:line="360" w:lineRule="auto"/>
              <w:jc w:val="right"/>
              <w:rPr>
                <w:rFonts w:ascii="Times New Roman" w:hAnsi="Times New Roman"/>
                <w:sz w:val="24"/>
                <w:szCs w:val="24"/>
                <w:lang w:eastAsia="ru-RU"/>
              </w:rPr>
            </w:pPr>
            <w:r w:rsidRPr="002D4EF8">
              <w:rPr>
                <w:rFonts w:ascii="Times New Roman" w:hAnsi="Times New Roman"/>
                <w:sz w:val="24"/>
                <w:szCs w:val="24"/>
                <w:lang w:eastAsia="ru-RU"/>
              </w:rPr>
              <w:t>«___»________ 201_ г.</w:t>
            </w:r>
          </w:p>
        </w:tc>
      </w:tr>
    </w:tbl>
    <w:p w:rsidR="005710F4" w:rsidRPr="002D4EF8" w:rsidRDefault="00465E18" w:rsidP="00465E18">
      <w:pPr>
        <w:suppressAutoHyphens w:val="0"/>
        <w:spacing w:line="360" w:lineRule="auto"/>
        <w:jc w:val="both"/>
        <w:rPr>
          <w:rFonts w:ascii="Times New Roman" w:hAnsi="Times New Roman"/>
          <w:sz w:val="24"/>
          <w:szCs w:val="24"/>
          <w:lang w:eastAsia="ru-RU"/>
        </w:rPr>
      </w:pPr>
      <w:r>
        <w:rPr>
          <w:rFonts w:ascii="Times New Roman" w:hAnsi="Times New Roman"/>
          <w:b/>
          <w:bCs/>
          <w:sz w:val="24"/>
          <w:szCs w:val="24"/>
          <w:lang w:eastAsia="ru-RU"/>
        </w:rPr>
        <w:t xml:space="preserve">                   </w:t>
      </w:r>
      <w:proofErr w:type="gramStart"/>
      <w:r w:rsidR="005710F4" w:rsidRPr="002D4EF8">
        <w:rPr>
          <w:rFonts w:ascii="Times New Roman" w:hAnsi="Times New Roman"/>
          <w:b/>
          <w:bCs/>
          <w:sz w:val="24"/>
          <w:szCs w:val="24"/>
          <w:lang w:eastAsia="ru-RU"/>
        </w:rPr>
        <w:t>Открытое акционерное общество «Мурманэнергосбыт (ОАО «Мурманэнергосбыт»)</w:t>
      </w:r>
      <w:r w:rsidR="005710F4" w:rsidRPr="002D4EF8">
        <w:rPr>
          <w:rFonts w:ascii="Times New Roman" w:hAnsi="Times New Roman"/>
          <w:sz w:val="24"/>
          <w:szCs w:val="24"/>
          <w:lang w:eastAsia="ru-RU"/>
        </w:rPr>
        <w:t xml:space="preserve">, именуемое в дальнейшем «Покупатель», в лице </w:t>
      </w:r>
      <w:r w:rsidR="005710F4" w:rsidRPr="00917B45">
        <w:rPr>
          <w:rFonts w:ascii="Times New Roman" w:hAnsi="Times New Roman"/>
          <w:sz w:val="24"/>
          <w:szCs w:val="24"/>
          <w:shd w:val="clear" w:color="auto" w:fill="FFFFFF" w:themeFill="background1"/>
          <w:lang w:eastAsia="ru-RU"/>
        </w:rPr>
        <w:t>______________________</w:t>
      </w:r>
      <w:r w:rsidR="005710F4" w:rsidRPr="002D4EF8">
        <w:rPr>
          <w:rFonts w:ascii="Times New Roman" w:hAnsi="Times New Roman"/>
          <w:sz w:val="24"/>
          <w:szCs w:val="24"/>
          <w:lang w:eastAsia="ru-RU"/>
        </w:rPr>
        <w:t xml:space="preserve">, действующего на основании </w:t>
      </w:r>
      <w:r w:rsidR="005710F4" w:rsidRPr="00917B45">
        <w:rPr>
          <w:rFonts w:ascii="Times New Roman" w:hAnsi="Times New Roman"/>
          <w:sz w:val="24"/>
          <w:szCs w:val="24"/>
          <w:lang w:eastAsia="ru-RU"/>
        </w:rPr>
        <w:t>__________________,</w:t>
      </w:r>
      <w:r w:rsidR="005710F4" w:rsidRPr="002D4EF8">
        <w:rPr>
          <w:rFonts w:ascii="Times New Roman" w:hAnsi="Times New Roman"/>
          <w:sz w:val="24"/>
          <w:szCs w:val="24"/>
          <w:lang w:eastAsia="ru-RU"/>
        </w:rPr>
        <w:t xml:space="preserve"> с одной стороны, и ____________(_______), именуемый в дальнейшем «Поставщик»</w:t>
      </w:r>
      <w:r w:rsidR="005710F4" w:rsidRPr="002D4EF8">
        <w:rPr>
          <w:rFonts w:ascii="Times New Roman" w:hAnsi="Times New Roman"/>
          <w:b/>
          <w:bCs/>
          <w:sz w:val="24"/>
          <w:szCs w:val="24"/>
          <w:lang w:eastAsia="ru-RU"/>
        </w:rPr>
        <w:t>,</w:t>
      </w:r>
      <w:r w:rsidR="005710F4" w:rsidRPr="002D4EF8">
        <w:rPr>
          <w:rFonts w:ascii="Times New Roman" w:hAnsi="Times New Roman"/>
          <w:sz w:val="24"/>
          <w:szCs w:val="24"/>
          <w:lang w:eastAsia="ru-RU"/>
        </w:rPr>
        <w:t xml:space="preserve"> в лице _______________, действующего на основании ___________, с другой стороны, вместе именуемые «Стороны», заключили настоящий Договор поставки (далее – «Договор») о нижеследующем:</w:t>
      </w:r>
      <w:proofErr w:type="gramEnd"/>
    </w:p>
    <w:p w:rsidR="005710F4" w:rsidRPr="002D4EF8" w:rsidRDefault="005710F4" w:rsidP="005710F4">
      <w:pPr>
        <w:numPr>
          <w:ilvl w:val="0"/>
          <w:numId w:val="48"/>
        </w:numPr>
        <w:suppressAutoHyphens w:val="0"/>
        <w:spacing w:after="0" w:line="360" w:lineRule="auto"/>
        <w:jc w:val="center"/>
        <w:rPr>
          <w:rFonts w:ascii="Times New Roman" w:eastAsia="Times New Roman" w:hAnsi="Times New Roman"/>
          <w:b/>
          <w:bCs/>
          <w:sz w:val="24"/>
          <w:szCs w:val="24"/>
          <w:lang w:eastAsia="ru-RU"/>
        </w:rPr>
      </w:pPr>
      <w:r w:rsidRPr="002D4EF8">
        <w:rPr>
          <w:rFonts w:ascii="Times New Roman" w:eastAsia="Times New Roman" w:hAnsi="Times New Roman"/>
          <w:b/>
          <w:sz w:val="24"/>
          <w:szCs w:val="24"/>
        </w:rPr>
        <w:t>Предмет Договора</w:t>
      </w:r>
    </w:p>
    <w:p w:rsidR="005710F4" w:rsidRPr="002D4EF8" w:rsidRDefault="005710F4" w:rsidP="005710F4">
      <w:pPr>
        <w:numPr>
          <w:ilvl w:val="1"/>
          <w:numId w:val="48"/>
        </w:numPr>
        <w:tabs>
          <w:tab w:val="left" w:pos="0"/>
          <w:tab w:val="left" w:pos="993"/>
        </w:tabs>
        <w:suppressAutoHyphens w:val="0"/>
        <w:spacing w:after="0" w:line="360" w:lineRule="auto"/>
        <w:ind w:left="0" w:firstLine="567"/>
        <w:jc w:val="both"/>
        <w:rPr>
          <w:rFonts w:ascii="Times New Roman" w:eastAsia="Times New Roman" w:hAnsi="Times New Roman"/>
          <w:sz w:val="24"/>
          <w:szCs w:val="24"/>
          <w:lang w:eastAsia="ru-RU"/>
        </w:rPr>
      </w:pPr>
      <w:r w:rsidRPr="002D4EF8">
        <w:rPr>
          <w:rFonts w:ascii="Times New Roman" w:eastAsia="Times New Roman" w:hAnsi="Times New Roman"/>
          <w:sz w:val="24"/>
          <w:szCs w:val="24"/>
          <w:lang w:eastAsia="ru-RU"/>
        </w:rPr>
        <w:t xml:space="preserve"> Поставщик обязуется передать в собственность Покупателя принадлежащие Поставщику на праве собственности </w:t>
      </w:r>
      <w:r w:rsidR="003A1FB8" w:rsidRPr="00F73E96">
        <w:rPr>
          <w:rFonts w:ascii="Times New Roman" w:eastAsia="Times New Roman" w:hAnsi="Times New Roman"/>
          <w:b/>
          <w:sz w:val="24"/>
          <w:szCs w:val="24"/>
          <w:lang w:eastAsia="ru-RU"/>
        </w:rPr>
        <w:t>трубную продукцию с теплоизоляцией ППУ и комплектующими</w:t>
      </w:r>
      <w:r w:rsidR="003A1FB8" w:rsidRPr="003A1FB8">
        <w:rPr>
          <w:rFonts w:ascii="Times New Roman" w:eastAsia="Times New Roman" w:hAnsi="Times New Roman"/>
          <w:b/>
          <w:sz w:val="24"/>
          <w:szCs w:val="24"/>
          <w:lang w:eastAsia="ru-RU"/>
        </w:rPr>
        <w:t xml:space="preserve"> </w:t>
      </w:r>
      <w:r w:rsidRPr="002D4EF8">
        <w:rPr>
          <w:rFonts w:ascii="Times New Roman" w:eastAsia="Times New Roman" w:hAnsi="Times New Roman"/>
          <w:color w:val="000000"/>
          <w:sz w:val="24"/>
          <w:szCs w:val="24"/>
          <w:lang w:eastAsia="ru-RU"/>
        </w:rPr>
        <w:t xml:space="preserve">(далее по тексту - </w:t>
      </w:r>
      <w:r w:rsidRPr="002D4EF8">
        <w:rPr>
          <w:rFonts w:ascii="Times New Roman" w:eastAsia="Times New Roman" w:hAnsi="Times New Roman"/>
          <w:sz w:val="24"/>
          <w:szCs w:val="24"/>
          <w:lang w:eastAsia="ru-RU"/>
        </w:rPr>
        <w:t>Товар), а Покупатель обязуется принять и оплатить Товар в соответствии с условиями настоящего Договора. Поставщик гарантирует, что Товар, являющийся объектом поставки, не находится в залоге или под арестом, свободен от любых прав и притязаний третьих лиц.</w:t>
      </w:r>
    </w:p>
    <w:p w:rsidR="005710F4" w:rsidRPr="002D4EF8" w:rsidRDefault="005710F4" w:rsidP="005710F4">
      <w:pPr>
        <w:numPr>
          <w:ilvl w:val="1"/>
          <w:numId w:val="48"/>
        </w:numPr>
        <w:tabs>
          <w:tab w:val="left" w:pos="0"/>
          <w:tab w:val="left" w:pos="993"/>
        </w:tabs>
        <w:suppressAutoHyphens w:val="0"/>
        <w:spacing w:after="0" w:line="360" w:lineRule="auto"/>
        <w:ind w:left="0" w:firstLine="567"/>
        <w:jc w:val="both"/>
        <w:rPr>
          <w:rFonts w:ascii="Times New Roman" w:eastAsia="Times New Roman" w:hAnsi="Times New Roman"/>
          <w:sz w:val="24"/>
          <w:szCs w:val="24"/>
          <w:lang w:eastAsia="ru-RU"/>
        </w:rPr>
      </w:pPr>
      <w:r w:rsidRPr="002D4EF8">
        <w:rPr>
          <w:rFonts w:ascii="Times New Roman" w:eastAsia="Times New Roman" w:hAnsi="Times New Roman"/>
          <w:sz w:val="24"/>
          <w:szCs w:val="24"/>
          <w:lang w:eastAsia="ru-RU"/>
        </w:rPr>
        <w:t xml:space="preserve"> Качество приобретаемого Товара должно соответствовать ГОСТам и стандартам и подтверждаться сертификатами качества, предусмотренными действующим законодательством РФ.</w:t>
      </w:r>
    </w:p>
    <w:p w:rsidR="005710F4" w:rsidRPr="002D4EF8" w:rsidRDefault="005710F4" w:rsidP="005710F4">
      <w:pPr>
        <w:numPr>
          <w:ilvl w:val="1"/>
          <w:numId w:val="48"/>
        </w:numPr>
        <w:tabs>
          <w:tab w:val="left" w:pos="0"/>
          <w:tab w:val="left" w:pos="993"/>
        </w:tabs>
        <w:suppressAutoHyphens w:val="0"/>
        <w:spacing w:after="0" w:line="360" w:lineRule="auto"/>
        <w:ind w:left="0" w:firstLine="567"/>
        <w:jc w:val="both"/>
        <w:rPr>
          <w:rFonts w:ascii="Times New Roman" w:eastAsia="Times New Roman" w:hAnsi="Times New Roman"/>
          <w:sz w:val="24"/>
          <w:szCs w:val="24"/>
          <w:lang w:eastAsia="ru-RU"/>
        </w:rPr>
      </w:pPr>
      <w:r w:rsidRPr="002D4EF8">
        <w:rPr>
          <w:rFonts w:ascii="Times New Roman" w:eastAsia="Times New Roman" w:hAnsi="Times New Roman"/>
          <w:color w:val="000000"/>
          <w:sz w:val="24"/>
          <w:szCs w:val="24"/>
          <w:lang w:eastAsia="ru-RU"/>
        </w:rPr>
        <w:t xml:space="preserve"> Настоящий договор заключен в соответствии с Федеральным законом от 18 июля 2011 г. N 223-ФЗ «О закупках товаров, работ, услуг отдельными видами юридических лиц», Положением о закупке товаров, работ, услуг ОАО «Мурманэнергосбыт», на основании _________________ №___ от __.__.20__.</w:t>
      </w:r>
    </w:p>
    <w:p w:rsidR="005710F4" w:rsidRPr="002D4EF8" w:rsidRDefault="005710F4" w:rsidP="005710F4">
      <w:pPr>
        <w:numPr>
          <w:ilvl w:val="1"/>
          <w:numId w:val="48"/>
        </w:numPr>
        <w:tabs>
          <w:tab w:val="left" w:pos="0"/>
          <w:tab w:val="left" w:pos="993"/>
        </w:tabs>
        <w:suppressAutoHyphens w:val="0"/>
        <w:spacing w:after="0" w:line="360" w:lineRule="auto"/>
        <w:ind w:left="0" w:firstLine="567"/>
        <w:jc w:val="both"/>
        <w:rPr>
          <w:rFonts w:ascii="Times New Roman" w:eastAsia="Times New Roman" w:hAnsi="Times New Roman"/>
          <w:sz w:val="24"/>
          <w:szCs w:val="24"/>
          <w:lang w:eastAsia="ru-RU"/>
        </w:rPr>
      </w:pPr>
      <w:r w:rsidRPr="002D4EF8">
        <w:rPr>
          <w:rFonts w:ascii="Times New Roman" w:eastAsia="Times New Roman" w:hAnsi="Times New Roman"/>
          <w:color w:val="000000"/>
          <w:sz w:val="24"/>
          <w:szCs w:val="24"/>
          <w:lang w:eastAsia="ru-RU"/>
        </w:rPr>
        <w:t xml:space="preserve"> Существенными условиями Договора в соответствии </w:t>
      </w:r>
      <w:proofErr w:type="gramStart"/>
      <w:r w:rsidRPr="002D4EF8">
        <w:rPr>
          <w:rFonts w:ascii="Times New Roman" w:eastAsia="Times New Roman" w:hAnsi="Times New Roman"/>
          <w:color w:val="000000"/>
          <w:sz w:val="24"/>
          <w:szCs w:val="24"/>
          <w:lang w:eastAsia="ru-RU"/>
        </w:rPr>
        <w:t>с</w:t>
      </w:r>
      <w:proofErr w:type="gramEnd"/>
      <w:r w:rsidRPr="002D4EF8">
        <w:rPr>
          <w:rFonts w:ascii="Times New Roman" w:eastAsia="Times New Roman" w:hAnsi="Times New Roman"/>
          <w:color w:val="000000"/>
          <w:sz w:val="24"/>
          <w:szCs w:val="24"/>
          <w:lang w:eastAsia="ru-RU"/>
        </w:rPr>
        <w:t xml:space="preserve"> _________________ № ___ от __.__.2013 являются:</w:t>
      </w:r>
    </w:p>
    <w:p w:rsidR="005710F4" w:rsidRPr="002D4EF8" w:rsidRDefault="005710F4" w:rsidP="005710F4">
      <w:pPr>
        <w:tabs>
          <w:tab w:val="left" w:pos="0"/>
          <w:tab w:val="left" w:pos="993"/>
        </w:tabs>
        <w:spacing w:after="0" w:line="360" w:lineRule="auto"/>
        <w:ind w:firstLine="567"/>
        <w:jc w:val="both"/>
        <w:rPr>
          <w:rFonts w:ascii="Times New Roman" w:eastAsia="Times New Roman" w:hAnsi="Times New Roman"/>
          <w:color w:val="000000"/>
          <w:sz w:val="24"/>
          <w:szCs w:val="24"/>
          <w:lang w:eastAsia="ru-RU"/>
        </w:rPr>
      </w:pPr>
      <w:r w:rsidRPr="002D4EF8">
        <w:rPr>
          <w:rFonts w:ascii="Times New Roman" w:eastAsia="Times New Roman" w:hAnsi="Times New Roman"/>
          <w:color w:val="000000"/>
          <w:sz w:val="24"/>
          <w:szCs w:val="24"/>
          <w:lang w:eastAsia="ru-RU"/>
        </w:rPr>
        <w:t>1.4.1. Сведения о цене договора: общая цена договора (цена (стоимость) поставляемого Товара) составляет ______ рублей _____ копеек</w:t>
      </w:r>
      <w:r w:rsidRPr="002D4EF8">
        <w:rPr>
          <w:rFonts w:ascii="Times New Roman" w:eastAsia="Times New Roman" w:hAnsi="Times New Roman"/>
          <w:i/>
          <w:iCs/>
          <w:color w:val="000000"/>
          <w:sz w:val="24"/>
          <w:szCs w:val="24"/>
          <w:lang w:eastAsia="ru-RU"/>
        </w:rPr>
        <w:t xml:space="preserve"> </w:t>
      </w:r>
      <w:r w:rsidRPr="002D4EF8">
        <w:rPr>
          <w:rFonts w:ascii="Times New Roman" w:eastAsia="Times New Roman" w:hAnsi="Times New Roman"/>
          <w:color w:val="000000"/>
          <w:sz w:val="24"/>
          <w:szCs w:val="24"/>
          <w:lang w:eastAsia="ru-RU"/>
        </w:rPr>
        <w:t>(</w:t>
      </w:r>
      <w:r w:rsidRPr="002D4EF8">
        <w:rPr>
          <w:rFonts w:ascii="Times New Roman" w:eastAsia="Times New Roman" w:hAnsi="Times New Roman"/>
          <w:i/>
          <w:color w:val="000000"/>
          <w:sz w:val="24"/>
          <w:szCs w:val="24"/>
          <w:lang w:eastAsia="ru-RU"/>
        </w:rPr>
        <w:t>Цифрами и п</w:t>
      </w:r>
      <w:r w:rsidRPr="002D4EF8">
        <w:rPr>
          <w:rFonts w:ascii="Times New Roman" w:eastAsia="Times New Roman" w:hAnsi="Times New Roman"/>
          <w:i/>
          <w:iCs/>
          <w:color w:val="000000"/>
          <w:sz w:val="24"/>
          <w:szCs w:val="24"/>
          <w:lang w:eastAsia="ru-RU"/>
        </w:rPr>
        <w:t>рописью с большой буквы</w:t>
      </w:r>
      <w:r w:rsidRPr="002D4EF8">
        <w:rPr>
          <w:rFonts w:ascii="Times New Roman" w:eastAsia="Times New Roman" w:hAnsi="Times New Roman"/>
          <w:color w:val="000000"/>
          <w:sz w:val="24"/>
          <w:szCs w:val="24"/>
          <w:lang w:eastAsia="ru-RU"/>
        </w:rPr>
        <w:t>). Цена за 1 единицу Товара указана в приложении №__ к настоящему Договору (Спецификации).</w:t>
      </w:r>
    </w:p>
    <w:p w:rsidR="005710F4" w:rsidRPr="00917B45" w:rsidRDefault="005710F4" w:rsidP="005710F4">
      <w:pPr>
        <w:tabs>
          <w:tab w:val="left" w:pos="0"/>
          <w:tab w:val="left" w:pos="993"/>
        </w:tabs>
        <w:spacing w:after="0" w:line="360" w:lineRule="auto"/>
        <w:ind w:firstLine="567"/>
        <w:jc w:val="both"/>
        <w:rPr>
          <w:rFonts w:ascii="Times New Roman" w:eastAsia="Times New Roman" w:hAnsi="Times New Roman"/>
          <w:sz w:val="24"/>
          <w:szCs w:val="24"/>
          <w:lang w:eastAsia="ru-RU"/>
        </w:rPr>
      </w:pPr>
      <w:r w:rsidRPr="002D4EF8">
        <w:rPr>
          <w:rFonts w:ascii="Times New Roman" w:eastAsia="Times New Roman" w:hAnsi="Times New Roman"/>
          <w:color w:val="000000"/>
          <w:sz w:val="24"/>
          <w:szCs w:val="24"/>
          <w:lang w:eastAsia="ru-RU"/>
        </w:rPr>
        <w:t>1.4.2. Общее количество поставляемого Товара:</w:t>
      </w:r>
      <w:r w:rsidR="001B0F68" w:rsidRPr="001B0F68">
        <w:t xml:space="preserve"> </w:t>
      </w:r>
      <w:r w:rsidR="001B0F68" w:rsidRPr="001B0F68">
        <w:rPr>
          <w:rFonts w:ascii="Times New Roman" w:eastAsia="Times New Roman" w:hAnsi="Times New Roman"/>
          <w:sz w:val="24"/>
          <w:szCs w:val="24"/>
          <w:lang w:eastAsia="ru-RU"/>
        </w:rPr>
        <w:t>19064</w:t>
      </w:r>
      <w:r w:rsidR="001B0F68">
        <w:rPr>
          <w:rFonts w:ascii="Times New Roman" w:eastAsia="Times New Roman" w:hAnsi="Times New Roman"/>
          <w:sz w:val="24"/>
          <w:szCs w:val="24"/>
          <w:lang w:eastAsia="ru-RU"/>
        </w:rPr>
        <w:t xml:space="preserve"> ед. </w:t>
      </w:r>
      <w:r w:rsidRPr="00917B45">
        <w:rPr>
          <w:rFonts w:ascii="Times New Roman" w:eastAsia="Times New Roman" w:hAnsi="Times New Roman"/>
          <w:sz w:val="24"/>
          <w:szCs w:val="24"/>
          <w:lang w:eastAsia="ru-RU"/>
        </w:rPr>
        <w:t>Расшифровка количества Товара указана в приложении №</w:t>
      </w:r>
      <w:r w:rsidR="00EE0A2F" w:rsidRPr="00917B45">
        <w:rPr>
          <w:rFonts w:ascii="Times New Roman" w:eastAsia="Times New Roman" w:hAnsi="Times New Roman"/>
          <w:sz w:val="24"/>
          <w:szCs w:val="24"/>
          <w:lang w:eastAsia="ru-RU"/>
        </w:rPr>
        <w:t xml:space="preserve"> 1</w:t>
      </w:r>
      <w:r w:rsidRPr="00917B45">
        <w:rPr>
          <w:rFonts w:ascii="Times New Roman" w:eastAsia="Times New Roman" w:hAnsi="Times New Roman"/>
          <w:sz w:val="24"/>
          <w:szCs w:val="24"/>
          <w:lang w:eastAsia="ru-RU"/>
        </w:rPr>
        <w:t xml:space="preserve"> к настоящему Договору (Спецификации).</w:t>
      </w:r>
    </w:p>
    <w:p w:rsidR="00465E18" w:rsidRPr="00917B45" w:rsidRDefault="00EE0A2F" w:rsidP="00EE0A2F">
      <w:pPr>
        <w:tabs>
          <w:tab w:val="left" w:pos="6987"/>
        </w:tabs>
        <w:autoSpaceDE w:val="0"/>
        <w:jc w:val="both"/>
        <w:rPr>
          <w:rFonts w:ascii="Times New Roman" w:eastAsia="Times New Roman" w:hAnsi="Times New Roman"/>
          <w:b/>
          <w:bCs/>
          <w:sz w:val="24"/>
          <w:szCs w:val="24"/>
          <w:lang w:eastAsia="zh-CN"/>
        </w:rPr>
      </w:pPr>
      <w:r w:rsidRPr="00917B45">
        <w:rPr>
          <w:rFonts w:ascii="Times New Roman" w:eastAsia="Times New Roman" w:hAnsi="Times New Roman"/>
          <w:sz w:val="24"/>
          <w:szCs w:val="24"/>
          <w:lang w:eastAsia="ru-RU"/>
        </w:rPr>
        <w:lastRenderedPageBreak/>
        <w:t xml:space="preserve">        </w:t>
      </w:r>
      <w:r w:rsidR="005710F4" w:rsidRPr="00917B45">
        <w:rPr>
          <w:rFonts w:ascii="Times New Roman" w:eastAsia="Times New Roman" w:hAnsi="Times New Roman"/>
          <w:sz w:val="24"/>
          <w:szCs w:val="24"/>
          <w:lang w:eastAsia="ru-RU"/>
        </w:rPr>
        <w:t xml:space="preserve">1.4.3. Срок поставки: </w:t>
      </w:r>
      <w:r w:rsidRPr="00917B45">
        <w:rPr>
          <w:rFonts w:ascii="Times New Roman" w:eastAsia="Times New Roman" w:hAnsi="Times New Roman"/>
          <w:sz w:val="24"/>
          <w:szCs w:val="24"/>
          <w:lang w:eastAsia="zh-CN"/>
        </w:rPr>
        <w:t xml:space="preserve">в течение </w:t>
      </w:r>
      <w:r w:rsidR="00943009">
        <w:rPr>
          <w:rFonts w:ascii="Times New Roman" w:eastAsia="Times New Roman" w:hAnsi="Times New Roman"/>
          <w:sz w:val="24"/>
          <w:szCs w:val="24"/>
          <w:lang w:eastAsia="zh-CN"/>
        </w:rPr>
        <w:t>20</w:t>
      </w:r>
      <w:r w:rsidRPr="00917B45">
        <w:rPr>
          <w:rFonts w:ascii="Times New Roman" w:eastAsia="Times New Roman" w:hAnsi="Times New Roman"/>
          <w:sz w:val="24"/>
          <w:szCs w:val="24"/>
          <w:lang w:eastAsia="zh-CN"/>
        </w:rPr>
        <w:t xml:space="preserve"> календарных дней после получения заявки от Заказчика. Заявки направляются  по 31 октября 2014г.</w:t>
      </w:r>
    </w:p>
    <w:p w:rsidR="00EE0A2F" w:rsidRPr="00917B45" w:rsidRDefault="00465E18" w:rsidP="00EE0A2F">
      <w:pPr>
        <w:tabs>
          <w:tab w:val="left" w:pos="6987"/>
        </w:tabs>
        <w:autoSpaceDE w:val="0"/>
        <w:jc w:val="both"/>
        <w:rPr>
          <w:rFonts w:ascii="Times New Roman" w:eastAsia="Times New Roman" w:hAnsi="Times New Roman"/>
          <w:b/>
          <w:bCs/>
          <w:sz w:val="24"/>
          <w:szCs w:val="24"/>
          <w:lang w:eastAsia="zh-CN"/>
        </w:rPr>
      </w:pPr>
      <w:r w:rsidRPr="00917B45">
        <w:rPr>
          <w:rFonts w:ascii="Times New Roman" w:eastAsia="Times New Roman" w:hAnsi="Times New Roman"/>
          <w:b/>
          <w:bCs/>
          <w:sz w:val="24"/>
          <w:szCs w:val="24"/>
          <w:lang w:eastAsia="zh-CN"/>
        </w:rPr>
        <w:t xml:space="preserve">        </w:t>
      </w:r>
      <w:r w:rsidR="005710F4" w:rsidRPr="00917B45">
        <w:rPr>
          <w:rFonts w:ascii="Times New Roman" w:eastAsia="Times New Roman" w:hAnsi="Times New Roman"/>
          <w:sz w:val="24"/>
          <w:szCs w:val="24"/>
          <w:lang w:eastAsia="ru-RU"/>
        </w:rPr>
        <w:t xml:space="preserve">1.4.4. Место поставки: </w:t>
      </w:r>
      <w:r w:rsidR="00EE0A2F" w:rsidRPr="00917B45">
        <w:rPr>
          <w:rFonts w:ascii="Times New Roman" w:eastAsia="Times New Roman" w:hAnsi="Times New Roman"/>
          <w:sz w:val="24"/>
          <w:szCs w:val="24"/>
          <w:lang w:eastAsia="zh-CN"/>
        </w:rPr>
        <w:t xml:space="preserve">г. Мурманск, ул. </w:t>
      </w:r>
      <w:proofErr w:type="gramStart"/>
      <w:r w:rsidR="00EE0A2F" w:rsidRPr="00917B45">
        <w:rPr>
          <w:rFonts w:ascii="Times New Roman" w:eastAsia="Times New Roman" w:hAnsi="Times New Roman"/>
          <w:sz w:val="24"/>
          <w:szCs w:val="24"/>
          <w:lang w:eastAsia="zh-CN"/>
        </w:rPr>
        <w:t>Промышленная</w:t>
      </w:r>
      <w:proofErr w:type="gramEnd"/>
      <w:r w:rsidR="00EE0A2F" w:rsidRPr="00917B45">
        <w:rPr>
          <w:rFonts w:ascii="Times New Roman" w:eastAsia="Times New Roman" w:hAnsi="Times New Roman"/>
          <w:sz w:val="24"/>
          <w:szCs w:val="24"/>
          <w:lang w:eastAsia="zh-CN"/>
        </w:rPr>
        <w:t>, д. 15.</w:t>
      </w:r>
    </w:p>
    <w:p w:rsidR="00917B45" w:rsidRDefault="00EE0A2F" w:rsidP="00EE0A2F">
      <w:pPr>
        <w:tabs>
          <w:tab w:val="left" w:pos="0"/>
          <w:tab w:val="left" w:pos="993"/>
        </w:tabs>
        <w:spacing w:after="0" w:line="360" w:lineRule="auto"/>
        <w:jc w:val="both"/>
        <w:rPr>
          <w:rFonts w:ascii="Times New Roman" w:eastAsia="Times New Roman" w:hAnsi="Times New Roman"/>
          <w:sz w:val="24"/>
          <w:szCs w:val="24"/>
        </w:rPr>
      </w:pPr>
      <w:r w:rsidRPr="002D4EF8">
        <w:rPr>
          <w:rFonts w:ascii="Times New Roman" w:eastAsia="Times New Roman" w:hAnsi="Times New Roman"/>
          <w:color w:val="000000"/>
          <w:sz w:val="24"/>
          <w:szCs w:val="24"/>
          <w:lang w:eastAsia="ru-RU"/>
        </w:rPr>
        <w:t xml:space="preserve">         </w:t>
      </w:r>
      <w:r w:rsidR="005710F4" w:rsidRPr="002D4EF8">
        <w:rPr>
          <w:rFonts w:ascii="Times New Roman" w:eastAsia="Times New Roman" w:hAnsi="Times New Roman"/>
          <w:color w:val="000000"/>
          <w:sz w:val="24"/>
          <w:szCs w:val="24"/>
          <w:lang w:eastAsia="ru-RU"/>
        </w:rPr>
        <w:t>1.4.5. Особые условия:</w:t>
      </w:r>
      <w:r w:rsidR="005710F4" w:rsidRPr="002D4EF8">
        <w:rPr>
          <w:rFonts w:ascii="Times New Roman" w:eastAsia="Times New Roman" w:hAnsi="Times New Roman"/>
          <w:sz w:val="24"/>
          <w:szCs w:val="24"/>
        </w:rPr>
        <w:t xml:space="preserve"> </w:t>
      </w:r>
    </w:p>
    <w:p w:rsidR="00943009" w:rsidRPr="00943009" w:rsidRDefault="00917B45" w:rsidP="00943009">
      <w:pPr>
        <w:tabs>
          <w:tab w:val="left" w:pos="0"/>
          <w:tab w:val="left" w:pos="993"/>
        </w:tabs>
        <w:spacing w:after="0" w:line="360" w:lineRule="auto"/>
        <w:ind w:firstLine="567"/>
        <w:jc w:val="both"/>
        <w:rPr>
          <w:rFonts w:ascii="Times New Roman" w:eastAsia="Times New Roman" w:hAnsi="Times New Roman"/>
          <w:b/>
          <w:color w:val="000000"/>
          <w:sz w:val="24"/>
          <w:szCs w:val="24"/>
          <w:lang w:eastAsia="ru-RU"/>
        </w:rPr>
      </w:pPr>
      <w:r>
        <w:rPr>
          <w:rFonts w:ascii="Times New Roman" w:eastAsia="Times New Roman" w:hAnsi="Times New Roman"/>
          <w:sz w:val="24"/>
          <w:szCs w:val="24"/>
        </w:rPr>
        <w:t xml:space="preserve">1.4.5.1. </w:t>
      </w:r>
      <w:r w:rsidR="00943009" w:rsidRPr="00943009">
        <w:rPr>
          <w:rFonts w:ascii="Times New Roman" w:eastAsia="Times New Roman" w:hAnsi="Times New Roman"/>
          <w:color w:val="000000"/>
          <w:sz w:val="24"/>
          <w:szCs w:val="24"/>
          <w:lang w:eastAsia="ru-RU"/>
        </w:rPr>
        <w:t>Поставка осуществляется</w:t>
      </w:r>
      <w:r w:rsidR="00943009" w:rsidRPr="00943009">
        <w:rPr>
          <w:rFonts w:ascii="Times New Roman" w:eastAsia="Times New Roman" w:hAnsi="Times New Roman"/>
          <w:b/>
          <w:color w:val="000000"/>
          <w:sz w:val="24"/>
          <w:szCs w:val="24"/>
          <w:lang w:eastAsia="ru-RU"/>
        </w:rPr>
        <w:t xml:space="preserve"> по заявкам Покупателя, не заказанный товар не поставляется, не принимается и не оплачивается </w:t>
      </w:r>
      <w:r w:rsidR="00943009" w:rsidRPr="00943009">
        <w:rPr>
          <w:rFonts w:ascii="Times New Roman" w:eastAsia="Times New Roman" w:hAnsi="Times New Roman"/>
          <w:color w:val="000000"/>
          <w:sz w:val="24"/>
          <w:szCs w:val="24"/>
          <w:lang w:eastAsia="ru-RU"/>
        </w:rPr>
        <w:t>Покупателем</w:t>
      </w:r>
      <w:r w:rsidR="00943009" w:rsidRPr="00943009">
        <w:rPr>
          <w:rFonts w:ascii="Times New Roman" w:eastAsia="Times New Roman" w:hAnsi="Times New Roman"/>
          <w:b/>
          <w:color w:val="000000"/>
          <w:sz w:val="24"/>
          <w:szCs w:val="24"/>
          <w:lang w:eastAsia="ru-RU"/>
        </w:rPr>
        <w:t>.</w:t>
      </w:r>
    </w:p>
    <w:p w:rsidR="00943009" w:rsidRPr="00943009" w:rsidRDefault="00943009" w:rsidP="00943009">
      <w:pPr>
        <w:tabs>
          <w:tab w:val="left" w:pos="0"/>
          <w:tab w:val="left" w:pos="993"/>
        </w:tabs>
        <w:spacing w:after="0" w:line="360" w:lineRule="auto"/>
        <w:ind w:firstLine="567"/>
        <w:jc w:val="both"/>
        <w:rPr>
          <w:rFonts w:ascii="Times New Roman" w:eastAsia="Times New Roman" w:hAnsi="Times New Roman"/>
          <w:b/>
          <w:color w:val="000000"/>
          <w:sz w:val="24"/>
          <w:szCs w:val="24"/>
          <w:lang w:eastAsia="ru-RU"/>
        </w:rPr>
      </w:pPr>
      <w:r w:rsidRPr="00F73E96">
        <w:rPr>
          <w:rFonts w:ascii="Times New Roman" w:eastAsia="Times New Roman" w:hAnsi="Times New Roman"/>
          <w:color w:val="000000"/>
          <w:sz w:val="24"/>
          <w:szCs w:val="24"/>
          <w:lang w:eastAsia="ru-RU"/>
        </w:rPr>
        <w:t>1.4.5.2. Целые отрезки труб - не менее 9 метров длиной.</w:t>
      </w:r>
    </w:p>
    <w:p w:rsidR="00943009" w:rsidRPr="00943009" w:rsidRDefault="00943009" w:rsidP="00943009">
      <w:pPr>
        <w:tabs>
          <w:tab w:val="left" w:pos="0"/>
          <w:tab w:val="left" w:pos="993"/>
        </w:tabs>
        <w:spacing w:after="0" w:line="360" w:lineRule="auto"/>
        <w:ind w:firstLine="567"/>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1.4.5.3</w:t>
      </w:r>
      <w:r w:rsidRPr="00943009">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eastAsia="ru-RU"/>
        </w:rPr>
        <w:t xml:space="preserve"> </w:t>
      </w:r>
      <w:r w:rsidRPr="00943009">
        <w:rPr>
          <w:rFonts w:ascii="Times New Roman" w:eastAsia="Times New Roman" w:hAnsi="Times New Roman"/>
          <w:color w:val="000000"/>
          <w:sz w:val="24"/>
          <w:szCs w:val="24"/>
          <w:lang w:eastAsia="ru-RU"/>
        </w:rPr>
        <w:t>Производители, указанные в паспортах и сертификатах должны соответствовать производителям, указанным на маркировке соответствующего Товара.</w:t>
      </w:r>
    </w:p>
    <w:p w:rsidR="005710F4" w:rsidRDefault="00943009" w:rsidP="00943009">
      <w:pPr>
        <w:tabs>
          <w:tab w:val="left" w:pos="0"/>
          <w:tab w:val="left" w:pos="993"/>
        </w:tabs>
        <w:spacing w:after="0" w:line="360" w:lineRule="auto"/>
        <w:ind w:firstLine="567"/>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1.4.5.4. </w:t>
      </w:r>
      <w:r w:rsidRPr="00943009">
        <w:rPr>
          <w:rFonts w:ascii="Times New Roman" w:eastAsia="Times New Roman" w:hAnsi="Times New Roman"/>
          <w:color w:val="000000"/>
          <w:sz w:val="24"/>
          <w:szCs w:val="24"/>
          <w:lang w:eastAsia="ru-RU"/>
        </w:rPr>
        <w:t>Покупатель имеет право провести независимую экспертизу за счет Поставщика. В случае</w:t>
      </w:r>
      <w:proofErr w:type="gramStart"/>
      <w:r w:rsidRPr="00943009">
        <w:rPr>
          <w:rFonts w:ascii="Times New Roman" w:eastAsia="Times New Roman" w:hAnsi="Times New Roman"/>
          <w:color w:val="000000"/>
          <w:sz w:val="24"/>
          <w:szCs w:val="24"/>
          <w:lang w:eastAsia="ru-RU"/>
        </w:rPr>
        <w:t>,</w:t>
      </w:r>
      <w:proofErr w:type="gramEnd"/>
      <w:r w:rsidRPr="00943009">
        <w:rPr>
          <w:rFonts w:ascii="Times New Roman" w:eastAsia="Times New Roman" w:hAnsi="Times New Roman"/>
          <w:color w:val="000000"/>
          <w:sz w:val="24"/>
          <w:szCs w:val="24"/>
          <w:lang w:eastAsia="ru-RU"/>
        </w:rPr>
        <w:t xml:space="preserve"> если по результатам экспертизы будет подтверждено соответствие качества поставляемого Товара требованиям (Покупателя, ГОСТ), расходы по проведению экспертизы относятся на счет Покупателя. В случае наличия брака более 10% - вся партия бракуется и возвращается Поставщику за его счет.</w:t>
      </w:r>
      <w:r>
        <w:rPr>
          <w:rFonts w:ascii="Times New Roman" w:eastAsia="Times New Roman" w:hAnsi="Times New Roman"/>
          <w:color w:val="000000"/>
          <w:sz w:val="24"/>
          <w:szCs w:val="24"/>
          <w:lang w:eastAsia="ru-RU"/>
        </w:rPr>
        <w:t xml:space="preserve"> </w:t>
      </w:r>
    </w:p>
    <w:p w:rsidR="0051107B" w:rsidRDefault="0051107B" w:rsidP="00943009">
      <w:pPr>
        <w:tabs>
          <w:tab w:val="left" w:pos="0"/>
          <w:tab w:val="left" w:pos="993"/>
        </w:tabs>
        <w:spacing w:after="0" w:line="360" w:lineRule="auto"/>
        <w:ind w:firstLine="567"/>
        <w:jc w:val="both"/>
        <w:rPr>
          <w:rFonts w:ascii="Times New Roman" w:eastAsia="Times New Roman" w:hAnsi="Times New Roman"/>
          <w:color w:val="000000"/>
          <w:sz w:val="24"/>
          <w:szCs w:val="24"/>
          <w:lang w:eastAsia="ru-RU"/>
        </w:rPr>
      </w:pPr>
    </w:p>
    <w:p w:rsidR="0051107B" w:rsidRPr="002D4EF8" w:rsidRDefault="0051107B" w:rsidP="0051107B">
      <w:pPr>
        <w:numPr>
          <w:ilvl w:val="0"/>
          <w:numId w:val="48"/>
        </w:numPr>
        <w:suppressAutoHyphens w:val="0"/>
        <w:spacing w:after="0" w:line="360" w:lineRule="auto"/>
        <w:ind w:left="-567" w:firstLine="283"/>
        <w:jc w:val="center"/>
        <w:rPr>
          <w:rFonts w:ascii="Times New Roman" w:eastAsia="Times New Roman" w:hAnsi="Times New Roman"/>
          <w:b/>
          <w:bCs/>
          <w:sz w:val="24"/>
          <w:szCs w:val="24"/>
          <w:lang w:eastAsia="ru-RU"/>
        </w:rPr>
      </w:pPr>
      <w:r w:rsidRPr="002D4EF8">
        <w:rPr>
          <w:rFonts w:ascii="Times New Roman" w:eastAsia="Times New Roman" w:hAnsi="Times New Roman"/>
          <w:b/>
          <w:bCs/>
          <w:sz w:val="24"/>
          <w:szCs w:val="24"/>
          <w:lang w:eastAsia="ru-RU"/>
        </w:rPr>
        <w:t>Цена Договора и порядок расчетов</w:t>
      </w:r>
    </w:p>
    <w:p w:rsidR="005710F4" w:rsidRPr="002D4EF8" w:rsidRDefault="005710F4" w:rsidP="005710F4">
      <w:pPr>
        <w:spacing w:after="0" w:line="360" w:lineRule="auto"/>
        <w:ind w:firstLine="567"/>
        <w:jc w:val="both"/>
        <w:rPr>
          <w:rFonts w:ascii="Times New Roman" w:eastAsia="Times New Roman" w:hAnsi="Times New Roman"/>
          <w:color w:val="000000"/>
          <w:sz w:val="24"/>
          <w:szCs w:val="24"/>
        </w:rPr>
      </w:pPr>
      <w:r w:rsidRPr="002D4EF8">
        <w:rPr>
          <w:rFonts w:ascii="Times New Roman" w:eastAsia="Times New Roman" w:hAnsi="Times New Roman"/>
          <w:sz w:val="24"/>
          <w:szCs w:val="24"/>
        </w:rPr>
        <w:t xml:space="preserve">2.1. Общая цена поставляемого Товара указана в </w:t>
      </w:r>
      <w:proofErr w:type="spellStart"/>
      <w:r w:rsidRPr="002D4EF8">
        <w:rPr>
          <w:rFonts w:ascii="Times New Roman" w:eastAsia="Times New Roman" w:hAnsi="Times New Roman"/>
          <w:sz w:val="24"/>
          <w:szCs w:val="24"/>
        </w:rPr>
        <w:t>п.п</w:t>
      </w:r>
      <w:proofErr w:type="spellEnd"/>
      <w:r w:rsidRPr="002D4EF8">
        <w:rPr>
          <w:rFonts w:ascii="Times New Roman" w:eastAsia="Times New Roman" w:hAnsi="Times New Roman"/>
          <w:sz w:val="24"/>
          <w:szCs w:val="24"/>
        </w:rPr>
        <w:t xml:space="preserve">. 1.4.1. Договора. </w:t>
      </w:r>
      <w:r w:rsidRPr="002D4EF8">
        <w:rPr>
          <w:rFonts w:ascii="Times New Roman" w:eastAsia="Times New Roman" w:hAnsi="Times New Roman"/>
          <w:color w:val="000000"/>
          <w:sz w:val="24"/>
          <w:szCs w:val="24"/>
        </w:rPr>
        <w:t>Указанная цена включает в себя себе</w:t>
      </w:r>
      <w:r w:rsidRPr="002D4EF8">
        <w:rPr>
          <w:rFonts w:ascii="Times New Roman" w:eastAsia="Times New Roman" w:hAnsi="Times New Roman"/>
          <w:sz w:val="24"/>
          <w:szCs w:val="24"/>
        </w:rPr>
        <w:t>стоимость Товара, расходы на доставку до места назначения, страхование, уплату таможенных пошлин, налогов, сборов и всех обязательных платежей,</w:t>
      </w:r>
      <w:r w:rsidRPr="002D4EF8">
        <w:rPr>
          <w:rFonts w:ascii="Times New Roman" w:eastAsia="Times New Roman" w:hAnsi="Times New Roman"/>
          <w:color w:val="000000"/>
          <w:sz w:val="24"/>
          <w:szCs w:val="24"/>
        </w:rPr>
        <w:t xml:space="preserve"> а также предвиденные и непредвиденные расходы.</w:t>
      </w:r>
    </w:p>
    <w:p w:rsidR="005710F4" w:rsidRPr="002D4EF8" w:rsidRDefault="005710F4" w:rsidP="005710F4">
      <w:pPr>
        <w:spacing w:after="0" w:line="360" w:lineRule="auto"/>
        <w:ind w:firstLine="567"/>
        <w:jc w:val="both"/>
        <w:rPr>
          <w:rFonts w:ascii="Times New Roman" w:eastAsia="Times New Roman" w:hAnsi="Times New Roman"/>
          <w:color w:val="000000"/>
          <w:sz w:val="24"/>
          <w:szCs w:val="24"/>
        </w:rPr>
      </w:pPr>
      <w:r w:rsidRPr="002D4EF8">
        <w:rPr>
          <w:rFonts w:ascii="Times New Roman" w:eastAsia="Times New Roman" w:hAnsi="Times New Roman"/>
          <w:color w:val="000000"/>
          <w:sz w:val="24"/>
          <w:szCs w:val="24"/>
        </w:rPr>
        <w:t xml:space="preserve">2.2. Расчет с Поставщиком производится в следующем порядке: </w:t>
      </w:r>
    </w:p>
    <w:p w:rsidR="00961B9D" w:rsidRPr="00961B9D" w:rsidRDefault="00961B9D" w:rsidP="00BF740C">
      <w:pPr>
        <w:spacing w:after="0" w:line="36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w:t>
      </w:r>
      <w:r w:rsidRPr="00961B9D">
        <w:rPr>
          <w:rFonts w:ascii="Times New Roman" w:eastAsia="Times New Roman" w:hAnsi="Times New Roman"/>
          <w:color w:val="000000"/>
          <w:sz w:val="24"/>
          <w:szCs w:val="24"/>
        </w:rPr>
        <w:t>Покупатель осуществляет оплату в размере 50 % от стоимости Товара по заявке на условиях предоплаты в течение 5 (пяти) банковских дней с момента получения счета на предоплату от Поставщика;</w:t>
      </w:r>
    </w:p>
    <w:p w:rsidR="0051107B" w:rsidRDefault="00961B9D" w:rsidP="00BF740C">
      <w:pPr>
        <w:spacing w:after="0" w:line="360" w:lineRule="auto"/>
        <w:rPr>
          <w:rFonts w:ascii="Times New Roman" w:hAnsi="Times New Roman"/>
          <w:b/>
          <w:bCs/>
          <w:sz w:val="24"/>
          <w:szCs w:val="24"/>
          <w:lang w:eastAsia="ru-RU"/>
        </w:rPr>
      </w:pPr>
      <w:r w:rsidRPr="00961B9D">
        <w:rPr>
          <w:rFonts w:ascii="Times New Roman" w:eastAsia="Times New Roman" w:hAnsi="Times New Roman"/>
          <w:color w:val="000000"/>
          <w:sz w:val="24"/>
          <w:szCs w:val="24"/>
        </w:rPr>
        <w:t>- остальные 50 % от стоимости Товара, Покупатель оплачивает в течение 5 (пяти) банковских дней с момента подписания уполномоченными представителями сторон товарной накладной и получения от Поставщика счета-фактуры, счета на оплату.</w:t>
      </w:r>
      <w:r w:rsidR="005710F4" w:rsidRPr="002D4EF8">
        <w:rPr>
          <w:rFonts w:ascii="Times New Roman" w:hAnsi="Times New Roman"/>
          <w:b/>
          <w:bCs/>
          <w:sz w:val="24"/>
          <w:szCs w:val="24"/>
          <w:lang w:eastAsia="ru-RU"/>
        </w:rPr>
        <w:t xml:space="preserve">       </w:t>
      </w:r>
    </w:p>
    <w:p w:rsidR="00961B9D" w:rsidRDefault="005710F4" w:rsidP="00BF740C">
      <w:pPr>
        <w:spacing w:after="0" w:line="360" w:lineRule="auto"/>
        <w:rPr>
          <w:rFonts w:ascii="Times New Roman" w:hAnsi="Times New Roman"/>
          <w:b/>
          <w:bCs/>
          <w:sz w:val="24"/>
          <w:szCs w:val="24"/>
          <w:lang w:eastAsia="ru-RU"/>
        </w:rPr>
      </w:pPr>
      <w:r w:rsidRPr="002D4EF8">
        <w:rPr>
          <w:rFonts w:ascii="Times New Roman" w:hAnsi="Times New Roman"/>
          <w:b/>
          <w:bCs/>
          <w:sz w:val="24"/>
          <w:szCs w:val="24"/>
          <w:lang w:eastAsia="ru-RU"/>
        </w:rPr>
        <w:t xml:space="preserve">                            </w:t>
      </w:r>
    </w:p>
    <w:p w:rsidR="005710F4" w:rsidRPr="002D4EF8" w:rsidRDefault="005710F4" w:rsidP="0051107B">
      <w:pPr>
        <w:spacing w:after="0" w:line="360" w:lineRule="auto"/>
        <w:ind w:left="360"/>
        <w:jc w:val="center"/>
        <w:rPr>
          <w:rFonts w:ascii="Times New Roman" w:hAnsi="Times New Roman"/>
          <w:b/>
          <w:bCs/>
          <w:sz w:val="24"/>
          <w:szCs w:val="24"/>
          <w:lang w:eastAsia="ru-RU"/>
        </w:rPr>
      </w:pPr>
      <w:r w:rsidRPr="002D4EF8">
        <w:rPr>
          <w:rFonts w:ascii="Times New Roman" w:hAnsi="Times New Roman"/>
          <w:b/>
          <w:bCs/>
          <w:sz w:val="24"/>
          <w:szCs w:val="24"/>
          <w:lang w:eastAsia="ru-RU"/>
        </w:rPr>
        <w:t>3. Порядок приема и передачи  Товара</w:t>
      </w:r>
    </w:p>
    <w:p w:rsidR="005710F4" w:rsidRPr="002D4EF8" w:rsidRDefault="005710F4" w:rsidP="005710F4">
      <w:pPr>
        <w:numPr>
          <w:ilvl w:val="1"/>
          <w:numId w:val="49"/>
        </w:numPr>
        <w:tabs>
          <w:tab w:val="left" w:pos="284"/>
          <w:tab w:val="left" w:pos="1134"/>
        </w:tabs>
        <w:suppressAutoHyphens w:val="0"/>
        <w:spacing w:after="0" w:line="360" w:lineRule="auto"/>
        <w:ind w:left="0" w:firstLine="567"/>
        <w:jc w:val="both"/>
        <w:rPr>
          <w:rFonts w:ascii="Times New Roman" w:eastAsia="Times New Roman" w:hAnsi="Times New Roman"/>
          <w:sz w:val="24"/>
          <w:szCs w:val="24"/>
          <w:lang w:eastAsia="ru-RU"/>
        </w:rPr>
      </w:pPr>
      <w:r w:rsidRPr="002D4EF8">
        <w:rPr>
          <w:rFonts w:ascii="Times New Roman" w:eastAsia="Times New Roman" w:hAnsi="Times New Roman"/>
          <w:sz w:val="24"/>
          <w:szCs w:val="24"/>
          <w:lang w:eastAsia="ru-RU"/>
        </w:rPr>
        <w:t>Приемка Товара по качеству, комплектности и количеству производится в соответствии с действующим законодательством</w:t>
      </w:r>
      <w:r w:rsidR="00917B45">
        <w:rPr>
          <w:rFonts w:ascii="Times New Roman" w:eastAsia="Times New Roman" w:hAnsi="Times New Roman"/>
          <w:sz w:val="24"/>
          <w:szCs w:val="24"/>
          <w:lang w:eastAsia="ru-RU"/>
        </w:rPr>
        <w:t>.</w:t>
      </w:r>
      <w:r w:rsidRPr="002D4EF8">
        <w:rPr>
          <w:rFonts w:ascii="Times New Roman" w:eastAsia="Times New Roman" w:hAnsi="Times New Roman"/>
          <w:sz w:val="24"/>
          <w:szCs w:val="24"/>
          <w:lang w:eastAsia="ru-RU"/>
        </w:rPr>
        <w:t xml:space="preserve"> Дата подписания товарной накладной уполномоченными представителями Покупателя и Поставщика является датой поставки Товара.</w:t>
      </w:r>
    </w:p>
    <w:p w:rsidR="005710F4" w:rsidRPr="002D4EF8" w:rsidRDefault="005710F4" w:rsidP="005710F4">
      <w:pPr>
        <w:numPr>
          <w:ilvl w:val="1"/>
          <w:numId w:val="49"/>
        </w:numPr>
        <w:tabs>
          <w:tab w:val="left" w:pos="284"/>
          <w:tab w:val="left" w:pos="1134"/>
        </w:tabs>
        <w:suppressAutoHyphens w:val="0"/>
        <w:spacing w:after="0" w:line="360" w:lineRule="auto"/>
        <w:ind w:left="0" w:firstLine="567"/>
        <w:jc w:val="both"/>
        <w:rPr>
          <w:rFonts w:ascii="Times New Roman" w:eastAsia="Times New Roman" w:hAnsi="Times New Roman"/>
          <w:sz w:val="24"/>
          <w:szCs w:val="24"/>
          <w:lang w:eastAsia="ru-RU"/>
        </w:rPr>
      </w:pPr>
      <w:r w:rsidRPr="002D4EF8">
        <w:rPr>
          <w:rFonts w:ascii="Times New Roman" w:eastAsia="Times New Roman" w:hAnsi="Times New Roman"/>
          <w:sz w:val="24"/>
          <w:szCs w:val="24"/>
          <w:lang w:eastAsia="ru-RU"/>
        </w:rPr>
        <w:t>Поставщик представляет в адрес Покупателя договор, счет на оплату, счет-фактуру и сертификат соответствия факсимильной связью с последующим предоставлением Покупателю подлинных документов.</w:t>
      </w:r>
    </w:p>
    <w:p w:rsidR="005710F4" w:rsidRPr="002D4EF8" w:rsidRDefault="005710F4" w:rsidP="005710F4">
      <w:pPr>
        <w:numPr>
          <w:ilvl w:val="1"/>
          <w:numId w:val="49"/>
        </w:numPr>
        <w:tabs>
          <w:tab w:val="left" w:pos="284"/>
          <w:tab w:val="left" w:pos="1134"/>
        </w:tabs>
        <w:suppressAutoHyphens w:val="0"/>
        <w:spacing w:after="0" w:line="360" w:lineRule="auto"/>
        <w:ind w:left="0" w:firstLine="567"/>
        <w:jc w:val="both"/>
        <w:rPr>
          <w:rFonts w:ascii="Times New Roman" w:eastAsia="Times New Roman" w:hAnsi="Times New Roman"/>
          <w:sz w:val="24"/>
          <w:szCs w:val="24"/>
          <w:lang w:eastAsia="ru-RU"/>
        </w:rPr>
      </w:pPr>
      <w:r w:rsidRPr="002D4EF8">
        <w:rPr>
          <w:rFonts w:ascii="Times New Roman" w:eastAsia="Times New Roman" w:hAnsi="Times New Roman"/>
          <w:sz w:val="24"/>
          <w:szCs w:val="24"/>
          <w:lang w:eastAsia="ru-RU"/>
        </w:rPr>
        <w:lastRenderedPageBreak/>
        <w:t>Переход к Покупателю права собственности на Товар и рисков его утраты или повреждения происходит в момент (дату) поставки Товара, определяемый согласно п. 3.1 Договора.</w:t>
      </w:r>
    </w:p>
    <w:p w:rsidR="005710F4" w:rsidRPr="002D4EF8" w:rsidRDefault="005710F4" w:rsidP="005710F4">
      <w:pPr>
        <w:numPr>
          <w:ilvl w:val="1"/>
          <w:numId w:val="49"/>
        </w:numPr>
        <w:tabs>
          <w:tab w:val="left" w:pos="284"/>
          <w:tab w:val="left" w:pos="1134"/>
        </w:tabs>
        <w:suppressAutoHyphens w:val="0"/>
        <w:spacing w:after="0" w:line="360" w:lineRule="auto"/>
        <w:ind w:left="0" w:firstLine="567"/>
        <w:jc w:val="both"/>
        <w:rPr>
          <w:rFonts w:ascii="Times New Roman" w:eastAsia="Times New Roman" w:hAnsi="Times New Roman"/>
          <w:sz w:val="24"/>
          <w:szCs w:val="24"/>
          <w:lang w:eastAsia="ru-RU"/>
        </w:rPr>
      </w:pPr>
      <w:r w:rsidRPr="002D4EF8">
        <w:rPr>
          <w:rFonts w:ascii="Times New Roman" w:eastAsia="Times New Roman" w:hAnsi="Times New Roman"/>
          <w:sz w:val="24"/>
          <w:szCs w:val="24"/>
          <w:lang w:eastAsia="ru-RU"/>
        </w:rPr>
        <w:t>В случае поставки некачественного Товара или не соответствующего спецификации Покупатель имеет право отказаться от его приемки. Товар возвращается Поставщику за его счет. Затраты по возврату Товара, понесенные Покупателем, подлежат возмещению Поставщиком в течение 5 (Пяти) дней с момента получения соответствующего требования от Покупателя.</w:t>
      </w:r>
    </w:p>
    <w:p w:rsidR="005710F4" w:rsidRPr="002D4EF8" w:rsidRDefault="005710F4" w:rsidP="005710F4">
      <w:pPr>
        <w:numPr>
          <w:ilvl w:val="0"/>
          <w:numId w:val="49"/>
        </w:numPr>
        <w:tabs>
          <w:tab w:val="left" w:pos="360"/>
        </w:tabs>
        <w:suppressAutoHyphens w:val="0"/>
        <w:spacing w:after="0" w:line="360" w:lineRule="auto"/>
        <w:jc w:val="center"/>
        <w:rPr>
          <w:rFonts w:ascii="Times New Roman" w:hAnsi="Times New Roman"/>
          <w:b/>
          <w:bCs/>
          <w:sz w:val="24"/>
          <w:szCs w:val="24"/>
          <w:lang w:eastAsia="ru-RU"/>
        </w:rPr>
      </w:pPr>
      <w:r w:rsidRPr="002D4EF8">
        <w:rPr>
          <w:rFonts w:ascii="Times New Roman" w:hAnsi="Times New Roman"/>
          <w:b/>
          <w:bCs/>
          <w:sz w:val="24"/>
          <w:szCs w:val="24"/>
          <w:lang w:eastAsia="ru-RU"/>
        </w:rPr>
        <w:t>Упаковка и маркировка</w:t>
      </w:r>
    </w:p>
    <w:p w:rsidR="005710F4" w:rsidRPr="002D4EF8" w:rsidRDefault="005710F4" w:rsidP="005710F4">
      <w:pPr>
        <w:autoSpaceDE w:val="0"/>
        <w:spacing w:after="0" w:line="360" w:lineRule="auto"/>
        <w:ind w:firstLine="567"/>
        <w:jc w:val="both"/>
        <w:rPr>
          <w:rFonts w:ascii="Times New Roman" w:hAnsi="Times New Roman"/>
          <w:sz w:val="24"/>
          <w:szCs w:val="24"/>
        </w:rPr>
      </w:pPr>
      <w:r w:rsidRPr="002D4EF8">
        <w:rPr>
          <w:rFonts w:ascii="Times New Roman" w:hAnsi="Times New Roman"/>
          <w:sz w:val="24"/>
          <w:szCs w:val="24"/>
        </w:rPr>
        <w:t xml:space="preserve">4.1. Товар должен отвечать требованиям качества, безопасности жизни и здоровья, а также иным требованиям, предъявляемым к данному виду Товара, в </w:t>
      </w:r>
      <w:proofErr w:type="spellStart"/>
      <w:r w:rsidRPr="002D4EF8">
        <w:rPr>
          <w:rFonts w:ascii="Times New Roman" w:hAnsi="Times New Roman"/>
          <w:sz w:val="24"/>
          <w:szCs w:val="24"/>
        </w:rPr>
        <w:t>т.ч</w:t>
      </w:r>
      <w:proofErr w:type="spellEnd"/>
      <w:r w:rsidRPr="002D4EF8">
        <w:rPr>
          <w:rFonts w:ascii="Times New Roman" w:hAnsi="Times New Roman"/>
          <w:sz w:val="24"/>
          <w:szCs w:val="24"/>
        </w:rPr>
        <w:t>. сертификации, международным нормам безопасности, ГОСТам и т.п.</w:t>
      </w:r>
    </w:p>
    <w:p w:rsidR="005710F4" w:rsidRPr="002D4EF8" w:rsidRDefault="005710F4" w:rsidP="005710F4">
      <w:pPr>
        <w:autoSpaceDE w:val="0"/>
        <w:spacing w:after="0" w:line="360" w:lineRule="auto"/>
        <w:ind w:firstLine="567"/>
        <w:jc w:val="both"/>
        <w:rPr>
          <w:rFonts w:ascii="Times New Roman" w:hAnsi="Times New Roman"/>
          <w:sz w:val="24"/>
          <w:szCs w:val="24"/>
        </w:rPr>
      </w:pPr>
      <w:r w:rsidRPr="002D4EF8">
        <w:rPr>
          <w:rFonts w:ascii="Times New Roman" w:hAnsi="Times New Roman"/>
          <w:sz w:val="24"/>
          <w:szCs w:val="24"/>
        </w:rPr>
        <w:t xml:space="preserve">4.2. Товар должен быть поставлен в ассортименте (наименование), в объеме (количестве) и в сроки, предусмотренные настоящим Договором. Товар передается Покупателю с необходимыми принадлежностями к нему и документацией, которыми в </w:t>
      </w:r>
      <w:proofErr w:type="spellStart"/>
      <w:r w:rsidRPr="002D4EF8">
        <w:rPr>
          <w:rFonts w:ascii="Times New Roman" w:hAnsi="Times New Roman"/>
          <w:sz w:val="24"/>
          <w:szCs w:val="24"/>
        </w:rPr>
        <w:t>т.ч</w:t>
      </w:r>
      <w:proofErr w:type="spellEnd"/>
      <w:r w:rsidRPr="002D4EF8">
        <w:rPr>
          <w:rFonts w:ascii="Times New Roman" w:hAnsi="Times New Roman"/>
          <w:sz w:val="24"/>
          <w:szCs w:val="24"/>
        </w:rPr>
        <w:t>. являются сертификаты соответствия Товара нормам безопасности, инструкции по эксплуатации  на русском языке, другая необходимая для данного вида Товара документация.</w:t>
      </w:r>
    </w:p>
    <w:p w:rsidR="005710F4" w:rsidRPr="002D4EF8" w:rsidRDefault="005710F4" w:rsidP="005710F4">
      <w:pPr>
        <w:autoSpaceDE w:val="0"/>
        <w:spacing w:after="0" w:line="360" w:lineRule="auto"/>
        <w:ind w:firstLine="567"/>
        <w:jc w:val="both"/>
        <w:rPr>
          <w:rFonts w:ascii="Times New Roman" w:hAnsi="Times New Roman"/>
          <w:sz w:val="24"/>
          <w:szCs w:val="24"/>
        </w:rPr>
      </w:pPr>
      <w:r w:rsidRPr="002D4EF8">
        <w:rPr>
          <w:rFonts w:ascii="Times New Roman" w:hAnsi="Times New Roman"/>
          <w:sz w:val="24"/>
          <w:szCs w:val="24"/>
        </w:rPr>
        <w:t xml:space="preserve">4.3. Товар поставляется новым (не бывшим в эксплуатации), и изготовленным не ранее </w:t>
      </w:r>
      <w:r w:rsidR="00C36C70" w:rsidRPr="002D4EF8">
        <w:rPr>
          <w:rFonts w:ascii="Times New Roman" w:hAnsi="Times New Roman"/>
          <w:sz w:val="24"/>
          <w:szCs w:val="24"/>
        </w:rPr>
        <w:t xml:space="preserve">2014 </w:t>
      </w:r>
      <w:r w:rsidRPr="002D4EF8">
        <w:rPr>
          <w:rFonts w:ascii="Times New Roman" w:hAnsi="Times New Roman"/>
          <w:sz w:val="24"/>
          <w:szCs w:val="24"/>
        </w:rPr>
        <w:t>года.</w:t>
      </w:r>
    </w:p>
    <w:p w:rsidR="005710F4" w:rsidRPr="002D4EF8" w:rsidRDefault="005710F4" w:rsidP="005710F4">
      <w:pPr>
        <w:autoSpaceDE w:val="0"/>
        <w:spacing w:after="0" w:line="360" w:lineRule="auto"/>
        <w:ind w:firstLine="567"/>
        <w:jc w:val="both"/>
        <w:rPr>
          <w:rFonts w:ascii="Times New Roman" w:hAnsi="Times New Roman"/>
          <w:sz w:val="24"/>
          <w:szCs w:val="24"/>
        </w:rPr>
      </w:pPr>
      <w:r w:rsidRPr="002D4EF8">
        <w:rPr>
          <w:rFonts w:ascii="Times New Roman" w:hAnsi="Times New Roman"/>
          <w:sz w:val="24"/>
          <w:szCs w:val="24"/>
        </w:rPr>
        <w:t xml:space="preserve">4.4. Товар должен иметь необходимые маркировки, наклейки и пломбы, если такие требования предъявляются действующим законодательством. </w:t>
      </w:r>
    </w:p>
    <w:p w:rsidR="005710F4" w:rsidRPr="002D4EF8" w:rsidRDefault="005710F4" w:rsidP="005710F4">
      <w:pPr>
        <w:autoSpaceDE w:val="0"/>
        <w:spacing w:after="0" w:line="360" w:lineRule="auto"/>
        <w:ind w:firstLine="567"/>
        <w:jc w:val="both"/>
        <w:rPr>
          <w:rFonts w:ascii="Times New Roman" w:hAnsi="Times New Roman"/>
          <w:sz w:val="24"/>
          <w:szCs w:val="24"/>
        </w:rPr>
      </w:pPr>
      <w:r w:rsidRPr="002D4EF8">
        <w:rPr>
          <w:rFonts w:ascii="Times New Roman" w:hAnsi="Times New Roman"/>
          <w:sz w:val="24"/>
          <w:szCs w:val="24"/>
        </w:rPr>
        <w:t>4.5. Товар должен быть поставлен в упаковке (таре), обеспечивающей его защиту от повреждения или порчи во время транспортировки и хранения (в соответствии с ГОСТами). Упаковка (тара) Товара должна отвечать требованиям безопасности жизни, здоровья и охраны окружающей среды, иметь необходимые маркировки, наклейки, пломбы, а также давать возможность определить количество содержащегося в ней Товара (опись, упаковочные ярлыки или листы и т. д.). Цена упаковки (тары, маркировка, наклейки, пломбы и т.п.) входит в стоимость Товара.</w:t>
      </w:r>
    </w:p>
    <w:p w:rsidR="005710F4" w:rsidRPr="002D4EF8" w:rsidRDefault="005710F4" w:rsidP="005710F4">
      <w:pPr>
        <w:autoSpaceDE w:val="0"/>
        <w:spacing w:after="0" w:line="360" w:lineRule="auto"/>
        <w:ind w:firstLine="567"/>
        <w:jc w:val="both"/>
        <w:rPr>
          <w:rFonts w:ascii="Times New Roman" w:hAnsi="Times New Roman"/>
          <w:sz w:val="24"/>
          <w:szCs w:val="24"/>
        </w:rPr>
      </w:pPr>
      <w:r w:rsidRPr="002D4EF8">
        <w:rPr>
          <w:rFonts w:ascii="Times New Roman" w:hAnsi="Times New Roman"/>
          <w:sz w:val="24"/>
          <w:szCs w:val="24"/>
        </w:rPr>
        <w:t xml:space="preserve">При передаче Товара в упаковке (таре), не обеспечивающей возможность его хранения, </w:t>
      </w:r>
      <w:r w:rsidRPr="002D4EF8">
        <w:rPr>
          <w:rFonts w:ascii="Times New Roman" w:hAnsi="Times New Roman"/>
          <w:sz w:val="24"/>
          <w:szCs w:val="24"/>
          <w:lang w:eastAsia="ru-RU"/>
        </w:rPr>
        <w:t>Покупатель</w:t>
      </w:r>
      <w:r w:rsidRPr="002D4EF8">
        <w:rPr>
          <w:rFonts w:ascii="Times New Roman" w:hAnsi="Times New Roman"/>
          <w:sz w:val="24"/>
          <w:szCs w:val="24"/>
        </w:rPr>
        <w:t xml:space="preserve"> вправе отказаться от его принятия и оплаты, а если Товар был оплачен, потребовать возврата уплаченной денежной суммы, которая должна быть возвращена Поставщиком в течение 5 (Пяти) дней с момента получения соответствующего требования от Покупателя.</w:t>
      </w:r>
    </w:p>
    <w:p w:rsidR="005710F4" w:rsidRPr="002D4EF8" w:rsidRDefault="005710F4" w:rsidP="005710F4">
      <w:pPr>
        <w:autoSpaceDE w:val="0"/>
        <w:spacing w:after="0" w:line="360" w:lineRule="auto"/>
        <w:ind w:firstLine="567"/>
        <w:jc w:val="both"/>
        <w:rPr>
          <w:rFonts w:ascii="Times New Roman" w:hAnsi="Times New Roman"/>
          <w:sz w:val="24"/>
          <w:szCs w:val="24"/>
        </w:rPr>
      </w:pPr>
      <w:r w:rsidRPr="002D4EF8">
        <w:rPr>
          <w:rFonts w:ascii="Times New Roman" w:hAnsi="Times New Roman"/>
          <w:sz w:val="24"/>
          <w:szCs w:val="24"/>
        </w:rPr>
        <w:t xml:space="preserve">4.6. Поставщик несет все расходы по оплате транспортировки, налогов, пошлин и </w:t>
      </w:r>
      <w:proofErr w:type="gramStart"/>
      <w:r w:rsidRPr="002D4EF8">
        <w:rPr>
          <w:rFonts w:ascii="Times New Roman" w:hAnsi="Times New Roman"/>
          <w:sz w:val="24"/>
          <w:szCs w:val="24"/>
        </w:rPr>
        <w:t>других</w:t>
      </w:r>
      <w:proofErr w:type="gramEnd"/>
      <w:r w:rsidRPr="002D4EF8">
        <w:rPr>
          <w:rFonts w:ascii="Times New Roman" w:hAnsi="Times New Roman"/>
          <w:sz w:val="24"/>
          <w:szCs w:val="24"/>
        </w:rPr>
        <w:t xml:space="preserve"> необходимых и связанных с поставкой Товара сборов до его передачи </w:t>
      </w:r>
      <w:r w:rsidRPr="002D4EF8">
        <w:rPr>
          <w:rFonts w:ascii="Times New Roman" w:hAnsi="Times New Roman"/>
          <w:sz w:val="24"/>
          <w:szCs w:val="24"/>
          <w:lang w:eastAsia="ru-RU"/>
        </w:rPr>
        <w:t>Покупателю</w:t>
      </w:r>
      <w:r w:rsidRPr="002D4EF8">
        <w:rPr>
          <w:rFonts w:ascii="Times New Roman" w:hAnsi="Times New Roman"/>
          <w:sz w:val="24"/>
          <w:szCs w:val="24"/>
        </w:rPr>
        <w:t>. Данные расходы включены в цену Товара, указанную в п. 1.4.1. Договора.</w:t>
      </w:r>
    </w:p>
    <w:p w:rsidR="005710F4" w:rsidRPr="002D4EF8" w:rsidRDefault="005710F4" w:rsidP="005710F4">
      <w:pPr>
        <w:numPr>
          <w:ilvl w:val="0"/>
          <w:numId w:val="49"/>
        </w:numPr>
        <w:tabs>
          <w:tab w:val="left" w:pos="360"/>
        </w:tabs>
        <w:suppressAutoHyphens w:val="0"/>
        <w:spacing w:after="0" w:line="360" w:lineRule="auto"/>
        <w:jc w:val="center"/>
        <w:rPr>
          <w:rFonts w:ascii="Times New Roman" w:hAnsi="Times New Roman"/>
          <w:b/>
          <w:bCs/>
          <w:sz w:val="24"/>
          <w:szCs w:val="24"/>
          <w:lang w:eastAsia="ru-RU"/>
        </w:rPr>
      </w:pPr>
      <w:r w:rsidRPr="002D4EF8">
        <w:rPr>
          <w:rFonts w:ascii="Times New Roman" w:hAnsi="Times New Roman"/>
          <w:b/>
          <w:bCs/>
          <w:sz w:val="24"/>
          <w:szCs w:val="24"/>
          <w:lang w:eastAsia="ru-RU"/>
        </w:rPr>
        <w:t>Гарантийные обязательства</w:t>
      </w:r>
    </w:p>
    <w:p w:rsidR="005710F4" w:rsidRPr="002D4EF8" w:rsidRDefault="005710F4" w:rsidP="005710F4">
      <w:pPr>
        <w:tabs>
          <w:tab w:val="left" w:pos="0"/>
        </w:tabs>
        <w:spacing w:after="0" w:line="360" w:lineRule="auto"/>
        <w:ind w:firstLine="567"/>
        <w:jc w:val="both"/>
        <w:rPr>
          <w:rFonts w:ascii="Times New Roman" w:hAnsi="Times New Roman"/>
          <w:sz w:val="24"/>
          <w:szCs w:val="24"/>
        </w:rPr>
      </w:pPr>
      <w:r w:rsidRPr="002D4EF8">
        <w:rPr>
          <w:rFonts w:ascii="Times New Roman" w:hAnsi="Times New Roman"/>
          <w:sz w:val="24"/>
          <w:szCs w:val="24"/>
        </w:rPr>
        <w:t>5.1. Поставщик гарантирует, что Товар является новым.</w:t>
      </w:r>
    </w:p>
    <w:p w:rsidR="005710F4" w:rsidRPr="002D4EF8" w:rsidRDefault="005710F4" w:rsidP="005710F4">
      <w:pPr>
        <w:tabs>
          <w:tab w:val="left" w:pos="0"/>
        </w:tabs>
        <w:spacing w:after="0" w:line="360" w:lineRule="auto"/>
        <w:ind w:firstLine="567"/>
        <w:jc w:val="both"/>
        <w:rPr>
          <w:rFonts w:ascii="Times New Roman" w:hAnsi="Times New Roman"/>
          <w:sz w:val="24"/>
          <w:szCs w:val="24"/>
        </w:rPr>
      </w:pPr>
      <w:r w:rsidRPr="002D4EF8">
        <w:rPr>
          <w:rFonts w:ascii="Times New Roman" w:hAnsi="Times New Roman"/>
          <w:sz w:val="24"/>
          <w:szCs w:val="24"/>
        </w:rPr>
        <w:lastRenderedPageBreak/>
        <w:t>5.2. Гарантийный срок на Товар устанавливается</w:t>
      </w:r>
      <w:r w:rsidRPr="00464120">
        <w:rPr>
          <w:rFonts w:ascii="Times New Roman" w:hAnsi="Times New Roman"/>
          <w:sz w:val="24"/>
          <w:szCs w:val="24"/>
        </w:rPr>
        <w:t>: _______</w:t>
      </w:r>
      <w:r w:rsidRPr="002D4EF8">
        <w:rPr>
          <w:rFonts w:ascii="Times New Roman" w:hAnsi="Times New Roman"/>
          <w:sz w:val="24"/>
          <w:szCs w:val="24"/>
        </w:rPr>
        <w:t xml:space="preserve"> месяцев.</w:t>
      </w:r>
    </w:p>
    <w:p w:rsidR="005710F4" w:rsidRPr="002D4EF8" w:rsidRDefault="005710F4" w:rsidP="005710F4">
      <w:pPr>
        <w:tabs>
          <w:tab w:val="left" w:pos="0"/>
        </w:tabs>
        <w:spacing w:after="0" w:line="360" w:lineRule="auto"/>
        <w:ind w:firstLine="567"/>
        <w:jc w:val="both"/>
        <w:rPr>
          <w:rFonts w:ascii="Times New Roman" w:hAnsi="Times New Roman"/>
          <w:sz w:val="24"/>
          <w:szCs w:val="24"/>
        </w:rPr>
      </w:pPr>
      <w:r w:rsidRPr="002D4EF8">
        <w:rPr>
          <w:rFonts w:ascii="Times New Roman" w:hAnsi="Times New Roman"/>
          <w:sz w:val="24"/>
          <w:szCs w:val="24"/>
        </w:rPr>
        <w:t xml:space="preserve">5.3. В случае поставки Товара ненадлежащего качества Поставщик обязуется произвести замену некачественного Товара </w:t>
      </w:r>
      <w:proofErr w:type="gramStart"/>
      <w:r w:rsidRPr="002D4EF8">
        <w:rPr>
          <w:rFonts w:ascii="Times New Roman" w:hAnsi="Times New Roman"/>
          <w:sz w:val="24"/>
          <w:szCs w:val="24"/>
        </w:rPr>
        <w:t>на</w:t>
      </w:r>
      <w:proofErr w:type="gramEnd"/>
      <w:r w:rsidRPr="002D4EF8">
        <w:rPr>
          <w:rFonts w:ascii="Times New Roman" w:hAnsi="Times New Roman"/>
          <w:sz w:val="24"/>
          <w:szCs w:val="24"/>
        </w:rPr>
        <w:t xml:space="preserve"> качественный за свой счет. </w:t>
      </w:r>
    </w:p>
    <w:p w:rsidR="005710F4" w:rsidRPr="002D4EF8" w:rsidRDefault="005710F4" w:rsidP="005710F4">
      <w:pPr>
        <w:tabs>
          <w:tab w:val="left" w:pos="0"/>
        </w:tabs>
        <w:spacing w:after="0" w:line="360" w:lineRule="auto"/>
        <w:ind w:firstLine="567"/>
        <w:jc w:val="both"/>
        <w:rPr>
          <w:rFonts w:ascii="Times New Roman" w:hAnsi="Times New Roman"/>
          <w:sz w:val="24"/>
          <w:szCs w:val="24"/>
        </w:rPr>
      </w:pPr>
      <w:r w:rsidRPr="002D4EF8">
        <w:rPr>
          <w:rFonts w:ascii="Times New Roman" w:hAnsi="Times New Roman"/>
          <w:sz w:val="24"/>
          <w:szCs w:val="24"/>
        </w:rPr>
        <w:t xml:space="preserve">Срок исполнения гарантийных обязательств по устранению недостатков не может превышать </w:t>
      </w:r>
      <w:r w:rsidR="003A1FB8">
        <w:rPr>
          <w:rFonts w:ascii="Times New Roman" w:hAnsi="Times New Roman"/>
          <w:sz w:val="24"/>
          <w:szCs w:val="24"/>
          <w:shd w:val="clear" w:color="auto" w:fill="FFFFFF" w:themeFill="background1"/>
        </w:rPr>
        <w:t>20</w:t>
      </w:r>
      <w:r w:rsidR="00464120" w:rsidRPr="00464120">
        <w:rPr>
          <w:rFonts w:ascii="Times New Roman" w:hAnsi="Times New Roman"/>
          <w:sz w:val="24"/>
          <w:szCs w:val="24"/>
          <w:shd w:val="clear" w:color="auto" w:fill="FFFFFF" w:themeFill="background1"/>
        </w:rPr>
        <w:t xml:space="preserve"> (</w:t>
      </w:r>
      <w:r w:rsidR="003A1FB8">
        <w:rPr>
          <w:rFonts w:ascii="Times New Roman" w:hAnsi="Times New Roman"/>
          <w:sz w:val="24"/>
          <w:szCs w:val="24"/>
          <w:shd w:val="clear" w:color="auto" w:fill="FFFFFF" w:themeFill="background1"/>
        </w:rPr>
        <w:t>двадцать</w:t>
      </w:r>
      <w:r w:rsidR="00464120" w:rsidRPr="00464120">
        <w:rPr>
          <w:rFonts w:ascii="Times New Roman" w:hAnsi="Times New Roman"/>
          <w:sz w:val="24"/>
          <w:szCs w:val="24"/>
          <w:shd w:val="clear" w:color="auto" w:fill="FFFFFF" w:themeFill="background1"/>
        </w:rPr>
        <w:t>) дней</w:t>
      </w:r>
      <w:r w:rsidRPr="002D4EF8">
        <w:rPr>
          <w:rFonts w:ascii="Times New Roman" w:hAnsi="Times New Roman"/>
          <w:sz w:val="24"/>
          <w:szCs w:val="24"/>
        </w:rPr>
        <w:t xml:space="preserve"> с момента получения Поставщиком уведомления Покупателя о необходимости устранения выявленных недостатков. Выполнение гарантийных обязательств осуществляется Поставщиком.</w:t>
      </w:r>
    </w:p>
    <w:p w:rsidR="005710F4" w:rsidRPr="002D4EF8" w:rsidRDefault="005710F4" w:rsidP="005710F4">
      <w:pPr>
        <w:tabs>
          <w:tab w:val="left" w:pos="0"/>
        </w:tabs>
        <w:spacing w:after="0" w:line="360" w:lineRule="auto"/>
        <w:ind w:firstLine="567"/>
        <w:jc w:val="both"/>
        <w:rPr>
          <w:rFonts w:ascii="Times New Roman" w:hAnsi="Times New Roman"/>
          <w:sz w:val="24"/>
          <w:szCs w:val="24"/>
        </w:rPr>
      </w:pPr>
      <w:r w:rsidRPr="002D4EF8">
        <w:rPr>
          <w:rFonts w:ascii="Times New Roman" w:hAnsi="Times New Roman"/>
          <w:sz w:val="24"/>
          <w:szCs w:val="24"/>
        </w:rPr>
        <w:t xml:space="preserve">5.4. В случае устранения дефектов Товара в течение гарантийного срока, гарантийный срок продлевается на время, в течение которого Товар не мог использоваться из-за обнаруженных в нем дефектов. </w:t>
      </w:r>
    </w:p>
    <w:p w:rsidR="005710F4" w:rsidRPr="002D4EF8" w:rsidRDefault="005710F4" w:rsidP="005710F4">
      <w:pPr>
        <w:numPr>
          <w:ilvl w:val="0"/>
          <w:numId w:val="49"/>
        </w:numPr>
        <w:tabs>
          <w:tab w:val="left" w:pos="360"/>
        </w:tabs>
        <w:suppressAutoHyphens w:val="0"/>
        <w:spacing w:after="0" w:line="360" w:lineRule="auto"/>
        <w:jc w:val="center"/>
        <w:rPr>
          <w:rFonts w:ascii="Times New Roman" w:hAnsi="Times New Roman"/>
          <w:b/>
          <w:bCs/>
          <w:sz w:val="24"/>
          <w:szCs w:val="24"/>
          <w:lang w:eastAsia="ru-RU"/>
        </w:rPr>
      </w:pPr>
      <w:r w:rsidRPr="002D4EF8">
        <w:rPr>
          <w:rFonts w:ascii="Times New Roman" w:hAnsi="Times New Roman"/>
          <w:b/>
          <w:bCs/>
          <w:sz w:val="24"/>
          <w:szCs w:val="24"/>
          <w:lang w:eastAsia="ru-RU"/>
        </w:rPr>
        <w:t>Ответственность сторон</w:t>
      </w:r>
    </w:p>
    <w:p w:rsidR="005710F4" w:rsidRPr="002D4EF8" w:rsidRDefault="005710F4" w:rsidP="005710F4">
      <w:pPr>
        <w:tabs>
          <w:tab w:val="left" w:pos="142"/>
        </w:tabs>
        <w:spacing w:after="0" w:line="360" w:lineRule="auto"/>
        <w:ind w:firstLine="567"/>
        <w:jc w:val="both"/>
        <w:rPr>
          <w:rFonts w:ascii="Times New Roman" w:hAnsi="Times New Roman"/>
          <w:sz w:val="24"/>
          <w:szCs w:val="24"/>
        </w:rPr>
      </w:pPr>
      <w:r w:rsidRPr="002D4EF8">
        <w:rPr>
          <w:rFonts w:ascii="Times New Roman" w:hAnsi="Times New Roman"/>
          <w:sz w:val="24"/>
          <w:szCs w:val="24"/>
        </w:rPr>
        <w:t>6.1. 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rsidR="005710F4" w:rsidRPr="002D4EF8" w:rsidRDefault="005710F4" w:rsidP="005710F4">
      <w:pPr>
        <w:tabs>
          <w:tab w:val="left" w:pos="142"/>
        </w:tabs>
        <w:spacing w:after="0" w:line="360" w:lineRule="auto"/>
        <w:ind w:firstLine="567"/>
        <w:jc w:val="both"/>
        <w:rPr>
          <w:rFonts w:ascii="Times New Roman" w:hAnsi="Times New Roman"/>
          <w:sz w:val="24"/>
          <w:szCs w:val="24"/>
        </w:rPr>
      </w:pPr>
      <w:r w:rsidRPr="002D4EF8">
        <w:rPr>
          <w:rFonts w:ascii="Times New Roman" w:hAnsi="Times New Roman"/>
          <w:sz w:val="24"/>
          <w:szCs w:val="24"/>
        </w:rPr>
        <w:t>6.2. В случае</w:t>
      </w:r>
      <w:proofErr w:type="gramStart"/>
      <w:r w:rsidRPr="002D4EF8">
        <w:rPr>
          <w:rFonts w:ascii="Times New Roman" w:hAnsi="Times New Roman"/>
          <w:sz w:val="24"/>
          <w:szCs w:val="24"/>
        </w:rPr>
        <w:t>,</w:t>
      </w:r>
      <w:proofErr w:type="gramEnd"/>
      <w:r w:rsidRPr="002D4EF8">
        <w:rPr>
          <w:rFonts w:ascii="Times New Roman" w:hAnsi="Times New Roman"/>
          <w:sz w:val="24"/>
          <w:szCs w:val="24"/>
        </w:rPr>
        <w:t xml:space="preserve"> если Поставщик в установленные настоящим договором сроки не выполнил свои обязательства по поставке Товара (в </w:t>
      </w:r>
      <w:proofErr w:type="spellStart"/>
      <w:r w:rsidRPr="002D4EF8">
        <w:rPr>
          <w:rFonts w:ascii="Times New Roman" w:hAnsi="Times New Roman"/>
          <w:sz w:val="24"/>
          <w:szCs w:val="24"/>
        </w:rPr>
        <w:t>т.ч</w:t>
      </w:r>
      <w:proofErr w:type="spellEnd"/>
      <w:r w:rsidRPr="002D4EF8">
        <w:rPr>
          <w:rFonts w:ascii="Times New Roman" w:hAnsi="Times New Roman"/>
          <w:sz w:val="24"/>
          <w:szCs w:val="24"/>
        </w:rPr>
        <w:t xml:space="preserve">. срок поставки, качество товара и другие обязательства, предусмотренные Договором), Поставщик обязан выплатить Покупателю штрафную неустойку в виде пени в размере 1% от стоимости не поставленного (недопоставленного), несвоевременно поставленного Товара за каждый день просрочки. При невыполнении обязательств по Договору кроме неустойки Поставщик возмещает также понесенные </w:t>
      </w:r>
      <w:r w:rsidRPr="002D4EF8">
        <w:rPr>
          <w:rFonts w:ascii="Times New Roman" w:hAnsi="Times New Roman"/>
          <w:sz w:val="24"/>
          <w:szCs w:val="24"/>
          <w:lang w:eastAsia="ru-RU"/>
        </w:rPr>
        <w:t>Покупателем</w:t>
      </w:r>
      <w:r w:rsidRPr="002D4EF8">
        <w:rPr>
          <w:rFonts w:ascii="Times New Roman" w:hAnsi="Times New Roman"/>
          <w:sz w:val="24"/>
          <w:szCs w:val="24"/>
        </w:rPr>
        <w:t xml:space="preserve"> убытки, в том числе убытки, связанные с покупкой аналогичного товара у другого поставщика.</w:t>
      </w:r>
    </w:p>
    <w:p w:rsidR="005710F4" w:rsidRPr="002D4EF8" w:rsidRDefault="005710F4" w:rsidP="005710F4">
      <w:pPr>
        <w:tabs>
          <w:tab w:val="left" w:pos="142"/>
        </w:tabs>
        <w:spacing w:after="0" w:line="360" w:lineRule="auto"/>
        <w:ind w:firstLine="567"/>
        <w:jc w:val="both"/>
        <w:rPr>
          <w:rFonts w:ascii="Times New Roman" w:hAnsi="Times New Roman"/>
          <w:sz w:val="24"/>
          <w:szCs w:val="24"/>
        </w:rPr>
      </w:pPr>
      <w:r w:rsidRPr="002D4EF8">
        <w:rPr>
          <w:rFonts w:ascii="Times New Roman" w:hAnsi="Times New Roman"/>
          <w:sz w:val="24"/>
          <w:szCs w:val="24"/>
        </w:rPr>
        <w:t>6.3. Товар, не соответствующий условиям, указанным в Договоре, считается не поставленным.</w:t>
      </w:r>
    </w:p>
    <w:p w:rsidR="005710F4" w:rsidRPr="002D4EF8" w:rsidRDefault="005710F4" w:rsidP="005710F4">
      <w:pPr>
        <w:tabs>
          <w:tab w:val="left" w:pos="142"/>
        </w:tabs>
        <w:spacing w:after="0" w:line="360" w:lineRule="auto"/>
        <w:ind w:firstLine="567"/>
        <w:jc w:val="both"/>
        <w:rPr>
          <w:rFonts w:ascii="Times New Roman" w:hAnsi="Times New Roman"/>
          <w:sz w:val="24"/>
          <w:szCs w:val="24"/>
        </w:rPr>
      </w:pPr>
      <w:r w:rsidRPr="002D4EF8">
        <w:rPr>
          <w:rFonts w:ascii="Times New Roman" w:hAnsi="Times New Roman"/>
          <w:sz w:val="24"/>
          <w:szCs w:val="24"/>
        </w:rPr>
        <w:t>В данном случае Покупатель вправе по своему выбору потребовать:</w:t>
      </w:r>
    </w:p>
    <w:p w:rsidR="005710F4" w:rsidRPr="002D4EF8" w:rsidRDefault="005710F4" w:rsidP="005710F4">
      <w:pPr>
        <w:tabs>
          <w:tab w:val="left" w:pos="450"/>
        </w:tabs>
        <w:spacing w:after="0" w:line="360" w:lineRule="auto"/>
        <w:jc w:val="both"/>
        <w:rPr>
          <w:rFonts w:ascii="Times New Roman" w:hAnsi="Times New Roman"/>
          <w:sz w:val="24"/>
          <w:szCs w:val="24"/>
        </w:rPr>
      </w:pPr>
      <w:r w:rsidRPr="002D4EF8">
        <w:rPr>
          <w:rFonts w:ascii="Times New Roman" w:hAnsi="Times New Roman"/>
          <w:sz w:val="24"/>
          <w:szCs w:val="24"/>
        </w:rPr>
        <w:tab/>
        <w:t>а)</w:t>
      </w:r>
      <w:r w:rsidRPr="002D4EF8">
        <w:rPr>
          <w:rFonts w:ascii="Times New Roman" w:hAnsi="Times New Roman"/>
          <w:sz w:val="24"/>
          <w:szCs w:val="24"/>
        </w:rPr>
        <w:tab/>
        <w:t>соответствующего уменьшения цены поставляемого Товара;</w:t>
      </w:r>
    </w:p>
    <w:p w:rsidR="005710F4" w:rsidRPr="002D4EF8" w:rsidRDefault="005710F4" w:rsidP="005710F4">
      <w:pPr>
        <w:tabs>
          <w:tab w:val="left" w:pos="450"/>
        </w:tabs>
        <w:spacing w:after="0" w:line="360" w:lineRule="auto"/>
        <w:jc w:val="both"/>
        <w:rPr>
          <w:rFonts w:ascii="Times New Roman" w:hAnsi="Times New Roman"/>
          <w:sz w:val="24"/>
          <w:szCs w:val="24"/>
        </w:rPr>
      </w:pPr>
      <w:r w:rsidRPr="002D4EF8">
        <w:rPr>
          <w:rFonts w:ascii="Times New Roman" w:hAnsi="Times New Roman"/>
          <w:sz w:val="24"/>
          <w:szCs w:val="24"/>
        </w:rPr>
        <w:tab/>
        <w:t>б) безвозмездной поставки Товара в соответствии с условиями Договора;</w:t>
      </w:r>
    </w:p>
    <w:p w:rsidR="005710F4" w:rsidRPr="002D4EF8" w:rsidRDefault="005710F4" w:rsidP="005710F4">
      <w:pPr>
        <w:tabs>
          <w:tab w:val="left" w:pos="450"/>
        </w:tabs>
        <w:spacing w:after="0" w:line="360" w:lineRule="auto"/>
        <w:jc w:val="both"/>
        <w:rPr>
          <w:rFonts w:ascii="Times New Roman" w:hAnsi="Times New Roman"/>
          <w:sz w:val="24"/>
          <w:szCs w:val="24"/>
        </w:rPr>
      </w:pPr>
      <w:r w:rsidRPr="002D4EF8">
        <w:rPr>
          <w:rFonts w:ascii="Times New Roman" w:hAnsi="Times New Roman"/>
          <w:sz w:val="24"/>
          <w:szCs w:val="24"/>
        </w:rPr>
        <w:tab/>
        <w:t>в)</w:t>
      </w:r>
      <w:r w:rsidRPr="002D4EF8">
        <w:rPr>
          <w:rFonts w:ascii="Times New Roman" w:hAnsi="Times New Roman"/>
          <w:sz w:val="24"/>
          <w:szCs w:val="24"/>
        </w:rPr>
        <w:tab/>
        <w:t>возмещения понесенных Покупателем расходов по устранению недостатков поставленного Товара своими силами или третьими лицами.</w:t>
      </w:r>
    </w:p>
    <w:p w:rsidR="005710F4" w:rsidRPr="002D4EF8" w:rsidRDefault="005710F4" w:rsidP="005710F4">
      <w:pPr>
        <w:tabs>
          <w:tab w:val="left" w:pos="450"/>
        </w:tabs>
        <w:spacing w:after="0" w:line="360" w:lineRule="auto"/>
        <w:ind w:firstLine="426"/>
        <w:jc w:val="both"/>
        <w:rPr>
          <w:rFonts w:ascii="Times New Roman" w:hAnsi="Times New Roman"/>
          <w:sz w:val="24"/>
          <w:szCs w:val="24"/>
        </w:rPr>
      </w:pPr>
      <w:r w:rsidRPr="002D4EF8">
        <w:rPr>
          <w:rFonts w:ascii="Times New Roman" w:hAnsi="Times New Roman"/>
          <w:sz w:val="24"/>
          <w:szCs w:val="24"/>
        </w:rPr>
        <w:t>г) возврата уплаченной денежной суммы, которая должна быть возвращена Поставщиком в течение 5 (Пяти) дней с момента получения соответствующего требования от Покупателя.</w:t>
      </w:r>
    </w:p>
    <w:p w:rsidR="005710F4" w:rsidRPr="002D4EF8" w:rsidRDefault="005710F4" w:rsidP="005710F4">
      <w:pPr>
        <w:tabs>
          <w:tab w:val="left" w:pos="450"/>
        </w:tabs>
        <w:spacing w:after="0" w:line="360" w:lineRule="auto"/>
        <w:jc w:val="both"/>
        <w:rPr>
          <w:rFonts w:ascii="Times New Roman" w:hAnsi="Times New Roman"/>
          <w:sz w:val="24"/>
          <w:szCs w:val="24"/>
        </w:rPr>
      </w:pPr>
      <w:r w:rsidRPr="002D4EF8">
        <w:rPr>
          <w:rFonts w:ascii="Times New Roman" w:hAnsi="Times New Roman"/>
          <w:sz w:val="24"/>
          <w:szCs w:val="24"/>
        </w:rPr>
        <w:tab/>
        <w:t xml:space="preserve">Во всех вышеуказанных случаях Поставщик также обязан уплатить Покупателю штраф в размере 10% от общей цены настоящего договора, указанной в </w:t>
      </w:r>
      <w:proofErr w:type="spellStart"/>
      <w:r w:rsidRPr="002D4EF8">
        <w:rPr>
          <w:rFonts w:ascii="Times New Roman" w:hAnsi="Times New Roman"/>
          <w:sz w:val="24"/>
          <w:szCs w:val="24"/>
        </w:rPr>
        <w:t>п.п</w:t>
      </w:r>
      <w:proofErr w:type="spellEnd"/>
      <w:r w:rsidRPr="002D4EF8">
        <w:rPr>
          <w:rFonts w:ascii="Times New Roman" w:hAnsi="Times New Roman"/>
          <w:sz w:val="24"/>
          <w:szCs w:val="24"/>
        </w:rPr>
        <w:t>. 1.4.1.</w:t>
      </w:r>
    </w:p>
    <w:p w:rsidR="005710F4" w:rsidRPr="002D4EF8" w:rsidRDefault="005710F4" w:rsidP="005710F4">
      <w:pPr>
        <w:tabs>
          <w:tab w:val="left" w:pos="450"/>
        </w:tabs>
        <w:spacing w:after="0" w:line="360" w:lineRule="auto"/>
        <w:ind w:firstLine="425"/>
        <w:jc w:val="both"/>
        <w:rPr>
          <w:rFonts w:ascii="Times New Roman" w:hAnsi="Times New Roman"/>
          <w:sz w:val="24"/>
          <w:szCs w:val="24"/>
        </w:rPr>
      </w:pPr>
      <w:r w:rsidRPr="002D4EF8">
        <w:rPr>
          <w:rFonts w:ascii="Times New Roman" w:hAnsi="Times New Roman"/>
          <w:sz w:val="24"/>
          <w:szCs w:val="24"/>
        </w:rPr>
        <w:t xml:space="preserve">6.4. При просрочке поставки Товара более чем на 15 календарных дней Покупатель вправе расторгнуть настоящий договор в одностороннем порядке, известив об этом Поставщика в письменной форме. Договор будет считаться расторгнутым </w:t>
      </w:r>
      <w:proofErr w:type="gramStart"/>
      <w:r w:rsidRPr="002D4EF8">
        <w:rPr>
          <w:rFonts w:ascii="Times New Roman" w:hAnsi="Times New Roman"/>
          <w:sz w:val="24"/>
          <w:szCs w:val="24"/>
        </w:rPr>
        <w:t>с даты направления</w:t>
      </w:r>
      <w:proofErr w:type="gramEnd"/>
      <w:r w:rsidRPr="002D4EF8">
        <w:rPr>
          <w:rFonts w:ascii="Times New Roman" w:hAnsi="Times New Roman"/>
          <w:sz w:val="24"/>
          <w:szCs w:val="24"/>
        </w:rPr>
        <w:t xml:space="preserve"> Поставщиком </w:t>
      </w:r>
      <w:r w:rsidRPr="002D4EF8">
        <w:rPr>
          <w:rFonts w:ascii="Times New Roman" w:hAnsi="Times New Roman"/>
          <w:sz w:val="24"/>
          <w:szCs w:val="24"/>
        </w:rPr>
        <w:lastRenderedPageBreak/>
        <w:t xml:space="preserve">извещения о расторжении договора. В данном случае Поставщик также обязан уплатить Покупателю штраф в размере 10 % от общей цены настоящего договора, указанной в </w:t>
      </w:r>
      <w:proofErr w:type="spellStart"/>
      <w:r w:rsidRPr="002D4EF8">
        <w:rPr>
          <w:rFonts w:ascii="Times New Roman" w:hAnsi="Times New Roman"/>
          <w:sz w:val="24"/>
          <w:szCs w:val="24"/>
        </w:rPr>
        <w:t>п.п</w:t>
      </w:r>
      <w:proofErr w:type="spellEnd"/>
      <w:r w:rsidRPr="002D4EF8">
        <w:rPr>
          <w:rFonts w:ascii="Times New Roman" w:hAnsi="Times New Roman"/>
          <w:sz w:val="24"/>
          <w:szCs w:val="24"/>
        </w:rPr>
        <w:t xml:space="preserve">. 1.4.1.  </w:t>
      </w:r>
    </w:p>
    <w:p w:rsidR="005710F4" w:rsidRPr="002D4EF8" w:rsidRDefault="005710F4" w:rsidP="005710F4">
      <w:pPr>
        <w:tabs>
          <w:tab w:val="left" w:pos="450"/>
        </w:tabs>
        <w:spacing w:after="0" w:line="360" w:lineRule="auto"/>
        <w:ind w:firstLine="425"/>
        <w:jc w:val="both"/>
        <w:rPr>
          <w:rFonts w:ascii="Times New Roman" w:hAnsi="Times New Roman"/>
          <w:sz w:val="24"/>
          <w:szCs w:val="24"/>
        </w:rPr>
      </w:pPr>
      <w:r w:rsidRPr="002D4EF8">
        <w:rPr>
          <w:rFonts w:ascii="Times New Roman" w:hAnsi="Times New Roman"/>
          <w:sz w:val="24"/>
          <w:szCs w:val="24"/>
        </w:rPr>
        <w:t>6.5. Поставщик несет ответственность за действия третьих лиц перед Покупателем, в случае привлечения последних к исполнению своих обязательств по настоящему Договору.</w:t>
      </w:r>
    </w:p>
    <w:p w:rsidR="005710F4" w:rsidRPr="002D4EF8" w:rsidRDefault="005710F4" w:rsidP="005710F4">
      <w:pPr>
        <w:numPr>
          <w:ilvl w:val="0"/>
          <w:numId w:val="49"/>
        </w:numPr>
        <w:tabs>
          <w:tab w:val="left" w:pos="360"/>
        </w:tabs>
        <w:suppressAutoHyphens w:val="0"/>
        <w:spacing w:after="0" w:line="360" w:lineRule="auto"/>
        <w:jc w:val="center"/>
        <w:rPr>
          <w:rFonts w:ascii="Times New Roman" w:hAnsi="Times New Roman"/>
          <w:b/>
          <w:bCs/>
          <w:sz w:val="24"/>
          <w:szCs w:val="24"/>
        </w:rPr>
      </w:pPr>
      <w:r w:rsidRPr="002D4EF8">
        <w:rPr>
          <w:rFonts w:ascii="Times New Roman" w:hAnsi="Times New Roman"/>
          <w:b/>
          <w:bCs/>
          <w:sz w:val="24"/>
          <w:szCs w:val="24"/>
        </w:rPr>
        <w:t>Споры и разногласия</w:t>
      </w:r>
    </w:p>
    <w:p w:rsidR="005710F4" w:rsidRPr="002D4EF8" w:rsidRDefault="005710F4" w:rsidP="005710F4">
      <w:pPr>
        <w:tabs>
          <w:tab w:val="left" w:pos="450"/>
        </w:tabs>
        <w:spacing w:after="0" w:line="360" w:lineRule="auto"/>
        <w:ind w:firstLine="426"/>
        <w:jc w:val="both"/>
        <w:rPr>
          <w:rFonts w:ascii="Times New Roman" w:hAnsi="Times New Roman"/>
          <w:sz w:val="24"/>
          <w:szCs w:val="24"/>
        </w:rPr>
      </w:pPr>
      <w:r w:rsidRPr="002D4EF8">
        <w:rPr>
          <w:rFonts w:ascii="Times New Roman" w:hAnsi="Times New Roman"/>
          <w:sz w:val="24"/>
          <w:szCs w:val="24"/>
        </w:rPr>
        <w:t>7.1. Все споры и разногласия, возникающие из настоящего Договора или в связи с ним, будут по возможности разрешаться путем переговоров между сторонами. В случае невозможности разрешения разногласий путем переговоров, они подлежат рассмотрению в Арбитражном суде Мурманской области.</w:t>
      </w:r>
    </w:p>
    <w:p w:rsidR="005710F4" w:rsidRPr="002D4EF8" w:rsidRDefault="005710F4" w:rsidP="005710F4">
      <w:pPr>
        <w:numPr>
          <w:ilvl w:val="0"/>
          <w:numId w:val="49"/>
        </w:numPr>
        <w:tabs>
          <w:tab w:val="left" w:pos="360"/>
        </w:tabs>
        <w:suppressAutoHyphens w:val="0"/>
        <w:spacing w:after="0" w:line="360" w:lineRule="auto"/>
        <w:jc w:val="center"/>
        <w:rPr>
          <w:rFonts w:ascii="Times New Roman" w:hAnsi="Times New Roman"/>
          <w:b/>
          <w:bCs/>
          <w:sz w:val="24"/>
          <w:szCs w:val="24"/>
        </w:rPr>
      </w:pPr>
      <w:r w:rsidRPr="002D4EF8">
        <w:rPr>
          <w:rFonts w:ascii="Times New Roman" w:hAnsi="Times New Roman"/>
          <w:b/>
          <w:bCs/>
          <w:sz w:val="24"/>
          <w:szCs w:val="24"/>
        </w:rPr>
        <w:t>Обстоятельства непреодолимой силы</w:t>
      </w:r>
    </w:p>
    <w:p w:rsidR="005710F4" w:rsidRPr="002D4EF8" w:rsidRDefault="005710F4" w:rsidP="005710F4">
      <w:pPr>
        <w:autoSpaceDE w:val="0"/>
        <w:spacing w:after="0" w:line="360" w:lineRule="auto"/>
        <w:ind w:firstLine="426"/>
        <w:jc w:val="both"/>
        <w:rPr>
          <w:rFonts w:ascii="Times New Roman" w:hAnsi="Times New Roman"/>
          <w:sz w:val="24"/>
          <w:szCs w:val="24"/>
        </w:rPr>
      </w:pPr>
      <w:r w:rsidRPr="002D4EF8">
        <w:rPr>
          <w:rFonts w:ascii="Times New Roman" w:hAnsi="Times New Roman"/>
          <w:sz w:val="24"/>
          <w:szCs w:val="24"/>
        </w:rPr>
        <w:t>8.1. Стороны освобождаются от ответственности за неисполнение или ненадлежащее исполнение обязательств, если докажут,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(форс-мажор), если эти обстоятельства непосредственно стали причиной невыполнения обязательств.</w:t>
      </w:r>
    </w:p>
    <w:p w:rsidR="005710F4" w:rsidRPr="002D4EF8" w:rsidRDefault="005710F4" w:rsidP="005710F4">
      <w:pPr>
        <w:autoSpaceDE w:val="0"/>
        <w:spacing w:after="0" w:line="360" w:lineRule="auto"/>
        <w:ind w:firstLine="426"/>
        <w:jc w:val="both"/>
        <w:rPr>
          <w:rFonts w:ascii="Times New Roman" w:hAnsi="Times New Roman"/>
          <w:sz w:val="24"/>
          <w:szCs w:val="24"/>
        </w:rPr>
      </w:pPr>
      <w:r w:rsidRPr="002D4EF8">
        <w:rPr>
          <w:rFonts w:ascii="Times New Roman" w:hAnsi="Times New Roman"/>
          <w:sz w:val="24"/>
          <w:szCs w:val="24"/>
        </w:rPr>
        <w:t>8.2. К форс-мажорным обстоятельствам относятся: наводнение, землетрясение, шторм, оседание почвы, эпидемии и иные явления природы, а также пожар, взрыв, война или военные действия, забастовка в отрасли или регионе, принятие органом государственной власти или управления решения, повлекшего невозможность исполнения настоящего Договора.</w:t>
      </w:r>
    </w:p>
    <w:p w:rsidR="005710F4" w:rsidRPr="002D4EF8" w:rsidRDefault="005710F4" w:rsidP="005710F4">
      <w:pPr>
        <w:autoSpaceDE w:val="0"/>
        <w:spacing w:after="0" w:line="360" w:lineRule="auto"/>
        <w:ind w:firstLine="426"/>
        <w:jc w:val="both"/>
        <w:rPr>
          <w:rFonts w:ascii="Times New Roman" w:hAnsi="Times New Roman"/>
          <w:sz w:val="24"/>
          <w:szCs w:val="24"/>
        </w:rPr>
      </w:pPr>
      <w:r w:rsidRPr="002D4EF8">
        <w:rPr>
          <w:rFonts w:ascii="Times New Roman" w:hAnsi="Times New Roman"/>
          <w:sz w:val="24"/>
          <w:szCs w:val="24"/>
        </w:rPr>
        <w:t>8.3. При наступлении указанных в п. 8.2. настоящего Договора обстоятель</w:t>
      </w:r>
      <w:proofErr w:type="gramStart"/>
      <w:r w:rsidRPr="002D4EF8">
        <w:rPr>
          <w:rFonts w:ascii="Times New Roman" w:hAnsi="Times New Roman"/>
          <w:sz w:val="24"/>
          <w:szCs w:val="24"/>
        </w:rPr>
        <w:t>ств ст</w:t>
      </w:r>
      <w:proofErr w:type="gramEnd"/>
      <w:r w:rsidRPr="002D4EF8">
        <w:rPr>
          <w:rFonts w:ascii="Times New Roman" w:hAnsi="Times New Roman"/>
          <w:sz w:val="24"/>
          <w:szCs w:val="24"/>
        </w:rPr>
        <w:t>орона по Договору, для которой создалась невозможность исполнения ее обязательств, должна в разумный срок известить другую сторону, предоставив соответствующие доказательства.</w:t>
      </w:r>
    </w:p>
    <w:p w:rsidR="005710F4" w:rsidRPr="002D4EF8" w:rsidRDefault="005710F4" w:rsidP="005710F4">
      <w:pPr>
        <w:autoSpaceDE w:val="0"/>
        <w:spacing w:after="0" w:line="360" w:lineRule="auto"/>
        <w:ind w:firstLine="426"/>
        <w:jc w:val="both"/>
        <w:rPr>
          <w:rFonts w:ascii="Times New Roman" w:hAnsi="Times New Roman"/>
          <w:sz w:val="24"/>
          <w:szCs w:val="24"/>
        </w:rPr>
      </w:pPr>
      <w:r w:rsidRPr="002D4EF8">
        <w:rPr>
          <w:rFonts w:ascii="Times New Roman" w:hAnsi="Times New Roman"/>
          <w:sz w:val="24"/>
          <w:szCs w:val="24"/>
        </w:rPr>
        <w:t>8.4. При отсутствии своевременного извещения, предусмотренного в п. 8.3 настоящего Договора, сторона обязана возместить другой стороне убытки, причиненные не извещением или несвоевременным извещением.</w:t>
      </w:r>
    </w:p>
    <w:p w:rsidR="005710F4" w:rsidRPr="002D4EF8" w:rsidRDefault="005710F4" w:rsidP="005710F4">
      <w:pPr>
        <w:autoSpaceDE w:val="0"/>
        <w:spacing w:after="0" w:line="360" w:lineRule="auto"/>
        <w:ind w:firstLine="426"/>
        <w:jc w:val="both"/>
        <w:rPr>
          <w:rFonts w:ascii="Times New Roman" w:hAnsi="Times New Roman"/>
          <w:sz w:val="24"/>
          <w:szCs w:val="24"/>
        </w:rPr>
      </w:pPr>
      <w:r w:rsidRPr="002D4EF8">
        <w:rPr>
          <w:rFonts w:ascii="Times New Roman" w:hAnsi="Times New Roman"/>
          <w:sz w:val="24"/>
          <w:szCs w:val="24"/>
        </w:rPr>
        <w:t>8.5. Если период действия непреодолимой силы превысит 3 (Три) месяца, любая из сторон будет иметь право расторгнуть Договор в одностороннем порядке, предупредив об этом другую сторону не менее чем за 10 рабочих дней до даты расторжения.</w:t>
      </w:r>
    </w:p>
    <w:p w:rsidR="005710F4" w:rsidRPr="002D4EF8" w:rsidRDefault="005710F4" w:rsidP="005710F4">
      <w:pPr>
        <w:widowControl w:val="0"/>
        <w:numPr>
          <w:ilvl w:val="0"/>
          <w:numId w:val="49"/>
        </w:numPr>
        <w:tabs>
          <w:tab w:val="left" w:pos="360"/>
          <w:tab w:val="left" w:pos="720"/>
        </w:tabs>
        <w:suppressAutoHyphens w:val="0"/>
        <w:snapToGrid w:val="0"/>
        <w:spacing w:after="80" w:line="360" w:lineRule="auto"/>
        <w:jc w:val="center"/>
        <w:rPr>
          <w:rFonts w:ascii="Times New Roman" w:hAnsi="Times New Roman"/>
          <w:b/>
          <w:bCs/>
          <w:sz w:val="24"/>
          <w:szCs w:val="24"/>
        </w:rPr>
      </w:pPr>
      <w:r w:rsidRPr="002D4EF8">
        <w:rPr>
          <w:rFonts w:ascii="Times New Roman" w:hAnsi="Times New Roman"/>
          <w:b/>
          <w:bCs/>
          <w:sz w:val="24"/>
          <w:szCs w:val="24"/>
        </w:rPr>
        <w:t>Прочие условия</w:t>
      </w:r>
    </w:p>
    <w:p w:rsidR="005710F4" w:rsidRPr="002D4EF8" w:rsidRDefault="005710F4" w:rsidP="005710F4">
      <w:pPr>
        <w:widowControl w:val="0"/>
        <w:tabs>
          <w:tab w:val="left" w:pos="450"/>
          <w:tab w:val="left" w:pos="720"/>
        </w:tabs>
        <w:snapToGrid w:val="0"/>
        <w:spacing w:after="80" w:line="360" w:lineRule="auto"/>
        <w:ind w:firstLine="426"/>
        <w:jc w:val="both"/>
        <w:rPr>
          <w:rFonts w:ascii="Times New Roman" w:hAnsi="Times New Roman"/>
          <w:sz w:val="24"/>
          <w:szCs w:val="24"/>
        </w:rPr>
      </w:pPr>
      <w:r w:rsidRPr="002D4EF8">
        <w:rPr>
          <w:rFonts w:ascii="Times New Roman" w:hAnsi="Times New Roman"/>
          <w:sz w:val="24"/>
          <w:szCs w:val="24"/>
        </w:rPr>
        <w:t>9.1. Поставщик не вправе передавать третьим лицам права и обязанности по настоящему Договору без письменного согласия Покупателя.</w:t>
      </w:r>
    </w:p>
    <w:p w:rsidR="005710F4" w:rsidRPr="002D4EF8" w:rsidRDefault="005710F4" w:rsidP="005710F4">
      <w:pPr>
        <w:widowControl w:val="0"/>
        <w:tabs>
          <w:tab w:val="left" w:pos="450"/>
          <w:tab w:val="left" w:pos="720"/>
        </w:tabs>
        <w:snapToGrid w:val="0"/>
        <w:spacing w:after="80" w:line="360" w:lineRule="auto"/>
        <w:ind w:firstLine="426"/>
        <w:jc w:val="both"/>
        <w:rPr>
          <w:rFonts w:ascii="Times New Roman" w:hAnsi="Times New Roman"/>
          <w:sz w:val="24"/>
          <w:szCs w:val="24"/>
        </w:rPr>
      </w:pPr>
      <w:r w:rsidRPr="002D4EF8">
        <w:rPr>
          <w:rFonts w:ascii="Times New Roman" w:hAnsi="Times New Roman"/>
          <w:sz w:val="24"/>
          <w:szCs w:val="24"/>
        </w:rPr>
        <w:t>9.2. Все изменения и дополнения к Договору действительны лишь в том случае, если они совершены в письменной форме и подписаны уполномоченными представителями обеих сторон.</w:t>
      </w:r>
    </w:p>
    <w:p w:rsidR="005710F4" w:rsidRPr="002D4EF8" w:rsidRDefault="005710F4" w:rsidP="005710F4">
      <w:pPr>
        <w:widowControl w:val="0"/>
        <w:tabs>
          <w:tab w:val="left" w:pos="450"/>
          <w:tab w:val="left" w:pos="720"/>
        </w:tabs>
        <w:snapToGrid w:val="0"/>
        <w:spacing w:after="80" w:line="360" w:lineRule="auto"/>
        <w:ind w:firstLine="426"/>
        <w:jc w:val="both"/>
        <w:rPr>
          <w:rFonts w:ascii="Times New Roman" w:hAnsi="Times New Roman"/>
          <w:sz w:val="24"/>
          <w:szCs w:val="24"/>
        </w:rPr>
      </w:pPr>
      <w:r w:rsidRPr="002D4EF8">
        <w:rPr>
          <w:rFonts w:ascii="Times New Roman" w:hAnsi="Times New Roman"/>
          <w:sz w:val="24"/>
          <w:szCs w:val="24"/>
        </w:rPr>
        <w:t>9.3. Настоящий Договор составлен и подписан в двух экземплярах, имеющих одинаковую юридическую силу.</w:t>
      </w:r>
    </w:p>
    <w:p w:rsidR="005710F4" w:rsidRPr="002D4EF8" w:rsidRDefault="005710F4" w:rsidP="005710F4">
      <w:pPr>
        <w:widowControl w:val="0"/>
        <w:tabs>
          <w:tab w:val="left" w:pos="450"/>
          <w:tab w:val="left" w:pos="720"/>
        </w:tabs>
        <w:snapToGrid w:val="0"/>
        <w:spacing w:after="80" w:line="360" w:lineRule="auto"/>
        <w:ind w:firstLine="426"/>
        <w:jc w:val="both"/>
        <w:rPr>
          <w:rFonts w:ascii="Times New Roman" w:hAnsi="Times New Roman"/>
          <w:sz w:val="24"/>
          <w:szCs w:val="24"/>
        </w:rPr>
      </w:pPr>
      <w:r w:rsidRPr="002D4EF8">
        <w:rPr>
          <w:rFonts w:ascii="Times New Roman" w:hAnsi="Times New Roman"/>
          <w:sz w:val="24"/>
          <w:szCs w:val="24"/>
        </w:rPr>
        <w:lastRenderedPageBreak/>
        <w:t>9.4. При изменении адресов, номеров контактных телефонов и факсов, платежных и прочих реквизитов, стороны обязаны информировать друг друга в течение 5 (пяти) рабочих дней с момента их изменения.</w:t>
      </w:r>
    </w:p>
    <w:p w:rsidR="005710F4" w:rsidRPr="002D4EF8" w:rsidRDefault="005710F4" w:rsidP="005710F4">
      <w:pPr>
        <w:widowControl w:val="0"/>
        <w:tabs>
          <w:tab w:val="left" w:pos="450"/>
          <w:tab w:val="left" w:pos="720"/>
        </w:tabs>
        <w:snapToGrid w:val="0"/>
        <w:spacing w:after="80" w:line="360" w:lineRule="auto"/>
        <w:ind w:firstLine="426"/>
        <w:jc w:val="both"/>
        <w:rPr>
          <w:rFonts w:ascii="Times New Roman" w:hAnsi="Times New Roman"/>
          <w:b/>
          <w:sz w:val="24"/>
          <w:szCs w:val="24"/>
        </w:rPr>
      </w:pPr>
      <w:r w:rsidRPr="002D4EF8">
        <w:rPr>
          <w:rFonts w:ascii="Times New Roman" w:hAnsi="Times New Roman"/>
          <w:sz w:val="24"/>
          <w:szCs w:val="24"/>
        </w:rPr>
        <w:t>9.5. По всем вопросам, не урегулированным настоящим договором, стороны руководствуются действующим законодательством Российской Федерации.</w:t>
      </w:r>
    </w:p>
    <w:p w:rsidR="005710F4" w:rsidRPr="002D4EF8" w:rsidRDefault="005710F4" w:rsidP="005710F4">
      <w:pPr>
        <w:widowControl w:val="0"/>
        <w:tabs>
          <w:tab w:val="left" w:pos="1440"/>
        </w:tabs>
        <w:snapToGrid w:val="0"/>
        <w:spacing w:after="80" w:line="360" w:lineRule="auto"/>
        <w:jc w:val="center"/>
        <w:rPr>
          <w:rFonts w:ascii="Times New Roman" w:eastAsia="Times New Roman" w:hAnsi="Times New Roman"/>
          <w:b/>
          <w:bCs/>
          <w:sz w:val="24"/>
          <w:szCs w:val="24"/>
        </w:rPr>
      </w:pPr>
      <w:r w:rsidRPr="002D4EF8">
        <w:rPr>
          <w:rFonts w:ascii="Times New Roman" w:eastAsia="Times New Roman" w:hAnsi="Times New Roman"/>
          <w:b/>
          <w:sz w:val="24"/>
          <w:szCs w:val="24"/>
        </w:rPr>
        <w:t>10.Срок действия Договора</w:t>
      </w:r>
    </w:p>
    <w:p w:rsidR="005710F4" w:rsidRPr="002D4EF8" w:rsidRDefault="005710F4" w:rsidP="005710F4">
      <w:pPr>
        <w:widowControl w:val="0"/>
        <w:tabs>
          <w:tab w:val="left" w:pos="426"/>
          <w:tab w:val="left" w:pos="567"/>
          <w:tab w:val="left" w:pos="720"/>
        </w:tabs>
        <w:snapToGrid w:val="0"/>
        <w:spacing w:after="80" w:line="360" w:lineRule="auto"/>
        <w:jc w:val="both"/>
        <w:rPr>
          <w:rFonts w:ascii="Times New Roman" w:hAnsi="Times New Roman"/>
          <w:sz w:val="24"/>
          <w:szCs w:val="24"/>
        </w:rPr>
      </w:pPr>
      <w:r w:rsidRPr="002D4EF8">
        <w:rPr>
          <w:rFonts w:ascii="Times New Roman" w:hAnsi="Times New Roman"/>
          <w:sz w:val="24"/>
          <w:szCs w:val="24"/>
        </w:rPr>
        <w:tab/>
      </w:r>
      <w:r w:rsidRPr="002D4EF8">
        <w:rPr>
          <w:rFonts w:ascii="Times New Roman" w:hAnsi="Times New Roman"/>
          <w:sz w:val="24"/>
          <w:szCs w:val="24"/>
        </w:rPr>
        <w:tab/>
        <w:t xml:space="preserve">10.1. Настоящий Договор вступает в силу с момента его подписания сторонами и действует до полного исполнения Сторонами своих обязательств. </w:t>
      </w:r>
    </w:p>
    <w:p w:rsidR="005710F4" w:rsidRPr="002D4EF8" w:rsidRDefault="005710F4" w:rsidP="005710F4">
      <w:pPr>
        <w:widowControl w:val="0"/>
        <w:tabs>
          <w:tab w:val="left" w:pos="426"/>
          <w:tab w:val="left" w:pos="567"/>
          <w:tab w:val="left" w:pos="720"/>
        </w:tabs>
        <w:snapToGrid w:val="0"/>
        <w:spacing w:after="80" w:line="360" w:lineRule="auto"/>
        <w:jc w:val="both"/>
        <w:rPr>
          <w:rFonts w:ascii="Times New Roman" w:hAnsi="Times New Roman"/>
          <w:sz w:val="24"/>
          <w:szCs w:val="24"/>
        </w:rPr>
      </w:pPr>
      <w:r w:rsidRPr="002D4EF8">
        <w:rPr>
          <w:rFonts w:ascii="Times New Roman" w:hAnsi="Times New Roman"/>
          <w:sz w:val="24"/>
          <w:szCs w:val="24"/>
        </w:rPr>
        <w:t xml:space="preserve">        10.2. Покупатель вправе расторгнуть настоящий Договор в одностороннем порядке. В таком случае Договор будет считаться расторгнутым по истечении 5 дней с момента направления Покупателем уведомления о расторжении, кроме случаев, когда в уведомлении о расторжении указан иной срок.</w:t>
      </w:r>
    </w:p>
    <w:p w:rsidR="005710F4" w:rsidRPr="002D4EF8" w:rsidRDefault="005710F4" w:rsidP="005710F4">
      <w:pPr>
        <w:widowControl w:val="0"/>
        <w:tabs>
          <w:tab w:val="left" w:pos="720"/>
        </w:tabs>
        <w:snapToGrid w:val="0"/>
        <w:spacing w:after="80" w:line="360" w:lineRule="auto"/>
        <w:jc w:val="center"/>
        <w:rPr>
          <w:rFonts w:ascii="Times New Roman" w:eastAsia="Times New Roman" w:hAnsi="Times New Roman"/>
          <w:b/>
          <w:bCs/>
          <w:sz w:val="24"/>
          <w:szCs w:val="24"/>
        </w:rPr>
      </w:pPr>
      <w:r w:rsidRPr="002D4EF8">
        <w:rPr>
          <w:rFonts w:ascii="Times New Roman" w:eastAsia="Times New Roman" w:hAnsi="Times New Roman"/>
          <w:b/>
          <w:bCs/>
          <w:sz w:val="24"/>
          <w:szCs w:val="24"/>
        </w:rPr>
        <w:t xml:space="preserve"> 11.Адреса и реквизиты Сторон</w:t>
      </w:r>
    </w:p>
    <w:tbl>
      <w:tblPr>
        <w:tblW w:w="0" w:type="auto"/>
        <w:tblLook w:val="04A0" w:firstRow="1" w:lastRow="0" w:firstColumn="1" w:lastColumn="0" w:noHBand="0" w:noVBand="1"/>
      </w:tblPr>
      <w:tblGrid>
        <w:gridCol w:w="4785"/>
        <w:gridCol w:w="4786"/>
      </w:tblGrid>
      <w:tr w:rsidR="005710F4" w:rsidRPr="002D4EF8" w:rsidTr="005710F4">
        <w:tc>
          <w:tcPr>
            <w:tcW w:w="4785" w:type="dxa"/>
            <w:shd w:val="clear" w:color="auto" w:fill="auto"/>
          </w:tcPr>
          <w:p w:rsidR="005710F4" w:rsidRPr="002D4EF8" w:rsidRDefault="005710F4" w:rsidP="005710F4">
            <w:pPr>
              <w:widowControl w:val="0"/>
              <w:tabs>
                <w:tab w:val="left" w:pos="720"/>
              </w:tabs>
              <w:snapToGrid w:val="0"/>
              <w:spacing w:after="80" w:line="360" w:lineRule="auto"/>
              <w:jc w:val="center"/>
              <w:rPr>
                <w:rFonts w:ascii="Times New Roman" w:eastAsia="Times New Roman" w:hAnsi="Times New Roman"/>
                <w:b/>
                <w:bCs/>
                <w:sz w:val="24"/>
                <w:szCs w:val="24"/>
              </w:rPr>
            </w:pPr>
            <w:r w:rsidRPr="002D4EF8">
              <w:rPr>
                <w:rFonts w:ascii="Times New Roman" w:eastAsia="Times New Roman" w:hAnsi="Times New Roman"/>
                <w:b/>
                <w:bCs/>
                <w:sz w:val="24"/>
                <w:szCs w:val="24"/>
              </w:rPr>
              <w:t>Поставщик</w:t>
            </w:r>
          </w:p>
        </w:tc>
        <w:tc>
          <w:tcPr>
            <w:tcW w:w="4786" w:type="dxa"/>
            <w:shd w:val="clear" w:color="auto" w:fill="auto"/>
          </w:tcPr>
          <w:p w:rsidR="005710F4" w:rsidRPr="002D4EF8" w:rsidRDefault="005710F4" w:rsidP="005710F4">
            <w:pPr>
              <w:widowControl w:val="0"/>
              <w:tabs>
                <w:tab w:val="left" w:pos="720"/>
              </w:tabs>
              <w:snapToGrid w:val="0"/>
              <w:spacing w:after="80" w:line="360" w:lineRule="auto"/>
              <w:jc w:val="center"/>
              <w:rPr>
                <w:rFonts w:ascii="Times New Roman" w:eastAsia="Times New Roman" w:hAnsi="Times New Roman"/>
                <w:b/>
                <w:bCs/>
                <w:sz w:val="24"/>
                <w:szCs w:val="24"/>
              </w:rPr>
            </w:pPr>
            <w:r w:rsidRPr="002D4EF8">
              <w:rPr>
                <w:rFonts w:ascii="Times New Roman" w:eastAsia="Times New Roman" w:hAnsi="Times New Roman"/>
                <w:b/>
                <w:bCs/>
                <w:sz w:val="24"/>
                <w:szCs w:val="24"/>
              </w:rPr>
              <w:t>Покупатель</w:t>
            </w:r>
          </w:p>
          <w:p w:rsidR="005710F4" w:rsidRPr="002D4EF8" w:rsidRDefault="005710F4" w:rsidP="005710F4">
            <w:pPr>
              <w:widowControl w:val="0"/>
              <w:tabs>
                <w:tab w:val="left" w:pos="720"/>
              </w:tabs>
              <w:snapToGrid w:val="0"/>
              <w:spacing w:after="0" w:line="240" w:lineRule="auto"/>
              <w:rPr>
                <w:rFonts w:ascii="Times New Roman" w:eastAsia="Times New Roman" w:hAnsi="Times New Roman"/>
                <w:b/>
                <w:bCs/>
                <w:sz w:val="24"/>
                <w:szCs w:val="24"/>
              </w:rPr>
            </w:pPr>
            <w:r w:rsidRPr="002D4EF8">
              <w:rPr>
                <w:rFonts w:ascii="Times New Roman" w:eastAsia="Times New Roman" w:hAnsi="Times New Roman"/>
                <w:b/>
                <w:sz w:val="24"/>
                <w:szCs w:val="24"/>
                <w:lang w:eastAsia="ru-RU"/>
              </w:rPr>
              <w:t>ОАО «Мурманэнергосбыт»</w:t>
            </w:r>
          </w:p>
          <w:p w:rsidR="005710F4" w:rsidRPr="002D4EF8" w:rsidRDefault="005710F4" w:rsidP="005710F4">
            <w:pPr>
              <w:suppressAutoHyphens w:val="0"/>
              <w:spacing w:after="0" w:line="240" w:lineRule="auto"/>
              <w:jc w:val="both"/>
              <w:rPr>
                <w:rFonts w:ascii="Times New Roman" w:eastAsia="Times New Roman" w:hAnsi="Times New Roman"/>
                <w:sz w:val="24"/>
                <w:szCs w:val="24"/>
                <w:lang w:eastAsia="ru-RU"/>
              </w:rPr>
            </w:pPr>
            <w:r w:rsidRPr="002D4EF8">
              <w:rPr>
                <w:rFonts w:ascii="Times New Roman" w:eastAsia="Times New Roman" w:hAnsi="Times New Roman"/>
                <w:b/>
                <w:bCs/>
                <w:sz w:val="24"/>
                <w:szCs w:val="24"/>
                <w:lang w:eastAsia="ru-RU"/>
              </w:rPr>
              <w:t>юр. адрес</w:t>
            </w:r>
            <w:r w:rsidRPr="002D4EF8">
              <w:rPr>
                <w:rFonts w:ascii="Times New Roman" w:eastAsia="Times New Roman" w:hAnsi="Times New Roman"/>
                <w:sz w:val="24"/>
                <w:szCs w:val="24"/>
                <w:lang w:eastAsia="ru-RU"/>
              </w:rPr>
              <w:t xml:space="preserve">: 183034, г. Мурманск, </w:t>
            </w:r>
          </w:p>
          <w:p w:rsidR="005710F4" w:rsidRPr="002D4EF8" w:rsidRDefault="005710F4" w:rsidP="005710F4">
            <w:pPr>
              <w:suppressAutoHyphens w:val="0"/>
              <w:spacing w:after="0" w:line="240" w:lineRule="auto"/>
              <w:jc w:val="both"/>
              <w:rPr>
                <w:rFonts w:ascii="Times New Roman" w:eastAsia="Times New Roman" w:hAnsi="Times New Roman"/>
                <w:sz w:val="24"/>
                <w:szCs w:val="24"/>
                <w:lang w:eastAsia="ru-RU"/>
              </w:rPr>
            </w:pPr>
            <w:r w:rsidRPr="002D4EF8">
              <w:rPr>
                <w:rFonts w:ascii="Times New Roman" w:eastAsia="Times New Roman" w:hAnsi="Times New Roman"/>
                <w:sz w:val="24"/>
                <w:szCs w:val="24"/>
                <w:lang w:eastAsia="ru-RU"/>
              </w:rPr>
              <w:t>ул. Свердлова, д. 39</w:t>
            </w:r>
          </w:p>
          <w:p w:rsidR="005710F4" w:rsidRPr="002D4EF8" w:rsidRDefault="005710F4" w:rsidP="005710F4">
            <w:pPr>
              <w:suppressAutoHyphens w:val="0"/>
              <w:spacing w:after="0" w:line="240" w:lineRule="auto"/>
              <w:jc w:val="both"/>
              <w:rPr>
                <w:rFonts w:ascii="Times New Roman" w:eastAsia="Times New Roman" w:hAnsi="Times New Roman"/>
                <w:sz w:val="24"/>
                <w:szCs w:val="24"/>
                <w:lang w:eastAsia="ru-RU"/>
              </w:rPr>
            </w:pPr>
            <w:r w:rsidRPr="002D4EF8">
              <w:rPr>
                <w:rFonts w:ascii="Times New Roman" w:eastAsia="Times New Roman" w:hAnsi="Times New Roman"/>
                <w:b/>
                <w:bCs/>
                <w:sz w:val="24"/>
                <w:szCs w:val="24"/>
                <w:lang w:eastAsia="ru-RU"/>
              </w:rPr>
              <w:t>почт</w:t>
            </w:r>
            <w:proofErr w:type="gramStart"/>
            <w:r w:rsidRPr="002D4EF8">
              <w:rPr>
                <w:rFonts w:ascii="Times New Roman" w:eastAsia="Times New Roman" w:hAnsi="Times New Roman"/>
                <w:b/>
                <w:bCs/>
                <w:sz w:val="24"/>
                <w:szCs w:val="24"/>
                <w:lang w:eastAsia="ru-RU"/>
              </w:rPr>
              <w:t>.</w:t>
            </w:r>
            <w:proofErr w:type="gramEnd"/>
            <w:r w:rsidRPr="002D4EF8">
              <w:rPr>
                <w:rFonts w:ascii="Times New Roman" w:eastAsia="Times New Roman" w:hAnsi="Times New Roman"/>
                <w:b/>
                <w:bCs/>
                <w:sz w:val="24"/>
                <w:szCs w:val="24"/>
                <w:lang w:eastAsia="ru-RU"/>
              </w:rPr>
              <w:t xml:space="preserve"> </w:t>
            </w:r>
            <w:proofErr w:type="gramStart"/>
            <w:r w:rsidRPr="002D4EF8">
              <w:rPr>
                <w:rFonts w:ascii="Times New Roman" w:eastAsia="Times New Roman" w:hAnsi="Times New Roman"/>
                <w:b/>
                <w:bCs/>
                <w:sz w:val="24"/>
                <w:szCs w:val="24"/>
                <w:lang w:eastAsia="ru-RU"/>
              </w:rPr>
              <w:t>а</w:t>
            </w:r>
            <w:proofErr w:type="gramEnd"/>
            <w:r w:rsidRPr="002D4EF8">
              <w:rPr>
                <w:rFonts w:ascii="Times New Roman" w:eastAsia="Times New Roman" w:hAnsi="Times New Roman"/>
                <w:b/>
                <w:bCs/>
                <w:sz w:val="24"/>
                <w:szCs w:val="24"/>
                <w:lang w:eastAsia="ru-RU"/>
              </w:rPr>
              <w:t>дрес</w:t>
            </w:r>
            <w:r w:rsidRPr="002D4EF8">
              <w:rPr>
                <w:rFonts w:ascii="Times New Roman" w:eastAsia="Times New Roman" w:hAnsi="Times New Roman"/>
                <w:sz w:val="24"/>
                <w:szCs w:val="24"/>
                <w:lang w:eastAsia="ru-RU"/>
              </w:rPr>
              <w:t>: 183034, г. Мурманск,</w:t>
            </w:r>
          </w:p>
          <w:p w:rsidR="005710F4" w:rsidRPr="002D4EF8" w:rsidRDefault="005710F4" w:rsidP="005710F4">
            <w:pPr>
              <w:suppressAutoHyphens w:val="0"/>
              <w:spacing w:after="0" w:line="240" w:lineRule="auto"/>
              <w:jc w:val="both"/>
              <w:rPr>
                <w:rFonts w:ascii="Times New Roman" w:eastAsia="Times New Roman" w:hAnsi="Times New Roman"/>
                <w:sz w:val="24"/>
                <w:szCs w:val="24"/>
                <w:lang w:eastAsia="ru-RU"/>
              </w:rPr>
            </w:pPr>
            <w:r w:rsidRPr="002D4EF8">
              <w:rPr>
                <w:rFonts w:ascii="Times New Roman" w:eastAsia="Times New Roman" w:hAnsi="Times New Roman"/>
                <w:sz w:val="24"/>
                <w:szCs w:val="24"/>
                <w:lang w:eastAsia="ru-RU"/>
              </w:rPr>
              <w:t xml:space="preserve"> </w:t>
            </w:r>
            <w:r w:rsidRPr="002D4EF8">
              <w:rPr>
                <w:rFonts w:ascii="Times New Roman" w:eastAsia="Times New Roman" w:hAnsi="Times New Roman"/>
                <w:sz w:val="24"/>
                <w:szCs w:val="24"/>
                <w:lang w:eastAsia="en-US"/>
              </w:rPr>
              <w:t>ул. Свердлова, д. 39</w:t>
            </w:r>
          </w:p>
          <w:p w:rsidR="005710F4" w:rsidRPr="002D4EF8" w:rsidRDefault="005710F4" w:rsidP="005710F4">
            <w:pPr>
              <w:suppressAutoHyphens w:val="0"/>
              <w:spacing w:after="0" w:line="240" w:lineRule="auto"/>
              <w:jc w:val="both"/>
              <w:rPr>
                <w:rFonts w:ascii="Times New Roman" w:eastAsia="Times New Roman" w:hAnsi="Times New Roman"/>
                <w:sz w:val="24"/>
                <w:szCs w:val="24"/>
                <w:lang w:eastAsia="ru-RU"/>
              </w:rPr>
            </w:pPr>
            <w:r w:rsidRPr="002D4EF8">
              <w:rPr>
                <w:rFonts w:ascii="Times New Roman" w:eastAsia="Times New Roman" w:hAnsi="Times New Roman"/>
                <w:sz w:val="24"/>
                <w:szCs w:val="24"/>
                <w:lang w:eastAsia="ru-RU"/>
              </w:rPr>
              <w:t xml:space="preserve">тел/факс 8152-435736 </w:t>
            </w:r>
          </w:p>
          <w:p w:rsidR="005710F4" w:rsidRPr="002D4EF8" w:rsidRDefault="005710F4" w:rsidP="005710F4">
            <w:pPr>
              <w:suppressAutoHyphens w:val="0"/>
              <w:spacing w:after="0" w:line="240" w:lineRule="auto"/>
              <w:jc w:val="both"/>
              <w:rPr>
                <w:rFonts w:ascii="Times New Roman" w:eastAsia="Times New Roman" w:hAnsi="Times New Roman"/>
                <w:sz w:val="24"/>
                <w:szCs w:val="24"/>
                <w:lang w:eastAsia="ru-RU"/>
              </w:rPr>
            </w:pPr>
            <w:r w:rsidRPr="002D4EF8">
              <w:rPr>
                <w:rFonts w:ascii="Times New Roman" w:eastAsia="Times New Roman" w:hAnsi="Times New Roman"/>
                <w:sz w:val="24"/>
                <w:szCs w:val="24"/>
                <w:lang w:eastAsia="ru-RU"/>
              </w:rPr>
              <w:t>тел.8152-686288</w:t>
            </w:r>
          </w:p>
          <w:p w:rsidR="005710F4" w:rsidRPr="002D4EF8" w:rsidRDefault="005710F4" w:rsidP="005710F4">
            <w:pPr>
              <w:suppressAutoHyphens w:val="0"/>
              <w:spacing w:after="0" w:line="240" w:lineRule="auto"/>
              <w:jc w:val="both"/>
              <w:rPr>
                <w:rFonts w:ascii="Times New Roman" w:eastAsia="Times New Roman" w:hAnsi="Times New Roman"/>
                <w:sz w:val="24"/>
                <w:szCs w:val="24"/>
                <w:lang w:eastAsia="ru-RU"/>
              </w:rPr>
            </w:pPr>
            <w:proofErr w:type="gramStart"/>
            <w:r w:rsidRPr="002D4EF8">
              <w:rPr>
                <w:rFonts w:ascii="Times New Roman" w:eastAsia="Times New Roman" w:hAnsi="Times New Roman"/>
                <w:sz w:val="24"/>
                <w:szCs w:val="24"/>
                <w:lang w:eastAsia="ru-RU"/>
              </w:rPr>
              <w:t>Е</w:t>
            </w:r>
            <w:proofErr w:type="gramEnd"/>
            <w:r w:rsidRPr="002D4EF8">
              <w:rPr>
                <w:rFonts w:ascii="Times New Roman" w:eastAsia="Times New Roman" w:hAnsi="Times New Roman"/>
                <w:sz w:val="24"/>
                <w:szCs w:val="24"/>
                <w:lang w:eastAsia="ru-RU"/>
              </w:rPr>
              <w:t>-</w:t>
            </w:r>
            <w:r w:rsidRPr="002D4EF8">
              <w:rPr>
                <w:rFonts w:ascii="Times New Roman" w:eastAsia="Times New Roman" w:hAnsi="Times New Roman"/>
                <w:sz w:val="24"/>
                <w:szCs w:val="24"/>
                <w:lang w:val="en-US" w:eastAsia="ru-RU"/>
              </w:rPr>
              <w:t>mail</w:t>
            </w:r>
            <w:r w:rsidRPr="002D4EF8">
              <w:rPr>
                <w:rFonts w:ascii="Times New Roman" w:eastAsia="Times New Roman" w:hAnsi="Times New Roman"/>
                <w:sz w:val="24"/>
                <w:szCs w:val="24"/>
                <w:lang w:eastAsia="ru-RU"/>
              </w:rPr>
              <w:t xml:space="preserve"> </w:t>
            </w:r>
          </w:p>
          <w:p w:rsidR="005710F4" w:rsidRPr="002D4EF8" w:rsidRDefault="005710F4" w:rsidP="005710F4">
            <w:pPr>
              <w:widowControl w:val="0"/>
              <w:tabs>
                <w:tab w:val="left" w:pos="720"/>
              </w:tabs>
              <w:suppressAutoHyphens w:val="0"/>
              <w:spacing w:after="0" w:line="240" w:lineRule="auto"/>
              <w:jc w:val="both"/>
              <w:rPr>
                <w:rFonts w:ascii="Times New Roman" w:eastAsia="Times New Roman" w:hAnsi="Times New Roman"/>
                <w:b/>
                <w:bCs/>
                <w:sz w:val="24"/>
                <w:szCs w:val="24"/>
                <w:lang w:eastAsia="ru-RU"/>
              </w:rPr>
            </w:pPr>
            <w:r w:rsidRPr="002D4EF8">
              <w:rPr>
                <w:rFonts w:ascii="Times New Roman" w:eastAsia="Times New Roman" w:hAnsi="Times New Roman"/>
                <w:b/>
                <w:bCs/>
                <w:sz w:val="24"/>
                <w:szCs w:val="24"/>
                <w:lang w:eastAsia="ru-RU"/>
              </w:rPr>
              <w:t xml:space="preserve">платежные реквизиты: </w:t>
            </w:r>
          </w:p>
          <w:p w:rsidR="005710F4" w:rsidRPr="002D4EF8" w:rsidRDefault="005710F4" w:rsidP="005710F4">
            <w:pPr>
              <w:widowControl w:val="0"/>
              <w:tabs>
                <w:tab w:val="left" w:pos="720"/>
              </w:tabs>
              <w:suppressAutoHyphens w:val="0"/>
              <w:spacing w:after="0" w:line="240" w:lineRule="auto"/>
              <w:jc w:val="both"/>
              <w:rPr>
                <w:rFonts w:ascii="Times New Roman" w:eastAsia="Times New Roman" w:hAnsi="Times New Roman"/>
                <w:sz w:val="24"/>
                <w:szCs w:val="24"/>
                <w:lang w:eastAsia="ru-RU"/>
              </w:rPr>
            </w:pPr>
            <w:proofErr w:type="gramStart"/>
            <w:r w:rsidRPr="002D4EF8">
              <w:rPr>
                <w:rFonts w:ascii="Times New Roman" w:eastAsia="Times New Roman" w:hAnsi="Times New Roman"/>
                <w:sz w:val="24"/>
                <w:szCs w:val="24"/>
                <w:lang w:eastAsia="ru-RU"/>
              </w:rPr>
              <w:t>р</w:t>
            </w:r>
            <w:proofErr w:type="gramEnd"/>
            <w:r w:rsidRPr="002D4EF8">
              <w:rPr>
                <w:rFonts w:ascii="Times New Roman" w:eastAsia="Times New Roman" w:hAnsi="Times New Roman"/>
                <w:sz w:val="24"/>
                <w:szCs w:val="24"/>
                <w:lang w:eastAsia="ru-RU"/>
              </w:rPr>
              <w:t>/</w:t>
            </w:r>
            <w:proofErr w:type="spellStart"/>
            <w:r w:rsidRPr="002D4EF8">
              <w:rPr>
                <w:rFonts w:ascii="Times New Roman" w:eastAsia="Times New Roman" w:hAnsi="Times New Roman"/>
                <w:sz w:val="24"/>
                <w:szCs w:val="24"/>
                <w:lang w:eastAsia="ru-RU"/>
              </w:rPr>
              <w:t>сч</w:t>
            </w:r>
            <w:proofErr w:type="spellEnd"/>
            <w:r w:rsidRPr="002D4EF8">
              <w:rPr>
                <w:rFonts w:ascii="Times New Roman" w:eastAsia="Times New Roman" w:hAnsi="Times New Roman"/>
                <w:sz w:val="24"/>
                <w:szCs w:val="24"/>
                <w:lang w:eastAsia="ru-RU"/>
              </w:rPr>
              <w:t xml:space="preserve"> 40702810301060011550 в </w:t>
            </w:r>
          </w:p>
          <w:p w:rsidR="005710F4" w:rsidRPr="002D4EF8" w:rsidRDefault="005710F4" w:rsidP="005710F4">
            <w:pPr>
              <w:widowControl w:val="0"/>
              <w:tabs>
                <w:tab w:val="left" w:pos="720"/>
              </w:tabs>
              <w:suppressAutoHyphens w:val="0"/>
              <w:spacing w:after="0" w:line="240" w:lineRule="auto"/>
              <w:jc w:val="both"/>
              <w:rPr>
                <w:rFonts w:ascii="Times New Roman" w:eastAsia="Times New Roman" w:hAnsi="Times New Roman"/>
                <w:sz w:val="24"/>
                <w:szCs w:val="24"/>
                <w:lang w:eastAsia="ru-RU"/>
              </w:rPr>
            </w:pPr>
            <w:r w:rsidRPr="002D4EF8">
              <w:rPr>
                <w:rFonts w:ascii="Times New Roman" w:eastAsia="Times New Roman" w:hAnsi="Times New Roman"/>
                <w:sz w:val="24"/>
                <w:szCs w:val="24"/>
                <w:lang w:eastAsia="ru-RU"/>
              </w:rPr>
              <w:t xml:space="preserve">Мурманском </w:t>
            </w:r>
            <w:proofErr w:type="gramStart"/>
            <w:r w:rsidRPr="002D4EF8">
              <w:rPr>
                <w:rFonts w:ascii="Times New Roman" w:eastAsia="Times New Roman" w:hAnsi="Times New Roman"/>
                <w:sz w:val="24"/>
                <w:szCs w:val="24"/>
                <w:lang w:eastAsia="ru-RU"/>
              </w:rPr>
              <w:t>филиале</w:t>
            </w:r>
            <w:proofErr w:type="gramEnd"/>
            <w:r w:rsidRPr="002D4EF8">
              <w:rPr>
                <w:rFonts w:ascii="Times New Roman" w:eastAsia="Times New Roman" w:hAnsi="Times New Roman"/>
                <w:sz w:val="24"/>
                <w:szCs w:val="24"/>
                <w:lang w:eastAsia="ru-RU"/>
              </w:rPr>
              <w:t xml:space="preserve"> </w:t>
            </w:r>
          </w:p>
          <w:p w:rsidR="005710F4" w:rsidRPr="002D4EF8" w:rsidRDefault="005710F4" w:rsidP="005710F4">
            <w:pPr>
              <w:widowControl w:val="0"/>
              <w:tabs>
                <w:tab w:val="left" w:pos="720"/>
              </w:tabs>
              <w:suppressAutoHyphens w:val="0"/>
              <w:spacing w:after="0" w:line="240" w:lineRule="auto"/>
              <w:jc w:val="both"/>
              <w:rPr>
                <w:rFonts w:ascii="Times New Roman" w:eastAsia="Times New Roman" w:hAnsi="Times New Roman"/>
                <w:sz w:val="24"/>
                <w:szCs w:val="24"/>
                <w:lang w:eastAsia="ru-RU"/>
              </w:rPr>
            </w:pPr>
            <w:r w:rsidRPr="002D4EF8">
              <w:rPr>
                <w:rFonts w:ascii="Times New Roman" w:eastAsia="Times New Roman" w:hAnsi="Times New Roman"/>
                <w:sz w:val="24"/>
                <w:szCs w:val="24"/>
                <w:lang w:eastAsia="ru-RU"/>
              </w:rPr>
              <w:t xml:space="preserve">Морского банка (ОАО) </w:t>
            </w:r>
          </w:p>
          <w:p w:rsidR="005710F4" w:rsidRPr="002D4EF8" w:rsidRDefault="005710F4" w:rsidP="005710F4">
            <w:pPr>
              <w:widowControl w:val="0"/>
              <w:tabs>
                <w:tab w:val="left" w:pos="720"/>
              </w:tabs>
              <w:suppressAutoHyphens w:val="0"/>
              <w:spacing w:after="0" w:line="240" w:lineRule="auto"/>
              <w:jc w:val="both"/>
              <w:rPr>
                <w:rFonts w:ascii="Times New Roman" w:eastAsia="Times New Roman" w:hAnsi="Times New Roman"/>
                <w:sz w:val="24"/>
                <w:szCs w:val="24"/>
                <w:lang w:eastAsia="ru-RU"/>
              </w:rPr>
            </w:pPr>
            <w:r w:rsidRPr="002D4EF8">
              <w:rPr>
                <w:rFonts w:ascii="Times New Roman" w:eastAsia="Times New Roman" w:hAnsi="Times New Roman"/>
                <w:sz w:val="24"/>
                <w:szCs w:val="24"/>
                <w:lang w:eastAsia="ru-RU"/>
              </w:rPr>
              <w:t>г. Санкт-Петербург</w:t>
            </w:r>
          </w:p>
          <w:p w:rsidR="005710F4" w:rsidRPr="002D4EF8" w:rsidRDefault="005710F4" w:rsidP="005710F4">
            <w:pPr>
              <w:widowControl w:val="0"/>
              <w:tabs>
                <w:tab w:val="left" w:pos="720"/>
              </w:tabs>
              <w:suppressAutoHyphens w:val="0"/>
              <w:spacing w:after="0" w:line="240" w:lineRule="auto"/>
              <w:jc w:val="both"/>
              <w:rPr>
                <w:rFonts w:ascii="Times New Roman" w:eastAsia="Times New Roman" w:hAnsi="Times New Roman"/>
                <w:sz w:val="24"/>
                <w:szCs w:val="24"/>
                <w:lang w:eastAsia="ru-RU"/>
              </w:rPr>
            </w:pPr>
            <w:r w:rsidRPr="002D4EF8">
              <w:rPr>
                <w:rFonts w:ascii="Times New Roman" w:eastAsia="Times New Roman" w:hAnsi="Times New Roman"/>
                <w:sz w:val="24"/>
                <w:szCs w:val="24"/>
                <w:lang w:eastAsia="ru-RU"/>
              </w:rPr>
              <w:t>к/с 30101810100000000833</w:t>
            </w:r>
          </w:p>
          <w:p w:rsidR="005710F4" w:rsidRPr="002D4EF8" w:rsidRDefault="005710F4" w:rsidP="005710F4">
            <w:pPr>
              <w:widowControl w:val="0"/>
              <w:tabs>
                <w:tab w:val="left" w:pos="720"/>
              </w:tabs>
              <w:suppressAutoHyphens w:val="0"/>
              <w:spacing w:after="0" w:line="240" w:lineRule="auto"/>
              <w:jc w:val="both"/>
              <w:rPr>
                <w:rFonts w:ascii="Times New Roman" w:eastAsia="Times New Roman" w:hAnsi="Times New Roman"/>
                <w:sz w:val="24"/>
                <w:szCs w:val="24"/>
                <w:lang w:eastAsia="ru-RU"/>
              </w:rPr>
            </w:pPr>
            <w:r w:rsidRPr="002D4EF8">
              <w:rPr>
                <w:rFonts w:ascii="Times New Roman" w:eastAsia="Times New Roman" w:hAnsi="Times New Roman"/>
                <w:sz w:val="24"/>
                <w:szCs w:val="24"/>
                <w:lang w:eastAsia="ru-RU"/>
              </w:rPr>
              <w:t>БИК 044030833</w:t>
            </w:r>
          </w:p>
          <w:p w:rsidR="005710F4" w:rsidRPr="002D4EF8" w:rsidRDefault="005710F4" w:rsidP="005710F4">
            <w:pPr>
              <w:widowControl w:val="0"/>
              <w:tabs>
                <w:tab w:val="left" w:pos="1440"/>
              </w:tabs>
              <w:suppressAutoHyphens w:val="0"/>
              <w:snapToGrid w:val="0"/>
              <w:spacing w:after="0" w:line="240" w:lineRule="auto"/>
              <w:jc w:val="both"/>
              <w:rPr>
                <w:rFonts w:ascii="Times New Roman" w:eastAsia="Times New Roman" w:hAnsi="Times New Roman"/>
                <w:sz w:val="24"/>
                <w:szCs w:val="24"/>
                <w:lang w:eastAsia="en-US"/>
              </w:rPr>
            </w:pPr>
            <w:r w:rsidRPr="002D4EF8">
              <w:rPr>
                <w:rFonts w:ascii="Times New Roman" w:eastAsia="Times New Roman" w:hAnsi="Times New Roman"/>
                <w:sz w:val="24"/>
                <w:szCs w:val="24"/>
                <w:lang w:eastAsia="en-US"/>
              </w:rPr>
              <w:t>ОКПО 88036460</w:t>
            </w:r>
          </w:p>
          <w:p w:rsidR="005710F4" w:rsidRPr="002D4EF8" w:rsidRDefault="005710F4" w:rsidP="005710F4">
            <w:pPr>
              <w:widowControl w:val="0"/>
              <w:tabs>
                <w:tab w:val="left" w:pos="1440"/>
              </w:tabs>
              <w:suppressAutoHyphens w:val="0"/>
              <w:snapToGrid w:val="0"/>
              <w:spacing w:after="0" w:line="240" w:lineRule="auto"/>
              <w:jc w:val="both"/>
              <w:rPr>
                <w:rFonts w:ascii="Times New Roman" w:eastAsia="Times New Roman" w:hAnsi="Times New Roman"/>
                <w:sz w:val="24"/>
                <w:szCs w:val="24"/>
                <w:lang w:eastAsia="en-US"/>
              </w:rPr>
            </w:pPr>
            <w:r w:rsidRPr="002D4EF8">
              <w:rPr>
                <w:rFonts w:ascii="Times New Roman" w:eastAsia="Times New Roman" w:hAnsi="Times New Roman"/>
                <w:sz w:val="24"/>
                <w:szCs w:val="24"/>
                <w:lang w:eastAsia="en-US"/>
              </w:rPr>
              <w:t>ОГРН 1095190009111</w:t>
            </w:r>
          </w:p>
          <w:p w:rsidR="005710F4" w:rsidRPr="002D4EF8" w:rsidRDefault="005710F4" w:rsidP="005710F4">
            <w:pPr>
              <w:widowControl w:val="0"/>
              <w:tabs>
                <w:tab w:val="left" w:pos="1440"/>
              </w:tabs>
              <w:suppressAutoHyphens w:val="0"/>
              <w:snapToGrid w:val="0"/>
              <w:spacing w:after="0" w:line="240" w:lineRule="auto"/>
              <w:jc w:val="both"/>
              <w:rPr>
                <w:rFonts w:ascii="Times New Roman" w:eastAsia="Times New Roman" w:hAnsi="Times New Roman"/>
                <w:sz w:val="24"/>
                <w:szCs w:val="24"/>
                <w:lang w:eastAsia="en-US"/>
              </w:rPr>
            </w:pPr>
            <w:r w:rsidRPr="002D4EF8">
              <w:rPr>
                <w:rFonts w:ascii="Times New Roman" w:eastAsia="Times New Roman" w:hAnsi="Times New Roman"/>
                <w:sz w:val="24"/>
                <w:szCs w:val="24"/>
                <w:lang w:eastAsia="en-US"/>
              </w:rPr>
              <w:t>ИНН 5190907139</w:t>
            </w:r>
          </w:p>
          <w:p w:rsidR="005710F4" w:rsidRPr="002D4EF8" w:rsidRDefault="005710F4" w:rsidP="005710F4">
            <w:pPr>
              <w:widowControl w:val="0"/>
              <w:tabs>
                <w:tab w:val="left" w:pos="720"/>
              </w:tabs>
              <w:snapToGrid w:val="0"/>
              <w:spacing w:after="80" w:line="360" w:lineRule="auto"/>
              <w:rPr>
                <w:rFonts w:ascii="Times New Roman" w:eastAsia="Times New Roman" w:hAnsi="Times New Roman"/>
                <w:b/>
                <w:bCs/>
                <w:sz w:val="24"/>
                <w:szCs w:val="24"/>
              </w:rPr>
            </w:pPr>
            <w:r w:rsidRPr="002D4EF8">
              <w:rPr>
                <w:rFonts w:ascii="Times New Roman" w:eastAsia="Times New Roman" w:hAnsi="Times New Roman"/>
                <w:sz w:val="24"/>
                <w:szCs w:val="24"/>
              </w:rPr>
              <w:t>КПП 519950001</w:t>
            </w:r>
          </w:p>
        </w:tc>
      </w:tr>
    </w:tbl>
    <w:p w:rsidR="005710F4" w:rsidRPr="002D4EF8" w:rsidRDefault="005710F4" w:rsidP="005710F4">
      <w:pPr>
        <w:widowControl w:val="0"/>
        <w:tabs>
          <w:tab w:val="left" w:pos="1440"/>
        </w:tabs>
        <w:suppressAutoHyphens w:val="0"/>
        <w:snapToGrid w:val="0"/>
        <w:spacing w:after="0" w:line="240" w:lineRule="auto"/>
        <w:jc w:val="both"/>
        <w:rPr>
          <w:rFonts w:ascii="Times New Roman" w:hAnsi="Times New Roman"/>
          <w:sz w:val="24"/>
          <w:szCs w:val="24"/>
          <w:lang w:eastAsia="en-US"/>
        </w:rPr>
      </w:pPr>
    </w:p>
    <w:tbl>
      <w:tblPr>
        <w:tblpPr w:leftFromText="180" w:rightFromText="180" w:vertAnchor="text" w:horzAnchor="margin" w:tblpY="79"/>
        <w:tblW w:w="9241" w:type="dxa"/>
        <w:tblLayout w:type="fixed"/>
        <w:tblCellMar>
          <w:left w:w="70" w:type="dxa"/>
          <w:right w:w="70" w:type="dxa"/>
        </w:tblCellMar>
        <w:tblLook w:val="0000" w:firstRow="0" w:lastRow="0" w:firstColumn="0" w:lastColumn="0" w:noHBand="0" w:noVBand="0"/>
      </w:tblPr>
      <w:tblGrid>
        <w:gridCol w:w="4112"/>
        <w:gridCol w:w="410"/>
        <w:gridCol w:w="4719"/>
      </w:tblGrid>
      <w:tr w:rsidR="005710F4" w:rsidRPr="002D4EF8" w:rsidTr="005710F4">
        <w:trPr>
          <w:cantSplit/>
          <w:trHeight w:val="385"/>
        </w:trPr>
        <w:tc>
          <w:tcPr>
            <w:tcW w:w="9241" w:type="dxa"/>
            <w:gridSpan w:val="3"/>
          </w:tcPr>
          <w:p w:rsidR="005710F4" w:rsidRPr="002D4EF8" w:rsidRDefault="005710F4" w:rsidP="005710F4">
            <w:pPr>
              <w:widowControl w:val="0"/>
              <w:tabs>
                <w:tab w:val="left" w:pos="1440"/>
              </w:tabs>
              <w:snapToGrid w:val="0"/>
              <w:spacing w:after="80" w:line="360" w:lineRule="auto"/>
              <w:jc w:val="center"/>
              <w:rPr>
                <w:rFonts w:ascii="Times New Roman" w:hAnsi="Times New Roman"/>
                <w:b/>
                <w:bCs/>
                <w:sz w:val="24"/>
                <w:szCs w:val="24"/>
              </w:rPr>
            </w:pPr>
            <w:r w:rsidRPr="002D4EF8">
              <w:rPr>
                <w:rFonts w:ascii="Times New Roman" w:hAnsi="Times New Roman"/>
                <w:b/>
                <w:bCs/>
                <w:sz w:val="24"/>
                <w:szCs w:val="24"/>
              </w:rPr>
              <w:t>Подписи Сторон</w:t>
            </w:r>
          </w:p>
        </w:tc>
      </w:tr>
      <w:tr w:rsidR="005710F4" w:rsidRPr="002D4EF8" w:rsidTr="005710F4">
        <w:trPr>
          <w:trHeight w:val="1147"/>
        </w:trPr>
        <w:tc>
          <w:tcPr>
            <w:tcW w:w="4112" w:type="dxa"/>
          </w:tcPr>
          <w:p w:rsidR="005710F4" w:rsidRPr="002D4EF8" w:rsidRDefault="00525148" w:rsidP="005710F4">
            <w:pPr>
              <w:widowControl w:val="0"/>
              <w:tabs>
                <w:tab w:val="left" w:pos="426"/>
                <w:tab w:val="left" w:pos="720"/>
              </w:tabs>
              <w:snapToGrid w:val="0"/>
              <w:spacing w:after="80" w:line="240" w:lineRule="auto"/>
              <w:rPr>
                <w:rFonts w:ascii="Times New Roman" w:hAnsi="Times New Roman"/>
                <w:b/>
                <w:bCs/>
                <w:sz w:val="24"/>
                <w:szCs w:val="24"/>
              </w:rPr>
            </w:pPr>
            <w:r>
              <w:rPr>
                <w:rFonts w:ascii="Times New Roman" w:hAnsi="Times New Roman"/>
                <w:b/>
                <w:bCs/>
                <w:sz w:val="24"/>
                <w:szCs w:val="24"/>
              </w:rPr>
              <w:t xml:space="preserve">_________________           </w:t>
            </w:r>
          </w:p>
          <w:p w:rsidR="005710F4" w:rsidRPr="00525148" w:rsidRDefault="005710F4" w:rsidP="00525148">
            <w:pPr>
              <w:widowControl w:val="0"/>
              <w:tabs>
                <w:tab w:val="left" w:pos="426"/>
                <w:tab w:val="left" w:pos="720"/>
              </w:tabs>
              <w:snapToGrid w:val="0"/>
              <w:spacing w:after="80" w:line="240" w:lineRule="auto"/>
              <w:rPr>
                <w:rFonts w:ascii="Times New Roman" w:hAnsi="Times New Roman"/>
                <w:bCs/>
                <w:i/>
                <w:sz w:val="24"/>
                <w:szCs w:val="24"/>
                <w:vertAlign w:val="superscript"/>
              </w:rPr>
            </w:pPr>
            <w:r w:rsidRPr="002D4EF8">
              <w:rPr>
                <w:rFonts w:ascii="Times New Roman" w:hAnsi="Times New Roman"/>
                <w:bCs/>
                <w:sz w:val="24"/>
                <w:szCs w:val="24"/>
                <w:vertAlign w:val="superscript"/>
              </w:rPr>
              <w:t xml:space="preserve">                 (</w:t>
            </w:r>
            <w:r w:rsidRPr="002D4EF8">
              <w:rPr>
                <w:rFonts w:ascii="Times New Roman" w:hAnsi="Times New Roman"/>
                <w:bCs/>
                <w:i/>
                <w:sz w:val="24"/>
                <w:szCs w:val="24"/>
                <w:vertAlign w:val="superscript"/>
              </w:rPr>
              <w:t>должность)</w:t>
            </w:r>
          </w:p>
          <w:p w:rsidR="005710F4" w:rsidRPr="002D4EF8" w:rsidRDefault="005710F4" w:rsidP="005710F4">
            <w:pPr>
              <w:widowControl w:val="0"/>
              <w:tabs>
                <w:tab w:val="left" w:pos="426"/>
                <w:tab w:val="left" w:pos="720"/>
              </w:tabs>
              <w:snapToGrid w:val="0"/>
              <w:spacing w:after="80" w:line="240" w:lineRule="auto"/>
              <w:rPr>
                <w:rFonts w:ascii="Times New Roman" w:hAnsi="Times New Roman"/>
                <w:b/>
                <w:bCs/>
                <w:sz w:val="24"/>
                <w:szCs w:val="24"/>
              </w:rPr>
            </w:pPr>
            <w:r w:rsidRPr="002D4EF8">
              <w:rPr>
                <w:rFonts w:ascii="Times New Roman" w:hAnsi="Times New Roman"/>
                <w:b/>
                <w:bCs/>
                <w:sz w:val="24"/>
                <w:szCs w:val="24"/>
              </w:rPr>
              <w:t>_____________/____________/</w:t>
            </w:r>
          </w:p>
          <w:p w:rsidR="005710F4" w:rsidRPr="002D4EF8" w:rsidRDefault="005710F4" w:rsidP="005710F4">
            <w:pPr>
              <w:widowControl w:val="0"/>
              <w:tabs>
                <w:tab w:val="left" w:pos="426"/>
                <w:tab w:val="left" w:pos="720"/>
              </w:tabs>
              <w:snapToGrid w:val="0"/>
              <w:spacing w:after="80" w:line="240" w:lineRule="auto"/>
              <w:rPr>
                <w:rFonts w:ascii="Times New Roman" w:hAnsi="Times New Roman"/>
                <w:bCs/>
                <w:i/>
                <w:sz w:val="24"/>
                <w:szCs w:val="24"/>
                <w:vertAlign w:val="superscript"/>
              </w:rPr>
            </w:pPr>
            <w:r w:rsidRPr="002D4EF8">
              <w:rPr>
                <w:rFonts w:ascii="Times New Roman" w:hAnsi="Times New Roman"/>
                <w:bCs/>
                <w:i/>
                <w:sz w:val="24"/>
                <w:szCs w:val="24"/>
                <w:vertAlign w:val="superscript"/>
              </w:rPr>
              <w:t xml:space="preserve">                                                    (ФИО)  </w:t>
            </w:r>
          </w:p>
          <w:p w:rsidR="005710F4" w:rsidRPr="002D4EF8" w:rsidRDefault="005710F4" w:rsidP="005710F4">
            <w:pPr>
              <w:widowControl w:val="0"/>
              <w:tabs>
                <w:tab w:val="left" w:pos="426"/>
                <w:tab w:val="left" w:pos="720"/>
              </w:tabs>
              <w:snapToGrid w:val="0"/>
              <w:spacing w:after="0" w:line="360" w:lineRule="auto"/>
              <w:rPr>
                <w:rFonts w:ascii="Times New Roman" w:hAnsi="Times New Roman"/>
                <w:b/>
                <w:bCs/>
                <w:sz w:val="24"/>
                <w:szCs w:val="24"/>
              </w:rPr>
            </w:pPr>
            <w:r w:rsidRPr="002D4EF8">
              <w:rPr>
                <w:rFonts w:ascii="Times New Roman" w:hAnsi="Times New Roman"/>
                <w:b/>
                <w:bCs/>
                <w:sz w:val="24"/>
                <w:szCs w:val="24"/>
              </w:rPr>
              <w:t>М.П.</w:t>
            </w:r>
          </w:p>
        </w:tc>
        <w:tc>
          <w:tcPr>
            <w:tcW w:w="410" w:type="dxa"/>
          </w:tcPr>
          <w:p w:rsidR="005710F4" w:rsidRPr="002D4EF8" w:rsidRDefault="005710F4" w:rsidP="005710F4">
            <w:pPr>
              <w:widowControl w:val="0"/>
              <w:snapToGrid w:val="0"/>
              <w:spacing w:after="0" w:line="360" w:lineRule="auto"/>
              <w:ind w:firstLine="35"/>
              <w:jc w:val="right"/>
              <w:rPr>
                <w:rFonts w:ascii="Times New Roman" w:hAnsi="Times New Roman"/>
                <w:b/>
                <w:bCs/>
                <w:sz w:val="24"/>
                <w:szCs w:val="24"/>
              </w:rPr>
            </w:pPr>
          </w:p>
        </w:tc>
        <w:tc>
          <w:tcPr>
            <w:tcW w:w="4719" w:type="dxa"/>
          </w:tcPr>
          <w:p w:rsidR="005710F4" w:rsidRPr="002D4EF8" w:rsidRDefault="005710F4" w:rsidP="005710F4">
            <w:pPr>
              <w:widowControl w:val="0"/>
              <w:tabs>
                <w:tab w:val="left" w:pos="1440"/>
              </w:tabs>
              <w:snapToGrid w:val="0"/>
              <w:spacing w:after="80" w:line="240" w:lineRule="auto"/>
              <w:rPr>
                <w:rFonts w:ascii="Times New Roman" w:hAnsi="Times New Roman"/>
                <w:b/>
                <w:bCs/>
                <w:sz w:val="24"/>
                <w:szCs w:val="24"/>
              </w:rPr>
            </w:pPr>
            <w:r w:rsidRPr="002D4EF8">
              <w:rPr>
                <w:rFonts w:ascii="Times New Roman" w:hAnsi="Times New Roman"/>
                <w:b/>
                <w:bCs/>
                <w:sz w:val="24"/>
                <w:szCs w:val="24"/>
              </w:rPr>
              <w:t>__________________</w:t>
            </w:r>
          </w:p>
          <w:p w:rsidR="005710F4" w:rsidRPr="00525148" w:rsidRDefault="005710F4" w:rsidP="00525148">
            <w:pPr>
              <w:widowControl w:val="0"/>
              <w:tabs>
                <w:tab w:val="left" w:pos="426"/>
                <w:tab w:val="left" w:pos="720"/>
              </w:tabs>
              <w:snapToGrid w:val="0"/>
              <w:spacing w:after="80" w:line="240" w:lineRule="auto"/>
              <w:rPr>
                <w:rFonts w:ascii="Times New Roman" w:hAnsi="Times New Roman"/>
                <w:bCs/>
                <w:i/>
                <w:sz w:val="24"/>
                <w:szCs w:val="24"/>
                <w:vertAlign w:val="superscript"/>
              </w:rPr>
            </w:pPr>
            <w:r w:rsidRPr="002D4EF8">
              <w:rPr>
                <w:rFonts w:ascii="Times New Roman" w:hAnsi="Times New Roman"/>
                <w:bCs/>
                <w:sz w:val="24"/>
                <w:szCs w:val="24"/>
                <w:vertAlign w:val="superscript"/>
              </w:rPr>
              <w:t xml:space="preserve">             (</w:t>
            </w:r>
            <w:r w:rsidRPr="002D4EF8">
              <w:rPr>
                <w:rFonts w:ascii="Times New Roman" w:hAnsi="Times New Roman"/>
                <w:bCs/>
                <w:i/>
                <w:sz w:val="24"/>
                <w:szCs w:val="24"/>
                <w:vertAlign w:val="superscript"/>
              </w:rPr>
              <w:t>должность)</w:t>
            </w:r>
          </w:p>
          <w:p w:rsidR="005710F4" w:rsidRPr="002D4EF8" w:rsidRDefault="005710F4" w:rsidP="005710F4">
            <w:pPr>
              <w:widowControl w:val="0"/>
              <w:tabs>
                <w:tab w:val="left" w:pos="1440"/>
              </w:tabs>
              <w:snapToGrid w:val="0"/>
              <w:spacing w:after="80" w:line="240" w:lineRule="auto"/>
              <w:rPr>
                <w:rFonts w:ascii="Times New Roman" w:hAnsi="Times New Roman"/>
                <w:b/>
                <w:bCs/>
                <w:sz w:val="24"/>
                <w:szCs w:val="24"/>
              </w:rPr>
            </w:pPr>
            <w:r w:rsidRPr="002D4EF8">
              <w:rPr>
                <w:rFonts w:ascii="Times New Roman" w:hAnsi="Times New Roman"/>
                <w:b/>
                <w:bCs/>
                <w:sz w:val="24"/>
                <w:szCs w:val="24"/>
              </w:rPr>
              <w:t>__________________/_____________/</w:t>
            </w:r>
          </w:p>
          <w:p w:rsidR="005710F4" w:rsidRPr="002D4EF8" w:rsidRDefault="005710F4" w:rsidP="005710F4">
            <w:pPr>
              <w:widowControl w:val="0"/>
              <w:tabs>
                <w:tab w:val="left" w:pos="1440"/>
              </w:tabs>
              <w:snapToGrid w:val="0"/>
              <w:spacing w:after="80" w:line="240" w:lineRule="auto"/>
              <w:rPr>
                <w:rFonts w:ascii="Times New Roman" w:hAnsi="Times New Roman"/>
                <w:b/>
                <w:bCs/>
                <w:sz w:val="24"/>
                <w:szCs w:val="24"/>
                <w:vertAlign w:val="superscript"/>
              </w:rPr>
            </w:pPr>
            <w:r w:rsidRPr="002D4EF8">
              <w:rPr>
                <w:rFonts w:ascii="Times New Roman" w:hAnsi="Times New Roman"/>
                <w:bCs/>
                <w:i/>
                <w:sz w:val="24"/>
                <w:szCs w:val="24"/>
                <w:vertAlign w:val="superscript"/>
              </w:rPr>
              <w:t xml:space="preserve">                                                                         (ФИО)  </w:t>
            </w:r>
          </w:p>
          <w:p w:rsidR="005710F4" w:rsidRPr="002D4EF8" w:rsidRDefault="005710F4" w:rsidP="005710F4">
            <w:pPr>
              <w:widowControl w:val="0"/>
              <w:tabs>
                <w:tab w:val="left" w:pos="1440"/>
              </w:tabs>
              <w:snapToGrid w:val="0"/>
              <w:spacing w:after="80" w:line="240" w:lineRule="auto"/>
              <w:rPr>
                <w:rFonts w:ascii="Times New Roman" w:hAnsi="Times New Roman"/>
                <w:b/>
                <w:bCs/>
                <w:sz w:val="24"/>
                <w:szCs w:val="24"/>
                <w:vertAlign w:val="superscript"/>
              </w:rPr>
            </w:pPr>
            <w:r w:rsidRPr="002D4EF8">
              <w:rPr>
                <w:rFonts w:ascii="Times New Roman" w:hAnsi="Times New Roman"/>
                <w:b/>
                <w:bCs/>
                <w:sz w:val="24"/>
                <w:szCs w:val="24"/>
              </w:rPr>
              <w:t>М.П.</w:t>
            </w:r>
          </w:p>
        </w:tc>
      </w:tr>
    </w:tbl>
    <w:p w:rsidR="00525148" w:rsidRDefault="00525148" w:rsidP="005710F4">
      <w:pPr>
        <w:tabs>
          <w:tab w:val="left" w:pos="708"/>
        </w:tabs>
        <w:spacing w:line="240" w:lineRule="auto"/>
        <w:jc w:val="right"/>
        <w:rPr>
          <w:rFonts w:ascii="Times New Roman" w:eastAsia="Times New Roman" w:hAnsi="Times New Roman"/>
          <w:b/>
          <w:bCs/>
          <w:sz w:val="24"/>
          <w:szCs w:val="24"/>
        </w:rPr>
      </w:pPr>
    </w:p>
    <w:p w:rsidR="00525148" w:rsidRDefault="00525148" w:rsidP="005710F4">
      <w:pPr>
        <w:tabs>
          <w:tab w:val="left" w:pos="708"/>
        </w:tabs>
        <w:spacing w:line="240" w:lineRule="auto"/>
        <w:jc w:val="right"/>
        <w:rPr>
          <w:rFonts w:ascii="Times New Roman" w:eastAsia="Times New Roman" w:hAnsi="Times New Roman"/>
          <w:b/>
          <w:bCs/>
          <w:sz w:val="24"/>
          <w:szCs w:val="24"/>
        </w:rPr>
      </w:pPr>
    </w:p>
    <w:p w:rsidR="00525148" w:rsidRDefault="00525148" w:rsidP="005710F4">
      <w:pPr>
        <w:tabs>
          <w:tab w:val="left" w:pos="708"/>
        </w:tabs>
        <w:spacing w:line="240" w:lineRule="auto"/>
        <w:jc w:val="right"/>
        <w:rPr>
          <w:rFonts w:ascii="Times New Roman" w:eastAsia="Times New Roman" w:hAnsi="Times New Roman"/>
          <w:b/>
          <w:bCs/>
          <w:sz w:val="24"/>
          <w:szCs w:val="24"/>
        </w:rPr>
      </w:pPr>
    </w:p>
    <w:p w:rsidR="00525148" w:rsidRDefault="00525148" w:rsidP="005710F4">
      <w:pPr>
        <w:tabs>
          <w:tab w:val="left" w:pos="708"/>
        </w:tabs>
        <w:spacing w:line="240" w:lineRule="auto"/>
        <w:jc w:val="right"/>
        <w:rPr>
          <w:rFonts w:ascii="Times New Roman" w:eastAsia="Times New Roman" w:hAnsi="Times New Roman"/>
          <w:b/>
          <w:bCs/>
          <w:sz w:val="24"/>
          <w:szCs w:val="24"/>
        </w:rPr>
      </w:pPr>
    </w:p>
    <w:p w:rsidR="00525148" w:rsidRDefault="00525148" w:rsidP="005710F4">
      <w:pPr>
        <w:tabs>
          <w:tab w:val="left" w:pos="708"/>
        </w:tabs>
        <w:spacing w:line="240" w:lineRule="auto"/>
        <w:jc w:val="right"/>
        <w:rPr>
          <w:rFonts w:ascii="Times New Roman" w:eastAsia="Times New Roman" w:hAnsi="Times New Roman"/>
          <w:b/>
          <w:bCs/>
          <w:sz w:val="24"/>
          <w:szCs w:val="24"/>
        </w:rPr>
      </w:pPr>
    </w:p>
    <w:p w:rsidR="00525148" w:rsidRDefault="00525148" w:rsidP="005710F4">
      <w:pPr>
        <w:tabs>
          <w:tab w:val="left" w:pos="708"/>
        </w:tabs>
        <w:spacing w:line="240" w:lineRule="auto"/>
        <w:jc w:val="right"/>
        <w:rPr>
          <w:rFonts w:ascii="Times New Roman" w:eastAsia="Times New Roman" w:hAnsi="Times New Roman"/>
          <w:b/>
          <w:bCs/>
          <w:sz w:val="24"/>
          <w:szCs w:val="24"/>
        </w:rPr>
      </w:pPr>
    </w:p>
    <w:p w:rsidR="00525148" w:rsidRDefault="00525148" w:rsidP="005710F4">
      <w:pPr>
        <w:tabs>
          <w:tab w:val="left" w:pos="708"/>
        </w:tabs>
        <w:spacing w:line="240" w:lineRule="auto"/>
        <w:jc w:val="right"/>
        <w:rPr>
          <w:rFonts w:ascii="Times New Roman" w:eastAsia="Times New Roman" w:hAnsi="Times New Roman"/>
          <w:b/>
          <w:bCs/>
          <w:sz w:val="24"/>
          <w:szCs w:val="24"/>
        </w:rPr>
      </w:pPr>
    </w:p>
    <w:p w:rsidR="00525148" w:rsidRPr="00525148" w:rsidRDefault="00525148" w:rsidP="00525148">
      <w:pPr>
        <w:tabs>
          <w:tab w:val="left" w:pos="708"/>
        </w:tabs>
        <w:spacing w:line="240" w:lineRule="auto"/>
        <w:rPr>
          <w:rFonts w:ascii="Times New Roman" w:eastAsia="Times New Roman" w:hAnsi="Times New Roman"/>
          <w:sz w:val="24"/>
          <w:szCs w:val="24"/>
        </w:rPr>
      </w:pPr>
      <w:r>
        <w:rPr>
          <w:rFonts w:ascii="Times New Roman" w:eastAsia="Times New Roman" w:hAnsi="Times New Roman"/>
          <w:b/>
          <w:bCs/>
          <w:sz w:val="24"/>
          <w:szCs w:val="24"/>
        </w:rPr>
        <w:t xml:space="preserve">                                                                                 </w:t>
      </w:r>
      <w:r w:rsidRPr="002D4EF8">
        <w:rPr>
          <w:rFonts w:ascii="Times New Roman" w:eastAsia="Times New Roman" w:hAnsi="Times New Roman"/>
          <w:b/>
          <w:bCs/>
          <w:sz w:val="24"/>
          <w:szCs w:val="24"/>
        </w:rPr>
        <w:t>Приложение №1 к Договору поставки №</w:t>
      </w:r>
    </w:p>
    <w:p w:rsidR="005710F4" w:rsidRPr="002D4EF8" w:rsidRDefault="005710F4" w:rsidP="005710F4">
      <w:pPr>
        <w:tabs>
          <w:tab w:val="left" w:pos="708"/>
        </w:tabs>
        <w:spacing w:line="240" w:lineRule="auto"/>
        <w:jc w:val="right"/>
        <w:rPr>
          <w:rFonts w:ascii="Times New Roman" w:eastAsia="Times New Roman" w:hAnsi="Times New Roman"/>
          <w:sz w:val="24"/>
          <w:szCs w:val="24"/>
        </w:rPr>
      </w:pPr>
      <w:r w:rsidRPr="002D4EF8">
        <w:rPr>
          <w:rFonts w:ascii="Times New Roman" w:eastAsia="Times New Roman" w:hAnsi="Times New Roman"/>
          <w:b/>
          <w:bCs/>
          <w:sz w:val="24"/>
          <w:szCs w:val="24"/>
        </w:rPr>
        <w:t>___от «__»_____201_г.</w:t>
      </w:r>
    </w:p>
    <w:p w:rsidR="005710F4" w:rsidRPr="004535C6" w:rsidRDefault="005710F4" w:rsidP="005710F4">
      <w:pPr>
        <w:tabs>
          <w:tab w:val="left" w:pos="708"/>
        </w:tabs>
        <w:spacing w:line="240" w:lineRule="auto"/>
        <w:jc w:val="center"/>
        <w:rPr>
          <w:rFonts w:ascii="Times New Roman" w:eastAsia="Times New Roman" w:hAnsi="Times New Roman"/>
          <w:b/>
          <w:bCs/>
          <w:sz w:val="24"/>
          <w:szCs w:val="24"/>
        </w:rPr>
      </w:pPr>
      <w:r w:rsidRPr="004535C6">
        <w:rPr>
          <w:rFonts w:ascii="Times New Roman" w:eastAsia="Times New Roman" w:hAnsi="Times New Roman"/>
          <w:b/>
          <w:bCs/>
          <w:sz w:val="24"/>
          <w:szCs w:val="24"/>
        </w:rPr>
        <w:t>Спецификация</w:t>
      </w:r>
    </w:p>
    <w:tbl>
      <w:tblPr>
        <w:tblW w:w="98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1"/>
        <w:gridCol w:w="3167"/>
        <w:gridCol w:w="1134"/>
        <w:gridCol w:w="816"/>
        <w:gridCol w:w="2086"/>
        <w:gridCol w:w="2086"/>
      </w:tblGrid>
      <w:tr w:rsidR="004535C6" w:rsidRPr="004535C6" w:rsidTr="00E41DA2">
        <w:trPr>
          <w:trHeight w:val="445"/>
        </w:trPr>
        <w:tc>
          <w:tcPr>
            <w:tcW w:w="551" w:type="dxa"/>
            <w:noWrap/>
          </w:tcPr>
          <w:p w:rsidR="004535C6" w:rsidRPr="004535C6" w:rsidRDefault="004535C6" w:rsidP="00E41DA2">
            <w:pPr>
              <w:spacing w:after="0" w:line="360" w:lineRule="auto"/>
              <w:jc w:val="both"/>
              <w:rPr>
                <w:rFonts w:ascii="Times New Roman" w:eastAsia="Times New Roman" w:hAnsi="Times New Roman"/>
                <w:iCs/>
                <w:sz w:val="20"/>
                <w:szCs w:val="20"/>
              </w:rPr>
            </w:pPr>
            <w:r w:rsidRPr="004535C6">
              <w:rPr>
                <w:rFonts w:ascii="Times New Roman" w:eastAsia="Times New Roman" w:hAnsi="Times New Roman"/>
                <w:iCs/>
                <w:sz w:val="20"/>
                <w:szCs w:val="20"/>
              </w:rPr>
              <w:t>№</w:t>
            </w:r>
          </w:p>
        </w:tc>
        <w:tc>
          <w:tcPr>
            <w:tcW w:w="3167" w:type="dxa"/>
          </w:tcPr>
          <w:p w:rsidR="004535C6" w:rsidRPr="004535C6" w:rsidRDefault="004535C6" w:rsidP="00E41DA2">
            <w:pPr>
              <w:spacing w:after="0" w:line="360" w:lineRule="auto"/>
              <w:jc w:val="both"/>
              <w:rPr>
                <w:rFonts w:ascii="Times New Roman" w:eastAsia="Times New Roman" w:hAnsi="Times New Roman"/>
                <w:b/>
                <w:iCs/>
                <w:sz w:val="20"/>
                <w:szCs w:val="20"/>
              </w:rPr>
            </w:pPr>
            <w:r w:rsidRPr="004535C6">
              <w:rPr>
                <w:rFonts w:ascii="Times New Roman" w:eastAsia="Times New Roman" w:hAnsi="Times New Roman"/>
                <w:b/>
                <w:iCs/>
                <w:sz w:val="20"/>
                <w:szCs w:val="20"/>
              </w:rPr>
              <w:t>Наименование Товара</w:t>
            </w:r>
          </w:p>
        </w:tc>
        <w:tc>
          <w:tcPr>
            <w:tcW w:w="1134" w:type="dxa"/>
            <w:noWrap/>
          </w:tcPr>
          <w:p w:rsidR="004535C6" w:rsidRPr="004535C6" w:rsidRDefault="004535C6" w:rsidP="00E41DA2">
            <w:pPr>
              <w:spacing w:after="0" w:line="360" w:lineRule="auto"/>
              <w:jc w:val="both"/>
              <w:rPr>
                <w:rFonts w:ascii="Times New Roman" w:eastAsia="Times New Roman" w:hAnsi="Times New Roman"/>
                <w:b/>
                <w:iCs/>
                <w:sz w:val="20"/>
                <w:szCs w:val="20"/>
              </w:rPr>
            </w:pPr>
            <w:r w:rsidRPr="004535C6">
              <w:rPr>
                <w:rFonts w:ascii="Times New Roman" w:eastAsia="Times New Roman" w:hAnsi="Times New Roman"/>
                <w:b/>
                <w:iCs/>
                <w:sz w:val="20"/>
                <w:szCs w:val="20"/>
              </w:rPr>
              <w:t>Ед. изм.</w:t>
            </w:r>
          </w:p>
        </w:tc>
        <w:tc>
          <w:tcPr>
            <w:tcW w:w="816" w:type="dxa"/>
            <w:noWrap/>
          </w:tcPr>
          <w:p w:rsidR="004535C6" w:rsidRPr="004535C6" w:rsidRDefault="004535C6" w:rsidP="00E41DA2">
            <w:pPr>
              <w:spacing w:after="0" w:line="360" w:lineRule="auto"/>
              <w:jc w:val="both"/>
              <w:rPr>
                <w:rFonts w:ascii="Times New Roman" w:eastAsia="Times New Roman" w:hAnsi="Times New Roman"/>
                <w:b/>
                <w:iCs/>
                <w:sz w:val="20"/>
                <w:szCs w:val="20"/>
              </w:rPr>
            </w:pPr>
            <w:r w:rsidRPr="004535C6">
              <w:rPr>
                <w:rFonts w:ascii="Times New Roman" w:eastAsia="Times New Roman" w:hAnsi="Times New Roman"/>
                <w:b/>
                <w:iCs/>
                <w:sz w:val="20"/>
                <w:szCs w:val="20"/>
              </w:rPr>
              <w:t>Кол-во</w:t>
            </w:r>
          </w:p>
        </w:tc>
        <w:tc>
          <w:tcPr>
            <w:tcW w:w="2086" w:type="dxa"/>
            <w:noWrap/>
          </w:tcPr>
          <w:p w:rsidR="004535C6" w:rsidRPr="004535C6" w:rsidRDefault="004535C6" w:rsidP="00E41DA2">
            <w:pPr>
              <w:spacing w:after="0" w:line="360" w:lineRule="auto"/>
              <w:jc w:val="both"/>
              <w:rPr>
                <w:rFonts w:ascii="Times New Roman" w:eastAsia="Times New Roman" w:hAnsi="Times New Roman"/>
                <w:b/>
                <w:iCs/>
                <w:sz w:val="20"/>
                <w:szCs w:val="20"/>
              </w:rPr>
            </w:pPr>
            <w:r w:rsidRPr="004535C6">
              <w:rPr>
                <w:rFonts w:ascii="Times New Roman" w:eastAsia="Times New Roman" w:hAnsi="Times New Roman"/>
                <w:b/>
                <w:iCs/>
                <w:sz w:val="20"/>
                <w:szCs w:val="20"/>
              </w:rPr>
              <w:t xml:space="preserve">Цена за </w:t>
            </w:r>
            <w:proofErr w:type="spellStart"/>
            <w:r w:rsidRPr="004535C6">
              <w:rPr>
                <w:rFonts w:ascii="Times New Roman" w:eastAsia="Times New Roman" w:hAnsi="Times New Roman"/>
                <w:b/>
                <w:iCs/>
                <w:sz w:val="20"/>
                <w:szCs w:val="20"/>
              </w:rPr>
              <w:t>ед</w:t>
            </w:r>
            <w:proofErr w:type="gramStart"/>
            <w:r w:rsidRPr="004535C6">
              <w:rPr>
                <w:rFonts w:ascii="Times New Roman" w:eastAsia="Times New Roman" w:hAnsi="Times New Roman"/>
                <w:b/>
                <w:iCs/>
                <w:sz w:val="20"/>
                <w:szCs w:val="20"/>
              </w:rPr>
              <w:t>.т</w:t>
            </w:r>
            <w:proofErr w:type="gramEnd"/>
            <w:r w:rsidRPr="004535C6">
              <w:rPr>
                <w:rFonts w:ascii="Times New Roman" w:eastAsia="Times New Roman" w:hAnsi="Times New Roman"/>
                <w:b/>
                <w:iCs/>
                <w:sz w:val="20"/>
                <w:szCs w:val="20"/>
              </w:rPr>
              <w:t>овара</w:t>
            </w:r>
            <w:proofErr w:type="spellEnd"/>
            <w:r w:rsidRPr="004535C6">
              <w:rPr>
                <w:rFonts w:ascii="Times New Roman" w:eastAsia="Times New Roman" w:hAnsi="Times New Roman"/>
                <w:b/>
                <w:iCs/>
                <w:sz w:val="20"/>
                <w:szCs w:val="20"/>
              </w:rPr>
              <w:t xml:space="preserve">, </w:t>
            </w:r>
            <w:proofErr w:type="spellStart"/>
            <w:r w:rsidRPr="004535C6">
              <w:rPr>
                <w:rFonts w:ascii="Times New Roman" w:eastAsia="Times New Roman" w:hAnsi="Times New Roman"/>
                <w:b/>
                <w:iCs/>
                <w:sz w:val="20"/>
                <w:szCs w:val="20"/>
              </w:rPr>
              <w:t>руб.коп</w:t>
            </w:r>
            <w:proofErr w:type="spellEnd"/>
            <w:r w:rsidRPr="004535C6">
              <w:rPr>
                <w:rFonts w:ascii="Times New Roman" w:eastAsia="Times New Roman" w:hAnsi="Times New Roman"/>
                <w:b/>
                <w:iCs/>
                <w:sz w:val="20"/>
                <w:szCs w:val="20"/>
              </w:rPr>
              <w:t>.,</w:t>
            </w:r>
          </w:p>
          <w:p w:rsidR="004535C6" w:rsidRPr="004535C6" w:rsidRDefault="004535C6" w:rsidP="00E41DA2">
            <w:pPr>
              <w:spacing w:after="0" w:line="360" w:lineRule="auto"/>
              <w:jc w:val="both"/>
              <w:rPr>
                <w:rFonts w:ascii="Times New Roman" w:eastAsia="Times New Roman" w:hAnsi="Times New Roman"/>
                <w:b/>
                <w:iCs/>
                <w:sz w:val="20"/>
                <w:szCs w:val="20"/>
              </w:rPr>
            </w:pPr>
            <w:r w:rsidRPr="004535C6">
              <w:rPr>
                <w:rFonts w:ascii="Times New Roman" w:eastAsia="Times New Roman" w:hAnsi="Times New Roman"/>
                <w:b/>
                <w:iCs/>
                <w:sz w:val="20"/>
                <w:szCs w:val="20"/>
              </w:rPr>
              <w:t xml:space="preserve">в </w:t>
            </w:r>
            <w:proofErr w:type="spellStart"/>
            <w:r w:rsidRPr="004535C6">
              <w:rPr>
                <w:rFonts w:ascii="Times New Roman" w:eastAsia="Times New Roman" w:hAnsi="Times New Roman"/>
                <w:b/>
                <w:iCs/>
                <w:sz w:val="20"/>
                <w:szCs w:val="20"/>
              </w:rPr>
              <w:t>т.ч</w:t>
            </w:r>
            <w:proofErr w:type="spellEnd"/>
            <w:r w:rsidRPr="004535C6">
              <w:rPr>
                <w:rFonts w:ascii="Times New Roman" w:eastAsia="Times New Roman" w:hAnsi="Times New Roman"/>
                <w:b/>
                <w:iCs/>
                <w:sz w:val="20"/>
                <w:szCs w:val="20"/>
              </w:rPr>
              <w:t xml:space="preserve">. НДС </w:t>
            </w:r>
            <w:r w:rsidRPr="004535C6">
              <w:rPr>
                <w:rFonts w:ascii="Times New Roman" w:eastAsia="Times New Roman" w:hAnsi="Times New Roman"/>
                <w:b/>
                <w:i/>
                <w:iCs/>
                <w:sz w:val="20"/>
                <w:szCs w:val="20"/>
              </w:rPr>
              <w:t>(в случае, если организация не является плательщиком НДС, указывается – НДС не облагается)</w:t>
            </w:r>
          </w:p>
        </w:tc>
        <w:tc>
          <w:tcPr>
            <w:tcW w:w="2086" w:type="dxa"/>
            <w:noWrap/>
          </w:tcPr>
          <w:p w:rsidR="004535C6" w:rsidRPr="004535C6" w:rsidRDefault="004535C6" w:rsidP="00E41DA2">
            <w:pPr>
              <w:spacing w:after="0" w:line="360" w:lineRule="auto"/>
              <w:jc w:val="both"/>
              <w:rPr>
                <w:rFonts w:ascii="Times New Roman" w:eastAsia="Times New Roman" w:hAnsi="Times New Roman"/>
                <w:b/>
                <w:iCs/>
                <w:sz w:val="20"/>
                <w:szCs w:val="20"/>
              </w:rPr>
            </w:pPr>
            <w:r w:rsidRPr="004535C6">
              <w:rPr>
                <w:rFonts w:ascii="Times New Roman" w:eastAsia="Times New Roman" w:hAnsi="Times New Roman"/>
                <w:b/>
                <w:iCs/>
                <w:sz w:val="20"/>
                <w:szCs w:val="20"/>
              </w:rPr>
              <w:t xml:space="preserve">Сумма, </w:t>
            </w:r>
            <w:proofErr w:type="spellStart"/>
            <w:r w:rsidRPr="004535C6">
              <w:rPr>
                <w:rFonts w:ascii="Times New Roman" w:eastAsia="Times New Roman" w:hAnsi="Times New Roman"/>
                <w:b/>
                <w:iCs/>
                <w:sz w:val="20"/>
                <w:szCs w:val="20"/>
              </w:rPr>
              <w:t>руб</w:t>
            </w:r>
            <w:proofErr w:type="gramStart"/>
            <w:r w:rsidRPr="004535C6">
              <w:rPr>
                <w:rFonts w:ascii="Times New Roman" w:eastAsia="Times New Roman" w:hAnsi="Times New Roman"/>
                <w:b/>
                <w:iCs/>
                <w:sz w:val="20"/>
                <w:szCs w:val="20"/>
              </w:rPr>
              <w:t>.к</w:t>
            </w:r>
            <w:proofErr w:type="gramEnd"/>
            <w:r w:rsidRPr="004535C6">
              <w:rPr>
                <w:rFonts w:ascii="Times New Roman" w:eastAsia="Times New Roman" w:hAnsi="Times New Roman"/>
                <w:b/>
                <w:iCs/>
                <w:sz w:val="20"/>
                <w:szCs w:val="20"/>
              </w:rPr>
              <w:t>оп</w:t>
            </w:r>
            <w:proofErr w:type="spellEnd"/>
            <w:r w:rsidRPr="004535C6">
              <w:rPr>
                <w:rFonts w:ascii="Times New Roman" w:eastAsia="Times New Roman" w:hAnsi="Times New Roman"/>
                <w:b/>
                <w:iCs/>
                <w:sz w:val="20"/>
                <w:szCs w:val="20"/>
              </w:rPr>
              <w:t>.,</w:t>
            </w:r>
          </w:p>
          <w:p w:rsidR="004535C6" w:rsidRPr="004535C6" w:rsidRDefault="004535C6" w:rsidP="00E41DA2">
            <w:pPr>
              <w:spacing w:after="0" w:line="360" w:lineRule="auto"/>
              <w:jc w:val="both"/>
              <w:rPr>
                <w:rFonts w:ascii="Times New Roman" w:eastAsia="Times New Roman" w:hAnsi="Times New Roman"/>
                <w:b/>
                <w:iCs/>
                <w:sz w:val="20"/>
                <w:szCs w:val="20"/>
              </w:rPr>
            </w:pPr>
            <w:r w:rsidRPr="004535C6">
              <w:rPr>
                <w:rFonts w:ascii="Times New Roman" w:eastAsia="Times New Roman" w:hAnsi="Times New Roman"/>
                <w:b/>
                <w:iCs/>
                <w:sz w:val="20"/>
                <w:szCs w:val="20"/>
              </w:rPr>
              <w:t xml:space="preserve">в </w:t>
            </w:r>
            <w:proofErr w:type="spellStart"/>
            <w:r w:rsidRPr="004535C6">
              <w:rPr>
                <w:rFonts w:ascii="Times New Roman" w:eastAsia="Times New Roman" w:hAnsi="Times New Roman"/>
                <w:b/>
                <w:iCs/>
                <w:sz w:val="20"/>
                <w:szCs w:val="20"/>
              </w:rPr>
              <w:t>т.ч</w:t>
            </w:r>
            <w:proofErr w:type="spellEnd"/>
            <w:r w:rsidRPr="004535C6">
              <w:rPr>
                <w:rFonts w:ascii="Times New Roman" w:eastAsia="Times New Roman" w:hAnsi="Times New Roman"/>
                <w:b/>
                <w:iCs/>
                <w:sz w:val="20"/>
                <w:szCs w:val="20"/>
              </w:rPr>
              <w:t xml:space="preserve">. НДС </w:t>
            </w:r>
            <w:r w:rsidRPr="004535C6">
              <w:rPr>
                <w:rFonts w:ascii="Times New Roman" w:eastAsia="Times New Roman" w:hAnsi="Times New Roman"/>
                <w:b/>
                <w:i/>
                <w:iCs/>
                <w:sz w:val="20"/>
                <w:szCs w:val="20"/>
              </w:rPr>
              <w:t>(в случае, если организация не является плательщиком НДС, указывается – НДС не облагается)</w:t>
            </w: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00"/>
        </w:trPr>
        <w:tc>
          <w:tcPr>
            <w:tcW w:w="55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w:t>
            </w:r>
          </w:p>
        </w:tc>
        <w:tc>
          <w:tcPr>
            <w:tcW w:w="3167" w:type="dxa"/>
            <w:tcBorders>
              <w:top w:val="single" w:sz="4" w:space="0" w:color="auto"/>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Труба Ст32х3,0-1-ППУ-ПЭ ГОСТ 30732-2006 (труба по ГОСТ 10704-91, гр. В ГОСТ 10705 Ст20 ГОСТ 1050) с системой оперативно-дистанционного контроля (далее - СОДК)</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м</w:t>
            </w:r>
          </w:p>
        </w:tc>
        <w:tc>
          <w:tcPr>
            <w:tcW w:w="816" w:type="dxa"/>
            <w:tcBorders>
              <w:top w:val="single" w:sz="4" w:space="0" w:color="auto"/>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186</w:t>
            </w:r>
          </w:p>
        </w:tc>
        <w:tc>
          <w:tcPr>
            <w:tcW w:w="2086" w:type="dxa"/>
            <w:tcBorders>
              <w:top w:val="single" w:sz="4" w:space="0" w:color="auto"/>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single" w:sz="4" w:space="0" w:color="auto"/>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2</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Труба Ст45х3,0-1-ППУ-ПЭ ГОСТ 30732-2006 (труба по ГОСТ 10704-91, гр. В ГОСТ 10705 Ст20 ГОСТ 1050) с системой оперативно-дистанционного контроля (далее - СОДК)</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м</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56</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3</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Труба Ст57х3,5-1-ППУ-ПЭ ГОСТ 30732-2006 (труба по ГОСТ 10704-91, гр. В ГОСТ 10705 Ст20 ГОСТ 1050) с системой оперативно-дистанционного контроля (далее - СОДК)</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м</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1818</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4</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Труба Ст76х3,5-1-ППУ-ПЭ ГОСТ 30732-2006 (труба по ГОСТ 10704-91, гр. В ГОСТ 10705 Ст20 ГОСТ 1050) с СОДК</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м</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492</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5</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Труба Ст89х4,0-1-ППУ-ПЭ ГОСТ 30732-2006(труба по ГОСТ 10704-91, гр. В ГОСТ 10705 Ст20 ГОСТ 1050) с СОДК</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м</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290</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6</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proofErr w:type="gramStart"/>
            <w:r w:rsidRPr="004535C6">
              <w:rPr>
                <w:rFonts w:ascii="Times New Roman" w:eastAsia="Times New Roman" w:hAnsi="Times New Roman"/>
                <w:sz w:val="20"/>
                <w:szCs w:val="20"/>
              </w:rPr>
              <w:t xml:space="preserve">Труба Ст108х4,0-1-ППУ-ПЭ ГОСТ 30732-2006) (труба по ГОСТ 10704-91, гр. В ГОСТ </w:t>
            </w:r>
            <w:r w:rsidRPr="004535C6">
              <w:rPr>
                <w:rFonts w:ascii="Times New Roman" w:eastAsia="Times New Roman" w:hAnsi="Times New Roman"/>
                <w:sz w:val="20"/>
                <w:szCs w:val="20"/>
              </w:rPr>
              <w:lastRenderedPageBreak/>
              <w:t>10705 Ст20 ГОСТ 1050) с СОДК</w:t>
            </w:r>
            <w:proofErr w:type="gramEnd"/>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lastRenderedPageBreak/>
              <w:t>м</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1518</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lastRenderedPageBreak/>
              <w:t>7</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proofErr w:type="gramStart"/>
            <w:r w:rsidRPr="004535C6">
              <w:rPr>
                <w:rFonts w:ascii="Times New Roman" w:eastAsia="Times New Roman" w:hAnsi="Times New Roman"/>
                <w:sz w:val="20"/>
                <w:szCs w:val="20"/>
              </w:rPr>
              <w:t>Труба Ст133х4,5-1-ППУ-ПЭ ГОСТ 30732-2006) (труба по ГОСТ 10704-91, гр. В ГОСТ 10705 Ст20 ГОСТ 1050) с СОДК</w:t>
            </w:r>
            <w:proofErr w:type="gramEnd"/>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м</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114</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8</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Труба Ст159х4,5-1-ППУ-ПЭ ГОСТ 30732-2006 (труба по ГОСТ 10704-91, гр. В ГОСТ 10705 Ст20 ГОСТ 1050) с СОДК</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м</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100</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9</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Труба Ст159х4,5-2-ППУ-ПЭ ГОСТ 30732-2006 (труба по ГОСТ 10704-91, гр. В ГОСТ 10705 Ст20 ГОСТ 1050) с СОДК</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м</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120</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10</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Труба Ст219х6,0-1-ППУ-ПЭ ГОСТ 30732-2006 (труба по ГОСТ 10704-91, гр. В ГОСТ 10705 Ст20 ГОСТ 1050) с СОДК</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м</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150</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11</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Труба Ст219х6,0-2-ППУ-ПЭ ГОСТ 30732-2006 (труба по ГОСТ 10704-91, гр. В ГОСТ 10705 Ст20 ГОСТ 1050) с СОДК</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м</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110</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12</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Труба Ст273*7,0-1-ППУ-ПЭ ГОСТ 30732-2006 (труба по ГОСТ 10704-91, гр. В ГОСТ 10705 Ст20 ГОСТ 1050) с СОДК</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м</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150</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13</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Труба Ст325*7,0-1-ППУ-ПЭ ГОСТ 30732-2006 (труба по ГОСТ 10704-91, гр. В ГОСТ 10705 Ст20 ГОСТ 1050) с СОДК</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м</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160</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14</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 xml:space="preserve">Труба Ст426х7,0-1-ППУ-ПЭ ГОСТ 30732-2006 (труба тип 1-426х7-К52 ГОСТ 20295 </w:t>
            </w:r>
            <w:proofErr w:type="spellStart"/>
            <w:r w:rsidRPr="004535C6">
              <w:rPr>
                <w:rFonts w:ascii="Times New Roman" w:eastAsia="Times New Roman" w:hAnsi="Times New Roman"/>
                <w:sz w:val="20"/>
                <w:szCs w:val="20"/>
              </w:rPr>
              <w:t>эл.сварная</w:t>
            </w:r>
            <w:proofErr w:type="spellEnd"/>
            <w:r w:rsidRPr="004535C6">
              <w:rPr>
                <w:rFonts w:ascii="Times New Roman" w:eastAsia="Times New Roman" w:hAnsi="Times New Roman"/>
                <w:sz w:val="20"/>
                <w:szCs w:val="20"/>
              </w:rPr>
              <w:t xml:space="preserve"> </w:t>
            </w:r>
            <w:proofErr w:type="spellStart"/>
            <w:r w:rsidRPr="004535C6">
              <w:rPr>
                <w:rFonts w:ascii="Times New Roman" w:eastAsia="Times New Roman" w:hAnsi="Times New Roman"/>
                <w:sz w:val="20"/>
                <w:szCs w:val="20"/>
              </w:rPr>
              <w:t>прямошовная</w:t>
            </w:r>
            <w:proofErr w:type="spellEnd"/>
            <w:r w:rsidRPr="004535C6">
              <w:rPr>
                <w:rFonts w:ascii="Times New Roman" w:eastAsia="Times New Roman" w:hAnsi="Times New Roman"/>
                <w:sz w:val="20"/>
                <w:szCs w:val="20"/>
              </w:rPr>
              <w:t xml:space="preserve"> группа</w:t>
            </w:r>
            <w:proofErr w:type="gramStart"/>
            <w:r w:rsidRPr="004535C6">
              <w:rPr>
                <w:rFonts w:ascii="Times New Roman" w:eastAsia="Times New Roman" w:hAnsi="Times New Roman"/>
                <w:sz w:val="20"/>
                <w:szCs w:val="20"/>
              </w:rPr>
              <w:t xml:space="preserve"> В</w:t>
            </w:r>
            <w:proofErr w:type="gramEnd"/>
            <w:r w:rsidRPr="004535C6">
              <w:rPr>
                <w:rFonts w:ascii="Times New Roman" w:eastAsia="Times New Roman" w:hAnsi="Times New Roman"/>
                <w:sz w:val="20"/>
                <w:szCs w:val="20"/>
              </w:rPr>
              <w:t xml:space="preserve"> сталь 17Г1С ГОСТ 19281) с СОДК</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м</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345</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15</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 xml:space="preserve">Отвод </w:t>
            </w:r>
            <w:proofErr w:type="spellStart"/>
            <w:proofErr w:type="gramStart"/>
            <w:r w:rsidRPr="004535C6">
              <w:rPr>
                <w:rFonts w:ascii="Times New Roman" w:eastAsia="Times New Roman" w:hAnsi="Times New Roman"/>
                <w:sz w:val="20"/>
                <w:szCs w:val="20"/>
              </w:rPr>
              <w:t>Ст</w:t>
            </w:r>
            <w:proofErr w:type="spellEnd"/>
            <w:proofErr w:type="gramEnd"/>
            <w:r w:rsidRPr="004535C6">
              <w:rPr>
                <w:rFonts w:ascii="Times New Roman" w:eastAsia="Times New Roman" w:hAnsi="Times New Roman"/>
                <w:sz w:val="20"/>
                <w:szCs w:val="20"/>
              </w:rPr>
              <w:t xml:space="preserve"> 57х3,5-90°-1-ППУ-ПЭ ГОСТ 30732-2006 (Сталь 20) с СОДК</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120</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16</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 xml:space="preserve">Отвод </w:t>
            </w:r>
            <w:proofErr w:type="spellStart"/>
            <w:proofErr w:type="gramStart"/>
            <w:r w:rsidRPr="004535C6">
              <w:rPr>
                <w:rFonts w:ascii="Times New Roman" w:eastAsia="Times New Roman" w:hAnsi="Times New Roman"/>
                <w:sz w:val="20"/>
                <w:szCs w:val="20"/>
              </w:rPr>
              <w:t>Ст</w:t>
            </w:r>
            <w:proofErr w:type="spellEnd"/>
            <w:proofErr w:type="gramEnd"/>
            <w:r w:rsidRPr="004535C6">
              <w:rPr>
                <w:rFonts w:ascii="Times New Roman" w:eastAsia="Times New Roman" w:hAnsi="Times New Roman"/>
                <w:sz w:val="20"/>
                <w:szCs w:val="20"/>
              </w:rPr>
              <w:t xml:space="preserve"> 76х3,5-90°-1-ППУ-ПЭ ГОСТ 30732-2006 (Сталь 20) с СОДК</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80</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17</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 xml:space="preserve">Отвод </w:t>
            </w:r>
            <w:proofErr w:type="spellStart"/>
            <w:proofErr w:type="gramStart"/>
            <w:r w:rsidRPr="004535C6">
              <w:rPr>
                <w:rFonts w:ascii="Times New Roman" w:eastAsia="Times New Roman" w:hAnsi="Times New Roman"/>
                <w:sz w:val="20"/>
                <w:szCs w:val="20"/>
              </w:rPr>
              <w:t>Ст</w:t>
            </w:r>
            <w:proofErr w:type="spellEnd"/>
            <w:proofErr w:type="gramEnd"/>
            <w:r w:rsidRPr="004535C6">
              <w:rPr>
                <w:rFonts w:ascii="Times New Roman" w:eastAsia="Times New Roman" w:hAnsi="Times New Roman"/>
                <w:sz w:val="20"/>
                <w:szCs w:val="20"/>
              </w:rPr>
              <w:t xml:space="preserve"> 89х5,0-90°-1-ППУ-ПЭ </w:t>
            </w:r>
            <w:r w:rsidRPr="004535C6">
              <w:rPr>
                <w:rFonts w:ascii="Times New Roman" w:eastAsia="Times New Roman" w:hAnsi="Times New Roman"/>
                <w:sz w:val="20"/>
                <w:szCs w:val="20"/>
              </w:rPr>
              <w:lastRenderedPageBreak/>
              <w:t>ГОСТ 30732-2006 (Сталь 20) с СОДК</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lastRenderedPageBreak/>
              <w:t>шт.</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28</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lastRenderedPageBreak/>
              <w:t>18</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 xml:space="preserve">Отвод </w:t>
            </w:r>
            <w:proofErr w:type="spellStart"/>
            <w:proofErr w:type="gramStart"/>
            <w:r w:rsidRPr="004535C6">
              <w:rPr>
                <w:rFonts w:ascii="Times New Roman" w:eastAsia="Times New Roman" w:hAnsi="Times New Roman"/>
                <w:sz w:val="20"/>
                <w:szCs w:val="20"/>
              </w:rPr>
              <w:t>Ст</w:t>
            </w:r>
            <w:proofErr w:type="spellEnd"/>
            <w:proofErr w:type="gramEnd"/>
            <w:r w:rsidRPr="004535C6">
              <w:rPr>
                <w:rFonts w:ascii="Times New Roman" w:eastAsia="Times New Roman" w:hAnsi="Times New Roman"/>
                <w:sz w:val="20"/>
                <w:szCs w:val="20"/>
              </w:rPr>
              <w:t xml:space="preserve"> 108х4,0-90°-1-ППУ-ПЭ ГОСТ 30732-2006 (Сталь 20) с СОДК</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112</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19</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 xml:space="preserve">Отвод </w:t>
            </w:r>
            <w:proofErr w:type="spellStart"/>
            <w:proofErr w:type="gramStart"/>
            <w:r w:rsidRPr="004535C6">
              <w:rPr>
                <w:rFonts w:ascii="Times New Roman" w:eastAsia="Times New Roman" w:hAnsi="Times New Roman"/>
                <w:sz w:val="20"/>
                <w:szCs w:val="20"/>
              </w:rPr>
              <w:t>Ст</w:t>
            </w:r>
            <w:proofErr w:type="spellEnd"/>
            <w:proofErr w:type="gramEnd"/>
            <w:r w:rsidRPr="004535C6">
              <w:rPr>
                <w:rFonts w:ascii="Times New Roman" w:eastAsia="Times New Roman" w:hAnsi="Times New Roman"/>
                <w:sz w:val="20"/>
                <w:szCs w:val="20"/>
              </w:rPr>
              <w:t xml:space="preserve"> 133х5,0-90°-1-ППУ-ПЭ ГОСТ 30732-2006 (Сталь 20) с СОДК</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24</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20</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 xml:space="preserve">Отвод </w:t>
            </w:r>
            <w:proofErr w:type="spellStart"/>
            <w:proofErr w:type="gramStart"/>
            <w:r w:rsidRPr="004535C6">
              <w:rPr>
                <w:rFonts w:ascii="Times New Roman" w:eastAsia="Times New Roman" w:hAnsi="Times New Roman"/>
                <w:sz w:val="20"/>
                <w:szCs w:val="20"/>
              </w:rPr>
              <w:t>Ст</w:t>
            </w:r>
            <w:proofErr w:type="spellEnd"/>
            <w:proofErr w:type="gramEnd"/>
            <w:r w:rsidRPr="004535C6">
              <w:rPr>
                <w:rFonts w:ascii="Times New Roman" w:eastAsia="Times New Roman" w:hAnsi="Times New Roman"/>
                <w:sz w:val="20"/>
                <w:szCs w:val="20"/>
              </w:rPr>
              <w:t xml:space="preserve"> 159х4,5-90°-1-ППУ-ПЭ ГОСТ 30732-2006 (Сталь 20) с СОДК</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4</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21</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 xml:space="preserve">Отвод </w:t>
            </w:r>
            <w:proofErr w:type="spellStart"/>
            <w:proofErr w:type="gramStart"/>
            <w:r w:rsidRPr="004535C6">
              <w:rPr>
                <w:rFonts w:ascii="Times New Roman" w:eastAsia="Times New Roman" w:hAnsi="Times New Roman"/>
                <w:sz w:val="20"/>
                <w:szCs w:val="20"/>
              </w:rPr>
              <w:t>Ст</w:t>
            </w:r>
            <w:proofErr w:type="spellEnd"/>
            <w:proofErr w:type="gramEnd"/>
            <w:r w:rsidRPr="004535C6">
              <w:rPr>
                <w:rFonts w:ascii="Times New Roman" w:eastAsia="Times New Roman" w:hAnsi="Times New Roman"/>
                <w:sz w:val="20"/>
                <w:szCs w:val="20"/>
              </w:rPr>
              <w:t xml:space="preserve"> 159х4,5-90°-2-ППУ-ПЭ ГОСТ 30732-2006 (Сталь 20) с СОДК</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4</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22</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 xml:space="preserve">Отвод </w:t>
            </w:r>
            <w:proofErr w:type="spellStart"/>
            <w:proofErr w:type="gramStart"/>
            <w:r w:rsidRPr="004535C6">
              <w:rPr>
                <w:rFonts w:ascii="Times New Roman" w:eastAsia="Times New Roman" w:hAnsi="Times New Roman"/>
                <w:sz w:val="20"/>
                <w:szCs w:val="20"/>
              </w:rPr>
              <w:t>Ст</w:t>
            </w:r>
            <w:proofErr w:type="spellEnd"/>
            <w:proofErr w:type="gramEnd"/>
            <w:r w:rsidRPr="004535C6">
              <w:rPr>
                <w:rFonts w:ascii="Times New Roman" w:eastAsia="Times New Roman" w:hAnsi="Times New Roman"/>
                <w:sz w:val="20"/>
                <w:szCs w:val="20"/>
              </w:rPr>
              <w:t xml:space="preserve"> 219*6,0-90°-1-ППУ-ПЭ ГОСТ 30732-2006 (Сталь 20) с СОДК</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26</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23</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 xml:space="preserve">Отвод </w:t>
            </w:r>
            <w:proofErr w:type="spellStart"/>
            <w:proofErr w:type="gramStart"/>
            <w:r w:rsidRPr="004535C6">
              <w:rPr>
                <w:rFonts w:ascii="Times New Roman" w:eastAsia="Times New Roman" w:hAnsi="Times New Roman"/>
                <w:sz w:val="20"/>
                <w:szCs w:val="20"/>
              </w:rPr>
              <w:t>Ст</w:t>
            </w:r>
            <w:proofErr w:type="spellEnd"/>
            <w:proofErr w:type="gramEnd"/>
            <w:r w:rsidRPr="004535C6">
              <w:rPr>
                <w:rFonts w:ascii="Times New Roman" w:eastAsia="Times New Roman" w:hAnsi="Times New Roman"/>
                <w:sz w:val="20"/>
                <w:szCs w:val="20"/>
              </w:rPr>
              <w:t xml:space="preserve"> 219*6,0-90°-2-ППУ-ПЭ ГОСТ 30732-2006 (Сталь 20) с СОДК</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2</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24</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 xml:space="preserve">Отвод </w:t>
            </w:r>
            <w:proofErr w:type="spellStart"/>
            <w:proofErr w:type="gramStart"/>
            <w:r w:rsidRPr="004535C6">
              <w:rPr>
                <w:rFonts w:ascii="Times New Roman" w:eastAsia="Times New Roman" w:hAnsi="Times New Roman"/>
                <w:sz w:val="20"/>
                <w:szCs w:val="20"/>
              </w:rPr>
              <w:t>Ст</w:t>
            </w:r>
            <w:proofErr w:type="spellEnd"/>
            <w:proofErr w:type="gramEnd"/>
            <w:r w:rsidRPr="004535C6">
              <w:rPr>
                <w:rFonts w:ascii="Times New Roman" w:eastAsia="Times New Roman" w:hAnsi="Times New Roman"/>
                <w:sz w:val="20"/>
                <w:szCs w:val="20"/>
              </w:rPr>
              <w:t xml:space="preserve"> 273*7,0-90°-1-ППУ-ПЭ ГОСТ 30732-2006 (Сталь 20) с СОДК</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14</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25</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 xml:space="preserve">Отвод </w:t>
            </w:r>
            <w:proofErr w:type="spellStart"/>
            <w:proofErr w:type="gramStart"/>
            <w:r w:rsidRPr="004535C6">
              <w:rPr>
                <w:rFonts w:ascii="Times New Roman" w:eastAsia="Times New Roman" w:hAnsi="Times New Roman"/>
                <w:sz w:val="20"/>
                <w:szCs w:val="20"/>
              </w:rPr>
              <w:t>Ст</w:t>
            </w:r>
            <w:proofErr w:type="spellEnd"/>
            <w:proofErr w:type="gramEnd"/>
            <w:r w:rsidRPr="004535C6">
              <w:rPr>
                <w:rFonts w:ascii="Times New Roman" w:eastAsia="Times New Roman" w:hAnsi="Times New Roman"/>
                <w:sz w:val="20"/>
                <w:szCs w:val="20"/>
              </w:rPr>
              <w:t xml:space="preserve"> 426х7,0-90°-1-ППУ-ПЭ ГОСТ 30732-2006 (Сталь 17Г1С) с СОДК</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4</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26</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 xml:space="preserve">Отвод </w:t>
            </w:r>
            <w:proofErr w:type="spellStart"/>
            <w:proofErr w:type="gramStart"/>
            <w:r w:rsidRPr="004535C6">
              <w:rPr>
                <w:rFonts w:ascii="Times New Roman" w:eastAsia="Times New Roman" w:hAnsi="Times New Roman"/>
                <w:sz w:val="20"/>
                <w:szCs w:val="20"/>
              </w:rPr>
              <w:t>Ст</w:t>
            </w:r>
            <w:proofErr w:type="spellEnd"/>
            <w:proofErr w:type="gramEnd"/>
            <w:r w:rsidRPr="004535C6">
              <w:rPr>
                <w:rFonts w:ascii="Times New Roman" w:eastAsia="Times New Roman" w:hAnsi="Times New Roman"/>
                <w:sz w:val="20"/>
                <w:szCs w:val="20"/>
              </w:rPr>
              <w:t xml:space="preserve"> 530х8,0-90°-1-ППУ-ПЭ ГОСТ 30732-2006 (Сталь 17Г1С) с СОДК</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8</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27</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 xml:space="preserve">Отвод </w:t>
            </w:r>
            <w:proofErr w:type="spellStart"/>
            <w:proofErr w:type="gramStart"/>
            <w:r w:rsidRPr="004535C6">
              <w:rPr>
                <w:rFonts w:ascii="Times New Roman" w:eastAsia="Times New Roman" w:hAnsi="Times New Roman"/>
                <w:sz w:val="20"/>
                <w:szCs w:val="20"/>
              </w:rPr>
              <w:t>Ст</w:t>
            </w:r>
            <w:proofErr w:type="spellEnd"/>
            <w:proofErr w:type="gramEnd"/>
            <w:r w:rsidRPr="004535C6">
              <w:rPr>
                <w:rFonts w:ascii="Times New Roman" w:eastAsia="Times New Roman" w:hAnsi="Times New Roman"/>
                <w:sz w:val="20"/>
                <w:szCs w:val="20"/>
              </w:rPr>
              <w:t xml:space="preserve"> 108х4,0-60°-1-ППУ-ПЭ ГОСТ 30732-2006 (Сталь 20) с СОДК</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2</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28</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 xml:space="preserve">Отвод </w:t>
            </w:r>
            <w:proofErr w:type="spellStart"/>
            <w:proofErr w:type="gramStart"/>
            <w:r w:rsidRPr="004535C6">
              <w:rPr>
                <w:rFonts w:ascii="Times New Roman" w:eastAsia="Times New Roman" w:hAnsi="Times New Roman"/>
                <w:sz w:val="20"/>
                <w:szCs w:val="20"/>
              </w:rPr>
              <w:t>Ст</w:t>
            </w:r>
            <w:proofErr w:type="spellEnd"/>
            <w:proofErr w:type="gramEnd"/>
            <w:r w:rsidRPr="004535C6">
              <w:rPr>
                <w:rFonts w:ascii="Times New Roman" w:eastAsia="Times New Roman" w:hAnsi="Times New Roman"/>
                <w:sz w:val="20"/>
                <w:szCs w:val="20"/>
              </w:rPr>
              <w:t xml:space="preserve"> 273*7,0-60°-1-ППУ-ПЭ ГОСТ 30732-2006 (Сталь 20) с СОДК</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4</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29</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Опора скользящая 57/125 ГОСТ 30732-2006</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297</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30</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Опора скользящая 76/140 ГОСТ 30732-2006</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199</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31</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Опора скользящая 89/160 ГОСТ 30732-2006</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241</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32</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Опора скользящая 108/180 ГОСТ 30732-2006</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894</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lastRenderedPageBreak/>
              <w:t>33</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Опора скользящая 133/225 ГОСТ 30732-2006</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42</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34</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Опора скользящая 159/250 ГОСТ 30732-2006</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574</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35</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Опора скользящая 159/280 ГОСТ 30732-2006</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24</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36</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Опора скользящая 219/315 ГОСТ 30732-2006</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70</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37</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Опора скользящая 219/355 ГОСТ 30732-2006</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16</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38</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Опора скользящая 273/400 ГОСТ 30732-2006</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78</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39</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Опора скользящая 325/450 ГОСТ 30732-2006</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20</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40</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Опора скользящая 426/560 ГОСТ 30732-2006</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6</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41</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Опора скользящая 530/710 ГОСТ 30732-2006</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12</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42</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Опора неподвижная Ст57-220х15-1-ППУ-ПЭ ГОСТ 30372-2006 с СОДК</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142</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43</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Опора неподвижная Ст76-235х20-1-ППУ-ПЭ ГОСТ 30372-2006 с СОДК</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38</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44</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Опора неподвижная Ст89-275х20-1-ППУ-ПЭ ГОСТ 30372-2006 с СОДК</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25</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45</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Опора неподвижная Ст159-400х30-1-ППУ-ПЭ ГОСТ 30372-2006 с СОДК</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2</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46</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Опора неподвижная Ст159-400х30-2-ППУ-ПЭ ГОСТ 30372-2006 с СОДК</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4</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47</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Опора неподвижная Ст219-460х30-2-ППУ-ПЭ ГОСТ 30372-2006 с СОДК</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2</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48</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Опора неподвижная Ст273-550х30-2-ППУ-ПЭ ГОСТ 30372-2006 с СОДК</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8</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49</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Опора неподвижная Ст426-750х40-2-ППУ-ПЭ ГОСТ 30372-2006 с СОДК</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2</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lastRenderedPageBreak/>
              <w:t>50</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 xml:space="preserve">Заглушка </w:t>
            </w:r>
            <w:proofErr w:type="spellStart"/>
            <w:r w:rsidRPr="004535C6">
              <w:rPr>
                <w:rFonts w:ascii="Times New Roman" w:eastAsia="Times New Roman" w:hAnsi="Times New Roman"/>
                <w:sz w:val="20"/>
                <w:szCs w:val="20"/>
              </w:rPr>
              <w:t>изол</w:t>
            </w:r>
            <w:proofErr w:type="spellEnd"/>
            <w:r w:rsidRPr="004535C6">
              <w:rPr>
                <w:rFonts w:ascii="Times New Roman" w:eastAsia="Times New Roman" w:hAnsi="Times New Roman"/>
                <w:sz w:val="20"/>
                <w:szCs w:val="20"/>
              </w:rPr>
              <w:t xml:space="preserve">. </w:t>
            </w:r>
            <w:proofErr w:type="spellStart"/>
            <w:r w:rsidRPr="004535C6">
              <w:rPr>
                <w:rFonts w:ascii="Times New Roman" w:eastAsia="Times New Roman" w:hAnsi="Times New Roman"/>
                <w:sz w:val="20"/>
                <w:szCs w:val="20"/>
              </w:rPr>
              <w:t>термоусаж</w:t>
            </w:r>
            <w:proofErr w:type="spellEnd"/>
            <w:r w:rsidRPr="004535C6">
              <w:rPr>
                <w:rFonts w:ascii="Times New Roman" w:eastAsia="Times New Roman" w:hAnsi="Times New Roman"/>
                <w:sz w:val="20"/>
                <w:szCs w:val="20"/>
              </w:rPr>
              <w:t>. 57/125</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10</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51</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 xml:space="preserve">Заглушка </w:t>
            </w:r>
            <w:proofErr w:type="spellStart"/>
            <w:r w:rsidRPr="004535C6">
              <w:rPr>
                <w:rFonts w:ascii="Times New Roman" w:eastAsia="Times New Roman" w:hAnsi="Times New Roman"/>
                <w:sz w:val="20"/>
                <w:szCs w:val="20"/>
              </w:rPr>
              <w:t>изол</w:t>
            </w:r>
            <w:proofErr w:type="spellEnd"/>
            <w:r w:rsidRPr="004535C6">
              <w:rPr>
                <w:rFonts w:ascii="Times New Roman" w:eastAsia="Times New Roman" w:hAnsi="Times New Roman"/>
                <w:sz w:val="20"/>
                <w:szCs w:val="20"/>
              </w:rPr>
              <w:t xml:space="preserve">. </w:t>
            </w:r>
            <w:proofErr w:type="spellStart"/>
            <w:r w:rsidRPr="004535C6">
              <w:rPr>
                <w:rFonts w:ascii="Times New Roman" w:eastAsia="Times New Roman" w:hAnsi="Times New Roman"/>
                <w:sz w:val="20"/>
                <w:szCs w:val="20"/>
              </w:rPr>
              <w:t>термоусаж</w:t>
            </w:r>
            <w:proofErr w:type="spellEnd"/>
            <w:r w:rsidRPr="004535C6">
              <w:rPr>
                <w:rFonts w:ascii="Times New Roman" w:eastAsia="Times New Roman" w:hAnsi="Times New Roman"/>
                <w:sz w:val="20"/>
                <w:szCs w:val="20"/>
              </w:rPr>
              <w:t>. 76/140</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6</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52</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 xml:space="preserve">Заглушка </w:t>
            </w:r>
            <w:proofErr w:type="spellStart"/>
            <w:r w:rsidRPr="004535C6">
              <w:rPr>
                <w:rFonts w:ascii="Times New Roman" w:eastAsia="Times New Roman" w:hAnsi="Times New Roman"/>
                <w:sz w:val="20"/>
                <w:szCs w:val="20"/>
              </w:rPr>
              <w:t>изол</w:t>
            </w:r>
            <w:proofErr w:type="spellEnd"/>
            <w:r w:rsidRPr="004535C6">
              <w:rPr>
                <w:rFonts w:ascii="Times New Roman" w:eastAsia="Times New Roman" w:hAnsi="Times New Roman"/>
                <w:sz w:val="20"/>
                <w:szCs w:val="20"/>
              </w:rPr>
              <w:t xml:space="preserve">. </w:t>
            </w:r>
            <w:proofErr w:type="spellStart"/>
            <w:r w:rsidRPr="004535C6">
              <w:rPr>
                <w:rFonts w:ascii="Times New Roman" w:eastAsia="Times New Roman" w:hAnsi="Times New Roman"/>
                <w:sz w:val="20"/>
                <w:szCs w:val="20"/>
              </w:rPr>
              <w:t>термоусаж</w:t>
            </w:r>
            <w:proofErr w:type="spellEnd"/>
            <w:r w:rsidRPr="004535C6">
              <w:rPr>
                <w:rFonts w:ascii="Times New Roman" w:eastAsia="Times New Roman" w:hAnsi="Times New Roman"/>
                <w:sz w:val="20"/>
                <w:szCs w:val="20"/>
              </w:rPr>
              <w:t>. 89/160</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8</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53</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 xml:space="preserve">Заглушка </w:t>
            </w:r>
            <w:proofErr w:type="spellStart"/>
            <w:r w:rsidRPr="004535C6">
              <w:rPr>
                <w:rFonts w:ascii="Times New Roman" w:eastAsia="Times New Roman" w:hAnsi="Times New Roman"/>
                <w:sz w:val="20"/>
                <w:szCs w:val="20"/>
              </w:rPr>
              <w:t>изол</w:t>
            </w:r>
            <w:proofErr w:type="spellEnd"/>
            <w:r w:rsidRPr="004535C6">
              <w:rPr>
                <w:rFonts w:ascii="Times New Roman" w:eastAsia="Times New Roman" w:hAnsi="Times New Roman"/>
                <w:sz w:val="20"/>
                <w:szCs w:val="20"/>
              </w:rPr>
              <w:t xml:space="preserve">. </w:t>
            </w:r>
            <w:proofErr w:type="spellStart"/>
            <w:r w:rsidRPr="004535C6">
              <w:rPr>
                <w:rFonts w:ascii="Times New Roman" w:eastAsia="Times New Roman" w:hAnsi="Times New Roman"/>
                <w:sz w:val="20"/>
                <w:szCs w:val="20"/>
              </w:rPr>
              <w:t>термоусаж</w:t>
            </w:r>
            <w:proofErr w:type="spellEnd"/>
            <w:r w:rsidRPr="004535C6">
              <w:rPr>
                <w:rFonts w:ascii="Times New Roman" w:eastAsia="Times New Roman" w:hAnsi="Times New Roman"/>
                <w:sz w:val="20"/>
                <w:szCs w:val="20"/>
              </w:rPr>
              <w:t>. 108/180</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16</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54</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 xml:space="preserve">Заглушка </w:t>
            </w:r>
            <w:proofErr w:type="spellStart"/>
            <w:r w:rsidRPr="004535C6">
              <w:rPr>
                <w:rFonts w:ascii="Times New Roman" w:eastAsia="Times New Roman" w:hAnsi="Times New Roman"/>
                <w:sz w:val="20"/>
                <w:szCs w:val="20"/>
              </w:rPr>
              <w:t>изол</w:t>
            </w:r>
            <w:proofErr w:type="spellEnd"/>
            <w:r w:rsidRPr="004535C6">
              <w:rPr>
                <w:rFonts w:ascii="Times New Roman" w:eastAsia="Times New Roman" w:hAnsi="Times New Roman"/>
                <w:sz w:val="20"/>
                <w:szCs w:val="20"/>
              </w:rPr>
              <w:t xml:space="preserve">. </w:t>
            </w:r>
            <w:proofErr w:type="spellStart"/>
            <w:r w:rsidRPr="004535C6">
              <w:rPr>
                <w:rFonts w:ascii="Times New Roman" w:eastAsia="Times New Roman" w:hAnsi="Times New Roman"/>
                <w:sz w:val="20"/>
                <w:szCs w:val="20"/>
              </w:rPr>
              <w:t>термоусаж</w:t>
            </w:r>
            <w:proofErr w:type="spellEnd"/>
            <w:r w:rsidRPr="004535C6">
              <w:rPr>
                <w:rFonts w:ascii="Times New Roman" w:eastAsia="Times New Roman" w:hAnsi="Times New Roman"/>
                <w:sz w:val="20"/>
                <w:szCs w:val="20"/>
              </w:rPr>
              <w:t>. 159/250</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12</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55</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 xml:space="preserve">Заглушка </w:t>
            </w:r>
            <w:proofErr w:type="spellStart"/>
            <w:r w:rsidRPr="004535C6">
              <w:rPr>
                <w:rFonts w:ascii="Times New Roman" w:eastAsia="Times New Roman" w:hAnsi="Times New Roman"/>
                <w:sz w:val="20"/>
                <w:szCs w:val="20"/>
              </w:rPr>
              <w:t>изол</w:t>
            </w:r>
            <w:proofErr w:type="spellEnd"/>
            <w:r w:rsidRPr="004535C6">
              <w:rPr>
                <w:rFonts w:ascii="Times New Roman" w:eastAsia="Times New Roman" w:hAnsi="Times New Roman"/>
                <w:sz w:val="20"/>
                <w:szCs w:val="20"/>
              </w:rPr>
              <w:t>. термоусаж.159/280</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4</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56</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 xml:space="preserve">Заглушка </w:t>
            </w:r>
            <w:proofErr w:type="spellStart"/>
            <w:r w:rsidRPr="004535C6">
              <w:rPr>
                <w:rFonts w:ascii="Times New Roman" w:eastAsia="Times New Roman" w:hAnsi="Times New Roman"/>
                <w:sz w:val="20"/>
                <w:szCs w:val="20"/>
              </w:rPr>
              <w:t>изол</w:t>
            </w:r>
            <w:proofErr w:type="spellEnd"/>
            <w:r w:rsidRPr="004535C6">
              <w:rPr>
                <w:rFonts w:ascii="Times New Roman" w:eastAsia="Times New Roman" w:hAnsi="Times New Roman"/>
                <w:sz w:val="20"/>
                <w:szCs w:val="20"/>
              </w:rPr>
              <w:t xml:space="preserve">. </w:t>
            </w:r>
            <w:proofErr w:type="spellStart"/>
            <w:r w:rsidRPr="004535C6">
              <w:rPr>
                <w:rFonts w:ascii="Times New Roman" w:eastAsia="Times New Roman" w:hAnsi="Times New Roman"/>
                <w:sz w:val="20"/>
                <w:szCs w:val="20"/>
              </w:rPr>
              <w:t>термоусаж</w:t>
            </w:r>
            <w:proofErr w:type="spellEnd"/>
            <w:r w:rsidRPr="004535C6">
              <w:rPr>
                <w:rFonts w:ascii="Times New Roman" w:eastAsia="Times New Roman" w:hAnsi="Times New Roman"/>
                <w:sz w:val="20"/>
                <w:szCs w:val="20"/>
              </w:rPr>
              <w:t>. 219/315</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4</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57</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 xml:space="preserve">Заглушка </w:t>
            </w:r>
            <w:proofErr w:type="spellStart"/>
            <w:r w:rsidRPr="004535C6">
              <w:rPr>
                <w:rFonts w:ascii="Times New Roman" w:eastAsia="Times New Roman" w:hAnsi="Times New Roman"/>
                <w:sz w:val="20"/>
                <w:szCs w:val="20"/>
              </w:rPr>
              <w:t>изол</w:t>
            </w:r>
            <w:proofErr w:type="spellEnd"/>
            <w:r w:rsidRPr="004535C6">
              <w:rPr>
                <w:rFonts w:ascii="Times New Roman" w:eastAsia="Times New Roman" w:hAnsi="Times New Roman"/>
                <w:sz w:val="20"/>
                <w:szCs w:val="20"/>
              </w:rPr>
              <w:t xml:space="preserve">. </w:t>
            </w:r>
            <w:proofErr w:type="spellStart"/>
            <w:r w:rsidRPr="004535C6">
              <w:rPr>
                <w:rFonts w:ascii="Times New Roman" w:eastAsia="Times New Roman" w:hAnsi="Times New Roman"/>
                <w:sz w:val="20"/>
                <w:szCs w:val="20"/>
              </w:rPr>
              <w:t>термоусаж</w:t>
            </w:r>
            <w:proofErr w:type="spellEnd"/>
            <w:r w:rsidRPr="004535C6">
              <w:rPr>
                <w:rFonts w:ascii="Times New Roman" w:eastAsia="Times New Roman" w:hAnsi="Times New Roman"/>
                <w:sz w:val="20"/>
                <w:szCs w:val="20"/>
              </w:rPr>
              <w:t>. 219/355</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4</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58</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 xml:space="preserve">Заглушка </w:t>
            </w:r>
            <w:proofErr w:type="spellStart"/>
            <w:r w:rsidRPr="004535C6">
              <w:rPr>
                <w:rFonts w:ascii="Times New Roman" w:eastAsia="Times New Roman" w:hAnsi="Times New Roman"/>
                <w:sz w:val="20"/>
                <w:szCs w:val="20"/>
              </w:rPr>
              <w:t>изол</w:t>
            </w:r>
            <w:proofErr w:type="spellEnd"/>
            <w:r w:rsidRPr="004535C6">
              <w:rPr>
                <w:rFonts w:ascii="Times New Roman" w:eastAsia="Times New Roman" w:hAnsi="Times New Roman"/>
                <w:sz w:val="20"/>
                <w:szCs w:val="20"/>
              </w:rPr>
              <w:t xml:space="preserve">. </w:t>
            </w:r>
            <w:proofErr w:type="spellStart"/>
            <w:r w:rsidRPr="004535C6">
              <w:rPr>
                <w:rFonts w:ascii="Times New Roman" w:eastAsia="Times New Roman" w:hAnsi="Times New Roman"/>
                <w:sz w:val="20"/>
                <w:szCs w:val="20"/>
              </w:rPr>
              <w:t>термоусаж</w:t>
            </w:r>
            <w:proofErr w:type="spellEnd"/>
            <w:r w:rsidRPr="004535C6">
              <w:rPr>
                <w:rFonts w:ascii="Times New Roman" w:eastAsia="Times New Roman" w:hAnsi="Times New Roman"/>
                <w:sz w:val="20"/>
                <w:szCs w:val="20"/>
              </w:rPr>
              <w:t>. 273/400</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12</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59</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 xml:space="preserve">Заглушка </w:t>
            </w:r>
            <w:proofErr w:type="spellStart"/>
            <w:r w:rsidRPr="004535C6">
              <w:rPr>
                <w:rFonts w:ascii="Times New Roman" w:eastAsia="Times New Roman" w:hAnsi="Times New Roman"/>
                <w:sz w:val="20"/>
                <w:szCs w:val="20"/>
              </w:rPr>
              <w:t>изол</w:t>
            </w:r>
            <w:proofErr w:type="spellEnd"/>
            <w:r w:rsidRPr="004535C6">
              <w:rPr>
                <w:rFonts w:ascii="Times New Roman" w:eastAsia="Times New Roman" w:hAnsi="Times New Roman"/>
                <w:sz w:val="20"/>
                <w:szCs w:val="20"/>
              </w:rPr>
              <w:t xml:space="preserve">. </w:t>
            </w:r>
            <w:proofErr w:type="spellStart"/>
            <w:r w:rsidRPr="004535C6">
              <w:rPr>
                <w:rFonts w:ascii="Times New Roman" w:eastAsia="Times New Roman" w:hAnsi="Times New Roman"/>
                <w:sz w:val="20"/>
                <w:szCs w:val="20"/>
              </w:rPr>
              <w:t>термоусаж</w:t>
            </w:r>
            <w:proofErr w:type="spellEnd"/>
            <w:r w:rsidRPr="004535C6">
              <w:rPr>
                <w:rFonts w:ascii="Times New Roman" w:eastAsia="Times New Roman" w:hAnsi="Times New Roman"/>
                <w:sz w:val="20"/>
                <w:szCs w:val="20"/>
              </w:rPr>
              <w:t>. 325/450</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4</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60</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 xml:space="preserve">Заглушка </w:t>
            </w:r>
            <w:proofErr w:type="spellStart"/>
            <w:r w:rsidRPr="004535C6">
              <w:rPr>
                <w:rFonts w:ascii="Times New Roman" w:eastAsia="Times New Roman" w:hAnsi="Times New Roman"/>
                <w:sz w:val="20"/>
                <w:szCs w:val="20"/>
              </w:rPr>
              <w:t>изол</w:t>
            </w:r>
            <w:proofErr w:type="spellEnd"/>
            <w:r w:rsidRPr="004535C6">
              <w:rPr>
                <w:rFonts w:ascii="Times New Roman" w:eastAsia="Times New Roman" w:hAnsi="Times New Roman"/>
                <w:sz w:val="20"/>
                <w:szCs w:val="20"/>
              </w:rPr>
              <w:t xml:space="preserve">. </w:t>
            </w:r>
            <w:proofErr w:type="spellStart"/>
            <w:r w:rsidRPr="004535C6">
              <w:rPr>
                <w:rFonts w:ascii="Times New Roman" w:eastAsia="Times New Roman" w:hAnsi="Times New Roman"/>
                <w:sz w:val="20"/>
                <w:szCs w:val="20"/>
              </w:rPr>
              <w:t>термоусаж</w:t>
            </w:r>
            <w:proofErr w:type="spellEnd"/>
            <w:r w:rsidRPr="004535C6">
              <w:rPr>
                <w:rFonts w:ascii="Times New Roman" w:eastAsia="Times New Roman" w:hAnsi="Times New Roman"/>
                <w:sz w:val="20"/>
                <w:szCs w:val="20"/>
              </w:rPr>
              <w:t>. 426/560</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4</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61</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КЗС ПЭ 57/125 с термоусаживаемой муфтой (под скорлупы ППУ)</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100</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62</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КЗС ПЭ 57/125 с термоусаживаемой лентой (под скорлупы ППУ)</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98</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63</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КЗС ПЭ 76/140 с термоусаживаемой муфтой (под скорлупы ППУ)</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171</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64</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КЗС ПЭ 76/140 с термоусаживаемой лентой (под скорлупы ППУ)</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170</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65</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КЗС ПЭ 89/160 с термоусаживаемой муфтой (под скорлупы ППУ)</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186</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66</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КЗС ПЭ 89/160 с термоусаживаемой лентой (под скорлупы ППУ)</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186</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67</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КЗС ПЭ 108/180 с термоусаживаемой муфтой (под скорлупы ППУ)</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178</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68</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 xml:space="preserve">КЗС ПЭ 108/180 с термоусаживаемой лентой (под </w:t>
            </w:r>
            <w:r w:rsidRPr="004535C6">
              <w:rPr>
                <w:rFonts w:ascii="Times New Roman" w:eastAsia="Times New Roman" w:hAnsi="Times New Roman"/>
                <w:sz w:val="20"/>
                <w:szCs w:val="20"/>
              </w:rPr>
              <w:lastRenderedPageBreak/>
              <w:t>скорлупы ППУ)</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lastRenderedPageBreak/>
              <w:t>шт.</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178</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lastRenderedPageBreak/>
              <w:t>69</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КЗС ПЭ 133/225 с термоусаживаемой муфтой (под скорлупы ППУ)</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41</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70</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КЗС ПЭ 133/225 с термоусаживаемой лентой (под скорлупы ППУ)</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41</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71</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КЗС ПЭ 159/250 с термоусаживаемой муфтой (под скорлупы ППУ)</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86</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72</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КЗС ПЭ 159/250 с термоусаживаемой лентой (под скорлупы ППУ)</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86</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73</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КЗС ПЭ 159/280 с термоусаживаемой муфтой (под скорлупы ППУ)</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15</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74</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КЗС ПЭ 159/280 с термоусаживаемой лентой (под скорлупы ППУ)</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15</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75</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КЗС ПЭ 219/315 с термоусаживаемой муфтой (под скорлупы ППУ)</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44</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76</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КЗС ПЭ 219/315 с термоусаживаемой лентой (под скорлупы ППУ)</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44</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77</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КЗС ПЭ 219/355 с термоусаживаемой муфтой (под скорлупы ППУ)</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10</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78</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КЗС ПЭ 219/355 с термоусаживаемой лентой (под скорлупы ППУ)</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10</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79</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КЗС ПЭ 273/400 с термоусаживаемой муфтой (под скорлупы ППУ)</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52</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80</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КЗС ПЭ 273/400 с термоусаживаемой лентой  (под скорлупы ППУ)</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52</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81</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КЗС ПЭ 325/450 с термоусаживаемой муфтой (под скорлупы ППУ)</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12</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82</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КЗС ПЭ 325/450 с термоусаживаемой ленто</w:t>
            </w:r>
            <w:proofErr w:type="gramStart"/>
            <w:r w:rsidRPr="004535C6">
              <w:rPr>
                <w:rFonts w:ascii="Times New Roman" w:eastAsia="Times New Roman" w:hAnsi="Times New Roman"/>
                <w:sz w:val="20"/>
                <w:szCs w:val="20"/>
              </w:rPr>
              <w:t>й(</w:t>
            </w:r>
            <w:proofErr w:type="gramEnd"/>
            <w:r w:rsidRPr="004535C6">
              <w:rPr>
                <w:rFonts w:ascii="Times New Roman" w:eastAsia="Times New Roman" w:hAnsi="Times New Roman"/>
                <w:sz w:val="20"/>
                <w:szCs w:val="20"/>
              </w:rPr>
              <w:t>под скорлупы ППУ)</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12</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lastRenderedPageBreak/>
              <w:t>83</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КЗС ПЭ 426/560 с термоусаживаемой муфтой (под скорлупы ППУ)</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27</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84</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КЗС ПЭ 426/560 с термоусаживаемой лентой (под скорлупы ППУ)</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27</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5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85</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Труба Ст57х3,5-1-ППУ-ОЦ  ГОСТ 30732-2006 (труба по ГОСТ 10704-91, гр. В ГОСТ 10705 Ст20 ГОСТ 1050) с системой оперативно-дистанционного контроля (далее - СОДК) Спирально-навивная труба-оболочка из тонколистовой оцинкованной стали (по ГОСТ 14918)</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м</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195</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5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86</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Труба Ст76х3,5-1-ППУ-ОЦ  ГОСТ 30732-2006 (труба по ГОСТ 10704-91, гр. В ГОСТ 10705 Ст20 ГОСТ 1050) с системой оперативно-дистанционного контроля (далее - СОДК) Спирально-навивная труба-оболочка из тонколистовой оцинкованной стали (по ГОСТ 14918)</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м</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400</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5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87</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Труба Ст89х4,0-1-ППУ-ОЦ  ГОСТ 30732-2006 (труба по ГОСТ 10704-91, гр. В ГОСТ 10705 Ст20 ГОСТ 1050) с системой оперативно-дистанционного контроля (далее - СОДК) Спирально-навивная труба-оболочка из тонколистовой оцинкованной стали (по ГОСТ 14918)</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м</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42</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5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88</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Труба Ст108х4,0-1-ППУ-ОЦ  ГОСТ 30732-2006 (труба по ГОСТ 10704-91, гр. В ГОСТ 10705 Ст20 ГОСТ 1050) с системой оперативно-дистанционного контроля (далее - СОДК) Спирально-навивная труба-</w:t>
            </w:r>
            <w:r w:rsidRPr="004535C6">
              <w:rPr>
                <w:rFonts w:ascii="Times New Roman" w:eastAsia="Times New Roman" w:hAnsi="Times New Roman"/>
                <w:sz w:val="20"/>
                <w:szCs w:val="20"/>
              </w:rPr>
              <w:lastRenderedPageBreak/>
              <w:t>оболочка из тонколистовой оцинкованной стали (по ГОСТ 14918)</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lastRenderedPageBreak/>
              <w:t>м</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500</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5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lastRenderedPageBreak/>
              <w:t>89</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Труба Ст133х4,5-1-ППУ-ОЦ  ГОСТ 30732-2006 (труба по ГОСТ 10704-91, гр. В ГОСТ 10705 Ст20 ГОСТ 1050) с системой оперативно-дистанционного контроля (далее - СОДК) Спирально-навивная труба-оболочка из тонколистовой оцинкованной стали (по ГОСТ 14918)</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м</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160</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5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90</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Труба Ст159х4,5-1-ППУ-ОЦ  ГОСТ 30732-2006 (труба по ГОСТ 10704-91, гр. В ГОСТ 10705 Ст20 ГОСТ 1050) с системой оперативно-дистанционного контроля (далее - СОДК) Спирально-навивная труба-оболочка из тонколистовой оцинкованной стали (по ГОСТ 14918)</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м</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500</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91</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 xml:space="preserve">Отвод </w:t>
            </w:r>
            <w:proofErr w:type="spellStart"/>
            <w:proofErr w:type="gramStart"/>
            <w:r w:rsidRPr="004535C6">
              <w:rPr>
                <w:rFonts w:ascii="Times New Roman" w:eastAsia="Times New Roman" w:hAnsi="Times New Roman"/>
                <w:sz w:val="20"/>
                <w:szCs w:val="20"/>
              </w:rPr>
              <w:t>Ст</w:t>
            </w:r>
            <w:proofErr w:type="spellEnd"/>
            <w:proofErr w:type="gramEnd"/>
            <w:r w:rsidRPr="004535C6">
              <w:rPr>
                <w:rFonts w:ascii="Times New Roman" w:eastAsia="Times New Roman" w:hAnsi="Times New Roman"/>
                <w:sz w:val="20"/>
                <w:szCs w:val="20"/>
              </w:rPr>
              <w:t xml:space="preserve"> 57х3,5-90°-1-ППУ-ОЦ ГОСТ 30732-2006 (Сталь 20) с СОДК Спирально-навивная труба-оболочка из тонколистовой оцинкованной стали (по ГОСТ 14918)</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8</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92</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 xml:space="preserve">Отвод </w:t>
            </w:r>
            <w:proofErr w:type="spellStart"/>
            <w:proofErr w:type="gramStart"/>
            <w:r w:rsidRPr="004535C6">
              <w:rPr>
                <w:rFonts w:ascii="Times New Roman" w:eastAsia="Times New Roman" w:hAnsi="Times New Roman"/>
                <w:sz w:val="20"/>
                <w:szCs w:val="20"/>
              </w:rPr>
              <w:t>Ст</w:t>
            </w:r>
            <w:proofErr w:type="spellEnd"/>
            <w:proofErr w:type="gramEnd"/>
            <w:r w:rsidRPr="004535C6">
              <w:rPr>
                <w:rFonts w:ascii="Times New Roman" w:eastAsia="Times New Roman" w:hAnsi="Times New Roman"/>
                <w:sz w:val="20"/>
                <w:szCs w:val="20"/>
              </w:rPr>
              <w:t xml:space="preserve"> 76х3,5-90°-1-ППУ-ОЦ ГОСТ 30732-2006 (Сталь 20) с СОДК  Спирально-навивная труба-оболочка из тонколистовой оцинкованной стали (по ГОСТ 14918)</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10</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93</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 xml:space="preserve">Отвод </w:t>
            </w:r>
            <w:proofErr w:type="spellStart"/>
            <w:proofErr w:type="gramStart"/>
            <w:r w:rsidRPr="004535C6">
              <w:rPr>
                <w:rFonts w:ascii="Times New Roman" w:eastAsia="Times New Roman" w:hAnsi="Times New Roman"/>
                <w:sz w:val="20"/>
                <w:szCs w:val="20"/>
              </w:rPr>
              <w:t>Ст</w:t>
            </w:r>
            <w:proofErr w:type="spellEnd"/>
            <w:proofErr w:type="gramEnd"/>
            <w:r w:rsidRPr="004535C6">
              <w:rPr>
                <w:rFonts w:ascii="Times New Roman" w:eastAsia="Times New Roman" w:hAnsi="Times New Roman"/>
                <w:sz w:val="20"/>
                <w:szCs w:val="20"/>
              </w:rPr>
              <w:t xml:space="preserve"> 89х5,0-90°-1-ППУ-ОЦ ГОСТ 30732-2006 (Сталь 20) с СОДК  Спирально-навивная труба-оболочка из тонколистовой оцинкованной стали (по ГОСТ 14918)</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6</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lastRenderedPageBreak/>
              <w:t>94</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 xml:space="preserve">Отвод </w:t>
            </w:r>
            <w:proofErr w:type="spellStart"/>
            <w:proofErr w:type="gramStart"/>
            <w:r w:rsidRPr="004535C6">
              <w:rPr>
                <w:rFonts w:ascii="Times New Roman" w:eastAsia="Times New Roman" w:hAnsi="Times New Roman"/>
                <w:sz w:val="20"/>
                <w:szCs w:val="20"/>
              </w:rPr>
              <w:t>Ст</w:t>
            </w:r>
            <w:proofErr w:type="spellEnd"/>
            <w:proofErr w:type="gramEnd"/>
            <w:r w:rsidRPr="004535C6">
              <w:rPr>
                <w:rFonts w:ascii="Times New Roman" w:eastAsia="Times New Roman" w:hAnsi="Times New Roman"/>
                <w:sz w:val="20"/>
                <w:szCs w:val="20"/>
              </w:rPr>
              <w:t xml:space="preserve"> 108х4,0-90°-1-ППУ-ОЦ ГОСТ 30732-2006 (Сталь 20) с СОДК   Спирально-навивная труба-оболочка из тонколистовой оцинкованной стали (по ГОСТ 14918)</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25</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95</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 xml:space="preserve">Отвод </w:t>
            </w:r>
            <w:proofErr w:type="spellStart"/>
            <w:proofErr w:type="gramStart"/>
            <w:r w:rsidRPr="004535C6">
              <w:rPr>
                <w:rFonts w:ascii="Times New Roman" w:eastAsia="Times New Roman" w:hAnsi="Times New Roman"/>
                <w:sz w:val="20"/>
                <w:szCs w:val="20"/>
              </w:rPr>
              <w:t>Ст</w:t>
            </w:r>
            <w:proofErr w:type="spellEnd"/>
            <w:proofErr w:type="gramEnd"/>
            <w:r w:rsidRPr="004535C6">
              <w:rPr>
                <w:rFonts w:ascii="Times New Roman" w:eastAsia="Times New Roman" w:hAnsi="Times New Roman"/>
                <w:sz w:val="20"/>
                <w:szCs w:val="20"/>
              </w:rPr>
              <w:t xml:space="preserve"> 133х5,0-90°-1-ППУ-ОЦ ГОСТ 30732-2006 (Сталь 20) с СОДК  Спирально-навивная труба-оболочка из тонколистовой оцинкованной стали (по ГОСТ 14918)</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38</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4"/>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96</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 xml:space="preserve">Отвод </w:t>
            </w:r>
            <w:proofErr w:type="spellStart"/>
            <w:proofErr w:type="gramStart"/>
            <w:r w:rsidRPr="004535C6">
              <w:rPr>
                <w:rFonts w:ascii="Times New Roman" w:eastAsia="Times New Roman" w:hAnsi="Times New Roman"/>
                <w:sz w:val="20"/>
                <w:szCs w:val="20"/>
              </w:rPr>
              <w:t>Ст</w:t>
            </w:r>
            <w:proofErr w:type="spellEnd"/>
            <w:proofErr w:type="gramEnd"/>
            <w:r w:rsidRPr="004535C6">
              <w:rPr>
                <w:rFonts w:ascii="Times New Roman" w:eastAsia="Times New Roman" w:hAnsi="Times New Roman"/>
                <w:sz w:val="20"/>
                <w:szCs w:val="20"/>
              </w:rPr>
              <w:t xml:space="preserve"> 159х4,5-90°-1-ППУ-ОЦ ГОСТ 30732-2006 (Сталь 20) с СОДК  Спирально-навивная труба-оболочка из тонколистовой оцинкованной стали (по ГОСТ 14918)</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11</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97</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Опора неподвижная Ст108-315х25-1-ППУ-ОЦ ГОСТ 30372-2006 с СОДК Спирально-навивная труба-оболочка из тонколистовой оцинкованной стали (по ГОСТ 14918)</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4</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98</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Комплект заделки стыка трубопровода с оцинкованной муфтой  КЗ</w:t>
            </w:r>
            <w:proofErr w:type="gramStart"/>
            <w:r w:rsidRPr="004535C6">
              <w:rPr>
                <w:rFonts w:ascii="Times New Roman" w:eastAsia="Times New Roman" w:hAnsi="Times New Roman"/>
                <w:sz w:val="20"/>
                <w:szCs w:val="20"/>
              </w:rPr>
              <w:t>С(</w:t>
            </w:r>
            <w:proofErr w:type="gramEnd"/>
            <w:r w:rsidRPr="004535C6">
              <w:rPr>
                <w:rFonts w:ascii="Times New Roman" w:eastAsia="Times New Roman" w:hAnsi="Times New Roman"/>
                <w:sz w:val="20"/>
                <w:szCs w:val="20"/>
              </w:rPr>
              <w:t>Ц) 57х125</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148</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99</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Комплект заделки стыка трубопровода с оцинкованной муфтой КЗ</w:t>
            </w:r>
            <w:proofErr w:type="gramStart"/>
            <w:r w:rsidRPr="004535C6">
              <w:rPr>
                <w:rFonts w:ascii="Times New Roman" w:eastAsia="Times New Roman" w:hAnsi="Times New Roman"/>
                <w:sz w:val="20"/>
                <w:szCs w:val="20"/>
              </w:rPr>
              <w:t>С(</w:t>
            </w:r>
            <w:proofErr w:type="gramEnd"/>
            <w:r w:rsidRPr="004535C6">
              <w:rPr>
                <w:rFonts w:ascii="Times New Roman" w:eastAsia="Times New Roman" w:hAnsi="Times New Roman"/>
                <w:sz w:val="20"/>
                <w:szCs w:val="20"/>
              </w:rPr>
              <w:t>Ц) 76х140</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35</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100</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Комплект заделки стыка трубопровода с оцинкованной муфтой КЗ</w:t>
            </w:r>
            <w:proofErr w:type="gramStart"/>
            <w:r w:rsidRPr="004535C6">
              <w:rPr>
                <w:rFonts w:ascii="Times New Roman" w:eastAsia="Times New Roman" w:hAnsi="Times New Roman"/>
                <w:sz w:val="20"/>
                <w:szCs w:val="20"/>
              </w:rPr>
              <w:t>С(</w:t>
            </w:r>
            <w:proofErr w:type="gramEnd"/>
            <w:r w:rsidRPr="004535C6">
              <w:rPr>
                <w:rFonts w:ascii="Times New Roman" w:eastAsia="Times New Roman" w:hAnsi="Times New Roman"/>
                <w:sz w:val="20"/>
                <w:szCs w:val="20"/>
              </w:rPr>
              <w:t>Ц) 89х160</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58</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101</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Комплект заделки стыка трубопровода с оцинкованной муфтой КЗ</w:t>
            </w:r>
            <w:proofErr w:type="gramStart"/>
            <w:r w:rsidRPr="004535C6">
              <w:rPr>
                <w:rFonts w:ascii="Times New Roman" w:eastAsia="Times New Roman" w:hAnsi="Times New Roman"/>
                <w:sz w:val="20"/>
                <w:szCs w:val="20"/>
              </w:rPr>
              <w:t>С(</w:t>
            </w:r>
            <w:proofErr w:type="gramEnd"/>
            <w:r w:rsidRPr="004535C6">
              <w:rPr>
                <w:rFonts w:ascii="Times New Roman" w:eastAsia="Times New Roman" w:hAnsi="Times New Roman"/>
                <w:sz w:val="20"/>
                <w:szCs w:val="20"/>
              </w:rPr>
              <w:t>Ц) 108х200</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116</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102</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Комплект заделки стыка трубопровода с оцинкованной муфтой КЗ</w:t>
            </w:r>
            <w:proofErr w:type="gramStart"/>
            <w:r w:rsidRPr="004535C6">
              <w:rPr>
                <w:rFonts w:ascii="Times New Roman" w:eastAsia="Times New Roman" w:hAnsi="Times New Roman"/>
                <w:sz w:val="20"/>
                <w:szCs w:val="20"/>
              </w:rPr>
              <w:t>С(</w:t>
            </w:r>
            <w:proofErr w:type="gramEnd"/>
            <w:r w:rsidRPr="004535C6">
              <w:rPr>
                <w:rFonts w:ascii="Times New Roman" w:eastAsia="Times New Roman" w:hAnsi="Times New Roman"/>
                <w:sz w:val="20"/>
                <w:szCs w:val="20"/>
              </w:rPr>
              <w:t>Ц) 133х225</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56</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103</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Комплект заделки стыка трубопровода с оцинкованной муфтой КЗ</w:t>
            </w:r>
            <w:proofErr w:type="gramStart"/>
            <w:r w:rsidRPr="004535C6">
              <w:rPr>
                <w:rFonts w:ascii="Times New Roman" w:eastAsia="Times New Roman" w:hAnsi="Times New Roman"/>
                <w:sz w:val="20"/>
                <w:szCs w:val="20"/>
              </w:rPr>
              <w:t>С(</w:t>
            </w:r>
            <w:proofErr w:type="gramEnd"/>
            <w:r w:rsidRPr="004535C6">
              <w:rPr>
                <w:rFonts w:ascii="Times New Roman" w:eastAsia="Times New Roman" w:hAnsi="Times New Roman"/>
                <w:sz w:val="20"/>
                <w:szCs w:val="20"/>
              </w:rPr>
              <w:t>Ц)159х250</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98</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lastRenderedPageBreak/>
              <w:t>104</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Комплект заделки стыка трубопровода с оцинкованной муфтой КЗ</w:t>
            </w:r>
            <w:proofErr w:type="gramStart"/>
            <w:r w:rsidRPr="004535C6">
              <w:rPr>
                <w:rFonts w:ascii="Times New Roman" w:eastAsia="Times New Roman" w:hAnsi="Times New Roman"/>
                <w:sz w:val="20"/>
                <w:szCs w:val="20"/>
              </w:rPr>
              <w:t>С(</w:t>
            </w:r>
            <w:proofErr w:type="gramEnd"/>
            <w:r w:rsidRPr="004535C6">
              <w:rPr>
                <w:rFonts w:ascii="Times New Roman" w:eastAsia="Times New Roman" w:hAnsi="Times New Roman"/>
                <w:sz w:val="20"/>
                <w:szCs w:val="20"/>
              </w:rPr>
              <w:t>Ц) 219х315</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63</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105</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Скорлупа ППУ 57/125</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proofErr w:type="spellStart"/>
            <w:r w:rsidRPr="004535C6">
              <w:rPr>
                <w:rFonts w:ascii="Times New Roman" w:eastAsia="Times New Roman" w:hAnsi="Times New Roman"/>
                <w:sz w:val="20"/>
                <w:szCs w:val="20"/>
              </w:rPr>
              <w:t>п.</w:t>
            </w:r>
            <w:proofErr w:type="gramStart"/>
            <w:r w:rsidRPr="004535C6">
              <w:rPr>
                <w:rFonts w:ascii="Times New Roman" w:eastAsia="Times New Roman" w:hAnsi="Times New Roman"/>
                <w:sz w:val="20"/>
                <w:szCs w:val="20"/>
              </w:rPr>
              <w:t>м</w:t>
            </w:r>
            <w:proofErr w:type="spellEnd"/>
            <w:proofErr w:type="gramEnd"/>
            <w:r w:rsidRPr="004535C6">
              <w:rPr>
                <w:rFonts w:ascii="Times New Roman" w:eastAsia="Times New Roman" w:hAnsi="Times New Roman"/>
                <w:sz w:val="20"/>
                <w:szCs w:val="20"/>
              </w:rPr>
              <w:t>.</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218</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106</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Скорлупа ППУ76/140</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proofErr w:type="spellStart"/>
            <w:r w:rsidRPr="004535C6">
              <w:rPr>
                <w:rFonts w:ascii="Times New Roman" w:eastAsia="Times New Roman" w:hAnsi="Times New Roman"/>
                <w:sz w:val="20"/>
                <w:szCs w:val="20"/>
              </w:rPr>
              <w:t>п.</w:t>
            </w:r>
            <w:proofErr w:type="gramStart"/>
            <w:r w:rsidRPr="004535C6">
              <w:rPr>
                <w:rFonts w:ascii="Times New Roman" w:eastAsia="Times New Roman" w:hAnsi="Times New Roman"/>
                <w:sz w:val="20"/>
                <w:szCs w:val="20"/>
              </w:rPr>
              <w:t>м</w:t>
            </w:r>
            <w:proofErr w:type="spellEnd"/>
            <w:proofErr w:type="gramEnd"/>
            <w:r w:rsidRPr="004535C6">
              <w:rPr>
                <w:rFonts w:ascii="Times New Roman" w:eastAsia="Times New Roman" w:hAnsi="Times New Roman"/>
                <w:sz w:val="20"/>
                <w:szCs w:val="20"/>
              </w:rPr>
              <w:t>.</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293</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107</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Скорлупа ППУ89/160</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proofErr w:type="spellStart"/>
            <w:r w:rsidRPr="004535C6">
              <w:rPr>
                <w:rFonts w:ascii="Times New Roman" w:eastAsia="Times New Roman" w:hAnsi="Times New Roman"/>
                <w:sz w:val="20"/>
                <w:szCs w:val="20"/>
              </w:rPr>
              <w:t>п.</w:t>
            </w:r>
            <w:proofErr w:type="gramStart"/>
            <w:r w:rsidRPr="004535C6">
              <w:rPr>
                <w:rFonts w:ascii="Times New Roman" w:eastAsia="Times New Roman" w:hAnsi="Times New Roman"/>
                <w:sz w:val="20"/>
                <w:szCs w:val="20"/>
              </w:rPr>
              <w:t>м</w:t>
            </w:r>
            <w:proofErr w:type="spellEnd"/>
            <w:proofErr w:type="gramEnd"/>
            <w:r w:rsidRPr="004535C6">
              <w:rPr>
                <w:rFonts w:ascii="Times New Roman" w:eastAsia="Times New Roman" w:hAnsi="Times New Roman"/>
                <w:sz w:val="20"/>
                <w:szCs w:val="20"/>
              </w:rPr>
              <w:t>.</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253</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108</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Скорлупа ППУ108/200</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proofErr w:type="spellStart"/>
            <w:r w:rsidRPr="004535C6">
              <w:rPr>
                <w:rFonts w:ascii="Times New Roman" w:eastAsia="Times New Roman" w:hAnsi="Times New Roman"/>
                <w:sz w:val="20"/>
                <w:szCs w:val="20"/>
              </w:rPr>
              <w:t>п.</w:t>
            </w:r>
            <w:proofErr w:type="gramStart"/>
            <w:r w:rsidRPr="004535C6">
              <w:rPr>
                <w:rFonts w:ascii="Times New Roman" w:eastAsia="Times New Roman" w:hAnsi="Times New Roman"/>
                <w:sz w:val="20"/>
                <w:szCs w:val="20"/>
              </w:rPr>
              <w:t>м</w:t>
            </w:r>
            <w:proofErr w:type="spellEnd"/>
            <w:proofErr w:type="gramEnd"/>
            <w:r w:rsidRPr="004535C6">
              <w:rPr>
                <w:rFonts w:ascii="Times New Roman" w:eastAsia="Times New Roman" w:hAnsi="Times New Roman"/>
                <w:sz w:val="20"/>
                <w:szCs w:val="20"/>
              </w:rPr>
              <w:t>.</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548</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109</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Скорлупа ППУ133/225</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proofErr w:type="spellStart"/>
            <w:r w:rsidRPr="004535C6">
              <w:rPr>
                <w:rFonts w:ascii="Times New Roman" w:eastAsia="Times New Roman" w:hAnsi="Times New Roman"/>
                <w:sz w:val="20"/>
                <w:szCs w:val="20"/>
              </w:rPr>
              <w:t>п.</w:t>
            </w:r>
            <w:proofErr w:type="gramStart"/>
            <w:r w:rsidRPr="004535C6">
              <w:rPr>
                <w:rFonts w:ascii="Times New Roman" w:eastAsia="Times New Roman" w:hAnsi="Times New Roman"/>
                <w:sz w:val="20"/>
                <w:szCs w:val="20"/>
              </w:rPr>
              <w:t>м</w:t>
            </w:r>
            <w:proofErr w:type="spellEnd"/>
            <w:proofErr w:type="gramEnd"/>
            <w:r w:rsidRPr="004535C6">
              <w:rPr>
                <w:rFonts w:ascii="Times New Roman" w:eastAsia="Times New Roman" w:hAnsi="Times New Roman"/>
                <w:sz w:val="20"/>
                <w:szCs w:val="20"/>
              </w:rPr>
              <w:t>.</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354</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110</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Скорлупа ППУ159/250</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proofErr w:type="spellStart"/>
            <w:r w:rsidRPr="004535C6">
              <w:rPr>
                <w:rFonts w:ascii="Times New Roman" w:eastAsia="Times New Roman" w:hAnsi="Times New Roman"/>
                <w:sz w:val="20"/>
                <w:szCs w:val="20"/>
              </w:rPr>
              <w:t>п.</w:t>
            </w:r>
            <w:proofErr w:type="gramStart"/>
            <w:r w:rsidRPr="004535C6">
              <w:rPr>
                <w:rFonts w:ascii="Times New Roman" w:eastAsia="Times New Roman" w:hAnsi="Times New Roman"/>
                <w:sz w:val="20"/>
                <w:szCs w:val="20"/>
              </w:rPr>
              <w:t>м</w:t>
            </w:r>
            <w:proofErr w:type="spellEnd"/>
            <w:proofErr w:type="gramEnd"/>
            <w:r w:rsidRPr="004535C6">
              <w:rPr>
                <w:rFonts w:ascii="Times New Roman" w:eastAsia="Times New Roman" w:hAnsi="Times New Roman"/>
                <w:sz w:val="20"/>
                <w:szCs w:val="20"/>
              </w:rPr>
              <w:t>.</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1178</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111</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Скорлупа ППУ219/315</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proofErr w:type="spellStart"/>
            <w:r w:rsidRPr="004535C6">
              <w:rPr>
                <w:rFonts w:ascii="Times New Roman" w:eastAsia="Times New Roman" w:hAnsi="Times New Roman"/>
                <w:sz w:val="20"/>
                <w:szCs w:val="20"/>
              </w:rPr>
              <w:t>п.</w:t>
            </w:r>
            <w:proofErr w:type="gramStart"/>
            <w:r w:rsidRPr="004535C6">
              <w:rPr>
                <w:rFonts w:ascii="Times New Roman" w:eastAsia="Times New Roman" w:hAnsi="Times New Roman"/>
                <w:sz w:val="20"/>
                <w:szCs w:val="20"/>
              </w:rPr>
              <w:t>м</w:t>
            </w:r>
            <w:proofErr w:type="spellEnd"/>
            <w:proofErr w:type="gramEnd"/>
            <w:r w:rsidRPr="004535C6">
              <w:rPr>
                <w:rFonts w:ascii="Times New Roman" w:eastAsia="Times New Roman" w:hAnsi="Times New Roman"/>
                <w:sz w:val="20"/>
                <w:szCs w:val="20"/>
              </w:rPr>
              <w:t>.</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1378</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112</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Скорлупа ППУ273/400</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proofErr w:type="spellStart"/>
            <w:r w:rsidRPr="004535C6">
              <w:rPr>
                <w:rFonts w:ascii="Times New Roman" w:eastAsia="Times New Roman" w:hAnsi="Times New Roman"/>
                <w:sz w:val="20"/>
                <w:szCs w:val="20"/>
              </w:rPr>
              <w:t>п.</w:t>
            </w:r>
            <w:proofErr w:type="gramStart"/>
            <w:r w:rsidRPr="004535C6">
              <w:rPr>
                <w:rFonts w:ascii="Times New Roman" w:eastAsia="Times New Roman" w:hAnsi="Times New Roman"/>
                <w:sz w:val="20"/>
                <w:szCs w:val="20"/>
              </w:rPr>
              <w:t>м</w:t>
            </w:r>
            <w:proofErr w:type="spellEnd"/>
            <w:proofErr w:type="gramEnd"/>
            <w:r w:rsidRPr="004535C6">
              <w:rPr>
                <w:rFonts w:ascii="Times New Roman" w:eastAsia="Times New Roman" w:hAnsi="Times New Roman"/>
                <w:sz w:val="20"/>
                <w:szCs w:val="20"/>
              </w:rPr>
              <w:t>.</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295</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113</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Скорлупа ППУ325/450</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proofErr w:type="spellStart"/>
            <w:r w:rsidRPr="004535C6">
              <w:rPr>
                <w:rFonts w:ascii="Times New Roman" w:eastAsia="Times New Roman" w:hAnsi="Times New Roman"/>
                <w:sz w:val="20"/>
                <w:szCs w:val="20"/>
              </w:rPr>
              <w:t>п.</w:t>
            </w:r>
            <w:proofErr w:type="gramStart"/>
            <w:r w:rsidRPr="004535C6">
              <w:rPr>
                <w:rFonts w:ascii="Times New Roman" w:eastAsia="Times New Roman" w:hAnsi="Times New Roman"/>
                <w:sz w:val="20"/>
                <w:szCs w:val="20"/>
              </w:rPr>
              <w:t>м</w:t>
            </w:r>
            <w:proofErr w:type="spellEnd"/>
            <w:proofErr w:type="gramEnd"/>
            <w:r w:rsidRPr="004535C6">
              <w:rPr>
                <w:rFonts w:ascii="Times New Roman" w:eastAsia="Times New Roman" w:hAnsi="Times New Roman"/>
                <w:sz w:val="20"/>
                <w:szCs w:val="20"/>
              </w:rPr>
              <w:t>.</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265</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114</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Скорлупа ППУ530/710</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proofErr w:type="spellStart"/>
            <w:r w:rsidRPr="004535C6">
              <w:rPr>
                <w:rFonts w:ascii="Times New Roman" w:eastAsia="Times New Roman" w:hAnsi="Times New Roman"/>
                <w:sz w:val="20"/>
                <w:szCs w:val="20"/>
              </w:rPr>
              <w:t>п.</w:t>
            </w:r>
            <w:proofErr w:type="gramStart"/>
            <w:r w:rsidRPr="004535C6">
              <w:rPr>
                <w:rFonts w:ascii="Times New Roman" w:eastAsia="Times New Roman" w:hAnsi="Times New Roman"/>
                <w:sz w:val="20"/>
                <w:szCs w:val="20"/>
              </w:rPr>
              <w:t>м</w:t>
            </w:r>
            <w:proofErr w:type="spellEnd"/>
            <w:proofErr w:type="gramEnd"/>
            <w:r w:rsidRPr="004535C6">
              <w:rPr>
                <w:rFonts w:ascii="Times New Roman" w:eastAsia="Times New Roman" w:hAnsi="Times New Roman"/>
                <w:sz w:val="20"/>
                <w:szCs w:val="20"/>
              </w:rPr>
              <w:t>.</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32</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115</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Скорлупа отвод 90град.  57</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16</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116</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Скорлупа отвод 90град.  76</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29</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117</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Скорлупа отвод 90град.  89</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95</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118</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Скорлупа-отвод 90гр. ППУ 108/180</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46</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119</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Скорлупа-отвод 90гр. ППУ 133/225</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2</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120</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Скорлупа-отвод 90гр. ППУ 159/250</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67</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121</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Скорлупа-отвод 90гр. ППУ 219/315</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70</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122</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Скорлупа-отвод 90гр. ППУ 273/400</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5</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123</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Скорлупа-отвод 90гр. ППУ 325/450</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26</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124</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Скорлупа тройник ППУ ОП ᴓ 57-57мм</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4</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125</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 xml:space="preserve">Скорлупа тройник ППУ ОП ᴓ 76-57мм </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2</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126</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 xml:space="preserve">Скорлупа </w:t>
            </w:r>
            <w:proofErr w:type="spellStart"/>
            <w:r w:rsidRPr="004535C6">
              <w:rPr>
                <w:rFonts w:ascii="Times New Roman" w:eastAsia="Times New Roman" w:hAnsi="Times New Roman"/>
                <w:sz w:val="20"/>
                <w:szCs w:val="20"/>
              </w:rPr>
              <w:t>тройникППУ</w:t>
            </w:r>
            <w:proofErr w:type="spellEnd"/>
            <w:r w:rsidRPr="004535C6">
              <w:rPr>
                <w:rFonts w:ascii="Times New Roman" w:eastAsia="Times New Roman" w:hAnsi="Times New Roman"/>
                <w:sz w:val="20"/>
                <w:szCs w:val="20"/>
              </w:rPr>
              <w:t xml:space="preserve"> ОП ᴓ 89-76мм</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127</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Скорлупа тройник ППУ ОП ᴓ 89-57мм</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шт.</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2</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128</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 xml:space="preserve">Лента </w:t>
            </w:r>
            <w:proofErr w:type="spellStart"/>
            <w:r w:rsidRPr="004535C6">
              <w:rPr>
                <w:rFonts w:ascii="Times New Roman" w:eastAsia="Times New Roman" w:hAnsi="Times New Roman"/>
                <w:sz w:val="20"/>
                <w:szCs w:val="20"/>
              </w:rPr>
              <w:t>термоусадочная</w:t>
            </w:r>
            <w:proofErr w:type="spellEnd"/>
            <w:r w:rsidRPr="004535C6">
              <w:rPr>
                <w:rFonts w:ascii="Times New Roman" w:eastAsia="Times New Roman" w:hAnsi="Times New Roman"/>
                <w:sz w:val="20"/>
                <w:szCs w:val="20"/>
              </w:rPr>
              <w:t xml:space="preserve"> терма 620х1,8</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м</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30</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129</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 xml:space="preserve">клей </w:t>
            </w:r>
            <w:proofErr w:type="spellStart"/>
            <w:r w:rsidRPr="004535C6">
              <w:rPr>
                <w:rFonts w:ascii="Times New Roman" w:eastAsia="Times New Roman" w:hAnsi="Times New Roman"/>
                <w:sz w:val="20"/>
                <w:szCs w:val="20"/>
              </w:rPr>
              <w:t>Випол</w:t>
            </w:r>
            <w:proofErr w:type="spellEnd"/>
            <w:r w:rsidRPr="004535C6">
              <w:rPr>
                <w:rFonts w:ascii="Times New Roman" w:eastAsia="Times New Roman" w:hAnsi="Times New Roman"/>
                <w:sz w:val="20"/>
                <w:szCs w:val="20"/>
              </w:rPr>
              <w:t xml:space="preserve"> ПК-200; однокомпонентный полиуретановый (</w:t>
            </w:r>
            <w:proofErr w:type="gramStart"/>
            <w:r w:rsidRPr="004535C6">
              <w:rPr>
                <w:rFonts w:ascii="Times New Roman" w:eastAsia="Times New Roman" w:hAnsi="Times New Roman"/>
                <w:sz w:val="20"/>
                <w:szCs w:val="20"/>
              </w:rPr>
              <w:t>кг</w:t>
            </w:r>
            <w:proofErr w:type="gramEnd"/>
            <w:r w:rsidRPr="004535C6">
              <w:rPr>
                <w:rFonts w:ascii="Times New Roman" w:eastAsia="Times New Roman" w:hAnsi="Times New Roman"/>
                <w:sz w:val="20"/>
                <w:szCs w:val="20"/>
              </w:rPr>
              <w:t xml:space="preserve">)  в пластиковых ведрах (20 кг) </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кг</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540</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lastRenderedPageBreak/>
              <w:t>130</w:t>
            </w:r>
          </w:p>
        </w:tc>
        <w:tc>
          <w:tcPr>
            <w:tcW w:w="3167"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 xml:space="preserve">Лента </w:t>
            </w:r>
            <w:proofErr w:type="spellStart"/>
            <w:r w:rsidRPr="004535C6">
              <w:rPr>
                <w:rFonts w:ascii="Times New Roman" w:eastAsia="Times New Roman" w:hAnsi="Times New Roman"/>
                <w:sz w:val="20"/>
                <w:szCs w:val="20"/>
              </w:rPr>
              <w:t>термоусадочная</w:t>
            </w:r>
            <w:proofErr w:type="spellEnd"/>
            <w:r w:rsidRPr="004535C6">
              <w:rPr>
                <w:rFonts w:ascii="Times New Roman" w:eastAsia="Times New Roman" w:hAnsi="Times New Roman"/>
                <w:sz w:val="20"/>
                <w:szCs w:val="20"/>
              </w:rPr>
              <w:t xml:space="preserve"> терма 450х1,6</w:t>
            </w:r>
          </w:p>
        </w:tc>
        <w:tc>
          <w:tcPr>
            <w:tcW w:w="1134"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м</w:t>
            </w:r>
          </w:p>
        </w:tc>
        <w:tc>
          <w:tcPr>
            <w:tcW w:w="816" w:type="dxa"/>
            <w:tcBorders>
              <w:top w:val="nil"/>
              <w:left w:val="nil"/>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180</w:t>
            </w: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086"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E41DA2">
        <w:trPr>
          <w:trHeight w:val="445"/>
        </w:trPr>
        <w:tc>
          <w:tcPr>
            <w:tcW w:w="551" w:type="dxa"/>
            <w:noWrap/>
          </w:tcPr>
          <w:p w:rsidR="004535C6" w:rsidRPr="004535C6" w:rsidRDefault="004535C6" w:rsidP="00E41DA2">
            <w:pPr>
              <w:spacing w:after="0" w:line="360" w:lineRule="auto"/>
              <w:jc w:val="both"/>
              <w:rPr>
                <w:rFonts w:ascii="Times New Roman" w:eastAsia="Times New Roman" w:hAnsi="Times New Roman"/>
                <w:iCs/>
                <w:sz w:val="20"/>
                <w:szCs w:val="20"/>
              </w:rPr>
            </w:pPr>
          </w:p>
        </w:tc>
        <w:tc>
          <w:tcPr>
            <w:tcW w:w="3167" w:type="dxa"/>
          </w:tcPr>
          <w:p w:rsidR="004535C6" w:rsidRPr="004535C6" w:rsidRDefault="004535C6" w:rsidP="00E41DA2">
            <w:pPr>
              <w:spacing w:after="0" w:line="360" w:lineRule="auto"/>
              <w:jc w:val="both"/>
              <w:rPr>
                <w:rFonts w:ascii="Times New Roman" w:eastAsia="Times New Roman" w:hAnsi="Times New Roman"/>
                <w:b/>
                <w:bCs/>
                <w:iCs/>
                <w:sz w:val="24"/>
                <w:szCs w:val="24"/>
              </w:rPr>
            </w:pPr>
            <w:r w:rsidRPr="004535C6">
              <w:rPr>
                <w:rFonts w:ascii="Times New Roman" w:eastAsia="Times New Roman" w:hAnsi="Times New Roman"/>
                <w:b/>
                <w:bCs/>
                <w:iCs/>
                <w:sz w:val="24"/>
                <w:szCs w:val="24"/>
              </w:rPr>
              <w:t>Итого, в том числе  НДС</w:t>
            </w:r>
          </w:p>
        </w:tc>
        <w:tc>
          <w:tcPr>
            <w:tcW w:w="1134" w:type="dxa"/>
            <w:noWrap/>
          </w:tcPr>
          <w:p w:rsidR="004535C6" w:rsidRPr="004535C6" w:rsidRDefault="004535C6" w:rsidP="00E41DA2">
            <w:pPr>
              <w:spacing w:after="0" w:line="360" w:lineRule="auto"/>
              <w:jc w:val="both"/>
              <w:rPr>
                <w:rFonts w:ascii="Times New Roman" w:eastAsia="Times New Roman" w:hAnsi="Times New Roman"/>
                <w:iCs/>
                <w:sz w:val="24"/>
                <w:szCs w:val="24"/>
              </w:rPr>
            </w:pPr>
            <w:proofErr w:type="spellStart"/>
            <w:proofErr w:type="gramStart"/>
            <w:r w:rsidRPr="004535C6">
              <w:rPr>
                <w:rFonts w:ascii="Times New Roman" w:eastAsia="Times New Roman" w:hAnsi="Times New Roman"/>
                <w:iCs/>
                <w:sz w:val="24"/>
                <w:szCs w:val="24"/>
              </w:rPr>
              <w:t>ед</w:t>
            </w:r>
            <w:proofErr w:type="spellEnd"/>
            <w:proofErr w:type="gramEnd"/>
          </w:p>
        </w:tc>
        <w:tc>
          <w:tcPr>
            <w:tcW w:w="816" w:type="dxa"/>
            <w:noWrap/>
          </w:tcPr>
          <w:p w:rsidR="004535C6" w:rsidRPr="004535C6" w:rsidRDefault="004535C6" w:rsidP="00E41DA2">
            <w:pPr>
              <w:spacing w:after="0" w:line="360" w:lineRule="auto"/>
              <w:jc w:val="both"/>
              <w:rPr>
                <w:rFonts w:ascii="Times New Roman" w:eastAsia="Times New Roman" w:hAnsi="Times New Roman"/>
                <w:iCs/>
                <w:sz w:val="24"/>
                <w:szCs w:val="24"/>
              </w:rPr>
            </w:pPr>
            <w:r w:rsidRPr="004535C6">
              <w:rPr>
                <w:rFonts w:ascii="Times New Roman" w:eastAsia="Times New Roman" w:hAnsi="Times New Roman"/>
                <w:iCs/>
                <w:sz w:val="24"/>
                <w:szCs w:val="24"/>
              </w:rPr>
              <w:t>19064</w:t>
            </w:r>
          </w:p>
        </w:tc>
        <w:tc>
          <w:tcPr>
            <w:tcW w:w="2086" w:type="dxa"/>
            <w:noWrap/>
          </w:tcPr>
          <w:p w:rsidR="004535C6" w:rsidRPr="004535C6" w:rsidRDefault="004535C6" w:rsidP="00E41DA2">
            <w:pPr>
              <w:spacing w:after="0" w:line="360" w:lineRule="auto"/>
              <w:jc w:val="both"/>
              <w:rPr>
                <w:rFonts w:ascii="Times New Roman" w:eastAsia="Times New Roman" w:hAnsi="Times New Roman"/>
                <w:iCs/>
                <w:sz w:val="24"/>
                <w:szCs w:val="24"/>
              </w:rPr>
            </w:pPr>
            <w:r w:rsidRPr="004535C6">
              <w:rPr>
                <w:rFonts w:ascii="Times New Roman" w:eastAsia="Times New Roman" w:hAnsi="Times New Roman"/>
                <w:iCs/>
                <w:sz w:val="24"/>
                <w:szCs w:val="24"/>
              </w:rPr>
              <w:t>Х</w:t>
            </w:r>
          </w:p>
        </w:tc>
        <w:tc>
          <w:tcPr>
            <w:tcW w:w="2086" w:type="dxa"/>
            <w:noWrap/>
          </w:tcPr>
          <w:p w:rsidR="004535C6" w:rsidRPr="004535C6" w:rsidRDefault="004535C6" w:rsidP="00E41DA2">
            <w:pPr>
              <w:spacing w:after="0" w:line="360" w:lineRule="auto"/>
              <w:jc w:val="both"/>
              <w:rPr>
                <w:rFonts w:ascii="Times New Roman" w:eastAsia="Times New Roman" w:hAnsi="Times New Roman"/>
                <w:b/>
                <w:bCs/>
                <w:iCs/>
                <w:sz w:val="24"/>
                <w:szCs w:val="24"/>
              </w:rPr>
            </w:pPr>
          </w:p>
        </w:tc>
      </w:tr>
    </w:tbl>
    <w:p w:rsidR="00BA7177" w:rsidRPr="004535C6" w:rsidRDefault="00BA7177" w:rsidP="001B0F68">
      <w:pPr>
        <w:tabs>
          <w:tab w:val="left" w:pos="708"/>
        </w:tabs>
        <w:spacing w:line="240" w:lineRule="auto"/>
        <w:rPr>
          <w:rFonts w:ascii="Times New Roman" w:eastAsia="Times New Roman" w:hAnsi="Times New Roman"/>
          <w:b/>
          <w:bCs/>
          <w:sz w:val="24"/>
          <w:szCs w:val="24"/>
        </w:rPr>
      </w:pPr>
    </w:p>
    <w:p w:rsidR="001B0F68" w:rsidRDefault="001B0F68" w:rsidP="001B0F68">
      <w:pPr>
        <w:tabs>
          <w:tab w:val="left" w:pos="708"/>
        </w:tabs>
        <w:spacing w:line="240" w:lineRule="auto"/>
        <w:rPr>
          <w:rFonts w:ascii="Times New Roman" w:eastAsia="Times New Roman" w:hAnsi="Times New Roman"/>
          <w:b/>
          <w:bCs/>
          <w:sz w:val="24"/>
          <w:szCs w:val="24"/>
        </w:rPr>
      </w:pPr>
    </w:p>
    <w:tbl>
      <w:tblPr>
        <w:tblpPr w:leftFromText="180" w:rightFromText="180" w:vertAnchor="text" w:horzAnchor="margin" w:tblpY="79"/>
        <w:tblW w:w="9241" w:type="dxa"/>
        <w:tblLayout w:type="fixed"/>
        <w:tblCellMar>
          <w:left w:w="70" w:type="dxa"/>
          <w:right w:w="70" w:type="dxa"/>
        </w:tblCellMar>
        <w:tblLook w:val="0000" w:firstRow="0" w:lastRow="0" w:firstColumn="0" w:lastColumn="0" w:noHBand="0" w:noVBand="0"/>
      </w:tblPr>
      <w:tblGrid>
        <w:gridCol w:w="4112"/>
        <w:gridCol w:w="410"/>
        <w:gridCol w:w="4719"/>
      </w:tblGrid>
      <w:tr w:rsidR="005710F4" w:rsidRPr="002D4EF8" w:rsidTr="005710F4">
        <w:trPr>
          <w:cantSplit/>
          <w:trHeight w:val="385"/>
        </w:trPr>
        <w:tc>
          <w:tcPr>
            <w:tcW w:w="9241" w:type="dxa"/>
            <w:gridSpan w:val="3"/>
          </w:tcPr>
          <w:p w:rsidR="005710F4" w:rsidRPr="00465E18" w:rsidRDefault="005710F4" w:rsidP="005710F4">
            <w:pPr>
              <w:widowControl w:val="0"/>
              <w:tabs>
                <w:tab w:val="left" w:pos="1440"/>
              </w:tabs>
              <w:snapToGrid w:val="0"/>
              <w:spacing w:after="80" w:line="360" w:lineRule="auto"/>
              <w:jc w:val="center"/>
              <w:rPr>
                <w:rFonts w:ascii="Times New Roman" w:hAnsi="Times New Roman"/>
                <w:b/>
                <w:bCs/>
                <w:sz w:val="24"/>
                <w:szCs w:val="24"/>
              </w:rPr>
            </w:pPr>
            <w:r w:rsidRPr="00465E18">
              <w:rPr>
                <w:rFonts w:ascii="Times New Roman" w:hAnsi="Times New Roman"/>
                <w:b/>
                <w:bCs/>
                <w:sz w:val="24"/>
                <w:szCs w:val="24"/>
              </w:rPr>
              <w:t>Подписи Сторон</w:t>
            </w:r>
          </w:p>
        </w:tc>
      </w:tr>
      <w:tr w:rsidR="005710F4" w:rsidRPr="002D4EF8" w:rsidTr="005710F4">
        <w:trPr>
          <w:trHeight w:val="1147"/>
        </w:trPr>
        <w:tc>
          <w:tcPr>
            <w:tcW w:w="4112" w:type="dxa"/>
          </w:tcPr>
          <w:p w:rsidR="005710F4" w:rsidRPr="002D4EF8" w:rsidRDefault="005710F4" w:rsidP="005710F4">
            <w:pPr>
              <w:widowControl w:val="0"/>
              <w:tabs>
                <w:tab w:val="left" w:pos="426"/>
                <w:tab w:val="left" w:pos="720"/>
              </w:tabs>
              <w:snapToGrid w:val="0"/>
              <w:spacing w:after="80" w:line="240" w:lineRule="auto"/>
              <w:rPr>
                <w:rFonts w:ascii="Times New Roman" w:hAnsi="Times New Roman"/>
                <w:b/>
                <w:bCs/>
                <w:sz w:val="24"/>
                <w:szCs w:val="24"/>
              </w:rPr>
            </w:pPr>
            <w:r w:rsidRPr="002D4EF8">
              <w:rPr>
                <w:rFonts w:ascii="Times New Roman" w:hAnsi="Times New Roman"/>
                <w:b/>
                <w:bCs/>
                <w:sz w:val="24"/>
                <w:szCs w:val="24"/>
              </w:rPr>
              <w:t>__________________</w:t>
            </w:r>
          </w:p>
          <w:p w:rsidR="005710F4" w:rsidRPr="002D4EF8" w:rsidRDefault="005710F4" w:rsidP="005710F4">
            <w:pPr>
              <w:widowControl w:val="0"/>
              <w:tabs>
                <w:tab w:val="left" w:pos="426"/>
                <w:tab w:val="left" w:pos="720"/>
              </w:tabs>
              <w:snapToGrid w:val="0"/>
              <w:spacing w:after="80" w:line="240" w:lineRule="auto"/>
              <w:rPr>
                <w:rFonts w:ascii="Times New Roman" w:hAnsi="Times New Roman"/>
                <w:bCs/>
                <w:i/>
                <w:sz w:val="24"/>
                <w:szCs w:val="24"/>
                <w:vertAlign w:val="superscript"/>
              </w:rPr>
            </w:pPr>
            <w:r w:rsidRPr="002D4EF8">
              <w:rPr>
                <w:rFonts w:ascii="Times New Roman" w:hAnsi="Times New Roman"/>
                <w:bCs/>
                <w:sz w:val="24"/>
                <w:szCs w:val="24"/>
                <w:vertAlign w:val="superscript"/>
              </w:rPr>
              <w:t xml:space="preserve">                 (</w:t>
            </w:r>
            <w:r w:rsidRPr="002D4EF8">
              <w:rPr>
                <w:rFonts w:ascii="Times New Roman" w:hAnsi="Times New Roman"/>
                <w:bCs/>
                <w:i/>
                <w:sz w:val="24"/>
                <w:szCs w:val="24"/>
                <w:vertAlign w:val="superscript"/>
              </w:rPr>
              <w:t>должность)</w:t>
            </w:r>
          </w:p>
          <w:p w:rsidR="005710F4" w:rsidRPr="002D4EF8" w:rsidRDefault="005710F4" w:rsidP="005710F4">
            <w:pPr>
              <w:widowControl w:val="0"/>
              <w:tabs>
                <w:tab w:val="left" w:pos="426"/>
                <w:tab w:val="left" w:pos="720"/>
              </w:tabs>
              <w:snapToGrid w:val="0"/>
              <w:spacing w:after="80" w:line="360" w:lineRule="auto"/>
              <w:rPr>
                <w:rFonts w:ascii="Times New Roman" w:hAnsi="Times New Roman"/>
                <w:b/>
                <w:bCs/>
                <w:sz w:val="24"/>
                <w:szCs w:val="24"/>
              </w:rPr>
            </w:pPr>
          </w:p>
          <w:p w:rsidR="005710F4" w:rsidRPr="002D4EF8" w:rsidRDefault="005710F4" w:rsidP="005710F4">
            <w:pPr>
              <w:widowControl w:val="0"/>
              <w:tabs>
                <w:tab w:val="left" w:pos="426"/>
                <w:tab w:val="left" w:pos="720"/>
              </w:tabs>
              <w:snapToGrid w:val="0"/>
              <w:spacing w:after="80" w:line="240" w:lineRule="auto"/>
              <w:rPr>
                <w:rFonts w:ascii="Times New Roman" w:hAnsi="Times New Roman"/>
                <w:b/>
                <w:bCs/>
                <w:sz w:val="24"/>
                <w:szCs w:val="24"/>
              </w:rPr>
            </w:pPr>
            <w:r w:rsidRPr="002D4EF8">
              <w:rPr>
                <w:rFonts w:ascii="Times New Roman" w:hAnsi="Times New Roman"/>
                <w:b/>
                <w:bCs/>
                <w:sz w:val="24"/>
                <w:szCs w:val="24"/>
              </w:rPr>
              <w:t>_____________/____________/</w:t>
            </w:r>
          </w:p>
          <w:p w:rsidR="005710F4" w:rsidRPr="002D4EF8" w:rsidRDefault="005710F4" w:rsidP="005710F4">
            <w:pPr>
              <w:widowControl w:val="0"/>
              <w:tabs>
                <w:tab w:val="left" w:pos="426"/>
                <w:tab w:val="left" w:pos="720"/>
              </w:tabs>
              <w:snapToGrid w:val="0"/>
              <w:spacing w:after="80" w:line="240" w:lineRule="auto"/>
              <w:rPr>
                <w:rFonts w:ascii="Times New Roman" w:hAnsi="Times New Roman"/>
                <w:bCs/>
                <w:i/>
                <w:sz w:val="24"/>
                <w:szCs w:val="24"/>
                <w:vertAlign w:val="superscript"/>
              </w:rPr>
            </w:pPr>
            <w:r w:rsidRPr="002D4EF8">
              <w:rPr>
                <w:rFonts w:ascii="Times New Roman" w:hAnsi="Times New Roman"/>
                <w:bCs/>
                <w:i/>
                <w:sz w:val="24"/>
                <w:szCs w:val="24"/>
                <w:vertAlign w:val="superscript"/>
              </w:rPr>
              <w:t xml:space="preserve">                                                    (ФИО)  </w:t>
            </w:r>
          </w:p>
          <w:p w:rsidR="005710F4" w:rsidRPr="002D4EF8" w:rsidRDefault="005710F4" w:rsidP="005710F4">
            <w:pPr>
              <w:widowControl w:val="0"/>
              <w:tabs>
                <w:tab w:val="left" w:pos="426"/>
                <w:tab w:val="left" w:pos="720"/>
              </w:tabs>
              <w:snapToGrid w:val="0"/>
              <w:spacing w:after="0" w:line="360" w:lineRule="auto"/>
              <w:rPr>
                <w:rFonts w:ascii="Times New Roman" w:hAnsi="Times New Roman"/>
                <w:b/>
                <w:bCs/>
                <w:sz w:val="24"/>
                <w:szCs w:val="24"/>
              </w:rPr>
            </w:pPr>
            <w:r w:rsidRPr="002D4EF8">
              <w:rPr>
                <w:rFonts w:ascii="Times New Roman" w:hAnsi="Times New Roman"/>
                <w:b/>
                <w:bCs/>
                <w:sz w:val="24"/>
                <w:szCs w:val="24"/>
              </w:rPr>
              <w:t>М.П.</w:t>
            </w:r>
          </w:p>
        </w:tc>
        <w:tc>
          <w:tcPr>
            <w:tcW w:w="410" w:type="dxa"/>
          </w:tcPr>
          <w:p w:rsidR="005710F4" w:rsidRPr="002D4EF8" w:rsidRDefault="005710F4" w:rsidP="005710F4">
            <w:pPr>
              <w:widowControl w:val="0"/>
              <w:snapToGrid w:val="0"/>
              <w:spacing w:after="0" w:line="360" w:lineRule="auto"/>
              <w:ind w:firstLine="35"/>
              <w:jc w:val="right"/>
              <w:rPr>
                <w:rFonts w:ascii="Times New Roman" w:hAnsi="Times New Roman"/>
                <w:b/>
                <w:bCs/>
                <w:sz w:val="24"/>
                <w:szCs w:val="24"/>
              </w:rPr>
            </w:pPr>
          </w:p>
        </w:tc>
        <w:tc>
          <w:tcPr>
            <w:tcW w:w="4719" w:type="dxa"/>
          </w:tcPr>
          <w:p w:rsidR="005710F4" w:rsidRPr="00465E18" w:rsidRDefault="005710F4" w:rsidP="005710F4">
            <w:pPr>
              <w:widowControl w:val="0"/>
              <w:tabs>
                <w:tab w:val="left" w:pos="1440"/>
              </w:tabs>
              <w:snapToGrid w:val="0"/>
              <w:spacing w:after="80" w:line="240" w:lineRule="auto"/>
              <w:rPr>
                <w:rFonts w:ascii="Times New Roman" w:hAnsi="Times New Roman"/>
                <w:b/>
                <w:bCs/>
                <w:sz w:val="24"/>
                <w:szCs w:val="24"/>
              </w:rPr>
            </w:pPr>
            <w:r w:rsidRPr="00465E18">
              <w:rPr>
                <w:rFonts w:ascii="Times New Roman" w:hAnsi="Times New Roman"/>
                <w:b/>
                <w:bCs/>
                <w:sz w:val="24"/>
                <w:szCs w:val="24"/>
              </w:rPr>
              <w:t>__________________</w:t>
            </w:r>
          </w:p>
          <w:p w:rsidR="005710F4" w:rsidRPr="00465E18" w:rsidRDefault="005710F4" w:rsidP="005710F4">
            <w:pPr>
              <w:widowControl w:val="0"/>
              <w:tabs>
                <w:tab w:val="left" w:pos="426"/>
                <w:tab w:val="left" w:pos="720"/>
              </w:tabs>
              <w:snapToGrid w:val="0"/>
              <w:spacing w:after="80" w:line="240" w:lineRule="auto"/>
              <w:rPr>
                <w:rFonts w:ascii="Times New Roman" w:hAnsi="Times New Roman"/>
                <w:bCs/>
                <w:i/>
                <w:sz w:val="24"/>
                <w:szCs w:val="24"/>
                <w:vertAlign w:val="superscript"/>
              </w:rPr>
            </w:pPr>
            <w:r w:rsidRPr="00465E18">
              <w:rPr>
                <w:rFonts w:ascii="Times New Roman" w:hAnsi="Times New Roman"/>
                <w:bCs/>
                <w:sz w:val="24"/>
                <w:szCs w:val="24"/>
                <w:vertAlign w:val="superscript"/>
              </w:rPr>
              <w:t xml:space="preserve">             (</w:t>
            </w:r>
            <w:r w:rsidRPr="00465E18">
              <w:rPr>
                <w:rFonts w:ascii="Times New Roman" w:hAnsi="Times New Roman"/>
                <w:bCs/>
                <w:i/>
                <w:sz w:val="24"/>
                <w:szCs w:val="24"/>
                <w:vertAlign w:val="superscript"/>
              </w:rPr>
              <w:t>должность)</w:t>
            </w:r>
          </w:p>
          <w:p w:rsidR="005710F4" w:rsidRPr="00465E18" w:rsidRDefault="005710F4" w:rsidP="005710F4">
            <w:pPr>
              <w:widowControl w:val="0"/>
              <w:tabs>
                <w:tab w:val="left" w:pos="1440"/>
              </w:tabs>
              <w:snapToGrid w:val="0"/>
              <w:spacing w:after="80" w:line="360" w:lineRule="auto"/>
              <w:rPr>
                <w:rFonts w:ascii="Times New Roman" w:hAnsi="Times New Roman"/>
                <w:b/>
                <w:bCs/>
                <w:sz w:val="24"/>
                <w:szCs w:val="24"/>
              </w:rPr>
            </w:pPr>
          </w:p>
          <w:p w:rsidR="005710F4" w:rsidRPr="00465E18" w:rsidRDefault="005710F4" w:rsidP="005710F4">
            <w:pPr>
              <w:widowControl w:val="0"/>
              <w:tabs>
                <w:tab w:val="left" w:pos="1440"/>
              </w:tabs>
              <w:snapToGrid w:val="0"/>
              <w:spacing w:after="80" w:line="240" w:lineRule="auto"/>
              <w:rPr>
                <w:rFonts w:ascii="Times New Roman" w:hAnsi="Times New Roman"/>
                <w:b/>
                <w:bCs/>
                <w:sz w:val="24"/>
                <w:szCs w:val="24"/>
              </w:rPr>
            </w:pPr>
            <w:r w:rsidRPr="00465E18">
              <w:rPr>
                <w:rFonts w:ascii="Times New Roman" w:hAnsi="Times New Roman"/>
                <w:b/>
                <w:bCs/>
                <w:sz w:val="24"/>
                <w:szCs w:val="24"/>
              </w:rPr>
              <w:t>__________________/_____________/</w:t>
            </w:r>
          </w:p>
          <w:p w:rsidR="005710F4" w:rsidRPr="00465E18" w:rsidRDefault="005710F4" w:rsidP="005710F4">
            <w:pPr>
              <w:widowControl w:val="0"/>
              <w:tabs>
                <w:tab w:val="left" w:pos="1440"/>
              </w:tabs>
              <w:snapToGrid w:val="0"/>
              <w:spacing w:after="80" w:line="240" w:lineRule="auto"/>
              <w:rPr>
                <w:rFonts w:ascii="Times New Roman" w:hAnsi="Times New Roman"/>
                <w:b/>
                <w:bCs/>
                <w:sz w:val="24"/>
                <w:szCs w:val="24"/>
                <w:vertAlign w:val="superscript"/>
              </w:rPr>
            </w:pPr>
            <w:r w:rsidRPr="00465E18">
              <w:rPr>
                <w:rFonts w:ascii="Times New Roman" w:hAnsi="Times New Roman"/>
                <w:bCs/>
                <w:i/>
                <w:sz w:val="24"/>
                <w:szCs w:val="24"/>
                <w:vertAlign w:val="superscript"/>
              </w:rPr>
              <w:t xml:space="preserve">                                                                         (ФИО)  </w:t>
            </w:r>
          </w:p>
          <w:p w:rsidR="005710F4" w:rsidRPr="00465E18" w:rsidRDefault="005710F4" w:rsidP="005710F4">
            <w:pPr>
              <w:widowControl w:val="0"/>
              <w:tabs>
                <w:tab w:val="left" w:pos="1440"/>
              </w:tabs>
              <w:snapToGrid w:val="0"/>
              <w:spacing w:after="80" w:line="240" w:lineRule="auto"/>
              <w:rPr>
                <w:rFonts w:ascii="Times New Roman" w:hAnsi="Times New Roman"/>
                <w:b/>
                <w:bCs/>
                <w:sz w:val="24"/>
                <w:szCs w:val="24"/>
                <w:vertAlign w:val="superscript"/>
              </w:rPr>
            </w:pPr>
            <w:r w:rsidRPr="00465E18">
              <w:rPr>
                <w:rFonts w:ascii="Times New Roman" w:hAnsi="Times New Roman"/>
                <w:b/>
                <w:bCs/>
                <w:sz w:val="24"/>
                <w:szCs w:val="24"/>
              </w:rPr>
              <w:t>М.П.</w:t>
            </w:r>
          </w:p>
        </w:tc>
      </w:tr>
    </w:tbl>
    <w:p w:rsidR="005710F4" w:rsidRPr="002D4EF8" w:rsidRDefault="005710F4" w:rsidP="005710F4">
      <w:pPr>
        <w:suppressAutoHyphens w:val="0"/>
        <w:spacing w:line="360" w:lineRule="auto"/>
        <w:rPr>
          <w:rFonts w:ascii="Times New Roman" w:hAnsi="Times New Roman"/>
          <w:i/>
          <w:sz w:val="24"/>
          <w:szCs w:val="24"/>
          <w:lang w:eastAsia="en-US"/>
        </w:rPr>
      </w:pPr>
    </w:p>
    <w:p w:rsidR="005710F4" w:rsidRPr="002D4EF8" w:rsidRDefault="005710F4" w:rsidP="005710F4">
      <w:pPr>
        <w:suppressAutoHyphens w:val="0"/>
        <w:spacing w:line="360" w:lineRule="auto"/>
        <w:rPr>
          <w:rFonts w:ascii="Times New Roman" w:hAnsi="Times New Roman"/>
          <w:i/>
          <w:sz w:val="24"/>
          <w:szCs w:val="24"/>
          <w:lang w:eastAsia="en-US"/>
        </w:rPr>
      </w:pPr>
    </w:p>
    <w:p w:rsidR="005710F4" w:rsidRPr="002D4EF8" w:rsidRDefault="005710F4" w:rsidP="005710F4">
      <w:pPr>
        <w:suppressAutoHyphens w:val="0"/>
        <w:spacing w:line="360" w:lineRule="auto"/>
        <w:rPr>
          <w:rFonts w:ascii="Times New Roman" w:hAnsi="Times New Roman"/>
          <w:i/>
          <w:sz w:val="24"/>
          <w:szCs w:val="24"/>
          <w:lang w:eastAsia="en-US"/>
        </w:rPr>
      </w:pPr>
    </w:p>
    <w:p w:rsidR="005710F4" w:rsidRPr="002D4EF8" w:rsidRDefault="005710F4" w:rsidP="005710F4">
      <w:pPr>
        <w:suppressAutoHyphens w:val="0"/>
        <w:spacing w:line="360" w:lineRule="auto"/>
        <w:rPr>
          <w:rFonts w:ascii="Times New Roman" w:hAnsi="Times New Roman"/>
          <w:i/>
          <w:sz w:val="24"/>
          <w:szCs w:val="24"/>
          <w:lang w:eastAsia="en-US"/>
        </w:rPr>
      </w:pPr>
    </w:p>
    <w:p w:rsidR="008A2D89" w:rsidRPr="002D4EF8" w:rsidRDefault="008A2D89" w:rsidP="008204E5">
      <w:pPr>
        <w:tabs>
          <w:tab w:val="left" w:pos="4253"/>
        </w:tabs>
        <w:spacing w:after="0" w:line="240" w:lineRule="auto"/>
        <w:ind w:left="4253"/>
        <w:jc w:val="both"/>
        <w:rPr>
          <w:rFonts w:ascii="Times New Roman" w:hAnsi="Times New Roman"/>
          <w:b/>
          <w:bCs/>
          <w:color w:val="FF0000"/>
          <w:sz w:val="24"/>
          <w:szCs w:val="24"/>
        </w:rPr>
      </w:pPr>
    </w:p>
    <w:p w:rsidR="008A2D89" w:rsidRPr="002D4EF8" w:rsidRDefault="008A2D89" w:rsidP="008204E5">
      <w:pPr>
        <w:tabs>
          <w:tab w:val="left" w:pos="4253"/>
        </w:tabs>
        <w:spacing w:after="0" w:line="240" w:lineRule="auto"/>
        <w:ind w:left="4253"/>
        <w:jc w:val="both"/>
        <w:rPr>
          <w:rFonts w:ascii="Times New Roman" w:hAnsi="Times New Roman"/>
          <w:b/>
          <w:bCs/>
          <w:color w:val="FF0000"/>
          <w:sz w:val="24"/>
          <w:szCs w:val="24"/>
        </w:rPr>
      </w:pPr>
    </w:p>
    <w:p w:rsidR="008A2D89" w:rsidRPr="002D4EF8" w:rsidRDefault="008A2D89" w:rsidP="008204E5">
      <w:pPr>
        <w:tabs>
          <w:tab w:val="left" w:pos="4253"/>
        </w:tabs>
        <w:spacing w:after="0" w:line="240" w:lineRule="auto"/>
        <w:ind w:left="4253"/>
        <w:jc w:val="both"/>
        <w:rPr>
          <w:rFonts w:ascii="Times New Roman" w:hAnsi="Times New Roman"/>
          <w:b/>
          <w:bCs/>
          <w:color w:val="FF0000"/>
          <w:sz w:val="24"/>
          <w:szCs w:val="24"/>
        </w:rPr>
      </w:pPr>
    </w:p>
    <w:p w:rsidR="008A2D89" w:rsidRPr="002D4EF8" w:rsidRDefault="008A2D89" w:rsidP="008204E5">
      <w:pPr>
        <w:tabs>
          <w:tab w:val="left" w:pos="4253"/>
        </w:tabs>
        <w:spacing w:after="0" w:line="240" w:lineRule="auto"/>
        <w:ind w:left="4253"/>
        <w:jc w:val="both"/>
        <w:rPr>
          <w:rFonts w:ascii="Times New Roman" w:hAnsi="Times New Roman"/>
          <w:b/>
          <w:bCs/>
          <w:color w:val="FF0000"/>
          <w:sz w:val="24"/>
          <w:szCs w:val="24"/>
        </w:rPr>
      </w:pPr>
    </w:p>
    <w:p w:rsidR="008A2D89" w:rsidRPr="002D4EF8" w:rsidRDefault="008A2D89" w:rsidP="008204E5">
      <w:pPr>
        <w:tabs>
          <w:tab w:val="left" w:pos="4253"/>
        </w:tabs>
        <w:spacing w:after="0" w:line="240" w:lineRule="auto"/>
        <w:ind w:left="4253"/>
        <w:jc w:val="both"/>
        <w:rPr>
          <w:rFonts w:ascii="Times New Roman" w:hAnsi="Times New Roman"/>
          <w:b/>
          <w:bCs/>
          <w:color w:val="FF0000"/>
          <w:sz w:val="24"/>
          <w:szCs w:val="24"/>
        </w:rPr>
      </w:pPr>
    </w:p>
    <w:p w:rsidR="008A2D89" w:rsidRPr="002D4EF8" w:rsidRDefault="008A2D89" w:rsidP="008204E5">
      <w:pPr>
        <w:tabs>
          <w:tab w:val="left" w:pos="4253"/>
        </w:tabs>
        <w:spacing w:after="0" w:line="240" w:lineRule="auto"/>
        <w:ind w:left="4253"/>
        <w:jc w:val="both"/>
        <w:rPr>
          <w:rFonts w:ascii="Times New Roman" w:hAnsi="Times New Roman"/>
          <w:b/>
          <w:bCs/>
          <w:color w:val="FF0000"/>
          <w:sz w:val="24"/>
          <w:szCs w:val="24"/>
        </w:rPr>
      </w:pPr>
    </w:p>
    <w:p w:rsidR="008A2D89" w:rsidRPr="002D4EF8" w:rsidRDefault="008A2D89" w:rsidP="008204E5">
      <w:pPr>
        <w:tabs>
          <w:tab w:val="left" w:pos="4253"/>
        </w:tabs>
        <w:spacing w:after="0" w:line="240" w:lineRule="auto"/>
        <w:ind w:left="4253"/>
        <w:jc w:val="both"/>
        <w:rPr>
          <w:rFonts w:ascii="Times New Roman" w:hAnsi="Times New Roman"/>
          <w:b/>
          <w:bCs/>
          <w:color w:val="FF0000"/>
          <w:sz w:val="24"/>
          <w:szCs w:val="24"/>
        </w:rPr>
      </w:pPr>
    </w:p>
    <w:p w:rsidR="008A2D89" w:rsidRPr="002D4EF8" w:rsidRDefault="008A2D89" w:rsidP="008204E5">
      <w:pPr>
        <w:tabs>
          <w:tab w:val="left" w:pos="4253"/>
        </w:tabs>
        <w:spacing w:after="0" w:line="240" w:lineRule="auto"/>
        <w:ind w:left="4253"/>
        <w:jc w:val="both"/>
        <w:rPr>
          <w:rFonts w:ascii="Times New Roman" w:hAnsi="Times New Roman"/>
          <w:b/>
          <w:bCs/>
          <w:color w:val="FF0000"/>
          <w:sz w:val="24"/>
          <w:szCs w:val="24"/>
        </w:rPr>
      </w:pPr>
    </w:p>
    <w:p w:rsidR="008A2D89" w:rsidRPr="002D4EF8" w:rsidRDefault="008A2D89" w:rsidP="008204E5">
      <w:pPr>
        <w:tabs>
          <w:tab w:val="left" w:pos="4253"/>
        </w:tabs>
        <w:spacing w:after="0" w:line="240" w:lineRule="auto"/>
        <w:ind w:left="4253"/>
        <w:jc w:val="both"/>
        <w:rPr>
          <w:rFonts w:ascii="Times New Roman" w:hAnsi="Times New Roman"/>
          <w:b/>
          <w:bCs/>
          <w:color w:val="FF0000"/>
          <w:sz w:val="24"/>
          <w:szCs w:val="24"/>
        </w:rPr>
      </w:pPr>
    </w:p>
    <w:p w:rsidR="00C36C70" w:rsidRPr="002D4EF8" w:rsidRDefault="00C36C70" w:rsidP="008204E5">
      <w:pPr>
        <w:tabs>
          <w:tab w:val="left" w:pos="4253"/>
        </w:tabs>
        <w:spacing w:after="0" w:line="240" w:lineRule="auto"/>
        <w:ind w:left="4253"/>
        <w:jc w:val="both"/>
        <w:rPr>
          <w:rFonts w:ascii="Times New Roman" w:hAnsi="Times New Roman"/>
          <w:b/>
          <w:bCs/>
          <w:color w:val="FF0000"/>
          <w:sz w:val="24"/>
          <w:szCs w:val="24"/>
        </w:rPr>
      </w:pPr>
    </w:p>
    <w:p w:rsidR="00C36C70" w:rsidRDefault="00C36C70" w:rsidP="008204E5">
      <w:pPr>
        <w:tabs>
          <w:tab w:val="left" w:pos="4253"/>
        </w:tabs>
        <w:spacing w:after="0" w:line="240" w:lineRule="auto"/>
        <w:ind w:left="4253"/>
        <w:jc w:val="both"/>
        <w:rPr>
          <w:rFonts w:ascii="Times New Roman" w:hAnsi="Times New Roman"/>
          <w:b/>
          <w:bCs/>
          <w:color w:val="FF0000"/>
          <w:sz w:val="24"/>
          <w:szCs w:val="24"/>
        </w:rPr>
      </w:pPr>
    </w:p>
    <w:p w:rsidR="00BA7177" w:rsidRDefault="00BA7177" w:rsidP="008204E5">
      <w:pPr>
        <w:tabs>
          <w:tab w:val="left" w:pos="4253"/>
        </w:tabs>
        <w:spacing w:after="0" w:line="240" w:lineRule="auto"/>
        <w:ind w:left="4253"/>
        <w:jc w:val="both"/>
        <w:rPr>
          <w:rFonts w:ascii="Times New Roman" w:hAnsi="Times New Roman"/>
          <w:b/>
          <w:bCs/>
          <w:color w:val="FF0000"/>
          <w:sz w:val="24"/>
          <w:szCs w:val="24"/>
        </w:rPr>
      </w:pPr>
    </w:p>
    <w:p w:rsidR="00BA7177" w:rsidRDefault="00BA7177" w:rsidP="008204E5">
      <w:pPr>
        <w:tabs>
          <w:tab w:val="left" w:pos="4253"/>
        </w:tabs>
        <w:spacing w:after="0" w:line="240" w:lineRule="auto"/>
        <w:ind w:left="4253"/>
        <w:jc w:val="both"/>
        <w:rPr>
          <w:rFonts w:ascii="Times New Roman" w:hAnsi="Times New Roman"/>
          <w:b/>
          <w:bCs/>
          <w:color w:val="FF0000"/>
          <w:sz w:val="24"/>
          <w:szCs w:val="24"/>
        </w:rPr>
      </w:pPr>
    </w:p>
    <w:p w:rsidR="00BA7177" w:rsidRDefault="00BA7177" w:rsidP="008204E5">
      <w:pPr>
        <w:tabs>
          <w:tab w:val="left" w:pos="4253"/>
        </w:tabs>
        <w:spacing w:after="0" w:line="240" w:lineRule="auto"/>
        <w:ind w:left="4253"/>
        <w:jc w:val="both"/>
        <w:rPr>
          <w:rFonts w:ascii="Times New Roman" w:hAnsi="Times New Roman"/>
          <w:b/>
          <w:bCs/>
          <w:color w:val="FF0000"/>
          <w:sz w:val="24"/>
          <w:szCs w:val="24"/>
        </w:rPr>
      </w:pPr>
    </w:p>
    <w:p w:rsidR="00BA7177" w:rsidRDefault="00BA7177" w:rsidP="008204E5">
      <w:pPr>
        <w:tabs>
          <w:tab w:val="left" w:pos="4253"/>
        </w:tabs>
        <w:spacing w:after="0" w:line="240" w:lineRule="auto"/>
        <w:ind w:left="4253"/>
        <w:jc w:val="both"/>
        <w:rPr>
          <w:rFonts w:ascii="Times New Roman" w:hAnsi="Times New Roman"/>
          <w:b/>
          <w:bCs/>
          <w:color w:val="FF0000"/>
          <w:sz w:val="24"/>
          <w:szCs w:val="24"/>
        </w:rPr>
      </w:pPr>
    </w:p>
    <w:p w:rsidR="00BA7177" w:rsidRDefault="00BA7177" w:rsidP="008204E5">
      <w:pPr>
        <w:tabs>
          <w:tab w:val="left" w:pos="4253"/>
        </w:tabs>
        <w:spacing w:after="0" w:line="240" w:lineRule="auto"/>
        <w:ind w:left="4253"/>
        <w:jc w:val="both"/>
        <w:rPr>
          <w:rFonts w:ascii="Times New Roman" w:hAnsi="Times New Roman"/>
          <w:b/>
          <w:bCs/>
          <w:color w:val="FF0000"/>
          <w:sz w:val="24"/>
          <w:szCs w:val="24"/>
        </w:rPr>
      </w:pPr>
    </w:p>
    <w:p w:rsidR="00BA7177" w:rsidRDefault="00BA7177" w:rsidP="008204E5">
      <w:pPr>
        <w:tabs>
          <w:tab w:val="left" w:pos="4253"/>
        </w:tabs>
        <w:spacing w:after="0" w:line="240" w:lineRule="auto"/>
        <w:ind w:left="4253"/>
        <w:jc w:val="both"/>
        <w:rPr>
          <w:rFonts w:ascii="Times New Roman" w:hAnsi="Times New Roman"/>
          <w:b/>
          <w:bCs/>
          <w:color w:val="FF0000"/>
          <w:sz w:val="24"/>
          <w:szCs w:val="24"/>
        </w:rPr>
      </w:pPr>
    </w:p>
    <w:p w:rsidR="00BA7177" w:rsidRDefault="00BA7177" w:rsidP="008204E5">
      <w:pPr>
        <w:tabs>
          <w:tab w:val="left" w:pos="4253"/>
        </w:tabs>
        <w:spacing w:after="0" w:line="240" w:lineRule="auto"/>
        <w:ind w:left="4253"/>
        <w:jc w:val="both"/>
        <w:rPr>
          <w:rFonts w:ascii="Times New Roman" w:hAnsi="Times New Roman"/>
          <w:b/>
          <w:bCs/>
          <w:color w:val="FF0000"/>
          <w:sz w:val="24"/>
          <w:szCs w:val="24"/>
        </w:rPr>
      </w:pPr>
    </w:p>
    <w:p w:rsidR="00BA7177" w:rsidRDefault="00BA7177" w:rsidP="008204E5">
      <w:pPr>
        <w:tabs>
          <w:tab w:val="left" w:pos="4253"/>
        </w:tabs>
        <w:spacing w:after="0" w:line="240" w:lineRule="auto"/>
        <w:ind w:left="4253"/>
        <w:jc w:val="both"/>
        <w:rPr>
          <w:rFonts w:ascii="Times New Roman" w:hAnsi="Times New Roman"/>
          <w:b/>
          <w:bCs/>
          <w:color w:val="FF0000"/>
          <w:sz w:val="24"/>
          <w:szCs w:val="24"/>
        </w:rPr>
      </w:pPr>
    </w:p>
    <w:p w:rsidR="00BA7177" w:rsidRDefault="00BA7177" w:rsidP="008204E5">
      <w:pPr>
        <w:tabs>
          <w:tab w:val="left" w:pos="4253"/>
        </w:tabs>
        <w:spacing w:after="0" w:line="240" w:lineRule="auto"/>
        <w:ind w:left="4253"/>
        <w:jc w:val="both"/>
        <w:rPr>
          <w:rFonts w:ascii="Times New Roman" w:hAnsi="Times New Roman"/>
          <w:b/>
          <w:bCs/>
          <w:color w:val="FF0000"/>
          <w:sz w:val="24"/>
          <w:szCs w:val="24"/>
        </w:rPr>
      </w:pPr>
    </w:p>
    <w:p w:rsidR="00BA7177" w:rsidRDefault="00BA7177" w:rsidP="008204E5">
      <w:pPr>
        <w:tabs>
          <w:tab w:val="left" w:pos="4253"/>
        </w:tabs>
        <w:spacing w:after="0" w:line="240" w:lineRule="auto"/>
        <w:ind w:left="4253"/>
        <w:jc w:val="both"/>
        <w:rPr>
          <w:rFonts w:ascii="Times New Roman" w:hAnsi="Times New Roman"/>
          <w:b/>
          <w:bCs/>
          <w:color w:val="FF0000"/>
          <w:sz w:val="24"/>
          <w:szCs w:val="24"/>
        </w:rPr>
      </w:pPr>
    </w:p>
    <w:p w:rsidR="00BA7177" w:rsidRDefault="00BA7177" w:rsidP="008204E5">
      <w:pPr>
        <w:tabs>
          <w:tab w:val="left" w:pos="4253"/>
        </w:tabs>
        <w:spacing w:after="0" w:line="240" w:lineRule="auto"/>
        <w:ind w:left="4253"/>
        <w:jc w:val="both"/>
        <w:rPr>
          <w:rFonts w:ascii="Times New Roman" w:hAnsi="Times New Roman"/>
          <w:b/>
          <w:bCs/>
          <w:color w:val="FF0000"/>
          <w:sz w:val="24"/>
          <w:szCs w:val="24"/>
        </w:rPr>
      </w:pPr>
    </w:p>
    <w:p w:rsidR="00BA7177" w:rsidRDefault="00BA7177" w:rsidP="008204E5">
      <w:pPr>
        <w:tabs>
          <w:tab w:val="left" w:pos="4253"/>
        </w:tabs>
        <w:spacing w:after="0" w:line="240" w:lineRule="auto"/>
        <w:ind w:left="4253"/>
        <w:jc w:val="both"/>
        <w:rPr>
          <w:rFonts w:ascii="Times New Roman" w:hAnsi="Times New Roman"/>
          <w:b/>
          <w:bCs/>
          <w:color w:val="FF0000"/>
          <w:sz w:val="24"/>
          <w:szCs w:val="24"/>
        </w:rPr>
      </w:pPr>
    </w:p>
    <w:p w:rsidR="00BA7177" w:rsidRDefault="00BA7177" w:rsidP="008204E5">
      <w:pPr>
        <w:tabs>
          <w:tab w:val="left" w:pos="4253"/>
        </w:tabs>
        <w:spacing w:after="0" w:line="240" w:lineRule="auto"/>
        <w:ind w:left="4253"/>
        <w:jc w:val="both"/>
        <w:rPr>
          <w:rFonts w:ascii="Times New Roman" w:hAnsi="Times New Roman"/>
          <w:b/>
          <w:bCs/>
          <w:color w:val="FF0000"/>
          <w:sz w:val="24"/>
          <w:szCs w:val="24"/>
        </w:rPr>
      </w:pPr>
    </w:p>
    <w:p w:rsidR="00BA7177" w:rsidRDefault="00BA7177" w:rsidP="008204E5">
      <w:pPr>
        <w:tabs>
          <w:tab w:val="left" w:pos="4253"/>
        </w:tabs>
        <w:spacing w:after="0" w:line="240" w:lineRule="auto"/>
        <w:ind w:left="4253"/>
        <w:jc w:val="both"/>
        <w:rPr>
          <w:rFonts w:ascii="Times New Roman" w:hAnsi="Times New Roman"/>
          <w:b/>
          <w:bCs/>
          <w:color w:val="FF0000"/>
          <w:sz w:val="24"/>
          <w:szCs w:val="24"/>
        </w:rPr>
      </w:pPr>
    </w:p>
    <w:p w:rsidR="00BA7177" w:rsidRDefault="00BA7177" w:rsidP="008204E5">
      <w:pPr>
        <w:tabs>
          <w:tab w:val="left" w:pos="4253"/>
        </w:tabs>
        <w:spacing w:after="0" w:line="240" w:lineRule="auto"/>
        <w:ind w:left="4253"/>
        <w:jc w:val="both"/>
        <w:rPr>
          <w:rFonts w:ascii="Times New Roman" w:hAnsi="Times New Roman"/>
          <w:b/>
          <w:bCs/>
          <w:color w:val="FF0000"/>
          <w:sz w:val="24"/>
          <w:szCs w:val="24"/>
        </w:rPr>
      </w:pPr>
    </w:p>
    <w:p w:rsidR="00BA7177" w:rsidRDefault="00BA7177" w:rsidP="008204E5">
      <w:pPr>
        <w:tabs>
          <w:tab w:val="left" w:pos="4253"/>
        </w:tabs>
        <w:spacing w:after="0" w:line="240" w:lineRule="auto"/>
        <w:ind w:left="4253"/>
        <w:jc w:val="both"/>
        <w:rPr>
          <w:rFonts w:ascii="Times New Roman" w:hAnsi="Times New Roman"/>
          <w:b/>
          <w:bCs/>
          <w:color w:val="FF0000"/>
          <w:sz w:val="24"/>
          <w:szCs w:val="24"/>
        </w:rPr>
      </w:pPr>
    </w:p>
    <w:p w:rsidR="00BA7177" w:rsidRDefault="00BA7177" w:rsidP="008204E5">
      <w:pPr>
        <w:tabs>
          <w:tab w:val="left" w:pos="4253"/>
        </w:tabs>
        <w:spacing w:after="0" w:line="240" w:lineRule="auto"/>
        <w:ind w:left="4253"/>
        <w:jc w:val="both"/>
        <w:rPr>
          <w:rFonts w:ascii="Times New Roman" w:hAnsi="Times New Roman"/>
          <w:b/>
          <w:bCs/>
          <w:color w:val="FF0000"/>
          <w:sz w:val="24"/>
          <w:szCs w:val="24"/>
        </w:rPr>
      </w:pPr>
    </w:p>
    <w:p w:rsidR="00BA7177" w:rsidRDefault="00BA7177" w:rsidP="008204E5">
      <w:pPr>
        <w:tabs>
          <w:tab w:val="left" w:pos="4253"/>
        </w:tabs>
        <w:spacing w:after="0" w:line="240" w:lineRule="auto"/>
        <w:ind w:left="4253"/>
        <w:jc w:val="both"/>
        <w:rPr>
          <w:rFonts w:ascii="Times New Roman" w:hAnsi="Times New Roman"/>
          <w:b/>
          <w:bCs/>
          <w:color w:val="FF0000"/>
          <w:sz w:val="24"/>
          <w:szCs w:val="24"/>
        </w:rPr>
      </w:pPr>
    </w:p>
    <w:p w:rsidR="00BA7177" w:rsidRDefault="00BA7177" w:rsidP="008204E5">
      <w:pPr>
        <w:tabs>
          <w:tab w:val="left" w:pos="4253"/>
        </w:tabs>
        <w:spacing w:after="0" w:line="240" w:lineRule="auto"/>
        <w:ind w:left="4253"/>
        <w:jc w:val="both"/>
        <w:rPr>
          <w:rFonts w:ascii="Times New Roman" w:hAnsi="Times New Roman"/>
          <w:b/>
          <w:bCs/>
          <w:color w:val="FF0000"/>
          <w:sz w:val="24"/>
          <w:szCs w:val="24"/>
        </w:rPr>
      </w:pPr>
    </w:p>
    <w:p w:rsidR="00BA7177" w:rsidRDefault="00BA7177" w:rsidP="008204E5">
      <w:pPr>
        <w:tabs>
          <w:tab w:val="left" w:pos="4253"/>
        </w:tabs>
        <w:spacing w:after="0" w:line="240" w:lineRule="auto"/>
        <w:ind w:left="4253"/>
        <w:jc w:val="both"/>
        <w:rPr>
          <w:rFonts w:ascii="Times New Roman" w:hAnsi="Times New Roman"/>
          <w:b/>
          <w:bCs/>
          <w:color w:val="FF0000"/>
          <w:sz w:val="24"/>
          <w:szCs w:val="24"/>
        </w:rPr>
      </w:pPr>
    </w:p>
    <w:p w:rsidR="00BA7177" w:rsidRDefault="00BA7177" w:rsidP="008204E5">
      <w:pPr>
        <w:tabs>
          <w:tab w:val="left" w:pos="4253"/>
        </w:tabs>
        <w:spacing w:after="0" w:line="240" w:lineRule="auto"/>
        <w:ind w:left="4253"/>
        <w:jc w:val="both"/>
        <w:rPr>
          <w:rFonts w:ascii="Times New Roman" w:hAnsi="Times New Roman"/>
          <w:b/>
          <w:bCs/>
          <w:color w:val="FF0000"/>
          <w:sz w:val="24"/>
          <w:szCs w:val="24"/>
        </w:rPr>
      </w:pPr>
    </w:p>
    <w:p w:rsidR="00BA7177" w:rsidRPr="002D4EF8" w:rsidRDefault="00BA7177" w:rsidP="008204E5">
      <w:pPr>
        <w:tabs>
          <w:tab w:val="left" w:pos="4253"/>
        </w:tabs>
        <w:spacing w:after="0" w:line="240" w:lineRule="auto"/>
        <w:ind w:left="4253"/>
        <w:jc w:val="both"/>
        <w:rPr>
          <w:rFonts w:ascii="Times New Roman" w:hAnsi="Times New Roman"/>
          <w:b/>
          <w:bCs/>
          <w:color w:val="FF0000"/>
          <w:sz w:val="24"/>
          <w:szCs w:val="24"/>
        </w:rPr>
      </w:pPr>
    </w:p>
    <w:p w:rsidR="00C36C70" w:rsidRPr="002D4EF8" w:rsidRDefault="00C36C70" w:rsidP="008204E5">
      <w:pPr>
        <w:tabs>
          <w:tab w:val="left" w:pos="4253"/>
        </w:tabs>
        <w:spacing w:after="0" w:line="240" w:lineRule="auto"/>
        <w:ind w:left="4253"/>
        <w:jc w:val="both"/>
        <w:rPr>
          <w:rFonts w:ascii="Times New Roman" w:hAnsi="Times New Roman"/>
          <w:b/>
          <w:bCs/>
          <w:color w:val="FF0000"/>
          <w:sz w:val="24"/>
          <w:szCs w:val="24"/>
        </w:rPr>
      </w:pPr>
    </w:p>
    <w:p w:rsidR="00C36C70" w:rsidRPr="002D4EF8" w:rsidRDefault="00C36C70" w:rsidP="008204E5">
      <w:pPr>
        <w:tabs>
          <w:tab w:val="left" w:pos="4253"/>
        </w:tabs>
        <w:spacing w:after="0" w:line="240" w:lineRule="auto"/>
        <w:ind w:left="4253"/>
        <w:jc w:val="both"/>
        <w:rPr>
          <w:rFonts w:ascii="Times New Roman" w:hAnsi="Times New Roman"/>
          <w:b/>
          <w:bCs/>
          <w:color w:val="FF0000"/>
          <w:sz w:val="24"/>
          <w:szCs w:val="24"/>
        </w:rPr>
      </w:pPr>
    </w:p>
    <w:p w:rsidR="00CA70C0" w:rsidRPr="002D4EF8" w:rsidRDefault="00CA70C0" w:rsidP="00CA70C0">
      <w:pPr>
        <w:keepNext/>
        <w:tabs>
          <w:tab w:val="left" w:pos="4253"/>
        </w:tabs>
        <w:spacing w:after="0" w:line="240" w:lineRule="auto"/>
        <w:ind w:left="4253"/>
        <w:jc w:val="right"/>
        <w:outlineLvl w:val="0"/>
        <w:rPr>
          <w:rFonts w:ascii="Times New Roman" w:eastAsia="Times New Roman" w:hAnsi="Times New Roman"/>
          <w:b/>
          <w:iCs/>
          <w:sz w:val="24"/>
          <w:szCs w:val="24"/>
        </w:rPr>
      </w:pPr>
      <w:bookmarkStart w:id="199" w:name="_Toc391546700"/>
      <w:bookmarkStart w:id="200" w:name="_Toc391973210"/>
      <w:r w:rsidRPr="002D4EF8">
        <w:rPr>
          <w:rFonts w:ascii="Times New Roman" w:eastAsia="Times New Roman" w:hAnsi="Times New Roman"/>
          <w:b/>
          <w:iCs/>
          <w:sz w:val="24"/>
          <w:szCs w:val="24"/>
          <w:lang w:val="x-none"/>
        </w:rPr>
        <w:lastRenderedPageBreak/>
        <w:t xml:space="preserve">Приложение № </w:t>
      </w:r>
      <w:r w:rsidRPr="002D4EF8">
        <w:rPr>
          <w:rFonts w:ascii="Times New Roman" w:eastAsia="Times New Roman" w:hAnsi="Times New Roman"/>
          <w:b/>
          <w:iCs/>
          <w:sz w:val="24"/>
          <w:szCs w:val="24"/>
        </w:rPr>
        <w:t>5</w:t>
      </w:r>
      <w:bookmarkEnd w:id="199"/>
      <w:bookmarkEnd w:id="200"/>
      <w:r w:rsidRPr="002D4EF8">
        <w:rPr>
          <w:rFonts w:ascii="Times New Roman" w:eastAsia="Times New Roman" w:hAnsi="Times New Roman"/>
          <w:b/>
          <w:iCs/>
          <w:sz w:val="24"/>
          <w:szCs w:val="24"/>
        </w:rPr>
        <w:t xml:space="preserve"> </w:t>
      </w:r>
    </w:p>
    <w:p w:rsidR="00E82F12" w:rsidRPr="002D4EF8" w:rsidRDefault="00E82F12" w:rsidP="00E82F12">
      <w:pPr>
        <w:spacing w:after="0" w:line="240" w:lineRule="auto"/>
        <w:ind w:left="5387"/>
        <w:jc w:val="both"/>
        <w:rPr>
          <w:rFonts w:ascii="Times New Roman" w:eastAsia="Times New Roman" w:hAnsi="Times New Roman"/>
          <w:b/>
          <w:sz w:val="24"/>
          <w:szCs w:val="24"/>
        </w:rPr>
      </w:pPr>
      <w:r w:rsidRPr="002D4EF8">
        <w:rPr>
          <w:rFonts w:ascii="Times New Roman" w:hAnsi="Times New Roman"/>
          <w:b/>
          <w:sz w:val="24"/>
          <w:szCs w:val="24"/>
        </w:rPr>
        <w:t xml:space="preserve">к Документации о проведении открытого одноэтапного </w:t>
      </w:r>
      <w:r w:rsidRPr="002D4EF8">
        <w:rPr>
          <w:rFonts w:ascii="Times New Roman" w:eastAsia="Times New Roman" w:hAnsi="Times New Roman"/>
          <w:b/>
          <w:sz w:val="24"/>
          <w:szCs w:val="24"/>
        </w:rPr>
        <w:t xml:space="preserve">запроса предложений </w:t>
      </w:r>
      <w:r w:rsidR="00CA6D70">
        <w:rPr>
          <w:rFonts w:ascii="Times New Roman" w:eastAsia="Times New Roman" w:hAnsi="Times New Roman"/>
          <w:b/>
          <w:sz w:val="24"/>
          <w:szCs w:val="24"/>
        </w:rPr>
        <w:t>на право заключения договора поставки трубной продукции с теплоизоляцией ППУ и комплектующими для нужд подразделений ОАО «Мурманэнергосбыт»</w:t>
      </w:r>
    </w:p>
    <w:p w:rsidR="00F17CDC" w:rsidRPr="002D4EF8" w:rsidRDefault="00F17CDC" w:rsidP="00770074">
      <w:pPr>
        <w:jc w:val="right"/>
        <w:rPr>
          <w:rFonts w:ascii="Times New Roman" w:eastAsia="Times New Roman" w:hAnsi="Times New Roman"/>
          <w:b/>
          <w:bCs/>
          <w:spacing w:val="10"/>
          <w:sz w:val="24"/>
          <w:szCs w:val="24"/>
        </w:rPr>
      </w:pPr>
    </w:p>
    <w:p w:rsidR="00F17CDC" w:rsidRPr="002D4EF8" w:rsidRDefault="00F17CDC" w:rsidP="00770074">
      <w:pPr>
        <w:spacing w:after="0" w:line="240" w:lineRule="auto"/>
        <w:jc w:val="center"/>
        <w:rPr>
          <w:rFonts w:ascii="Times New Roman" w:eastAsia="Times New Roman" w:hAnsi="Times New Roman"/>
          <w:sz w:val="24"/>
          <w:szCs w:val="24"/>
        </w:rPr>
      </w:pPr>
      <w:r w:rsidRPr="002D4EF8">
        <w:rPr>
          <w:rFonts w:ascii="Times New Roman" w:eastAsia="Times New Roman" w:hAnsi="Times New Roman"/>
          <w:sz w:val="24"/>
          <w:szCs w:val="24"/>
        </w:rPr>
        <w:t>ОПИСЬ ДОКУМЕНТОВ,</w:t>
      </w:r>
    </w:p>
    <w:p w:rsidR="00F17CDC" w:rsidRPr="002D4EF8" w:rsidRDefault="00F17CDC" w:rsidP="00770074">
      <w:pPr>
        <w:spacing w:after="0" w:line="240" w:lineRule="auto"/>
        <w:jc w:val="center"/>
        <w:rPr>
          <w:rFonts w:ascii="Times New Roman" w:eastAsia="Times New Roman" w:hAnsi="Times New Roman"/>
          <w:sz w:val="24"/>
          <w:szCs w:val="24"/>
        </w:rPr>
      </w:pPr>
      <w:r w:rsidRPr="002D4EF8">
        <w:rPr>
          <w:rFonts w:ascii="Times New Roman" w:eastAsia="Times New Roman" w:hAnsi="Times New Roman"/>
          <w:sz w:val="24"/>
          <w:szCs w:val="24"/>
        </w:rPr>
        <w:t>ВХОДЯЩИХ В СОСТАВ ЗАЯВКИ НА УЧАСТИЕ В ЗАПРОСЕ ПРЕДЛОЖЕНИЙ</w:t>
      </w:r>
    </w:p>
    <w:p w:rsidR="00F17CDC" w:rsidRPr="002D4EF8" w:rsidRDefault="00F17CDC" w:rsidP="00770074">
      <w:pPr>
        <w:spacing w:after="0"/>
        <w:rPr>
          <w:rFonts w:ascii="Times New Roman" w:eastAsia="Times New Roman" w:hAnsi="Times New Roman"/>
          <w:sz w:val="24"/>
          <w:szCs w:val="24"/>
        </w:rPr>
      </w:pPr>
    </w:p>
    <w:p w:rsidR="00FA7B7E" w:rsidRPr="002D4EF8" w:rsidRDefault="00FA7B7E" w:rsidP="00FA7B7E">
      <w:pPr>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Наименование и адрес Участника открытого одноэтапного запроса предложений: _______________________________</w:t>
      </w:r>
    </w:p>
    <w:p w:rsidR="006F72D5" w:rsidRPr="002D4EF8" w:rsidRDefault="006F72D5" w:rsidP="00FA7B7E">
      <w:pPr>
        <w:spacing w:after="0"/>
        <w:rPr>
          <w:rFonts w:ascii="Times New Roman" w:eastAsia="Times New Roman" w:hAnsi="Times New Roman"/>
          <w:iCs/>
          <w:sz w:val="24"/>
          <w:szCs w:val="24"/>
        </w:rPr>
      </w:pPr>
    </w:p>
    <w:tbl>
      <w:tblPr>
        <w:tblW w:w="0" w:type="auto"/>
        <w:tblInd w:w="-5" w:type="dxa"/>
        <w:tblLayout w:type="fixed"/>
        <w:tblLook w:val="0000" w:firstRow="0" w:lastRow="0" w:firstColumn="0" w:lastColumn="0" w:noHBand="0" w:noVBand="0"/>
      </w:tblPr>
      <w:tblGrid>
        <w:gridCol w:w="675"/>
        <w:gridCol w:w="1418"/>
        <w:gridCol w:w="3407"/>
        <w:gridCol w:w="2410"/>
        <w:gridCol w:w="992"/>
        <w:gridCol w:w="1144"/>
        <w:gridCol w:w="132"/>
      </w:tblGrid>
      <w:tr w:rsidR="00E73860" w:rsidRPr="002D4EF8" w:rsidTr="006505A5">
        <w:tc>
          <w:tcPr>
            <w:tcW w:w="2093" w:type="dxa"/>
            <w:gridSpan w:val="2"/>
            <w:shd w:val="clear" w:color="auto" w:fill="auto"/>
          </w:tcPr>
          <w:p w:rsidR="00E73860" w:rsidRPr="002D4EF8" w:rsidRDefault="00E73860" w:rsidP="006505A5">
            <w:pPr>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 xml:space="preserve">Наименование  закупки </w:t>
            </w:r>
          </w:p>
          <w:p w:rsidR="00E73860" w:rsidRPr="002D4EF8" w:rsidRDefault="00E73860" w:rsidP="006505A5">
            <w:pPr>
              <w:spacing w:after="0" w:line="240" w:lineRule="auto"/>
              <w:rPr>
                <w:rFonts w:ascii="Times New Roman" w:eastAsia="Times New Roman" w:hAnsi="Times New Roman"/>
                <w:sz w:val="24"/>
                <w:szCs w:val="24"/>
              </w:rPr>
            </w:pPr>
          </w:p>
        </w:tc>
        <w:tc>
          <w:tcPr>
            <w:tcW w:w="8085" w:type="dxa"/>
            <w:gridSpan w:val="5"/>
            <w:shd w:val="clear" w:color="auto" w:fill="auto"/>
          </w:tcPr>
          <w:p w:rsidR="00E73860" w:rsidRPr="002D4EF8" w:rsidRDefault="00B77084" w:rsidP="006505A5">
            <w:pPr>
              <w:spacing w:after="0" w:line="240" w:lineRule="auto"/>
              <w:rPr>
                <w:rFonts w:ascii="Times New Roman" w:hAnsi="Times New Roman"/>
                <w:sz w:val="24"/>
                <w:szCs w:val="24"/>
                <w:u w:val="single"/>
              </w:rPr>
            </w:pPr>
            <w:r>
              <w:rPr>
                <w:rFonts w:ascii="Times New Roman" w:eastAsia="Times New Roman" w:hAnsi="Times New Roman"/>
                <w:sz w:val="24"/>
                <w:szCs w:val="24"/>
                <w:u w:val="single"/>
              </w:rPr>
              <w:t>Открытый одноэтапный з</w:t>
            </w:r>
            <w:r w:rsidR="00E82F12" w:rsidRPr="002D4EF8">
              <w:rPr>
                <w:rFonts w:ascii="Times New Roman" w:eastAsia="Times New Roman" w:hAnsi="Times New Roman"/>
                <w:sz w:val="24"/>
                <w:szCs w:val="24"/>
                <w:u w:val="single"/>
              </w:rPr>
              <w:t xml:space="preserve">апрос предложений </w:t>
            </w:r>
            <w:r w:rsidR="00CA6D70">
              <w:rPr>
                <w:rFonts w:ascii="Times New Roman" w:eastAsia="Times New Roman" w:hAnsi="Times New Roman"/>
                <w:sz w:val="24"/>
                <w:szCs w:val="24"/>
                <w:u w:val="single"/>
              </w:rPr>
              <w:t>на право заключения договора поставки трубной продукции с теплоизоляцией ППУ и комплектующими для нужд подразделений ОАО «Мурманэнергосбыт»</w:t>
            </w:r>
          </w:p>
        </w:tc>
      </w:tr>
      <w:tr w:rsidR="00E73860" w:rsidRPr="002D4EF8" w:rsidTr="006505A5">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 xml:space="preserve">№ </w:t>
            </w:r>
            <w:proofErr w:type="gramStart"/>
            <w:r w:rsidRPr="002D4EF8">
              <w:rPr>
                <w:rFonts w:ascii="Times New Roman" w:eastAsia="Times New Roman" w:hAnsi="Times New Roman"/>
                <w:sz w:val="24"/>
                <w:szCs w:val="24"/>
              </w:rPr>
              <w:t>п</w:t>
            </w:r>
            <w:proofErr w:type="gramEnd"/>
            <w:r w:rsidRPr="002D4EF8">
              <w:rPr>
                <w:rFonts w:ascii="Times New Roman" w:eastAsia="Times New Roman" w:hAnsi="Times New Roman"/>
                <w:sz w:val="24"/>
                <w:szCs w:val="24"/>
              </w:rPr>
              <w:t>/п</w:t>
            </w:r>
          </w:p>
        </w:tc>
        <w:tc>
          <w:tcPr>
            <w:tcW w:w="4825" w:type="dxa"/>
            <w:gridSpan w:val="2"/>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Заголовок документа</w:t>
            </w:r>
          </w:p>
        </w:tc>
        <w:tc>
          <w:tcPr>
            <w:tcW w:w="2410"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Кол-во листов</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E73860" w:rsidRPr="002D4EF8" w:rsidRDefault="00E73860" w:rsidP="006505A5">
            <w:pPr>
              <w:spacing w:after="0" w:line="240" w:lineRule="auto"/>
              <w:rPr>
                <w:rFonts w:ascii="Times New Roman" w:hAnsi="Times New Roman"/>
                <w:sz w:val="24"/>
                <w:szCs w:val="24"/>
              </w:rPr>
            </w:pPr>
            <w:r w:rsidRPr="002D4EF8">
              <w:rPr>
                <w:rFonts w:ascii="Times New Roman" w:eastAsia="Times New Roman" w:hAnsi="Times New Roman"/>
                <w:sz w:val="24"/>
                <w:szCs w:val="24"/>
              </w:rPr>
              <w:t>Номер листа</w:t>
            </w:r>
          </w:p>
        </w:tc>
      </w:tr>
      <w:tr w:rsidR="00E73860" w:rsidRPr="002D4EF8" w:rsidTr="006505A5">
        <w:trPr>
          <w:gridAfter w:val="1"/>
          <w:wAfter w:w="132" w:type="dxa"/>
          <w:trHeight w:val="305"/>
        </w:trPr>
        <w:tc>
          <w:tcPr>
            <w:tcW w:w="675"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pacing w:val="5"/>
                <w:sz w:val="24"/>
                <w:szCs w:val="24"/>
              </w:rPr>
            </w:pPr>
            <w:r w:rsidRPr="002D4EF8">
              <w:rPr>
                <w:rFonts w:ascii="Times New Roman" w:eastAsia="Times New Roman" w:hAnsi="Times New Roman"/>
                <w:spacing w:val="-3"/>
                <w:sz w:val="24"/>
                <w:szCs w:val="24"/>
              </w:rPr>
              <w:t xml:space="preserve">  1.</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E73860" w:rsidRPr="002D4EF8" w:rsidRDefault="00E73860" w:rsidP="006505A5">
            <w:pPr>
              <w:spacing w:after="0" w:line="240" w:lineRule="auto"/>
              <w:rPr>
                <w:rFonts w:ascii="Times New Roman" w:eastAsia="Times New Roman" w:hAnsi="Times New Roman"/>
                <w:sz w:val="24"/>
                <w:szCs w:val="24"/>
              </w:rPr>
            </w:pPr>
            <w:r w:rsidRPr="002D4EF8">
              <w:rPr>
                <w:rFonts w:ascii="Times New Roman" w:eastAsia="Times New Roman" w:hAnsi="Times New Roman"/>
                <w:spacing w:val="5"/>
                <w:sz w:val="24"/>
                <w:szCs w:val="24"/>
              </w:rPr>
              <w:t>Опись документов</w:t>
            </w:r>
          </w:p>
        </w:tc>
        <w:tc>
          <w:tcPr>
            <w:tcW w:w="2410"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r>
      <w:tr w:rsidR="00E73860" w:rsidRPr="002D4EF8" w:rsidTr="006505A5">
        <w:trPr>
          <w:gridAfter w:val="1"/>
          <w:wAfter w:w="132" w:type="dxa"/>
          <w:trHeight w:val="397"/>
        </w:trPr>
        <w:tc>
          <w:tcPr>
            <w:tcW w:w="675"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pacing w:val="5"/>
                <w:sz w:val="24"/>
                <w:szCs w:val="24"/>
              </w:rPr>
            </w:pPr>
            <w:r w:rsidRPr="002D4EF8">
              <w:rPr>
                <w:rFonts w:ascii="Times New Roman" w:eastAsia="Times New Roman" w:hAnsi="Times New Roman"/>
                <w:spacing w:val="-3"/>
                <w:sz w:val="24"/>
                <w:szCs w:val="24"/>
              </w:rPr>
              <w:t xml:space="preserve">  2.</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E73860" w:rsidRPr="002D4EF8" w:rsidRDefault="00E73860" w:rsidP="006505A5">
            <w:pPr>
              <w:spacing w:after="0" w:line="240" w:lineRule="auto"/>
              <w:rPr>
                <w:rFonts w:ascii="Times New Roman" w:eastAsia="Times New Roman" w:hAnsi="Times New Roman"/>
                <w:sz w:val="24"/>
                <w:szCs w:val="24"/>
              </w:rPr>
            </w:pPr>
            <w:r w:rsidRPr="002D4EF8">
              <w:rPr>
                <w:rFonts w:ascii="Times New Roman" w:eastAsia="Times New Roman" w:hAnsi="Times New Roman"/>
                <w:spacing w:val="5"/>
                <w:sz w:val="24"/>
                <w:szCs w:val="24"/>
              </w:rPr>
              <w:t>Письмо о подаче оферты (Приложение №1 к Документации)</w:t>
            </w:r>
          </w:p>
        </w:tc>
        <w:tc>
          <w:tcPr>
            <w:tcW w:w="2410"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r>
      <w:tr w:rsidR="00E73860" w:rsidRPr="002D4EF8" w:rsidTr="006505A5">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3.</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E73860" w:rsidRPr="002D4EF8" w:rsidRDefault="00E73860" w:rsidP="006505A5">
            <w:pPr>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Коммерческое предложение (Форма 1)</w:t>
            </w:r>
          </w:p>
        </w:tc>
        <w:tc>
          <w:tcPr>
            <w:tcW w:w="2410"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r>
      <w:tr w:rsidR="00E73860" w:rsidRPr="002D4EF8" w:rsidTr="006505A5">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4.</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E73860" w:rsidRPr="002D4EF8" w:rsidRDefault="00E73860" w:rsidP="006505A5">
            <w:pPr>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Техническое предложение (Форма 2)</w:t>
            </w:r>
          </w:p>
        </w:tc>
        <w:tc>
          <w:tcPr>
            <w:tcW w:w="2410"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r>
      <w:tr w:rsidR="00E73860" w:rsidRPr="002D4EF8" w:rsidTr="006505A5">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5.</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E73860" w:rsidRPr="002D4EF8" w:rsidRDefault="00E73860" w:rsidP="006505A5">
            <w:pPr>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Анкета участника (Форма 3)</w:t>
            </w:r>
          </w:p>
        </w:tc>
        <w:tc>
          <w:tcPr>
            <w:tcW w:w="2410"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r>
      <w:tr w:rsidR="00E73860" w:rsidRPr="002D4EF8" w:rsidTr="006505A5">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6.</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E73860" w:rsidRPr="002D4EF8" w:rsidRDefault="00E73860" w:rsidP="006505A5">
            <w:pPr>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 xml:space="preserve">Справка о перечне и </w:t>
            </w:r>
            <w:r w:rsidR="007F4978">
              <w:rPr>
                <w:rFonts w:ascii="Times New Roman" w:eastAsia="Times New Roman" w:hAnsi="Times New Roman"/>
                <w:sz w:val="24"/>
                <w:szCs w:val="24"/>
              </w:rPr>
              <w:t xml:space="preserve">годовых </w:t>
            </w:r>
            <w:r w:rsidRPr="002D4EF8">
              <w:rPr>
                <w:rFonts w:ascii="Times New Roman" w:eastAsia="Times New Roman" w:hAnsi="Times New Roman"/>
                <w:sz w:val="24"/>
                <w:szCs w:val="24"/>
              </w:rPr>
              <w:t>объемах выполнения аналогичных договоров (Форма 4)</w:t>
            </w:r>
          </w:p>
        </w:tc>
        <w:tc>
          <w:tcPr>
            <w:tcW w:w="2410"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r>
      <w:tr w:rsidR="00E73860" w:rsidRPr="002D4EF8" w:rsidTr="006505A5">
        <w:trPr>
          <w:gridAfter w:val="1"/>
          <w:wAfter w:w="132" w:type="dxa"/>
          <w:trHeight w:val="242"/>
        </w:trPr>
        <w:tc>
          <w:tcPr>
            <w:tcW w:w="675"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7.</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E73860" w:rsidRPr="002D4EF8" w:rsidRDefault="00E73860" w:rsidP="006505A5">
            <w:pPr>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Справка о материально-технических ресурсах (Форма 5)</w:t>
            </w:r>
          </w:p>
        </w:tc>
        <w:tc>
          <w:tcPr>
            <w:tcW w:w="2410"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r>
      <w:tr w:rsidR="00E73860" w:rsidRPr="002D4EF8" w:rsidTr="006505A5">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8.</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E73860" w:rsidRPr="002D4EF8" w:rsidRDefault="00E73860" w:rsidP="006505A5">
            <w:pPr>
              <w:spacing w:after="0" w:line="240" w:lineRule="auto"/>
              <w:rPr>
                <w:rFonts w:ascii="Times New Roman" w:eastAsia="Times New Roman" w:hAnsi="Times New Roman"/>
                <w:sz w:val="24"/>
                <w:szCs w:val="24"/>
              </w:rPr>
            </w:pPr>
            <w:r w:rsidRPr="002D4EF8">
              <w:rPr>
                <w:rFonts w:ascii="Times New Roman" w:eastAsia="Times New Roman" w:hAnsi="Times New Roman"/>
                <w:bCs/>
                <w:color w:val="000000"/>
                <w:sz w:val="24"/>
                <w:szCs w:val="24"/>
                <w:lang w:eastAsia="ru-RU"/>
              </w:rPr>
              <w:t>Справка о кадровых ресурсах (Форма 6)</w:t>
            </w:r>
          </w:p>
        </w:tc>
        <w:tc>
          <w:tcPr>
            <w:tcW w:w="2410"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r>
      <w:tr w:rsidR="00E73860" w:rsidRPr="002D4EF8" w:rsidTr="006505A5">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9.</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E73860" w:rsidRPr="002D4EF8" w:rsidRDefault="00E73860" w:rsidP="006505A5">
            <w:pPr>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Приложение №2 к Документации</w:t>
            </w:r>
          </w:p>
        </w:tc>
        <w:tc>
          <w:tcPr>
            <w:tcW w:w="2410"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r>
      <w:tr w:rsidR="00E73860" w:rsidRPr="002D4EF8" w:rsidTr="006505A5">
        <w:trPr>
          <w:gridAfter w:val="1"/>
          <w:wAfter w:w="132" w:type="dxa"/>
          <w:trHeight w:val="493"/>
        </w:trPr>
        <w:tc>
          <w:tcPr>
            <w:tcW w:w="675"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10.</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E73860" w:rsidRPr="002D4EF8" w:rsidRDefault="00E73860" w:rsidP="006505A5">
            <w:pPr>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Приложение №3 к Документации (по необходимости)</w:t>
            </w:r>
          </w:p>
        </w:tc>
        <w:tc>
          <w:tcPr>
            <w:tcW w:w="2410"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r>
      <w:tr w:rsidR="00E73860" w:rsidRPr="002D4EF8" w:rsidTr="006505A5">
        <w:trPr>
          <w:gridAfter w:val="1"/>
          <w:wAfter w:w="132" w:type="dxa"/>
          <w:trHeight w:val="717"/>
        </w:trPr>
        <w:tc>
          <w:tcPr>
            <w:tcW w:w="675"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11.</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E73860" w:rsidRPr="002D4EF8" w:rsidRDefault="00E73860" w:rsidP="006505A5">
            <w:pPr>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Выписка (оригинал или копия, заверенная нотариально) из единого государственного реестра юридических лиц</w:t>
            </w:r>
          </w:p>
        </w:tc>
        <w:tc>
          <w:tcPr>
            <w:tcW w:w="2410"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r>
      <w:tr w:rsidR="00E73860" w:rsidRPr="002D4EF8" w:rsidTr="006505A5">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hAnsi="Times New Roman"/>
                <w:sz w:val="24"/>
                <w:szCs w:val="24"/>
              </w:rPr>
            </w:pPr>
            <w:r w:rsidRPr="002D4EF8">
              <w:rPr>
                <w:rFonts w:ascii="Times New Roman" w:eastAsia="Times New Roman" w:hAnsi="Times New Roman"/>
                <w:sz w:val="24"/>
                <w:szCs w:val="24"/>
              </w:rPr>
              <w:t>12.</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E73860" w:rsidRPr="002D4EF8" w:rsidRDefault="00E73860" w:rsidP="006505A5">
            <w:pPr>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Документы, подтверждающие полномочия лица на осуществление действий от имени участника закупки (копии решения и  приказа о назначении), заверены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r>
      <w:tr w:rsidR="00E73860" w:rsidRPr="002D4EF8" w:rsidTr="006505A5">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hAnsi="Times New Roman"/>
                <w:sz w:val="24"/>
                <w:szCs w:val="24"/>
              </w:rPr>
            </w:pPr>
            <w:r w:rsidRPr="002D4EF8">
              <w:rPr>
                <w:rFonts w:ascii="Times New Roman" w:eastAsia="Times New Roman" w:hAnsi="Times New Roman"/>
                <w:sz w:val="24"/>
                <w:szCs w:val="24"/>
              </w:rPr>
              <w:t>13.</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E73860" w:rsidRPr="002D4EF8" w:rsidRDefault="00E73860" w:rsidP="006505A5">
            <w:pPr>
              <w:spacing w:after="0" w:line="240" w:lineRule="auto"/>
              <w:rPr>
                <w:rFonts w:ascii="Times New Roman" w:eastAsia="Times New Roman" w:hAnsi="Times New Roman"/>
                <w:sz w:val="24"/>
                <w:szCs w:val="24"/>
              </w:rPr>
            </w:pPr>
            <w:r w:rsidRPr="002D4EF8">
              <w:rPr>
                <w:rFonts w:ascii="Times New Roman" w:hAnsi="Times New Roman"/>
                <w:sz w:val="24"/>
                <w:szCs w:val="24"/>
              </w:rPr>
              <w:t>Копия Устава в действующей редакции, заверена нотариально</w:t>
            </w:r>
          </w:p>
        </w:tc>
        <w:tc>
          <w:tcPr>
            <w:tcW w:w="2410"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r>
      <w:tr w:rsidR="00E73860" w:rsidRPr="002D4EF8" w:rsidTr="006505A5">
        <w:trPr>
          <w:gridAfter w:val="1"/>
          <w:wAfter w:w="132" w:type="dxa"/>
          <w:trHeight w:val="880"/>
        </w:trPr>
        <w:tc>
          <w:tcPr>
            <w:tcW w:w="675"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14.</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E73860" w:rsidRPr="002D4EF8" w:rsidRDefault="00E73860" w:rsidP="006505A5">
            <w:pPr>
              <w:spacing w:after="0" w:line="240" w:lineRule="auto"/>
              <w:rPr>
                <w:rFonts w:ascii="Times New Roman" w:eastAsia="Times New Roman" w:hAnsi="Times New Roman"/>
                <w:sz w:val="24"/>
                <w:szCs w:val="24"/>
              </w:rPr>
            </w:pPr>
            <w:r w:rsidRPr="002D4EF8">
              <w:rPr>
                <w:rFonts w:ascii="Times New Roman" w:hAnsi="Times New Roman"/>
                <w:sz w:val="24"/>
                <w:szCs w:val="24"/>
              </w:rPr>
              <w:t xml:space="preserve">Копия свидетельства </w:t>
            </w:r>
            <w:proofErr w:type="gramStart"/>
            <w:r w:rsidRPr="002D4EF8">
              <w:rPr>
                <w:rFonts w:ascii="Times New Roman" w:hAnsi="Times New Roman"/>
                <w:sz w:val="24"/>
                <w:szCs w:val="24"/>
              </w:rPr>
              <w:t>о постановке на учет в налоговом органе по месту нахождения на территории</w:t>
            </w:r>
            <w:proofErr w:type="gramEnd"/>
            <w:r w:rsidRPr="002D4EF8">
              <w:rPr>
                <w:rFonts w:ascii="Times New Roman" w:hAnsi="Times New Roman"/>
                <w:sz w:val="24"/>
                <w:szCs w:val="24"/>
              </w:rPr>
              <w:t xml:space="preserve"> РФ, заверена нотариально</w:t>
            </w:r>
          </w:p>
        </w:tc>
        <w:tc>
          <w:tcPr>
            <w:tcW w:w="2410"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r>
      <w:tr w:rsidR="00E73860" w:rsidRPr="002D4EF8" w:rsidTr="006505A5">
        <w:trPr>
          <w:gridAfter w:val="1"/>
          <w:wAfter w:w="132" w:type="dxa"/>
          <w:trHeight w:val="279"/>
        </w:trPr>
        <w:tc>
          <w:tcPr>
            <w:tcW w:w="675"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15.</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E73860" w:rsidRPr="002D4EF8" w:rsidRDefault="00E73860" w:rsidP="006505A5">
            <w:pPr>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 xml:space="preserve">Копия свидетельства о государственной регистрации, </w:t>
            </w:r>
            <w:r w:rsidRPr="002D4EF8">
              <w:rPr>
                <w:rFonts w:ascii="Times New Roman" w:hAnsi="Times New Roman"/>
                <w:sz w:val="24"/>
                <w:szCs w:val="24"/>
              </w:rPr>
              <w:t>заверена нотариально</w:t>
            </w:r>
          </w:p>
        </w:tc>
        <w:tc>
          <w:tcPr>
            <w:tcW w:w="2410"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r>
      <w:tr w:rsidR="00E73860" w:rsidRPr="002D4EF8" w:rsidTr="006505A5">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16.</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E73860" w:rsidRPr="002D4EF8" w:rsidRDefault="00E73860" w:rsidP="006505A5">
            <w:pPr>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 xml:space="preserve">Копия свидетельства о внесении записи в </w:t>
            </w:r>
            <w:r w:rsidRPr="002D4EF8">
              <w:rPr>
                <w:rFonts w:ascii="Times New Roman" w:eastAsia="Times New Roman" w:hAnsi="Times New Roman"/>
                <w:sz w:val="24"/>
                <w:szCs w:val="24"/>
              </w:rPr>
              <w:lastRenderedPageBreak/>
              <w:t>ЕГРЮЛ</w:t>
            </w:r>
            <w:r w:rsidRPr="002D4EF8">
              <w:rPr>
                <w:rFonts w:ascii="Times New Roman" w:eastAsia="Times New Roman" w:hAnsi="Times New Roman"/>
                <w:bCs/>
                <w:sz w:val="24"/>
                <w:szCs w:val="24"/>
              </w:rPr>
              <w:t xml:space="preserve"> о юридическом лице, зарегистрированном до 1 июля 2002 года</w:t>
            </w:r>
            <w:r w:rsidRPr="002D4EF8">
              <w:rPr>
                <w:rFonts w:ascii="Times New Roman" w:eastAsia="Times New Roman" w:hAnsi="Times New Roman"/>
                <w:sz w:val="24"/>
                <w:szCs w:val="24"/>
              </w:rPr>
              <w:t xml:space="preserve"> (при наличии), заверена  нотариально</w:t>
            </w:r>
          </w:p>
        </w:tc>
        <w:tc>
          <w:tcPr>
            <w:tcW w:w="2410"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r>
      <w:tr w:rsidR="00E73860" w:rsidRPr="002D4EF8" w:rsidTr="006505A5">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lastRenderedPageBreak/>
              <w:t>17.</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E73860" w:rsidRPr="002D4EF8" w:rsidRDefault="00E73860" w:rsidP="006505A5">
            <w:pPr>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Решение Участника об одобрении крупной сделки, оригинал (или копия,</w:t>
            </w:r>
            <w:r w:rsidRPr="002D4EF8">
              <w:rPr>
                <w:rFonts w:ascii="Times New Roman" w:hAnsi="Times New Roman"/>
                <w:sz w:val="24"/>
                <w:szCs w:val="24"/>
              </w:rPr>
              <w:t xml:space="preserve"> заверенная нотариально)</w:t>
            </w:r>
          </w:p>
        </w:tc>
        <w:tc>
          <w:tcPr>
            <w:tcW w:w="2410"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r>
      <w:tr w:rsidR="00E73860" w:rsidRPr="002D4EF8" w:rsidTr="006505A5">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bCs/>
                <w:sz w:val="24"/>
                <w:szCs w:val="24"/>
              </w:rPr>
            </w:pPr>
            <w:r w:rsidRPr="002D4EF8">
              <w:rPr>
                <w:rFonts w:ascii="Times New Roman" w:eastAsia="Times New Roman" w:hAnsi="Times New Roman"/>
                <w:sz w:val="24"/>
                <w:szCs w:val="24"/>
              </w:rPr>
              <w:t>18.</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E73860" w:rsidRPr="002D4EF8" w:rsidRDefault="00E73860" w:rsidP="006505A5">
            <w:pPr>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Копия бухгалтерской отчетности за 2013 год</w:t>
            </w:r>
            <w:r w:rsidRPr="002D4EF8">
              <w:rPr>
                <w:rFonts w:ascii="Times New Roman" w:eastAsia="Times New Roman" w:hAnsi="Times New Roman"/>
                <w:bCs/>
                <w:sz w:val="24"/>
                <w:szCs w:val="24"/>
              </w:rPr>
              <w:t xml:space="preserve"> с отметкой налоговой инспекции</w:t>
            </w:r>
            <w:r w:rsidRPr="002D4EF8">
              <w:rPr>
                <w:rFonts w:ascii="Times New Roman" w:eastAsia="Times New Roman" w:hAnsi="Times New Roman"/>
                <w:sz w:val="24"/>
                <w:szCs w:val="24"/>
              </w:rPr>
              <w:t>, заверена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r>
      <w:tr w:rsidR="00E73860" w:rsidRPr="002D4EF8" w:rsidTr="006505A5">
        <w:trPr>
          <w:gridAfter w:val="1"/>
          <w:wAfter w:w="132" w:type="dxa"/>
          <w:trHeight w:val="543"/>
        </w:trPr>
        <w:tc>
          <w:tcPr>
            <w:tcW w:w="675"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19.</w:t>
            </w:r>
          </w:p>
        </w:tc>
        <w:tc>
          <w:tcPr>
            <w:tcW w:w="4825" w:type="dxa"/>
            <w:gridSpan w:val="2"/>
            <w:tcBorders>
              <w:top w:val="single" w:sz="4" w:space="0" w:color="000000"/>
              <w:left w:val="single" w:sz="4" w:space="0" w:color="000000"/>
              <w:bottom w:val="single" w:sz="4" w:space="0" w:color="000000"/>
            </w:tcBorders>
            <w:shd w:val="clear" w:color="auto" w:fill="auto"/>
          </w:tcPr>
          <w:p w:rsidR="00E73860" w:rsidRPr="00E94327" w:rsidRDefault="000633B5" w:rsidP="000633B5">
            <w:pPr>
              <w:spacing w:after="0" w:line="240" w:lineRule="auto"/>
              <w:jc w:val="both"/>
              <w:rPr>
                <w:rFonts w:ascii="Times New Roman" w:eastAsia="Times New Roman" w:hAnsi="Times New Roman"/>
                <w:sz w:val="24"/>
                <w:szCs w:val="24"/>
              </w:rPr>
            </w:pPr>
            <w:r w:rsidRPr="00E94327">
              <w:rPr>
                <w:rFonts w:ascii="Times New Roman" w:hAnsi="Times New Roman"/>
                <w:sz w:val="24"/>
                <w:szCs w:val="24"/>
                <w:lang w:eastAsia="ru-RU"/>
              </w:rPr>
              <w:t xml:space="preserve">Копии договоров со спецификациями, </w:t>
            </w:r>
            <w:r w:rsidR="00E94327" w:rsidRPr="00E94327">
              <w:rPr>
                <w:rFonts w:ascii="Times New Roman" w:hAnsi="Times New Roman"/>
                <w:sz w:val="24"/>
                <w:szCs w:val="24"/>
                <w:lang w:eastAsia="ru-RU"/>
              </w:rPr>
              <w:t xml:space="preserve">товарными накладными (на усмотрение Участника), указанных в справке о перечне и годовых объемах выполнения аналогичных договоров </w:t>
            </w:r>
            <w:r w:rsidR="00E94327" w:rsidRPr="00E94327">
              <w:rPr>
                <w:rFonts w:ascii="Times New Roman" w:hAnsi="Times New Roman"/>
                <w:bCs/>
                <w:sz w:val="24"/>
                <w:szCs w:val="24"/>
                <w:lang w:eastAsia="ru-RU"/>
              </w:rPr>
              <w:t>(форма 4</w:t>
            </w:r>
            <w:r w:rsidR="00E94327" w:rsidRPr="00E94327">
              <w:rPr>
                <w:rFonts w:ascii="Times New Roman" w:hAnsi="Times New Roman"/>
                <w:sz w:val="24"/>
                <w:szCs w:val="24"/>
                <w:lang w:eastAsia="ru-RU"/>
              </w:rPr>
              <w:t xml:space="preserve"> Приложения № 1 Документации)</w:t>
            </w:r>
          </w:p>
        </w:tc>
        <w:tc>
          <w:tcPr>
            <w:tcW w:w="2410"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r>
      <w:tr w:rsidR="00E73860" w:rsidRPr="002D4EF8" w:rsidTr="006505A5">
        <w:trPr>
          <w:gridAfter w:val="1"/>
          <w:wAfter w:w="132" w:type="dxa"/>
          <w:trHeight w:val="543"/>
        </w:trPr>
        <w:tc>
          <w:tcPr>
            <w:tcW w:w="675"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20.</w:t>
            </w:r>
          </w:p>
        </w:tc>
        <w:tc>
          <w:tcPr>
            <w:tcW w:w="4825" w:type="dxa"/>
            <w:gridSpan w:val="2"/>
            <w:tcBorders>
              <w:top w:val="single" w:sz="4" w:space="0" w:color="000000"/>
              <w:left w:val="single" w:sz="4" w:space="0" w:color="000000"/>
              <w:bottom w:val="single" w:sz="4" w:space="0" w:color="000000"/>
            </w:tcBorders>
            <w:shd w:val="clear" w:color="auto" w:fill="auto"/>
          </w:tcPr>
          <w:p w:rsidR="00E73860" w:rsidRPr="002D4EF8" w:rsidRDefault="00407190" w:rsidP="00407190">
            <w:pPr>
              <w:spacing w:line="240" w:lineRule="auto"/>
              <w:jc w:val="both"/>
              <w:rPr>
                <w:rFonts w:ascii="Times New Roman" w:eastAsia="Times New Roman" w:hAnsi="Times New Roman"/>
                <w:bCs/>
                <w:sz w:val="24"/>
                <w:szCs w:val="24"/>
              </w:rPr>
            </w:pPr>
            <w:r w:rsidRPr="002D4EF8">
              <w:rPr>
                <w:rFonts w:ascii="Times New Roman" w:eastAsia="Times New Roman" w:hAnsi="Times New Roman"/>
                <w:bCs/>
                <w:sz w:val="24"/>
                <w:szCs w:val="24"/>
              </w:rPr>
              <w:t>Копии документов, подтверждающих полномочия Участника на поставку предмета закупки, заверенные уполномоченным лицом Участника (на усмотрение Участника) (подробнее в п.3.2 Документации)</w:t>
            </w:r>
          </w:p>
        </w:tc>
        <w:tc>
          <w:tcPr>
            <w:tcW w:w="2410"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r>
      <w:tr w:rsidR="00E73860" w:rsidRPr="002D4EF8" w:rsidTr="006505A5">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E73860" w:rsidRPr="002D4EF8" w:rsidRDefault="00407190" w:rsidP="006505A5">
            <w:pPr>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21</w:t>
            </w:r>
            <w:r w:rsidR="00E73860" w:rsidRPr="002D4EF8">
              <w:rPr>
                <w:rFonts w:ascii="Times New Roman" w:eastAsia="Times New Roman" w:hAnsi="Times New Roman"/>
                <w:sz w:val="24"/>
                <w:szCs w:val="24"/>
              </w:rPr>
              <w:t>.</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E73860" w:rsidRPr="002D4EF8" w:rsidRDefault="00E73860" w:rsidP="006505A5">
            <w:pPr>
              <w:spacing w:after="0" w:line="240" w:lineRule="auto"/>
              <w:rPr>
                <w:rFonts w:ascii="Times New Roman" w:hAnsi="Times New Roman"/>
                <w:sz w:val="24"/>
                <w:szCs w:val="24"/>
                <w:lang w:eastAsia="ru-RU"/>
              </w:rPr>
            </w:pPr>
            <w:r w:rsidRPr="002D4EF8">
              <w:rPr>
                <w:rFonts w:ascii="Times New Roman" w:eastAsia="Times New Roman" w:hAnsi="Times New Roman"/>
                <w:sz w:val="24"/>
                <w:szCs w:val="24"/>
              </w:rPr>
              <w:t>Другие документы (указать какие)</w:t>
            </w:r>
          </w:p>
        </w:tc>
        <w:tc>
          <w:tcPr>
            <w:tcW w:w="2410"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r>
      <w:tr w:rsidR="00E73860" w:rsidRPr="002D4EF8" w:rsidTr="006505A5">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4825" w:type="dxa"/>
            <w:gridSpan w:val="2"/>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Всего:</w:t>
            </w:r>
          </w:p>
        </w:tc>
        <w:tc>
          <w:tcPr>
            <w:tcW w:w="2410"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r>
    </w:tbl>
    <w:p w:rsidR="00E73860" w:rsidRPr="002D4EF8" w:rsidRDefault="00E73860" w:rsidP="00E73860">
      <w:pPr>
        <w:rPr>
          <w:rFonts w:ascii="Times New Roman" w:eastAsia="Times New Roman" w:hAnsi="Times New Roman"/>
          <w:sz w:val="24"/>
          <w:szCs w:val="24"/>
          <w:lang w:val="en-US"/>
        </w:rPr>
      </w:pPr>
    </w:p>
    <w:p w:rsidR="00E73860" w:rsidRPr="002D4EF8" w:rsidRDefault="00E73860" w:rsidP="00E73860">
      <w:pPr>
        <w:rPr>
          <w:rFonts w:ascii="Times New Roman" w:eastAsia="Times New Roman" w:hAnsi="Times New Roman"/>
          <w:sz w:val="24"/>
          <w:szCs w:val="24"/>
        </w:rPr>
      </w:pPr>
      <w:r w:rsidRPr="002D4EF8">
        <w:rPr>
          <w:rFonts w:ascii="Times New Roman" w:eastAsia="Times New Roman" w:hAnsi="Times New Roman"/>
          <w:sz w:val="24"/>
          <w:szCs w:val="24"/>
        </w:rPr>
        <w:t>Дата «_____»______________20__г.</w:t>
      </w:r>
    </w:p>
    <w:p w:rsidR="00E73860" w:rsidRPr="002D4EF8" w:rsidRDefault="00E73860" w:rsidP="00E73860">
      <w:pPr>
        <w:rPr>
          <w:rFonts w:ascii="Times New Roman" w:eastAsia="Times New Roman" w:hAnsi="Times New Roman"/>
          <w:sz w:val="24"/>
          <w:szCs w:val="24"/>
        </w:rPr>
      </w:pPr>
      <w:r w:rsidRPr="002D4EF8">
        <w:rPr>
          <w:rFonts w:ascii="Times New Roman" w:eastAsia="Times New Roman" w:hAnsi="Times New Roman"/>
          <w:sz w:val="24"/>
          <w:szCs w:val="24"/>
        </w:rPr>
        <w:t xml:space="preserve">Примечание: </w:t>
      </w:r>
    </w:p>
    <w:p w:rsidR="00AA53C6" w:rsidRPr="002D4EF8" w:rsidRDefault="00E73860" w:rsidP="00E73860">
      <w:pPr>
        <w:spacing w:line="240" w:lineRule="auto"/>
        <w:rPr>
          <w:rFonts w:ascii="Times New Roman" w:eastAsia="Times New Roman" w:hAnsi="Times New Roman"/>
          <w:sz w:val="24"/>
          <w:szCs w:val="24"/>
        </w:rPr>
      </w:pPr>
      <w:r w:rsidRPr="002D4EF8">
        <w:rPr>
          <w:rFonts w:ascii="Times New Roman" w:eastAsia="Times New Roman" w:hAnsi="Times New Roman"/>
          <w:sz w:val="24"/>
          <w:szCs w:val="24"/>
        </w:rPr>
        <w:t xml:space="preserve">1) В данной форме указывается полный перечень документов, которые представляются участником размещения заказа – юридическим лицом в составе заявки на участие в запросе </w:t>
      </w:r>
      <w:r w:rsidR="00407190" w:rsidRPr="002D4EF8">
        <w:rPr>
          <w:rFonts w:ascii="Times New Roman" w:eastAsia="Times New Roman" w:hAnsi="Times New Roman"/>
          <w:sz w:val="24"/>
          <w:szCs w:val="24"/>
        </w:rPr>
        <w:t>предложений</w:t>
      </w:r>
      <w:r w:rsidRPr="002D4EF8">
        <w:rPr>
          <w:rFonts w:ascii="Times New Roman" w:eastAsia="Times New Roman" w:hAnsi="Times New Roman"/>
          <w:sz w:val="24"/>
          <w:szCs w:val="24"/>
        </w:rPr>
        <w:t>, опись для физического лица (индивидуального предпринимателя) формируется на основе данного приложения с учетом требовани</w:t>
      </w:r>
      <w:r w:rsidR="00AA53C6" w:rsidRPr="002D4EF8">
        <w:rPr>
          <w:rFonts w:ascii="Times New Roman" w:eastAsia="Times New Roman" w:hAnsi="Times New Roman"/>
          <w:sz w:val="24"/>
          <w:szCs w:val="24"/>
        </w:rPr>
        <w:t>й п.3.2 настоящей Документации.</w:t>
      </w:r>
    </w:p>
    <w:p w:rsidR="00E73860" w:rsidRPr="002D4EF8" w:rsidRDefault="00E73860" w:rsidP="00E73860">
      <w:pPr>
        <w:spacing w:line="240" w:lineRule="auto"/>
        <w:rPr>
          <w:rFonts w:ascii="Times New Roman" w:eastAsia="Times New Roman" w:hAnsi="Times New Roman"/>
          <w:sz w:val="24"/>
          <w:szCs w:val="24"/>
        </w:rPr>
      </w:pPr>
      <w:r w:rsidRPr="002D4EF8">
        <w:rPr>
          <w:rFonts w:ascii="Times New Roman" w:eastAsia="Times New Roman" w:hAnsi="Times New Roman"/>
          <w:sz w:val="24"/>
          <w:szCs w:val="24"/>
        </w:rPr>
        <w:t xml:space="preserve"> 2) Организации, зарегистрированные после 1 января 2014 года, указывают в п.16 описи сведения с учетом требований п. 3.2. настоящей Документации.</w:t>
      </w:r>
    </w:p>
    <w:p w:rsidR="00E73860" w:rsidRPr="002D4EF8" w:rsidRDefault="00E73860" w:rsidP="00E73860">
      <w:pPr>
        <w:spacing w:line="240" w:lineRule="auto"/>
        <w:jc w:val="both"/>
        <w:rPr>
          <w:rFonts w:ascii="Times New Roman" w:hAnsi="Times New Roman"/>
          <w:sz w:val="24"/>
          <w:szCs w:val="24"/>
        </w:rPr>
      </w:pPr>
      <w:r w:rsidRPr="002D4EF8">
        <w:rPr>
          <w:rFonts w:ascii="Times New Roman" w:eastAsia="Times New Roman" w:hAnsi="Times New Roman"/>
          <w:sz w:val="24"/>
          <w:szCs w:val="24"/>
        </w:rPr>
        <w:t xml:space="preserve">3) Документы должны быть подшиты в один том (требование п.4.4.7. </w:t>
      </w:r>
      <w:proofErr w:type="gramStart"/>
      <w:r w:rsidRPr="002D4EF8">
        <w:rPr>
          <w:rFonts w:ascii="Times New Roman" w:eastAsia="Times New Roman" w:hAnsi="Times New Roman"/>
          <w:sz w:val="24"/>
          <w:szCs w:val="24"/>
        </w:rPr>
        <w:t xml:space="preserve">Документации, пронумерованы согласно нумерации описи). </w:t>
      </w:r>
      <w:proofErr w:type="gramEnd"/>
    </w:p>
    <w:p w:rsidR="00F17CDC" w:rsidRPr="002D4EF8" w:rsidRDefault="00F17CDC" w:rsidP="00E73860">
      <w:pPr>
        <w:spacing w:after="0"/>
        <w:rPr>
          <w:rFonts w:ascii="Times New Roman" w:hAnsi="Times New Roman"/>
          <w:sz w:val="24"/>
          <w:szCs w:val="24"/>
        </w:rPr>
      </w:pPr>
    </w:p>
    <w:sectPr w:rsidR="00F17CDC" w:rsidRPr="002D4EF8" w:rsidSect="00AD3061">
      <w:footerReference w:type="default" r:id="rId30"/>
      <w:pgSz w:w="11906" w:h="16838"/>
      <w:pgMar w:top="709" w:right="567" w:bottom="1134" w:left="1276" w:header="720" w:footer="127"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3E96" w:rsidRDefault="00F73E96">
      <w:pPr>
        <w:spacing w:after="0" w:line="240" w:lineRule="auto"/>
      </w:pPr>
      <w:r>
        <w:separator/>
      </w:r>
    </w:p>
  </w:endnote>
  <w:endnote w:type="continuationSeparator" w:id="0">
    <w:p w:rsidR="00F73E96" w:rsidRDefault="00F73E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Franklin Gothic Book">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E96" w:rsidRDefault="00F73E96">
    <w:pPr>
      <w:pStyle w:val="affc"/>
      <w:jc w:val="right"/>
    </w:pPr>
    <w:r>
      <w:fldChar w:fldCharType="begin"/>
    </w:r>
    <w:r>
      <w:instrText xml:space="preserve"> PAGE </w:instrText>
    </w:r>
    <w:r>
      <w:fldChar w:fldCharType="separate"/>
    </w:r>
    <w:r w:rsidR="005923C2">
      <w:rPr>
        <w:noProof/>
      </w:rPr>
      <w:t>14</w:t>
    </w:r>
    <w:r>
      <w:fldChar w:fldCharType="end"/>
    </w:r>
  </w:p>
  <w:p w:rsidR="00F73E96" w:rsidRDefault="00F73E96">
    <w:pPr>
      <w:pStyle w:val="aff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3E96" w:rsidRDefault="00F73E96">
      <w:pPr>
        <w:spacing w:after="0" w:line="240" w:lineRule="auto"/>
      </w:pPr>
      <w:r>
        <w:separator/>
      </w:r>
    </w:p>
  </w:footnote>
  <w:footnote w:type="continuationSeparator" w:id="0">
    <w:p w:rsidR="00F73E96" w:rsidRDefault="00F73E9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2">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3">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4">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5">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6">
    <w:nsid w:val="00000007"/>
    <w:multiLevelType w:val="multilevel"/>
    <w:tmpl w:val="00000007"/>
    <w:name w:val="WW8Num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08"/>
    <w:multiLevelType w:val="multilevel"/>
    <w:tmpl w:val="F3D6FDD6"/>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nsid w:val="0000000D"/>
    <w:multiLevelType w:val="multilevel"/>
    <w:tmpl w:val="12A81714"/>
    <w:name w:val="WW8Num17"/>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nsid w:val="0000000F"/>
    <w:multiLevelType w:val="multilevel"/>
    <w:tmpl w:val="0000000F"/>
    <w:name w:val="WW8Num20"/>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nsid w:val="00000010"/>
    <w:multiLevelType w:val="multilevel"/>
    <w:tmpl w:val="00000010"/>
    <w:name w:val="WW8Num21"/>
    <w:lvl w:ilvl="0">
      <w:start w:val="1"/>
      <w:numFmt w:val="decimal"/>
      <w:lvlText w:val="%1."/>
      <w:lvlJc w:val="left"/>
      <w:pPr>
        <w:tabs>
          <w:tab w:val="num" w:pos="360"/>
        </w:tabs>
        <w:ind w:left="360" w:hanging="360"/>
      </w:pPr>
      <w:rPr>
        <w:b/>
        <w:i w:val="0"/>
        <w:color w:val="auto"/>
      </w:rPr>
    </w:lvl>
    <w:lvl w:ilvl="1">
      <w:start w:val="1"/>
      <w:numFmt w:val="decimal"/>
      <w:lvlText w:val="%2."/>
      <w:lvlJc w:val="left"/>
      <w:pPr>
        <w:tabs>
          <w:tab w:val="num" w:pos="708"/>
        </w:tabs>
        <w:ind w:left="1440" w:hanging="360"/>
      </w:pPr>
      <w:rPr>
        <w:b/>
        <w:i w:val="0"/>
        <w:sz w:val="24"/>
        <w:szCs w:val="24"/>
      </w:rPr>
    </w:lvl>
    <w:lvl w:ilvl="2">
      <w:start w:val="6"/>
      <w:numFmt w:val="decimal"/>
      <w:lvlText w:val="%3"/>
      <w:lvlJc w:val="left"/>
      <w:pPr>
        <w:tabs>
          <w:tab w:val="num" w:pos="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7">
    <w:nsid w:val="00000012"/>
    <w:multiLevelType w:val="multilevel"/>
    <w:tmpl w:val="9880DC16"/>
    <w:name w:val="WW8Num24"/>
    <w:lvl w:ilvl="0">
      <w:start w:val="1"/>
      <w:numFmt w:val="decimal"/>
      <w:lvlText w:val="%1."/>
      <w:lvlJc w:val="left"/>
      <w:pPr>
        <w:tabs>
          <w:tab w:val="num" w:pos="360"/>
        </w:tabs>
        <w:ind w:left="360" w:hanging="360"/>
      </w:pPr>
      <w:rPr>
        <w:sz w:val="24"/>
        <w:szCs w:val="24"/>
      </w:rPr>
    </w:lvl>
    <w:lvl w:ilvl="1">
      <w:start w:val="1"/>
      <w:numFmt w:val="decimal"/>
      <w:lvlText w:val="%2."/>
      <w:lvlJc w:val="left"/>
      <w:pPr>
        <w:tabs>
          <w:tab w:val="num" w:pos="1440"/>
        </w:tabs>
        <w:ind w:left="1440" w:hanging="360"/>
      </w:pPr>
      <w:rPr>
        <w:rFonts w:ascii="Times New Roman" w:eastAsia="Calibri" w:hAnsi="Times New Roman" w:cs="Times New Roman"/>
        <w:b w:val="0"/>
        <w:color w:val="auto"/>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9">
    <w:nsid w:val="00000014"/>
    <w:multiLevelType w:val="multilevel"/>
    <w:tmpl w:val="00000014"/>
    <w:name w:val="WW8Num2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00000015"/>
    <w:multiLevelType w:val="multilevel"/>
    <w:tmpl w:val="C5A4B9B0"/>
    <w:name w:val="WW8Num27"/>
    <w:lvl w:ilvl="0">
      <w:start w:val="4"/>
      <w:numFmt w:val="decimal"/>
      <w:lvlText w:val="%1"/>
      <w:lvlJc w:val="left"/>
      <w:pPr>
        <w:tabs>
          <w:tab w:val="num" w:pos="0"/>
        </w:tabs>
        <w:ind w:left="480" w:hanging="480"/>
      </w:pPr>
      <w:rPr>
        <w:rFonts w:ascii="Times New Roman" w:eastAsia="Times New Roman" w:hAnsi="Times New Roman" w:cs="Times New Roman" w:hint="default"/>
        <w:sz w:val="24"/>
        <w:szCs w:val="24"/>
      </w:rPr>
    </w:lvl>
    <w:lvl w:ilvl="1">
      <w:start w:val="5"/>
      <w:numFmt w:val="decimal"/>
      <w:lvlText w:val="%1.%2"/>
      <w:lvlJc w:val="left"/>
      <w:pPr>
        <w:tabs>
          <w:tab w:val="num" w:pos="0"/>
        </w:tabs>
        <w:ind w:left="480" w:hanging="48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val="0"/>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1">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22">
    <w:nsid w:val="00000017"/>
    <w:multiLevelType w:val="multilevel"/>
    <w:tmpl w:val="37BEF408"/>
    <w:name w:val="WW8Num30"/>
    <w:lvl w:ilvl="0">
      <w:start w:val="4"/>
      <w:numFmt w:val="decimal"/>
      <w:lvlText w:val="%1."/>
      <w:lvlJc w:val="left"/>
      <w:pPr>
        <w:tabs>
          <w:tab w:val="num" w:pos="0"/>
        </w:tabs>
        <w:ind w:left="540" w:hanging="540"/>
      </w:pPr>
      <w:rPr>
        <w:rFonts w:ascii="Times New Roman" w:eastAsia="Times New Roman" w:hAnsi="Times New Roman" w:cs="Times New Roman" w:hint="default"/>
        <w:b/>
        <w:bCs/>
        <w:iCs/>
        <w:sz w:val="24"/>
        <w:szCs w:val="24"/>
      </w:rPr>
    </w:lvl>
    <w:lvl w:ilvl="1">
      <w:start w:val="4"/>
      <w:numFmt w:val="decimal"/>
      <w:lvlText w:val="%1.%2."/>
      <w:lvlJc w:val="left"/>
      <w:pPr>
        <w:tabs>
          <w:tab w:val="num" w:pos="0"/>
        </w:tabs>
        <w:ind w:left="540" w:hanging="540"/>
      </w:pPr>
      <w:rPr>
        <w:rFonts w:ascii="Times New Roman" w:eastAsia="Times New Roman" w:hAnsi="Times New Roman" w:cs="Times New Roman" w:hint="default"/>
        <w:b/>
        <w:bCs/>
        <w:iCs/>
        <w:sz w:val="24"/>
        <w:szCs w:val="24"/>
      </w:rPr>
    </w:lvl>
    <w:lvl w:ilvl="2">
      <w:start w:val="3"/>
      <w:numFmt w:val="decimal"/>
      <w:lvlText w:val="%1.%2.%3."/>
      <w:lvlJc w:val="left"/>
      <w:pPr>
        <w:tabs>
          <w:tab w:val="num" w:pos="0"/>
        </w:tabs>
        <w:ind w:left="720" w:hanging="720"/>
      </w:pPr>
      <w:rPr>
        <w:rFonts w:ascii="Times New Roman" w:eastAsia="Times New Roman" w:hAnsi="Times New Roman" w:cs="Times New Roman" w:hint="default"/>
        <w:b/>
        <w:bCs/>
        <w:iCs/>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b/>
        <w:bCs/>
        <w:iCs/>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b/>
        <w:bCs/>
        <w:iCs/>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b/>
        <w:bCs/>
        <w:iCs/>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b/>
        <w:bCs/>
        <w:iCs/>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b/>
        <w:bCs/>
        <w:iCs/>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b/>
        <w:bCs/>
        <w:iCs/>
        <w:sz w:val="24"/>
        <w:szCs w:val="24"/>
      </w:rPr>
    </w:lvl>
  </w:abstractNum>
  <w:abstractNum w:abstractNumId="23">
    <w:nsid w:val="00000018"/>
    <w:multiLevelType w:val="multilevel"/>
    <w:tmpl w:val="6DBC5C14"/>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24">
    <w:nsid w:val="00000019"/>
    <w:multiLevelType w:val="singleLevel"/>
    <w:tmpl w:val="00000019"/>
    <w:name w:val="WW8Num32"/>
    <w:lvl w:ilvl="0">
      <w:start w:val="1"/>
      <w:numFmt w:val="decimal"/>
      <w:pStyle w:val="441"/>
      <w:lvlText w:val="4.%1."/>
      <w:lvlJc w:val="left"/>
      <w:pPr>
        <w:tabs>
          <w:tab w:val="num" w:pos="862"/>
        </w:tabs>
        <w:ind w:left="-567" w:firstLine="709"/>
      </w:pPr>
    </w:lvl>
  </w:abstractNum>
  <w:abstractNum w:abstractNumId="25">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6">
    <w:nsid w:val="0000001B"/>
    <w:multiLevelType w:val="multilevel"/>
    <w:tmpl w:val="0000001B"/>
    <w:name w:val="WW8Num34"/>
    <w:lvl w:ilvl="0">
      <w:start w:val="1"/>
      <w:numFmt w:val="decimal"/>
      <w:pStyle w:val="3"/>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000001C"/>
    <w:multiLevelType w:val="multilevel"/>
    <w:tmpl w:val="D102C040"/>
    <w:name w:val="WW8Num35"/>
    <w:lvl w:ilvl="0">
      <w:start w:val="1"/>
      <w:numFmt w:val="decimal"/>
      <w:pStyle w:val="a2"/>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nsid w:val="0000001D"/>
    <w:multiLevelType w:val="multilevel"/>
    <w:tmpl w:val="0000001D"/>
    <w:name w:val="WW8Num36"/>
    <w:lvl w:ilvl="0">
      <w:start w:val="3"/>
      <w:numFmt w:val="decimal"/>
      <w:lvlText w:val="%1."/>
      <w:lvlJc w:val="left"/>
      <w:pPr>
        <w:tabs>
          <w:tab w:val="num" w:pos="0"/>
        </w:tabs>
        <w:ind w:left="360" w:hanging="360"/>
      </w:pPr>
      <w:rPr>
        <w:rFonts w:ascii="Times New Roman" w:hAnsi="Times New Roman" w:cs="Times New Roman" w:hint="default"/>
        <w:sz w:val="24"/>
        <w:szCs w:val="24"/>
      </w:rPr>
    </w:lvl>
    <w:lvl w:ilvl="1">
      <w:start w:val="1"/>
      <w:numFmt w:val="decimal"/>
      <w:lvlText w:val="%1.%2."/>
      <w:lvlJc w:val="left"/>
      <w:pPr>
        <w:tabs>
          <w:tab w:val="num" w:pos="0"/>
        </w:tabs>
        <w:ind w:left="810" w:hanging="360"/>
      </w:pPr>
      <w:rPr>
        <w:rFonts w:ascii="Times New Roman" w:hAnsi="Times New Roman" w:cs="Times New Roman" w:hint="default"/>
        <w:sz w:val="24"/>
        <w:szCs w:val="24"/>
      </w:rPr>
    </w:lvl>
    <w:lvl w:ilvl="2">
      <w:start w:val="1"/>
      <w:numFmt w:val="decimal"/>
      <w:lvlText w:val="%1.%2.%3."/>
      <w:lvlJc w:val="left"/>
      <w:pPr>
        <w:tabs>
          <w:tab w:val="num" w:pos="0"/>
        </w:tabs>
        <w:ind w:left="1620" w:hanging="720"/>
      </w:pPr>
      <w:rPr>
        <w:rFonts w:ascii="Times New Roman" w:hAnsi="Times New Roman" w:cs="Times New Roman" w:hint="default"/>
        <w:sz w:val="24"/>
        <w:szCs w:val="24"/>
      </w:rPr>
    </w:lvl>
    <w:lvl w:ilvl="3">
      <w:start w:val="1"/>
      <w:numFmt w:val="decimal"/>
      <w:lvlText w:val="%1.%2.%3.%4."/>
      <w:lvlJc w:val="left"/>
      <w:pPr>
        <w:tabs>
          <w:tab w:val="num" w:pos="0"/>
        </w:tabs>
        <w:ind w:left="2070" w:hanging="720"/>
      </w:pPr>
      <w:rPr>
        <w:rFonts w:ascii="Times New Roman" w:hAnsi="Times New Roman" w:cs="Times New Roman" w:hint="default"/>
        <w:sz w:val="24"/>
        <w:szCs w:val="24"/>
      </w:rPr>
    </w:lvl>
    <w:lvl w:ilvl="4">
      <w:start w:val="1"/>
      <w:numFmt w:val="decimal"/>
      <w:lvlText w:val="%1.%2.%3.%4.%5."/>
      <w:lvlJc w:val="left"/>
      <w:pPr>
        <w:tabs>
          <w:tab w:val="num" w:pos="0"/>
        </w:tabs>
        <w:ind w:left="2880" w:hanging="1080"/>
      </w:pPr>
      <w:rPr>
        <w:rFonts w:ascii="Times New Roman" w:hAnsi="Times New Roman" w:cs="Times New Roman" w:hint="default"/>
        <w:sz w:val="24"/>
        <w:szCs w:val="24"/>
      </w:rPr>
    </w:lvl>
    <w:lvl w:ilvl="5">
      <w:start w:val="1"/>
      <w:numFmt w:val="decimal"/>
      <w:lvlText w:val="%1.%2.%3.%4.%5.%6."/>
      <w:lvlJc w:val="left"/>
      <w:pPr>
        <w:tabs>
          <w:tab w:val="num" w:pos="0"/>
        </w:tabs>
        <w:ind w:left="3330" w:hanging="1080"/>
      </w:pPr>
      <w:rPr>
        <w:rFonts w:ascii="Times New Roman" w:hAnsi="Times New Roman" w:cs="Times New Roman" w:hint="default"/>
        <w:sz w:val="24"/>
        <w:szCs w:val="24"/>
      </w:rPr>
    </w:lvl>
    <w:lvl w:ilvl="6">
      <w:start w:val="1"/>
      <w:numFmt w:val="decimal"/>
      <w:lvlText w:val="%1.%2.%3.%4.%5.%6.%7."/>
      <w:lvlJc w:val="left"/>
      <w:pPr>
        <w:tabs>
          <w:tab w:val="num" w:pos="0"/>
        </w:tabs>
        <w:ind w:left="4140" w:hanging="1440"/>
      </w:pPr>
      <w:rPr>
        <w:rFonts w:ascii="Times New Roman" w:hAnsi="Times New Roman" w:cs="Times New Roman" w:hint="default"/>
        <w:sz w:val="24"/>
        <w:szCs w:val="24"/>
      </w:rPr>
    </w:lvl>
    <w:lvl w:ilvl="7">
      <w:start w:val="1"/>
      <w:numFmt w:val="decimal"/>
      <w:lvlText w:val="%1.%2.%3.%4.%5.%6.%7.%8."/>
      <w:lvlJc w:val="left"/>
      <w:pPr>
        <w:tabs>
          <w:tab w:val="num" w:pos="0"/>
        </w:tabs>
        <w:ind w:left="4590" w:hanging="1440"/>
      </w:pPr>
      <w:rPr>
        <w:rFonts w:ascii="Times New Roman" w:hAnsi="Times New Roman" w:cs="Times New Roman" w:hint="default"/>
        <w:sz w:val="24"/>
        <w:szCs w:val="24"/>
      </w:rPr>
    </w:lvl>
    <w:lvl w:ilvl="8">
      <w:start w:val="1"/>
      <w:numFmt w:val="decimal"/>
      <w:lvlText w:val="%1.%2.%3.%4.%5.%6.%7.%8.%9."/>
      <w:lvlJc w:val="left"/>
      <w:pPr>
        <w:tabs>
          <w:tab w:val="num" w:pos="0"/>
        </w:tabs>
        <w:ind w:left="5400" w:hanging="1800"/>
      </w:pPr>
      <w:rPr>
        <w:rFonts w:ascii="Times New Roman" w:hAnsi="Times New Roman" w:cs="Times New Roman" w:hint="default"/>
        <w:sz w:val="24"/>
        <w:szCs w:val="24"/>
      </w:rPr>
    </w:lvl>
  </w:abstractNum>
  <w:abstractNum w:abstractNumId="29">
    <w:nsid w:val="0000001E"/>
    <w:multiLevelType w:val="multilevel"/>
    <w:tmpl w:val="648CC4DE"/>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val="0"/>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30">
    <w:nsid w:val="0000001F"/>
    <w:multiLevelType w:val="multilevel"/>
    <w:tmpl w:val="0000001F"/>
    <w:name w:val="WW8Num38"/>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32">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nsid w:val="00000022"/>
    <w:multiLevelType w:val="multilevel"/>
    <w:tmpl w:val="697E73D8"/>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5">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36">
    <w:nsid w:val="00000025"/>
    <w:multiLevelType w:val="singleLevel"/>
    <w:tmpl w:val="00000025"/>
    <w:name w:val="WW8Num45"/>
    <w:lvl w:ilvl="0">
      <w:start w:val="1"/>
      <w:numFmt w:val="bullet"/>
      <w:pStyle w:val="30"/>
      <w:lvlText w:val=""/>
      <w:lvlJc w:val="left"/>
      <w:pPr>
        <w:tabs>
          <w:tab w:val="num" w:pos="0"/>
        </w:tabs>
        <w:ind w:left="1080" w:hanging="360"/>
      </w:pPr>
      <w:rPr>
        <w:rFonts w:ascii="Symbol" w:hAnsi="Symbol" w:cs="Symbol" w:hint="default"/>
      </w:rPr>
    </w:lvl>
  </w:abstractNum>
  <w:abstractNum w:abstractNumId="37">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8">
    <w:nsid w:val="00000027"/>
    <w:multiLevelType w:val="multilevel"/>
    <w:tmpl w:val="00000027"/>
    <w:name w:val="WW8Num52"/>
    <w:lvl w:ilvl="0">
      <w:start w:val="1"/>
      <w:numFmt w:val="bullet"/>
      <w:pStyle w:val="32"/>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9">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0">
    <w:nsid w:val="00000029"/>
    <w:multiLevelType w:val="multilevel"/>
    <w:tmpl w:val="00000029"/>
    <w:name w:val="WW8Num55"/>
    <w:lvl w:ilvl="0">
      <w:start w:val="1"/>
      <w:numFmt w:val="decimal"/>
      <w:lvlText w:val="%1."/>
      <w:lvlJc w:val="left"/>
      <w:pPr>
        <w:tabs>
          <w:tab w:val="num" w:pos="0"/>
        </w:tabs>
        <w:ind w:left="360" w:hanging="360"/>
      </w:pPr>
      <w:rPr>
        <w:rFonts w:ascii="Times New Roman" w:hAnsi="Times New Roman" w:cs="Times New Roman" w:hint="default"/>
        <w:bCs/>
        <w:sz w:val="24"/>
        <w:szCs w:val="24"/>
      </w:rPr>
    </w:lvl>
    <w:lvl w:ilvl="1">
      <w:start w:val="1"/>
      <w:numFmt w:val="decimal"/>
      <w:lvlText w:val="%1.%2."/>
      <w:lvlJc w:val="left"/>
      <w:pPr>
        <w:tabs>
          <w:tab w:val="num" w:pos="0"/>
        </w:tabs>
        <w:ind w:left="786" w:hanging="360"/>
      </w:pPr>
      <w:rPr>
        <w:rFonts w:ascii="Times New Roman" w:hAnsi="Times New Roman" w:cs="Times New Roman" w:hint="default"/>
        <w:bCs/>
        <w:sz w:val="24"/>
        <w:szCs w:val="24"/>
      </w:rPr>
    </w:lvl>
    <w:lvl w:ilvl="2">
      <w:start w:val="1"/>
      <w:numFmt w:val="decimal"/>
      <w:lvlText w:val="%1.%2.%3."/>
      <w:lvlJc w:val="left"/>
      <w:pPr>
        <w:tabs>
          <w:tab w:val="num" w:pos="0"/>
        </w:tabs>
        <w:ind w:left="1572" w:hanging="720"/>
      </w:pPr>
      <w:rPr>
        <w:rFonts w:ascii="Times New Roman" w:hAnsi="Times New Roman" w:cs="Times New Roman" w:hint="default"/>
        <w:bCs/>
        <w:sz w:val="24"/>
        <w:szCs w:val="24"/>
      </w:rPr>
    </w:lvl>
    <w:lvl w:ilvl="3">
      <w:start w:val="1"/>
      <w:numFmt w:val="decimal"/>
      <w:lvlText w:val="%1.%2.%3.%4."/>
      <w:lvlJc w:val="left"/>
      <w:pPr>
        <w:tabs>
          <w:tab w:val="num" w:pos="0"/>
        </w:tabs>
        <w:ind w:left="1998" w:hanging="720"/>
      </w:pPr>
      <w:rPr>
        <w:rFonts w:ascii="Times New Roman" w:hAnsi="Times New Roman" w:cs="Times New Roman" w:hint="default"/>
        <w:bCs/>
        <w:sz w:val="24"/>
        <w:szCs w:val="24"/>
      </w:rPr>
    </w:lvl>
    <w:lvl w:ilvl="4">
      <w:start w:val="1"/>
      <w:numFmt w:val="decimal"/>
      <w:lvlText w:val="%1.%2.%3.%4.%5."/>
      <w:lvlJc w:val="left"/>
      <w:pPr>
        <w:tabs>
          <w:tab w:val="num" w:pos="0"/>
        </w:tabs>
        <w:ind w:left="2784" w:hanging="1080"/>
      </w:pPr>
      <w:rPr>
        <w:rFonts w:ascii="Times New Roman" w:hAnsi="Times New Roman" w:cs="Times New Roman" w:hint="default"/>
        <w:bCs/>
        <w:sz w:val="24"/>
        <w:szCs w:val="24"/>
      </w:rPr>
    </w:lvl>
    <w:lvl w:ilvl="5">
      <w:start w:val="1"/>
      <w:numFmt w:val="decimal"/>
      <w:lvlText w:val="%1.%2.%3.%4.%5.%6."/>
      <w:lvlJc w:val="left"/>
      <w:pPr>
        <w:tabs>
          <w:tab w:val="num" w:pos="0"/>
        </w:tabs>
        <w:ind w:left="3210" w:hanging="1080"/>
      </w:pPr>
      <w:rPr>
        <w:rFonts w:ascii="Times New Roman" w:hAnsi="Times New Roman" w:cs="Times New Roman" w:hint="default"/>
        <w:bCs/>
        <w:sz w:val="24"/>
        <w:szCs w:val="24"/>
      </w:rPr>
    </w:lvl>
    <w:lvl w:ilvl="6">
      <w:start w:val="1"/>
      <w:numFmt w:val="decimal"/>
      <w:lvlText w:val="%1.%2.%3.%4.%5.%6.%7."/>
      <w:lvlJc w:val="left"/>
      <w:pPr>
        <w:tabs>
          <w:tab w:val="num" w:pos="0"/>
        </w:tabs>
        <w:ind w:left="3996" w:hanging="1440"/>
      </w:pPr>
      <w:rPr>
        <w:rFonts w:ascii="Times New Roman" w:hAnsi="Times New Roman" w:cs="Times New Roman" w:hint="default"/>
        <w:bCs/>
        <w:sz w:val="24"/>
        <w:szCs w:val="24"/>
      </w:rPr>
    </w:lvl>
    <w:lvl w:ilvl="7">
      <w:start w:val="1"/>
      <w:numFmt w:val="decimal"/>
      <w:lvlText w:val="%1.%2.%3.%4.%5.%6.%7.%8."/>
      <w:lvlJc w:val="left"/>
      <w:pPr>
        <w:tabs>
          <w:tab w:val="num" w:pos="0"/>
        </w:tabs>
        <w:ind w:left="4422" w:hanging="1440"/>
      </w:pPr>
      <w:rPr>
        <w:rFonts w:ascii="Times New Roman" w:hAnsi="Times New Roman" w:cs="Times New Roman" w:hint="default"/>
        <w:bCs/>
        <w:sz w:val="24"/>
        <w:szCs w:val="24"/>
      </w:rPr>
    </w:lvl>
    <w:lvl w:ilvl="8">
      <w:start w:val="1"/>
      <w:numFmt w:val="decimal"/>
      <w:lvlText w:val="%1.%2.%3.%4.%5.%6.%7.%8.%9."/>
      <w:lvlJc w:val="left"/>
      <w:pPr>
        <w:tabs>
          <w:tab w:val="num" w:pos="0"/>
        </w:tabs>
        <w:ind w:left="5208" w:hanging="1800"/>
      </w:pPr>
      <w:rPr>
        <w:rFonts w:ascii="Times New Roman" w:hAnsi="Times New Roman" w:cs="Times New Roman" w:hint="default"/>
        <w:bCs/>
        <w:sz w:val="24"/>
        <w:szCs w:val="24"/>
      </w:rPr>
    </w:lvl>
  </w:abstractNum>
  <w:abstractNum w:abstractNumId="41">
    <w:nsid w:val="0000002A"/>
    <w:multiLevelType w:val="multilevel"/>
    <w:tmpl w:val="0000002A"/>
    <w:name w:val="WW8Num5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nsid w:val="06744E1A"/>
    <w:multiLevelType w:val="hybridMultilevel"/>
    <w:tmpl w:val="AB427D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0C361F41"/>
    <w:multiLevelType w:val="multilevel"/>
    <w:tmpl w:val="F59A9C60"/>
    <w:lvl w:ilvl="0">
      <w:start w:val="4"/>
      <w:numFmt w:val="decimal"/>
      <w:lvlText w:val="%1."/>
      <w:lvlJc w:val="left"/>
      <w:pPr>
        <w:ind w:left="480" w:hanging="480"/>
      </w:pPr>
      <w:rPr>
        <w:rFonts w:hint="default"/>
        <w:b w:val="0"/>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4">
    <w:nsid w:val="1C4C34C4"/>
    <w:multiLevelType w:val="multilevel"/>
    <w:tmpl w:val="ED0CA632"/>
    <w:lvl w:ilvl="0">
      <w:start w:val="5"/>
      <w:numFmt w:val="decimal"/>
      <w:lvlText w:val="%1."/>
      <w:lvlJc w:val="left"/>
      <w:pPr>
        <w:ind w:left="360" w:hanging="360"/>
      </w:pPr>
      <w:rPr>
        <w:rFonts w:hint="default"/>
        <w:color w:val="auto"/>
      </w:rPr>
    </w:lvl>
    <w:lvl w:ilvl="1">
      <w:start w:val="3"/>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45">
    <w:nsid w:val="2D205C31"/>
    <w:multiLevelType w:val="hybridMultilevel"/>
    <w:tmpl w:val="23F0F5A6"/>
    <w:lvl w:ilvl="0" w:tplc="C58C0312">
      <w:start w:val="1"/>
      <w:numFmt w:val="decimal"/>
      <w:lvlText w:val="%1."/>
      <w:lvlJc w:val="left"/>
      <w:pPr>
        <w:tabs>
          <w:tab w:val="num" w:pos="930"/>
        </w:tabs>
        <w:ind w:left="930" w:hanging="360"/>
      </w:pPr>
      <w:rPr>
        <w:rFonts w:hint="default"/>
        <w:b/>
        <w:color w:val="auto"/>
      </w:rPr>
    </w:lvl>
    <w:lvl w:ilvl="1" w:tplc="04190019" w:tentative="1">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abstractNum w:abstractNumId="46">
    <w:nsid w:val="30310A18"/>
    <w:multiLevelType w:val="multilevel"/>
    <w:tmpl w:val="B9D84B60"/>
    <w:lvl w:ilvl="0">
      <w:start w:val="5"/>
      <w:numFmt w:val="decimal"/>
      <w:lvlText w:val="%1"/>
      <w:lvlJc w:val="left"/>
      <w:pPr>
        <w:ind w:left="360" w:hanging="360"/>
      </w:pPr>
      <w:rPr>
        <w:rFonts w:hint="default"/>
      </w:rPr>
    </w:lvl>
    <w:lvl w:ilvl="1">
      <w:start w:val="2"/>
      <w:numFmt w:val="decimal"/>
      <w:lvlText w:val="%1.%2"/>
      <w:lvlJc w:val="left"/>
      <w:pPr>
        <w:ind w:left="78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47">
    <w:nsid w:val="3DA81FD7"/>
    <w:multiLevelType w:val="hybridMultilevel"/>
    <w:tmpl w:val="269EE36E"/>
    <w:lvl w:ilvl="0" w:tplc="137A959E">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8">
    <w:nsid w:val="407B71E6"/>
    <w:multiLevelType w:val="multilevel"/>
    <w:tmpl w:val="361AF3D6"/>
    <w:lvl w:ilvl="0">
      <w:start w:val="1"/>
      <w:numFmt w:val="decimal"/>
      <w:lvlText w:val="%1."/>
      <w:lvlJc w:val="left"/>
      <w:pPr>
        <w:ind w:left="360" w:hanging="360"/>
      </w:pPr>
      <w:rPr>
        <w:color w:val="auto"/>
      </w:rPr>
    </w:lvl>
    <w:lvl w:ilvl="1">
      <w:start w:val="1"/>
      <w:numFmt w:val="decimal"/>
      <w:lvlText w:val="%1.%2."/>
      <w:lvlJc w:val="left"/>
      <w:pPr>
        <w:ind w:left="716" w:hanging="432"/>
      </w:pPr>
      <w:rPr>
        <w:b w:val="0"/>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nsid w:val="48AC3CD6"/>
    <w:multiLevelType w:val="multilevel"/>
    <w:tmpl w:val="4CA01E30"/>
    <w:lvl w:ilvl="0">
      <w:start w:val="3"/>
      <w:numFmt w:val="decimal"/>
      <w:lvlText w:val="%1."/>
      <w:lvlJc w:val="left"/>
      <w:pPr>
        <w:ind w:left="360" w:hanging="360"/>
      </w:pPr>
      <w:rPr>
        <w:rFonts w:hint="default"/>
      </w:rPr>
    </w:lvl>
    <w:lvl w:ilvl="1">
      <w:start w:val="1"/>
      <w:numFmt w:val="decimal"/>
      <w:lvlText w:val="%1.%2."/>
      <w:lvlJc w:val="left"/>
      <w:pPr>
        <w:ind w:left="810" w:hanging="36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50">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nsid w:val="5B4247D7"/>
    <w:multiLevelType w:val="multilevel"/>
    <w:tmpl w:val="E27E803E"/>
    <w:lvl w:ilvl="0">
      <w:start w:val="4"/>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4"/>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nsid w:val="62076379"/>
    <w:multiLevelType w:val="hybridMultilevel"/>
    <w:tmpl w:val="CB12F58E"/>
    <w:lvl w:ilvl="0" w:tplc="8FFC4E28">
      <w:start w:val="1"/>
      <w:numFmt w:val="decimal"/>
      <w:lvlText w:val="%1."/>
      <w:lvlJc w:val="left"/>
      <w:pPr>
        <w:tabs>
          <w:tab w:val="num" w:pos="387"/>
        </w:tabs>
        <w:ind w:left="387" w:hanging="360"/>
      </w:pPr>
      <w:rPr>
        <w:rFonts w:hint="default"/>
        <w:b/>
        <w:bCs/>
        <w:color w:val="000000"/>
      </w:rPr>
    </w:lvl>
    <w:lvl w:ilvl="1" w:tplc="04190019">
      <w:start w:val="1"/>
      <w:numFmt w:val="lowerLetter"/>
      <w:lvlText w:val="%2."/>
      <w:lvlJc w:val="left"/>
      <w:pPr>
        <w:tabs>
          <w:tab w:val="num" w:pos="1107"/>
        </w:tabs>
        <w:ind w:left="1107" w:hanging="360"/>
      </w:pPr>
    </w:lvl>
    <w:lvl w:ilvl="2" w:tplc="0419001B">
      <w:start w:val="1"/>
      <w:numFmt w:val="lowerRoman"/>
      <w:lvlText w:val="%3."/>
      <w:lvlJc w:val="right"/>
      <w:pPr>
        <w:tabs>
          <w:tab w:val="num" w:pos="1827"/>
        </w:tabs>
        <w:ind w:left="1827" w:hanging="180"/>
      </w:pPr>
    </w:lvl>
    <w:lvl w:ilvl="3" w:tplc="0419000F">
      <w:start w:val="1"/>
      <w:numFmt w:val="decimal"/>
      <w:lvlText w:val="%4."/>
      <w:lvlJc w:val="left"/>
      <w:pPr>
        <w:tabs>
          <w:tab w:val="num" w:pos="2547"/>
        </w:tabs>
        <w:ind w:left="2547" w:hanging="360"/>
      </w:pPr>
    </w:lvl>
    <w:lvl w:ilvl="4" w:tplc="04190019">
      <w:start w:val="1"/>
      <w:numFmt w:val="lowerLetter"/>
      <w:lvlText w:val="%5."/>
      <w:lvlJc w:val="left"/>
      <w:pPr>
        <w:tabs>
          <w:tab w:val="num" w:pos="3267"/>
        </w:tabs>
        <w:ind w:left="3267" w:hanging="360"/>
      </w:pPr>
    </w:lvl>
    <w:lvl w:ilvl="5" w:tplc="0419001B">
      <w:start w:val="1"/>
      <w:numFmt w:val="lowerRoman"/>
      <w:lvlText w:val="%6."/>
      <w:lvlJc w:val="right"/>
      <w:pPr>
        <w:tabs>
          <w:tab w:val="num" w:pos="3987"/>
        </w:tabs>
        <w:ind w:left="3987" w:hanging="180"/>
      </w:pPr>
    </w:lvl>
    <w:lvl w:ilvl="6" w:tplc="0419000F">
      <w:start w:val="1"/>
      <w:numFmt w:val="decimal"/>
      <w:lvlText w:val="%7."/>
      <w:lvlJc w:val="left"/>
      <w:pPr>
        <w:tabs>
          <w:tab w:val="num" w:pos="4707"/>
        </w:tabs>
        <w:ind w:left="4707" w:hanging="360"/>
      </w:pPr>
    </w:lvl>
    <w:lvl w:ilvl="7" w:tplc="04190019">
      <w:start w:val="1"/>
      <w:numFmt w:val="lowerLetter"/>
      <w:lvlText w:val="%8."/>
      <w:lvlJc w:val="left"/>
      <w:pPr>
        <w:tabs>
          <w:tab w:val="num" w:pos="5427"/>
        </w:tabs>
        <w:ind w:left="5427" w:hanging="360"/>
      </w:pPr>
    </w:lvl>
    <w:lvl w:ilvl="8" w:tplc="0419001B">
      <w:start w:val="1"/>
      <w:numFmt w:val="lowerRoman"/>
      <w:lvlText w:val="%9."/>
      <w:lvlJc w:val="right"/>
      <w:pPr>
        <w:tabs>
          <w:tab w:val="num" w:pos="6147"/>
        </w:tabs>
        <w:ind w:left="6147" w:hanging="180"/>
      </w:pPr>
    </w:lvl>
  </w:abstractNum>
  <w:abstractNum w:abstractNumId="53">
    <w:nsid w:val="64A435BB"/>
    <w:multiLevelType w:val="multilevel"/>
    <w:tmpl w:val="E18E9F18"/>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nsid w:val="64E55F8A"/>
    <w:multiLevelType w:val="hybridMultilevel"/>
    <w:tmpl w:val="4694EC5A"/>
    <w:lvl w:ilvl="0" w:tplc="49DE16D8">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5">
    <w:nsid w:val="6876380D"/>
    <w:multiLevelType w:val="hybridMultilevel"/>
    <w:tmpl w:val="F332728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6">
    <w:nsid w:val="755500F0"/>
    <w:multiLevelType w:val="multilevel"/>
    <w:tmpl w:val="66A66604"/>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6"/>
  </w:num>
  <w:num w:numId="17">
    <w:abstractNumId w:val="17"/>
  </w:num>
  <w:num w:numId="18">
    <w:abstractNumId w:val="18"/>
  </w:num>
  <w:num w:numId="19">
    <w:abstractNumId w:val="20"/>
  </w:num>
  <w:num w:numId="20">
    <w:abstractNumId w:val="21"/>
  </w:num>
  <w:num w:numId="21">
    <w:abstractNumId w:val="22"/>
  </w:num>
  <w:num w:numId="22">
    <w:abstractNumId w:val="23"/>
  </w:num>
  <w:num w:numId="23">
    <w:abstractNumId w:val="24"/>
  </w:num>
  <w:num w:numId="24">
    <w:abstractNumId w:val="25"/>
  </w:num>
  <w:num w:numId="25">
    <w:abstractNumId w:val="26"/>
  </w:num>
  <w:num w:numId="26">
    <w:abstractNumId w:val="27"/>
  </w:num>
  <w:num w:numId="27">
    <w:abstractNumId w:val="29"/>
  </w:num>
  <w:num w:numId="28">
    <w:abstractNumId w:val="31"/>
  </w:num>
  <w:num w:numId="29">
    <w:abstractNumId w:val="32"/>
  </w:num>
  <w:num w:numId="30">
    <w:abstractNumId w:val="33"/>
  </w:num>
  <w:num w:numId="31">
    <w:abstractNumId w:val="34"/>
  </w:num>
  <w:num w:numId="32">
    <w:abstractNumId w:val="35"/>
  </w:num>
  <w:num w:numId="33">
    <w:abstractNumId w:val="36"/>
  </w:num>
  <w:num w:numId="34">
    <w:abstractNumId w:val="37"/>
  </w:num>
  <w:num w:numId="35">
    <w:abstractNumId w:val="38"/>
  </w:num>
  <w:num w:numId="36">
    <w:abstractNumId w:val="39"/>
  </w:num>
  <w:num w:numId="37">
    <w:abstractNumId w:val="43"/>
  </w:num>
  <w:num w:numId="38">
    <w:abstractNumId w:val="50"/>
  </w:num>
  <w:num w:numId="39">
    <w:abstractNumId w:val="51"/>
  </w:num>
  <w:num w:numId="40">
    <w:abstractNumId w:val="53"/>
  </w:num>
  <w:num w:numId="4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7"/>
    <w:lvlOverride w:ilvl="0"/>
    <w:lvlOverride w:ilvl="1">
      <w:startOverride w:val="1"/>
    </w:lvlOverride>
    <w:lvlOverride w:ilvl="2"/>
    <w:lvlOverride w:ilvl="3"/>
    <w:lvlOverride w:ilvl="4"/>
    <w:lvlOverride w:ilvl="5"/>
    <w:lvlOverride w:ilvl="6"/>
    <w:lvlOverride w:ilvl="7"/>
    <w:lvlOverride w:ilvl="8"/>
  </w:num>
  <w:num w:numId="43">
    <w:abstractNumId w:val="47"/>
  </w:num>
  <w:num w:numId="44">
    <w:abstractNumId w:val="46"/>
  </w:num>
  <w:num w:numId="45">
    <w:abstractNumId w:val="44"/>
  </w:num>
  <w:num w:numId="46">
    <w:abstractNumId w:val="55"/>
  </w:num>
  <w:num w:numId="47">
    <w:abstractNumId w:val="54"/>
  </w:num>
  <w:num w:numId="48">
    <w:abstractNumId w:val="56"/>
  </w:num>
  <w:num w:numId="49">
    <w:abstractNumId w:val="49"/>
  </w:num>
  <w:num w:numId="50">
    <w:abstractNumId w:val="52"/>
  </w:num>
  <w:num w:numId="51">
    <w:abstractNumId w:val="45"/>
  </w:num>
  <w:num w:numId="52">
    <w:abstractNumId w:val="42"/>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5"/>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4"/>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829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62F6"/>
    <w:rsid w:val="0000008B"/>
    <w:rsid w:val="000011DB"/>
    <w:rsid w:val="00001DAE"/>
    <w:rsid w:val="00002ED2"/>
    <w:rsid w:val="00003827"/>
    <w:rsid w:val="00013EFD"/>
    <w:rsid w:val="00022164"/>
    <w:rsid w:val="000276A4"/>
    <w:rsid w:val="000307AF"/>
    <w:rsid w:val="00034AC0"/>
    <w:rsid w:val="000412F4"/>
    <w:rsid w:val="00042503"/>
    <w:rsid w:val="00046A14"/>
    <w:rsid w:val="00056ECC"/>
    <w:rsid w:val="00057567"/>
    <w:rsid w:val="00061857"/>
    <w:rsid w:val="00061F68"/>
    <w:rsid w:val="00061FC4"/>
    <w:rsid w:val="000633B5"/>
    <w:rsid w:val="00064EBD"/>
    <w:rsid w:val="000650FB"/>
    <w:rsid w:val="000656B3"/>
    <w:rsid w:val="00065988"/>
    <w:rsid w:val="00067BB4"/>
    <w:rsid w:val="00071EB6"/>
    <w:rsid w:val="000740E2"/>
    <w:rsid w:val="00082AE0"/>
    <w:rsid w:val="0009755A"/>
    <w:rsid w:val="000A6DAF"/>
    <w:rsid w:val="000B1719"/>
    <w:rsid w:val="000B4F83"/>
    <w:rsid w:val="000B6866"/>
    <w:rsid w:val="000C1C9A"/>
    <w:rsid w:val="000C2C93"/>
    <w:rsid w:val="000C4184"/>
    <w:rsid w:val="000C71EB"/>
    <w:rsid w:val="000D471A"/>
    <w:rsid w:val="000E2B8C"/>
    <w:rsid w:val="000E5C57"/>
    <w:rsid w:val="000F21F7"/>
    <w:rsid w:val="000F2E01"/>
    <w:rsid w:val="000F31A4"/>
    <w:rsid w:val="000F6DC9"/>
    <w:rsid w:val="0010038F"/>
    <w:rsid w:val="00101CF3"/>
    <w:rsid w:val="00101FCA"/>
    <w:rsid w:val="00116D35"/>
    <w:rsid w:val="00125346"/>
    <w:rsid w:val="00125391"/>
    <w:rsid w:val="00131134"/>
    <w:rsid w:val="001320FC"/>
    <w:rsid w:val="00132B9C"/>
    <w:rsid w:val="00135BD3"/>
    <w:rsid w:val="001416EF"/>
    <w:rsid w:val="00147CBF"/>
    <w:rsid w:val="001515E6"/>
    <w:rsid w:val="00151EEF"/>
    <w:rsid w:val="00153DBA"/>
    <w:rsid w:val="00155D52"/>
    <w:rsid w:val="00157358"/>
    <w:rsid w:val="00166EFC"/>
    <w:rsid w:val="00173342"/>
    <w:rsid w:val="00174381"/>
    <w:rsid w:val="00175F14"/>
    <w:rsid w:val="00191513"/>
    <w:rsid w:val="00192B1A"/>
    <w:rsid w:val="001A118E"/>
    <w:rsid w:val="001A37C1"/>
    <w:rsid w:val="001A5F07"/>
    <w:rsid w:val="001B0F68"/>
    <w:rsid w:val="001B1ACD"/>
    <w:rsid w:val="001B55D3"/>
    <w:rsid w:val="001C2D95"/>
    <w:rsid w:val="001C56AA"/>
    <w:rsid w:val="001C59FE"/>
    <w:rsid w:val="001D507F"/>
    <w:rsid w:val="001D6574"/>
    <w:rsid w:val="001D6CD8"/>
    <w:rsid w:val="001E16F3"/>
    <w:rsid w:val="001E1A5C"/>
    <w:rsid w:val="001E2345"/>
    <w:rsid w:val="001E3924"/>
    <w:rsid w:val="001E3AAC"/>
    <w:rsid w:val="001E3ABE"/>
    <w:rsid w:val="001E5B00"/>
    <w:rsid w:val="00210E44"/>
    <w:rsid w:val="002177B8"/>
    <w:rsid w:val="00227721"/>
    <w:rsid w:val="00234643"/>
    <w:rsid w:val="00250D38"/>
    <w:rsid w:val="002531EF"/>
    <w:rsid w:val="00257F4B"/>
    <w:rsid w:val="00263C20"/>
    <w:rsid w:val="0026568E"/>
    <w:rsid w:val="00267904"/>
    <w:rsid w:val="002737EB"/>
    <w:rsid w:val="00276370"/>
    <w:rsid w:val="00280AAE"/>
    <w:rsid w:val="00281712"/>
    <w:rsid w:val="00282F7F"/>
    <w:rsid w:val="002845DB"/>
    <w:rsid w:val="0029012B"/>
    <w:rsid w:val="00290475"/>
    <w:rsid w:val="0029630C"/>
    <w:rsid w:val="002979C0"/>
    <w:rsid w:val="002A2A10"/>
    <w:rsid w:val="002A7081"/>
    <w:rsid w:val="002B017D"/>
    <w:rsid w:val="002B11E6"/>
    <w:rsid w:val="002B35F0"/>
    <w:rsid w:val="002B5314"/>
    <w:rsid w:val="002B55F9"/>
    <w:rsid w:val="002C0637"/>
    <w:rsid w:val="002C0C96"/>
    <w:rsid w:val="002C1F57"/>
    <w:rsid w:val="002C4857"/>
    <w:rsid w:val="002C4A9D"/>
    <w:rsid w:val="002D0FA9"/>
    <w:rsid w:val="002D4EF8"/>
    <w:rsid w:val="002D7C88"/>
    <w:rsid w:val="002E15B0"/>
    <w:rsid w:val="002F23A0"/>
    <w:rsid w:val="002F5998"/>
    <w:rsid w:val="003058D8"/>
    <w:rsid w:val="00307CA4"/>
    <w:rsid w:val="00310CF9"/>
    <w:rsid w:val="00312880"/>
    <w:rsid w:val="00314402"/>
    <w:rsid w:val="00323F95"/>
    <w:rsid w:val="00330289"/>
    <w:rsid w:val="003307A6"/>
    <w:rsid w:val="00330EF7"/>
    <w:rsid w:val="00333217"/>
    <w:rsid w:val="00340949"/>
    <w:rsid w:val="00347977"/>
    <w:rsid w:val="00351C3B"/>
    <w:rsid w:val="0035505D"/>
    <w:rsid w:val="00357F86"/>
    <w:rsid w:val="00361E40"/>
    <w:rsid w:val="00367FA8"/>
    <w:rsid w:val="00370AA4"/>
    <w:rsid w:val="00371050"/>
    <w:rsid w:val="00373AAA"/>
    <w:rsid w:val="00392146"/>
    <w:rsid w:val="003A0525"/>
    <w:rsid w:val="003A1FB8"/>
    <w:rsid w:val="003A67D8"/>
    <w:rsid w:val="003B36C1"/>
    <w:rsid w:val="003C04AB"/>
    <w:rsid w:val="003C1BF2"/>
    <w:rsid w:val="003C3A4B"/>
    <w:rsid w:val="003C6123"/>
    <w:rsid w:val="003C6AA3"/>
    <w:rsid w:val="003E3FD0"/>
    <w:rsid w:val="003E43D8"/>
    <w:rsid w:val="003F16EA"/>
    <w:rsid w:val="003F2761"/>
    <w:rsid w:val="003F3CDE"/>
    <w:rsid w:val="004009FB"/>
    <w:rsid w:val="0040199F"/>
    <w:rsid w:val="00404517"/>
    <w:rsid w:val="00404AA5"/>
    <w:rsid w:val="00407190"/>
    <w:rsid w:val="00411DC5"/>
    <w:rsid w:val="004167EB"/>
    <w:rsid w:val="0042017F"/>
    <w:rsid w:val="00422CBE"/>
    <w:rsid w:val="00426FD7"/>
    <w:rsid w:val="00440C61"/>
    <w:rsid w:val="00446F1E"/>
    <w:rsid w:val="00451B66"/>
    <w:rsid w:val="004535C6"/>
    <w:rsid w:val="00453831"/>
    <w:rsid w:val="0045455C"/>
    <w:rsid w:val="00454C66"/>
    <w:rsid w:val="00455241"/>
    <w:rsid w:val="00463037"/>
    <w:rsid w:val="00463554"/>
    <w:rsid w:val="00464120"/>
    <w:rsid w:val="00465E18"/>
    <w:rsid w:val="00470107"/>
    <w:rsid w:val="00472304"/>
    <w:rsid w:val="00476513"/>
    <w:rsid w:val="00476D53"/>
    <w:rsid w:val="00484E27"/>
    <w:rsid w:val="00490241"/>
    <w:rsid w:val="00491BDB"/>
    <w:rsid w:val="00492068"/>
    <w:rsid w:val="00493DAA"/>
    <w:rsid w:val="00494522"/>
    <w:rsid w:val="004960FC"/>
    <w:rsid w:val="00496C7E"/>
    <w:rsid w:val="004A03FE"/>
    <w:rsid w:val="004A3381"/>
    <w:rsid w:val="004A78A5"/>
    <w:rsid w:val="004A7F75"/>
    <w:rsid w:val="004B3B60"/>
    <w:rsid w:val="004B4910"/>
    <w:rsid w:val="004B5FFE"/>
    <w:rsid w:val="004B7510"/>
    <w:rsid w:val="004B79B9"/>
    <w:rsid w:val="004C1438"/>
    <w:rsid w:val="004C2A2B"/>
    <w:rsid w:val="004C6757"/>
    <w:rsid w:val="004C6DAF"/>
    <w:rsid w:val="004C7CF1"/>
    <w:rsid w:val="004D0F00"/>
    <w:rsid w:val="004D3037"/>
    <w:rsid w:val="005028F0"/>
    <w:rsid w:val="0050716E"/>
    <w:rsid w:val="0051107B"/>
    <w:rsid w:val="00511823"/>
    <w:rsid w:val="005130B3"/>
    <w:rsid w:val="00513346"/>
    <w:rsid w:val="00525148"/>
    <w:rsid w:val="005260E4"/>
    <w:rsid w:val="0052669C"/>
    <w:rsid w:val="005333B1"/>
    <w:rsid w:val="00541197"/>
    <w:rsid w:val="00545491"/>
    <w:rsid w:val="00555A8B"/>
    <w:rsid w:val="00557BFE"/>
    <w:rsid w:val="005630FD"/>
    <w:rsid w:val="00564477"/>
    <w:rsid w:val="00570B5E"/>
    <w:rsid w:val="005710F4"/>
    <w:rsid w:val="00582B36"/>
    <w:rsid w:val="0058416A"/>
    <w:rsid w:val="00591F4F"/>
    <w:rsid w:val="005923C2"/>
    <w:rsid w:val="00594DDD"/>
    <w:rsid w:val="0059723A"/>
    <w:rsid w:val="005A19A1"/>
    <w:rsid w:val="005A2EE2"/>
    <w:rsid w:val="005B7548"/>
    <w:rsid w:val="005B7BBE"/>
    <w:rsid w:val="005C0955"/>
    <w:rsid w:val="005C2248"/>
    <w:rsid w:val="005C6BF8"/>
    <w:rsid w:val="005D53D5"/>
    <w:rsid w:val="005E3B11"/>
    <w:rsid w:val="005E4FBA"/>
    <w:rsid w:val="005E76D8"/>
    <w:rsid w:val="005F41A7"/>
    <w:rsid w:val="005F5B48"/>
    <w:rsid w:val="0060013B"/>
    <w:rsid w:val="0060273F"/>
    <w:rsid w:val="00616F7C"/>
    <w:rsid w:val="006208DD"/>
    <w:rsid w:val="0062246D"/>
    <w:rsid w:val="006234DC"/>
    <w:rsid w:val="00626C1A"/>
    <w:rsid w:val="006322E0"/>
    <w:rsid w:val="00633D53"/>
    <w:rsid w:val="00635F6E"/>
    <w:rsid w:val="00637CF4"/>
    <w:rsid w:val="00640CD5"/>
    <w:rsid w:val="006475BD"/>
    <w:rsid w:val="006505A5"/>
    <w:rsid w:val="00651D79"/>
    <w:rsid w:val="00652EF9"/>
    <w:rsid w:val="006556F2"/>
    <w:rsid w:val="006557E7"/>
    <w:rsid w:val="00670703"/>
    <w:rsid w:val="006835D1"/>
    <w:rsid w:val="00684B4C"/>
    <w:rsid w:val="00684BEA"/>
    <w:rsid w:val="006857DE"/>
    <w:rsid w:val="006916EB"/>
    <w:rsid w:val="0069519D"/>
    <w:rsid w:val="00697E1A"/>
    <w:rsid w:val="006A1C2C"/>
    <w:rsid w:val="006A289D"/>
    <w:rsid w:val="006A4991"/>
    <w:rsid w:val="006A4E66"/>
    <w:rsid w:val="006A4EFA"/>
    <w:rsid w:val="006B5D85"/>
    <w:rsid w:val="006C03B0"/>
    <w:rsid w:val="006C24EF"/>
    <w:rsid w:val="006D00CF"/>
    <w:rsid w:val="006D296D"/>
    <w:rsid w:val="006F33A3"/>
    <w:rsid w:val="006F3F4C"/>
    <w:rsid w:val="006F402D"/>
    <w:rsid w:val="006F58EC"/>
    <w:rsid w:val="006F72D5"/>
    <w:rsid w:val="006F7995"/>
    <w:rsid w:val="00701288"/>
    <w:rsid w:val="007014BA"/>
    <w:rsid w:val="007043CE"/>
    <w:rsid w:val="00711FA4"/>
    <w:rsid w:val="00712957"/>
    <w:rsid w:val="00714FE6"/>
    <w:rsid w:val="007162F6"/>
    <w:rsid w:val="00723F6A"/>
    <w:rsid w:val="00724C01"/>
    <w:rsid w:val="0074438D"/>
    <w:rsid w:val="00745545"/>
    <w:rsid w:val="00747B0A"/>
    <w:rsid w:val="00750373"/>
    <w:rsid w:val="007603BC"/>
    <w:rsid w:val="00762E51"/>
    <w:rsid w:val="00766DDC"/>
    <w:rsid w:val="00766F7D"/>
    <w:rsid w:val="00770074"/>
    <w:rsid w:val="0077200A"/>
    <w:rsid w:val="007800E8"/>
    <w:rsid w:val="00784C4E"/>
    <w:rsid w:val="00784FEF"/>
    <w:rsid w:val="007952F3"/>
    <w:rsid w:val="00797B9D"/>
    <w:rsid w:val="007A351A"/>
    <w:rsid w:val="007A5906"/>
    <w:rsid w:val="007A695B"/>
    <w:rsid w:val="007B4720"/>
    <w:rsid w:val="007C0E72"/>
    <w:rsid w:val="007C3DDF"/>
    <w:rsid w:val="007C6F04"/>
    <w:rsid w:val="007C7727"/>
    <w:rsid w:val="007D0F0B"/>
    <w:rsid w:val="007D32A0"/>
    <w:rsid w:val="007E1B6F"/>
    <w:rsid w:val="007E4546"/>
    <w:rsid w:val="007F1D0F"/>
    <w:rsid w:val="007F4978"/>
    <w:rsid w:val="00802975"/>
    <w:rsid w:val="00810D37"/>
    <w:rsid w:val="00813180"/>
    <w:rsid w:val="00814336"/>
    <w:rsid w:val="008200E1"/>
    <w:rsid w:val="008204E5"/>
    <w:rsid w:val="00823879"/>
    <w:rsid w:val="00826885"/>
    <w:rsid w:val="008275E9"/>
    <w:rsid w:val="0082771E"/>
    <w:rsid w:val="00832168"/>
    <w:rsid w:val="00835A02"/>
    <w:rsid w:val="0084578F"/>
    <w:rsid w:val="00846060"/>
    <w:rsid w:val="00850BF8"/>
    <w:rsid w:val="00855406"/>
    <w:rsid w:val="00856AAF"/>
    <w:rsid w:val="00856D7B"/>
    <w:rsid w:val="008578BF"/>
    <w:rsid w:val="00861545"/>
    <w:rsid w:val="0086622E"/>
    <w:rsid w:val="0086661C"/>
    <w:rsid w:val="00867DBD"/>
    <w:rsid w:val="00880AA1"/>
    <w:rsid w:val="00881058"/>
    <w:rsid w:val="00884BD2"/>
    <w:rsid w:val="00892575"/>
    <w:rsid w:val="0089530D"/>
    <w:rsid w:val="008971AA"/>
    <w:rsid w:val="008A0148"/>
    <w:rsid w:val="008A050A"/>
    <w:rsid w:val="008A062E"/>
    <w:rsid w:val="008A1E65"/>
    <w:rsid w:val="008A2D89"/>
    <w:rsid w:val="008A3558"/>
    <w:rsid w:val="008A645A"/>
    <w:rsid w:val="008B49DA"/>
    <w:rsid w:val="008B7AAD"/>
    <w:rsid w:val="008E0082"/>
    <w:rsid w:val="008F11B7"/>
    <w:rsid w:val="008F1352"/>
    <w:rsid w:val="008F1875"/>
    <w:rsid w:val="008F1E48"/>
    <w:rsid w:val="009053CF"/>
    <w:rsid w:val="0091361A"/>
    <w:rsid w:val="00917B45"/>
    <w:rsid w:val="00921F2B"/>
    <w:rsid w:val="00925768"/>
    <w:rsid w:val="00930C7B"/>
    <w:rsid w:val="009319FC"/>
    <w:rsid w:val="0093410E"/>
    <w:rsid w:val="00943009"/>
    <w:rsid w:val="0094571F"/>
    <w:rsid w:val="00946ADB"/>
    <w:rsid w:val="00947DA3"/>
    <w:rsid w:val="009528CF"/>
    <w:rsid w:val="0095599E"/>
    <w:rsid w:val="00961AFA"/>
    <w:rsid w:val="00961B9D"/>
    <w:rsid w:val="00963659"/>
    <w:rsid w:val="00965D4F"/>
    <w:rsid w:val="00966335"/>
    <w:rsid w:val="00966B6A"/>
    <w:rsid w:val="009806B1"/>
    <w:rsid w:val="009920DD"/>
    <w:rsid w:val="009B4E97"/>
    <w:rsid w:val="009B50FB"/>
    <w:rsid w:val="009C0B3B"/>
    <w:rsid w:val="009C5358"/>
    <w:rsid w:val="009C589B"/>
    <w:rsid w:val="009D3FC9"/>
    <w:rsid w:val="009D6EAD"/>
    <w:rsid w:val="009F12EE"/>
    <w:rsid w:val="009F15C9"/>
    <w:rsid w:val="009F1995"/>
    <w:rsid w:val="009F52D6"/>
    <w:rsid w:val="00A0451F"/>
    <w:rsid w:val="00A04589"/>
    <w:rsid w:val="00A1682C"/>
    <w:rsid w:val="00A1713F"/>
    <w:rsid w:val="00A20084"/>
    <w:rsid w:val="00A26183"/>
    <w:rsid w:val="00A3012F"/>
    <w:rsid w:val="00A32242"/>
    <w:rsid w:val="00A4125C"/>
    <w:rsid w:val="00A43033"/>
    <w:rsid w:val="00A463A3"/>
    <w:rsid w:val="00A530D1"/>
    <w:rsid w:val="00A534D7"/>
    <w:rsid w:val="00A54910"/>
    <w:rsid w:val="00A650D1"/>
    <w:rsid w:val="00A67679"/>
    <w:rsid w:val="00A72DB1"/>
    <w:rsid w:val="00A76AD5"/>
    <w:rsid w:val="00A84540"/>
    <w:rsid w:val="00A86916"/>
    <w:rsid w:val="00A873B3"/>
    <w:rsid w:val="00A9123F"/>
    <w:rsid w:val="00A97B3E"/>
    <w:rsid w:val="00AA090B"/>
    <w:rsid w:val="00AA27C1"/>
    <w:rsid w:val="00AA53C6"/>
    <w:rsid w:val="00AB5344"/>
    <w:rsid w:val="00AB67F7"/>
    <w:rsid w:val="00AB697E"/>
    <w:rsid w:val="00AC1417"/>
    <w:rsid w:val="00AC7930"/>
    <w:rsid w:val="00AC7975"/>
    <w:rsid w:val="00AD1EE5"/>
    <w:rsid w:val="00AD3061"/>
    <w:rsid w:val="00AE17C3"/>
    <w:rsid w:val="00AE19D3"/>
    <w:rsid w:val="00AE43FC"/>
    <w:rsid w:val="00AE46C5"/>
    <w:rsid w:val="00AF18D4"/>
    <w:rsid w:val="00AF7704"/>
    <w:rsid w:val="00B04F1D"/>
    <w:rsid w:val="00B051D7"/>
    <w:rsid w:val="00B067A0"/>
    <w:rsid w:val="00B0752A"/>
    <w:rsid w:val="00B162FF"/>
    <w:rsid w:val="00B250AD"/>
    <w:rsid w:val="00B27064"/>
    <w:rsid w:val="00B30E06"/>
    <w:rsid w:val="00B378C1"/>
    <w:rsid w:val="00B37E2C"/>
    <w:rsid w:val="00B40CDB"/>
    <w:rsid w:val="00B41C08"/>
    <w:rsid w:val="00B42E29"/>
    <w:rsid w:val="00B64630"/>
    <w:rsid w:val="00B65416"/>
    <w:rsid w:val="00B73899"/>
    <w:rsid w:val="00B77084"/>
    <w:rsid w:val="00B8709B"/>
    <w:rsid w:val="00B903A3"/>
    <w:rsid w:val="00BA6F85"/>
    <w:rsid w:val="00BA7177"/>
    <w:rsid w:val="00BB2DB1"/>
    <w:rsid w:val="00BB3A88"/>
    <w:rsid w:val="00BB6280"/>
    <w:rsid w:val="00BB7DA1"/>
    <w:rsid w:val="00BC0182"/>
    <w:rsid w:val="00BC2423"/>
    <w:rsid w:val="00BC3E5A"/>
    <w:rsid w:val="00BD26F3"/>
    <w:rsid w:val="00BD5232"/>
    <w:rsid w:val="00BD52C4"/>
    <w:rsid w:val="00BD684D"/>
    <w:rsid w:val="00BD6E9A"/>
    <w:rsid w:val="00BE52B9"/>
    <w:rsid w:val="00BF740C"/>
    <w:rsid w:val="00C0126D"/>
    <w:rsid w:val="00C020A0"/>
    <w:rsid w:val="00C02453"/>
    <w:rsid w:val="00C05824"/>
    <w:rsid w:val="00C1443F"/>
    <w:rsid w:val="00C15015"/>
    <w:rsid w:val="00C16FC2"/>
    <w:rsid w:val="00C2768B"/>
    <w:rsid w:val="00C30393"/>
    <w:rsid w:val="00C31C79"/>
    <w:rsid w:val="00C32DE4"/>
    <w:rsid w:val="00C32F22"/>
    <w:rsid w:val="00C368A9"/>
    <w:rsid w:val="00C36A5D"/>
    <w:rsid w:val="00C36C70"/>
    <w:rsid w:val="00C435E2"/>
    <w:rsid w:val="00C44453"/>
    <w:rsid w:val="00C46A2A"/>
    <w:rsid w:val="00C50208"/>
    <w:rsid w:val="00C5041B"/>
    <w:rsid w:val="00C61106"/>
    <w:rsid w:val="00C744C9"/>
    <w:rsid w:val="00C77A98"/>
    <w:rsid w:val="00C970AD"/>
    <w:rsid w:val="00CA362D"/>
    <w:rsid w:val="00CA5C80"/>
    <w:rsid w:val="00CA6D70"/>
    <w:rsid w:val="00CA70C0"/>
    <w:rsid w:val="00CB4D22"/>
    <w:rsid w:val="00CB63FA"/>
    <w:rsid w:val="00CB7D77"/>
    <w:rsid w:val="00CC380B"/>
    <w:rsid w:val="00CC3894"/>
    <w:rsid w:val="00CC47DF"/>
    <w:rsid w:val="00CC4D19"/>
    <w:rsid w:val="00CC4E4C"/>
    <w:rsid w:val="00CC70F9"/>
    <w:rsid w:val="00CD4AE5"/>
    <w:rsid w:val="00CD57BD"/>
    <w:rsid w:val="00CD5BB7"/>
    <w:rsid w:val="00CD6240"/>
    <w:rsid w:val="00CE141F"/>
    <w:rsid w:val="00CE493F"/>
    <w:rsid w:val="00CE6DD7"/>
    <w:rsid w:val="00CF65F7"/>
    <w:rsid w:val="00D05267"/>
    <w:rsid w:val="00D10F03"/>
    <w:rsid w:val="00D12C93"/>
    <w:rsid w:val="00D131B8"/>
    <w:rsid w:val="00D35490"/>
    <w:rsid w:val="00D36F88"/>
    <w:rsid w:val="00D41089"/>
    <w:rsid w:val="00D422B0"/>
    <w:rsid w:val="00D4648A"/>
    <w:rsid w:val="00D46A31"/>
    <w:rsid w:val="00D46A89"/>
    <w:rsid w:val="00D60FE3"/>
    <w:rsid w:val="00D735AE"/>
    <w:rsid w:val="00D7593E"/>
    <w:rsid w:val="00D77F09"/>
    <w:rsid w:val="00D857BB"/>
    <w:rsid w:val="00D93147"/>
    <w:rsid w:val="00DA0D85"/>
    <w:rsid w:val="00DA3E67"/>
    <w:rsid w:val="00DB489A"/>
    <w:rsid w:val="00DC169E"/>
    <w:rsid w:val="00DC6839"/>
    <w:rsid w:val="00DC72F3"/>
    <w:rsid w:val="00DC7974"/>
    <w:rsid w:val="00DD3E23"/>
    <w:rsid w:val="00DD5020"/>
    <w:rsid w:val="00DE08A7"/>
    <w:rsid w:val="00DE2E10"/>
    <w:rsid w:val="00DF0958"/>
    <w:rsid w:val="00DF504F"/>
    <w:rsid w:val="00DF7DA1"/>
    <w:rsid w:val="00E04C46"/>
    <w:rsid w:val="00E13012"/>
    <w:rsid w:val="00E152D7"/>
    <w:rsid w:val="00E213C8"/>
    <w:rsid w:val="00E2387C"/>
    <w:rsid w:val="00E24578"/>
    <w:rsid w:val="00E26684"/>
    <w:rsid w:val="00E2739D"/>
    <w:rsid w:val="00E3299E"/>
    <w:rsid w:val="00E3381E"/>
    <w:rsid w:val="00E36B2B"/>
    <w:rsid w:val="00E36B47"/>
    <w:rsid w:val="00E41DA2"/>
    <w:rsid w:val="00E44B8C"/>
    <w:rsid w:val="00E47D2C"/>
    <w:rsid w:val="00E54184"/>
    <w:rsid w:val="00E659C6"/>
    <w:rsid w:val="00E73860"/>
    <w:rsid w:val="00E77AC4"/>
    <w:rsid w:val="00E82A09"/>
    <w:rsid w:val="00E82F12"/>
    <w:rsid w:val="00E85A5A"/>
    <w:rsid w:val="00E87ECB"/>
    <w:rsid w:val="00E92F3D"/>
    <w:rsid w:val="00E94327"/>
    <w:rsid w:val="00E96FB5"/>
    <w:rsid w:val="00EA0188"/>
    <w:rsid w:val="00EA1CA1"/>
    <w:rsid w:val="00EA4A38"/>
    <w:rsid w:val="00EA6059"/>
    <w:rsid w:val="00EB7237"/>
    <w:rsid w:val="00EB768D"/>
    <w:rsid w:val="00EC42E8"/>
    <w:rsid w:val="00EE01E6"/>
    <w:rsid w:val="00EE0A2F"/>
    <w:rsid w:val="00EE1BD0"/>
    <w:rsid w:val="00EE73B2"/>
    <w:rsid w:val="00EF1F5B"/>
    <w:rsid w:val="00EF2299"/>
    <w:rsid w:val="00F01B9C"/>
    <w:rsid w:val="00F033BC"/>
    <w:rsid w:val="00F07802"/>
    <w:rsid w:val="00F128B4"/>
    <w:rsid w:val="00F14BD2"/>
    <w:rsid w:val="00F15D9B"/>
    <w:rsid w:val="00F17CDC"/>
    <w:rsid w:val="00F20E2A"/>
    <w:rsid w:val="00F2195F"/>
    <w:rsid w:val="00F2616B"/>
    <w:rsid w:val="00F30306"/>
    <w:rsid w:val="00F3308A"/>
    <w:rsid w:val="00F363DD"/>
    <w:rsid w:val="00F40595"/>
    <w:rsid w:val="00F40BC4"/>
    <w:rsid w:val="00F46F2D"/>
    <w:rsid w:val="00F52F68"/>
    <w:rsid w:val="00F53F0E"/>
    <w:rsid w:val="00F54182"/>
    <w:rsid w:val="00F54634"/>
    <w:rsid w:val="00F56E6D"/>
    <w:rsid w:val="00F6190F"/>
    <w:rsid w:val="00F623CA"/>
    <w:rsid w:val="00F623DD"/>
    <w:rsid w:val="00F66EF0"/>
    <w:rsid w:val="00F6745A"/>
    <w:rsid w:val="00F71BE6"/>
    <w:rsid w:val="00F71F43"/>
    <w:rsid w:val="00F72B35"/>
    <w:rsid w:val="00F73E96"/>
    <w:rsid w:val="00F75684"/>
    <w:rsid w:val="00F75B88"/>
    <w:rsid w:val="00F76E22"/>
    <w:rsid w:val="00F774C6"/>
    <w:rsid w:val="00F80954"/>
    <w:rsid w:val="00F80FC8"/>
    <w:rsid w:val="00F92E60"/>
    <w:rsid w:val="00F94A79"/>
    <w:rsid w:val="00FA21DE"/>
    <w:rsid w:val="00FA62F4"/>
    <w:rsid w:val="00FA79C8"/>
    <w:rsid w:val="00FA7B7E"/>
    <w:rsid w:val="00FB49D5"/>
    <w:rsid w:val="00FB592B"/>
    <w:rsid w:val="00FB5C82"/>
    <w:rsid w:val="00FC0A9A"/>
    <w:rsid w:val="00FC60AB"/>
    <w:rsid w:val="00FC6182"/>
    <w:rsid w:val="00FC6356"/>
    <w:rsid w:val="00FD4DC2"/>
    <w:rsid w:val="00FE1ECC"/>
    <w:rsid w:val="00FE242A"/>
    <w:rsid w:val="00FE6E5A"/>
    <w:rsid w:val="00FE79E6"/>
    <w:rsid w:val="00FF1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294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0"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qFormat="1"/>
    <w:lsdException w:name="Title" w:semiHidden="0" w:uiPriority="10" w:unhideWhenUsed="0" w:qFormat="1"/>
    <w:lsdException w:name="Default Paragraph Font" w:uiPriority="1"/>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4">
    <w:name w:val="Normal"/>
    <w:qFormat/>
    <w:rsid w:val="004535C6"/>
    <w:pPr>
      <w:suppressAutoHyphens/>
      <w:spacing w:after="200" w:line="276" w:lineRule="auto"/>
    </w:pPr>
    <w:rPr>
      <w:rFonts w:ascii="Calibri" w:eastAsia="Calibri" w:hAnsi="Calibri"/>
      <w:sz w:val="22"/>
      <w:szCs w:val="22"/>
      <w:lang w:eastAsia="ar-SA"/>
    </w:rPr>
  </w:style>
  <w:style w:type="paragraph" w:styleId="1">
    <w:name w:val="heading 1"/>
    <w:basedOn w:val="a4"/>
    <w:next w:val="a4"/>
    <w:uiPriority w:val="99"/>
    <w:qFormat/>
    <w:pPr>
      <w:keepNext/>
      <w:numPr>
        <w:numId w:val="1"/>
      </w:numPr>
      <w:spacing w:after="0" w:line="240" w:lineRule="auto"/>
      <w:jc w:val="right"/>
      <w:outlineLvl w:val="0"/>
    </w:pPr>
    <w:rPr>
      <w:rFonts w:ascii="Times New Roman" w:eastAsia="Times New Roman" w:hAnsi="Times New Roman"/>
      <w:iCs/>
      <w:sz w:val="24"/>
      <w:szCs w:val="24"/>
      <w:lang w:val="x-none"/>
    </w:rPr>
  </w:style>
  <w:style w:type="paragraph" w:styleId="2">
    <w:name w:val="heading 2"/>
    <w:basedOn w:val="a4"/>
    <w:next w:val="a4"/>
    <w:qFormat/>
    <w:pPr>
      <w:keepNext/>
      <w:numPr>
        <w:ilvl w:val="1"/>
        <w:numId w:val="1"/>
      </w:numPr>
      <w:spacing w:before="240" w:after="60" w:line="240" w:lineRule="auto"/>
      <w:outlineLvl w:val="1"/>
    </w:pPr>
    <w:rPr>
      <w:rFonts w:ascii="Arial" w:eastAsia="Times New Roman" w:hAnsi="Arial" w:cs="Arial"/>
      <w:b/>
      <w:bCs/>
      <w:i/>
      <w:iCs/>
      <w:sz w:val="28"/>
      <w:szCs w:val="28"/>
    </w:rPr>
  </w:style>
  <w:style w:type="paragraph" w:styleId="3">
    <w:name w:val="heading 3"/>
    <w:basedOn w:val="a4"/>
    <w:next w:val="a4"/>
    <w:uiPriority w:val="99"/>
    <w:qFormat/>
    <w:pPr>
      <w:keepNext/>
      <w:numPr>
        <w:numId w:val="25"/>
      </w:numPr>
      <w:spacing w:before="240" w:after="60" w:line="240" w:lineRule="auto"/>
      <w:outlineLvl w:val="2"/>
    </w:pPr>
    <w:rPr>
      <w:rFonts w:ascii="Cambria" w:eastAsia="Times New Roman" w:hAnsi="Cambria"/>
      <w:b/>
      <w:bCs/>
      <w:sz w:val="26"/>
      <w:szCs w:val="26"/>
    </w:rPr>
  </w:style>
  <w:style w:type="paragraph" w:styleId="4">
    <w:name w:val="heading 4"/>
    <w:basedOn w:val="a4"/>
    <w:next w:val="a4"/>
    <w:qFormat/>
    <w:pPr>
      <w:keepNext/>
      <w:tabs>
        <w:tab w:val="num" w:pos="567"/>
      </w:tabs>
      <w:spacing w:before="240" w:after="60" w:line="240" w:lineRule="auto"/>
      <w:ind w:left="567" w:hanging="567"/>
      <w:outlineLvl w:val="3"/>
    </w:pPr>
    <w:rPr>
      <w:rFonts w:ascii="Times New Roman" w:eastAsia="Arial Unicode MS" w:hAnsi="Times New Roman"/>
      <w:b/>
      <w:bCs/>
      <w:sz w:val="28"/>
      <w:szCs w:val="28"/>
    </w:rPr>
  </w:style>
  <w:style w:type="paragraph" w:styleId="5">
    <w:name w:val="heading 5"/>
    <w:basedOn w:val="a4"/>
    <w:next w:val="a4"/>
    <w:qFormat/>
    <w:pPr>
      <w:spacing w:before="240" w:after="60" w:line="240" w:lineRule="auto"/>
      <w:ind w:left="3181" w:hanging="1008"/>
      <w:outlineLvl w:val="4"/>
    </w:pPr>
    <w:rPr>
      <w:rFonts w:ascii="Times New Roman CYR" w:eastAsia="Arial Unicode MS" w:hAnsi="Times New Roman CYR"/>
      <w:b/>
      <w:bCs/>
      <w:i/>
      <w:iCs/>
      <w:sz w:val="26"/>
      <w:szCs w:val="26"/>
    </w:rPr>
  </w:style>
  <w:style w:type="paragraph" w:styleId="6">
    <w:name w:val="heading 6"/>
    <w:basedOn w:val="a4"/>
    <w:next w:val="a4"/>
    <w:qFormat/>
    <w:pPr>
      <w:spacing w:before="240" w:after="60" w:line="240" w:lineRule="auto"/>
      <w:outlineLvl w:val="5"/>
    </w:pPr>
    <w:rPr>
      <w:rFonts w:ascii="Times New Roman" w:eastAsia="Times New Roman" w:hAnsi="Times New Roman"/>
      <w:b/>
      <w:bCs/>
    </w:rPr>
  </w:style>
  <w:style w:type="paragraph" w:styleId="7">
    <w:name w:val="heading 7"/>
    <w:basedOn w:val="a4"/>
    <w:next w:val="a4"/>
    <w:qFormat/>
    <w:pPr>
      <w:spacing w:before="240" w:after="60" w:line="240" w:lineRule="auto"/>
      <w:ind w:left="3469" w:hanging="1296"/>
      <w:outlineLvl w:val="6"/>
    </w:pPr>
    <w:rPr>
      <w:rFonts w:ascii="Times New Roman" w:eastAsia="Times New Roman" w:hAnsi="Times New Roman"/>
      <w:sz w:val="24"/>
      <w:szCs w:val="24"/>
    </w:rPr>
  </w:style>
  <w:style w:type="paragraph" w:styleId="8">
    <w:name w:val="heading 8"/>
    <w:basedOn w:val="a4"/>
    <w:next w:val="a4"/>
    <w:qFormat/>
    <w:pPr>
      <w:spacing w:before="240" w:after="60" w:line="240" w:lineRule="auto"/>
      <w:ind w:left="3613" w:hanging="1440"/>
      <w:outlineLvl w:val="7"/>
    </w:pPr>
    <w:rPr>
      <w:rFonts w:ascii="Times New Roman" w:eastAsia="Times New Roman" w:hAnsi="Times New Roman"/>
      <w:i/>
      <w:iCs/>
      <w:sz w:val="24"/>
      <w:szCs w:val="24"/>
    </w:rPr>
  </w:style>
  <w:style w:type="paragraph" w:styleId="9">
    <w:name w:val="heading 9"/>
    <w:basedOn w:val="a4"/>
    <w:next w:val="a4"/>
    <w:qFormat/>
    <w:pPr>
      <w:spacing w:before="240" w:after="60" w:line="240" w:lineRule="auto"/>
      <w:ind w:left="3757" w:hanging="1584"/>
      <w:outlineLvl w:val="8"/>
    </w:pPr>
    <w:rPr>
      <w:rFonts w:ascii="Arial" w:eastAsia="Times New Roman" w:hAnsi="Arial" w:cs="Arial"/>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WW8Num1z0">
    <w:name w:val="WW8Num1z0"/>
    <w:uiPriority w:val="99"/>
  </w:style>
  <w:style w:type="character" w:customStyle="1" w:styleId="WW8Num2z0">
    <w:name w:val="WW8Num2z0"/>
    <w:rPr>
      <w:rFonts w:ascii="Symbol" w:hAnsi="Symbol" w:cs="Symbol" w:hint="default"/>
    </w:rPr>
  </w:style>
  <w:style w:type="character" w:customStyle="1" w:styleId="WW8Num3z0">
    <w:name w:val="WW8Num3z0"/>
    <w:rPr>
      <w:rFonts w:ascii="Symbol" w:hAnsi="Symbol" w:cs="Symbol" w:hint="default"/>
    </w:rPr>
  </w:style>
  <w:style w:type="character" w:customStyle="1" w:styleId="WW8Num4z0">
    <w:name w:val="WW8Num4z0"/>
  </w:style>
  <w:style w:type="character" w:customStyle="1" w:styleId="WW8Num5z0">
    <w:name w:val="WW8Num5z0"/>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Pr>
      <w:rFonts w:ascii="Symbol" w:hAnsi="Symbol" w:cs="Symbol"/>
      <w:color w:val="auto"/>
    </w:rPr>
  </w:style>
  <w:style w:type="character" w:customStyle="1" w:styleId="WW8Num7z0">
    <w:name w:val="WW8Num7z0"/>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sz w:val="24"/>
      <w:szCs w:val="24"/>
    </w:rPr>
  </w:style>
  <w:style w:type="character" w:customStyle="1" w:styleId="WW8Num9z1">
    <w:name w:val="WW8Num9z1"/>
  </w:style>
  <w:style w:type="character" w:customStyle="1" w:styleId="WW8Num9z2">
    <w:name w:val="WW8Num9z2"/>
  </w:style>
  <w:style w:type="character" w:customStyle="1" w:styleId="WW8Num9z3">
    <w:name w:val="WW8Num9z3"/>
    <w:rPr>
      <w:rFonts w:ascii="Times New Roman" w:eastAsia="Times New Roman" w:hAnsi="Times New Roman" w:cs="Times New Roman"/>
      <w:color w:val="FF0000"/>
      <w:sz w:val="20"/>
      <w:szCs w:val="20"/>
    </w:rPr>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Symbol" w:hint="default"/>
      <w:color w:val="auto"/>
      <w:sz w:val="20"/>
      <w:szCs w:val="20"/>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cs="Times New Roman" w:hint="default"/>
      <w:b/>
      <w:bCs/>
      <w:i w:val="0"/>
      <w:iCs w:val="0"/>
    </w:rPr>
  </w:style>
  <w:style w:type="character" w:customStyle="1" w:styleId="WW8Num11z2">
    <w:name w:val="WW8Num11z2"/>
    <w:rPr>
      <w:rFonts w:cs="Times New Roman" w:hint="default"/>
      <w:b/>
      <w:bCs/>
    </w:rPr>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i/>
      <w:sz w:val="24"/>
      <w:szCs w:val="24"/>
    </w:rPr>
  </w:style>
  <w:style w:type="character" w:customStyle="1" w:styleId="WW8Num13z1">
    <w:name w:val="WW8Num13z1"/>
    <w:rPr>
      <w:sz w:val="24"/>
      <w:szCs w:val="24"/>
    </w:rPr>
  </w:style>
  <w:style w:type="character" w:customStyle="1" w:styleId="WW8Num13z2">
    <w:name w:val="WW8Num13z2"/>
    <w:rPr>
      <w:rFonts w:hint="default"/>
    </w:rPr>
  </w:style>
  <w:style w:type="character" w:customStyle="1" w:styleId="WW8Num14z0">
    <w:name w:val="WW8Num14z0"/>
    <w:rPr>
      <w:b/>
      <w:sz w:val="24"/>
      <w:szCs w:val="24"/>
    </w:rPr>
  </w:style>
  <w:style w:type="character" w:customStyle="1" w:styleId="WW8Num14z1">
    <w:name w:val="WW8Num14z1"/>
    <w:rPr>
      <w:rFonts w:ascii="Times New Roman" w:hAnsi="Times New Roman" w:cs="Times New Roman" w:hint="default"/>
      <w:b w:val="0"/>
      <w:i w:val="0"/>
    </w:rPr>
  </w:style>
  <w:style w:type="character" w:customStyle="1" w:styleId="WW8Num14z2">
    <w:name w:val="WW8Num14z2"/>
    <w:rPr>
      <w:rFonts w:hint="default"/>
    </w:rPr>
  </w:style>
  <w:style w:type="character" w:customStyle="1" w:styleId="WW8Num15z0">
    <w:name w:val="WW8Num15z0"/>
    <w:rPr>
      <w:rFonts w:ascii="Symbol" w:hAnsi="Symbol" w:cs="Symbol"/>
      <w:color w:val="000000"/>
      <w:sz w:val="22"/>
      <w:szCs w:val="22"/>
    </w:rPr>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5z3">
    <w:name w:val="WW8Num15z3"/>
    <w:rPr>
      <w:rFonts w:ascii="Symbol" w:hAnsi="Symbol" w:cs="Symbol" w:hint="default"/>
    </w:rPr>
  </w:style>
  <w:style w:type="character" w:customStyle="1" w:styleId="WW8Num16z0">
    <w:name w:val="WW8Num16z0"/>
    <w:rPr>
      <w:rFonts w:hint="default"/>
    </w:rPr>
  </w:style>
  <w:style w:type="character" w:customStyle="1" w:styleId="WW8Num17z0">
    <w:name w:val="WW8Num17z0"/>
    <w:rPr>
      <w:rFonts w:ascii="Times New Roman" w:eastAsia="Times New Roman" w:hAnsi="Times New Roman" w:cs="Times New Roman"/>
      <w:sz w:val="20"/>
      <w:szCs w:val="20"/>
    </w:rPr>
  </w:style>
  <w:style w:type="character" w:customStyle="1" w:styleId="WW8Num17z1">
    <w:name w:val="WW8Num17z1"/>
  </w:style>
  <w:style w:type="character" w:customStyle="1" w:styleId="WW8Num17z2">
    <w:name w:val="WW8Num17z2"/>
    <w:rPr>
      <w:b w:val="0"/>
      <w:i w:val="0"/>
    </w:rPr>
  </w:style>
  <w:style w:type="character" w:customStyle="1" w:styleId="WW8Num17z3">
    <w:name w:val="WW8Num17z3"/>
    <w:rPr>
      <w:rFonts w:ascii="Times New Roman" w:eastAsia="Times New Roman" w:hAnsi="Times New Roman" w:cs="Times New Roman"/>
      <w:b w:val="0"/>
      <w:i w:val="0"/>
    </w:rPr>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hint="default"/>
    </w:rPr>
  </w:style>
  <w:style w:type="character" w:customStyle="1" w:styleId="WW8Num18z2">
    <w:name w:val="WW8Num18z2"/>
    <w:rPr>
      <w:rFonts w:hint="default"/>
      <w:b w:val="0"/>
    </w:rPr>
  </w:style>
  <w:style w:type="character" w:customStyle="1" w:styleId="WW8Num19z0">
    <w:name w:val="WW8Num19z0"/>
    <w:rPr>
      <w:rFonts w:ascii="Symbol" w:hAnsi="Symbol" w:cs="Symbol" w:hint="default"/>
      <w:color w:val="auto"/>
      <w:sz w:val="20"/>
      <w:szCs w:val="20"/>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19z3">
    <w:name w:val="WW8Num19z3"/>
    <w:rPr>
      <w:rFonts w:ascii="Symbol" w:hAnsi="Symbol" w:cs="Symbol" w:hint="default"/>
    </w:rPr>
  </w:style>
  <w:style w:type="character" w:customStyle="1" w:styleId="WW8Num20z0">
    <w:name w:val="WW8Num20z0"/>
    <w:rPr>
      <w:rFonts w:ascii="Times New Roman" w:eastAsia="Times New Roman" w:hAnsi="Times New Roman" w:cs="Times New Roman"/>
      <w:sz w:val="20"/>
      <w:szCs w:val="20"/>
    </w:rPr>
  </w:style>
  <w:style w:type="character" w:customStyle="1" w:styleId="WW8Num20z1">
    <w:name w:val="WW8Num20z1"/>
  </w:style>
  <w:style w:type="character" w:customStyle="1" w:styleId="WW8Num20z2">
    <w:name w:val="WW8Num20z2"/>
    <w:rPr>
      <w:b w:val="0"/>
      <w:i w:val="0"/>
    </w:rPr>
  </w:style>
  <w:style w:type="character" w:customStyle="1" w:styleId="WW8Num20z3">
    <w:name w:val="WW8Num20z3"/>
    <w:rPr>
      <w:rFonts w:ascii="Times New Roman" w:eastAsia="Times New Roman" w:hAnsi="Times New Roman" w:cs="Times New Roman"/>
      <w:b w:val="0"/>
      <w:i w:val="0"/>
    </w:rPr>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b/>
      <w:i w:val="0"/>
      <w:color w:val="auto"/>
    </w:rPr>
  </w:style>
  <w:style w:type="character" w:customStyle="1" w:styleId="WW8Num21z1">
    <w:name w:val="WW8Num21z1"/>
    <w:rPr>
      <w:b/>
      <w:i w:val="0"/>
      <w:sz w:val="24"/>
      <w:szCs w:val="24"/>
    </w:rPr>
  </w:style>
  <w:style w:type="character" w:customStyle="1" w:styleId="WW8Num21z2">
    <w:name w:val="WW8Num21z2"/>
    <w:rPr>
      <w:rFonts w:hint="default"/>
    </w:rPr>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Times New Roman" w:eastAsia="Times New Roman" w:hAnsi="Times New Roman" w:cs="Times New Roman"/>
      <w:sz w:val="24"/>
      <w:szCs w:val="24"/>
    </w:rPr>
  </w:style>
  <w:style w:type="character" w:customStyle="1" w:styleId="WW8Num23z0">
    <w:name w:val="WW8Num23z0"/>
    <w:rPr>
      <w:rFonts w:hint="default"/>
      <w:b/>
    </w:rPr>
  </w:style>
  <w:style w:type="character" w:customStyle="1" w:styleId="WW8Num23z1">
    <w:name w:val="WW8Num23z1"/>
    <w:rPr>
      <w:rFonts w:hint="default"/>
      <w:b w:val="0"/>
      <w:sz w:val="22"/>
      <w:szCs w:val="22"/>
    </w:rPr>
  </w:style>
  <w:style w:type="character" w:customStyle="1" w:styleId="WW8Num23z2">
    <w:name w:val="WW8Num23z2"/>
    <w:rPr>
      <w:rFonts w:hint="default"/>
      <w:b w:val="0"/>
    </w:rPr>
  </w:style>
  <w:style w:type="character" w:customStyle="1" w:styleId="WW8Num24z0">
    <w:name w:val="WW8Num24z0"/>
    <w:rPr>
      <w:sz w:val="24"/>
      <w:szCs w:val="24"/>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hint="default"/>
    </w:rPr>
  </w:style>
  <w:style w:type="character" w:customStyle="1" w:styleId="WW8Num25z5">
    <w:name w:val="WW8Num25z5"/>
  </w:style>
  <w:style w:type="character" w:customStyle="1" w:styleId="WW8Num26z0">
    <w:name w:val="WW8Num26z0"/>
    <w:rPr>
      <w:sz w:val="24"/>
      <w:szCs w:val="24"/>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ascii="Times New Roman" w:eastAsia="Times New Roman" w:hAnsi="Times New Roman" w:cs="Times New Roman" w:hint="default"/>
      <w:sz w:val="24"/>
      <w:szCs w:val="24"/>
    </w:rPr>
  </w:style>
  <w:style w:type="character" w:customStyle="1" w:styleId="WW8Num28z0">
    <w:name w:val="WW8Num28z0"/>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hint="default"/>
    </w:rPr>
  </w:style>
  <w:style w:type="character" w:customStyle="1" w:styleId="WW8Num29z1">
    <w:name w:val="WW8Num29z1"/>
    <w:rPr>
      <w:rFonts w:hint="default"/>
      <w:b/>
      <w:i w:val="0"/>
      <w:sz w:val="24"/>
      <w:szCs w:val="24"/>
    </w:rPr>
  </w:style>
  <w:style w:type="character" w:customStyle="1" w:styleId="WW8Num29z2">
    <w:name w:val="WW8Num29z2"/>
    <w:rPr>
      <w:rFonts w:ascii="Times New Roman" w:hAnsi="Times New Roman" w:cs="Times New Roman" w:hint="default"/>
      <w:i w:val="0"/>
      <w:sz w:val="24"/>
      <w:szCs w:val="24"/>
    </w:rPr>
  </w:style>
  <w:style w:type="character" w:customStyle="1" w:styleId="WW8Num30z0">
    <w:name w:val="WW8Num30z0"/>
    <w:rPr>
      <w:rFonts w:ascii="Times New Roman" w:eastAsia="Times New Roman" w:hAnsi="Times New Roman" w:cs="Times New Roman" w:hint="default"/>
      <w:b/>
      <w:bCs/>
      <w:iCs/>
      <w:sz w:val="24"/>
      <w:szCs w:val="24"/>
    </w:rPr>
  </w:style>
  <w:style w:type="character" w:customStyle="1" w:styleId="WW8Num31z0">
    <w:name w:val="WW8Num31z0"/>
    <w:rPr>
      <w:rFonts w:ascii="Times New Roman" w:eastAsia="Times New Roman" w:hAnsi="Times New Roman" w:cs="Times New Roman" w:hint="default"/>
      <w:b/>
      <w:iCs/>
      <w:sz w:val="24"/>
      <w:szCs w:val="24"/>
      <w:lang w:val="x-none"/>
    </w:rPr>
  </w:style>
  <w:style w:type="character" w:customStyle="1" w:styleId="WW8Num31z1">
    <w:name w:val="WW8Num31z1"/>
    <w:rPr>
      <w:rFonts w:ascii="Times New Roman" w:eastAsia="Times New Roman" w:hAnsi="Times New Roman" w:cs="Times New Roman" w:hint="default"/>
      <w:b/>
      <w:bCs/>
      <w:i w:val="0"/>
      <w:iCs/>
      <w:sz w:val="24"/>
      <w:szCs w:val="24"/>
    </w:rPr>
  </w:style>
  <w:style w:type="character" w:customStyle="1" w:styleId="WW8Num31z2">
    <w:name w:val="WW8Num31z2"/>
    <w:rPr>
      <w:rFonts w:ascii="Times New Roman" w:eastAsia="Times New Roman" w:hAnsi="Times New Roman" w:cs="Times New Roman" w:hint="default"/>
      <w:b w:val="0"/>
      <w:i w:val="0"/>
      <w:color w:val="0000FF"/>
      <w:sz w:val="24"/>
      <w:szCs w:val="24"/>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hAnsi="Symbol" w:cs="Symbol" w:hint="default"/>
    </w:rPr>
  </w:style>
  <w:style w:type="character" w:customStyle="1" w:styleId="WW8Num34z0">
    <w:name w:val="WW8Num34z0"/>
    <w:rPr>
      <w:rFonts w:hint="default"/>
    </w:rPr>
  </w:style>
  <w:style w:type="character" w:customStyle="1" w:styleId="WW8Num35z0">
    <w:name w:val="WW8Num35z0"/>
    <w:rPr>
      <w:rFonts w:hint="default"/>
    </w:rPr>
  </w:style>
  <w:style w:type="character" w:customStyle="1" w:styleId="WW8Num35z2">
    <w:name w:val="WW8Num35z2"/>
    <w:rPr>
      <w:rFonts w:hint="default"/>
      <w:b w:val="0"/>
      <w:i w:val="0"/>
    </w:rPr>
  </w:style>
  <w:style w:type="character" w:customStyle="1" w:styleId="WW8Num36z0">
    <w:name w:val="WW8Num36z0"/>
    <w:rPr>
      <w:rFonts w:ascii="Times New Roman" w:hAnsi="Times New Roman" w:cs="Times New Roman" w:hint="default"/>
      <w:sz w:val="24"/>
      <w:szCs w:val="24"/>
    </w:rPr>
  </w:style>
  <w:style w:type="character" w:customStyle="1" w:styleId="WW8Num37z0">
    <w:name w:val="WW8Num37z0"/>
    <w:rPr>
      <w:rFonts w:ascii="Times New Roman" w:eastAsia="Times New Roman" w:hAnsi="Times New Roman" w:cs="Times New Roman" w:hint="default"/>
      <w:sz w:val="24"/>
      <w:szCs w:val="24"/>
    </w:rPr>
  </w:style>
  <w:style w:type="character" w:customStyle="1" w:styleId="WW8Num38z0">
    <w:name w:val="WW8Num38z0"/>
    <w:rPr>
      <w:sz w:val="24"/>
      <w:szCs w:val="24"/>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i/>
      <w:sz w:val="24"/>
      <w:szCs w:val="24"/>
    </w:rPr>
  </w:style>
  <w:style w:type="character" w:customStyle="1" w:styleId="WW8Num39z2">
    <w:name w:val="WW8Num39z2"/>
    <w:rPr>
      <w:rFonts w:hint="default"/>
    </w:rPr>
  </w:style>
  <w:style w:type="character" w:customStyle="1" w:styleId="WW8Num40z0">
    <w:name w:val="WW8Num40z0"/>
    <w:rPr>
      <w:rFonts w:ascii="Symbol" w:hAnsi="Symbol" w:cs="Symbol" w:hint="default"/>
    </w:rPr>
  </w:style>
  <w:style w:type="character" w:customStyle="1" w:styleId="WW8Num40z1">
    <w:name w:val="WW8Num40z1"/>
    <w:rPr>
      <w:rFonts w:ascii="Courier New" w:hAnsi="Courier New" w:cs="Courier New" w:hint="default"/>
    </w:rPr>
  </w:style>
  <w:style w:type="character" w:customStyle="1" w:styleId="WW8Num40z2">
    <w:name w:val="WW8Num40z2"/>
    <w:rPr>
      <w:rFonts w:ascii="Wingdings" w:hAnsi="Wingdings" w:cs="Wingdings" w:hint="default"/>
    </w:rPr>
  </w:style>
  <w:style w:type="character" w:customStyle="1" w:styleId="WW8Num41z0">
    <w:name w:val="WW8Num41z0"/>
    <w:rPr>
      <w:rFonts w:hint="default"/>
      <w:b/>
    </w:rPr>
  </w:style>
  <w:style w:type="character" w:customStyle="1" w:styleId="WW8Num41z1">
    <w:name w:val="WW8Num41z1"/>
    <w:rPr>
      <w:rFonts w:hint="default"/>
      <w:b w:val="0"/>
    </w:rPr>
  </w:style>
  <w:style w:type="character" w:customStyle="1" w:styleId="WW8Num41z2">
    <w:name w:val="WW8Num41z2"/>
    <w:rPr>
      <w:rFonts w:ascii="Times New Roman" w:eastAsia="Times New Roman" w:hAnsi="Times New Roman" w:cs="Times New Roman"/>
      <w:b w:val="0"/>
    </w:rPr>
  </w:style>
  <w:style w:type="character" w:customStyle="1" w:styleId="WW8Num41z3">
    <w:name w:val="WW8Num41z3"/>
    <w:rPr>
      <w:rFonts w:hint="default"/>
    </w:rPr>
  </w:style>
  <w:style w:type="character" w:customStyle="1" w:styleId="WW8Num42z0">
    <w:name w:val="WW8Num42z0"/>
    <w:rPr>
      <w:rFonts w:hint="default"/>
    </w:rPr>
  </w:style>
  <w:style w:type="character" w:customStyle="1" w:styleId="WW8Num42z1">
    <w:name w:val="WW8Num42z1"/>
    <w:rPr>
      <w:rFonts w:ascii="Times New Roman" w:eastAsia="Times New Roman" w:hAnsi="Times New Roman" w:cs="Times New Roman" w:hint="default"/>
      <w:b/>
      <w:sz w:val="24"/>
      <w:szCs w:val="24"/>
    </w:rPr>
  </w:style>
  <w:style w:type="character" w:customStyle="1" w:styleId="WW8Num42z2">
    <w:name w:val="WW8Num42z2"/>
    <w:rPr>
      <w:rFonts w:ascii="Times New Roman" w:eastAsia="Times New Roman" w:hAnsi="Times New Roman" w:cs="Times New Roman" w:hint="default"/>
      <w:bCs/>
      <w:color w:val="auto"/>
      <w:sz w:val="24"/>
      <w:szCs w:val="24"/>
    </w:rPr>
  </w:style>
  <w:style w:type="character" w:customStyle="1" w:styleId="WW8Num43z0">
    <w:name w:val="WW8Num43z0"/>
    <w:rPr>
      <w:rFonts w:ascii="Symbol" w:hAnsi="Symbol" w:cs="Symbol" w:hint="default"/>
    </w:rPr>
  </w:style>
  <w:style w:type="character" w:customStyle="1" w:styleId="WW8Num43z5">
    <w:name w:val="WW8Num43z5"/>
    <w:rPr>
      <w:rFonts w:ascii="Wingdings" w:hAnsi="Wingdings" w:cs="Wingdings" w:hint="default"/>
    </w:rPr>
  </w:style>
  <w:style w:type="character" w:customStyle="1" w:styleId="WW8Num44z0">
    <w:name w:val="WW8Num44z0"/>
    <w:rPr>
      <w:sz w:val="24"/>
      <w:szCs w:val="24"/>
    </w:rPr>
  </w:style>
  <w:style w:type="character" w:customStyle="1" w:styleId="WW8Num45z0">
    <w:name w:val="WW8Num45z0"/>
    <w:rPr>
      <w:rFonts w:ascii="Symbol" w:hAnsi="Symbol" w:cs="Symbol" w:hint="default"/>
    </w:rPr>
  </w:style>
  <w:style w:type="character" w:customStyle="1" w:styleId="WW8Num45z1">
    <w:name w:val="WW8Num45z1"/>
    <w:rPr>
      <w:rFonts w:ascii="Courier New" w:hAnsi="Courier New" w:cs="Courier New" w:hint="default"/>
    </w:rPr>
  </w:style>
  <w:style w:type="character" w:customStyle="1" w:styleId="WW8Num45z2">
    <w:name w:val="WW8Num45z2"/>
    <w:rPr>
      <w:rFonts w:ascii="Wingdings" w:hAnsi="Wingdings" w:cs="Wingdings" w:hint="default"/>
    </w:rPr>
  </w:style>
  <w:style w:type="character" w:customStyle="1" w:styleId="WW8Num46z0">
    <w:name w:val="WW8Num46z0"/>
    <w:rPr>
      <w:rFonts w:ascii="Courier New" w:hAnsi="Courier New" w:cs="Courier New" w:hint="default"/>
    </w:rPr>
  </w:style>
  <w:style w:type="character" w:customStyle="1" w:styleId="WW8Num46z2">
    <w:name w:val="WW8Num46z2"/>
    <w:rPr>
      <w:rFonts w:ascii="Wingdings" w:hAnsi="Wingdings" w:cs="Wingdings" w:hint="default"/>
    </w:rPr>
  </w:style>
  <w:style w:type="character" w:customStyle="1" w:styleId="WW8Num46z3">
    <w:name w:val="WW8Num46z3"/>
    <w:rPr>
      <w:rFonts w:ascii="Symbol" w:hAnsi="Symbol" w:cs="Symbol" w:hint="default"/>
    </w:rPr>
  </w:style>
  <w:style w:type="character" w:customStyle="1" w:styleId="WW8Num47z0">
    <w:name w:val="WW8Num47z0"/>
    <w:rPr>
      <w:rFonts w:hint="default"/>
    </w:rPr>
  </w:style>
  <w:style w:type="character" w:customStyle="1" w:styleId="WW8Num47z2">
    <w:name w:val="WW8Num47z2"/>
    <w:rPr>
      <w:rFonts w:hint="default"/>
      <w:color w:val="auto"/>
    </w:rPr>
  </w:style>
  <w:style w:type="character" w:customStyle="1" w:styleId="WW8Num48z0">
    <w:name w:val="WW8Num48z0"/>
    <w:rPr>
      <w:rFonts w:hint="default"/>
    </w:rPr>
  </w:style>
  <w:style w:type="character" w:customStyle="1" w:styleId="WW8Num48z1">
    <w:name w:val="WW8Num48z1"/>
    <w:rPr>
      <w:rFonts w:hint="default"/>
      <w:i w:val="0"/>
    </w:rPr>
  </w:style>
  <w:style w:type="character" w:customStyle="1" w:styleId="WW8Num48z2">
    <w:name w:val="WW8Num48z2"/>
    <w:rPr>
      <w:rFonts w:ascii="Times New Roman" w:hAnsi="Times New Roman" w:cs="Times New Roman" w:hint="default"/>
      <w:sz w:val="24"/>
      <w:szCs w:val="24"/>
    </w:rPr>
  </w:style>
  <w:style w:type="character" w:customStyle="1" w:styleId="WW8Num49z0">
    <w:name w:val="WW8Num49z0"/>
    <w:rPr>
      <w:rFonts w:hint="default"/>
    </w:rPr>
  </w:style>
  <w:style w:type="character" w:customStyle="1" w:styleId="WW8Num49z2">
    <w:name w:val="WW8Num49z2"/>
    <w:rPr>
      <w:rFonts w:hint="default"/>
      <w:color w:val="auto"/>
    </w:rPr>
  </w:style>
  <w:style w:type="character" w:customStyle="1" w:styleId="WW8Num50z0">
    <w:name w:val="WW8Num50z0"/>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hint="default"/>
    </w:rPr>
  </w:style>
  <w:style w:type="character" w:customStyle="1" w:styleId="WW8Num52z0">
    <w:name w:val="WW8Num52z0"/>
    <w:rPr>
      <w:rFonts w:ascii="Symbol" w:hAnsi="Symbol" w:cs="Symbol" w:hint="default"/>
    </w:rPr>
  </w:style>
  <w:style w:type="character" w:customStyle="1" w:styleId="WW8Num52z1">
    <w:name w:val="WW8Num52z1"/>
    <w:rPr>
      <w:rFonts w:ascii="Courier New" w:hAnsi="Courier New" w:cs="Courier New" w:hint="default"/>
    </w:rPr>
  </w:style>
  <w:style w:type="character" w:customStyle="1" w:styleId="WW8Num52z2">
    <w:name w:val="WW8Num52z2"/>
    <w:rPr>
      <w:rFonts w:ascii="Wingdings" w:hAnsi="Wingdings" w:cs="Wingdings" w:hint="default"/>
    </w:rPr>
  </w:style>
  <w:style w:type="character" w:customStyle="1" w:styleId="WW8Num53z0">
    <w:name w:val="WW8Num53z0"/>
  </w:style>
  <w:style w:type="character" w:customStyle="1" w:styleId="WW8Num53z1">
    <w:name w:val="WW8Num53z1"/>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4z0">
    <w:name w:val="WW8Num54z0"/>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rFonts w:ascii="Times New Roman" w:hAnsi="Times New Roman" w:cs="Times New Roman" w:hint="default"/>
      <w:bCs/>
      <w:sz w:val="24"/>
      <w:szCs w:val="24"/>
    </w:rPr>
  </w:style>
  <w:style w:type="character" w:customStyle="1" w:styleId="WW8Num56z0">
    <w:name w:val="WW8Num56z0"/>
    <w:rPr>
      <w:sz w:val="24"/>
      <w:szCs w:val="24"/>
    </w:rPr>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13">
    <w:name w:val="Основной шрифт абзаца1"/>
    <w:uiPriority w:val="99"/>
  </w:style>
  <w:style w:type="character" w:customStyle="1" w:styleId="14">
    <w:name w:val="Заголовок 1 Знак"/>
    <w:uiPriority w:val="99"/>
    <w:rPr>
      <w:rFonts w:ascii="Times New Roman" w:eastAsia="Times New Roman" w:hAnsi="Times New Roman" w:cs="Times New Roman"/>
      <w:iCs/>
      <w:sz w:val="24"/>
      <w:szCs w:val="24"/>
      <w:lang w:val="x-none"/>
    </w:rPr>
  </w:style>
  <w:style w:type="character" w:customStyle="1" w:styleId="22">
    <w:name w:val="Заголовок 2 Знак"/>
    <w:rPr>
      <w:rFonts w:ascii="Arial" w:eastAsia="Times New Roman" w:hAnsi="Arial" w:cs="Arial"/>
      <w:b/>
      <w:bCs/>
      <w:i/>
      <w:iCs/>
      <w:sz w:val="28"/>
      <w:szCs w:val="28"/>
    </w:rPr>
  </w:style>
  <w:style w:type="character" w:customStyle="1" w:styleId="33">
    <w:name w:val="Заголовок 3 Знак"/>
    <w:uiPriority w:val="99"/>
    <w:rPr>
      <w:rFonts w:ascii="Cambria" w:eastAsia="Times New Roman" w:hAnsi="Cambria" w:cs="Cambria"/>
      <w:b/>
      <w:bCs/>
      <w:sz w:val="26"/>
      <w:szCs w:val="26"/>
    </w:rPr>
  </w:style>
  <w:style w:type="character" w:customStyle="1" w:styleId="40">
    <w:name w:val="Заголовок 4 Знак"/>
    <w:rPr>
      <w:rFonts w:ascii="Times New Roman" w:eastAsia="Arial Unicode MS" w:hAnsi="Times New Roman" w:cs="Times New Roman"/>
      <w:b/>
      <w:bCs/>
      <w:sz w:val="28"/>
      <w:szCs w:val="28"/>
    </w:rPr>
  </w:style>
  <w:style w:type="character" w:customStyle="1" w:styleId="50">
    <w:name w:val="Заголовок 5 Знак"/>
    <w:rPr>
      <w:rFonts w:ascii="Times New Roman CYR" w:eastAsia="Arial Unicode MS" w:hAnsi="Times New Roman CYR" w:cs="Times New Roman"/>
      <w:b/>
      <w:bCs/>
      <w:i/>
      <w:iCs/>
      <w:sz w:val="26"/>
      <w:szCs w:val="26"/>
    </w:rPr>
  </w:style>
  <w:style w:type="character" w:customStyle="1" w:styleId="60">
    <w:name w:val="Заголовок 6 Знак"/>
    <w:rPr>
      <w:rFonts w:ascii="Times New Roman" w:eastAsia="Times New Roman" w:hAnsi="Times New Roman" w:cs="Times New Roman"/>
      <w:b/>
      <w:bCs/>
    </w:rPr>
  </w:style>
  <w:style w:type="character" w:customStyle="1" w:styleId="70">
    <w:name w:val="Заголовок 7 Знак"/>
    <w:rPr>
      <w:rFonts w:ascii="Times New Roman" w:eastAsia="Times New Roman" w:hAnsi="Times New Roman" w:cs="Times New Roman"/>
      <w:sz w:val="24"/>
      <w:szCs w:val="24"/>
    </w:rPr>
  </w:style>
  <w:style w:type="character" w:customStyle="1" w:styleId="80">
    <w:name w:val="Заголовок 8 Знак"/>
    <w:rPr>
      <w:rFonts w:ascii="Times New Roman" w:eastAsia="Times New Roman" w:hAnsi="Times New Roman" w:cs="Times New Roman"/>
      <w:i/>
      <w:iCs/>
      <w:sz w:val="24"/>
      <w:szCs w:val="24"/>
    </w:rPr>
  </w:style>
  <w:style w:type="character" w:customStyle="1" w:styleId="90">
    <w:name w:val="Заголовок 9 Знак"/>
    <w:rPr>
      <w:rFonts w:ascii="Arial" w:eastAsia="Times New Roman" w:hAnsi="Arial" w:cs="Arial"/>
    </w:rPr>
  </w:style>
  <w:style w:type="character" w:customStyle="1" w:styleId="a8">
    <w:name w:val="Верхний колонтитул Знак"/>
    <w:rPr>
      <w:rFonts w:ascii="Courier New" w:eastAsia="Times New Roman" w:hAnsi="Courier New" w:cs="Courier New"/>
      <w:sz w:val="20"/>
      <w:szCs w:val="20"/>
    </w:rPr>
  </w:style>
  <w:style w:type="character" w:customStyle="1" w:styleId="a9">
    <w:name w:val="Нижний колонтитул Знак"/>
    <w:uiPriority w:val="99"/>
    <w:rPr>
      <w:rFonts w:ascii="Courier New" w:eastAsia="Times New Roman" w:hAnsi="Courier New" w:cs="Courier New"/>
      <w:sz w:val="20"/>
      <w:szCs w:val="20"/>
    </w:rPr>
  </w:style>
  <w:style w:type="character" w:customStyle="1" w:styleId="aa">
    <w:name w:val="Основной текст с отступом Знак"/>
    <w:basedOn w:val="13"/>
    <w:uiPriority w:val="99"/>
  </w:style>
  <w:style w:type="character" w:styleId="ab">
    <w:name w:val="page number"/>
    <w:basedOn w:val="13"/>
  </w:style>
  <w:style w:type="character" w:customStyle="1" w:styleId="15">
    <w:name w:val="Знак примечания1"/>
    <w:rPr>
      <w:sz w:val="16"/>
      <w:szCs w:val="16"/>
    </w:rPr>
  </w:style>
  <w:style w:type="character" w:customStyle="1" w:styleId="ac">
    <w:name w:val="Текст примечания Знак"/>
    <w:link w:val="ad"/>
    <w:uiPriority w:val="99"/>
    <w:rPr>
      <w:sz w:val="20"/>
      <w:szCs w:val="20"/>
    </w:rPr>
  </w:style>
  <w:style w:type="character" w:customStyle="1" w:styleId="ae">
    <w:name w:val="Тема примечания Знак"/>
    <w:uiPriority w:val="99"/>
    <w:rPr>
      <w:rFonts w:ascii="Times New Roman" w:eastAsia="Times New Roman" w:hAnsi="Times New Roman" w:cs="Times New Roman"/>
      <w:b/>
      <w:bCs/>
      <w:sz w:val="20"/>
      <w:szCs w:val="20"/>
    </w:rPr>
  </w:style>
  <w:style w:type="character" w:customStyle="1" w:styleId="af">
    <w:name w:val="Текст выноски Знак"/>
    <w:uiPriority w:val="99"/>
    <w:rPr>
      <w:rFonts w:ascii="Tahoma" w:eastAsia="Times New Roman" w:hAnsi="Tahoma" w:cs="Tahoma"/>
      <w:sz w:val="16"/>
      <w:szCs w:val="16"/>
    </w:rPr>
  </w:style>
  <w:style w:type="character" w:customStyle="1" w:styleId="23">
    <w:name w:val="Основной текст с отступом 2 Знак"/>
    <w:rPr>
      <w:rFonts w:ascii="Times New Roman" w:eastAsia="Times New Roman" w:hAnsi="Times New Roman" w:cs="Times New Roman"/>
      <w:sz w:val="24"/>
      <w:szCs w:val="24"/>
    </w:rPr>
  </w:style>
  <w:style w:type="character" w:customStyle="1" w:styleId="34">
    <w:name w:val="Основной текст с отступом 3 Знак"/>
    <w:rPr>
      <w:rFonts w:ascii="Times New Roman" w:eastAsia="Times New Roman" w:hAnsi="Times New Roman" w:cs="Times New Roman"/>
      <w:color w:val="0000FF"/>
      <w:sz w:val="24"/>
      <w:szCs w:val="24"/>
      <w:u w:val="single"/>
    </w:rPr>
  </w:style>
  <w:style w:type="character" w:customStyle="1" w:styleId="labelheaderlevel21">
    <w:name w:val="label_header_level_21"/>
    <w:rPr>
      <w:b/>
      <w:bCs/>
      <w:color w:val="0000FF"/>
      <w:sz w:val="20"/>
      <w:szCs w:val="20"/>
    </w:rPr>
  </w:style>
  <w:style w:type="character" w:customStyle="1" w:styleId="24">
    <w:name w:val="Основной текст 2 Знак"/>
    <w:rPr>
      <w:rFonts w:ascii="Times New Roman" w:eastAsia="Times New Roman" w:hAnsi="Times New Roman" w:cs="Times New Roman"/>
      <w:sz w:val="24"/>
      <w:szCs w:val="24"/>
    </w:rPr>
  </w:style>
  <w:style w:type="character" w:customStyle="1" w:styleId="35">
    <w:name w:val="Основной текст 3 Знак"/>
    <w:link w:val="36"/>
    <w:rPr>
      <w:rFonts w:ascii="Times New Roman" w:eastAsia="Times New Roman" w:hAnsi="Times New Roman" w:cs="Times New Roman"/>
      <w:sz w:val="16"/>
      <w:szCs w:val="16"/>
    </w:rPr>
  </w:style>
  <w:style w:type="character" w:customStyle="1" w:styleId="HTML">
    <w:name w:val="Стандартный HTML Знак"/>
    <w:rPr>
      <w:rFonts w:ascii="Courier New" w:eastAsia="Times New Roman" w:hAnsi="Courier New" w:cs="Courier New"/>
      <w:sz w:val="20"/>
      <w:szCs w:val="20"/>
    </w:rPr>
  </w:style>
  <w:style w:type="character" w:styleId="af0">
    <w:name w:val="Hyperlink"/>
    <w:uiPriority w:val="99"/>
    <w:rPr>
      <w:color w:val="0000FF"/>
      <w:u w:val="single"/>
    </w:rPr>
  </w:style>
  <w:style w:type="character" w:customStyle="1" w:styleId="af1">
    <w:name w:val="Основной текст Знак"/>
    <w:basedOn w:val="13"/>
    <w:uiPriority w:val="99"/>
  </w:style>
  <w:style w:type="character" w:customStyle="1" w:styleId="af2">
    <w:name w:val="Текст сноски Знак"/>
    <w:rPr>
      <w:rFonts w:ascii="Times New Roman" w:eastAsia="Times New Roman" w:hAnsi="Times New Roman" w:cs="Times New Roman"/>
      <w:sz w:val="24"/>
      <w:szCs w:val="20"/>
    </w:rPr>
  </w:style>
  <w:style w:type="character" w:customStyle="1" w:styleId="FontStyle15">
    <w:name w:val="Font Style15"/>
    <w:rPr>
      <w:rFonts w:ascii="Times New Roman" w:hAnsi="Times New Roman" w:cs="Times New Roman"/>
      <w:sz w:val="26"/>
      <w:szCs w:val="26"/>
    </w:rPr>
  </w:style>
  <w:style w:type="character" w:customStyle="1" w:styleId="af3">
    <w:name w:val="Текст Знак"/>
    <w:link w:val="af4"/>
    <w:uiPriority w:val="99"/>
    <w:rPr>
      <w:rFonts w:ascii="Courier New" w:eastAsia="Times New Roman" w:hAnsi="Courier New" w:cs="Times New Roman"/>
      <w:sz w:val="20"/>
      <w:szCs w:val="20"/>
    </w:rPr>
  </w:style>
  <w:style w:type="character" w:customStyle="1" w:styleId="af5">
    <w:name w:val="Схема документа Знак"/>
    <w:rPr>
      <w:rFonts w:ascii="Tahoma" w:eastAsia="Times New Roman" w:hAnsi="Tahoma" w:cs="Tahoma"/>
      <w:sz w:val="24"/>
      <w:szCs w:val="20"/>
      <w:shd w:val="clear" w:color="auto" w:fill="000080"/>
    </w:rPr>
  </w:style>
  <w:style w:type="character" w:styleId="af6">
    <w:name w:val="FollowedHyperlink"/>
    <w:uiPriority w:val="99"/>
    <w:rPr>
      <w:color w:val="800080"/>
      <w:u w:val="single"/>
    </w:rPr>
  </w:style>
  <w:style w:type="character" w:customStyle="1" w:styleId="af7">
    <w:name w:val="комментарий"/>
    <w:rPr>
      <w:b/>
      <w:i/>
      <w:shd w:val="clear" w:color="auto" w:fill="FFFF99"/>
    </w:rPr>
  </w:style>
  <w:style w:type="character" w:customStyle="1" w:styleId="16">
    <w:name w:val="Ариал Знак1"/>
    <w:rPr>
      <w:rFonts w:ascii="Arial" w:eastAsia="Times New Roman" w:hAnsi="Arial" w:cs="Arial"/>
      <w:sz w:val="24"/>
      <w:szCs w:val="24"/>
    </w:rPr>
  </w:style>
  <w:style w:type="character" w:customStyle="1" w:styleId="17">
    <w:name w:val="Обычный1 Знак"/>
    <w:rPr>
      <w:rFonts w:ascii="Times New Roman" w:eastAsia="Times New Roman" w:hAnsi="Times New Roman" w:cs="Times New Roman"/>
      <w:sz w:val="24"/>
      <w:szCs w:val="20"/>
    </w:rPr>
  </w:style>
  <w:style w:type="character" w:customStyle="1" w:styleId="af8">
    <w:name w:val="Ариал Таблица Знак"/>
    <w:rPr>
      <w:rFonts w:ascii="Arial" w:eastAsia="Times New Roman" w:hAnsi="Arial" w:cs="Arial"/>
      <w:sz w:val="24"/>
      <w:szCs w:val="20"/>
    </w:rPr>
  </w:style>
  <w:style w:type="character" w:customStyle="1" w:styleId="af9">
    <w:name w:val="Текст концевой сноски Знак"/>
    <w:rPr>
      <w:rFonts w:ascii="Times New Roman" w:eastAsia="Times New Roman" w:hAnsi="Times New Roman" w:cs="Times New Roman"/>
      <w:sz w:val="20"/>
      <w:szCs w:val="20"/>
    </w:rPr>
  </w:style>
  <w:style w:type="character" w:customStyle="1" w:styleId="afa">
    <w:name w:val="Основной шрифт"/>
  </w:style>
  <w:style w:type="character" w:customStyle="1" w:styleId="afb">
    <w:name w:val="Подпункт Знак"/>
    <w:rPr>
      <w:sz w:val="28"/>
      <w:lang w:val="ru-RU" w:eastAsia="ar-SA" w:bidi="ar-SA"/>
    </w:rPr>
  </w:style>
  <w:style w:type="character" w:customStyle="1" w:styleId="FontStyle11">
    <w:name w:val="Font Style11"/>
    <w:rPr>
      <w:rFonts w:ascii="Times New Roman" w:hAnsi="Times New Roman" w:cs="Times New Roman"/>
      <w:sz w:val="26"/>
      <w:szCs w:val="26"/>
    </w:rPr>
  </w:style>
  <w:style w:type="character" w:customStyle="1" w:styleId="210">
    <w:name w:val="Заголовок 2 Знак1"/>
    <w:rPr>
      <w:b/>
      <w:sz w:val="28"/>
      <w:lang w:val="ru-RU" w:eastAsia="ar-SA" w:bidi="ar-SA"/>
    </w:rPr>
  </w:style>
  <w:style w:type="character" w:customStyle="1" w:styleId="Sp1">
    <w:name w:val="Sp1 Знак Знак"/>
    <w:rPr>
      <w:b/>
      <w:bCs/>
      <w:kern w:val="1"/>
      <w:sz w:val="24"/>
      <w:szCs w:val="24"/>
      <w:lang w:val="ru-RU" w:eastAsia="ar-SA" w:bidi="ar-SA"/>
    </w:rPr>
  </w:style>
  <w:style w:type="character" w:customStyle="1" w:styleId="FontStyle33">
    <w:name w:val="Font Style33"/>
    <w:rPr>
      <w:rFonts w:ascii="Times New Roman" w:hAnsi="Times New Roman" w:cs="Times New Roman"/>
      <w:sz w:val="26"/>
      <w:szCs w:val="26"/>
    </w:rPr>
  </w:style>
  <w:style w:type="character" w:customStyle="1" w:styleId="FontStyle57">
    <w:name w:val="Font Style57"/>
    <w:rPr>
      <w:rFonts w:ascii="Times New Roman" w:hAnsi="Times New Roman" w:cs="Times New Roman"/>
      <w:b/>
      <w:bCs/>
      <w:sz w:val="20"/>
      <w:szCs w:val="20"/>
    </w:rPr>
  </w:style>
  <w:style w:type="character" w:styleId="afc">
    <w:name w:val="Strong"/>
    <w:qFormat/>
    <w:rPr>
      <w:b/>
      <w:bCs/>
    </w:rPr>
  </w:style>
  <w:style w:type="character" w:customStyle="1" w:styleId="18">
    <w:name w:val="Основной текст с отступом Знак1"/>
    <w:rPr>
      <w:rFonts w:ascii="Times New Roman" w:eastAsia="Times New Roman" w:hAnsi="Times New Roman" w:cs="Times New Roman"/>
      <w:color w:val="000000"/>
      <w:sz w:val="24"/>
      <w:szCs w:val="24"/>
      <w:lang w:val="x-none"/>
    </w:rPr>
  </w:style>
  <w:style w:type="character" w:customStyle="1" w:styleId="afd">
    <w:name w:val="Название Знак"/>
    <w:rPr>
      <w:rFonts w:ascii="Arial" w:eastAsia="Times New Roman" w:hAnsi="Arial" w:cs="Times New Roman"/>
      <w:b/>
      <w:kern w:val="1"/>
      <w:sz w:val="32"/>
      <w:szCs w:val="20"/>
      <w:lang w:val="x-none"/>
    </w:rPr>
  </w:style>
  <w:style w:type="character" w:customStyle="1" w:styleId="19">
    <w:name w:val="Текст примечания Знак1"/>
    <w:rPr>
      <w:rFonts w:ascii="Times New Roman" w:eastAsia="Times New Roman" w:hAnsi="Times New Roman" w:cs="Times New Roman"/>
      <w:sz w:val="20"/>
      <w:szCs w:val="20"/>
    </w:rPr>
  </w:style>
  <w:style w:type="character" w:customStyle="1" w:styleId="FontStyle40">
    <w:name w:val="Font Style40"/>
    <w:rPr>
      <w:rFonts w:ascii="Times New Roman" w:hAnsi="Times New Roman" w:cs="Times New Roman"/>
      <w:sz w:val="22"/>
      <w:szCs w:val="22"/>
    </w:rPr>
  </w:style>
  <w:style w:type="character" w:customStyle="1" w:styleId="1a">
    <w:name w:val="Основной текст Знак1"/>
    <w:uiPriority w:val="99"/>
    <w:rPr>
      <w:rFonts w:ascii="Times New Roman" w:eastAsia="Times New Roman" w:hAnsi="Times New Roman" w:cs="Times New Roman"/>
      <w:sz w:val="24"/>
      <w:szCs w:val="24"/>
      <w:lang w:val="x-none"/>
    </w:rPr>
  </w:style>
  <w:style w:type="character" w:customStyle="1" w:styleId="FontStyle37">
    <w:name w:val="Font Style37"/>
    <w:rPr>
      <w:rFonts w:ascii="Franklin Gothic Book" w:hAnsi="Franklin Gothic Book" w:cs="Franklin Gothic Book"/>
      <w:sz w:val="30"/>
      <w:szCs w:val="30"/>
    </w:rPr>
  </w:style>
  <w:style w:type="character" w:customStyle="1" w:styleId="FontStyle38">
    <w:name w:val="Font Style38"/>
    <w:rPr>
      <w:rFonts w:ascii="Times New Roman" w:hAnsi="Times New Roman" w:cs="Times New Roman"/>
      <w:b/>
      <w:bCs/>
      <w:sz w:val="22"/>
      <w:szCs w:val="22"/>
    </w:rPr>
  </w:style>
  <w:style w:type="character" w:customStyle="1" w:styleId="FontStyle41">
    <w:name w:val="Font Style41"/>
    <w:rPr>
      <w:rFonts w:ascii="Times New Roman" w:hAnsi="Times New Roman" w:cs="Times New Roman"/>
      <w:b/>
      <w:bCs/>
      <w:spacing w:val="10"/>
      <w:sz w:val="24"/>
      <w:szCs w:val="24"/>
    </w:rPr>
  </w:style>
  <w:style w:type="character" w:customStyle="1" w:styleId="FontStyle39">
    <w:name w:val="Font Style39"/>
    <w:rPr>
      <w:rFonts w:ascii="Times New Roman" w:hAnsi="Times New Roman" w:cs="Times New Roman"/>
      <w:i/>
      <w:iCs/>
      <w:sz w:val="22"/>
      <w:szCs w:val="22"/>
    </w:rPr>
  </w:style>
  <w:style w:type="character" w:customStyle="1" w:styleId="FontStyle18">
    <w:name w:val="Font Style18"/>
    <w:rPr>
      <w:rFonts w:ascii="Times New Roman" w:hAnsi="Times New Roman" w:cs="Times New Roman"/>
      <w:color w:val="000000"/>
      <w:sz w:val="22"/>
      <w:szCs w:val="22"/>
    </w:rPr>
  </w:style>
  <w:style w:type="character" w:customStyle="1" w:styleId="apple-converted-space">
    <w:name w:val="apple-converted-space"/>
    <w:basedOn w:val="13"/>
  </w:style>
  <w:style w:type="character" w:customStyle="1" w:styleId="fontstyle27">
    <w:name w:val="fontstyle27"/>
    <w:basedOn w:val="13"/>
  </w:style>
  <w:style w:type="character" w:customStyle="1" w:styleId="afe">
    <w:name w:val="Символ сноски"/>
    <w:rPr>
      <w:vertAlign w:val="superscript"/>
    </w:rPr>
  </w:style>
  <w:style w:type="character" w:styleId="aff">
    <w:name w:val="Placeholder Text"/>
    <w:rPr>
      <w:color w:val="808080"/>
    </w:rPr>
  </w:style>
  <w:style w:type="character" w:customStyle="1" w:styleId="aff0">
    <w:name w:val="Абзац списка Знак"/>
    <w:rPr>
      <w:rFonts w:ascii="Calibri" w:eastAsia="Calibri" w:hAnsi="Calibri" w:cs="Times New Roman"/>
    </w:rPr>
  </w:style>
  <w:style w:type="character" w:customStyle="1" w:styleId="1b">
    <w:name w:val="Гринатом_1 Знак"/>
    <w:rPr>
      <w:b/>
      <w:bCs/>
      <w:kern w:val="1"/>
      <w:sz w:val="22"/>
      <w:szCs w:val="32"/>
      <w:lang w:val="x-none"/>
    </w:rPr>
  </w:style>
  <w:style w:type="character" w:customStyle="1" w:styleId="25">
    <w:name w:val="Гринатом_2 Знак"/>
    <w:rPr>
      <w:rFonts w:ascii="Calibri" w:eastAsia="Calibri" w:hAnsi="Calibri" w:cs="Arial"/>
    </w:rPr>
  </w:style>
  <w:style w:type="character" w:customStyle="1" w:styleId="37">
    <w:name w:val="Гринатом_3 Знак"/>
    <w:rPr>
      <w:rFonts w:ascii="Arial" w:hAnsi="Arial" w:cs="Arial"/>
      <w:sz w:val="24"/>
      <w:szCs w:val="22"/>
      <w:lang w:val="x-none"/>
    </w:rPr>
  </w:style>
  <w:style w:type="character" w:customStyle="1" w:styleId="TableText">
    <w:name w:val="Table Text Знак"/>
    <w:rPr>
      <w:rFonts w:ascii="Arial" w:eastAsia="Times New Roman" w:hAnsi="Arial" w:cs="Times New Roman"/>
      <w:color w:val="000000"/>
      <w:sz w:val="20"/>
      <w:szCs w:val="20"/>
      <w:lang w:val="en-US"/>
    </w:rPr>
  </w:style>
  <w:style w:type="character" w:customStyle="1" w:styleId="EmailStyle57">
    <w:name w:val="EmailStyle57"/>
    <w:rPr>
      <w:rFonts w:ascii="Arial" w:hAnsi="Arial" w:cs="Arial"/>
      <w:color w:val="auto"/>
      <w:sz w:val="20"/>
      <w:szCs w:val="20"/>
    </w:rPr>
  </w:style>
  <w:style w:type="character" w:customStyle="1" w:styleId="EmailStyle103">
    <w:name w:val="EmailStyle103"/>
    <w:rPr>
      <w:rFonts w:ascii="Arial" w:hAnsi="Arial" w:cs="Arial"/>
      <w:color w:val="auto"/>
      <w:sz w:val="20"/>
      <w:szCs w:val="20"/>
    </w:rPr>
  </w:style>
  <w:style w:type="character" w:customStyle="1" w:styleId="PA-Char">
    <w:name w:val="PA - Основной Текст Char"/>
    <w:rPr>
      <w:rFonts w:ascii="Times New Roman" w:eastAsia="Times New Roman" w:hAnsi="Times New Roman" w:cs="Times New Roman"/>
      <w:color w:val="000000"/>
      <w:kern w:val="1"/>
      <w:sz w:val="24"/>
      <w:szCs w:val="24"/>
    </w:rPr>
  </w:style>
  <w:style w:type="character" w:customStyle="1" w:styleId="aff1">
    <w:name w:val="ОТ с отступами до и после Знак"/>
    <w:rPr>
      <w:rFonts w:ascii="Times New Roman" w:eastAsia="Times New Roman" w:hAnsi="Times New Roman" w:cs="Times New Roman"/>
      <w:color w:val="000000"/>
      <w:sz w:val="28"/>
      <w:szCs w:val="28"/>
    </w:rPr>
  </w:style>
  <w:style w:type="character" w:customStyle="1" w:styleId="TXT">
    <w:name w:val="TXT основной Знак"/>
    <w:rPr>
      <w:rFonts w:ascii="Times New Roman" w:eastAsia="Times New Roman" w:hAnsi="Times New Roman" w:cs="Times New Roman"/>
      <w:color w:val="000000"/>
      <w:kern w:val="1"/>
      <w:sz w:val="24"/>
      <w:szCs w:val="24"/>
    </w:rPr>
  </w:style>
  <w:style w:type="character" w:customStyle="1" w:styleId="aff2">
    <w:name w:val="подзаголовок Знак"/>
    <w:rPr>
      <w:rFonts w:ascii="Tahoma" w:eastAsia="Times New Roman" w:hAnsi="Tahoma" w:cs="Tahoma"/>
      <w:b/>
      <w:bCs/>
      <w:color w:val="000000"/>
      <w:kern w:val="1"/>
      <w:sz w:val="20"/>
      <w:szCs w:val="20"/>
    </w:rPr>
  </w:style>
  <w:style w:type="character" w:styleId="aff3">
    <w:name w:val="line number"/>
    <w:basedOn w:val="13"/>
  </w:style>
  <w:style w:type="character" w:customStyle="1" w:styleId="aff4">
    <w:name w:val="Без интервала Знак Знак"/>
    <w:rPr>
      <w:rFonts w:ascii="Times New Roman" w:eastAsia="Times New Roman" w:hAnsi="Times New Roman" w:cs="Times New Roman"/>
      <w:sz w:val="24"/>
    </w:rPr>
  </w:style>
  <w:style w:type="character" w:customStyle="1" w:styleId="1c">
    <w:name w:val="Без интервала Знак1"/>
    <w:rPr>
      <w:sz w:val="24"/>
      <w:szCs w:val="22"/>
      <w:lang w:val="ru-RU" w:eastAsia="ar-SA" w:bidi="ar-SA"/>
    </w:rPr>
  </w:style>
  <w:style w:type="character" w:customStyle="1" w:styleId="51">
    <w:name w:val="Знак Знак5"/>
    <w:rPr>
      <w:rFonts w:ascii="Arial" w:hAnsi="Arial" w:cs="Arial"/>
      <w:b/>
      <w:bCs/>
      <w:kern w:val="1"/>
      <w:sz w:val="32"/>
      <w:szCs w:val="32"/>
    </w:rPr>
  </w:style>
  <w:style w:type="character" w:customStyle="1" w:styleId="26">
    <w:name w:val="Пункт2 Знак"/>
    <w:rPr>
      <w:rFonts w:ascii="Times New Roman" w:eastAsia="Times New Roman" w:hAnsi="Times New Roman" w:cs="Times New Roman"/>
      <w:b/>
      <w:sz w:val="28"/>
      <w:szCs w:val="20"/>
      <w:lang w:val="x-none"/>
    </w:rPr>
  </w:style>
  <w:style w:type="character" w:customStyle="1" w:styleId="1d">
    <w:name w:val="Пункт Знак1"/>
    <w:rPr>
      <w:rFonts w:ascii="Times New Roman" w:eastAsia="Times New Roman" w:hAnsi="Times New Roman" w:cs="Times New Roman"/>
      <w:sz w:val="28"/>
      <w:szCs w:val="28"/>
      <w:lang w:val="x-none"/>
    </w:rPr>
  </w:style>
  <w:style w:type="character" w:customStyle="1" w:styleId="aff5">
    <w:name w:val="Таблица текст Знак"/>
    <w:rPr>
      <w:rFonts w:ascii="Times New Roman" w:eastAsia="Times New Roman" w:hAnsi="Times New Roman" w:cs="Times New Roman"/>
      <w:sz w:val="24"/>
      <w:szCs w:val="20"/>
      <w:lang w:val="x-none"/>
    </w:rPr>
  </w:style>
  <w:style w:type="character" w:customStyle="1" w:styleId="aff6">
    <w:name w:val="Заголовок оглавления Знак"/>
    <w:rPr>
      <w:b/>
      <w:bCs/>
      <w:iCs/>
      <w:sz w:val="22"/>
      <w:szCs w:val="28"/>
    </w:rPr>
  </w:style>
  <w:style w:type="character" w:customStyle="1" w:styleId="aff7">
    <w:name w:val="Подзаголовок Знак"/>
    <w:rPr>
      <w:rFonts w:ascii="Cambria" w:eastAsia="Times New Roman" w:hAnsi="Cambria" w:cs="Times New Roman"/>
      <w:sz w:val="24"/>
      <w:szCs w:val="24"/>
    </w:rPr>
  </w:style>
  <w:style w:type="paragraph" w:customStyle="1" w:styleId="aff8">
    <w:name w:val="Заголовок"/>
    <w:basedOn w:val="a4"/>
    <w:next w:val="aff9"/>
    <w:uiPriority w:val="99"/>
    <w:pPr>
      <w:keepNext/>
      <w:spacing w:before="240" w:after="120"/>
    </w:pPr>
    <w:rPr>
      <w:rFonts w:ascii="Arial" w:eastAsia="Microsoft YaHei" w:hAnsi="Arial" w:cs="Mangal"/>
      <w:sz w:val="28"/>
      <w:szCs w:val="28"/>
    </w:rPr>
  </w:style>
  <w:style w:type="paragraph" w:styleId="aff9">
    <w:name w:val="Body Text"/>
    <w:basedOn w:val="a4"/>
    <w:uiPriority w:val="99"/>
    <w:pPr>
      <w:spacing w:after="120" w:line="240" w:lineRule="auto"/>
    </w:pPr>
    <w:rPr>
      <w:rFonts w:ascii="Times New Roman" w:eastAsia="Times New Roman" w:hAnsi="Times New Roman"/>
      <w:sz w:val="24"/>
      <w:szCs w:val="24"/>
      <w:lang w:val="x-none"/>
    </w:rPr>
  </w:style>
  <w:style w:type="paragraph" w:styleId="affa">
    <w:name w:val="List"/>
    <w:basedOn w:val="aff9"/>
    <w:uiPriority w:val="99"/>
    <w:rPr>
      <w:rFonts w:cs="Mangal"/>
    </w:rPr>
  </w:style>
  <w:style w:type="paragraph" w:customStyle="1" w:styleId="1e">
    <w:name w:val="Название1"/>
    <w:basedOn w:val="a4"/>
    <w:pPr>
      <w:suppressLineNumbers/>
      <w:spacing w:before="120" w:after="120"/>
    </w:pPr>
    <w:rPr>
      <w:rFonts w:cs="Mangal"/>
      <w:i/>
      <w:iCs/>
      <w:sz w:val="24"/>
      <w:szCs w:val="24"/>
    </w:rPr>
  </w:style>
  <w:style w:type="paragraph" w:customStyle="1" w:styleId="1f">
    <w:name w:val="Указатель1"/>
    <w:basedOn w:val="a4"/>
    <w:uiPriority w:val="99"/>
    <w:pPr>
      <w:suppressLineNumbers/>
    </w:pPr>
    <w:rPr>
      <w:rFonts w:cs="Mangal"/>
    </w:rPr>
  </w:style>
  <w:style w:type="paragraph" w:styleId="affb">
    <w:name w:val="header"/>
    <w:basedOn w:val="a4"/>
    <w:pPr>
      <w:spacing w:after="0" w:line="240" w:lineRule="auto"/>
    </w:pPr>
    <w:rPr>
      <w:rFonts w:ascii="Courier New" w:eastAsia="Times New Roman" w:hAnsi="Courier New" w:cs="Courier New"/>
      <w:sz w:val="20"/>
      <w:szCs w:val="20"/>
    </w:rPr>
  </w:style>
  <w:style w:type="paragraph" w:styleId="affc">
    <w:name w:val="footer"/>
    <w:basedOn w:val="a4"/>
    <w:pPr>
      <w:spacing w:after="0" w:line="240" w:lineRule="auto"/>
    </w:pPr>
    <w:rPr>
      <w:rFonts w:ascii="Courier New" w:eastAsia="Times New Roman" w:hAnsi="Courier New" w:cs="Courier New"/>
      <w:sz w:val="20"/>
      <w:szCs w:val="20"/>
    </w:rPr>
  </w:style>
  <w:style w:type="paragraph" w:customStyle="1" w:styleId="ConsNormal">
    <w:name w:val="ConsNormal"/>
    <w:pPr>
      <w:suppressAutoHyphens/>
      <w:autoSpaceDE w:val="0"/>
      <w:ind w:right="19772" w:firstLine="720"/>
    </w:pPr>
    <w:rPr>
      <w:rFonts w:ascii="Arial" w:hAnsi="Arial" w:cs="Arial"/>
      <w:lang w:eastAsia="ar-SA"/>
    </w:rPr>
  </w:style>
  <w:style w:type="paragraph" w:styleId="affd">
    <w:name w:val="Body Text Indent"/>
    <w:basedOn w:val="a4"/>
    <w:uiPriority w:val="99"/>
    <w:pPr>
      <w:spacing w:after="0" w:line="240" w:lineRule="auto"/>
      <w:ind w:firstLine="720"/>
      <w:jc w:val="both"/>
    </w:pPr>
    <w:rPr>
      <w:rFonts w:ascii="Times New Roman" w:eastAsia="Times New Roman" w:hAnsi="Times New Roman"/>
      <w:color w:val="000000"/>
      <w:sz w:val="24"/>
      <w:szCs w:val="24"/>
      <w:lang w:val="x-none"/>
    </w:rPr>
  </w:style>
  <w:style w:type="paragraph" w:customStyle="1" w:styleId="ConsTitle">
    <w:name w:val="ConsTitle"/>
    <w:pPr>
      <w:suppressAutoHyphens/>
      <w:autoSpaceDE w:val="0"/>
      <w:ind w:right="19772"/>
    </w:pPr>
    <w:rPr>
      <w:rFonts w:ascii="Arial" w:hAnsi="Arial" w:cs="Arial"/>
      <w:b/>
      <w:bCs/>
      <w:sz w:val="14"/>
      <w:szCs w:val="14"/>
      <w:lang w:eastAsia="ar-SA"/>
    </w:rPr>
  </w:style>
  <w:style w:type="paragraph" w:customStyle="1" w:styleId="1f0">
    <w:name w:val="Обычный1"/>
    <w:pPr>
      <w:suppressAutoHyphens/>
    </w:pPr>
    <w:rPr>
      <w:sz w:val="24"/>
      <w:lang w:eastAsia="ar-SA"/>
    </w:rPr>
  </w:style>
  <w:style w:type="paragraph" w:customStyle="1" w:styleId="1f1">
    <w:name w:val="Текст примечания1"/>
    <w:basedOn w:val="a4"/>
    <w:pPr>
      <w:spacing w:after="0" w:line="240" w:lineRule="auto"/>
    </w:pPr>
    <w:rPr>
      <w:rFonts w:ascii="Times New Roman" w:eastAsia="Times New Roman" w:hAnsi="Times New Roman"/>
      <w:sz w:val="20"/>
      <w:szCs w:val="20"/>
    </w:rPr>
  </w:style>
  <w:style w:type="paragraph" w:styleId="affe">
    <w:name w:val="annotation subject"/>
    <w:basedOn w:val="1f1"/>
    <w:next w:val="1f1"/>
    <w:uiPriority w:val="99"/>
    <w:rPr>
      <w:b/>
      <w:bCs/>
    </w:rPr>
  </w:style>
  <w:style w:type="paragraph" w:styleId="afff">
    <w:name w:val="Balloon Text"/>
    <w:basedOn w:val="a4"/>
    <w:link w:val="1f2"/>
    <w:uiPriority w:val="99"/>
    <w:pPr>
      <w:spacing w:after="0" w:line="240" w:lineRule="auto"/>
    </w:pPr>
    <w:rPr>
      <w:rFonts w:ascii="Tahoma" w:eastAsia="Times New Roman" w:hAnsi="Tahoma" w:cs="Tahoma"/>
      <w:sz w:val="16"/>
      <w:szCs w:val="16"/>
    </w:rPr>
  </w:style>
  <w:style w:type="paragraph" w:customStyle="1" w:styleId="220">
    <w:name w:val="Основной текст с отступом 22"/>
    <w:basedOn w:val="a4"/>
    <w:pPr>
      <w:spacing w:after="0" w:line="240" w:lineRule="auto"/>
      <w:ind w:firstLine="720"/>
      <w:jc w:val="both"/>
    </w:pPr>
    <w:rPr>
      <w:rFonts w:ascii="Times New Roman" w:eastAsia="Times New Roman" w:hAnsi="Times New Roman"/>
      <w:sz w:val="24"/>
      <w:szCs w:val="24"/>
    </w:rPr>
  </w:style>
  <w:style w:type="paragraph" w:customStyle="1" w:styleId="311">
    <w:name w:val="Основной текст с отступом 31"/>
    <w:basedOn w:val="a4"/>
    <w:pPr>
      <w:spacing w:after="0" w:line="240" w:lineRule="auto"/>
      <w:ind w:firstLine="720"/>
      <w:jc w:val="both"/>
    </w:pPr>
    <w:rPr>
      <w:rFonts w:ascii="Times New Roman" w:eastAsia="Times New Roman" w:hAnsi="Times New Roman"/>
      <w:color w:val="0000FF"/>
      <w:sz w:val="24"/>
      <w:szCs w:val="24"/>
      <w:u w:val="single"/>
    </w:rPr>
  </w:style>
  <w:style w:type="paragraph" w:styleId="afff0">
    <w:name w:val="Normal (Web)"/>
    <w:basedOn w:val="a4"/>
    <w:pPr>
      <w:spacing w:before="280" w:after="280" w:line="240" w:lineRule="auto"/>
    </w:pPr>
    <w:rPr>
      <w:rFonts w:ascii="Times New Roman" w:eastAsia="Times New Roman" w:hAnsi="Times New Roman"/>
      <w:sz w:val="24"/>
      <w:szCs w:val="24"/>
    </w:rPr>
  </w:style>
  <w:style w:type="paragraph" w:customStyle="1" w:styleId="211">
    <w:name w:val="Список 21"/>
    <w:basedOn w:val="a4"/>
    <w:pPr>
      <w:spacing w:after="0" w:line="240" w:lineRule="auto"/>
      <w:ind w:left="566" w:hanging="283"/>
    </w:pPr>
    <w:rPr>
      <w:rFonts w:ascii="Times New Roman" w:eastAsia="Times New Roman" w:hAnsi="Times New Roman"/>
      <w:sz w:val="24"/>
      <w:szCs w:val="24"/>
    </w:rPr>
  </w:style>
  <w:style w:type="paragraph" w:customStyle="1" w:styleId="afff1">
    <w:name w:val="Знак Знак Знак Знак"/>
    <w:basedOn w:val="a4"/>
    <w:uiPriority w:val="99"/>
    <w:pPr>
      <w:spacing w:after="160" w:line="240" w:lineRule="exact"/>
    </w:pPr>
    <w:rPr>
      <w:rFonts w:ascii="Verdana" w:eastAsia="Times New Roman" w:hAnsi="Verdana" w:cs="Verdana"/>
      <w:sz w:val="20"/>
      <w:szCs w:val="20"/>
      <w:lang w:val="en-US"/>
    </w:rPr>
  </w:style>
  <w:style w:type="paragraph" w:customStyle="1" w:styleId="110">
    <w:name w:val="заголовок 11"/>
    <w:basedOn w:val="a4"/>
    <w:next w:val="a4"/>
    <w:pPr>
      <w:keepNext/>
      <w:spacing w:after="0" w:line="240" w:lineRule="auto"/>
      <w:jc w:val="center"/>
    </w:pPr>
    <w:rPr>
      <w:rFonts w:ascii="Times New Roman" w:eastAsia="Times New Roman" w:hAnsi="Times New Roman"/>
      <w:sz w:val="24"/>
      <w:szCs w:val="20"/>
    </w:rPr>
  </w:style>
  <w:style w:type="paragraph" w:customStyle="1" w:styleId="221">
    <w:name w:val="Основной текст 22"/>
    <w:basedOn w:val="a4"/>
    <w:pPr>
      <w:spacing w:after="120" w:line="480" w:lineRule="auto"/>
    </w:pPr>
    <w:rPr>
      <w:rFonts w:ascii="Times New Roman" w:eastAsia="Times New Roman" w:hAnsi="Times New Roman"/>
      <w:sz w:val="24"/>
      <w:szCs w:val="24"/>
    </w:rPr>
  </w:style>
  <w:style w:type="paragraph" w:customStyle="1" w:styleId="312">
    <w:name w:val="Основной текст 31"/>
    <w:basedOn w:val="a4"/>
    <w:pPr>
      <w:spacing w:after="120" w:line="240" w:lineRule="auto"/>
    </w:pPr>
    <w:rPr>
      <w:rFonts w:ascii="Times New Roman" w:eastAsia="Times New Roman" w:hAnsi="Times New Roman"/>
      <w:sz w:val="16"/>
      <w:szCs w:val="16"/>
    </w:rPr>
  </w:style>
  <w:style w:type="paragraph" w:customStyle="1" w:styleId="1f3">
    <w:name w:val="заголовок 1"/>
    <w:basedOn w:val="a4"/>
    <w:next w:val="a4"/>
    <w:pPr>
      <w:keepNext/>
      <w:widowControl w:val="0"/>
      <w:spacing w:after="0" w:line="240" w:lineRule="auto"/>
      <w:jc w:val="center"/>
    </w:pPr>
    <w:rPr>
      <w:rFonts w:ascii="Times New Roman" w:eastAsia="Times New Roman" w:hAnsi="Times New Roman"/>
      <w:b/>
      <w:szCs w:val="20"/>
    </w:rPr>
  </w:style>
  <w:style w:type="paragraph" w:customStyle="1" w:styleId="27">
    <w:name w:val="çàãîëîâîê 2"/>
    <w:basedOn w:val="a4"/>
    <w:next w:val="a4"/>
    <w:pPr>
      <w:keepNext/>
      <w:spacing w:after="0" w:line="240" w:lineRule="auto"/>
      <w:jc w:val="both"/>
    </w:pPr>
    <w:rPr>
      <w:rFonts w:ascii="Times New Roman" w:eastAsia="Times New Roman" w:hAnsi="Times New Roman"/>
      <w:sz w:val="24"/>
      <w:szCs w:val="20"/>
      <w:lang w:val="en-GB"/>
    </w:rPr>
  </w:style>
  <w:style w:type="paragraph" w:customStyle="1" w:styleId="afff2">
    <w:name w:val="Таблица шапка"/>
    <w:basedOn w:val="a4"/>
    <w:pPr>
      <w:keepNext/>
      <w:spacing w:before="40" w:after="40" w:line="240" w:lineRule="auto"/>
      <w:ind w:left="57" w:right="57"/>
    </w:pPr>
    <w:rPr>
      <w:rFonts w:ascii="Times New Roman" w:eastAsia="Times New Roman" w:hAnsi="Times New Roman"/>
      <w:szCs w:val="20"/>
    </w:rPr>
  </w:style>
  <w:style w:type="paragraph" w:customStyle="1" w:styleId="afff3">
    <w:name w:val="Таблица текст"/>
    <w:basedOn w:val="a4"/>
    <w:pPr>
      <w:spacing w:before="40" w:after="40" w:line="240" w:lineRule="auto"/>
      <w:ind w:left="57" w:right="57"/>
    </w:pPr>
    <w:rPr>
      <w:rFonts w:ascii="Times New Roman" w:eastAsia="Times New Roman" w:hAnsi="Times New Roman"/>
      <w:sz w:val="24"/>
      <w:szCs w:val="20"/>
      <w:lang w:val="x-none"/>
    </w:rPr>
  </w:style>
  <w:style w:type="paragraph" w:customStyle="1" w:styleId="a2">
    <w:name w:val="Пункт"/>
    <w:basedOn w:val="a4"/>
    <w:pPr>
      <w:numPr>
        <w:numId w:val="26"/>
      </w:numPr>
      <w:spacing w:after="0" w:line="360" w:lineRule="auto"/>
      <w:jc w:val="both"/>
    </w:pPr>
    <w:rPr>
      <w:rFonts w:ascii="Times New Roman" w:eastAsia="Times New Roman" w:hAnsi="Times New Roman"/>
      <w:sz w:val="28"/>
      <w:szCs w:val="28"/>
      <w:lang w:val="x-none"/>
    </w:rPr>
  </w:style>
  <w:style w:type="paragraph" w:styleId="HTML0">
    <w:name w:val="HTML Preformatted"/>
    <w:basedOn w:val="a4"/>
    <w:pPr>
      <w:spacing w:after="0" w:line="240" w:lineRule="auto"/>
    </w:pPr>
    <w:rPr>
      <w:rFonts w:ascii="Courier New" w:eastAsia="Times New Roman" w:hAnsi="Courier New" w:cs="Courier New"/>
      <w:sz w:val="20"/>
      <w:szCs w:val="20"/>
    </w:rPr>
  </w:style>
  <w:style w:type="paragraph" w:styleId="afff4">
    <w:name w:val="footnote text"/>
    <w:basedOn w:val="a4"/>
    <w:pPr>
      <w:spacing w:after="0" w:line="360" w:lineRule="auto"/>
      <w:ind w:firstLine="567"/>
      <w:jc w:val="both"/>
    </w:pPr>
    <w:rPr>
      <w:rFonts w:ascii="Times New Roman" w:eastAsia="Times New Roman" w:hAnsi="Times New Roman"/>
      <w:sz w:val="24"/>
      <w:szCs w:val="20"/>
    </w:rPr>
  </w:style>
  <w:style w:type="paragraph" w:customStyle="1" w:styleId="28">
    <w:name w:val="Уровень2"/>
    <w:basedOn w:val="a4"/>
    <w:pPr>
      <w:spacing w:before="120" w:after="120" w:line="240" w:lineRule="auto"/>
      <w:ind w:firstLine="567"/>
      <w:jc w:val="both"/>
    </w:pPr>
    <w:rPr>
      <w:rFonts w:ascii="Arial" w:eastAsia="Times New Roman" w:hAnsi="Arial"/>
      <w:bCs/>
      <w:iCs/>
      <w:color w:val="000000"/>
      <w:sz w:val="24"/>
      <w:szCs w:val="20"/>
    </w:rPr>
  </w:style>
  <w:style w:type="paragraph" w:customStyle="1" w:styleId="38">
    <w:name w:val="Уровень3"/>
    <w:basedOn w:val="28"/>
    <w:pPr>
      <w:ind w:left="2160" w:hanging="180"/>
    </w:pPr>
  </w:style>
  <w:style w:type="paragraph" w:customStyle="1" w:styleId="afff5">
    <w:name w:val="Заголовок статьи"/>
    <w:basedOn w:val="a4"/>
    <w:next w:val="a4"/>
    <w:pPr>
      <w:autoSpaceDE w:val="0"/>
      <w:spacing w:after="0" w:line="240" w:lineRule="auto"/>
      <w:ind w:left="1612" w:hanging="892"/>
      <w:jc w:val="both"/>
    </w:pPr>
    <w:rPr>
      <w:rFonts w:ascii="Arial" w:eastAsia="Times New Roman" w:hAnsi="Arial" w:cs="Arial"/>
      <w:sz w:val="20"/>
      <w:szCs w:val="20"/>
    </w:rPr>
  </w:style>
  <w:style w:type="paragraph" w:customStyle="1" w:styleId="212">
    <w:name w:val="Основной текст с отступом 21"/>
    <w:basedOn w:val="a4"/>
    <w:pPr>
      <w:widowControl w:val="0"/>
      <w:overflowPunct w:val="0"/>
      <w:autoSpaceDE w:val="0"/>
      <w:spacing w:after="360" w:line="240" w:lineRule="exact"/>
      <w:ind w:firstLine="851"/>
      <w:jc w:val="both"/>
      <w:textAlignment w:val="baseline"/>
    </w:pPr>
    <w:rPr>
      <w:rFonts w:ascii="Times New Roman" w:eastAsia="Times New Roman" w:hAnsi="Times New Roman"/>
      <w:sz w:val="24"/>
      <w:szCs w:val="20"/>
    </w:rPr>
  </w:style>
  <w:style w:type="paragraph" w:customStyle="1" w:styleId="a3">
    <w:name w:val="А_обычный"/>
    <w:basedOn w:val="a4"/>
    <w:pPr>
      <w:numPr>
        <w:numId w:val="29"/>
      </w:numPr>
      <w:spacing w:after="0" w:line="240" w:lineRule="auto"/>
      <w:jc w:val="both"/>
    </w:pPr>
    <w:rPr>
      <w:rFonts w:ascii="Times New Roman" w:eastAsia="Times New Roman" w:hAnsi="Times New Roman"/>
      <w:sz w:val="24"/>
      <w:szCs w:val="24"/>
    </w:rPr>
  </w:style>
  <w:style w:type="paragraph" w:customStyle="1" w:styleId="39">
    <w:name w:val="Стиль3"/>
    <w:basedOn w:val="220"/>
    <w:pPr>
      <w:widowControl w:val="0"/>
      <w:ind w:left="1080" w:firstLine="0"/>
      <w:textAlignment w:val="baseline"/>
    </w:pPr>
    <w:rPr>
      <w:szCs w:val="20"/>
    </w:rPr>
  </w:style>
  <w:style w:type="paragraph" w:customStyle="1" w:styleId="1-3">
    <w:name w:val="Текст1-3"/>
    <w:basedOn w:val="a4"/>
    <w:pPr>
      <w:spacing w:after="60" w:line="288" w:lineRule="auto"/>
      <w:jc w:val="both"/>
    </w:pPr>
    <w:rPr>
      <w:rFonts w:ascii="Times New Roman" w:eastAsia="Times New Roman" w:hAnsi="Times New Roman"/>
      <w:sz w:val="24"/>
      <w:szCs w:val="20"/>
    </w:rPr>
  </w:style>
  <w:style w:type="paragraph" w:customStyle="1" w:styleId="aHeader">
    <w:name w:val="a_Header"/>
    <w:basedOn w:val="a4"/>
    <w:pPr>
      <w:spacing w:after="60" w:line="240" w:lineRule="auto"/>
      <w:jc w:val="center"/>
    </w:pPr>
    <w:rPr>
      <w:rFonts w:ascii="Courier New" w:eastAsia="Times New Roman" w:hAnsi="Courier New"/>
      <w:sz w:val="24"/>
      <w:szCs w:val="24"/>
    </w:rPr>
  </w:style>
  <w:style w:type="paragraph" w:customStyle="1" w:styleId="1f4">
    <w:name w:val="Текст1"/>
    <w:basedOn w:val="a4"/>
    <w:pPr>
      <w:spacing w:after="0" w:line="240" w:lineRule="auto"/>
    </w:pPr>
    <w:rPr>
      <w:rFonts w:ascii="Courier New" w:eastAsia="Times New Roman" w:hAnsi="Courier New"/>
      <w:sz w:val="20"/>
      <w:szCs w:val="20"/>
    </w:rPr>
  </w:style>
  <w:style w:type="paragraph" w:customStyle="1" w:styleId="1f5">
    <w:name w:val="Цитата1"/>
    <w:basedOn w:val="a4"/>
    <w:pPr>
      <w:spacing w:after="0" w:line="240" w:lineRule="auto"/>
      <w:ind w:left="-5220" w:right="-105"/>
      <w:jc w:val="both"/>
    </w:pPr>
    <w:rPr>
      <w:rFonts w:ascii="Times New Roman" w:eastAsia="Times New Roman" w:hAnsi="Times New Roman"/>
      <w:i/>
      <w:iCs/>
      <w:sz w:val="24"/>
      <w:szCs w:val="24"/>
    </w:rPr>
  </w:style>
  <w:style w:type="paragraph" w:styleId="29">
    <w:name w:val="toc 2"/>
    <w:basedOn w:val="a4"/>
    <w:next w:val="a4"/>
    <w:uiPriority w:val="39"/>
    <w:pPr>
      <w:spacing w:after="0"/>
      <w:ind w:left="220"/>
    </w:pPr>
    <w:rPr>
      <w:rFonts w:cs="Calibri"/>
      <w:smallCaps/>
      <w:sz w:val="20"/>
      <w:szCs w:val="20"/>
    </w:rPr>
  </w:style>
  <w:style w:type="paragraph" w:customStyle="1" w:styleId="1f6">
    <w:name w:val="Схема документа1"/>
    <w:basedOn w:val="a4"/>
    <w:pPr>
      <w:shd w:val="clear" w:color="auto" w:fill="000080"/>
      <w:spacing w:after="0" w:line="240" w:lineRule="auto"/>
    </w:pPr>
    <w:rPr>
      <w:rFonts w:ascii="Tahoma" w:eastAsia="Times New Roman" w:hAnsi="Tahoma" w:cs="Tahoma"/>
      <w:sz w:val="24"/>
      <w:szCs w:val="20"/>
    </w:rPr>
  </w:style>
  <w:style w:type="paragraph" w:styleId="1f7">
    <w:name w:val="toc 1"/>
    <w:basedOn w:val="a4"/>
    <w:next w:val="a4"/>
    <w:uiPriority w:val="39"/>
    <w:pPr>
      <w:tabs>
        <w:tab w:val="right" w:leader="dot" w:pos="10054"/>
      </w:tabs>
      <w:spacing w:before="120" w:after="120"/>
      <w:jc w:val="center"/>
    </w:pPr>
    <w:rPr>
      <w:rFonts w:ascii="Times New Roman" w:hAnsi="Times New Roman"/>
      <w:b/>
      <w:bCs/>
      <w:caps/>
      <w:sz w:val="20"/>
      <w:szCs w:val="20"/>
    </w:rPr>
  </w:style>
  <w:style w:type="paragraph" w:styleId="3a">
    <w:name w:val="toc 3"/>
    <w:basedOn w:val="a4"/>
    <w:next w:val="a4"/>
    <w:pPr>
      <w:spacing w:after="0"/>
      <w:ind w:left="440"/>
    </w:pPr>
    <w:rPr>
      <w:rFonts w:cs="Calibri"/>
      <w:i/>
      <w:iCs/>
      <w:sz w:val="20"/>
      <w:szCs w:val="20"/>
    </w:rPr>
  </w:style>
  <w:style w:type="paragraph" w:styleId="41">
    <w:name w:val="toc 4"/>
    <w:basedOn w:val="a4"/>
    <w:next w:val="a4"/>
    <w:pPr>
      <w:spacing w:after="0"/>
      <w:ind w:left="660"/>
    </w:pPr>
    <w:rPr>
      <w:rFonts w:cs="Calibri"/>
      <w:sz w:val="18"/>
      <w:szCs w:val="18"/>
    </w:rPr>
  </w:style>
  <w:style w:type="paragraph" w:styleId="52">
    <w:name w:val="toc 5"/>
    <w:basedOn w:val="a4"/>
    <w:next w:val="a4"/>
    <w:pPr>
      <w:spacing w:after="0"/>
      <w:ind w:left="880"/>
    </w:pPr>
    <w:rPr>
      <w:rFonts w:cs="Calibri"/>
      <w:sz w:val="18"/>
      <w:szCs w:val="18"/>
    </w:rPr>
  </w:style>
  <w:style w:type="paragraph" w:styleId="61">
    <w:name w:val="toc 6"/>
    <w:basedOn w:val="a4"/>
    <w:next w:val="a4"/>
    <w:pPr>
      <w:spacing w:after="0"/>
      <w:ind w:left="1100"/>
    </w:pPr>
    <w:rPr>
      <w:rFonts w:cs="Calibri"/>
      <w:sz w:val="18"/>
      <w:szCs w:val="18"/>
    </w:rPr>
  </w:style>
  <w:style w:type="paragraph" w:styleId="71">
    <w:name w:val="toc 7"/>
    <w:basedOn w:val="a4"/>
    <w:next w:val="a4"/>
    <w:pPr>
      <w:spacing w:after="0"/>
      <w:ind w:left="1320"/>
    </w:pPr>
    <w:rPr>
      <w:rFonts w:cs="Calibri"/>
      <w:sz w:val="18"/>
      <w:szCs w:val="18"/>
    </w:rPr>
  </w:style>
  <w:style w:type="paragraph" w:styleId="81">
    <w:name w:val="toc 8"/>
    <w:basedOn w:val="a4"/>
    <w:next w:val="a4"/>
    <w:pPr>
      <w:spacing w:after="0"/>
      <w:ind w:left="1540"/>
    </w:pPr>
    <w:rPr>
      <w:rFonts w:cs="Calibri"/>
      <w:sz w:val="18"/>
      <w:szCs w:val="18"/>
    </w:rPr>
  </w:style>
  <w:style w:type="paragraph" w:styleId="91">
    <w:name w:val="toc 9"/>
    <w:basedOn w:val="a4"/>
    <w:next w:val="a4"/>
    <w:pPr>
      <w:spacing w:after="0"/>
      <w:ind w:left="1760"/>
    </w:pPr>
    <w:rPr>
      <w:rFonts w:cs="Calibri"/>
      <w:sz w:val="18"/>
      <w:szCs w:val="18"/>
    </w:rPr>
  </w:style>
  <w:style w:type="paragraph" w:customStyle="1" w:styleId="afff6">
    <w:name w:val="Подраздел"/>
    <w:basedOn w:val="a4"/>
    <w:pPr>
      <w:spacing w:before="240" w:after="0" w:line="240" w:lineRule="auto"/>
      <w:ind w:left="1701" w:hanging="283"/>
      <w:jc w:val="both"/>
    </w:pPr>
    <w:rPr>
      <w:rFonts w:ascii="PragmaticaTT" w:eastAsia="Times New Roman" w:hAnsi="PragmaticaTT"/>
      <w:sz w:val="24"/>
      <w:szCs w:val="20"/>
    </w:rPr>
  </w:style>
  <w:style w:type="paragraph" w:customStyle="1" w:styleId="afff7">
    <w:name w:val="регламент список"/>
    <w:basedOn w:val="3"/>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pPr>
      <w:overflowPunct w:val="0"/>
      <w:autoSpaceDE w:val="0"/>
      <w:spacing w:after="0" w:line="240" w:lineRule="auto"/>
      <w:ind w:firstLine="567"/>
      <w:jc w:val="both"/>
    </w:pPr>
    <w:rPr>
      <w:rFonts w:ascii="Times New Roman" w:eastAsia="Times New Roman" w:hAnsi="Times New Roman"/>
      <w:bCs/>
      <w:sz w:val="24"/>
    </w:rPr>
  </w:style>
  <w:style w:type="paragraph" w:customStyle="1" w:styleId="2a">
    <w:name w:val="Пункт_2"/>
    <w:basedOn w:val="a4"/>
    <w:pPr>
      <w:spacing w:after="0" w:line="240" w:lineRule="auto"/>
      <w:ind w:left="643" w:hanging="360"/>
      <w:jc w:val="both"/>
    </w:pPr>
    <w:rPr>
      <w:rFonts w:ascii="Times New Roman" w:eastAsia="Times New Roman" w:hAnsi="Times New Roman"/>
      <w:sz w:val="28"/>
      <w:szCs w:val="20"/>
    </w:rPr>
  </w:style>
  <w:style w:type="paragraph" w:customStyle="1" w:styleId="32">
    <w:name w:val="Пункт_3"/>
    <w:basedOn w:val="a4"/>
    <w:pPr>
      <w:numPr>
        <w:numId w:val="35"/>
      </w:numPr>
      <w:spacing w:after="0" w:line="240" w:lineRule="auto"/>
      <w:jc w:val="both"/>
    </w:pPr>
    <w:rPr>
      <w:rFonts w:ascii="Times New Roman" w:eastAsia="Times New Roman" w:hAnsi="Times New Roman"/>
      <w:sz w:val="28"/>
      <w:szCs w:val="28"/>
    </w:rPr>
  </w:style>
  <w:style w:type="paragraph" w:customStyle="1" w:styleId="310">
    <w:name w:val="Маркированный список 31"/>
    <w:basedOn w:val="a4"/>
    <w:pPr>
      <w:numPr>
        <w:numId w:val="3"/>
      </w:numPr>
      <w:spacing w:after="0" w:line="240" w:lineRule="auto"/>
    </w:pPr>
    <w:rPr>
      <w:rFonts w:ascii="Times New Roman" w:eastAsia="Times New Roman" w:hAnsi="Times New Roman"/>
      <w:sz w:val="24"/>
      <w:szCs w:val="24"/>
    </w:rPr>
  </w:style>
  <w:style w:type="paragraph" w:customStyle="1" w:styleId="31">
    <w:name w:val="Нумерованный список 31"/>
    <w:basedOn w:val="a4"/>
    <w:pPr>
      <w:numPr>
        <w:numId w:val="2"/>
      </w:numPr>
      <w:spacing w:after="0" w:line="240" w:lineRule="auto"/>
    </w:pPr>
    <w:rPr>
      <w:rFonts w:ascii="Times New Roman" w:eastAsia="Times New Roman" w:hAnsi="Times New Roman"/>
      <w:sz w:val="24"/>
      <w:szCs w:val="24"/>
    </w:rPr>
  </w:style>
  <w:style w:type="paragraph" w:customStyle="1" w:styleId="1f8">
    <w:name w:val="Продолжение списка1"/>
    <w:basedOn w:val="a4"/>
    <w:pPr>
      <w:spacing w:after="120" w:line="240" w:lineRule="auto"/>
      <w:ind w:left="283"/>
    </w:pPr>
    <w:rPr>
      <w:rFonts w:ascii="Times New Roman" w:eastAsia="Times New Roman" w:hAnsi="Times New Roman"/>
      <w:sz w:val="24"/>
      <w:szCs w:val="24"/>
    </w:rPr>
  </w:style>
  <w:style w:type="paragraph" w:customStyle="1" w:styleId="10">
    <w:name w:val="Нумерованный список1"/>
    <w:basedOn w:val="a4"/>
    <w:pPr>
      <w:numPr>
        <w:numId w:val="5"/>
      </w:numPr>
      <w:spacing w:after="0" w:line="240" w:lineRule="auto"/>
    </w:pPr>
    <w:rPr>
      <w:rFonts w:ascii="Times New Roman" w:eastAsia="Times New Roman" w:hAnsi="Times New Roman"/>
      <w:sz w:val="24"/>
      <w:szCs w:val="24"/>
    </w:rPr>
  </w:style>
  <w:style w:type="paragraph" w:customStyle="1" w:styleId="ConsNonformat">
    <w:name w:val="ConsNonformat"/>
    <w:pPr>
      <w:widowControl w:val="0"/>
      <w:suppressAutoHyphens/>
    </w:pPr>
    <w:rPr>
      <w:rFonts w:ascii="Courier New" w:hAnsi="Courier New" w:cs="Courier New"/>
      <w:lang w:eastAsia="ar-SA"/>
    </w:rPr>
  </w:style>
  <w:style w:type="paragraph" w:customStyle="1" w:styleId="1f9">
    <w:name w:val="Название объекта1"/>
    <w:basedOn w:val="a4"/>
    <w:next w:val="a4"/>
    <w:uiPriority w:val="99"/>
    <w:pPr>
      <w:pageBreakBefore/>
      <w:spacing w:before="120" w:after="120" w:line="240" w:lineRule="auto"/>
      <w:jc w:val="both"/>
    </w:pPr>
    <w:rPr>
      <w:rFonts w:ascii="Times New Roman" w:eastAsia="Times New Roman" w:hAnsi="Times New Roman"/>
      <w:i/>
      <w:sz w:val="24"/>
    </w:rPr>
  </w:style>
  <w:style w:type="paragraph" w:customStyle="1" w:styleId="02statia2">
    <w:name w:val="02statia2"/>
    <w:basedOn w:val="a4"/>
    <w:pPr>
      <w:spacing w:before="120" w:after="0" w:line="320" w:lineRule="atLeast"/>
      <w:ind w:left="2020" w:hanging="880"/>
      <w:jc w:val="both"/>
    </w:pPr>
    <w:rPr>
      <w:rFonts w:ascii="GaramondNarrowC" w:eastAsia="Times New Roman" w:hAnsi="GaramondNarrowC"/>
      <w:color w:val="000000"/>
      <w:sz w:val="21"/>
      <w:szCs w:val="21"/>
    </w:rPr>
  </w:style>
  <w:style w:type="paragraph" w:customStyle="1" w:styleId="afff8">
    <w:name w:val="Подпункт"/>
    <w:basedOn w:val="a2"/>
    <w:pPr>
      <w:numPr>
        <w:numId w:val="0"/>
      </w:numPr>
      <w:ind w:left="1134" w:hanging="1134"/>
    </w:pPr>
    <w:rPr>
      <w:bCs/>
      <w:sz w:val="22"/>
      <w:szCs w:val="22"/>
    </w:rPr>
  </w:style>
  <w:style w:type="paragraph" w:customStyle="1" w:styleId="a0">
    <w:name w:val="Подподпункт"/>
    <w:basedOn w:val="afff8"/>
    <w:pPr>
      <w:numPr>
        <w:numId w:val="18"/>
      </w:numPr>
    </w:pPr>
  </w:style>
  <w:style w:type="paragraph" w:customStyle="1" w:styleId="afff9">
    <w:name w:val="маркированный"/>
    <w:basedOn w:val="a4"/>
    <w:pPr>
      <w:spacing w:after="0" w:line="360" w:lineRule="auto"/>
      <w:ind w:left="1701" w:hanging="567"/>
      <w:jc w:val="both"/>
    </w:pPr>
    <w:rPr>
      <w:rFonts w:ascii="Times New Roman" w:eastAsia="Times New Roman" w:hAnsi="Times New Roman"/>
      <w:bCs/>
    </w:rPr>
  </w:style>
  <w:style w:type="paragraph" w:customStyle="1" w:styleId="afffa">
    <w:name w:val="Ариал"/>
    <w:basedOn w:val="a4"/>
    <w:pPr>
      <w:spacing w:before="120" w:after="120" w:line="360" w:lineRule="auto"/>
      <w:ind w:firstLine="851"/>
      <w:jc w:val="both"/>
    </w:pPr>
    <w:rPr>
      <w:rFonts w:ascii="Arial" w:eastAsia="Times New Roman" w:hAnsi="Arial" w:cs="Arial"/>
      <w:sz w:val="24"/>
      <w:szCs w:val="24"/>
    </w:rPr>
  </w:style>
  <w:style w:type="paragraph" w:styleId="afffb">
    <w:name w:val="List Paragraph"/>
    <w:basedOn w:val="a4"/>
    <w:uiPriority w:val="99"/>
    <w:qFormat/>
    <w:pPr>
      <w:ind w:left="720"/>
    </w:pPr>
  </w:style>
  <w:style w:type="paragraph" w:customStyle="1" w:styleId="21">
    <w:name w:val="Маркированный список 21"/>
    <w:basedOn w:val="a4"/>
    <w:pPr>
      <w:numPr>
        <w:numId w:val="4"/>
      </w:numPr>
      <w:spacing w:after="0" w:line="240" w:lineRule="auto"/>
    </w:pPr>
    <w:rPr>
      <w:rFonts w:ascii="Times New Roman" w:eastAsia="Times New Roman" w:hAnsi="Times New Roman"/>
      <w:sz w:val="24"/>
      <w:szCs w:val="24"/>
    </w:rPr>
  </w:style>
  <w:style w:type="paragraph" w:customStyle="1" w:styleId="ConsPlusNonformat">
    <w:name w:val="ConsPlusNonformat"/>
    <w:pPr>
      <w:suppressAutoHyphens/>
      <w:autoSpaceDE w:val="0"/>
    </w:pPr>
    <w:rPr>
      <w:rFonts w:ascii="Courier New" w:hAnsi="Courier New" w:cs="Courier New"/>
      <w:lang w:eastAsia="ar-SA"/>
    </w:rPr>
  </w:style>
  <w:style w:type="paragraph" w:customStyle="1" w:styleId="afffc">
    <w:name w:val="Пункт б/н"/>
    <w:basedOn w:val="a4"/>
    <w:pPr>
      <w:spacing w:after="0" w:line="360" w:lineRule="auto"/>
      <w:ind w:firstLine="567"/>
      <w:jc w:val="both"/>
    </w:pPr>
    <w:rPr>
      <w:rFonts w:ascii="Times New Roman" w:eastAsia="Times New Roman" w:hAnsi="Times New Roman"/>
      <w:bCs/>
    </w:rPr>
  </w:style>
  <w:style w:type="paragraph" w:customStyle="1" w:styleId="afffd">
    <w:name w:val="Ариал Таблица"/>
    <w:basedOn w:val="afffa"/>
    <w:pPr>
      <w:widowControl w:val="0"/>
      <w:spacing w:before="0" w:after="0" w:line="240" w:lineRule="auto"/>
      <w:ind w:firstLine="0"/>
      <w:textAlignment w:val="baseline"/>
    </w:pPr>
    <w:rPr>
      <w:szCs w:val="20"/>
    </w:rPr>
  </w:style>
  <w:style w:type="paragraph" w:customStyle="1" w:styleId="afffe">
    <w:name w:val="АриалТабл"/>
    <w:basedOn w:val="afffa"/>
    <w:pPr>
      <w:widowControl w:val="0"/>
      <w:spacing w:before="0" w:after="0" w:line="240" w:lineRule="auto"/>
      <w:ind w:firstLine="0"/>
      <w:textAlignment w:val="baseline"/>
    </w:pPr>
  </w:style>
  <w:style w:type="paragraph" w:styleId="affff">
    <w:name w:val="endnote text"/>
    <w:basedOn w:val="a4"/>
    <w:pPr>
      <w:spacing w:after="0" w:line="240" w:lineRule="auto"/>
    </w:pPr>
    <w:rPr>
      <w:rFonts w:ascii="Times New Roman" w:eastAsia="Times New Roman" w:hAnsi="Times New Roman"/>
      <w:sz w:val="20"/>
      <w:szCs w:val="20"/>
    </w:rPr>
  </w:style>
  <w:style w:type="paragraph" w:customStyle="1" w:styleId="affff0">
    <w:name w:val="Стиль начало"/>
    <w:basedOn w:val="a4"/>
    <w:pPr>
      <w:spacing w:after="0" w:line="264" w:lineRule="auto"/>
    </w:pPr>
    <w:rPr>
      <w:rFonts w:ascii="Times New Roman" w:eastAsia="Times New Roman" w:hAnsi="Times New Roman"/>
      <w:sz w:val="28"/>
      <w:szCs w:val="20"/>
    </w:rPr>
  </w:style>
  <w:style w:type="paragraph" w:customStyle="1" w:styleId="Noeeu14">
    <w:name w:val="Noeeu14"/>
    <w:basedOn w:val="a4"/>
    <w:pPr>
      <w:overflowPunct w:val="0"/>
      <w:autoSpaceDE w:val="0"/>
      <w:spacing w:after="0" w:line="264" w:lineRule="auto"/>
      <w:ind w:firstLine="720"/>
      <w:jc w:val="both"/>
      <w:textAlignment w:val="baseline"/>
    </w:pPr>
    <w:rPr>
      <w:rFonts w:ascii="Times New Roman" w:eastAsia="Times New Roman" w:hAnsi="Times New Roman"/>
      <w:sz w:val="28"/>
      <w:szCs w:val="20"/>
    </w:rPr>
  </w:style>
  <w:style w:type="paragraph" w:customStyle="1" w:styleId="Style20">
    <w:name w:val="Style20"/>
    <w:basedOn w:val="a4"/>
    <w:pPr>
      <w:widowControl w:val="0"/>
      <w:autoSpaceDE w:val="0"/>
      <w:spacing w:after="0" w:line="240" w:lineRule="auto"/>
    </w:pPr>
    <w:rPr>
      <w:rFonts w:ascii="Arial" w:hAnsi="Arial"/>
      <w:sz w:val="24"/>
      <w:szCs w:val="24"/>
    </w:rPr>
  </w:style>
  <w:style w:type="paragraph" w:customStyle="1" w:styleId="u">
    <w:name w:val="u"/>
    <w:basedOn w:val="a4"/>
    <w:pPr>
      <w:spacing w:before="280" w:after="280" w:line="240" w:lineRule="auto"/>
    </w:pPr>
    <w:rPr>
      <w:rFonts w:ascii="Times New Roman" w:eastAsia="Times New Roman" w:hAnsi="Times New Roman"/>
      <w:sz w:val="24"/>
      <w:szCs w:val="24"/>
    </w:rPr>
  </w:style>
  <w:style w:type="paragraph" w:customStyle="1" w:styleId="affff1">
    <w:name w:val="АриалСписок"/>
    <w:basedOn w:val="a4"/>
    <w:pPr>
      <w:widowControl w:val="0"/>
      <w:spacing w:after="0" w:line="240" w:lineRule="auto"/>
      <w:ind w:left="1571" w:hanging="360"/>
      <w:jc w:val="both"/>
      <w:textAlignment w:val="baseline"/>
    </w:pPr>
    <w:rPr>
      <w:rFonts w:ascii="Arial" w:eastAsia="Times New Roman" w:hAnsi="Arial" w:cs="Arial"/>
      <w:sz w:val="24"/>
      <w:szCs w:val="24"/>
    </w:rPr>
  </w:style>
  <w:style w:type="paragraph" w:customStyle="1" w:styleId="affff2">
    <w:name w:val="Текст таблицы"/>
    <w:basedOn w:val="a4"/>
    <w:pPr>
      <w:spacing w:before="40" w:after="40" w:line="240" w:lineRule="auto"/>
      <w:ind w:left="57" w:right="57"/>
    </w:pPr>
    <w:rPr>
      <w:rFonts w:ascii="Times New Roman" w:eastAsia="Times New Roman" w:hAnsi="Times New Roman"/>
      <w:bCs/>
      <w:sz w:val="24"/>
      <w:szCs w:val="24"/>
    </w:rPr>
  </w:style>
  <w:style w:type="paragraph" w:customStyle="1" w:styleId="affff3">
    <w:name w:val="Пункт Знак"/>
    <w:basedOn w:val="a4"/>
    <w:pPr>
      <w:spacing w:after="0" w:line="360" w:lineRule="auto"/>
      <w:ind w:left="720" w:hanging="720"/>
      <w:jc w:val="both"/>
    </w:pPr>
    <w:rPr>
      <w:rFonts w:ascii="Times New Roman" w:eastAsia="Times New Roman" w:hAnsi="Times New Roman"/>
      <w:sz w:val="28"/>
      <w:szCs w:val="20"/>
    </w:rPr>
  </w:style>
  <w:style w:type="paragraph" w:customStyle="1" w:styleId="affff4">
    <w:name w:val="Подподподпункт"/>
    <w:basedOn w:val="a4"/>
    <w:pPr>
      <w:spacing w:after="0" w:line="360" w:lineRule="auto"/>
      <w:ind w:left="1576" w:hanging="1008"/>
      <w:jc w:val="both"/>
    </w:pPr>
    <w:rPr>
      <w:rFonts w:ascii="Times New Roman" w:eastAsia="Times New Roman" w:hAnsi="Times New Roman"/>
      <w:sz w:val="28"/>
      <w:szCs w:val="20"/>
    </w:rPr>
  </w:style>
  <w:style w:type="paragraph" w:customStyle="1" w:styleId="1fa">
    <w:name w:val="Пункт1"/>
    <w:basedOn w:val="a4"/>
    <w:pPr>
      <w:spacing w:before="240" w:after="0" w:line="360" w:lineRule="auto"/>
      <w:ind w:left="453" w:hanging="453"/>
      <w:jc w:val="center"/>
    </w:pPr>
    <w:rPr>
      <w:rFonts w:ascii="Arial" w:eastAsia="Times New Roman" w:hAnsi="Arial"/>
      <w:b/>
      <w:sz w:val="28"/>
      <w:szCs w:val="28"/>
    </w:rPr>
  </w:style>
  <w:style w:type="paragraph" w:styleId="affff5">
    <w:name w:val="Revision"/>
    <w:uiPriority w:val="99"/>
    <w:pPr>
      <w:suppressAutoHyphens/>
    </w:pPr>
    <w:rPr>
      <w:sz w:val="24"/>
      <w:szCs w:val="24"/>
      <w:lang w:eastAsia="ar-SA"/>
    </w:rPr>
  </w:style>
  <w:style w:type="paragraph" w:customStyle="1" w:styleId="WW-21">
    <w:name w:val="WW-Основной текст с отступом 21"/>
    <w:basedOn w:val="a4"/>
    <w:pPr>
      <w:spacing w:before="120" w:after="120" w:line="240" w:lineRule="auto"/>
      <w:ind w:left="709" w:hanging="709"/>
      <w:jc w:val="both"/>
    </w:pPr>
    <w:rPr>
      <w:rFonts w:eastAsia="Times New Roman" w:cs="Calibri"/>
      <w:sz w:val="24"/>
      <w:szCs w:val="24"/>
    </w:rPr>
  </w:style>
  <w:style w:type="paragraph" w:customStyle="1" w:styleId="CharChar">
    <w:name w:val="Char Знак Знак Char Знак Знак Знак Знак Знак Знак Знак Знак Знак Знак Знак Знак Знак Знак Знак Знак"/>
    <w:basedOn w:val="a4"/>
    <w:pPr>
      <w:numPr>
        <w:numId w:val="6"/>
      </w:numPr>
      <w:spacing w:after="0" w:line="240" w:lineRule="auto"/>
      <w:ind w:left="0" w:firstLine="0"/>
    </w:pPr>
    <w:rPr>
      <w:rFonts w:ascii="Verdana" w:eastAsia="Times New Roman" w:hAnsi="Verdana" w:cs="Verdana"/>
      <w:sz w:val="20"/>
      <w:szCs w:val="20"/>
      <w:lang w:val="en-US"/>
    </w:rPr>
  </w:style>
  <w:style w:type="paragraph" w:customStyle="1" w:styleId="affff6">
    <w:name w:val="Нормальный"/>
    <w:basedOn w:val="a4"/>
    <w:pPr>
      <w:spacing w:after="0" w:line="240" w:lineRule="auto"/>
      <w:ind w:firstLine="567"/>
      <w:jc w:val="both"/>
    </w:pPr>
    <w:rPr>
      <w:rFonts w:ascii="Times New Roman" w:eastAsia="Times New Roman" w:hAnsi="Times New Roman"/>
      <w:sz w:val="28"/>
      <w:szCs w:val="20"/>
    </w:rPr>
  </w:style>
  <w:style w:type="paragraph" w:styleId="affff7">
    <w:name w:val="No Spacing"/>
    <w:uiPriority w:val="99"/>
    <w:qFormat/>
    <w:pPr>
      <w:suppressAutoHyphens/>
    </w:pPr>
    <w:rPr>
      <w:sz w:val="24"/>
      <w:szCs w:val="24"/>
      <w:lang w:eastAsia="ar-SA"/>
    </w:rPr>
  </w:style>
  <w:style w:type="paragraph" w:customStyle="1" w:styleId="213">
    <w:name w:val="Основной текст 21"/>
    <w:basedOn w:val="a4"/>
    <w:pPr>
      <w:overflowPunct w:val="0"/>
      <w:autoSpaceDE w:val="0"/>
      <w:spacing w:after="0" w:line="240" w:lineRule="auto"/>
      <w:jc w:val="both"/>
      <w:textAlignment w:val="baseline"/>
    </w:pPr>
    <w:rPr>
      <w:rFonts w:ascii="Times New Roman" w:eastAsia="Times New Roman" w:hAnsi="Times New Roman"/>
      <w:szCs w:val="20"/>
    </w:rPr>
  </w:style>
  <w:style w:type="paragraph" w:customStyle="1" w:styleId="affff8">
    <w:name w:val="Абзац договора"/>
    <w:pPr>
      <w:widowControl w:val="0"/>
      <w:tabs>
        <w:tab w:val="left" w:pos="432"/>
      </w:tabs>
      <w:suppressAutoHyphens/>
      <w:ind w:left="141" w:hanging="432"/>
      <w:jc w:val="both"/>
    </w:pPr>
    <w:rPr>
      <w:rFonts w:eastAsia="Arial"/>
      <w:kern w:val="1"/>
      <w:sz w:val="24"/>
      <w:lang w:eastAsia="ar-SA"/>
    </w:rPr>
  </w:style>
  <w:style w:type="paragraph" w:customStyle="1" w:styleId="-">
    <w:name w:val="Контракт-пункт"/>
    <w:basedOn w:val="a4"/>
    <w:pPr>
      <w:spacing w:after="0" w:line="240" w:lineRule="auto"/>
      <w:ind w:left="851" w:hanging="851"/>
      <w:jc w:val="both"/>
    </w:pPr>
    <w:rPr>
      <w:rFonts w:ascii="Times New Roman" w:eastAsia="Times New Roman" w:hAnsi="Times New Roman"/>
      <w:sz w:val="24"/>
      <w:szCs w:val="24"/>
    </w:rPr>
  </w:style>
  <w:style w:type="paragraph" w:customStyle="1" w:styleId="320">
    <w:name w:val="Основной текст с отступом 32"/>
    <w:basedOn w:val="a4"/>
    <w:pPr>
      <w:spacing w:after="0" w:line="240" w:lineRule="auto"/>
      <w:ind w:left="426"/>
      <w:jc w:val="both"/>
    </w:pPr>
    <w:rPr>
      <w:rFonts w:ascii="Times New Roman" w:eastAsia="Times New Roman" w:hAnsi="Times New Roman" w:cs="Calibri"/>
      <w:sz w:val="24"/>
      <w:szCs w:val="24"/>
    </w:rPr>
  </w:style>
  <w:style w:type="paragraph" w:styleId="affff9">
    <w:name w:val="Title"/>
    <w:basedOn w:val="a4"/>
    <w:next w:val="affffa"/>
    <w:qFormat/>
    <w:pPr>
      <w:spacing w:before="240" w:after="60" w:line="240" w:lineRule="auto"/>
      <w:jc w:val="center"/>
    </w:pPr>
    <w:rPr>
      <w:rFonts w:ascii="Arial" w:eastAsia="Times New Roman" w:hAnsi="Arial"/>
      <w:b/>
      <w:kern w:val="1"/>
      <w:sz w:val="32"/>
      <w:szCs w:val="20"/>
      <w:lang w:val="x-none"/>
    </w:rPr>
  </w:style>
  <w:style w:type="paragraph" w:styleId="affffa">
    <w:name w:val="Subtitle"/>
    <w:basedOn w:val="a4"/>
    <w:next w:val="a4"/>
    <w:qFormat/>
    <w:pPr>
      <w:spacing w:after="60"/>
      <w:jc w:val="center"/>
    </w:pPr>
    <w:rPr>
      <w:rFonts w:ascii="Cambria" w:eastAsia="Times New Roman" w:hAnsi="Cambria"/>
      <w:sz w:val="24"/>
      <w:szCs w:val="24"/>
    </w:rPr>
  </w:style>
  <w:style w:type="paragraph" w:customStyle="1" w:styleId="Style3">
    <w:name w:val="Style3"/>
    <w:basedOn w:val="a4"/>
    <w:pPr>
      <w:widowControl w:val="0"/>
      <w:autoSpaceDE w:val="0"/>
      <w:spacing w:after="0" w:line="317" w:lineRule="exact"/>
      <w:jc w:val="both"/>
    </w:pPr>
    <w:rPr>
      <w:rFonts w:ascii="Times New Roman" w:eastAsia="Times New Roman" w:hAnsi="Times New Roman"/>
      <w:sz w:val="24"/>
      <w:szCs w:val="24"/>
    </w:rPr>
  </w:style>
  <w:style w:type="paragraph" w:customStyle="1" w:styleId="Style4">
    <w:name w:val="Style4"/>
    <w:basedOn w:val="a4"/>
    <w:pPr>
      <w:widowControl w:val="0"/>
      <w:autoSpaceDE w:val="0"/>
      <w:spacing w:after="0" w:line="461" w:lineRule="exact"/>
      <w:ind w:firstLine="677"/>
    </w:pPr>
    <w:rPr>
      <w:rFonts w:ascii="Times New Roman" w:eastAsia="Times New Roman" w:hAnsi="Times New Roman"/>
      <w:sz w:val="24"/>
      <w:szCs w:val="24"/>
    </w:rPr>
  </w:style>
  <w:style w:type="paragraph" w:customStyle="1" w:styleId="Style5">
    <w:name w:val="Style5"/>
    <w:basedOn w:val="a4"/>
    <w:pPr>
      <w:widowControl w:val="0"/>
      <w:autoSpaceDE w:val="0"/>
      <w:spacing w:after="0" w:line="240" w:lineRule="auto"/>
    </w:pPr>
    <w:rPr>
      <w:rFonts w:ascii="Times New Roman" w:eastAsia="Times New Roman" w:hAnsi="Times New Roman"/>
      <w:sz w:val="24"/>
      <w:szCs w:val="24"/>
    </w:rPr>
  </w:style>
  <w:style w:type="paragraph" w:customStyle="1" w:styleId="Style6">
    <w:name w:val="Style6"/>
    <w:basedOn w:val="a4"/>
    <w:pPr>
      <w:widowControl w:val="0"/>
      <w:autoSpaceDE w:val="0"/>
      <w:spacing w:after="0" w:line="454" w:lineRule="exact"/>
      <w:jc w:val="both"/>
    </w:pPr>
    <w:rPr>
      <w:rFonts w:ascii="Times New Roman" w:eastAsia="Times New Roman" w:hAnsi="Times New Roman"/>
      <w:sz w:val="24"/>
      <w:szCs w:val="24"/>
    </w:rPr>
  </w:style>
  <w:style w:type="paragraph" w:customStyle="1" w:styleId="Style1">
    <w:name w:val="Style1"/>
    <w:basedOn w:val="a4"/>
    <w:pPr>
      <w:widowControl w:val="0"/>
      <w:autoSpaceDE w:val="0"/>
      <w:spacing w:after="0" w:line="322" w:lineRule="exact"/>
      <w:ind w:hanging="883"/>
    </w:pPr>
    <w:rPr>
      <w:rFonts w:ascii="Times New Roman" w:eastAsia="Times New Roman" w:hAnsi="Times New Roman"/>
      <w:sz w:val="24"/>
      <w:szCs w:val="24"/>
    </w:rPr>
  </w:style>
  <w:style w:type="paragraph" w:customStyle="1" w:styleId="Style10">
    <w:name w:val="Style10"/>
    <w:basedOn w:val="a4"/>
    <w:pPr>
      <w:widowControl w:val="0"/>
      <w:autoSpaceDE w:val="0"/>
      <w:spacing w:after="0" w:line="269" w:lineRule="exact"/>
      <w:ind w:firstLine="706"/>
      <w:jc w:val="both"/>
    </w:pPr>
    <w:rPr>
      <w:rFonts w:ascii="Times New Roman" w:eastAsia="Times New Roman" w:hAnsi="Times New Roman"/>
      <w:sz w:val="24"/>
      <w:szCs w:val="24"/>
    </w:rPr>
  </w:style>
  <w:style w:type="paragraph" w:customStyle="1" w:styleId="Style18">
    <w:name w:val="Style18"/>
    <w:basedOn w:val="a4"/>
    <w:pPr>
      <w:widowControl w:val="0"/>
      <w:autoSpaceDE w:val="0"/>
      <w:spacing w:after="0" w:line="276" w:lineRule="exact"/>
      <w:ind w:firstLine="749"/>
    </w:pPr>
    <w:rPr>
      <w:rFonts w:ascii="Times New Roman" w:eastAsia="Times New Roman" w:hAnsi="Times New Roman"/>
      <w:sz w:val="24"/>
      <w:szCs w:val="24"/>
    </w:rPr>
  </w:style>
  <w:style w:type="paragraph" w:customStyle="1" w:styleId="2b">
    <w:name w:val="Пункт2"/>
    <w:basedOn w:val="a2"/>
    <w:pPr>
      <w:keepNext/>
      <w:numPr>
        <w:numId w:val="0"/>
      </w:numPr>
      <w:spacing w:before="240" w:after="120" w:line="240" w:lineRule="auto"/>
      <w:jc w:val="left"/>
    </w:pPr>
    <w:rPr>
      <w:b/>
      <w:szCs w:val="20"/>
    </w:rPr>
  </w:style>
  <w:style w:type="paragraph" w:customStyle="1" w:styleId="Body1">
    <w:name w:val="*Body 1"/>
    <w:pPr>
      <w:suppressAutoHyphens/>
      <w:spacing w:after="240" w:line="280" w:lineRule="exact"/>
    </w:pPr>
    <w:rPr>
      <w:rFonts w:ascii="Times" w:hAnsi="Times" w:cs="Times"/>
      <w:sz w:val="22"/>
      <w:lang w:val="en-US" w:eastAsia="ar-SA"/>
    </w:rPr>
  </w:style>
  <w:style w:type="paragraph" w:customStyle="1" w:styleId="DocumentTitle">
    <w:name w:val="*Document Title"/>
    <w:basedOn w:val="affc"/>
    <w:pPr>
      <w:spacing w:after="120"/>
      <w:jc w:val="center"/>
    </w:pPr>
    <w:rPr>
      <w:rFonts w:ascii="Times New Roman" w:hAnsi="Times New Roman" w:cs="Times New Roman"/>
      <w:b/>
      <w:smallCaps/>
      <w:sz w:val="32"/>
      <w:lang w:val="en-US"/>
    </w:rPr>
  </w:style>
  <w:style w:type="paragraph" w:customStyle="1" w:styleId="Tablebodytext">
    <w:name w:val="*Table body text"/>
    <w:basedOn w:val="a4"/>
    <w:pPr>
      <w:spacing w:before="120" w:after="120" w:line="240" w:lineRule="exact"/>
    </w:pPr>
    <w:rPr>
      <w:rFonts w:ascii="Verdana" w:eastAsia="Times New Roman" w:hAnsi="Verdana"/>
      <w:sz w:val="18"/>
      <w:szCs w:val="20"/>
      <w:lang w:val="en-US"/>
    </w:rPr>
  </w:style>
  <w:style w:type="paragraph" w:customStyle="1" w:styleId="rvps3">
    <w:name w:val="rvps3"/>
    <w:basedOn w:val="a4"/>
    <w:pPr>
      <w:spacing w:before="280" w:after="280" w:line="240" w:lineRule="auto"/>
    </w:pPr>
    <w:rPr>
      <w:rFonts w:ascii="Times New Roman" w:eastAsia="Times New Roman" w:hAnsi="Times New Roman"/>
      <w:color w:val="000000"/>
      <w:sz w:val="24"/>
      <w:szCs w:val="24"/>
    </w:rPr>
  </w:style>
  <w:style w:type="paragraph" w:customStyle="1" w:styleId="1fb">
    <w:name w:val="Абзац списка1"/>
    <w:basedOn w:val="a4"/>
    <w:pPr>
      <w:spacing w:before="120" w:after="120" w:line="240" w:lineRule="auto"/>
      <w:ind w:left="720" w:firstLine="567"/>
      <w:jc w:val="both"/>
    </w:pPr>
    <w:rPr>
      <w:rFonts w:ascii="Times New Roman" w:eastAsia="Times New Roman" w:hAnsi="Times New Roman"/>
      <w:lang w:val="en-US"/>
    </w:rPr>
  </w:style>
  <w:style w:type="paragraph" w:customStyle="1" w:styleId="affffb">
    <w:name w:val="Содержание"/>
    <w:basedOn w:val="a4"/>
    <w:pPr>
      <w:spacing w:after="0" w:line="240" w:lineRule="auto"/>
    </w:pPr>
    <w:rPr>
      <w:rFonts w:ascii="Times New Roman" w:eastAsia="Times New Roman" w:hAnsi="Times New Roman"/>
      <w:bCs/>
      <w:lang w:val="en-US"/>
    </w:rPr>
  </w:style>
  <w:style w:type="paragraph" w:customStyle="1" w:styleId="1fc">
    <w:name w:val="Маркированный список1"/>
    <w:basedOn w:val="a4"/>
    <w:pPr>
      <w:spacing w:after="120" w:line="240" w:lineRule="exact"/>
      <w:ind w:left="360" w:hanging="360"/>
    </w:pPr>
    <w:rPr>
      <w:rFonts w:ascii="Verdana" w:eastAsia="Times New Roman" w:hAnsi="Verdana"/>
      <w:sz w:val="20"/>
      <w:szCs w:val="20"/>
      <w:lang w:val="en-GB"/>
    </w:rPr>
  </w:style>
  <w:style w:type="paragraph" w:customStyle="1" w:styleId="11">
    <w:name w:val="Гринатом_1"/>
    <w:basedOn w:val="1"/>
    <w:pPr>
      <w:numPr>
        <w:numId w:val="12"/>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c">
    <w:name w:val="Гринатом_2"/>
    <w:basedOn w:val="afffb"/>
    <w:pPr>
      <w:spacing w:before="120" w:after="0"/>
      <w:ind w:left="0"/>
      <w:jc w:val="both"/>
    </w:pPr>
    <w:rPr>
      <w:rFonts w:cs="Arial"/>
    </w:rPr>
  </w:style>
  <w:style w:type="paragraph" w:customStyle="1" w:styleId="30">
    <w:name w:val="Гринатом_3"/>
    <w:basedOn w:val="afffb"/>
    <w:pPr>
      <w:numPr>
        <w:numId w:val="33"/>
      </w:numPr>
      <w:tabs>
        <w:tab w:val="left" w:pos="629"/>
      </w:tabs>
      <w:spacing w:before="120" w:after="0"/>
      <w:jc w:val="both"/>
    </w:pPr>
    <w:rPr>
      <w:rFonts w:ascii="Arial" w:hAnsi="Arial" w:cs="Arial"/>
      <w:sz w:val="24"/>
      <w:lang w:val="x-none"/>
    </w:rPr>
  </w:style>
  <w:style w:type="paragraph" w:customStyle="1" w:styleId="Version">
    <w:name w:val="Version"/>
    <w:basedOn w:val="affff9"/>
    <w:pPr>
      <w:spacing w:line="276" w:lineRule="auto"/>
      <w:ind w:firstLine="709"/>
    </w:pPr>
    <w:rPr>
      <w:rFonts w:ascii="Cambria" w:hAnsi="Cambria" w:cs="Cambria"/>
      <w:bCs/>
      <w:szCs w:val="32"/>
      <w:lang w:val="ru-RU"/>
    </w:rPr>
  </w:style>
  <w:style w:type="paragraph" w:customStyle="1" w:styleId="EKCToCHeader">
    <w:name w:val="EKC ToC Header"/>
    <w:basedOn w:val="a4"/>
    <w:pPr>
      <w:spacing w:before="240" w:after="60" w:line="240" w:lineRule="auto"/>
      <w:ind w:firstLine="709"/>
      <w:jc w:val="center"/>
    </w:pPr>
    <w:rPr>
      <w:rFonts w:ascii="Times New Roman" w:eastAsia="Times New Roman" w:hAnsi="Times New Roman"/>
      <w:b/>
      <w:sz w:val="40"/>
      <w:lang w:val="en-ZA"/>
    </w:rPr>
  </w:style>
  <w:style w:type="paragraph" w:customStyle="1" w:styleId="TableText0">
    <w:name w:val="Table Text"/>
    <w:pPr>
      <w:suppressAutoHyphens/>
    </w:pPr>
    <w:rPr>
      <w:rFonts w:ascii="Arial" w:hAnsi="Arial" w:cs="Arial"/>
      <w:color w:val="000000"/>
      <w:lang w:val="en-US" w:eastAsia="ar-SA"/>
    </w:rPr>
  </w:style>
  <w:style w:type="paragraph" w:customStyle="1" w:styleId="TableHeading">
    <w:name w:val="Table Heading"/>
    <w:basedOn w:val="TableText0"/>
    <w:pPr>
      <w:keepLines/>
      <w:spacing w:before="120" w:after="120"/>
    </w:pPr>
    <w:rPr>
      <w:rFonts w:ascii="Book Antiqua" w:hAnsi="Book Antiqua" w:cs="Book Antiqua"/>
      <w:b/>
      <w:color w:val="auto"/>
      <w:sz w:val="16"/>
      <w:lang w:val="ru-RU"/>
    </w:rPr>
  </w:style>
  <w:style w:type="paragraph" w:styleId="affffc">
    <w:name w:val="TOC Heading"/>
    <w:basedOn w:val="a4"/>
    <w:next w:val="a4"/>
    <w:qFormat/>
    <w:pPr>
      <w:keepLines/>
      <w:spacing w:before="480"/>
    </w:pPr>
    <w:rPr>
      <w:b/>
      <w:bCs/>
      <w:iCs/>
      <w:szCs w:val="28"/>
    </w:rPr>
  </w:style>
  <w:style w:type="paragraph" w:customStyle="1" w:styleId="a">
    <w:name w:val="Подпункт договора"/>
    <w:basedOn w:val="a4"/>
    <w:pPr>
      <w:numPr>
        <w:numId w:val="10"/>
      </w:numPr>
      <w:spacing w:before="120" w:after="120"/>
      <w:jc w:val="both"/>
    </w:pPr>
    <w:rPr>
      <w:rFonts w:ascii="Arial" w:hAnsi="Arial"/>
      <w:sz w:val="24"/>
    </w:rPr>
  </w:style>
  <w:style w:type="paragraph" w:customStyle="1" w:styleId="affffd">
    <w:name w:val="Пункт договора"/>
    <w:basedOn w:val="a4"/>
    <w:pPr>
      <w:tabs>
        <w:tab w:val="num" w:pos="0"/>
      </w:tabs>
      <w:spacing w:before="120" w:after="120"/>
      <w:ind w:left="1406" w:hanging="1406"/>
      <w:jc w:val="both"/>
    </w:pPr>
    <w:rPr>
      <w:rFonts w:ascii="Arial" w:hAnsi="Arial"/>
      <w:sz w:val="24"/>
    </w:rPr>
  </w:style>
  <w:style w:type="paragraph" w:customStyle="1" w:styleId="xl121">
    <w:name w:val="xl121"/>
    <w:basedOn w:val="a4"/>
    <w:pPr>
      <w:spacing w:before="280" w:after="280" w:line="240" w:lineRule="auto"/>
      <w:textAlignment w:val="center"/>
    </w:pPr>
    <w:rPr>
      <w:rFonts w:ascii="Arial" w:eastAsia="Times New Roman" w:hAnsi="Arial" w:cs="Arial"/>
      <w:b/>
      <w:bCs/>
      <w:sz w:val="18"/>
      <w:szCs w:val="18"/>
    </w:rPr>
  </w:style>
  <w:style w:type="paragraph" w:customStyle="1" w:styleId="xl122">
    <w:name w:val="xl122"/>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3">
    <w:name w:val="xl123"/>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4">
    <w:name w:val="xl124"/>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5">
    <w:name w:val="xl125"/>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6">
    <w:name w:val="xl126"/>
    <w:basedOn w:val="a4"/>
    <w:pPr>
      <w:spacing w:before="280" w:after="280" w:line="240" w:lineRule="auto"/>
      <w:jc w:val="center"/>
      <w:textAlignment w:val="center"/>
    </w:pPr>
    <w:rPr>
      <w:rFonts w:ascii="Arial" w:eastAsia="Times New Roman" w:hAnsi="Arial" w:cs="Arial"/>
      <w:sz w:val="18"/>
      <w:szCs w:val="18"/>
    </w:rPr>
  </w:style>
  <w:style w:type="paragraph" w:customStyle="1" w:styleId="xl127">
    <w:name w:val="xl127"/>
    <w:basedOn w:val="a4"/>
    <w:pPr>
      <w:spacing w:before="280" w:after="280" w:line="240" w:lineRule="auto"/>
      <w:textAlignment w:val="center"/>
    </w:pPr>
    <w:rPr>
      <w:rFonts w:ascii="Arial" w:eastAsia="Times New Roman" w:hAnsi="Arial" w:cs="Arial"/>
      <w:sz w:val="18"/>
      <w:szCs w:val="18"/>
    </w:rPr>
  </w:style>
  <w:style w:type="paragraph" w:customStyle="1" w:styleId="xl128">
    <w:name w:val="xl128"/>
    <w:basedOn w:val="a4"/>
    <w:pPr>
      <w:spacing w:before="280" w:after="280" w:line="240" w:lineRule="auto"/>
      <w:jc w:val="center"/>
      <w:textAlignment w:val="center"/>
    </w:pPr>
    <w:rPr>
      <w:rFonts w:ascii="Arial" w:eastAsia="Times New Roman" w:hAnsi="Arial" w:cs="Arial"/>
      <w:sz w:val="18"/>
      <w:szCs w:val="18"/>
    </w:rPr>
  </w:style>
  <w:style w:type="paragraph" w:customStyle="1" w:styleId="xl129">
    <w:name w:val="xl129"/>
    <w:basedOn w:val="a4"/>
    <w:pPr>
      <w:spacing w:before="280" w:after="280" w:line="240" w:lineRule="auto"/>
      <w:jc w:val="center"/>
      <w:textAlignment w:val="center"/>
    </w:pPr>
    <w:rPr>
      <w:rFonts w:ascii="Arial" w:eastAsia="Times New Roman" w:hAnsi="Arial" w:cs="Arial"/>
      <w:sz w:val="18"/>
      <w:szCs w:val="18"/>
    </w:rPr>
  </w:style>
  <w:style w:type="paragraph" w:customStyle="1" w:styleId="xl130">
    <w:name w:val="xl130"/>
    <w:basedOn w:val="a4"/>
    <w:pPr>
      <w:spacing w:before="280" w:after="280" w:line="240" w:lineRule="auto"/>
    </w:pPr>
    <w:rPr>
      <w:rFonts w:ascii="Arial" w:eastAsia="Times New Roman" w:hAnsi="Arial" w:cs="Arial"/>
      <w:sz w:val="18"/>
      <w:szCs w:val="18"/>
    </w:rPr>
  </w:style>
  <w:style w:type="paragraph" w:customStyle="1" w:styleId="xl131">
    <w:name w:val="xl131"/>
    <w:basedOn w:val="a4"/>
    <w:pPr>
      <w:spacing w:before="280" w:after="280" w:line="240" w:lineRule="auto"/>
      <w:textAlignment w:val="top"/>
    </w:pPr>
    <w:rPr>
      <w:rFonts w:ascii="Arial" w:eastAsia="Times New Roman" w:hAnsi="Arial" w:cs="Arial"/>
      <w:sz w:val="18"/>
      <w:szCs w:val="18"/>
    </w:rPr>
  </w:style>
  <w:style w:type="paragraph" w:customStyle="1" w:styleId="xl132">
    <w:name w:val="xl132"/>
    <w:basedOn w:val="a4"/>
    <w:pPr>
      <w:spacing w:before="280" w:after="280" w:line="240" w:lineRule="auto"/>
      <w:jc w:val="center"/>
      <w:textAlignment w:val="center"/>
    </w:pPr>
    <w:rPr>
      <w:rFonts w:ascii="Arial" w:eastAsia="Times New Roman" w:hAnsi="Arial" w:cs="Arial"/>
      <w:sz w:val="18"/>
      <w:szCs w:val="18"/>
    </w:rPr>
  </w:style>
  <w:style w:type="paragraph" w:customStyle="1" w:styleId="xl133">
    <w:name w:val="xl133"/>
    <w:basedOn w:val="a4"/>
    <w:pPr>
      <w:spacing w:before="280" w:after="280" w:line="240" w:lineRule="auto"/>
      <w:textAlignment w:val="center"/>
    </w:pPr>
    <w:rPr>
      <w:rFonts w:ascii="Arial" w:eastAsia="Times New Roman" w:hAnsi="Arial" w:cs="Arial"/>
      <w:sz w:val="18"/>
      <w:szCs w:val="18"/>
    </w:rPr>
  </w:style>
  <w:style w:type="paragraph" w:customStyle="1" w:styleId="xl134">
    <w:name w:val="xl134"/>
    <w:basedOn w:val="a4"/>
    <w:pPr>
      <w:spacing w:before="280" w:after="280" w:line="240" w:lineRule="auto"/>
      <w:jc w:val="center"/>
      <w:textAlignment w:val="center"/>
    </w:pPr>
    <w:rPr>
      <w:rFonts w:ascii="Arial" w:eastAsia="Times New Roman" w:hAnsi="Arial" w:cs="Arial"/>
      <w:sz w:val="18"/>
      <w:szCs w:val="18"/>
    </w:rPr>
  </w:style>
  <w:style w:type="paragraph" w:customStyle="1" w:styleId="xl135">
    <w:name w:val="xl135"/>
    <w:basedOn w:val="a4"/>
    <w:pPr>
      <w:spacing w:before="280" w:after="280" w:line="240" w:lineRule="auto"/>
      <w:jc w:val="center"/>
      <w:textAlignment w:val="center"/>
    </w:pPr>
    <w:rPr>
      <w:rFonts w:ascii="Arial" w:eastAsia="Times New Roman" w:hAnsi="Arial" w:cs="Arial"/>
      <w:sz w:val="18"/>
      <w:szCs w:val="18"/>
    </w:rPr>
  </w:style>
  <w:style w:type="paragraph" w:customStyle="1" w:styleId="xl136">
    <w:name w:val="xl136"/>
    <w:basedOn w:val="a4"/>
    <w:pPr>
      <w:spacing w:before="280" w:after="280" w:line="240" w:lineRule="auto"/>
      <w:textAlignment w:val="top"/>
    </w:pPr>
    <w:rPr>
      <w:rFonts w:ascii="Arial" w:eastAsia="Times New Roman" w:hAnsi="Arial" w:cs="Arial"/>
      <w:sz w:val="18"/>
      <w:szCs w:val="18"/>
    </w:rPr>
  </w:style>
  <w:style w:type="paragraph" w:customStyle="1" w:styleId="xl137">
    <w:name w:val="xl137"/>
    <w:basedOn w:val="a4"/>
    <w:pPr>
      <w:spacing w:before="280" w:after="280" w:line="240" w:lineRule="auto"/>
    </w:pPr>
    <w:rPr>
      <w:rFonts w:ascii="Arial" w:eastAsia="Times New Roman" w:hAnsi="Arial" w:cs="Arial"/>
      <w:sz w:val="18"/>
      <w:szCs w:val="18"/>
    </w:rPr>
  </w:style>
  <w:style w:type="paragraph" w:customStyle="1" w:styleId="xl138">
    <w:name w:val="xl138"/>
    <w:basedOn w:val="a4"/>
    <w:pPr>
      <w:spacing w:before="280" w:after="280" w:line="240" w:lineRule="auto"/>
    </w:pPr>
    <w:rPr>
      <w:rFonts w:ascii="Arial" w:eastAsia="Times New Roman" w:hAnsi="Arial" w:cs="Arial"/>
      <w:sz w:val="18"/>
      <w:szCs w:val="18"/>
    </w:rPr>
  </w:style>
  <w:style w:type="paragraph" w:customStyle="1" w:styleId="xl139">
    <w:name w:val="xl139"/>
    <w:basedOn w:val="a4"/>
    <w:pPr>
      <w:spacing w:before="280" w:after="280" w:line="240" w:lineRule="auto"/>
      <w:jc w:val="center"/>
      <w:textAlignment w:val="center"/>
    </w:pPr>
    <w:rPr>
      <w:rFonts w:ascii="Arial" w:eastAsia="Times New Roman" w:hAnsi="Arial" w:cs="Arial"/>
      <w:sz w:val="18"/>
      <w:szCs w:val="18"/>
    </w:rPr>
  </w:style>
  <w:style w:type="paragraph" w:customStyle="1" w:styleId="xl140">
    <w:name w:val="xl140"/>
    <w:basedOn w:val="a4"/>
    <w:pPr>
      <w:spacing w:before="280" w:after="280" w:line="240" w:lineRule="auto"/>
      <w:textAlignment w:val="center"/>
    </w:pPr>
    <w:rPr>
      <w:rFonts w:ascii="Arial" w:eastAsia="Times New Roman" w:hAnsi="Arial" w:cs="Arial"/>
      <w:sz w:val="18"/>
      <w:szCs w:val="18"/>
    </w:rPr>
  </w:style>
  <w:style w:type="paragraph" w:customStyle="1" w:styleId="xl141">
    <w:name w:val="xl141"/>
    <w:basedOn w:val="a4"/>
    <w:pPr>
      <w:spacing w:before="280" w:after="280" w:line="240" w:lineRule="auto"/>
      <w:jc w:val="center"/>
      <w:textAlignment w:val="center"/>
    </w:pPr>
    <w:rPr>
      <w:rFonts w:ascii="Arial" w:eastAsia="Times New Roman" w:hAnsi="Arial" w:cs="Arial"/>
      <w:sz w:val="18"/>
      <w:szCs w:val="18"/>
    </w:rPr>
  </w:style>
  <w:style w:type="paragraph" w:customStyle="1" w:styleId="xl142">
    <w:name w:val="xl142"/>
    <w:basedOn w:val="a4"/>
    <w:pPr>
      <w:spacing w:before="280" w:after="280" w:line="240" w:lineRule="auto"/>
      <w:jc w:val="center"/>
      <w:textAlignment w:val="center"/>
    </w:pPr>
    <w:rPr>
      <w:rFonts w:ascii="Arial" w:eastAsia="Times New Roman" w:hAnsi="Arial" w:cs="Arial"/>
      <w:sz w:val="18"/>
      <w:szCs w:val="18"/>
    </w:rPr>
  </w:style>
  <w:style w:type="paragraph" w:customStyle="1" w:styleId="xl143">
    <w:name w:val="xl143"/>
    <w:basedOn w:val="a4"/>
    <w:pPr>
      <w:spacing w:before="280" w:after="280" w:line="240" w:lineRule="auto"/>
    </w:pPr>
    <w:rPr>
      <w:rFonts w:ascii="Arial" w:eastAsia="Times New Roman" w:hAnsi="Arial" w:cs="Arial"/>
      <w:sz w:val="18"/>
      <w:szCs w:val="18"/>
    </w:rPr>
  </w:style>
  <w:style w:type="paragraph" w:customStyle="1" w:styleId="xl144">
    <w:name w:val="xl144"/>
    <w:basedOn w:val="a4"/>
    <w:pPr>
      <w:spacing w:before="280" w:after="280" w:line="240" w:lineRule="auto"/>
      <w:textAlignment w:val="top"/>
    </w:pPr>
    <w:rPr>
      <w:rFonts w:ascii="Arial" w:eastAsia="Times New Roman" w:hAnsi="Arial" w:cs="Arial"/>
      <w:sz w:val="18"/>
      <w:szCs w:val="18"/>
    </w:rPr>
  </w:style>
  <w:style w:type="paragraph" w:customStyle="1" w:styleId="xl145">
    <w:name w:val="xl145"/>
    <w:basedOn w:val="a4"/>
    <w:pPr>
      <w:spacing w:before="280" w:after="280" w:line="240" w:lineRule="auto"/>
      <w:jc w:val="center"/>
      <w:textAlignment w:val="center"/>
    </w:pPr>
    <w:rPr>
      <w:rFonts w:ascii="Arial" w:eastAsia="Times New Roman" w:hAnsi="Arial" w:cs="Arial"/>
      <w:sz w:val="18"/>
      <w:szCs w:val="18"/>
    </w:rPr>
  </w:style>
  <w:style w:type="paragraph" w:customStyle="1" w:styleId="xl146">
    <w:name w:val="xl146"/>
    <w:basedOn w:val="a4"/>
    <w:pPr>
      <w:spacing w:before="280" w:after="280" w:line="240" w:lineRule="auto"/>
      <w:textAlignment w:val="center"/>
    </w:pPr>
    <w:rPr>
      <w:rFonts w:ascii="Arial" w:eastAsia="Times New Roman" w:hAnsi="Arial" w:cs="Arial"/>
      <w:sz w:val="18"/>
      <w:szCs w:val="18"/>
    </w:rPr>
  </w:style>
  <w:style w:type="paragraph" w:customStyle="1" w:styleId="xl147">
    <w:name w:val="xl147"/>
    <w:basedOn w:val="a4"/>
    <w:pPr>
      <w:spacing w:before="280" w:after="280" w:line="240" w:lineRule="auto"/>
      <w:jc w:val="center"/>
      <w:textAlignment w:val="center"/>
    </w:pPr>
    <w:rPr>
      <w:rFonts w:ascii="Arial" w:eastAsia="Times New Roman" w:hAnsi="Arial" w:cs="Arial"/>
      <w:sz w:val="18"/>
      <w:szCs w:val="18"/>
    </w:rPr>
  </w:style>
  <w:style w:type="paragraph" w:customStyle="1" w:styleId="xl148">
    <w:name w:val="xl148"/>
    <w:basedOn w:val="a4"/>
    <w:pPr>
      <w:spacing w:before="280" w:after="280" w:line="240" w:lineRule="auto"/>
      <w:jc w:val="center"/>
      <w:textAlignment w:val="center"/>
    </w:pPr>
    <w:rPr>
      <w:rFonts w:ascii="Arial" w:eastAsia="Times New Roman" w:hAnsi="Arial" w:cs="Arial"/>
      <w:sz w:val="18"/>
      <w:szCs w:val="18"/>
    </w:rPr>
  </w:style>
  <w:style w:type="paragraph" w:customStyle="1" w:styleId="xl149">
    <w:name w:val="xl149"/>
    <w:basedOn w:val="a4"/>
    <w:pPr>
      <w:spacing w:before="280" w:after="280" w:line="240" w:lineRule="auto"/>
      <w:textAlignment w:val="top"/>
    </w:pPr>
    <w:rPr>
      <w:rFonts w:ascii="Arial" w:eastAsia="Times New Roman" w:hAnsi="Arial" w:cs="Arial"/>
      <w:sz w:val="18"/>
      <w:szCs w:val="18"/>
    </w:rPr>
  </w:style>
  <w:style w:type="paragraph" w:customStyle="1" w:styleId="xl150">
    <w:name w:val="xl150"/>
    <w:basedOn w:val="a4"/>
    <w:pPr>
      <w:spacing w:before="280" w:after="280" w:line="240" w:lineRule="auto"/>
      <w:textAlignment w:val="center"/>
    </w:pPr>
    <w:rPr>
      <w:rFonts w:ascii="Arial" w:eastAsia="Times New Roman" w:hAnsi="Arial" w:cs="Arial"/>
      <w:sz w:val="18"/>
      <w:szCs w:val="18"/>
    </w:rPr>
  </w:style>
  <w:style w:type="paragraph" w:customStyle="1" w:styleId="xl151">
    <w:name w:val="xl151"/>
    <w:basedOn w:val="a4"/>
    <w:pPr>
      <w:spacing w:before="280" w:after="280" w:line="240" w:lineRule="auto"/>
      <w:jc w:val="center"/>
      <w:textAlignment w:val="center"/>
    </w:pPr>
    <w:rPr>
      <w:rFonts w:ascii="Arial" w:eastAsia="Times New Roman" w:hAnsi="Arial" w:cs="Arial"/>
      <w:sz w:val="18"/>
      <w:szCs w:val="18"/>
    </w:rPr>
  </w:style>
  <w:style w:type="paragraph" w:customStyle="1" w:styleId="xl152">
    <w:name w:val="xl152"/>
    <w:basedOn w:val="a4"/>
    <w:pPr>
      <w:spacing w:before="280" w:after="280" w:line="240" w:lineRule="auto"/>
      <w:textAlignment w:val="center"/>
    </w:pPr>
    <w:rPr>
      <w:rFonts w:ascii="Arial" w:eastAsia="Times New Roman" w:hAnsi="Arial" w:cs="Arial"/>
      <w:sz w:val="18"/>
      <w:szCs w:val="18"/>
    </w:rPr>
  </w:style>
  <w:style w:type="paragraph" w:customStyle="1" w:styleId="xl153">
    <w:name w:val="xl153"/>
    <w:basedOn w:val="a4"/>
    <w:pPr>
      <w:spacing w:before="280" w:after="280" w:line="240" w:lineRule="auto"/>
    </w:pPr>
    <w:rPr>
      <w:rFonts w:ascii="Arial" w:eastAsia="Times New Roman" w:hAnsi="Arial" w:cs="Arial"/>
      <w:sz w:val="18"/>
      <w:szCs w:val="18"/>
    </w:rPr>
  </w:style>
  <w:style w:type="paragraph" w:customStyle="1" w:styleId="xl154">
    <w:name w:val="xl154"/>
    <w:basedOn w:val="a4"/>
    <w:pPr>
      <w:spacing w:before="280" w:after="280" w:line="240" w:lineRule="auto"/>
      <w:textAlignment w:val="center"/>
    </w:pPr>
    <w:rPr>
      <w:rFonts w:ascii="Arial" w:eastAsia="Times New Roman" w:hAnsi="Arial" w:cs="Arial"/>
      <w:sz w:val="18"/>
      <w:szCs w:val="18"/>
    </w:rPr>
  </w:style>
  <w:style w:type="paragraph" w:customStyle="1" w:styleId="xl155">
    <w:name w:val="xl155"/>
    <w:basedOn w:val="a4"/>
    <w:pPr>
      <w:spacing w:before="280" w:after="280" w:line="240" w:lineRule="auto"/>
      <w:jc w:val="center"/>
      <w:textAlignment w:val="center"/>
    </w:pPr>
    <w:rPr>
      <w:rFonts w:ascii="Arial" w:eastAsia="Times New Roman" w:hAnsi="Arial" w:cs="Arial"/>
      <w:sz w:val="18"/>
      <w:szCs w:val="18"/>
    </w:rPr>
  </w:style>
  <w:style w:type="paragraph" w:customStyle="1" w:styleId="xl156">
    <w:name w:val="xl156"/>
    <w:basedOn w:val="a4"/>
    <w:pPr>
      <w:spacing w:before="280" w:after="280" w:line="240" w:lineRule="auto"/>
      <w:textAlignment w:val="top"/>
    </w:pPr>
    <w:rPr>
      <w:rFonts w:ascii="Arial" w:eastAsia="Times New Roman" w:hAnsi="Arial" w:cs="Arial"/>
      <w:sz w:val="18"/>
      <w:szCs w:val="18"/>
    </w:rPr>
  </w:style>
  <w:style w:type="paragraph" w:customStyle="1" w:styleId="xl157">
    <w:name w:val="xl157"/>
    <w:basedOn w:val="a4"/>
    <w:pPr>
      <w:spacing w:before="280" w:after="280" w:line="240" w:lineRule="auto"/>
    </w:pPr>
    <w:rPr>
      <w:rFonts w:ascii="Arial" w:eastAsia="Times New Roman" w:hAnsi="Arial" w:cs="Arial"/>
      <w:sz w:val="18"/>
      <w:szCs w:val="18"/>
    </w:rPr>
  </w:style>
  <w:style w:type="paragraph" w:customStyle="1" w:styleId="xl158">
    <w:name w:val="xl158"/>
    <w:basedOn w:val="a4"/>
    <w:pPr>
      <w:spacing w:before="280" w:after="280" w:line="240" w:lineRule="auto"/>
      <w:jc w:val="center"/>
      <w:textAlignment w:val="center"/>
    </w:pPr>
    <w:rPr>
      <w:rFonts w:ascii="Arial" w:eastAsia="Times New Roman" w:hAnsi="Arial" w:cs="Arial"/>
      <w:sz w:val="18"/>
      <w:szCs w:val="18"/>
    </w:rPr>
  </w:style>
  <w:style w:type="paragraph" w:customStyle="1" w:styleId="xl159">
    <w:name w:val="xl159"/>
    <w:basedOn w:val="a4"/>
    <w:pPr>
      <w:spacing w:before="280" w:after="280" w:line="240" w:lineRule="auto"/>
      <w:textAlignment w:val="center"/>
    </w:pPr>
    <w:rPr>
      <w:rFonts w:ascii="Arial" w:eastAsia="Times New Roman" w:hAnsi="Arial" w:cs="Arial"/>
      <w:sz w:val="18"/>
      <w:szCs w:val="18"/>
    </w:rPr>
  </w:style>
  <w:style w:type="paragraph" w:customStyle="1" w:styleId="xl160">
    <w:name w:val="xl160"/>
    <w:basedOn w:val="a4"/>
    <w:pPr>
      <w:spacing w:before="280" w:after="280" w:line="240" w:lineRule="auto"/>
      <w:jc w:val="center"/>
      <w:textAlignment w:val="center"/>
    </w:pPr>
    <w:rPr>
      <w:rFonts w:ascii="Arial" w:eastAsia="Times New Roman" w:hAnsi="Arial" w:cs="Arial"/>
      <w:sz w:val="18"/>
      <w:szCs w:val="18"/>
    </w:rPr>
  </w:style>
  <w:style w:type="paragraph" w:customStyle="1" w:styleId="xl161">
    <w:name w:val="xl161"/>
    <w:basedOn w:val="a4"/>
    <w:pPr>
      <w:spacing w:before="280" w:after="280" w:line="240" w:lineRule="auto"/>
      <w:jc w:val="center"/>
      <w:textAlignment w:val="center"/>
    </w:pPr>
    <w:rPr>
      <w:rFonts w:ascii="Arial" w:eastAsia="Times New Roman" w:hAnsi="Arial" w:cs="Arial"/>
      <w:sz w:val="18"/>
      <w:szCs w:val="18"/>
    </w:rPr>
  </w:style>
  <w:style w:type="paragraph" w:customStyle="1" w:styleId="xl162">
    <w:name w:val="xl162"/>
    <w:basedOn w:val="a4"/>
    <w:pPr>
      <w:spacing w:before="280" w:after="280" w:line="240" w:lineRule="auto"/>
      <w:textAlignment w:val="center"/>
    </w:pPr>
    <w:rPr>
      <w:rFonts w:ascii="Arial" w:eastAsia="Times New Roman" w:hAnsi="Arial" w:cs="Arial"/>
      <w:sz w:val="18"/>
      <w:szCs w:val="18"/>
    </w:rPr>
  </w:style>
  <w:style w:type="paragraph" w:customStyle="1" w:styleId="xl163">
    <w:name w:val="xl163"/>
    <w:basedOn w:val="a4"/>
    <w:pPr>
      <w:spacing w:before="280" w:after="280" w:line="240" w:lineRule="auto"/>
      <w:jc w:val="center"/>
      <w:textAlignment w:val="center"/>
    </w:pPr>
    <w:rPr>
      <w:rFonts w:ascii="Arial" w:eastAsia="Times New Roman" w:hAnsi="Arial" w:cs="Arial"/>
      <w:sz w:val="18"/>
      <w:szCs w:val="18"/>
    </w:rPr>
  </w:style>
  <w:style w:type="paragraph" w:customStyle="1" w:styleId="xl164">
    <w:name w:val="xl164"/>
    <w:basedOn w:val="a4"/>
    <w:pPr>
      <w:spacing w:before="280" w:after="280" w:line="240" w:lineRule="auto"/>
      <w:textAlignment w:val="top"/>
    </w:pPr>
    <w:rPr>
      <w:rFonts w:ascii="Arial" w:eastAsia="Times New Roman" w:hAnsi="Arial" w:cs="Arial"/>
      <w:sz w:val="18"/>
      <w:szCs w:val="18"/>
    </w:rPr>
  </w:style>
  <w:style w:type="paragraph" w:customStyle="1" w:styleId="xl165">
    <w:name w:val="xl165"/>
    <w:basedOn w:val="a4"/>
    <w:pPr>
      <w:spacing w:before="280" w:after="280" w:line="240" w:lineRule="auto"/>
    </w:pPr>
    <w:rPr>
      <w:rFonts w:ascii="Arial" w:eastAsia="Times New Roman" w:hAnsi="Arial" w:cs="Arial"/>
      <w:sz w:val="18"/>
      <w:szCs w:val="18"/>
    </w:rPr>
  </w:style>
  <w:style w:type="paragraph" w:customStyle="1" w:styleId="xl166">
    <w:name w:val="xl166"/>
    <w:basedOn w:val="a4"/>
    <w:pPr>
      <w:spacing w:before="280" w:after="280" w:line="240" w:lineRule="auto"/>
      <w:jc w:val="center"/>
      <w:textAlignment w:val="center"/>
    </w:pPr>
    <w:rPr>
      <w:rFonts w:ascii="Arial" w:eastAsia="Times New Roman" w:hAnsi="Arial" w:cs="Arial"/>
      <w:sz w:val="18"/>
      <w:szCs w:val="18"/>
    </w:rPr>
  </w:style>
  <w:style w:type="paragraph" w:customStyle="1" w:styleId="xl167">
    <w:name w:val="xl167"/>
    <w:basedOn w:val="a4"/>
    <w:pPr>
      <w:spacing w:before="280" w:after="280" w:line="240" w:lineRule="auto"/>
      <w:jc w:val="center"/>
      <w:textAlignment w:val="center"/>
    </w:pPr>
    <w:rPr>
      <w:rFonts w:ascii="Arial" w:eastAsia="Times New Roman" w:hAnsi="Arial" w:cs="Arial"/>
      <w:sz w:val="18"/>
      <w:szCs w:val="18"/>
    </w:rPr>
  </w:style>
  <w:style w:type="paragraph" w:customStyle="1" w:styleId="xl168">
    <w:name w:val="xl168"/>
    <w:basedOn w:val="a4"/>
    <w:pPr>
      <w:spacing w:before="280" w:after="280" w:line="240" w:lineRule="auto"/>
    </w:pPr>
    <w:rPr>
      <w:rFonts w:ascii="Arial" w:eastAsia="Times New Roman" w:hAnsi="Arial" w:cs="Arial"/>
      <w:b/>
      <w:bCs/>
      <w:color w:val="FF0000"/>
      <w:sz w:val="18"/>
      <w:szCs w:val="18"/>
    </w:rPr>
  </w:style>
  <w:style w:type="paragraph" w:customStyle="1" w:styleId="xl169">
    <w:name w:val="xl169"/>
    <w:basedOn w:val="a4"/>
    <w:pPr>
      <w:spacing w:before="280" w:after="280" w:line="240" w:lineRule="auto"/>
      <w:textAlignment w:val="top"/>
    </w:pPr>
    <w:rPr>
      <w:rFonts w:ascii="Arial" w:eastAsia="Times New Roman" w:hAnsi="Arial" w:cs="Arial"/>
      <w:b/>
      <w:bCs/>
      <w:color w:val="FF0000"/>
      <w:sz w:val="18"/>
      <w:szCs w:val="18"/>
    </w:rPr>
  </w:style>
  <w:style w:type="paragraph" w:customStyle="1" w:styleId="xl170">
    <w:name w:val="xl170"/>
    <w:basedOn w:val="a4"/>
    <w:pPr>
      <w:spacing w:before="280" w:after="280" w:line="240" w:lineRule="auto"/>
    </w:pPr>
    <w:rPr>
      <w:rFonts w:ascii="Arial" w:eastAsia="Times New Roman" w:hAnsi="Arial" w:cs="Arial"/>
      <w:b/>
      <w:bCs/>
      <w:color w:val="FF0000"/>
      <w:sz w:val="18"/>
      <w:szCs w:val="18"/>
    </w:rPr>
  </w:style>
  <w:style w:type="paragraph" w:customStyle="1" w:styleId="xl171">
    <w:name w:val="xl171"/>
    <w:basedOn w:val="a4"/>
    <w:pPr>
      <w:spacing w:before="280" w:after="280" w:line="240" w:lineRule="auto"/>
      <w:textAlignment w:val="top"/>
    </w:pPr>
    <w:rPr>
      <w:rFonts w:ascii="Arial" w:eastAsia="Times New Roman" w:hAnsi="Arial" w:cs="Arial"/>
      <w:b/>
      <w:bCs/>
      <w:color w:val="FF0000"/>
      <w:sz w:val="18"/>
      <w:szCs w:val="18"/>
    </w:rPr>
  </w:style>
  <w:style w:type="paragraph" w:customStyle="1" w:styleId="xl172">
    <w:name w:val="xl172"/>
    <w:basedOn w:val="a4"/>
    <w:pPr>
      <w:spacing w:before="280" w:after="280" w:line="240" w:lineRule="auto"/>
      <w:textAlignment w:val="center"/>
    </w:pPr>
    <w:rPr>
      <w:rFonts w:ascii="Arial" w:eastAsia="Times New Roman" w:hAnsi="Arial" w:cs="Arial"/>
      <w:sz w:val="18"/>
      <w:szCs w:val="18"/>
    </w:rPr>
  </w:style>
  <w:style w:type="paragraph" w:customStyle="1" w:styleId="xl173">
    <w:name w:val="xl173"/>
    <w:basedOn w:val="a4"/>
    <w:pPr>
      <w:spacing w:before="280" w:after="280" w:line="240" w:lineRule="auto"/>
      <w:textAlignment w:val="center"/>
    </w:pPr>
    <w:rPr>
      <w:rFonts w:ascii="Arial" w:eastAsia="Times New Roman" w:hAnsi="Arial" w:cs="Arial"/>
      <w:sz w:val="18"/>
      <w:szCs w:val="18"/>
    </w:rPr>
  </w:style>
  <w:style w:type="paragraph" w:customStyle="1" w:styleId="xl174">
    <w:name w:val="xl174"/>
    <w:basedOn w:val="a4"/>
    <w:pPr>
      <w:spacing w:before="280" w:after="280" w:line="240" w:lineRule="auto"/>
      <w:jc w:val="center"/>
      <w:textAlignment w:val="center"/>
    </w:pPr>
    <w:rPr>
      <w:rFonts w:ascii="Arial" w:eastAsia="Times New Roman" w:hAnsi="Arial" w:cs="Arial"/>
      <w:sz w:val="18"/>
      <w:szCs w:val="18"/>
    </w:rPr>
  </w:style>
  <w:style w:type="paragraph" w:customStyle="1" w:styleId="xl175">
    <w:name w:val="xl175"/>
    <w:basedOn w:val="a4"/>
    <w:pPr>
      <w:shd w:val="clear" w:color="auto" w:fill="C0C0C0"/>
      <w:spacing w:before="280" w:after="280" w:line="240" w:lineRule="auto"/>
      <w:jc w:val="center"/>
      <w:textAlignment w:val="center"/>
    </w:pPr>
    <w:rPr>
      <w:rFonts w:ascii="Arial" w:eastAsia="Times New Roman" w:hAnsi="Arial" w:cs="Arial"/>
      <w:b/>
      <w:bCs/>
      <w:sz w:val="18"/>
      <w:szCs w:val="18"/>
    </w:rPr>
  </w:style>
  <w:style w:type="paragraph" w:customStyle="1" w:styleId="xl176">
    <w:name w:val="xl176"/>
    <w:basedOn w:val="a4"/>
    <w:pPr>
      <w:shd w:val="clear" w:color="auto" w:fill="C0C0C0"/>
      <w:spacing w:before="280" w:after="280" w:line="240" w:lineRule="auto"/>
      <w:jc w:val="center"/>
      <w:textAlignment w:val="center"/>
    </w:pPr>
    <w:rPr>
      <w:rFonts w:ascii="Arial" w:eastAsia="Times New Roman" w:hAnsi="Arial" w:cs="Arial"/>
      <w:b/>
      <w:bCs/>
      <w:sz w:val="18"/>
      <w:szCs w:val="18"/>
    </w:rPr>
  </w:style>
  <w:style w:type="paragraph" w:customStyle="1" w:styleId="xl177">
    <w:name w:val="xl177"/>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78">
    <w:name w:val="xl178"/>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79">
    <w:name w:val="xl179"/>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0">
    <w:name w:val="xl180"/>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1">
    <w:name w:val="xl181"/>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2">
    <w:name w:val="xl182"/>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3">
    <w:name w:val="xl183"/>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4">
    <w:name w:val="xl184"/>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5">
    <w:name w:val="xl185"/>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6">
    <w:name w:val="xl186"/>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7">
    <w:name w:val="xl187"/>
    <w:basedOn w:val="a4"/>
    <w:pPr>
      <w:shd w:val="clear" w:color="auto" w:fill="C0C0C0"/>
      <w:spacing w:before="280" w:after="280" w:line="240" w:lineRule="auto"/>
      <w:textAlignment w:val="center"/>
    </w:pPr>
    <w:rPr>
      <w:rFonts w:ascii="Arial" w:eastAsia="Times New Roman" w:hAnsi="Arial" w:cs="Arial"/>
      <w:sz w:val="18"/>
      <w:szCs w:val="18"/>
    </w:rPr>
  </w:style>
  <w:style w:type="paragraph" w:customStyle="1" w:styleId="xl188">
    <w:name w:val="xl188"/>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9">
    <w:name w:val="xl189"/>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90">
    <w:name w:val="xl190"/>
    <w:basedOn w:val="a4"/>
    <w:pPr>
      <w:spacing w:before="280" w:after="280" w:line="240" w:lineRule="auto"/>
      <w:jc w:val="center"/>
      <w:textAlignment w:val="center"/>
    </w:pPr>
    <w:rPr>
      <w:rFonts w:ascii="Arial" w:eastAsia="Times New Roman" w:hAnsi="Arial" w:cs="Arial"/>
      <w:sz w:val="18"/>
      <w:szCs w:val="18"/>
    </w:rPr>
  </w:style>
  <w:style w:type="paragraph" w:customStyle="1" w:styleId="xl191">
    <w:name w:val="xl191"/>
    <w:basedOn w:val="a4"/>
    <w:pPr>
      <w:spacing w:before="280" w:after="280" w:line="240" w:lineRule="auto"/>
      <w:jc w:val="center"/>
      <w:textAlignment w:val="center"/>
    </w:pPr>
    <w:rPr>
      <w:rFonts w:ascii="Arial" w:eastAsia="Times New Roman" w:hAnsi="Arial" w:cs="Arial"/>
      <w:sz w:val="18"/>
      <w:szCs w:val="18"/>
    </w:rPr>
  </w:style>
  <w:style w:type="paragraph" w:customStyle="1" w:styleId="xl192">
    <w:name w:val="xl192"/>
    <w:basedOn w:val="a4"/>
    <w:pPr>
      <w:spacing w:before="280" w:after="280" w:line="240" w:lineRule="auto"/>
      <w:jc w:val="center"/>
      <w:textAlignment w:val="center"/>
    </w:pPr>
    <w:rPr>
      <w:rFonts w:ascii="Arial" w:eastAsia="Times New Roman" w:hAnsi="Arial" w:cs="Arial"/>
      <w:sz w:val="18"/>
      <w:szCs w:val="18"/>
    </w:rPr>
  </w:style>
  <w:style w:type="paragraph" w:customStyle="1" w:styleId="xl193">
    <w:name w:val="xl193"/>
    <w:basedOn w:val="a4"/>
    <w:pPr>
      <w:spacing w:before="280" w:after="280" w:line="240" w:lineRule="auto"/>
      <w:jc w:val="center"/>
      <w:textAlignment w:val="center"/>
    </w:pPr>
    <w:rPr>
      <w:rFonts w:ascii="Arial" w:eastAsia="Times New Roman" w:hAnsi="Arial" w:cs="Arial"/>
      <w:sz w:val="18"/>
      <w:szCs w:val="18"/>
    </w:rPr>
  </w:style>
  <w:style w:type="paragraph" w:customStyle="1" w:styleId="xl194">
    <w:name w:val="xl194"/>
    <w:basedOn w:val="a4"/>
    <w:pPr>
      <w:spacing w:before="280" w:after="280" w:line="240" w:lineRule="auto"/>
      <w:jc w:val="center"/>
      <w:textAlignment w:val="center"/>
    </w:pPr>
    <w:rPr>
      <w:rFonts w:ascii="Arial" w:eastAsia="Times New Roman" w:hAnsi="Arial" w:cs="Arial"/>
      <w:sz w:val="18"/>
      <w:szCs w:val="18"/>
    </w:rPr>
  </w:style>
  <w:style w:type="paragraph" w:customStyle="1" w:styleId="xl195">
    <w:name w:val="xl195"/>
    <w:basedOn w:val="a4"/>
    <w:pPr>
      <w:spacing w:before="280" w:after="280" w:line="240" w:lineRule="auto"/>
      <w:jc w:val="center"/>
      <w:textAlignment w:val="center"/>
    </w:pPr>
    <w:rPr>
      <w:rFonts w:ascii="Arial" w:eastAsia="Times New Roman" w:hAnsi="Arial" w:cs="Arial"/>
      <w:sz w:val="18"/>
      <w:szCs w:val="18"/>
    </w:rPr>
  </w:style>
  <w:style w:type="paragraph" w:customStyle="1" w:styleId="xl196">
    <w:name w:val="xl196"/>
    <w:basedOn w:val="a4"/>
    <w:pPr>
      <w:spacing w:before="280" w:after="280" w:line="240" w:lineRule="auto"/>
      <w:jc w:val="center"/>
      <w:textAlignment w:val="center"/>
    </w:pPr>
    <w:rPr>
      <w:rFonts w:ascii="Arial" w:eastAsia="Times New Roman" w:hAnsi="Arial" w:cs="Arial"/>
      <w:sz w:val="18"/>
      <w:szCs w:val="18"/>
    </w:rPr>
  </w:style>
  <w:style w:type="paragraph" w:customStyle="1" w:styleId="xl197">
    <w:name w:val="xl197"/>
    <w:basedOn w:val="a4"/>
    <w:pPr>
      <w:spacing w:before="280" w:after="280" w:line="240" w:lineRule="auto"/>
      <w:jc w:val="center"/>
      <w:textAlignment w:val="center"/>
    </w:pPr>
    <w:rPr>
      <w:rFonts w:ascii="Arial" w:eastAsia="Times New Roman" w:hAnsi="Arial" w:cs="Arial"/>
      <w:sz w:val="18"/>
      <w:szCs w:val="18"/>
    </w:rPr>
  </w:style>
  <w:style w:type="paragraph" w:customStyle="1" w:styleId="xl198">
    <w:name w:val="xl198"/>
    <w:basedOn w:val="a4"/>
    <w:pPr>
      <w:spacing w:before="280" w:after="280" w:line="240" w:lineRule="auto"/>
      <w:jc w:val="center"/>
      <w:textAlignment w:val="center"/>
    </w:pPr>
    <w:rPr>
      <w:rFonts w:ascii="Arial" w:eastAsia="Times New Roman" w:hAnsi="Arial" w:cs="Arial"/>
      <w:sz w:val="18"/>
      <w:szCs w:val="18"/>
    </w:rPr>
  </w:style>
  <w:style w:type="paragraph" w:customStyle="1" w:styleId="xl199">
    <w:name w:val="xl199"/>
    <w:basedOn w:val="a4"/>
    <w:pPr>
      <w:spacing w:before="280" w:after="280" w:line="240" w:lineRule="auto"/>
      <w:textAlignment w:val="center"/>
    </w:pPr>
    <w:rPr>
      <w:rFonts w:ascii="Arial" w:eastAsia="Times New Roman" w:hAnsi="Arial" w:cs="Arial"/>
      <w:sz w:val="18"/>
      <w:szCs w:val="18"/>
    </w:rPr>
  </w:style>
  <w:style w:type="paragraph" w:customStyle="1" w:styleId="xl200">
    <w:name w:val="xl200"/>
    <w:basedOn w:val="a4"/>
    <w:pPr>
      <w:spacing w:before="280" w:after="280" w:line="240" w:lineRule="auto"/>
      <w:jc w:val="center"/>
      <w:textAlignment w:val="center"/>
    </w:pPr>
    <w:rPr>
      <w:rFonts w:ascii="Arial" w:eastAsia="Times New Roman" w:hAnsi="Arial" w:cs="Arial"/>
      <w:sz w:val="18"/>
      <w:szCs w:val="18"/>
    </w:rPr>
  </w:style>
  <w:style w:type="paragraph" w:customStyle="1" w:styleId="xl201">
    <w:name w:val="xl201"/>
    <w:basedOn w:val="a4"/>
    <w:pPr>
      <w:spacing w:before="280" w:after="280" w:line="240" w:lineRule="auto"/>
      <w:jc w:val="center"/>
      <w:textAlignment w:val="center"/>
    </w:pPr>
    <w:rPr>
      <w:rFonts w:ascii="Arial" w:eastAsia="Times New Roman" w:hAnsi="Arial" w:cs="Arial"/>
      <w:sz w:val="18"/>
      <w:szCs w:val="18"/>
    </w:rPr>
  </w:style>
  <w:style w:type="paragraph" w:customStyle="1" w:styleId="xl202">
    <w:name w:val="xl202"/>
    <w:basedOn w:val="a4"/>
    <w:pPr>
      <w:spacing w:before="280" w:after="280" w:line="240" w:lineRule="auto"/>
      <w:jc w:val="center"/>
      <w:textAlignment w:val="center"/>
    </w:pPr>
    <w:rPr>
      <w:rFonts w:ascii="Arial" w:eastAsia="Times New Roman" w:hAnsi="Arial" w:cs="Arial"/>
      <w:sz w:val="18"/>
      <w:szCs w:val="18"/>
    </w:rPr>
  </w:style>
  <w:style w:type="paragraph" w:customStyle="1" w:styleId="xl203">
    <w:name w:val="xl203"/>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204">
    <w:name w:val="xl204"/>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205">
    <w:name w:val="xl205"/>
    <w:basedOn w:val="a4"/>
    <w:pPr>
      <w:spacing w:before="280" w:after="280" w:line="240" w:lineRule="auto"/>
      <w:jc w:val="center"/>
      <w:textAlignment w:val="center"/>
    </w:pPr>
    <w:rPr>
      <w:rFonts w:ascii="Arial" w:eastAsia="Times New Roman" w:hAnsi="Arial" w:cs="Arial"/>
      <w:sz w:val="18"/>
      <w:szCs w:val="18"/>
    </w:rPr>
  </w:style>
  <w:style w:type="paragraph" w:customStyle="1" w:styleId="xl206">
    <w:name w:val="xl206"/>
    <w:basedOn w:val="a4"/>
    <w:pPr>
      <w:spacing w:before="280" w:after="280" w:line="240" w:lineRule="auto"/>
      <w:textAlignment w:val="top"/>
    </w:pPr>
    <w:rPr>
      <w:rFonts w:ascii="Arial" w:eastAsia="Times New Roman" w:hAnsi="Arial" w:cs="Arial"/>
      <w:sz w:val="18"/>
      <w:szCs w:val="18"/>
    </w:rPr>
  </w:style>
  <w:style w:type="paragraph" w:customStyle="1" w:styleId="xl207">
    <w:name w:val="xl207"/>
    <w:basedOn w:val="a4"/>
    <w:pPr>
      <w:spacing w:before="280" w:after="280" w:line="240" w:lineRule="auto"/>
      <w:textAlignment w:val="top"/>
    </w:pPr>
    <w:rPr>
      <w:rFonts w:ascii="Times New Roman" w:eastAsia="Times New Roman" w:hAnsi="Times New Roman"/>
      <w:sz w:val="24"/>
      <w:szCs w:val="24"/>
    </w:rPr>
  </w:style>
  <w:style w:type="paragraph" w:customStyle="1" w:styleId="xl208">
    <w:name w:val="xl208"/>
    <w:basedOn w:val="a4"/>
    <w:pPr>
      <w:spacing w:before="280" w:after="280" w:line="240" w:lineRule="auto"/>
      <w:textAlignment w:val="top"/>
    </w:pPr>
    <w:rPr>
      <w:rFonts w:ascii="Times New Roman" w:eastAsia="Times New Roman" w:hAnsi="Times New Roman"/>
      <w:sz w:val="24"/>
      <w:szCs w:val="24"/>
    </w:rPr>
  </w:style>
  <w:style w:type="paragraph" w:customStyle="1" w:styleId="xl209">
    <w:name w:val="xl209"/>
    <w:basedOn w:val="a4"/>
    <w:pPr>
      <w:spacing w:before="280" w:after="280" w:line="240" w:lineRule="auto"/>
      <w:textAlignment w:val="top"/>
    </w:pPr>
    <w:rPr>
      <w:rFonts w:ascii="Times New Roman" w:eastAsia="Times New Roman" w:hAnsi="Times New Roman"/>
      <w:sz w:val="24"/>
      <w:szCs w:val="24"/>
    </w:rPr>
  </w:style>
  <w:style w:type="paragraph" w:customStyle="1" w:styleId="xl210">
    <w:name w:val="xl210"/>
    <w:basedOn w:val="a4"/>
    <w:pPr>
      <w:spacing w:before="280" w:after="280" w:line="240" w:lineRule="auto"/>
      <w:textAlignment w:val="top"/>
    </w:pPr>
    <w:rPr>
      <w:rFonts w:ascii="Times New Roman" w:eastAsia="Times New Roman" w:hAnsi="Times New Roman"/>
      <w:sz w:val="24"/>
      <w:szCs w:val="24"/>
    </w:rPr>
  </w:style>
  <w:style w:type="paragraph" w:customStyle="1" w:styleId="xl211">
    <w:name w:val="xl211"/>
    <w:basedOn w:val="a4"/>
    <w:pPr>
      <w:spacing w:before="280" w:after="280" w:line="240" w:lineRule="auto"/>
    </w:pPr>
    <w:rPr>
      <w:rFonts w:ascii="Arial" w:eastAsia="Times New Roman" w:hAnsi="Arial" w:cs="Arial"/>
      <w:sz w:val="18"/>
      <w:szCs w:val="18"/>
    </w:rPr>
  </w:style>
  <w:style w:type="paragraph" w:customStyle="1" w:styleId="xl212">
    <w:name w:val="xl212"/>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3">
    <w:name w:val="xl213"/>
    <w:basedOn w:val="a4"/>
    <w:pPr>
      <w:spacing w:before="280" w:after="280" w:line="240" w:lineRule="auto"/>
    </w:pPr>
    <w:rPr>
      <w:rFonts w:ascii="Times New Roman" w:eastAsia="Times New Roman" w:hAnsi="Times New Roman"/>
      <w:sz w:val="24"/>
      <w:szCs w:val="24"/>
    </w:rPr>
  </w:style>
  <w:style w:type="paragraph" w:customStyle="1" w:styleId="xl214">
    <w:name w:val="xl214"/>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5">
    <w:name w:val="xl215"/>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6">
    <w:name w:val="xl216"/>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7">
    <w:name w:val="xl217"/>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8">
    <w:name w:val="xl218"/>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9">
    <w:name w:val="xl219"/>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220">
    <w:name w:val="xl220"/>
    <w:basedOn w:val="a4"/>
    <w:pPr>
      <w:spacing w:before="280" w:after="280" w:line="240" w:lineRule="auto"/>
      <w:textAlignment w:val="top"/>
    </w:pPr>
    <w:rPr>
      <w:rFonts w:ascii="Arial" w:eastAsia="Times New Roman" w:hAnsi="Arial" w:cs="Arial"/>
      <w:sz w:val="18"/>
      <w:szCs w:val="18"/>
    </w:rPr>
  </w:style>
  <w:style w:type="paragraph" w:customStyle="1" w:styleId="xl221">
    <w:name w:val="xl221"/>
    <w:basedOn w:val="a4"/>
    <w:pPr>
      <w:spacing w:before="280" w:after="280" w:line="240" w:lineRule="auto"/>
    </w:pPr>
    <w:rPr>
      <w:rFonts w:ascii="Times New Roman" w:eastAsia="Times New Roman" w:hAnsi="Times New Roman"/>
      <w:sz w:val="24"/>
      <w:szCs w:val="24"/>
    </w:rPr>
  </w:style>
  <w:style w:type="paragraph" w:customStyle="1" w:styleId="xl222">
    <w:name w:val="xl222"/>
    <w:basedOn w:val="a4"/>
    <w:pPr>
      <w:spacing w:before="280" w:after="280" w:line="240" w:lineRule="auto"/>
    </w:pPr>
    <w:rPr>
      <w:rFonts w:ascii="Times New Roman" w:eastAsia="Times New Roman" w:hAnsi="Times New Roman"/>
      <w:sz w:val="24"/>
      <w:szCs w:val="24"/>
    </w:rPr>
  </w:style>
  <w:style w:type="paragraph" w:customStyle="1" w:styleId="xl223">
    <w:name w:val="xl223"/>
    <w:basedOn w:val="a4"/>
    <w:pPr>
      <w:spacing w:before="280" w:after="280" w:line="240" w:lineRule="auto"/>
    </w:pPr>
    <w:rPr>
      <w:rFonts w:ascii="Times New Roman" w:eastAsia="Times New Roman" w:hAnsi="Times New Roman"/>
      <w:sz w:val="24"/>
      <w:szCs w:val="24"/>
    </w:rPr>
  </w:style>
  <w:style w:type="paragraph" w:customStyle="1" w:styleId="xl224">
    <w:name w:val="xl224"/>
    <w:basedOn w:val="a4"/>
    <w:pPr>
      <w:spacing w:before="280" w:after="280" w:line="240" w:lineRule="auto"/>
    </w:pPr>
    <w:rPr>
      <w:rFonts w:ascii="Times New Roman" w:eastAsia="Times New Roman" w:hAnsi="Times New Roman"/>
      <w:sz w:val="24"/>
      <w:szCs w:val="24"/>
    </w:rPr>
  </w:style>
  <w:style w:type="paragraph" w:customStyle="1" w:styleId="xl225">
    <w:name w:val="xl225"/>
    <w:basedOn w:val="a4"/>
    <w:pPr>
      <w:spacing w:before="280" w:after="280" w:line="240" w:lineRule="auto"/>
    </w:pPr>
    <w:rPr>
      <w:rFonts w:ascii="Times New Roman" w:eastAsia="Times New Roman" w:hAnsi="Times New Roman"/>
      <w:sz w:val="24"/>
      <w:szCs w:val="24"/>
    </w:rPr>
  </w:style>
  <w:style w:type="paragraph" w:customStyle="1" w:styleId="xl226">
    <w:name w:val="xl226"/>
    <w:basedOn w:val="a4"/>
    <w:pPr>
      <w:spacing w:before="280" w:after="280" w:line="240" w:lineRule="auto"/>
      <w:textAlignment w:val="top"/>
    </w:pPr>
    <w:rPr>
      <w:rFonts w:ascii="Times New Roman" w:eastAsia="Times New Roman" w:hAnsi="Times New Roman"/>
      <w:sz w:val="24"/>
      <w:szCs w:val="24"/>
    </w:rPr>
  </w:style>
  <w:style w:type="paragraph" w:customStyle="1" w:styleId="xl227">
    <w:name w:val="xl227"/>
    <w:basedOn w:val="a4"/>
    <w:pPr>
      <w:spacing w:before="280" w:after="280" w:line="240" w:lineRule="auto"/>
      <w:textAlignment w:val="top"/>
    </w:pPr>
    <w:rPr>
      <w:rFonts w:ascii="Arial" w:eastAsia="Times New Roman" w:hAnsi="Arial" w:cs="Arial"/>
      <w:sz w:val="18"/>
      <w:szCs w:val="18"/>
    </w:rPr>
  </w:style>
  <w:style w:type="paragraph" w:customStyle="1" w:styleId="xl228">
    <w:name w:val="xl228"/>
    <w:basedOn w:val="a4"/>
    <w:pPr>
      <w:spacing w:before="280" w:after="280" w:line="240" w:lineRule="auto"/>
      <w:textAlignment w:val="top"/>
    </w:pPr>
    <w:rPr>
      <w:rFonts w:ascii="Times New Roman" w:eastAsia="Times New Roman" w:hAnsi="Times New Roman"/>
      <w:sz w:val="24"/>
      <w:szCs w:val="24"/>
    </w:rPr>
  </w:style>
  <w:style w:type="paragraph" w:customStyle="1" w:styleId="xl229">
    <w:name w:val="xl229"/>
    <w:basedOn w:val="a4"/>
    <w:pPr>
      <w:spacing w:before="280" w:after="280" w:line="240" w:lineRule="auto"/>
      <w:textAlignment w:val="top"/>
    </w:pPr>
    <w:rPr>
      <w:rFonts w:ascii="Arial" w:eastAsia="Times New Roman" w:hAnsi="Arial" w:cs="Arial"/>
      <w:sz w:val="18"/>
      <w:szCs w:val="18"/>
    </w:rPr>
  </w:style>
  <w:style w:type="paragraph" w:customStyle="1" w:styleId="xl230">
    <w:name w:val="xl230"/>
    <w:basedOn w:val="a4"/>
    <w:pPr>
      <w:spacing w:before="280" w:after="280" w:line="240" w:lineRule="auto"/>
      <w:textAlignment w:val="top"/>
    </w:pPr>
    <w:rPr>
      <w:rFonts w:ascii="Times New Roman" w:eastAsia="Times New Roman" w:hAnsi="Times New Roman"/>
      <w:sz w:val="24"/>
      <w:szCs w:val="24"/>
    </w:rPr>
  </w:style>
  <w:style w:type="paragraph" w:customStyle="1" w:styleId="xl231">
    <w:name w:val="xl231"/>
    <w:basedOn w:val="a4"/>
    <w:pPr>
      <w:spacing w:before="280" w:after="280" w:line="240" w:lineRule="auto"/>
      <w:textAlignment w:val="top"/>
    </w:pPr>
    <w:rPr>
      <w:rFonts w:ascii="Times New Roman" w:eastAsia="Times New Roman" w:hAnsi="Times New Roman"/>
      <w:sz w:val="24"/>
      <w:szCs w:val="24"/>
    </w:rPr>
  </w:style>
  <w:style w:type="paragraph" w:customStyle="1" w:styleId="xl232">
    <w:name w:val="xl232"/>
    <w:basedOn w:val="a4"/>
    <w:pPr>
      <w:spacing w:before="280" w:after="280" w:line="240" w:lineRule="auto"/>
      <w:textAlignment w:val="top"/>
    </w:pPr>
    <w:rPr>
      <w:rFonts w:ascii="Times New Roman" w:eastAsia="Times New Roman" w:hAnsi="Times New Roman"/>
      <w:sz w:val="24"/>
      <w:szCs w:val="24"/>
    </w:rPr>
  </w:style>
  <w:style w:type="paragraph" w:customStyle="1" w:styleId="xl233">
    <w:name w:val="xl233"/>
    <w:basedOn w:val="a4"/>
    <w:pPr>
      <w:spacing w:before="280" w:after="280" w:line="240" w:lineRule="auto"/>
      <w:textAlignment w:val="top"/>
    </w:pPr>
    <w:rPr>
      <w:rFonts w:ascii="Times New Roman" w:eastAsia="Times New Roman" w:hAnsi="Times New Roman"/>
      <w:sz w:val="24"/>
      <w:szCs w:val="24"/>
    </w:rPr>
  </w:style>
  <w:style w:type="paragraph" w:customStyle="1" w:styleId="xl234">
    <w:name w:val="xl234"/>
    <w:basedOn w:val="a4"/>
    <w:pPr>
      <w:spacing w:before="280" w:after="280" w:line="240" w:lineRule="auto"/>
      <w:textAlignment w:val="top"/>
    </w:pPr>
    <w:rPr>
      <w:rFonts w:ascii="Times New Roman" w:eastAsia="Times New Roman" w:hAnsi="Times New Roman"/>
      <w:sz w:val="24"/>
      <w:szCs w:val="24"/>
    </w:rPr>
  </w:style>
  <w:style w:type="paragraph" w:styleId="1fd">
    <w:name w:val="index 1"/>
    <w:basedOn w:val="a4"/>
    <w:next w:val="a4"/>
    <w:pPr>
      <w:spacing w:after="120" w:line="240" w:lineRule="auto"/>
      <w:ind w:left="200" w:hanging="200"/>
    </w:pPr>
    <w:rPr>
      <w:rFonts w:ascii="Times New Roman" w:eastAsia="Times New Roman" w:hAnsi="Times New Roman"/>
      <w:color w:val="000000"/>
      <w:kern w:val="1"/>
      <w:lang w:val="en-US"/>
    </w:rPr>
  </w:style>
  <w:style w:type="paragraph" w:styleId="2d">
    <w:name w:val="index 2"/>
    <w:basedOn w:val="a4"/>
    <w:next w:val="a4"/>
    <w:pPr>
      <w:spacing w:after="120" w:line="240" w:lineRule="auto"/>
      <w:ind w:left="400" w:hanging="200"/>
    </w:pPr>
    <w:rPr>
      <w:rFonts w:ascii="Times New Roman" w:eastAsia="Times New Roman" w:hAnsi="Times New Roman"/>
      <w:color w:val="000000"/>
      <w:kern w:val="1"/>
      <w:lang w:val="en-US"/>
    </w:rPr>
  </w:style>
  <w:style w:type="paragraph" w:styleId="3b">
    <w:name w:val="index 3"/>
    <w:basedOn w:val="a4"/>
    <w:next w:val="a4"/>
    <w:pPr>
      <w:spacing w:after="120" w:line="240" w:lineRule="auto"/>
      <w:ind w:left="600" w:hanging="200"/>
    </w:pPr>
    <w:rPr>
      <w:rFonts w:ascii="Times New Roman" w:eastAsia="Times New Roman" w:hAnsi="Times New Roman"/>
      <w:color w:val="000000"/>
      <w:kern w:val="1"/>
      <w:lang w:val="en-US"/>
    </w:rPr>
  </w:style>
  <w:style w:type="paragraph" w:customStyle="1" w:styleId="410">
    <w:name w:val="Указатель 41"/>
    <w:basedOn w:val="a4"/>
    <w:next w:val="a4"/>
    <w:pPr>
      <w:spacing w:after="120" w:line="240" w:lineRule="auto"/>
      <w:ind w:left="800" w:hanging="200"/>
    </w:pPr>
    <w:rPr>
      <w:rFonts w:ascii="Times New Roman" w:eastAsia="Times New Roman" w:hAnsi="Times New Roman"/>
      <w:color w:val="000000"/>
      <w:kern w:val="1"/>
      <w:lang w:val="en-US"/>
    </w:rPr>
  </w:style>
  <w:style w:type="paragraph" w:customStyle="1" w:styleId="510">
    <w:name w:val="Указатель 51"/>
    <w:basedOn w:val="a4"/>
    <w:next w:val="a4"/>
    <w:pPr>
      <w:spacing w:after="120" w:line="240" w:lineRule="auto"/>
      <w:ind w:left="1000" w:hanging="200"/>
    </w:pPr>
    <w:rPr>
      <w:rFonts w:ascii="Times New Roman" w:eastAsia="Times New Roman" w:hAnsi="Times New Roman"/>
      <w:color w:val="000000"/>
      <w:kern w:val="1"/>
      <w:lang w:val="en-US"/>
    </w:rPr>
  </w:style>
  <w:style w:type="paragraph" w:customStyle="1" w:styleId="610">
    <w:name w:val="Указатель 61"/>
    <w:basedOn w:val="a4"/>
    <w:next w:val="a4"/>
    <w:pPr>
      <w:spacing w:after="120" w:line="240" w:lineRule="auto"/>
      <w:ind w:left="1200" w:hanging="200"/>
    </w:pPr>
    <w:rPr>
      <w:rFonts w:ascii="Times New Roman" w:eastAsia="Times New Roman" w:hAnsi="Times New Roman"/>
      <w:color w:val="000000"/>
      <w:kern w:val="1"/>
      <w:lang w:val="en-US"/>
    </w:rPr>
  </w:style>
  <w:style w:type="paragraph" w:customStyle="1" w:styleId="710">
    <w:name w:val="Указатель 71"/>
    <w:basedOn w:val="a4"/>
    <w:next w:val="a4"/>
    <w:pPr>
      <w:spacing w:after="120" w:line="240" w:lineRule="auto"/>
      <w:ind w:left="1400" w:hanging="200"/>
    </w:pPr>
    <w:rPr>
      <w:rFonts w:ascii="Times New Roman" w:eastAsia="Times New Roman" w:hAnsi="Times New Roman"/>
      <w:color w:val="000000"/>
      <w:kern w:val="1"/>
      <w:lang w:val="en-US"/>
    </w:rPr>
  </w:style>
  <w:style w:type="paragraph" w:customStyle="1" w:styleId="810">
    <w:name w:val="Указатель 81"/>
    <w:basedOn w:val="a4"/>
    <w:next w:val="a4"/>
    <w:pPr>
      <w:spacing w:after="120" w:line="240" w:lineRule="auto"/>
      <w:ind w:left="1600" w:hanging="200"/>
    </w:pPr>
    <w:rPr>
      <w:rFonts w:ascii="Times New Roman" w:eastAsia="Times New Roman" w:hAnsi="Times New Roman"/>
      <w:color w:val="000000"/>
      <w:kern w:val="1"/>
      <w:lang w:val="en-US"/>
    </w:rPr>
  </w:style>
  <w:style w:type="paragraph" w:customStyle="1" w:styleId="910">
    <w:name w:val="Указатель 91"/>
    <w:basedOn w:val="a4"/>
    <w:next w:val="a4"/>
    <w:pPr>
      <w:spacing w:after="120" w:line="240" w:lineRule="auto"/>
      <w:ind w:left="1800" w:hanging="200"/>
    </w:pPr>
    <w:rPr>
      <w:rFonts w:ascii="Times New Roman" w:eastAsia="Times New Roman" w:hAnsi="Times New Roman"/>
      <w:color w:val="000000"/>
      <w:kern w:val="1"/>
      <w:lang w:val="en-US"/>
    </w:rPr>
  </w:style>
  <w:style w:type="paragraph" w:styleId="affffe">
    <w:name w:val="index heading"/>
    <w:basedOn w:val="a4"/>
    <w:next w:val="1fd"/>
    <w:pPr>
      <w:spacing w:after="120" w:line="240" w:lineRule="auto"/>
    </w:pPr>
    <w:rPr>
      <w:rFonts w:ascii="Times New Roman" w:eastAsia="Times New Roman" w:hAnsi="Times New Roman"/>
      <w:color w:val="000000"/>
      <w:kern w:val="1"/>
      <w:lang w:val="en-US"/>
    </w:rPr>
  </w:style>
  <w:style w:type="paragraph" w:customStyle="1" w:styleId="Header1">
    <w:name w:val="*Header 1"/>
    <w:next w:val="Body1"/>
    <w:pPr>
      <w:numPr>
        <w:numId w:val="36"/>
      </w:numPr>
      <w:suppressAutoHyphens/>
      <w:spacing w:after="240" w:line="280" w:lineRule="exact"/>
    </w:pPr>
    <w:rPr>
      <w:rFonts w:ascii="Times" w:hAnsi="Times" w:cs="Times"/>
      <w:caps/>
      <w:color w:val="000000"/>
      <w:kern w:val="1"/>
      <w:sz w:val="24"/>
      <w:szCs w:val="24"/>
      <w:lang w:val="en-US" w:eastAsia="ar-SA"/>
    </w:rPr>
  </w:style>
  <w:style w:type="paragraph" w:customStyle="1" w:styleId="Header3">
    <w:name w:val="*Header 3"/>
    <w:next w:val="Body1"/>
    <w:pPr>
      <w:numPr>
        <w:numId w:val="11"/>
      </w:numPr>
      <w:suppressAutoHyphens/>
      <w:spacing w:after="160" w:line="280" w:lineRule="exact"/>
    </w:pPr>
    <w:rPr>
      <w:rFonts w:ascii="Times" w:hAnsi="Times" w:cs="Times"/>
      <w:b/>
      <w:bCs/>
      <w:color w:val="000000"/>
      <w:kern w:val="1"/>
      <w:sz w:val="22"/>
      <w:szCs w:val="22"/>
      <w:lang w:val="en-US" w:eastAsia="ar-SA"/>
    </w:rPr>
  </w:style>
  <w:style w:type="paragraph" w:customStyle="1" w:styleId="Header2">
    <w:name w:val="*Header 2"/>
    <w:basedOn w:val="Header3"/>
    <w:next w:val="Body1"/>
    <w:pPr>
      <w:numPr>
        <w:numId w:val="0"/>
      </w:numPr>
      <w:spacing w:after="240" w:line="240" w:lineRule="exact"/>
    </w:pPr>
    <w:rPr>
      <w:b w:val="0"/>
      <w:bCs w:val="0"/>
      <w:sz w:val="24"/>
      <w:szCs w:val="24"/>
    </w:rPr>
  </w:style>
  <w:style w:type="paragraph" w:customStyle="1" w:styleId="Bullet2">
    <w:name w:val="*Bullet 2"/>
    <w:pPr>
      <w:tabs>
        <w:tab w:val="left" w:pos="1080"/>
      </w:tabs>
      <w:suppressAutoHyphens/>
      <w:spacing w:after="120"/>
      <w:ind w:left="1077" w:hanging="357"/>
    </w:pPr>
    <w:rPr>
      <w:rFonts w:ascii="Times" w:hAnsi="Times" w:cs="Times"/>
      <w:color w:val="000000"/>
      <w:kern w:val="1"/>
      <w:sz w:val="22"/>
      <w:szCs w:val="22"/>
      <w:lang w:val="en-US" w:eastAsia="ar-SA"/>
    </w:rPr>
  </w:style>
  <w:style w:type="paragraph" w:customStyle="1" w:styleId="Bullet1">
    <w:name w:val="*Bullet 1"/>
    <w:pPr>
      <w:suppressAutoHyphens/>
      <w:spacing w:after="200" w:line="280" w:lineRule="exact"/>
      <w:ind w:left="851" w:hanging="440"/>
    </w:pPr>
    <w:rPr>
      <w:rFonts w:ascii="Times" w:hAnsi="Times" w:cs="Times"/>
      <w:color w:val="000000"/>
      <w:kern w:val="1"/>
      <w:sz w:val="22"/>
      <w:szCs w:val="22"/>
      <w:lang w:val="en-US" w:eastAsia="ar-SA"/>
    </w:rPr>
  </w:style>
  <w:style w:type="paragraph" w:customStyle="1" w:styleId="Bullet20">
    <w:name w:val="*Bullet2"/>
    <w:pPr>
      <w:tabs>
        <w:tab w:val="left" w:pos="1980"/>
      </w:tabs>
      <w:suppressAutoHyphens/>
      <w:spacing w:before="80" w:after="200" w:line="280" w:lineRule="exact"/>
      <w:ind w:left="1980" w:hanging="360"/>
    </w:pPr>
    <w:rPr>
      <w:rFonts w:ascii="Arial" w:hAnsi="Arial" w:cs="Arial"/>
      <w:color w:val="000000"/>
      <w:kern w:val="1"/>
      <w:sz w:val="22"/>
      <w:szCs w:val="22"/>
      <w:lang w:val="en-US" w:eastAsia="ar-SA"/>
    </w:rPr>
  </w:style>
  <w:style w:type="paragraph" w:customStyle="1" w:styleId="AuthorAddress">
    <w:name w:val="*Author Address"/>
    <w:basedOn w:val="Body1"/>
    <w:pPr>
      <w:spacing w:after="0"/>
    </w:pPr>
    <w:rPr>
      <w:color w:val="000000"/>
      <w:kern w:val="1"/>
      <w:szCs w:val="22"/>
    </w:rPr>
  </w:style>
  <w:style w:type="paragraph" w:customStyle="1" w:styleId="AuthorName">
    <w:name w:val="*Author Name"/>
    <w:basedOn w:val="Body1"/>
    <w:pPr>
      <w:spacing w:after="0"/>
    </w:pPr>
    <w:rPr>
      <w:b/>
      <w:bCs/>
      <w:color w:val="000000"/>
      <w:kern w:val="1"/>
      <w:szCs w:val="22"/>
    </w:rPr>
  </w:style>
  <w:style w:type="paragraph" w:customStyle="1" w:styleId="CoverPageInfo">
    <w:name w:val="*Cover Page Info"/>
    <w:basedOn w:val="Header1"/>
    <w:pPr>
      <w:spacing w:after="120"/>
      <w:jc w:val="center"/>
    </w:pPr>
    <w:rPr>
      <w:rFonts w:ascii="Times New Roman" w:hAnsi="Times New Roman" w:cs="Times New Roman"/>
      <w:b/>
      <w:bCs/>
    </w:rPr>
  </w:style>
  <w:style w:type="paragraph" w:customStyle="1" w:styleId="Tableheading0">
    <w:name w:val="Table heading"/>
    <w:basedOn w:val="Body1"/>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pPr>
      <w:numPr>
        <w:numId w:val="9"/>
      </w:numPr>
      <w:tabs>
        <w:tab w:val="left" w:pos="282"/>
      </w:tabs>
      <w:spacing w:after="60" w:line="240" w:lineRule="auto"/>
      <w:ind w:left="288" w:hanging="288"/>
    </w:pPr>
    <w:rPr>
      <w:rFonts w:ascii="Times New Roman" w:eastAsia="Times New Roman" w:hAnsi="Times New Roman"/>
      <w:color w:val="000000"/>
      <w:kern w:val="1"/>
      <w:sz w:val="20"/>
      <w:szCs w:val="20"/>
      <w:lang w:val="en-US"/>
    </w:rPr>
  </w:style>
  <w:style w:type="paragraph" w:customStyle="1" w:styleId="Tablebullet2">
    <w:name w:val="*Table bullet 2"/>
    <w:basedOn w:val="a4"/>
    <w:pPr>
      <w:numPr>
        <w:numId w:val="14"/>
      </w:numPr>
      <w:tabs>
        <w:tab w:val="left" w:pos="552"/>
      </w:tabs>
      <w:spacing w:after="60" w:line="240" w:lineRule="auto"/>
      <w:ind w:left="562" w:hanging="274"/>
    </w:pPr>
    <w:rPr>
      <w:rFonts w:ascii="Times New Roman" w:eastAsia="Times New Roman" w:hAnsi="Times New Roman"/>
      <w:color w:val="000000"/>
      <w:kern w:val="1"/>
      <w:sz w:val="20"/>
      <w:szCs w:val="20"/>
      <w:lang w:val="en-US"/>
    </w:rPr>
  </w:style>
  <w:style w:type="paragraph" w:customStyle="1" w:styleId="FigureTableCaption">
    <w:name w:val="*Figure/Table Caption"/>
    <w:basedOn w:val="Body1"/>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pPr>
      <w:spacing w:after="160" w:line="240" w:lineRule="auto"/>
    </w:pPr>
    <w:rPr>
      <w:rFonts w:ascii="Arial" w:eastAsia="Times New Roman" w:hAnsi="Arial" w:cs="Arial"/>
      <w:b/>
      <w:bCs/>
      <w:color w:val="FFFFFF"/>
      <w:kern w:val="1"/>
      <w:sz w:val="32"/>
      <w:szCs w:val="32"/>
      <w:lang w:val="en-US"/>
    </w:rPr>
  </w:style>
  <w:style w:type="paragraph" w:customStyle="1" w:styleId="StyleHeading22H2TopSinglesolidlineAuto075ptLine">
    <w:name w:val="Style Heading 22H2 + Top: (Single solid line Auto  0.75 pt Line..."/>
    <w:basedOn w:val="2"/>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pPr>
      <w:widowControl w:val="0"/>
      <w:numPr>
        <w:numId w:val="24"/>
      </w:numPr>
      <w:suppressLineNumbers/>
      <w:spacing w:before="80" w:after="40" w:line="240" w:lineRule="auto"/>
    </w:pPr>
    <w:rPr>
      <w:rFonts w:ascii="Times New Roman" w:eastAsia="Times New Roman" w:hAnsi="Times New Roman"/>
      <w:color w:val="000000"/>
      <w:kern w:val="1"/>
      <w:sz w:val="20"/>
      <w:szCs w:val="20"/>
    </w:rPr>
  </w:style>
  <w:style w:type="paragraph" w:customStyle="1" w:styleId="HEADINGS">
    <w:name w:val="HEADINGS"/>
    <w:basedOn w:val="1"/>
    <w:pPr>
      <w:numPr>
        <w:numId w:val="0"/>
      </w:numPr>
      <w:spacing w:before="120" w:after="120"/>
      <w:jc w:val="both"/>
    </w:pPr>
    <w:rPr>
      <w:b/>
      <w:bCs/>
      <w:i/>
      <w:color w:val="000000"/>
      <w:lang w:val="ru-RU"/>
    </w:rPr>
  </w:style>
  <w:style w:type="paragraph" w:customStyle="1" w:styleId="2e">
    <w:name w:val="Текстовый2"/>
    <w:pPr>
      <w:widowControl w:val="0"/>
      <w:suppressAutoHyphens/>
      <w:spacing w:line="360" w:lineRule="auto"/>
      <w:jc w:val="both"/>
    </w:pPr>
    <w:rPr>
      <w:rFonts w:ascii="Arial" w:hAnsi="Arial" w:cs="Arial"/>
      <w:color w:val="000000"/>
      <w:kern w:val="1"/>
      <w:sz w:val="22"/>
      <w:szCs w:val="22"/>
      <w:lang w:eastAsia="ar-SA"/>
    </w:rPr>
  </w:style>
  <w:style w:type="paragraph" w:customStyle="1" w:styleId="afffff">
    <w:name w:val="Раздел"/>
    <w:basedOn w:val="a4"/>
    <w:next w:val="a2"/>
    <w:pPr>
      <w:keepNext/>
      <w:keepLines/>
      <w:widowControl w:val="0"/>
      <w:spacing w:before="240" w:line="360" w:lineRule="auto"/>
      <w:ind w:left="1209" w:hanging="360"/>
    </w:pPr>
    <w:rPr>
      <w:rFonts w:ascii="Arial" w:eastAsia="Times New Roman" w:hAnsi="Arial" w:cs="Arial"/>
      <w:b/>
      <w:bCs/>
      <w:caps/>
      <w:color w:val="000000"/>
      <w:kern w:val="1"/>
      <w:sz w:val="24"/>
      <w:szCs w:val="24"/>
    </w:rPr>
  </w:style>
  <w:style w:type="paragraph" w:customStyle="1" w:styleId="411">
    <w:name w:val="Маркированный список 41"/>
    <w:basedOn w:val="a4"/>
    <w:pPr>
      <w:spacing w:after="120" w:line="240" w:lineRule="auto"/>
      <w:ind w:left="1209" w:hanging="360"/>
    </w:pPr>
    <w:rPr>
      <w:rFonts w:ascii="Times New Roman" w:eastAsia="Times New Roman" w:hAnsi="Times New Roman"/>
      <w:color w:val="000000"/>
      <w:kern w:val="1"/>
      <w:lang w:val="en-US"/>
    </w:rPr>
  </w:style>
  <w:style w:type="paragraph" w:customStyle="1" w:styleId="afffff0">
    <w:name w:val="Основной текст с красной строки"/>
    <w:basedOn w:val="a4"/>
    <w:pPr>
      <w:spacing w:before="60" w:after="0" w:line="360" w:lineRule="auto"/>
      <w:ind w:firstLine="851"/>
      <w:jc w:val="both"/>
    </w:pPr>
    <w:rPr>
      <w:rFonts w:ascii="Times New Roman" w:eastAsia="Times New Roman" w:hAnsi="Times New Roman"/>
      <w:color w:val="000000"/>
      <w:kern w:val="1"/>
      <w:sz w:val="24"/>
      <w:szCs w:val="24"/>
    </w:rPr>
  </w:style>
  <w:style w:type="paragraph" w:customStyle="1" w:styleId="afffff1">
    <w:name w:val="Внутри списка"/>
    <w:basedOn w:val="a4"/>
    <w:pPr>
      <w:spacing w:before="60" w:after="0" w:line="360" w:lineRule="auto"/>
      <w:ind w:left="1134"/>
      <w:jc w:val="both"/>
    </w:pPr>
    <w:rPr>
      <w:rFonts w:ascii="Times New Roman" w:eastAsia="Times New Roman" w:hAnsi="Times New Roman"/>
      <w:color w:val="000000"/>
      <w:kern w:val="1"/>
      <w:sz w:val="24"/>
      <w:szCs w:val="24"/>
    </w:rPr>
  </w:style>
  <w:style w:type="paragraph" w:customStyle="1" w:styleId="PA-">
    <w:name w:val="PA - Основной Текст"/>
    <w:pPr>
      <w:suppressAutoHyphens/>
      <w:spacing w:before="120"/>
      <w:ind w:firstLine="720"/>
      <w:jc w:val="both"/>
    </w:pPr>
    <w:rPr>
      <w:color w:val="000000"/>
      <w:kern w:val="1"/>
      <w:sz w:val="24"/>
      <w:szCs w:val="24"/>
      <w:lang w:eastAsia="ar-SA"/>
    </w:rPr>
  </w:style>
  <w:style w:type="paragraph" w:customStyle="1" w:styleId="afffff2">
    <w:name w:val="ОТ с отступами до и после"/>
    <w:basedOn w:val="220"/>
    <w:next w:val="220"/>
    <w:pPr>
      <w:widowControl w:val="0"/>
      <w:autoSpaceDE w:val="0"/>
      <w:spacing w:before="120" w:after="120"/>
    </w:pPr>
    <w:rPr>
      <w:color w:val="000000"/>
      <w:sz w:val="28"/>
      <w:szCs w:val="28"/>
    </w:rPr>
  </w:style>
  <w:style w:type="paragraph" w:customStyle="1" w:styleId="TXT0">
    <w:name w:val="TXT основной"/>
    <w:basedOn w:val="a4"/>
    <w:pPr>
      <w:spacing w:before="60" w:after="60" w:line="360" w:lineRule="auto"/>
      <w:jc w:val="both"/>
    </w:pPr>
    <w:rPr>
      <w:rFonts w:ascii="Times New Roman" w:eastAsia="Times New Roman" w:hAnsi="Times New Roman"/>
      <w:color w:val="000000"/>
      <w:kern w:val="1"/>
      <w:sz w:val="24"/>
      <w:szCs w:val="24"/>
    </w:rPr>
  </w:style>
  <w:style w:type="paragraph" w:customStyle="1" w:styleId="afffff3">
    <w:name w:val="подзаголовок"/>
    <w:basedOn w:val="aff9"/>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pPr>
      <w:numPr>
        <w:numId w:val="28"/>
      </w:numPr>
      <w:tabs>
        <w:tab w:val="left" w:pos="720"/>
        <w:tab w:val="left" w:pos="1134"/>
      </w:tabs>
      <w:ind w:left="720" w:hanging="1134"/>
    </w:pPr>
  </w:style>
  <w:style w:type="paragraph" w:customStyle="1" w:styleId="Standard">
    <w:name w:val="Standard"/>
    <w:pPr>
      <w:suppressAutoHyphens/>
      <w:spacing w:after="120"/>
      <w:textAlignment w:val="baseline"/>
    </w:pPr>
    <w:rPr>
      <w:color w:val="000000"/>
      <w:kern w:val="1"/>
      <w:sz w:val="22"/>
      <w:szCs w:val="22"/>
      <w:lang w:val="en-US" w:eastAsia="ar-SA"/>
    </w:rPr>
  </w:style>
  <w:style w:type="paragraph" w:customStyle="1" w:styleId="1fe">
    <w:name w:val="Рецензия1"/>
    <w:pPr>
      <w:suppressAutoHyphens/>
    </w:pPr>
    <w:rPr>
      <w:color w:val="000000"/>
      <w:kern w:val="1"/>
      <w:sz w:val="22"/>
      <w:szCs w:val="22"/>
      <w:lang w:val="en-US" w:eastAsia="ar-SA"/>
    </w:rPr>
  </w:style>
  <w:style w:type="paragraph" w:customStyle="1" w:styleId="20">
    <w:name w:val="_Марк_Список_2"/>
    <w:basedOn w:val="a4"/>
    <w:pPr>
      <w:numPr>
        <w:numId w:val="31"/>
      </w:numPr>
      <w:spacing w:after="0" w:line="240" w:lineRule="auto"/>
    </w:pPr>
    <w:rPr>
      <w:rFonts w:ascii="Arial" w:eastAsia="Arial Unicode MS" w:hAnsi="Arial" w:cs="Arial"/>
      <w:sz w:val="20"/>
      <w:szCs w:val="20"/>
    </w:rPr>
  </w:style>
  <w:style w:type="paragraph" w:customStyle="1" w:styleId="3c">
    <w:name w:val="_Марк_Список_3"/>
    <w:basedOn w:val="20"/>
    <w:pPr>
      <w:tabs>
        <w:tab w:val="left" w:pos="2160"/>
      </w:tabs>
      <w:ind w:left="0" w:hanging="180"/>
    </w:pPr>
  </w:style>
  <w:style w:type="paragraph" w:customStyle="1" w:styleId="42">
    <w:name w:val="_Марк_Список_4"/>
    <w:basedOn w:val="3c"/>
    <w:pPr>
      <w:tabs>
        <w:tab w:val="left" w:pos="2880"/>
      </w:tabs>
      <w:ind w:left="360" w:hanging="360"/>
    </w:pPr>
  </w:style>
  <w:style w:type="paragraph" w:customStyle="1" w:styleId="53">
    <w:name w:val="_Марк_Список_5"/>
    <w:basedOn w:val="42"/>
    <w:pPr>
      <w:tabs>
        <w:tab w:val="left" w:pos="3600"/>
      </w:tabs>
    </w:pPr>
  </w:style>
  <w:style w:type="paragraph" w:customStyle="1" w:styleId="Default">
    <w:name w:val="Default"/>
    <w:pPr>
      <w:widowControl w:val="0"/>
      <w:suppressAutoHyphens/>
      <w:autoSpaceDE w:val="0"/>
    </w:pPr>
    <w:rPr>
      <w:color w:val="000000"/>
      <w:sz w:val="24"/>
      <w:szCs w:val="24"/>
      <w:lang w:eastAsia="ar-SA"/>
    </w:rPr>
  </w:style>
  <w:style w:type="paragraph" w:customStyle="1" w:styleId="FR1">
    <w:name w:val="FR1"/>
    <w:pPr>
      <w:widowControl w:val="0"/>
      <w:suppressAutoHyphens/>
      <w:ind w:left="2080"/>
    </w:pPr>
    <w:rPr>
      <w:rFonts w:ascii="Arial" w:hAnsi="Arial" w:cs="Arial"/>
      <w:b/>
      <w:sz w:val="36"/>
      <w:lang w:eastAsia="ar-SA"/>
    </w:rPr>
  </w:style>
  <w:style w:type="paragraph" w:customStyle="1" w:styleId="ConsPlusNormal">
    <w:name w:val="ConsPlusNormal"/>
    <w:pPr>
      <w:widowControl w:val="0"/>
      <w:suppressAutoHyphens/>
      <w:autoSpaceDE w:val="0"/>
      <w:ind w:firstLine="720"/>
    </w:pPr>
    <w:rPr>
      <w:rFonts w:ascii="Arial" w:hAnsi="Arial" w:cs="Arial"/>
      <w:lang w:eastAsia="ar-SA"/>
    </w:rPr>
  </w:style>
  <w:style w:type="paragraph" w:customStyle="1" w:styleId="afffff4">
    <w:name w:val="Без интервала Знак"/>
    <w:next w:val="a4"/>
    <w:pPr>
      <w:suppressAutoHyphens/>
    </w:pPr>
    <w:rPr>
      <w:sz w:val="24"/>
      <w:szCs w:val="22"/>
      <w:lang w:eastAsia="ar-SA"/>
    </w:rPr>
  </w:style>
  <w:style w:type="paragraph" w:customStyle="1" w:styleId="Normal1">
    <w:name w:val="Normal1"/>
    <w:pPr>
      <w:widowControl w:val="0"/>
      <w:suppressAutoHyphens/>
    </w:pPr>
    <w:rPr>
      <w:lang w:eastAsia="ar-SA"/>
    </w:rPr>
  </w:style>
  <w:style w:type="paragraph" w:customStyle="1" w:styleId="611">
    <w:name w:val="Стиль611"/>
    <w:pPr>
      <w:widowControl w:val="0"/>
      <w:numPr>
        <w:numId w:val="34"/>
      </w:numPr>
      <w:tabs>
        <w:tab w:val="left" w:pos="340"/>
      </w:tabs>
      <w:suppressAutoHyphens/>
      <w:autoSpaceDE w:val="0"/>
      <w:ind w:left="0" w:firstLine="0"/>
      <w:jc w:val="both"/>
    </w:pPr>
    <w:rPr>
      <w:bCs/>
      <w:iCs/>
      <w:color w:val="000000"/>
      <w:sz w:val="26"/>
      <w:szCs w:val="26"/>
      <w:lang w:eastAsia="ar-SA"/>
    </w:rPr>
  </w:style>
  <w:style w:type="paragraph" w:customStyle="1" w:styleId="afffff5">
    <w:name w:val="Стиль текста"/>
    <w:basedOn w:val="aff9"/>
    <w:pPr>
      <w:keepLines/>
      <w:spacing w:before="60" w:after="60"/>
      <w:jc w:val="both"/>
    </w:pPr>
    <w:rPr>
      <w:szCs w:val="20"/>
      <w:lang w:val="ru-RU"/>
    </w:rPr>
  </w:style>
  <w:style w:type="paragraph" w:customStyle="1" w:styleId="441">
    <w:name w:val="Стиль441"/>
    <w:pPr>
      <w:numPr>
        <w:numId w:val="23"/>
      </w:numPr>
      <w:tabs>
        <w:tab w:val="left" w:pos="340"/>
      </w:tabs>
      <w:suppressAutoHyphens/>
    </w:pPr>
    <w:rPr>
      <w:sz w:val="26"/>
      <w:lang w:eastAsia="ar-SA"/>
    </w:rPr>
  </w:style>
  <w:style w:type="paragraph" w:customStyle="1" w:styleId="911">
    <w:name w:val="Стиль911"/>
    <w:pPr>
      <w:numPr>
        <w:numId w:val="20"/>
      </w:numPr>
      <w:tabs>
        <w:tab w:val="left" w:pos="340"/>
      </w:tabs>
      <w:suppressAutoHyphens/>
      <w:jc w:val="both"/>
    </w:pPr>
    <w:rPr>
      <w:sz w:val="26"/>
      <w:lang w:eastAsia="ar-SA"/>
    </w:rPr>
  </w:style>
  <w:style w:type="paragraph" w:customStyle="1" w:styleId="afffff6">
    <w:name w:val="Содержимое таблицы"/>
    <w:basedOn w:val="a4"/>
    <w:uiPriority w:val="99"/>
    <w:pPr>
      <w:suppressLineNumbers/>
    </w:pPr>
  </w:style>
  <w:style w:type="paragraph" w:customStyle="1" w:styleId="afffff7">
    <w:name w:val="Заголовок таблицы"/>
    <w:basedOn w:val="afffff6"/>
    <w:uiPriority w:val="99"/>
    <w:pPr>
      <w:jc w:val="center"/>
    </w:pPr>
    <w:rPr>
      <w:b/>
      <w:bCs/>
    </w:rPr>
  </w:style>
  <w:style w:type="paragraph" w:customStyle="1" w:styleId="100">
    <w:name w:val="Оглавление 10"/>
    <w:basedOn w:val="1f"/>
    <w:pPr>
      <w:tabs>
        <w:tab w:val="right" w:leader="dot" w:pos="7091"/>
      </w:tabs>
      <w:ind w:left="2547"/>
    </w:pPr>
  </w:style>
  <w:style w:type="paragraph" w:customStyle="1" w:styleId="afffff8">
    <w:name w:val="Содержимое врезки"/>
    <w:basedOn w:val="aff9"/>
  </w:style>
  <w:style w:type="numbering" w:customStyle="1" w:styleId="1ff">
    <w:name w:val="Нет списка1"/>
    <w:next w:val="a7"/>
    <w:uiPriority w:val="99"/>
    <w:semiHidden/>
    <w:unhideWhenUsed/>
    <w:rsid w:val="00FE6E5A"/>
  </w:style>
  <w:style w:type="paragraph" w:styleId="ad">
    <w:name w:val="annotation text"/>
    <w:basedOn w:val="a4"/>
    <w:link w:val="ac"/>
    <w:uiPriority w:val="99"/>
    <w:semiHidden/>
    <w:unhideWhenUsed/>
    <w:rsid w:val="00FE6E5A"/>
    <w:pPr>
      <w:spacing w:after="0" w:line="240" w:lineRule="auto"/>
    </w:pPr>
    <w:rPr>
      <w:rFonts w:ascii="Times New Roman" w:eastAsia="Times New Roman" w:hAnsi="Times New Roman"/>
      <w:sz w:val="20"/>
      <w:szCs w:val="20"/>
      <w:lang w:eastAsia="ru-RU"/>
    </w:rPr>
  </w:style>
  <w:style w:type="character" w:customStyle="1" w:styleId="2f">
    <w:name w:val="Текст примечания Знак2"/>
    <w:uiPriority w:val="99"/>
    <w:semiHidden/>
    <w:rsid w:val="00FE6E5A"/>
    <w:rPr>
      <w:rFonts w:ascii="Calibri" w:eastAsia="Calibri" w:hAnsi="Calibri"/>
      <w:lang w:eastAsia="ar-SA"/>
    </w:rPr>
  </w:style>
  <w:style w:type="paragraph" w:styleId="36">
    <w:name w:val="Body Text 3"/>
    <w:basedOn w:val="a4"/>
    <w:link w:val="35"/>
    <w:semiHidden/>
    <w:unhideWhenUsed/>
    <w:rsid w:val="00FE6E5A"/>
    <w:pPr>
      <w:spacing w:after="120" w:line="240" w:lineRule="auto"/>
    </w:pPr>
    <w:rPr>
      <w:rFonts w:ascii="Times New Roman" w:eastAsia="Times New Roman" w:hAnsi="Times New Roman"/>
      <w:sz w:val="16"/>
      <w:szCs w:val="16"/>
      <w:lang w:eastAsia="ru-RU"/>
    </w:rPr>
  </w:style>
  <w:style w:type="character" w:customStyle="1" w:styleId="313">
    <w:name w:val="Основной текст 3 Знак1"/>
    <w:uiPriority w:val="99"/>
    <w:semiHidden/>
    <w:rsid w:val="00FE6E5A"/>
    <w:rPr>
      <w:rFonts w:ascii="Calibri" w:eastAsia="Calibri" w:hAnsi="Calibri"/>
      <w:sz w:val="16"/>
      <w:szCs w:val="16"/>
      <w:lang w:eastAsia="ar-SA"/>
    </w:rPr>
  </w:style>
  <w:style w:type="paragraph" w:customStyle="1" w:styleId="afffff9">
    <w:name w:val="Подписи сторон"/>
    <w:basedOn w:val="a4"/>
    <w:rsid w:val="00FE6E5A"/>
    <w:pPr>
      <w:widowControl w:val="0"/>
      <w:suppressAutoHyphens w:val="0"/>
      <w:overflowPunct w:val="0"/>
      <w:autoSpaceDE w:val="0"/>
      <w:autoSpaceDN w:val="0"/>
      <w:adjustRightInd w:val="0"/>
      <w:spacing w:after="0" w:line="240" w:lineRule="auto"/>
      <w:ind w:firstLine="709"/>
    </w:pPr>
    <w:rPr>
      <w:rFonts w:ascii="Times New Roman" w:eastAsia="Times New Roman" w:hAnsi="Times New Roman"/>
      <w:sz w:val="24"/>
      <w:szCs w:val="20"/>
      <w:lang w:eastAsia="ru-RU"/>
    </w:rPr>
  </w:style>
  <w:style w:type="character" w:customStyle="1" w:styleId="afffffa">
    <w:name w:val="Основной текст_"/>
    <w:link w:val="3d"/>
    <w:locked/>
    <w:rsid w:val="00FE6E5A"/>
    <w:rPr>
      <w:sz w:val="22"/>
      <w:szCs w:val="22"/>
      <w:shd w:val="clear" w:color="auto" w:fill="FFFFFF"/>
      <w:lang w:eastAsia="en-US"/>
    </w:rPr>
  </w:style>
  <w:style w:type="paragraph" w:customStyle="1" w:styleId="3d">
    <w:name w:val="Основной текст3"/>
    <w:basedOn w:val="a4"/>
    <w:link w:val="afffffa"/>
    <w:rsid w:val="00FE6E5A"/>
    <w:pPr>
      <w:widowControl w:val="0"/>
      <w:shd w:val="clear" w:color="auto" w:fill="FFFFFF"/>
      <w:suppressAutoHyphens w:val="0"/>
      <w:spacing w:after="360" w:line="0" w:lineRule="atLeast"/>
      <w:jc w:val="both"/>
    </w:pPr>
    <w:rPr>
      <w:rFonts w:ascii="Times New Roman" w:eastAsia="Times New Roman" w:hAnsi="Times New Roman"/>
      <w:lang w:eastAsia="en-US"/>
    </w:rPr>
  </w:style>
  <w:style w:type="paragraph" w:customStyle="1" w:styleId="2f0">
    <w:name w:val="Обычный2"/>
    <w:rsid w:val="00FE6E5A"/>
    <w:rPr>
      <w:sz w:val="24"/>
    </w:rPr>
  </w:style>
  <w:style w:type="character" w:styleId="afffffb">
    <w:name w:val="annotation reference"/>
    <w:uiPriority w:val="99"/>
    <w:semiHidden/>
    <w:unhideWhenUsed/>
    <w:rsid w:val="00FE6E5A"/>
    <w:rPr>
      <w:sz w:val="16"/>
      <w:szCs w:val="16"/>
    </w:rPr>
  </w:style>
  <w:style w:type="paragraph" w:styleId="af4">
    <w:name w:val="Plain Text"/>
    <w:basedOn w:val="a4"/>
    <w:link w:val="af3"/>
    <w:uiPriority w:val="99"/>
    <w:semiHidden/>
    <w:unhideWhenUsed/>
    <w:rsid w:val="00B250AD"/>
    <w:pPr>
      <w:suppressAutoHyphens w:val="0"/>
      <w:spacing w:after="0" w:line="240" w:lineRule="auto"/>
    </w:pPr>
    <w:rPr>
      <w:rFonts w:ascii="Courier New" w:eastAsia="Times New Roman" w:hAnsi="Courier New"/>
      <w:sz w:val="20"/>
      <w:szCs w:val="20"/>
      <w:lang w:eastAsia="ru-RU"/>
    </w:rPr>
  </w:style>
  <w:style w:type="character" w:customStyle="1" w:styleId="1ff0">
    <w:name w:val="Текст Знак1"/>
    <w:uiPriority w:val="99"/>
    <w:semiHidden/>
    <w:rsid w:val="00B250AD"/>
    <w:rPr>
      <w:rFonts w:ascii="Courier New" w:eastAsia="Calibri" w:hAnsi="Courier New" w:cs="Courier New"/>
      <w:lang w:eastAsia="ar-SA"/>
    </w:rPr>
  </w:style>
  <w:style w:type="numbering" w:customStyle="1" w:styleId="2f1">
    <w:name w:val="Нет списка2"/>
    <w:next w:val="a7"/>
    <w:uiPriority w:val="99"/>
    <w:semiHidden/>
    <w:unhideWhenUsed/>
    <w:rsid w:val="00AD3061"/>
  </w:style>
  <w:style w:type="table" w:styleId="afffffc">
    <w:name w:val="Table Grid"/>
    <w:basedOn w:val="a6"/>
    <w:uiPriority w:val="59"/>
    <w:rsid w:val="00AD3061"/>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d">
    <w:name w:val="Стиль"/>
    <w:rsid w:val="00AD3061"/>
    <w:pPr>
      <w:widowControl w:val="0"/>
      <w:autoSpaceDE w:val="0"/>
      <w:autoSpaceDN w:val="0"/>
      <w:adjustRightInd w:val="0"/>
    </w:pPr>
    <w:rPr>
      <w:sz w:val="24"/>
      <w:szCs w:val="24"/>
    </w:rPr>
  </w:style>
  <w:style w:type="numbering" w:customStyle="1" w:styleId="3e">
    <w:name w:val="Нет списка3"/>
    <w:next w:val="a7"/>
    <w:uiPriority w:val="99"/>
    <w:semiHidden/>
    <w:unhideWhenUsed/>
    <w:rsid w:val="002737EB"/>
  </w:style>
  <w:style w:type="table" w:customStyle="1" w:styleId="1ff1">
    <w:name w:val="Сетка таблицы1"/>
    <w:basedOn w:val="a6"/>
    <w:next w:val="afffffc"/>
    <w:uiPriority w:val="59"/>
    <w:rsid w:val="00CD5BB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2">
    <w:name w:val="Сетка таблицы2"/>
    <w:basedOn w:val="a6"/>
    <w:next w:val="afffffc"/>
    <w:uiPriority w:val="59"/>
    <w:rsid w:val="005E4FB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
    <w:name w:val="Сетка таблицы3"/>
    <w:basedOn w:val="a6"/>
    <w:next w:val="afffffc"/>
    <w:uiPriority w:val="59"/>
    <w:rsid w:val="00E7386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Нет списка4"/>
    <w:next w:val="a7"/>
    <w:uiPriority w:val="99"/>
    <w:semiHidden/>
    <w:unhideWhenUsed/>
    <w:rsid w:val="00BA7177"/>
  </w:style>
  <w:style w:type="character" w:customStyle="1" w:styleId="WW8Num1z1">
    <w:name w:val="WW8Num1z1"/>
    <w:uiPriority w:val="99"/>
    <w:rsid w:val="00BA7177"/>
  </w:style>
  <w:style w:type="character" w:customStyle="1" w:styleId="WW8Num1z2">
    <w:name w:val="WW8Num1z2"/>
    <w:uiPriority w:val="99"/>
    <w:rsid w:val="00BA7177"/>
  </w:style>
  <w:style w:type="character" w:customStyle="1" w:styleId="WW8Num1z3">
    <w:name w:val="WW8Num1z3"/>
    <w:uiPriority w:val="99"/>
    <w:rsid w:val="00BA7177"/>
  </w:style>
  <w:style w:type="character" w:customStyle="1" w:styleId="WW8Num1z4">
    <w:name w:val="WW8Num1z4"/>
    <w:uiPriority w:val="99"/>
    <w:rsid w:val="00BA7177"/>
  </w:style>
  <w:style w:type="character" w:customStyle="1" w:styleId="WW8Num1z5">
    <w:name w:val="WW8Num1z5"/>
    <w:uiPriority w:val="99"/>
    <w:rsid w:val="00BA7177"/>
  </w:style>
  <w:style w:type="character" w:customStyle="1" w:styleId="WW8Num1z6">
    <w:name w:val="WW8Num1z6"/>
    <w:uiPriority w:val="99"/>
    <w:rsid w:val="00BA7177"/>
  </w:style>
  <w:style w:type="character" w:customStyle="1" w:styleId="WW8Num1z7">
    <w:name w:val="WW8Num1z7"/>
    <w:uiPriority w:val="99"/>
    <w:rsid w:val="00BA7177"/>
  </w:style>
  <w:style w:type="character" w:customStyle="1" w:styleId="WW8Num1z8">
    <w:name w:val="WW8Num1z8"/>
    <w:uiPriority w:val="99"/>
    <w:rsid w:val="00BA7177"/>
  </w:style>
  <w:style w:type="character" w:customStyle="1" w:styleId="2f3">
    <w:name w:val="Основной шрифт абзаца2"/>
    <w:uiPriority w:val="99"/>
    <w:rsid w:val="00BA7177"/>
  </w:style>
  <w:style w:type="character" w:customStyle="1" w:styleId="1ff2">
    <w:name w:val="Знак Знак1"/>
    <w:uiPriority w:val="99"/>
    <w:rsid w:val="00BA7177"/>
    <w:rPr>
      <w:b/>
      <w:bCs/>
      <w:sz w:val="24"/>
      <w:szCs w:val="24"/>
    </w:rPr>
  </w:style>
  <w:style w:type="character" w:customStyle="1" w:styleId="afffffe">
    <w:name w:val="Знак Знак"/>
    <w:uiPriority w:val="99"/>
    <w:rsid w:val="00BA7177"/>
    <w:rPr>
      <w:sz w:val="24"/>
      <w:szCs w:val="24"/>
    </w:rPr>
  </w:style>
  <w:style w:type="paragraph" w:styleId="affffff">
    <w:name w:val="caption"/>
    <w:basedOn w:val="a4"/>
    <w:uiPriority w:val="99"/>
    <w:qFormat/>
    <w:rsid w:val="00BA7177"/>
    <w:pPr>
      <w:suppressLineNumbers/>
      <w:spacing w:before="120" w:after="120" w:line="240" w:lineRule="auto"/>
    </w:pPr>
    <w:rPr>
      <w:rFonts w:ascii="Times New Roman" w:eastAsia="Times New Roman" w:hAnsi="Times New Roman"/>
      <w:i/>
      <w:iCs/>
      <w:sz w:val="24"/>
      <w:szCs w:val="24"/>
      <w:lang w:eastAsia="zh-CN"/>
    </w:rPr>
  </w:style>
  <w:style w:type="paragraph" w:customStyle="1" w:styleId="2f4">
    <w:name w:val="Указатель2"/>
    <w:basedOn w:val="a4"/>
    <w:uiPriority w:val="99"/>
    <w:rsid w:val="00BA7177"/>
    <w:pPr>
      <w:suppressLineNumbers/>
      <w:spacing w:after="0" w:line="240" w:lineRule="auto"/>
    </w:pPr>
    <w:rPr>
      <w:rFonts w:ascii="Times New Roman" w:eastAsia="Times New Roman" w:hAnsi="Times New Roman"/>
      <w:sz w:val="24"/>
      <w:szCs w:val="24"/>
      <w:lang w:eastAsia="zh-CN"/>
    </w:rPr>
  </w:style>
  <w:style w:type="character" w:customStyle="1" w:styleId="1f2">
    <w:name w:val="Текст выноски Знак1"/>
    <w:link w:val="afff"/>
    <w:uiPriority w:val="99"/>
    <w:locked/>
    <w:rsid w:val="00BA7177"/>
    <w:rPr>
      <w:rFonts w:ascii="Tahoma" w:hAnsi="Tahoma" w:cs="Tahoma"/>
      <w:sz w:val="16"/>
      <w:szCs w:val="16"/>
      <w:lang w:eastAsia="ar-SA"/>
    </w:rPr>
  </w:style>
  <w:style w:type="paragraph" w:customStyle="1" w:styleId="ConsPlusCell">
    <w:name w:val="ConsPlusCell"/>
    <w:uiPriority w:val="99"/>
    <w:rsid w:val="00BA7177"/>
    <w:pPr>
      <w:autoSpaceDE w:val="0"/>
      <w:autoSpaceDN w:val="0"/>
      <w:adjustRightInd w:val="0"/>
    </w:pPr>
    <w:rPr>
      <w:sz w:val="28"/>
      <w:szCs w:val="28"/>
    </w:rPr>
  </w:style>
  <w:style w:type="paragraph" w:customStyle="1" w:styleId="xl66">
    <w:name w:val="xl66"/>
    <w:basedOn w:val="a4"/>
    <w:rsid w:val="00BA717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67">
    <w:name w:val="xl67"/>
    <w:basedOn w:val="a4"/>
    <w:rsid w:val="00BA7177"/>
    <w:pPr>
      <w:suppressAutoHyphens w:val="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68">
    <w:name w:val="xl68"/>
    <w:basedOn w:val="a4"/>
    <w:rsid w:val="00BA7177"/>
    <w:pPr>
      <w:suppressAutoHyphens w:val="0"/>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9">
    <w:name w:val="xl69"/>
    <w:basedOn w:val="a4"/>
    <w:rsid w:val="00BA717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0">
    <w:name w:val="xl70"/>
    <w:basedOn w:val="a4"/>
    <w:rsid w:val="00BA717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54">
    <w:name w:val="Нет списка5"/>
    <w:next w:val="a7"/>
    <w:uiPriority w:val="99"/>
    <w:semiHidden/>
    <w:unhideWhenUsed/>
    <w:rsid w:val="00BC3E5A"/>
  </w:style>
  <w:style w:type="numbering" w:customStyle="1" w:styleId="62">
    <w:name w:val="Нет списка6"/>
    <w:next w:val="a7"/>
    <w:uiPriority w:val="99"/>
    <w:semiHidden/>
    <w:unhideWhenUsed/>
    <w:rsid w:val="006C24E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0"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qFormat="1"/>
    <w:lsdException w:name="Title" w:semiHidden="0" w:uiPriority="10" w:unhideWhenUsed="0" w:qFormat="1"/>
    <w:lsdException w:name="Default Paragraph Font" w:uiPriority="1"/>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4">
    <w:name w:val="Normal"/>
    <w:qFormat/>
    <w:rsid w:val="004535C6"/>
    <w:pPr>
      <w:suppressAutoHyphens/>
      <w:spacing w:after="200" w:line="276" w:lineRule="auto"/>
    </w:pPr>
    <w:rPr>
      <w:rFonts w:ascii="Calibri" w:eastAsia="Calibri" w:hAnsi="Calibri"/>
      <w:sz w:val="22"/>
      <w:szCs w:val="22"/>
      <w:lang w:eastAsia="ar-SA"/>
    </w:rPr>
  </w:style>
  <w:style w:type="paragraph" w:styleId="1">
    <w:name w:val="heading 1"/>
    <w:basedOn w:val="a4"/>
    <w:next w:val="a4"/>
    <w:uiPriority w:val="99"/>
    <w:qFormat/>
    <w:pPr>
      <w:keepNext/>
      <w:numPr>
        <w:numId w:val="1"/>
      </w:numPr>
      <w:spacing w:after="0" w:line="240" w:lineRule="auto"/>
      <w:jc w:val="right"/>
      <w:outlineLvl w:val="0"/>
    </w:pPr>
    <w:rPr>
      <w:rFonts w:ascii="Times New Roman" w:eastAsia="Times New Roman" w:hAnsi="Times New Roman"/>
      <w:iCs/>
      <w:sz w:val="24"/>
      <w:szCs w:val="24"/>
      <w:lang w:val="x-none"/>
    </w:rPr>
  </w:style>
  <w:style w:type="paragraph" w:styleId="2">
    <w:name w:val="heading 2"/>
    <w:basedOn w:val="a4"/>
    <w:next w:val="a4"/>
    <w:qFormat/>
    <w:pPr>
      <w:keepNext/>
      <w:numPr>
        <w:ilvl w:val="1"/>
        <w:numId w:val="1"/>
      </w:numPr>
      <w:spacing w:before="240" w:after="60" w:line="240" w:lineRule="auto"/>
      <w:outlineLvl w:val="1"/>
    </w:pPr>
    <w:rPr>
      <w:rFonts w:ascii="Arial" w:eastAsia="Times New Roman" w:hAnsi="Arial" w:cs="Arial"/>
      <w:b/>
      <w:bCs/>
      <w:i/>
      <w:iCs/>
      <w:sz w:val="28"/>
      <w:szCs w:val="28"/>
    </w:rPr>
  </w:style>
  <w:style w:type="paragraph" w:styleId="3">
    <w:name w:val="heading 3"/>
    <w:basedOn w:val="a4"/>
    <w:next w:val="a4"/>
    <w:uiPriority w:val="99"/>
    <w:qFormat/>
    <w:pPr>
      <w:keepNext/>
      <w:numPr>
        <w:numId w:val="25"/>
      </w:numPr>
      <w:spacing w:before="240" w:after="60" w:line="240" w:lineRule="auto"/>
      <w:outlineLvl w:val="2"/>
    </w:pPr>
    <w:rPr>
      <w:rFonts w:ascii="Cambria" w:eastAsia="Times New Roman" w:hAnsi="Cambria"/>
      <w:b/>
      <w:bCs/>
      <w:sz w:val="26"/>
      <w:szCs w:val="26"/>
    </w:rPr>
  </w:style>
  <w:style w:type="paragraph" w:styleId="4">
    <w:name w:val="heading 4"/>
    <w:basedOn w:val="a4"/>
    <w:next w:val="a4"/>
    <w:qFormat/>
    <w:pPr>
      <w:keepNext/>
      <w:tabs>
        <w:tab w:val="num" w:pos="567"/>
      </w:tabs>
      <w:spacing w:before="240" w:after="60" w:line="240" w:lineRule="auto"/>
      <w:ind w:left="567" w:hanging="567"/>
      <w:outlineLvl w:val="3"/>
    </w:pPr>
    <w:rPr>
      <w:rFonts w:ascii="Times New Roman" w:eastAsia="Arial Unicode MS" w:hAnsi="Times New Roman"/>
      <w:b/>
      <w:bCs/>
      <w:sz w:val="28"/>
      <w:szCs w:val="28"/>
    </w:rPr>
  </w:style>
  <w:style w:type="paragraph" w:styleId="5">
    <w:name w:val="heading 5"/>
    <w:basedOn w:val="a4"/>
    <w:next w:val="a4"/>
    <w:qFormat/>
    <w:pPr>
      <w:spacing w:before="240" w:after="60" w:line="240" w:lineRule="auto"/>
      <w:ind w:left="3181" w:hanging="1008"/>
      <w:outlineLvl w:val="4"/>
    </w:pPr>
    <w:rPr>
      <w:rFonts w:ascii="Times New Roman CYR" w:eastAsia="Arial Unicode MS" w:hAnsi="Times New Roman CYR"/>
      <w:b/>
      <w:bCs/>
      <w:i/>
      <w:iCs/>
      <w:sz w:val="26"/>
      <w:szCs w:val="26"/>
    </w:rPr>
  </w:style>
  <w:style w:type="paragraph" w:styleId="6">
    <w:name w:val="heading 6"/>
    <w:basedOn w:val="a4"/>
    <w:next w:val="a4"/>
    <w:qFormat/>
    <w:pPr>
      <w:spacing w:before="240" w:after="60" w:line="240" w:lineRule="auto"/>
      <w:outlineLvl w:val="5"/>
    </w:pPr>
    <w:rPr>
      <w:rFonts w:ascii="Times New Roman" w:eastAsia="Times New Roman" w:hAnsi="Times New Roman"/>
      <w:b/>
      <w:bCs/>
    </w:rPr>
  </w:style>
  <w:style w:type="paragraph" w:styleId="7">
    <w:name w:val="heading 7"/>
    <w:basedOn w:val="a4"/>
    <w:next w:val="a4"/>
    <w:qFormat/>
    <w:pPr>
      <w:spacing w:before="240" w:after="60" w:line="240" w:lineRule="auto"/>
      <w:ind w:left="3469" w:hanging="1296"/>
      <w:outlineLvl w:val="6"/>
    </w:pPr>
    <w:rPr>
      <w:rFonts w:ascii="Times New Roman" w:eastAsia="Times New Roman" w:hAnsi="Times New Roman"/>
      <w:sz w:val="24"/>
      <w:szCs w:val="24"/>
    </w:rPr>
  </w:style>
  <w:style w:type="paragraph" w:styleId="8">
    <w:name w:val="heading 8"/>
    <w:basedOn w:val="a4"/>
    <w:next w:val="a4"/>
    <w:qFormat/>
    <w:pPr>
      <w:spacing w:before="240" w:after="60" w:line="240" w:lineRule="auto"/>
      <w:ind w:left="3613" w:hanging="1440"/>
      <w:outlineLvl w:val="7"/>
    </w:pPr>
    <w:rPr>
      <w:rFonts w:ascii="Times New Roman" w:eastAsia="Times New Roman" w:hAnsi="Times New Roman"/>
      <w:i/>
      <w:iCs/>
      <w:sz w:val="24"/>
      <w:szCs w:val="24"/>
    </w:rPr>
  </w:style>
  <w:style w:type="paragraph" w:styleId="9">
    <w:name w:val="heading 9"/>
    <w:basedOn w:val="a4"/>
    <w:next w:val="a4"/>
    <w:qFormat/>
    <w:pPr>
      <w:spacing w:before="240" w:after="60" w:line="240" w:lineRule="auto"/>
      <w:ind w:left="3757" w:hanging="1584"/>
      <w:outlineLvl w:val="8"/>
    </w:pPr>
    <w:rPr>
      <w:rFonts w:ascii="Arial" w:eastAsia="Times New Roman" w:hAnsi="Arial" w:cs="Arial"/>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WW8Num1z0">
    <w:name w:val="WW8Num1z0"/>
    <w:uiPriority w:val="99"/>
  </w:style>
  <w:style w:type="character" w:customStyle="1" w:styleId="WW8Num2z0">
    <w:name w:val="WW8Num2z0"/>
    <w:rPr>
      <w:rFonts w:ascii="Symbol" w:hAnsi="Symbol" w:cs="Symbol" w:hint="default"/>
    </w:rPr>
  </w:style>
  <w:style w:type="character" w:customStyle="1" w:styleId="WW8Num3z0">
    <w:name w:val="WW8Num3z0"/>
    <w:rPr>
      <w:rFonts w:ascii="Symbol" w:hAnsi="Symbol" w:cs="Symbol" w:hint="default"/>
    </w:rPr>
  </w:style>
  <w:style w:type="character" w:customStyle="1" w:styleId="WW8Num4z0">
    <w:name w:val="WW8Num4z0"/>
  </w:style>
  <w:style w:type="character" w:customStyle="1" w:styleId="WW8Num5z0">
    <w:name w:val="WW8Num5z0"/>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Pr>
      <w:rFonts w:ascii="Symbol" w:hAnsi="Symbol" w:cs="Symbol"/>
      <w:color w:val="auto"/>
    </w:rPr>
  </w:style>
  <w:style w:type="character" w:customStyle="1" w:styleId="WW8Num7z0">
    <w:name w:val="WW8Num7z0"/>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sz w:val="24"/>
      <w:szCs w:val="24"/>
    </w:rPr>
  </w:style>
  <w:style w:type="character" w:customStyle="1" w:styleId="WW8Num9z1">
    <w:name w:val="WW8Num9z1"/>
  </w:style>
  <w:style w:type="character" w:customStyle="1" w:styleId="WW8Num9z2">
    <w:name w:val="WW8Num9z2"/>
  </w:style>
  <w:style w:type="character" w:customStyle="1" w:styleId="WW8Num9z3">
    <w:name w:val="WW8Num9z3"/>
    <w:rPr>
      <w:rFonts w:ascii="Times New Roman" w:eastAsia="Times New Roman" w:hAnsi="Times New Roman" w:cs="Times New Roman"/>
      <w:color w:val="FF0000"/>
      <w:sz w:val="20"/>
      <w:szCs w:val="20"/>
    </w:rPr>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Symbol" w:hint="default"/>
      <w:color w:val="auto"/>
      <w:sz w:val="20"/>
      <w:szCs w:val="20"/>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cs="Times New Roman" w:hint="default"/>
      <w:b/>
      <w:bCs/>
      <w:i w:val="0"/>
      <w:iCs w:val="0"/>
    </w:rPr>
  </w:style>
  <w:style w:type="character" w:customStyle="1" w:styleId="WW8Num11z2">
    <w:name w:val="WW8Num11z2"/>
    <w:rPr>
      <w:rFonts w:cs="Times New Roman" w:hint="default"/>
      <w:b/>
      <w:bCs/>
    </w:rPr>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i/>
      <w:sz w:val="24"/>
      <w:szCs w:val="24"/>
    </w:rPr>
  </w:style>
  <w:style w:type="character" w:customStyle="1" w:styleId="WW8Num13z1">
    <w:name w:val="WW8Num13z1"/>
    <w:rPr>
      <w:sz w:val="24"/>
      <w:szCs w:val="24"/>
    </w:rPr>
  </w:style>
  <w:style w:type="character" w:customStyle="1" w:styleId="WW8Num13z2">
    <w:name w:val="WW8Num13z2"/>
    <w:rPr>
      <w:rFonts w:hint="default"/>
    </w:rPr>
  </w:style>
  <w:style w:type="character" w:customStyle="1" w:styleId="WW8Num14z0">
    <w:name w:val="WW8Num14z0"/>
    <w:rPr>
      <w:b/>
      <w:sz w:val="24"/>
      <w:szCs w:val="24"/>
    </w:rPr>
  </w:style>
  <w:style w:type="character" w:customStyle="1" w:styleId="WW8Num14z1">
    <w:name w:val="WW8Num14z1"/>
    <w:rPr>
      <w:rFonts w:ascii="Times New Roman" w:hAnsi="Times New Roman" w:cs="Times New Roman" w:hint="default"/>
      <w:b w:val="0"/>
      <w:i w:val="0"/>
    </w:rPr>
  </w:style>
  <w:style w:type="character" w:customStyle="1" w:styleId="WW8Num14z2">
    <w:name w:val="WW8Num14z2"/>
    <w:rPr>
      <w:rFonts w:hint="default"/>
    </w:rPr>
  </w:style>
  <w:style w:type="character" w:customStyle="1" w:styleId="WW8Num15z0">
    <w:name w:val="WW8Num15z0"/>
    <w:rPr>
      <w:rFonts w:ascii="Symbol" w:hAnsi="Symbol" w:cs="Symbol"/>
      <w:color w:val="000000"/>
      <w:sz w:val="22"/>
      <w:szCs w:val="22"/>
    </w:rPr>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5z3">
    <w:name w:val="WW8Num15z3"/>
    <w:rPr>
      <w:rFonts w:ascii="Symbol" w:hAnsi="Symbol" w:cs="Symbol" w:hint="default"/>
    </w:rPr>
  </w:style>
  <w:style w:type="character" w:customStyle="1" w:styleId="WW8Num16z0">
    <w:name w:val="WW8Num16z0"/>
    <w:rPr>
      <w:rFonts w:hint="default"/>
    </w:rPr>
  </w:style>
  <w:style w:type="character" w:customStyle="1" w:styleId="WW8Num17z0">
    <w:name w:val="WW8Num17z0"/>
    <w:rPr>
      <w:rFonts w:ascii="Times New Roman" w:eastAsia="Times New Roman" w:hAnsi="Times New Roman" w:cs="Times New Roman"/>
      <w:sz w:val="20"/>
      <w:szCs w:val="20"/>
    </w:rPr>
  </w:style>
  <w:style w:type="character" w:customStyle="1" w:styleId="WW8Num17z1">
    <w:name w:val="WW8Num17z1"/>
  </w:style>
  <w:style w:type="character" w:customStyle="1" w:styleId="WW8Num17z2">
    <w:name w:val="WW8Num17z2"/>
    <w:rPr>
      <w:b w:val="0"/>
      <w:i w:val="0"/>
    </w:rPr>
  </w:style>
  <w:style w:type="character" w:customStyle="1" w:styleId="WW8Num17z3">
    <w:name w:val="WW8Num17z3"/>
    <w:rPr>
      <w:rFonts w:ascii="Times New Roman" w:eastAsia="Times New Roman" w:hAnsi="Times New Roman" w:cs="Times New Roman"/>
      <w:b w:val="0"/>
      <w:i w:val="0"/>
    </w:rPr>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hint="default"/>
    </w:rPr>
  </w:style>
  <w:style w:type="character" w:customStyle="1" w:styleId="WW8Num18z2">
    <w:name w:val="WW8Num18z2"/>
    <w:rPr>
      <w:rFonts w:hint="default"/>
      <w:b w:val="0"/>
    </w:rPr>
  </w:style>
  <w:style w:type="character" w:customStyle="1" w:styleId="WW8Num19z0">
    <w:name w:val="WW8Num19z0"/>
    <w:rPr>
      <w:rFonts w:ascii="Symbol" w:hAnsi="Symbol" w:cs="Symbol" w:hint="default"/>
      <w:color w:val="auto"/>
      <w:sz w:val="20"/>
      <w:szCs w:val="20"/>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19z3">
    <w:name w:val="WW8Num19z3"/>
    <w:rPr>
      <w:rFonts w:ascii="Symbol" w:hAnsi="Symbol" w:cs="Symbol" w:hint="default"/>
    </w:rPr>
  </w:style>
  <w:style w:type="character" w:customStyle="1" w:styleId="WW8Num20z0">
    <w:name w:val="WW8Num20z0"/>
    <w:rPr>
      <w:rFonts w:ascii="Times New Roman" w:eastAsia="Times New Roman" w:hAnsi="Times New Roman" w:cs="Times New Roman"/>
      <w:sz w:val="20"/>
      <w:szCs w:val="20"/>
    </w:rPr>
  </w:style>
  <w:style w:type="character" w:customStyle="1" w:styleId="WW8Num20z1">
    <w:name w:val="WW8Num20z1"/>
  </w:style>
  <w:style w:type="character" w:customStyle="1" w:styleId="WW8Num20z2">
    <w:name w:val="WW8Num20z2"/>
    <w:rPr>
      <w:b w:val="0"/>
      <w:i w:val="0"/>
    </w:rPr>
  </w:style>
  <w:style w:type="character" w:customStyle="1" w:styleId="WW8Num20z3">
    <w:name w:val="WW8Num20z3"/>
    <w:rPr>
      <w:rFonts w:ascii="Times New Roman" w:eastAsia="Times New Roman" w:hAnsi="Times New Roman" w:cs="Times New Roman"/>
      <w:b w:val="0"/>
      <w:i w:val="0"/>
    </w:rPr>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b/>
      <w:i w:val="0"/>
      <w:color w:val="auto"/>
    </w:rPr>
  </w:style>
  <w:style w:type="character" w:customStyle="1" w:styleId="WW8Num21z1">
    <w:name w:val="WW8Num21z1"/>
    <w:rPr>
      <w:b/>
      <w:i w:val="0"/>
      <w:sz w:val="24"/>
      <w:szCs w:val="24"/>
    </w:rPr>
  </w:style>
  <w:style w:type="character" w:customStyle="1" w:styleId="WW8Num21z2">
    <w:name w:val="WW8Num21z2"/>
    <w:rPr>
      <w:rFonts w:hint="default"/>
    </w:rPr>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Times New Roman" w:eastAsia="Times New Roman" w:hAnsi="Times New Roman" w:cs="Times New Roman"/>
      <w:sz w:val="24"/>
      <w:szCs w:val="24"/>
    </w:rPr>
  </w:style>
  <w:style w:type="character" w:customStyle="1" w:styleId="WW8Num23z0">
    <w:name w:val="WW8Num23z0"/>
    <w:rPr>
      <w:rFonts w:hint="default"/>
      <w:b/>
    </w:rPr>
  </w:style>
  <w:style w:type="character" w:customStyle="1" w:styleId="WW8Num23z1">
    <w:name w:val="WW8Num23z1"/>
    <w:rPr>
      <w:rFonts w:hint="default"/>
      <w:b w:val="0"/>
      <w:sz w:val="22"/>
      <w:szCs w:val="22"/>
    </w:rPr>
  </w:style>
  <w:style w:type="character" w:customStyle="1" w:styleId="WW8Num23z2">
    <w:name w:val="WW8Num23z2"/>
    <w:rPr>
      <w:rFonts w:hint="default"/>
      <w:b w:val="0"/>
    </w:rPr>
  </w:style>
  <w:style w:type="character" w:customStyle="1" w:styleId="WW8Num24z0">
    <w:name w:val="WW8Num24z0"/>
    <w:rPr>
      <w:sz w:val="24"/>
      <w:szCs w:val="24"/>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hint="default"/>
    </w:rPr>
  </w:style>
  <w:style w:type="character" w:customStyle="1" w:styleId="WW8Num25z5">
    <w:name w:val="WW8Num25z5"/>
  </w:style>
  <w:style w:type="character" w:customStyle="1" w:styleId="WW8Num26z0">
    <w:name w:val="WW8Num26z0"/>
    <w:rPr>
      <w:sz w:val="24"/>
      <w:szCs w:val="24"/>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ascii="Times New Roman" w:eastAsia="Times New Roman" w:hAnsi="Times New Roman" w:cs="Times New Roman" w:hint="default"/>
      <w:sz w:val="24"/>
      <w:szCs w:val="24"/>
    </w:rPr>
  </w:style>
  <w:style w:type="character" w:customStyle="1" w:styleId="WW8Num28z0">
    <w:name w:val="WW8Num28z0"/>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hint="default"/>
    </w:rPr>
  </w:style>
  <w:style w:type="character" w:customStyle="1" w:styleId="WW8Num29z1">
    <w:name w:val="WW8Num29z1"/>
    <w:rPr>
      <w:rFonts w:hint="default"/>
      <w:b/>
      <w:i w:val="0"/>
      <w:sz w:val="24"/>
      <w:szCs w:val="24"/>
    </w:rPr>
  </w:style>
  <w:style w:type="character" w:customStyle="1" w:styleId="WW8Num29z2">
    <w:name w:val="WW8Num29z2"/>
    <w:rPr>
      <w:rFonts w:ascii="Times New Roman" w:hAnsi="Times New Roman" w:cs="Times New Roman" w:hint="default"/>
      <w:i w:val="0"/>
      <w:sz w:val="24"/>
      <w:szCs w:val="24"/>
    </w:rPr>
  </w:style>
  <w:style w:type="character" w:customStyle="1" w:styleId="WW8Num30z0">
    <w:name w:val="WW8Num30z0"/>
    <w:rPr>
      <w:rFonts w:ascii="Times New Roman" w:eastAsia="Times New Roman" w:hAnsi="Times New Roman" w:cs="Times New Roman" w:hint="default"/>
      <w:b/>
      <w:bCs/>
      <w:iCs/>
      <w:sz w:val="24"/>
      <w:szCs w:val="24"/>
    </w:rPr>
  </w:style>
  <w:style w:type="character" w:customStyle="1" w:styleId="WW8Num31z0">
    <w:name w:val="WW8Num31z0"/>
    <w:rPr>
      <w:rFonts w:ascii="Times New Roman" w:eastAsia="Times New Roman" w:hAnsi="Times New Roman" w:cs="Times New Roman" w:hint="default"/>
      <w:b/>
      <w:iCs/>
      <w:sz w:val="24"/>
      <w:szCs w:val="24"/>
      <w:lang w:val="x-none"/>
    </w:rPr>
  </w:style>
  <w:style w:type="character" w:customStyle="1" w:styleId="WW8Num31z1">
    <w:name w:val="WW8Num31z1"/>
    <w:rPr>
      <w:rFonts w:ascii="Times New Roman" w:eastAsia="Times New Roman" w:hAnsi="Times New Roman" w:cs="Times New Roman" w:hint="default"/>
      <w:b/>
      <w:bCs/>
      <w:i w:val="0"/>
      <w:iCs/>
      <w:sz w:val="24"/>
      <w:szCs w:val="24"/>
    </w:rPr>
  </w:style>
  <w:style w:type="character" w:customStyle="1" w:styleId="WW8Num31z2">
    <w:name w:val="WW8Num31z2"/>
    <w:rPr>
      <w:rFonts w:ascii="Times New Roman" w:eastAsia="Times New Roman" w:hAnsi="Times New Roman" w:cs="Times New Roman" w:hint="default"/>
      <w:b w:val="0"/>
      <w:i w:val="0"/>
      <w:color w:val="0000FF"/>
      <w:sz w:val="24"/>
      <w:szCs w:val="24"/>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hAnsi="Symbol" w:cs="Symbol" w:hint="default"/>
    </w:rPr>
  </w:style>
  <w:style w:type="character" w:customStyle="1" w:styleId="WW8Num34z0">
    <w:name w:val="WW8Num34z0"/>
    <w:rPr>
      <w:rFonts w:hint="default"/>
    </w:rPr>
  </w:style>
  <w:style w:type="character" w:customStyle="1" w:styleId="WW8Num35z0">
    <w:name w:val="WW8Num35z0"/>
    <w:rPr>
      <w:rFonts w:hint="default"/>
    </w:rPr>
  </w:style>
  <w:style w:type="character" w:customStyle="1" w:styleId="WW8Num35z2">
    <w:name w:val="WW8Num35z2"/>
    <w:rPr>
      <w:rFonts w:hint="default"/>
      <w:b w:val="0"/>
      <w:i w:val="0"/>
    </w:rPr>
  </w:style>
  <w:style w:type="character" w:customStyle="1" w:styleId="WW8Num36z0">
    <w:name w:val="WW8Num36z0"/>
    <w:rPr>
      <w:rFonts w:ascii="Times New Roman" w:hAnsi="Times New Roman" w:cs="Times New Roman" w:hint="default"/>
      <w:sz w:val="24"/>
      <w:szCs w:val="24"/>
    </w:rPr>
  </w:style>
  <w:style w:type="character" w:customStyle="1" w:styleId="WW8Num37z0">
    <w:name w:val="WW8Num37z0"/>
    <w:rPr>
      <w:rFonts w:ascii="Times New Roman" w:eastAsia="Times New Roman" w:hAnsi="Times New Roman" w:cs="Times New Roman" w:hint="default"/>
      <w:sz w:val="24"/>
      <w:szCs w:val="24"/>
    </w:rPr>
  </w:style>
  <w:style w:type="character" w:customStyle="1" w:styleId="WW8Num38z0">
    <w:name w:val="WW8Num38z0"/>
    <w:rPr>
      <w:sz w:val="24"/>
      <w:szCs w:val="24"/>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i/>
      <w:sz w:val="24"/>
      <w:szCs w:val="24"/>
    </w:rPr>
  </w:style>
  <w:style w:type="character" w:customStyle="1" w:styleId="WW8Num39z2">
    <w:name w:val="WW8Num39z2"/>
    <w:rPr>
      <w:rFonts w:hint="default"/>
    </w:rPr>
  </w:style>
  <w:style w:type="character" w:customStyle="1" w:styleId="WW8Num40z0">
    <w:name w:val="WW8Num40z0"/>
    <w:rPr>
      <w:rFonts w:ascii="Symbol" w:hAnsi="Symbol" w:cs="Symbol" w:hint="default"/>
    </w:rPr>
  </w:style>
  <w:style w:type="character" w:customStyle="1" w:styleId="WW8Num40z1">
    <w:name w:val="WW8Num40z1"/>
    <w:rPr>
      <w:rFonts w:ascii="Courier New" w:hAnsi="Courier New" w:cs="Courier New" w:hint="default"/>
    </w:rPr>
  </w:style>
  <w:style w:type="character" w:customStyle="1" w:styleId="WW8Num40z2">
    <w:name w:val="WW8Num40z2"/>
    <w:rPr>
      <w:rFonts w:ascii="Wingdings" w:hAnsi="Wingdings" w:cs="Wingdings" w:hint="default"/>
    </w:rPr>
  </w:style>
  <w:style w:type="character" w:customStyle="1" w:styleId="WW8Num41z0">
    <w:name w:val="WW8Num41z0"/>
    <w:rPr>
      <w:rFonts w:hint="default"/>
      <w:b/>
    </w:rPr>
  </w:style>
  <w:style w:type="character" w:customStyle="1" w:styleId="WW8Num41z1">
    <w:name w:val="WW8Num41z1"/>
    <w:rPr>
      <w:rFonts w:hint="default"/>
      <w:b w:val="0"/>
    </w:rPr>
  </w:style>
  <w:style w:type="character" w:customStyle="1" w:styleId="WW8Num41z2">
    <w:name w:val="WW8Num41z2"/>
    <w:rPr>
      <w:rFonts w:ascii="Times New Roman" w:eastAsia="Times New Roman" w:hAnsi="Times New Roman" w:cs="Times New Roman"/>
      <w:b w:val="0"/>
    </w:rPr>
  </w:style>
  <w:style w:type="character" w:customStyle="1" w:styleId="WW8Num41z3">
    <w:name w:val="WW8Num41z3"/>
    <w:rPr>
      <w:rFonts w:hint="default"/>
    </w:rPr>
  </w:style>
  <w:style w:type="character" w:customStyle="1" w:styleId="WW8Num42z0">
    <w:name w:val="WW8Num42z0"/>
    <w:rPr>
      <w:rFonts w:hint="default"/>
    </w:rPr>
  </w:style>
  <w:style w:type="character" w:customStyle="1" w:styleId="WW8Num42z1">
    <w:name w:val="WW8Num42z1"/>
    <w:rPr>
      <w:rFonts w:ascii="Times New Roman" w:eastAsia="Times New Roman" w:hAnsi="Times New Roman" w:cs="Times New Roman" w:hint="default"/>
      <w:b/>
      <w:sz w:val="24"/>
      <w:szCs w:val="24"/>
    </w:rPr>
  </w:style>
  <w:style w:type="character" w:customStyle="1" w:styleId="WW8Num42z2">
    <w:name w:val="WW8Num42z2"/>
    <w:rPr>
      <w:rFonts w:ascii="Times New Roman" w:eastAsia="Times New Roman" w:hAnsi="Times New Roman" w:cs="Times New Roman" w:hint="default"/>
      <w:bCs/>
      <w:color w:val="auto"/>
      <w:sz w:val="24"/>
      <w:szCs w:val="24"/>
    </w:rPr>
  </w:style>
  <w:style w:type="character" w:customStyle="1" w:styleId="WW8Num43z0">
    <w:name w:val="WW8Num43z0"/>
    <w:rPr>
      <w:rFonts w:ascii="Symbol" w:hAnsi="Symbol" w:cs="Symbol" w:hint="default"/>
    </w:rPr>
  </w:style>
  <w:style w:type="character" w:customStyle="1" w:styleId="WW8Num43z5">
    <w:name w:val="WW8Num43z5"/>
    <w:rPr>
      <w:rFonts w:ascii="Wingdings" w:hAnsi="Wingdings" w:cs="Wingdings" w:hint="default"/>
    </w:rPr>
  </w:style>
  <w:style w:type="character" w:customStyle="1" w:styleId="WW8Num44z0">
    <w:name w:val="WW8Num44z0"/>
    <w:rPr>
      <w:sz w:val="24"/>
      <w:szCs w:val="24"/>
    </w:rPr>
  </w:style>
  <w:style w:type="character" w:customStyle="1" w:styleId="WW8Num45z0">
    <w:name w:val="WW8Num45z0"/>
    <w:rPr>
      <w:rFonts w:ascii="Symbol" w:hAnsi="Symbol" w:cs="Symbol" w:hint="default"/>
    </w:rPr>
  </w:style>
  <w:style w:type="character" w:customStyle="1" w:styleId="WW8Num45z1">
    <w:name w:val="WW8Num45z1"/>
    <w:rPr>
      <w:rFonts w:ascii="Courier New" w:hAnsi="Courier New" w:cs="Courier New" w:hint="default"/>
    </w:rPr>
  </w:style>
  <w:style w:type="character" w:customStyle="1" w:styleId="WW8Num45z2">
    <w:name w:val="WW8Num45z2"/>
    <w:rPr>
      <w:rFonts w:ascii="Wingdings" w:hAnsi="Wingdings" w:cs="Wingdings" w:hint="default"/>
    </w:rPr>
  </w:style>
  <w:style w:type="character" w:customStyle="1" w:styleId="WW8Num46z0">
    <w:name w:val="WW8Num46z0"/>
    <w:rPr>
      <w:rFonts w:ascii="Courier New" w:hAnsi="Courier New" w:cs="Courier New" w:hint="default"/>
    </w:rPr>
  </w:style>
  <w:style w:type="character" w:customStyle="1" w:styleId="WW8Num46z2">
    <w:name w:val="WW8Num46z2"/>
    <w:rPr>
      <w:rFonts w:ascii="Wingdings" w:hAnsi="Wingdings" w:cs="Wingdings" w:hint="default"/>
    </w:rPr>
  </w:style>
  <w:style w:type="character" w:customStyle="1" w:styleId="WW8Num46z3">
    <w:name w:val="WW8Num46z3"/>
    <w:rPr>
      <w:rFonts w:ascii="Symbol" w:hAnsi="Symbol" w:cs="Symbol" w:hint="default"/>
    </w:rPr>
  </w:style>
  <w:style w:type="character" w:customStyle="1" w:styleId="WW8Num47z0">
    <w:name w:val="WW8Num47z0"/>
    <w:rPr>
      <w:rFonts w:hint="default"/>
    </w:rPr>
  </w:style>
  <w:style w:type="character" w:customStyle="1" w:styleId="WW8Num47z2">
    <w:name w:val="WW8Num47z2"/>
    <w:rPr>
      <w:rFonts w:hint="default"/>
      <w:color w:val="auto"/>
    </w:rPr>
  </w:style>
  <w:style w:type="character" w:customStyle="1" w:styleId="WW8Num48z0">
    <w:name w:val="WW8Num48z0"/>
    <w:rPr>
      <w:rFonts w:hint="default"/>
    </w:rPr>
  </w:style>
  <w:style w:type="character" w:customStyle="1" w:styleId="WW8Num48z1">
    <w:name w:val="WW8Num48z1"/>
    <w:rPr>
      <w:rFonts w:hint="default"/>
      <w:i w:val="0"/>
    </w:rPr>
  </w:style>
  <w:style w:type="character" w:customStyle="1" w:styleId="WW8Num48z2">
    <w:name w:val="WW8Num48z2"/>
    <w:rPr>
      <w:rFonts w:ascii="Times New Roman" w:hAnsi="Times New Roman" w:cs="Times New Roman" w:hint="default"/>
      <w:sz w:val="24"/>
      <w:szCs w:val="24"/>
    </w:rPr>
  </w:style>
  <w:style w:type="character" w:customStyle="1" w:styleId="WW8Num49z0">
    <w:name w:val="WW8Num49z0"/>
    <w:rPr>
      <w:rFonts w:hint="default"/>
    </w:rPr>
  </w:style>
  <w:style w:type="character" w:customStyle="1" w:styleId="WW8Num49z2">
    <w:name w:val="WW8Num49z2"/>
    <w:rPr>
      <w:rFonts w:hint="default"/>
      <w:color w:val="auto"/>
    </w:rPr>
  </w:style>
  <w:style w:type="character" w:customStyle="1" w:styleId="WW8Num50z0">
    <w:name w:val="WW8Num50z0"/>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hint="default"/>
    </w:rPr>
  </w:style>
  <w:style w:type="character" w:customStyle="1" w:styleId="WW8Num52z0">
    <w:name w:val="WW8Num52z0"/>
    <w:rPr>
      <w:rFonts w:ascii="Symbol" w:hAnsi="Symbol" w:cs="Symbol" w:hint="default"/>
    </w:rPr>
  </w:style>
  <w:style w:type="character" w:customStyle="1" w:styleId="WW8Num52z1">
    <w:name w:val="WW8Num52z1"/>
    <w:rPr>
      <w:rFonts w:ascii="Courier New" w:hAnsi="Courier New" w:cs="Courier New" w:hint="default"/>
    </w:rPr>
  </w:style>
  <w:style w:type="character" w:customStyle="1" w:styleId="WW8Num52z2">
    <w:name w:val="WW8Num52z2"/>
    <w:rPr>
      <w:rFonts w:ascii="Wingdings" w:hAnsi="Wingdings" w:cs="Wingdings" w:hint="default"/>
    </w:rPr>
  </w:style>
  <w:style w:type="character" w:customStyle="1" w:styleId="WW8Num53z0">
    <w:name w:val="WW8Num53z0"/>
  </w:style>
  <w:style w:type="character" w:customStyle="1" w:styleId="WW8Num53z1">
    <w:name w:val="WW8Num53z1"/>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4z0">
    <w:name w:val="WW8Num54z0"/>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rFonts w:ascii="Times New Roman" w:hAnsi="Times New Roman" w:cs="Times New Roman" w:hint="default"/>
      <w:bCs/>
      <w:sz w:val="24"/>
      <w:szCs w:val="24"/>
    </w:rPr>
  </w:style>
  <w:style w:type="character" w:customStyle="1" w:styleId="WW8Num56z0">
    <w:name w:val="WW8Num56z0"/>
    <w:rPr>
      <w:sz w:val="24"/>
      <w:szCs w:val="24"/>
    </w:rPr>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13">
    <w:name w:val="Основной шрифт абзаца1"/>
    <w:uiPriority w:val="99"/>
  </w:style>
  <w:style w:type="character" w:customStyle="1" w:styleId="14">
    <w:name w:val="Заголовок 1 Знак"/>
    <w:uiPriority w:val="99"/>
    <w:rPr>
      <w:rFonts w:ascii="Times New Roman" w:eastAsia="Times New Roman" w:hAnsi="Times New Roman" w:cs="Times New Roman"/>
      <w:iCs/>
      <w:sz w:val="24"/>
      <w:szCs w:val="24"/>
      <w:lang w:val="x-none"/>
    </w:rPr>
  </w:style>
  <w:style w:type="character" w:customStyle="1" w:styleId="22">
    <w:name w:val="Заголовок 2 Знак"/>
    <w:rPr>
      <w:rFonts w:ascii="Arial" w:eastAsia="Times New Roman" w:hAnsi="Arial" w:cs="Arial"/>
      <w:b/>
      <w:bCs/>
      <w:i/>
      <w:iCs/>
      <w:sz w:val="28"/>
      <w:szCs w:val="28"/>
    </w:rPr>
  </w:style>
  <w:style w:type="character" w:customStyle="1" w:styleId="33">
    <w:name w:val="Заголовок 3 Знак"/>
    <w:uiPriority w:val="99"/>
    <w:rPr>
      <w:rFonts w:ascii="Cambria" w:eastAsia="Times New Roman" w:hAnsi="Cambria" w:cs="Cambria"/>
      <w:b/>
      <w:bCs/>
      <w:sz w:val="26"/>
      <w:szCs w:val="26"/>
    </w:rPr>
  </w:style>
  <w:style w:type="character" w:customStyle="1" w:styleId="40">
    <w:name w:val="Заголовок 4 Знак"/>
    <w:rPr>
      <w:rFonts w:ascii="Times New Roman" w:eastAsia="Arial Unicode MS" w:hAnsi="Times New Roman" w:cs="Times New Roman"/>
      <w:b/>
      <w:bCs/>
      <w:sz w:val="28"/>
      <w:szCs w:val="28"/>
    </w:rPr>
  </w:style>
  <w:style w:type="character" w:customStyle="1" w:styleId="50">
    <w:name w:val="Заголовок 5 Знак"/>
    <w:rPr>
      <w:rFonts w:ascii="Times New Roman CYR" w:eastAsia="Arial Unicode MS" w:hAnsi="Times New Roman CYR" w:cs="Times New Roman"/>
      <w:b/>
      <w:bCs/>
      <w:i/>
      <w:iCs/>
      <w:sz w:val="26"/>
      <w:szCs w:val="26"/>
    </w:rPr>
  </w:style>
  <w:style w:type="character" w:customStyle="1" w:styleId="60">
    <w:name w:val="Заголовок 6 Знак"/>
    <w:rPr>
      <w:rFonts w:ascii="Times New Roman" w:eastAsia="Times New Roman" w:hAnsi="Times New Roman" w:cs="Times New Roman"/>
      <w:b/>
      <w:bCs/>
    </w:rPr>
  </w:style>
  <w:style w:type="character" w:customStyle="1" w:styleId="70">
    <w:name w:val="Заголовок 7 Знак"/>
    <w:rPr>
      <w:rFonts w:ascii="Times New Roman" w:eastAsia="Times New Roman" w:hAnsi="Times New Roman" w:cs="Times New Roman"/>
      <w:sz w:val="24"/>
      <w:szCs w:val="24"/>
    </w:rPr>
  </w:style>
  <w:style w:type="character" w:customStyle="1" w:styleId="80">
    <w:name w:val="Заголовок 8 Знак"/>
    <w:rPr>
      <w:rFonts w:ascii="Times New Roman" w:eastAsia="Times New Roman" w:hAnsi="Times New Roman" w:cs="Times New Roman"/>
      <w:i/>
      <w:iCs/>
      <w:sz w:val="24"/>
      <w:szCs w:val="24"/>
    </w:rPr>
  </w:style>
  <w:style w:type="character" w:customStyle="1" w:styleId="90">
    <w:name w:val="Заголовок 9 Знак"/>
    <w:rPr>
      <w:rFonts w:ascii="Arial" w:eastAsia="Times New Roman" w:hAnsi="Arial" w:cs="Arial"/>
    </w:rPr>
  </w:style>
  <w:style w:type="character" w:customStyle="1" w:styleId="a8">
    <w:name w:val="Верхний колонтитул Знак"/>
    <w:rPr>
      <w:rFonts w:ascii="Courier New" w:eastAsia="Times New Roman" w:hAnsi="Courier New" w:cs="Courier New"/>
      <w:sz w:val="20"/>
      <w:szCs w:val="20"/>
    </w:rPr>
  </w:style>
  <w:style w:type="character" w:customStyle="1" w:styleId="a9">
    <w:name w:val="Нижний колонтитул Знак"/>
    <w:uiPriority w:val="99"/>
    <w:rPr>
      <w:rFonts w:ascii="Courier New" w:eastAsia="Times New Roman" w:hAnsi="Courier New" w:cs="Courier New"/>
      <w:sz w:val="20"/>
      <w:szCs w:val="20"/>
    </w:rPr>
  </w:style>
  <w:style w:type="character" w:customStyle="1" w:styleId="aa">
    <w:name w:val="Основной текст с отступом Знак"/>
    <w:basedOn w:val="13"/>
    <w:uiPriority w:val="99"/>
  </w:style>
  <w:style w:type="character" w:styleId="ab">
    <w:name w:val="page number"/>
    <w:basedOn w:val="13"/>
  </w:style>
  <w:style w:type="character" w:customStyle="1" w:styleId="15">
    <w:name w:val="Знак примечания1"/>
    <w:rPr>
      <w:sz w:val="16"/>
      <w:szCs w:val="16"/>
    </w:rPr>
  </w:style>
  <w:style w:type="character" w:customStyle="1" w:styleId="ac">
    <w:name w:val="Текст примечания Знак"/>
    <w:link w:val="ad"/>
    <w:uiPriority w:val="99"/>
    <w:rPr>
      <w:sz w:val="20"/>
      <w:szCs w:val="20"/>
    </w:rPr>
  </w:style>
  <w:style w:type="character" w:customStyle="1" w:styleId="ae">
    <w:name w:val="Тема примечания Знак"/>
    <w:uiPriority w:val="99"/>
    <w:rPr>
      <w:rFonts w:ascii="Times New Roman" w:eastAsia="Times New Roman" w:hAnsi="Times New Roman" w:cs="Times New Roman"/>
      <w:b/>
      <w:bCs/>
      <w:sz w:val="20"/>
      <w:szCs w:val="20"/>
    </w:rPr>
  </w:style>
  <w:style w:type="character" w:customStyle="1" w:styleId="af">
    <w:name w:val="Текст выноски Знак"/>
    <w:uiPriority w:val="99"/>
    <w:rPr>
      <w:rFonts w:ascii="Tahoma" w:eastAsia="Times New Roman" w:hAnsi="Tahoma" w:cs="Tahoma"/>
      <w:sz w:val="16"/>
      <w:szCs w:val="16"/>
    </w:rPr>
  </w:style>
  <w:style w:type="character" w:customStyle="1" w:styleId="23">
    <w:name w:val="Основной текст с отступом 2 Знак"/>
    <w:rPr>
      <w:rFonts w:ascii="Times New Roman" w:eastAsia="Times New Roman" w:hAnsi="Times New Roman" w:cs="Times New Roman"/>
      <w:sz w:val="24"/>
      <w:szCs w:val="24"/>
    </w:rPr>
  </w:style>
  <w:style w:type="character" w:customStyle="1" w:styleId="34">
    <w:name w:val="Основной текст с отступом 3 Знак"/>
    <w:rPr>
      <w:rFonts w:ascii="Times New Roman" w:eastAsia="Times New Roman" w:hAnsi="Times New Roman" w:cs="Times New Roman"/>
      <w:color w:val="0000FF"/>
      <w:sz w:val="24"/>
      <w:szCs w:val="24"/>
      <w:u w:val="single"/>
    </w:rPr>
  </w:style>
  <w:style w:type="character" w:customStyle="1" w:styleId="labelheaderlevel21">
    <w:name w:val="label_header_level_21"/>
    <w:rPr>
      <w:b/>
      <w:bCs/>
      <w:color w:val="0000FF"/>
      <w:sz w:val="20"/>
      <w:szCs w:val="20"/>
    </w:rPr>
  </w:style>
  <w:style w:type="character" w:customStyle="1" w:styleId="24">
    <w:name w:val="Основной текст 2 Знак"/>
    <w:rPr>
      <w:rFonts w:ascii="Times New Roman" w:eastAsia="Times New Roman" w:hAnsi="Times New Roman" w:cs="Times New Roman"/>
      <w:sz w:val="24"/>
      <w:szCs w:val="24"/>
    </w:rPr>
  </w:style>
  <w:style w:type="character" w:customStyle="1" w:styleId="35">
    <w:name w:val="Основной текст 3 Знак"/>
    <w:link w:val="36"/>
    <w:rPr>
      <w:rFonts w:ascii="Times New Roman" w:eastAsia="Times New Roman" w:hAnsi="Times New Roman" w:cs="Times New Roman"/>
      <w:sz w:val="16"/>
      <w:szCs w:val="16"/>
    </w:rPr>
  </w:style>
  <w:style w:type="character" w:customStyle="1" w:styleId="HTML">
    <w:name w:val="Стандартный HTML Знак"/>
    <w:rPr>
      <w:rFonts w:ascii="Courier New" w:eastAsia="Times New Roman" w:hAnsi="Courier New" w:cs="Courier New"/>
      <w:sz w:val="20"/>
      <w:szCs w:val="20"/>
    </w:rPr>
  </w:style>
  <w:style w:type="character" w:styleId="af0">
    <w:name w:val="Hyperlink"/>
    <w:uiPriority w:val="99"/>
    <w:rPr>
      <w:color w:val="0000FF"/>
      <w:u w:val="single"/>
    </w:rPr>
  </w:style>
  <w:style w:type="character" w:customStyle="1" w:styleId="af1">
    <w:name w:val="Основной текст Знак"/>
    <w:basedOn w:val="13"/>
    <w:uiPriority w:val="99"/>
  </w:style>
  <w:style w:type="character" w:customStyle="1" w:styleId="af2">
    <w:name w:val="Текст сноски Знак"/>
    <w:rPr>
      <w:rFonts w:ascii="Times New Roman" w:eastAsia="Times New Roman" w:hAnsi="Times New Roman" w:cs="Times New Roman"/>
      <w:sz w:val="24"/>
      <w:szCs w:val="20"/>
    </w:rPr>
  </w:style>
  <w:style w:type="character" w:customStyle="1" w:styleId="FontStyle15">
    <w:name w:val="Font Style15"/>
    <w:rPr>
      <w:rFonts w:ascii="Times New Roman" w:hAnsi="Times New Roman" w:cs="Times New Roman"/>
      <w:sz w:val="26"/>
      <w:szCs w:val="26"/>
    </w:rPr>
  </w:style>
  <w:style w:type="character" w:customStyle="1" w:styleId="af3">
    <w:name w:val="Текст Знак"/>
    <w:link w:val="af4"/>
    <w:uiPriority w:val="99"/>
    <w:rPr>
      <w:rFonts w:ascii="Courier New" w:eastAsia="Times New Roman" w:hAnsi="Courier New" w:cs="Times New Roman"/>
      <w:sz w:val="20"/>
      <w:szCs w:val="20"/>
    </w:rPr>
  </w:style>
  <w:style w:type="character" w:customStyle="1" w:styleId="af5">
    <w:name w:val="Схема документа Знак"/>
    <w:rPr>
      <w:rFonts w:ascii="Tahoma" w:eastAsia="Times New Roman" w:hAnsi="Tahoma" w:cs="Tahoma"/>
      <w:sz w:val="24"/>
      <w:szCs w:val="20"/>
      <w:shd w:val="clear" w:color="auto" w:fill="000080"/>
    </w:rPr>
  </w:style>
  <w:style w:type="character" w:styleId="af6">
    <w:name w:val="FollowedHyperlink"/>
    <w:uiPriority w:val="99"/>
    <w:rPr>
      <w:color w:val="800080"/>
      <w:u w:val="single"/>
    </w:rPr>
  </w:style>
  <w:style w:type="character" w:customStyle="1" w:styleId="af7">
    <w:name w:val="комментарий"/>
    <w:rPr>
      <w:b/>
      <w:i/>
      <w:shd w:val="clear" w:color="auto" w:fill="FFFF99"/>
    </w:rPr>
  </w:style>
  <w:style w:type="character" w:customStyle="1" w:styleId="16">
    <w:name w:val="Ариал Знак1"/>
    <w:rPr>
      <w:rFonts w:ascii="Arial" w:eastAsia="Times New Roman" w:hAnsi="Arial" w:cs="Arial"/>
      <w:sz w:val="24"/>
      <w:szCs w:val="24"/>
    </w:rPr>
  </w:style>
  <w:style w:type="character" w:customStyle="1" w:styleId="17">
    <w:name w:val="Обычный1 Знак"/>
    <w:rPr>
      <w:rFonts w:ascii="Times New Roman" w:eastAsia="Times New Roman" w:hAnsi="Times New Roman" w:cs="Times New Roman"/>
      <w:sz w:val="24"/>
      <w:szCs w:val="20"/>
    </w:rPr>
  </w:style>
  <w:style w:type="character" w:customStyle="1" w:styleId="af8">
    <w:name w:val="Ариал Таблица Знак"/>
    <w:rPr>
      <w:rFonts w:ascii="Arial" w:eastAsia="Times New Roman" w:hAnsi="Arial" w:cs="Arial"/>
      <w:sz w:val="24"/>
      <w:szCs w:val="20"/>
    </w:rPr>
  </w:style>
  <w:style w:type="character" w:customStyle="1" w:styleId="af9">
    <w:name w:val="Текст концевой сноски Знак"/>
    <w:rPr>
      <w:rFonts w:ascii="Times New Roman" w:eastAsia="Times New Roman" w:hAnsi="Times New Roman" w:cs="Times New Roman"/>
      <w:sz w:val="20"/>
      <w:szCs w:val="20"/>
    </w:rPr>
  </w:style>
  <w:style w:type="character" w:customStyle="1" w:styleId="afa">
    <w:name w:val="Основной шрифт"/>
  </w:style>
  <w:style w:type="character" w:customStyle="1" w:styleId="afb">
    <w:name w:val="Подпункт Знак"/>
    <w:rPr>
      <w:sz w:val="28"/>
      <w:lang w:val="ru-RU" w:eastAsia="ar-SA" w:bidi="ar-SA"/>
    </w:rPr>
  </w:style>
  <w:style w:type="character" w:customStyle="1" w:styleId="FontStyle11">
    <w:name w:val="Font Style11"/>
    <w:rPr>
      <w:rFonts w:ascii="Times New Roman" w:hAnsi="Times New Roman" w:cs="Times New Roman"/>
      <w:sz w:val="26"/>
      <w:szCs w:val="26"/>
    </w:rPr>
  </w:style>
  <w:style w:type="character" w:customStyle="1" w:styleId="210">
    <w:name w:val="Заголовок 2 Знак1"/>
    <w:rPr>
      <w:b/>
      <w:sz w:val="28"/>
      <w:lang w:val="ru-RU" w:eastAsia="ar-SA" w:bidi="ar-SA"/>
    </w:rPr>
  </w:style>
  <w:style w:type="character" w:customStyle="1" w:styleId="Sp1">
    <w:name w:val="Sp1 Знак Знак"/>
    <w:rPr>
      <w:b/>
      <w:bCs/>
      <w:kern w:val="1"/>
      <w:sz w:val="24"/>
      <w:szCs w:val="24"/>
      <w:lang w:val="ru-RU" w:eastAsia="ar-SA" w:bidi="ar-SA"/>
    </w:rPr>
  </w:style>
  <w:style w:type="character" w:customStyle="1" w:styleId="FontStyle33">
    <w:name w:val="Font Style33"/>
    <w:rPr>
      <w:rFonts w:ascii="Times New Roman" w:hAnsi="Times New Roman" w:cs="Times New Roman"/>
      <w:sz w:val="26"/>
      <w:szCs w:val="26"/>
    </w:rPr>
  </w:style>
  <w:style w:type="character" w:customStyle="1" w:styleId="FontStyle57">
    <w:name w:val="Font Style57"/>
    <w:rPr>
      <w:rFonts w:ascii="Times New Roman" w:hAnsi="Times New Roman" w:cs="Times New Roman"/>
      <w:b/>
      <w:bCs/>
      <w:sz w:val="20"/>
      <w:szCs w:val="20"/>
    </w:rPr>
  </w:style>
  <w:style w:type="character" w:styleId="afc">
    <w:name w:val="Strong"/>
    <w:qFormat/>
    <w:rPr>
      <w:b/>
      <w:bCs/>
    </w:rPr>
  </w:style>
  <w:style w:type="character" w:customStyle="1" w:styleId="18">
    <w:name w:val="Основной текст с отступом Знак1"/>
    <w:rPr>
      <w:rFonts w:ascii="Times New Roman" w:eastAsia="Times New Roman" w:hAnsi="Times New Roman" w:cs="Times New Roman"/>
      <w:color w:val="000000"/>
      <w:sz w:val="24"/>
      <w:szCs w:val="24"/>
      <w:lang w:val="x-none"/>
    </w:rPr>
  </w:style>
  <w:style w:type="character" w:customStyle="1" w:styleId="afd">
    <w:name w:val="Название Знак"/>
    <w:rPr>
      <w:rFonts w:ascii="Arial" w:eastAsia="Times New Roman" w:hAnsi="Arial" w:cs="Times New Roman"/>
      <w:b/>
      <w:kern w:val="1"/>
      <w:sz w:val="32"/>
      <w:szCs w:val="20"/>
      <w:lang w:val="x-none"/>
    </w:rPr>
  </w:style>
  <w:style w:type="character" w:customStyle="1" w:styleId="19">
    <w:name w:val="Текст примечания Знак1"/>
    <w:rPr>
      <w:rFonts w:ascii="Times New Roman" w:eastAsia="Times New Roman" w:hAnsi="Times New Roman" w:cs="Times New Roman"/>
      <w:sz w:val="20"/>
      <w:szCs w:val="20"/>
    </w:rPr>
  </w:style>
  <w:style w:type="character" w:customStyle="1" w:styleId="FontStyle40">
    <w:name w:val="Font Style40"/>
    <w:rPr>
      <w:rFonts w:ascii="Times New Roman" w:hAnsi="Times New Roman" w:cs="Times New Roman"/>
      <w:sz w:val="22"/>
      <w:szCs w:val="22"/>
    </w:rPr>
  </w:style>
  <w:style w:type="character" w:customStyle="1" w:styleId="1a">
    <w:name w:val="Основной текст Знак1"/>
    <w:uiPriority w:val="99"/>
    <w:rPr>
      <w:rFonts w:ascii="Times New Roman" w:eastAsia="Times New Roman" w:hAnsi="Times New Roman" w:cs="Times New Roman"/>
      <w:sz w:val="24"/>
      <w:szCs w:val="24"/>
      <w:lang w:val="x-none"/>
    </w:rPr>
  </w:style>
  <w:style w:type="character" w:customStyle="1" w:styleId="FontStyle37">
    <w:name w:val="Font Style37"/>
    <w:rPr>
      <w:rFonts w:ascii="Franklin Gothic Book" w:hAnsi="Franklin Gothic Book" w:cs="Franklin Gothic Book"/>
      <w:sz w:val="30"/>
      <w:szCs w:val="30"/>
    </w:rPr>
  </w:style>
  <w:style w:type="character" w:customStyle="1" w:styleId="FontStyle38">
    <w:name w:val="Font Style38"/>
    <w:rPr>
      <w:rFonts w:ascii="Times New Roman" w:hAnsi="Times New Roman" w:cs="Times New Roman"/>
      <w:b/>
      <w:bCs/>
      <w:sz w:val="22"/>
      <w:szCs w:val="22"/>
    </w:rPr>
  </w:style>
  <w:style w:type="character" w:customStyle="1" w:styleId="FontStyle41">
    <w:name w:val="Font Style41"/>
    <w:rPr>
      <w:rFonts w:ascii="Times New Roman" w:hAnsi="Times New Roman" w:cs="Times New Roman"/>
      <w:b/>
      <w:bCs/>
      <w:spacing w:val="10"/>
      <w:sz w:val="24"/>
      <w:szCs w:val="24"/>
    </w:rPr>
  </w:style>
  <w:style w:type="character" w:customStyle="1" w:styleId="FontStyle39">
    <w:name w:val="Font Style39"/>
    <w:rPr>
      <w:rFonts w:ascii="Times New Roman" w:hAnsi="Times New Roman" w:cs="Times New Roman"/>
      <w:i/>
      <w:iCs/>
      <w:sz w:val="22"/>
      <w:szCs w:val="22"/>
    </w:rPr>
  </w:style>
  <w:style w:type="character" w:customStyle="1" w:styleId="FontStyle18">
    <w:name w:val="Font Style18"/>
    <w:rPr>
      <w:rFonts w:ascii="Times New Roman" w:hAnsi="Times New Roman" w:cs="Times New Roman"/>
      <w:color w:val="000000"/>
      <w:sz w:val="22"/>
      <w:szCs w:val="22"/>
    </w:rPr>
  </w:style>
  <w:style w:type="character" w:customStyle="1" w:styleId="apple-converted-space">
    <w:name w:val="apple-converted-space"/>
    <w:basedOn w:val="13"/>
  </w:style>
  <w:style w:type="character" w:customStyle="1" w:styleId="fontstyle27">
    <w:name w:val="fontstyle27"/>
    <w:basedOn w:val="13"/>
  </w:style>
  <w:style w:type="character" w:customStyle="1" w:styleId="afe">
    <w:name w:val="Символ сноски"/>
    <w:rPr>
      <w:vertAlign w:val="superscript"/>
    </w:rPr>
  </w:style>
  <w:style w:type="character" w:styleId="aff">
    <w:name w:val="Placeholder Text"/>
    <w:rPr>
      <w:color w:val="808080"/>
    </w:rPr>
  </w:style>
  <w:style w:type="character" w:customStyle="1" w:styleId="aff0">
    <w:name w:val="Абзац списка Знак"/>
    <w:rPr>
      <w:rFonts w:ascii="Calibri" w:eastAsia="Calibri" w:hAnsi="Calibri" w:cs="Times New Roman"/>
    </w:rPr>
  </w:style>
  <w:style w:type="character" w:customStyle="1" w:styleId="1b">
    <w:name w:val="Гринатом_1 Знак"/>
    <w:rPr>
      <w:b/>
      <w:bCs/>
      <w:kern w:val="1"/>
      <w:sz w:val="22"/>
      <w:szCs w:val="32"/>
      <w:lang w:val="x-none"/>
    </w:rPr>
  </w:style>
  <w:style w:type="character" w:customStyle="1" w:styleId="25">
    <w:name w:val="Гринатом_2 Знак"/>
    <w:rPr>
      <w:rFonts w:ascii="Calibri" w:eastAsia="Calibri" w:hAnsi="Calibri" w:cs="Arial"/>
    </w:rPr>
  </w:style>
  <w:style w:type="character" w:customStyle="1" w:styleId="37">
    <w:name w:val="Гринатом_3 Знак"/>
    <w:rPr>
      <w:rFonts w:ascii="Arial" w:hAnsi="Arial" w:cs="Arial"/>
      <w:sz w:val="24"/>
      <w:szCs w:val="22"/>
      <w:lang w:val="x-none"/>
    </w:rPr>
  </w:style>
  <w:style w:type="character" w:customStyle="1" w:styleId="TableText">
    <w:name w:val="Table Text Знак"/>
    <w:rPr>
      <w:rFonts w:ascii="Arial" w:eastAsia="Times New Roman" w:hAnsi="Arial" w:cs="Times New Roman"/>
      <w:color w:val="000000"/>
      <w:sz w:val="20"/>
      <w:szCs w:val="20"/>
      <w:lang w:val="en-US"/>
    </w:rPr>
  </w:style>
  <w:style w:type="character" w:customStyle="1" w:styleId="EmailStyle57">
    <w:name w:val="EmailStyle57"/>
    <w:rPr>
      <w:rFonts w:ascii="Arial" w:hAnsi="Arial" w:cs="Arial"/>
      <w:color w:val="auto"/>
      <w:sz w:val="20"/>
      <w:szCs w:val="20"/>
    </w:rPr>
  </w:style>
  <w:style w:type="character" w:customStyle="1" w:styleId="EmailStyle103">
    <w:name w:val="EmailStyle103"/>
    <w:rPr>
      <w:rFonts w:ascii="Arial" w:hAnsi="Arial" w:cs="Arial"/>
      <w:color w:val="auto"/>
      <w:sz w:val="20"/>
      <w:szCs w:val="20"/>
    </w:rPr>
  </w:style>
  <w:style w:type="character" w:customStyle="1" w:styleId="PA-Char">
    <w:name w:val="PA - Основной Текст Char"/>
    <w:rPr>
      <w:rFonts w:ascii="Times New Roman" w:eastAsia="Times New Roman" w:hAnsi="Times New Roman" w:cs="Times New Roman"/>
      <w:color w:val="000000"/>
      <w:kern w:val="1"/>
      <w:sz w:val="24"/>
      <w:szCs w:val="24"/>
    </w:rPr>
  </w:style>
  <w:style w:type="character" w:customStyle="1" w:styleId="aff1">
    <w:name w:val="ОТ с отступами до и после Знак"/>
    <w:rPr>
      <w:rFonts w:ascii="Times New Roman" w:eastAsia="Times New Roman" w:hAnsi="Times New Roman" w:cs="Times New Roman"/>
      <w:color w:val="000000"/>
      <w:sz w:val="28"/>
      <w:szCs w:val="28"/>
    </w:rPr>
  </w:style>
  <w:style w:type="character" w:customStyle="1" w:styleId="TXT">
    <w:name w:val="TXT основной Знак"/>
    <w:rPr>
      <w:rFonts w:ascii="Times New Roman" w:eastAsia="Times New Roman" w:hAnsi="Times New Roman" w:cs="Times New Roman"/>
      <w:color w:val="000000"/>
      <w:kern w:val="1"/>
      <w:sz w:val="24"/>
      <w:szCs w:val="24"/>
    </w:rPr>
  </w:style>
  <w:style w:type="character" w:customStyle="1" w:styleId="aff2">
    <w:name w:val="подзаголовок Знак"/>
    <w:rPr>
      <w:rFonts w:ascii="Tahoma" w:eastAsia="Times New Roman" w:hAnsi="Tahoma" w:cs="Tahoma"/>
      <w:b/>
      <w:bCs/>
      <w:color w:val="000000"/>
      <w:kern w:val="1"/>
      <w:sz w:val="20"/>
      <w:szCs w:val="20"/>
    </w:rPr>
  </w:style>
  <w:style w:type="character" w:styleId="aff3">
    <w:name w:val="line number"/>
    <w:basedOn w:val="13"/>
  </w:style>
  <w:style w:type="character" w:customStyle="1" w:styleId="aff4">
    <w:name w:val="Без интервала Знак Знак"/>
    <w:rPr>
      <w:rFonts w:ascii="Times New Roman" w:eastAsia="Times New Roman" w:hAnsi="Times New Roman" w:cs="Times New Roman"/>
      <w:sz w:val="24"/>
    </w:rPr>
  </w:style>
  <w:style w:type="character" w:customStyle="1" w:styleId="1c">
    <w:name w:val="Без интервала Знак1"/>
    <w:rPr>
      <w:sz w:val="24"/>
      <w:szCs w:val="22"/>
      <w:lang w:val="ru-RU" w:eastAsia="ar-SA" w:bidi="ar-SA"/>
    </w:rPr>
  </w:style>
  <w:style w:type="character" w:customStyle="1" w:styleId="51">
    <w:name w:val="Знак Знак5"/>
    <w:rPr>
      <w:rFonts w:ascii="Arial" w:hAnsi="Arial" w:cs="Arial"/>
      <w:b/>
      <w:bCs/>
      <w:kern w:val="1"/>
      <w:sz w:val="32"/>
      <w:szCs w:val="32"/>
    </w:rPr>
  </w:style>
  <w:style w:type="character" w:customStyle="1" w:styleId="26">
    <w:name w:val="Пункт2 Знак"/>
    <w:rPr>
      <w:rFonts w:ascii="Times New Roman" w:eastAsia="Times New Roman" w:hAnsi="Times New Roman" w:cs="Times New Roman"/>
      <w:b/>
      <w:sz w:val="28"/>
      <w:szCs w:val="20"/>
      <w:lang w:val="x-none"/>
    </w:rPr>
  </w:style>
  <w:style w:type="character" w:customStyle="1" w:styleId="1d">
    <w:name w:val="Пункт Знак1"/>
    <w:rPr>
      <w:rFonts w:ascii="Times New Roman" w:eastAsia="Times New Roman" w:hAnsi="Times New Roman" w:cs="Times New Roman"/>
      <w:sz w:val="28"/>
      <w:szCs w:val="28"/>
      <w:lang w:val="x-none"/>
    </w:rPr>
  </w:style>
  <w:style w:type="character" w:customStyle="1" w:styleId="aff5">
    <w:name w:val="Таблица текст Знак"/>
    <w:rPr>
      <w:rFonts w:ascii="Times New Roman" w:eastAsia="Times New Roman" w:hAnsi="Times New Roman" w:cs="Times New Roman"/>
      <w:sz w:val="24"/>
      <w:szCs w:val="20"/>
      <w:lang w:val="x-none"/>
    </w:rPr>
  </w:style>
  <w:style w:type="character" w:customStyle="1" w:styleId="aff6">
    <w:name w:val="Заголовок оглавления Знак"/>
    <w:rPr>
      <w:b/>
      <w:bCs/>
      <w:iCs/>
      <w:sz w:val="22"/>
      <w:szCs w:val="28"/>
    </w:rPr>
  </w:style>
  <w:style w:type="character" w:customStyle="1" w:styleId="aff7">
    <w:name w:val="Подзаголовок Знак"/>
    <w:rPr>
      <w:rFonts w:ascii="Cambria" w:eastAsia="Times New Roman" w:hAnsi="Cambria" w:cs="Times New Roman"/>
      <w:sz w:val="24"/>
      <w:szCs w:val="24"/>
    </w:rPr>
  </w:style>
  <w:style w:type="paragraph" w:customStyle="1" w:styleId="aff8">
    <w:name w:val="Заголовок"/>
    <w:basedOn w:val="a4"/>
    <w:next w:val="aff9"/>
    <w:uiPriority w:val="99"/>
    <w:pPr>
      <w:keepNext/>
      <w:spacing w:before="240" w:after="120"/>
    </w:pPr>
    <w:rPr>
      <w:rFonts w:ascii="Arial" w:eastAsia="Microsoft YaHei" w:hAnsi="Arial" w:cs="Mangal"/>
      <w:sz w:val="28"/>
      <w:szCs w:val="28"/>
    </w:rPr>
  </w:style>
  <w:style w:type="paragraph" w:styleId="aff9">
    <w:name w:val="Body Text"/>
    <w:basedOn w:val="a4"/>
    <w:uiPriority w:val="99"/>
    <w:pPr>
      <w:spacing w:after="120" w:line="240" w:lineRule="auto"/>
    </w:pPr>
    <w:rPr>
      <w:rFonts w:ascii="Times New Roman" w:eastAsia="Times New Roman" w:hAnsi="Times New Roman"/>
      <w:sz w:val="24"/>
      <w:szCs w:val="24"/>
      <w:lang w:val="x-none"/>
    </w:rPr>
  </w:style>
  <w:style w:type="paragraph" w:styleId="affa">
    <w:name w:val="List"/>
    <w:basedOn w:val="aff9"/>
    <w:uiPriority w:val="99"/>
    <w:rPr>
      <w:rFonts w:cs="Mangal"/>
    </w:rPr>
  </w:style>
  <w:style w:type="paragraph" w:customStyle="1" w:styleId="1e">
    <w:name w:val="Название1"/>
    <w:basedOn w:val="a4"/>
    <w:pPr>
      <w:suppressLineNumbers/>
      <w:spacing w:before="120" w:after="120"/>
    </w:pPr>
    <w:rPr>
      <w:rFonts w:cs="Mangal"/>
      <w:i/>
      <w:iCs/>
      <w:sz w:val="24"/>
      <w:szCs w:val="24"/>
    </w:rPr>
  </w:style>
  <w:style w:type="paragraph" w:customStyle="1" w:styleId="1f">
    <w:name w:val="Указатель1"/>
    <w:basedOn w:val="a4"/>
    <w:uiPriority w:val="99"/>
    <w:pPr>
      <w:suppressLineNumbers/>
    </w:pPr>
    <w:rPr>
      <w:rFonts w:cs="Mangal"/>
    </w:rPr>
  </w:style>
  <w:style w:type="paragraph" w:styleId="affb">
    <w:name w:val="header"/>
    <w:basedOn w:val="a4"/>
    <w:pPr>
      <w:spacing w:after="0" w:line="240" w:lineRule="auto"/>
    </w:pPr>
    <w:rPr>
      <w:rFonts w:ascii="Courier New" w:eastAsia="Times New Roman" w:hAnsi="Courier New" w:cs="Courier New"/>
      <w:sz w:val="20"/>
      <w:szCs w:val="20"/>
    </w:rPr>
  </w:style>
  <w:style w:type="paragraph" w:styleId="affc">
    <w:name w:val="footer"/>
    <w:basedOn w:val="a4"/>
    <w:pPr>
      <w:spacing w:after="0" w:line="240" w:lineRule="auto"/>
    </w:pPr>
    <w:rPr>
      <w:rFonts w:ascii="Courier New" w:eastAsia="Times New Roman" w:hAnsi="Courier New" w:cs="Courier New"/>
      <w:sz w:val="20"/>
      <w:szCs w:val="20"/>
    </w:rPr>
  </w:style>
  <w:style w:type="paragraph" w:customStyle="1" w:styleId="ConsNormal">
    <w:name w:val="ConsNormal"/>
    <w:pPr>
      <w:suppressAutoHyphens/>
      <w:autoSpaceDE w:val="0"/>
      <w:ind w:right="19772" w:firstLine="720"/>
    </w:pPr>
    <w:rPr>
      <w:rFonts w:ascii="Arial" w:hAnsi="Arial" w:cs="Arial"/>
      <w:lang w:eastAsia="ar-SA"/>
    </w:rPr>
  </w:style>
  <w:style w:type="paragraph" w:styleId="affd">
    <w:name w:val="Body Text Indent"/>
    <w:basedOn w:val="a4"/>
    <w:uiPriority w:val="99"/>
    <w:pPr>
      <w:spacing w:after="0" w:line="240" w:lineRule="auto"/>
      <w:ind w:firstLine="720"/>
      <w:jc w:val="both"/>
    </w:pPr>
    <w:rPr>
      <w:rFonts w:ascii="Times New Roman" w:eastAsia="Times New Roman" w:hAnsi="Times New Roman"/>
      <w:color w:val="000000"/>
      <w:sz w:val="24"/>
      <w:szCs w:val="24"/>
      <w:lang w:val="x-none"/>
    </w:rPr>
  </w:style>
  <w:style w:type="paragraph" w:customStyle="1" w:styleId="ConsTitle">
    <w:name w:val="ConsTitle"/>
    <w:pPr>
      <w:suppressAutoHyphens/>
      <w:autoSpaceDE w:val="0"/>
      <w:ind w:right="19772"/>
    </w:pPr>
    <w:rPr>
      <w:rFonts w:ascii="Arial" w:hAnsi="Arial" w:cs="Arial"/>
      <w:b/>
      <w:bCs/>
      <w:sz w:val="14"/>
      <w:szCs w:val="14"/>
      <w:lang w:eastAsia="ar-SA"/>
    </w:rPr>
  </w:style>
  <w:style w:type="paragraph" w:customStyle="1" w:styleId="1f0">
    <w:name w:val="Обычный1"/>
    <w:pPr>
      <w:suppressAutoHyphens/>
    </w:pPr>
    <w:rPr>
      <w:sz w:val="24"/>
      <w:lang w:eastAsia="ar-SA"/>
    </w:rPr>
  </w:style>
  <w:style w:type="paragraph" w:customStyle="1" w:styleId="1f1">
    <w:name w:val="Текст примечания1"/>
    <w:basedOn w:val="a4"/>
    <w:pPr>
      <w:spacing w:after="0" w:line="240" w:lineRule="auto"/>
    </w:pPr>
    <w:rPr>
      <w:rFonts w:ascii="Times New Roman" w:eastAsia="Times New Roman" w:hAnsi="Times New Roman"/>
      <w:sz w:val="20"/>
      <w:szCs w:val="20"/>
    </w:rPr>
  </w:style>
  <w:style w:type="paragraph" w:styleId="affe">
    <w:name w:val="annotation subject"/>
    <w:basedOn w:val="1f1"/>
    <w:next w:val="1f1"/>
    <w:uiPriority w:val="99"/>
    <w:rPr>
      <w:b/>
      <w:bCs/>
    </w:rPr>
  </w:style>
  <w:style w:type="paragraph" w:styleId="afff">
    <w:name w:val="Balloon Text"/>
    <w:basedOn w:val="a4"/>
    <w:link w:val="1f2"/>
    <w:uiPriority w:val="99"/>
    <w:pPr>
      <w:spacing w:after="0" w:line="240" w:lineRule="auto"/>
    </w:pPr>
    <w:rPr>
      <w:rFonts w:ascii="Tahoma" w:eastAsia="Times New Roman" w:hAnsi="Tahoma" w:cs="Tahoma"/>
      <w:sz w:val="16"/>
      <w:szCs w:val="16"/>
    </w:rPr>
  </w:style>
  <w:style w:type="paragraph" w:customStyle="1" w:styleId="220">
    <w:name w:val="Основной текст с отступом 22"/>
    <w:basedOn w:val="a4"/>
    <w:pPr>
      <w:spacing w:after="0" w:line="240" w:lineRule="auto"/>
      <w:ind w:firstLine="720"/>
      <w:jc w:val="both"/>
    </w:pPr>
    <w:rPr>
      <w:rFonts w:ascii="Times New Roman" w:eastAsia="Times New Roman" w:hAnsi="Times New Roman"/>
      <w:sz w:val="24"/>
      <w:szCs w:val="24"/>
    </w:rPr>
  </w:style>
  <w:style w:type="paragraph" w:customStyle="1" w:styleId="311">
    <w:name w:val="Основной текст с отступом 31"/>
    <w:basedOn w:val="a4"/>
    <w:pPr>
      <w:spacing w:after="0" w:line="240" w:lineRule="auto"/>
      <w:ind w:firstLine="720"/>
      <w:jc w:val="both"/>
    </w:pPr>
    <w:rPr>
      <w:rFonts w:ascii="Times New Roman" w:eastAsia="Times New Roman" w:hAnsi="Times New Roman"/>
      <w:color w:val="0000FF"/>
      <w:sz w:val="24"/>
      <w:szCs w:val="24"/>
      <w:u w:val="single"/>
    </w:rPr>
  </w:style>
  <w:style w:type="paragraph" w:styleId="afff0">
    <w:name w:val="Normal (Web)"/>
    <w:basedOn w:val="a4"/>
    <w:pPr>
      <w:spacing w:before="280" w:after="280" w:line="240" w:lineRule="auto"/>
    </w:pPr>
    <w:rPr>
      <w:rFonts w:ascii="Times New Roman" w:eastAsia="Times New Roman" w:hAnsi="Times New Roman"/>
      <w:sz w:val="24"/>
      <w:szCs w:val="24"/>
    </w:rPr>
  </w:style>
  <w:style w:type="paragraph" w:customStyle="1" w:styleId="211">
    <w:name w:val="Список 21"/>
    <w:basedOn w:val="a4"/>
    <w:pPr>
      <w:spacing w:after="0" w:line="240" w:lineRule="auto"/>
      <w:ind w:left="566" w:hanging="283"/>
    </w:pPr>
    <w:rPr>
      <w:rFonts w:ascii="Times New Roman" w:eastAsia="Times New Roman" w:hAnsi="Times New Roman"/>
      <w:sz w:val="24"/>
      <w:szCs w:val="24"/>
    </w:rPr>
  </w:style>
  <w:style w:type="paragraph" w:customStyle="1" w:styleId="afff1">
    <w:name w:val="Знак Знак Знак Знак"/>
    <w:basedOn w:val="a4"/>
    <w:uiPriority w:val="99"/>
    <w:pPr>
      <w:spacing w:after="160" w:line="240" w:lineRule="exact"/>
    </w:pPr>
    <w:rPr>
      <w:rFonts w:ascii="Verdana" w:eastAsia="Times New Roman" w:hAnsi="Verdana" w:cs="Verdana"/>
      <w:sz w:val="20"/>
      <w:szCs w:val="20"/>
      <w:lang w:val="en-US"/>
    </w:rPr>
  </w:style>
  <w:style w:type="paragraph" w:customStyle="1" w:styleId="110">
    <w:name w:val="заголовок 11"/>
    <w:basedOn w:val="a4"/>
    <w:next w:val="a4"/>
    <w:pPr>
      <w:keepNext/>
      <w:spacing w:after="0" w:line="240" w:lineRule="auto"/>
      <w:jc w:val="center"/>
    </w:pPr>
    <w:rPr>
      <w:rFonts w:ascii="Times New Roman" w:eastAsia="Times New Roman" w:hAnsi="Times New Roman"/>
      <w:sz w:val="24"/>
      <w:szCs w:val="20"/>
    </w:rPr>
  </w:style>
  <w:style w:type="paragraph" w:customStyle="1" w:styleId="221">
    <w:name w:val="Основной текст 22"/>
    <w:basedOn w:val="a4"/>
    <w:pPr>
      <w:spacing w:after="120" w:line="480" w:lineRule="auto"/>
    </w:pPr>
    <w:rPr>
      <w:rFonts w:ascii="Times New Roman" w:eastAsia="Times New Roman" w:hAnsi="Times New Roman"/>
      <w:sz w:val="24"/>
      <w:szCs w:val="24"/>
    </w:rPr>
  </w:style>
  <w:style w:type="paragraph" w:customStyle="1" w:styleId="312">
    <w:name w:val="Основной текст 31"/>
    <w:basedOn w:val="a4"/>
    <w:pPr>
      <w:spacing w:after="120" w:line="240" w:lineRule="auto"/>
    </w:pPr>
    <w:rPr>
      <w:rFonts w:ascii="Times New Roman" w:eastAsia="Times New Roman" w:hAnsi="Times New Roman"/>
      <w:sz w:val="16"/>
      <w:szCs w:val="16"/>
    </w:rPr>
  </w:style>
  <w:style w:type="paragraph" w:customStyle="1" w:styleId="1f3">
    <w:name w:val="заголовок 1"/>
    <w:basedOn w:val="a4"/>
    <w:next w:val="a4"/>
    <w:pPr>
      <w:keepNext/>
      <w:widowControl w:val="0"/>
      <w:spacing w:after="0" w:line="240" w:lineRule="auto"/>
      <w:jc w:val="center"/>
    </w:pPr>
    <w:rPr>
      <w:rFonts w:ascii="Times New Roman" w:eastAsia="Times New Roman" w:hAnsi="Times New Roman"/>
      <w:b/>
      <w:szCs w:val="20"/>
    </w:rPr>
  </w:style>
  <w:style w:type="paragraph" w:customStyle="1" w:styleId="27">
    <w:name w:val="çàãîëîâîê 2"/>
    <w:basedOn w:val="a4"/>
    <w:next w:val="a4"/>
    <w:pPr>
      <w:keepNext/>
      <w:spacing w:after="0" w:line="240" w:lineRule="auto"/>
      <w:jc w:val="both"/>
    </w:pPr>
    <w:rPr>
      <w:rFonts w:ascii="Times New Roman" w:eastAsia="Times New Roman" w:hAnsi="Times New Roman"/>
      <w:sz w:val="24"/>
      <w:szCs w:val="20"/>
      <w:lang w:val="en-GB"/>
    </w:rPr>
  </w:style>
  <w:style w:type="paragraph" w:customStyle="1" w:styleId="afff2">
    <w:name w:val="Таблица шапка"/>
    <w:basedOn w:val="a4"/>
    <w:pPr>
      <w:keepNext/>
      <w:spacing w:before="40" w:after="40" w:line="240" w:lineRule="auto"/>
      <w:ind w:left="57" w:right="57"/>
    </w:pPr>
    <w:rPr>
      <w:rFonts w:ascii="Times New Roman" w:eastAsia="Times New Roman" w:hAnsi="Times New Roman"/>
      <w:szCs w:val="20"/>
    </w:rPr>
  </w:style>
  <w:style w:type="paragraph" w:customStyle="1" w:styleId="afff3">
    <w:name w:val="Таблица текст"/>
    <w:basedOn w:val="a4"/>
    <w:pPr>
      <w:spacing w:before="40" w:after="40" w:line="240" w:lineRule="auto"/>
      <w:ind w:left="57" w:right="57"/>
    </w:pPr>
    <w:rPr>
      <w:rFonts w:ascii="Times New Roman" w:eastAsia="Times New Roman" w:hAnsi="Times New Roman"/>
      <w:sz w:val="24"/>
      <w:szCs w:val="20"/>
      <w:lang w:val="x-none"/>
    </w:rPr>
  </w:style>
  <w:style w:type="paragraph" w:customStyle="1" w:styleId="a2">
    <w:name w:val="Пункт"/>
    <w:basedOn w:val="a4"/>
    <w:pPr>
      <w:numPr>
        <w:numId w:val="26"/>
      </w:numPr>
      <w:spacing w:after="0" w:line="360" w:lineRule="auto"/>
      <w:jc w:val="both"/>
    </w:pPr>
    <w:rPr>
      <w:rFonts w:ascii="Times New Roman" w:eastAsia="Times New Roman" w:hAnsi="Times New Roman"/>
      <w:sz w:val="28"/>
      <w:szCs w:val="28"/>
      <w:lang w:val="x-none"/>
    </w:rPr>
  </w:style>
  <w:style w:type="paragraph" w:styleId="HTML0">
    <w:name w:val="HTML Preformatted"/>
    <w:basedOn w:val="a4"/>
    <w:pPr>
      <w:spacing w:after="0" w:line="240" w:lineRule="auto"/>
    </w:pPr>
    <w:rPr>
      <w:rFonts w:ascii="Courier New" w:eastAsia="Times New Roman" w:hAnsi="Courier New" w:cs="Courier New"/>
      <w:sz w:val="20"/>
      <w:szCs w:val="20"/>
    </w:rPr>
  </w:style>
  <w:style w:type="paragraph" w:styleId="afff4">
    <w:name w:val="footnote text"/>
    <w:basedOn w:val="a4"/>
    <w:pPr>
      <w:spacing w:after="0" w:line="360" w:lineRule="auto"/>
      <w:ind w:firstLine="567"/>
      <w:jc w:val="both"/>
    </w:pPr>
    <w:rPr>
      <w:rFonts w:ascii="Times New Roman" w:eastAsia="Times New Roman" w:hAnsi="Times New Roman"/>
      <w:sz w:val="24"/>
      <w:szCs w:val="20"/>
    </w:rPr>
  </w:style>
  <w:style w:type="paragraph" w:customStyle="1" w:styleId="28">
    <w:name w:val="Уровень2"/>
    <w:basedOn w:val="a4"/>
    <w:pPr>
      <w:spacing w:before="120" w:after="120" w:line="240" w:lineRule="auto"/>
      <w:ind w:firstLine="567"/>
      <w:jc w:val="both"/>
    </w:pPr>
    <w:rPr>
      <w:rFonts w:ascii="Arial" w:eastAsia="Times New Roman" w:hAnsi="Arial"/>
      <w:bCs/>
      <w:iCs/>
      <w:color w:val="000000"/>
      <w:sz w:val="24"/>
      <w:szCs w:val="20"/>
    </w:rPr>
  </w:style>
  <w:style w:type="paragraph" w:customStyle="1" w:styleId="38">
    <w:name w:val="Уровень3"/>
    <w:basedOn w:val="28"/>
    <w:pPr>
      <w:ind w:left="2160" w:hanging="180"/>
    </w:pPr>
  </w:style>
  <w:style w:type="paragraph" w:customStyle="1" w:styleId="afff5">
    <w:name w:val="Заголовок статьи"/>
    <w:basedOn w:val="a4"/>
    <w:next w:val="a4"/>
    <w:pPr>
      <w:autoSpaceDE w:val="0"/>
      <w:spacing w:after="0" w:line="240" w:lineRule="auto"/>
      <w:ind w:left="1612" w:hanging="892"/>
      <w:jc w:val="both"/>
    </w:pPr>
    <w:rPr>
      <w:rFonts w:ascii="Arial" w:eastAsia="Times New Roman" w:hAnsi="Arial" w:cs="Arial"/>
      <w:sz w:val="20"/>
      <w:szCs w:val="20"/>
    </w:rPr>
  </w:style>
  <w:style w:type="paragraph" w:customStyle="1" w:styleId="212">
    <w:name w:val="Основной текст с отступом 21"/>
    <w:basedOn w:val="a4"/>
    <w:pPr>
      <w:widowControl w:val="0"/>
      <w:overflowPunct w:val="0"/>
      <w:autoSpaceDE w:val="0"/>
      <w:spacing w:after="360" w:line="240" w:lineRule="exact"/>
      <w:ind w:firstLine="851"/>
      <w:jc w:val="both"/>
      <w:textAlignment w:val="baseline"/>
    </w:pPr>
    <w:rPr>
      <w:rFonts w:ascii="Times New Roman" w:eastAsia="Times New Roman" w:hAnsi="Times New Roman"/>
      <w:sz w:val="24"/>
      <w:szCs w:val="20"/>
    </w:rPr>
  </w:style>
  <w:style w:type="paragraph" w:customStyle="1" w:styleId="a3">
    <w:name w:val="А_обычный"/>
    <w:basedOn w:val="a4"/>
    <w:pPr>
      <w:numPr>
        <w:numId w:val="29"/>
      </w:numPr>
      <w:spacing w:after="0" w:line="240" w:lineRule="auto"/>
      <w:jc w:val="both"/>
    </w:pPr>
    <w:rPr>
      <w:rFonts w:ascii="Times New Roman" w:eastAsia="Times New Roman" w:hAnsi="Times New Roman"/>
      <w:sz w:val="24"/>
      <w:szCs w:val="24"/>
    </w:rPr>
  </w:style>
  <w:style w:type="paragraph" w:customStyle="1" w:styleId="39">
    <w:name w:val="Стиль3"/>
    <w:basedOn w:val="220"/>
    <w:pPr>
      <w:widowControl w:val="0"/>
      <w:ind w:left="1080" w:firstLine="0"/>
      <w:textAlignment w:val="baseline"/>
    </w:pPr>
    <w:rPr>
      <w:szCs w:val="20"/>
    </w:rPr>
  </w:style>
  <w:style w:type="paragraph" w:customStyle="1" w:styleId="1-3">
    <w:name w:val="Текст1-3"/>
    <w:basedOn w:val="a4"/>
    <w:pPr>
      <w:spacing w:after="60" w:line="288" w:lineRule="auto"/>
      <w:jc w:val="both"/>
    </w:pPr>
    <w:rPr>
      <w:rFonts w:ascii="Times New Roman" w:eastAsia="Times New Roman" w:hAnsi="Times New Roman"/>
      <w:sz w:val="24"/>
      <w:szCs w:val="20"/>
    </w:rPr>
  </w:style>
  <w:style w:type="paragraph" w:customStyle="1" w:styleId="aHeader">
    <w:name w:val="a_Header"/>
    <w:basedOn w:val="a4"/>
    <w:pPr>
      <w:spacing w:after="60" w:line="240" w:lineRule="auto"/>
      <w:jc w:val="center"/>
    </w:pPr>
    <w:rPr>
      <w:rFonts w:ascii="Courier New" w:eastAsia="Times New Roman" w:hAnsi="Courier New"/>
      <w:sz w:val="24"/>
      <w:szCs w:val="24"/>
    </w:rPr>
  </w:style>
  <w:style w:type="paragraph" w:customStyle="1" w:styleId="1f4">
    <w:name w:val="Текст1"/>
    <w:basedOn w:val="a4"/>
    <w:pPr>
      <w:spacing w:after="0" w:line="240" w:lineRule="auto"/>
    </w:pPr>
    <w:rPr>
      <w:rFonts w:ascii="Courier New" w:eastAsia="Times New Roman" w:hAnsi="Courier New"/>
      <w:sz w:val="20"/>
      <w:szCs w:val="20"/>
    </w:rPr>
  </w:style>
  <w:style w:type="paragraph" w:customStyle="1" w:styleId="1f5">
    <w:name w:val="Цитата1"/>
    <w:basedOn w:val="a4"/>
    <w:pPr>
      <w:spacing w:after="0" w:line="240" w:lineRule="auto"/>
      <w:ind w:left="-5220" w:right="-105"/>
      <w:jc w:val="both"/>
    </w:pPr>
    <w:rPr>
      <w:rFonts w:ascii="Times New Roman" w:eastAsia="Times New Roman" w:hAnsi="Times New Roman"/>
      <w:i/>
      <w:iCs/>
      <w:sz w:val="24"/>
      <w:szCs w:val="24"/>
    </w:rPr>
  </w:style>
  <w:style w:type="paragraph" w:styleId="29">
    <w:name w:val="toc 2"/>
    <w:basedOn w:val="a4"/>
    <w:next w:val="a4"/>
    <w:uiPriority w:val="39"/>
    <w:pPr>
      <w:spacing w:after="0"/>
      <w:ind w:left="220"/>
    </w:pPr>
    <w:rPr>
      <w:rFonts w:cs="Calibri"/>
      <w:smallCaps/>
      <w:sz w:val="20"/>
      <w:szCs w:val="20"/>
    </w:rPr>
  </w:style>
  <w:style w:type="paragraph" w:customStyle="1" w:styleId="1f6">
    <w:name w:val="Схема документа1"/>
    <w:basedOn w:val="a4"/>
    <w:pPr>
      <w:shd w:val="clear" w:color="auto" w:fill="000080"/>
      <w:spacing w:after="0" w:line="240" w:lineRule="auto"/>
    </w:pPr>
    <w:rPr>
      <w:rFonts w:ascii="Tahoma" w:eastAsia="Times New Roman" w:hAnsi="Tahoma" w:cs="Tahoma"/>
      <w:sz w:val="24"/>
      <w:szCs w:val="20"/>
    </w:rPr>
  </w:style>
  <w:style w:type="paragraph" w:styleId="1f7">
    <w:name w:val="toc 1"/>
    <w:basedOn w:val="a4"/>
    <w:next w:val="a4"/>
    <w:uiPriority w:val="39"/>
    <w:pPr>
      <w:tabs>
        <w:tab w:val="right" w:leader="dot" w:pos="10054"/>
      </w:tabs>
      <w:spacing w:before="120" w:after="120"/>
      <w:jc w:val="center"/>
    </w:pPr>
    <w:rPr>
      <w:rFonts w:ascii="Times New Roman" w:hAnsi="Times New Roman"/>
      <w:b/>
      <w:bCs/>
      <w:caps/>
      <w:sz w:val="20"/>
      <w:szCs w:val="20"/>
    </w:rPr>
  </w:style>
  <w:style w:type="paragraph" w:styleId="3a">
    <w:name w:val="toc 3"/>
    <w:basedOn w:val="a4"/>
    <w:next w:val="a4"/>
    <w:pPr>
      <w:spacing w:after="0"/>
      <w:ind w:left="440"/>
    </w:pPr>
    <w:rPr>
      <w:rFonts w:cs="Calibri"/>
      <w:i/>
      <w:iCs/>
      <w:sz w:val="20"/>
      <w:szCs w:val="20"/>
    </w:rPr>
  </w:style>
  <w:style w:type="paragraph" w:styleId="41">
    <w:name w:val="toc 4"/>
    <w:basedOn w:val="a4"/>
    <w:next w:val="a4"/>
    <w:pPr>
      <w:spacing w:after="0"/>
      <w:ind w:left="660"/>
    </w:pPr>
    <w:rPr>
      <w:rFonts w:cs="Calibri"/>
      <w:sz w:val="18"/>
      <w:szCs w:val="18"/>
    </w:rPr>
  </w:style>
  <w:style w:type="paragraph" w:styleId="52">
    <w:name w:val="toc 5"/>
    <w:basedOn w:val="a4"/>
    <w:next w:val="a4"/>
    <w:pPr>
      <w:spacing w:after="0"/>
      <w:ind w:left="880"/>
    </w:pPr>
    <w:rPr>
      <w:rFonts w:cs="Calibri"/>
      <w:sz w:val="18"/>
      <w:szCs w:val="18"/>
    </w:rPr>
  </w:style>
  <w:style w:type="paragraph" w:styleId="61">
    <w:name w:val="toc 6"/>
    <w:basedOn w:val="a4"/>
    <w:next w:val="a4"/>
    <w:pPr>
      <w:spacing w:after="0"/>
      <w:ind w:left="1100"/>
    </w:pPr>
    <w:rPr>
      <w:rFonts w:cs="Calibri"/>
      <w:sz w:val="18"/>
      <w:szCs w:val="18"/>
    </w:rPr>
  </w:style>
  <w:style w:type="paragraph" w:styleId="71">
    <w:name w:val="toc 7"/>
    <w:basedOn w:val="a4"/>
    <w:next w:val="a4"/>
    <w:pPr>
      <w:spacing w:after="0"/>
      <w:ind w:left="1320"/>
    </w:pPr>
    <w:rPr>
      <w:rFonts w:cs="Calibri"/>
      <w:sz w:val="18"/>
      <w:szCs w:val="18"/>
    </w:rPr>
  </w:style>
  <w:style w:type="paragraph" w:styleId="81">
    <w:name w:val="toc 8"/>
    <w:basedOn w:val="a4"/>
    <w:next w:val="a4"/>
    <w:pPr>
      <w:spacing w:after="0"/>
      <w:ind w:left="1540"/>
    </w:pPr>
    <w:rPr>
      <w:rFonts w:cs="Calibri"/>
      <w:sz w:val="18"/>
      <w:szCs w:val="18"/>
    </w:rPr>
  </w:style>
  <w:style w:type="paragraph" w:styleId="91">
    <w:name w:val="toc 9"/>
    <w:basedOn w:val="a4"/>
    <w:next w:val="a4"/>
    <w:pPr>
      <w:spacing w:after="0"/>
      <w:ind w:left="1760"/>
    </w:pPr>
    <w:rPr>
      <w:rFonts w:cs="Calibri"/>
      <w:sz w:val="18"/>
      <w:szCs w:val="18"/>
    </w:rPr>
  </w:style>
  <w:style w:type="paragraph" w:customStyle="1" w:styleId="afff6">
    <w:name w:val="Подраздел"/>
    <w:basedOn w:val="a4"/>
    <w:pPr>
      <w:spacing w:before="240" w:after="0" w:line="240" w:lineRule="auto"/>
      <w:ind w:left="1701" w:hanging="283"/>
      <w:jc w:val="both"/>
    </w:pPr>
    <w:rPr>
      <w:rFonts w:ascii="PragmaticaTT" w:eastAsia="Times New Roman" w:hAnsi="PragmaticaTT"/>
      <w:sz w:val="24"/>
      <w:szCs w:val="20"/>
    </w:rPr>
  </w:style>
  <w:style w:type="paragraph" w:customStyle="1" w:styleId="afff7">
    <w:name w:val="регламент список"/>
    <w:basedOn w:val="3"/>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pPr>
      <w:overflowPunct w:val="0"/>
      <w:autoSpaceDE w:val="0"/>
      <w:spacing w:after="0" w:line="240" w:lineRule="auto"/>
      <w:ind w:firstLine="567"/>
      <w:jc w:val="both"/>
    </w:pPr>
    <w:rPr>
      <w:rFonts w:ascii="Times New Roman" w:eastAsia="Times New Roman" w:hAnsi="Times New Roman"/>
      <w:bCs/>
      <w:sz w:val="24"/>
    </w:rPr>
  </w:style>
  <w:style w:type="paragraph" w:customStyle="1" w:styleId="2a">
    <w:name w:val="Пункт_2"/>
    <w:basedOn w:val="a4"/>
    <w:pPr>
      <w:spacing w:after="0" w:line="240" w:lineRule="auto"/>
      <w:ind w:left="643" w:hanging="360"/>
      <w:jc w:val="both"/>
    </w:pPr>
    <w:rPr>
      <w:rFonts w:ascii="Times New Roman" w:eastAsia="Times New Roman" w:hAnsi="Times New Roman"/>
      <w:sz w:val="28"/>
      <w:szCs w:val="20"/>
    </w:rPr>
  </w:style>
  <w:style w:type="paragraph" w:customStyle="1" w:styleId="32">
    <w:name w:val="Пункт_3"/>
    <w:basedOn w:val="a4"/>
    <w:pPr>
      <w:numPr>
        <w:numId w:val="35"/>
      </w:numPr>
      <w:spacing w:after="0" w:line="240" w:lineRule="auto"/>
      <w:jc w:val="both"/>
    </w:pPr>
    <w:rPr>
      <w:rFonts w:ascii="Times New Roman" w:eastAsia="Times New Roman" w:hAnsi="Times New Roman"/>
      <w:sz w:val="28"/>
      <w:szCs w:val="28"/>
    </w:rPr>
  </w:style>
  <w:style w:type="paragraph" w:customStyle="1" w:styleId="310">
    <w:name w:val="Маркированный список 31"/>
    <w:basedOn w:val="a4"/>
    <w:pPr>
      <w:numPr>
        <w:numId w:val="3"/>
      </w:numPr>
      <w:spacing w:after="0" w:line="240" w:lineRule="auto"/>
    </w:pPr>
    <w:rPr>
      <w:rFonts w:ascii="Times New Roman" w:eastAsia="Times New Roman" w:hAnsi="Times New Roman"/>
      <w:sz w:val="24"/>
      <w:szCs w:val="24"/>
    </w:rPr>
  </w:style>
  <w:style w:type="paragraph" w:customStyle="1" w:styleId="31">
    <w:name w:val="Нумерованный список 31"/>
    <w:basedOn w:val="a4"/>
    <w:pPr>
      <w:numPr>
        <w:numId w:val="2"/>
      </w:numPr>
      <w:spacing w:after="0" w:line="240" w:lineRule="auto"/>
    </w:pPr>
    <w:rPr>
      <w:rFonts w:ascii="Times New Roman" w:eastAsia="Times New Roman" w:hAnsi="Times New Roman"/>
      <w:sz w:val="24"/>
      <w:szCs w:val="24"/>
    </w:rPr>
  </w:style>
  <w:style w:type="paragraph" w:customStyle="1" w:styleId="1f8">
    <w:name w:val="Продолжение списка1"/>
    <w:basedOn w:val="a4"/>
    <w:pPr>
      <w:spacing w:after="120" w:line="240" w:lineRule="auto"/>
      <w:ind w:left="283"/>
    </w:pPr>
    <w:rPr>
      <w:rFonts w:ascii="Times New Roman" w:eastAsia="Times New Roman" w:hAnsi="Times New Roman"/>
      <w:sz w:val="24"/>
      <w:szCs w:val="24"/>
    </w:rPr>
  </w:style>
  <w:style w:type="paragraph" w:customStyle="1" w:styleId="10">
    <w:name w:val="Нумерованный список1"/>
    <w:basedOn w:val="a4"/>
    <w:pPr>
      <w:numPr>
        <w:numId w:val="5"/>
      </w:numPr>
      <w:spacing w:after="0" w:line="240" w:lineRule="auto"/>
    </w:pPr>
    <w:rPr>
      <w:rFonts w:ascii="Times New Roman" w:eastAsia="Times New Roman" w:hAnsi="Times New Roman"/>
      <w:sz w:val="24"/>
      <w:szCs w:val="24"/>
    </w:rPr>
  </w:style>
  <w:style w:type="paragraph" w:customStyle="1" w:styleId="ConsNonformat">
    <w:name w:val="ConsNonformat"/>
    <w:pPr>
      <w:widowControl w:val="0"/>
      <w:suppressAutoHyphens/>
    </w:pPr>
    <w:rPr>
      <w:rFonts w:ascii="Courier New" w:hAnsi="Courier New" w:cs="Courier New"/>
      <w:lang w:eastAsia="ar-SA"/>
    </w:rPr>
  </w:style>
  <w:style w:type="paragraph" w:customStyle="1" w:styleId="1f9">
    <w:name w:val="Название объекта1"/>
    <w:basedOn w:val="a4"/>
    <w:next w:val="a4"/>
    <w:uiPriority w:val="99"/>
    <w:pPr>
      <w:pageBreakBefore/>
      <w:spacing w:before="120" w:after="120" w:line="240" w:lineRule="auto"/>
      <w:jc w:val="both"/>
    </w:pPr>
    <w:rPr>
      <w:rFonts w:ascii="Times New Roman" w:eastAsia="Times New Roman" w:hAnsi="Times New Roman"/>
      <w:i/>
      <w:sz w:val="24"/>
    </w:rPr>
  </w:style>
  <w:style w:type="paragraph" w:customStyle="1" w:styleId="02statia2">
    <w:name w:val="02statia2"/>
    <w:basedOn w:val="a4"/>
    <w:pPr>
      <w:spacing w:before="120" w:after="0" w:line="320" w:lineRule="atLeast"/>
      <w:ind w:left="2020" w:hanging="880"/>
      <w:jc w:val="both"/>
    </w:pPr>
    <w:rPr>
      <w:rFonts w:ascii="GaramondNarrowC" w:eastAsia="Times New Roman" w:hAnsi="GaramondNarrowC"/>
      <w:color w:val="000000"/>
      <w:sz w:val="21"/>
      <w:szCs w:val="21"/>
    </w:rPr>
  </w:style>
  <w:style w:type="paragraph" w:customStyle="1" w:styleId="afff8">
    <w:name w:val="Подпункт"/>
    <w:basedOn w:val="a2"/>
    <w:pPr>
      <w:numPr>
        <w:numId w:val="0"/>
      </w:numPr>
      <w:ind w:left="1134" w:hanging="1134"/>
    </w:pPr>
    <w:rPr>
      <w:bCs/>
      <w:sz w:val="22"/>
      <w:szCs w:val="22"/>
    </w:rPr>
  </w:style>
  <w:style w:type="paragraph" w:customStyle="1" w:styleId="a0">
    <w:name w:val="Подподпункт"/>
    <w:basedOn w:val="afff8"/>
    <w:pPr>
      <w:numPr>
        <w:numId w:val="18"/>
      </w:numPr>
    </w:pPr>
  </w:style>
  <w:style w:type="paragraph" w:customStyle="1" w:styleId="afff9">
    <w:name w:val="маркированный"/>
    <w:basedOn w:val="a4"/>
    <w:pPr>
      <w:spacing w:after="0" w:line="360" w:lineRule="auto"/>
      <w:ind w:left="1701" w:hanging="567"/>
      <w:jc w:val="both"/>
    </w:pPr>
    <w:rPr>
      <w:rFonts w:ascii="Times New Roman" w:eastAsia="Times New Roman" w:hAnsi="Times New Roman"/>
      <w:bCs/>
    </w:rPr>
  </w:style>
  <w:style w:type="paragraph" w:customStyle="1" w:styleId="afffa">
    <w:name w:val="Ариал"/>
    <w:basedOn w:val="a4"/>
    <w:pPr>
      <w:spacing w:before="120" w:after="120" w:line="360" w:lineRule="auto"/>
      <w:ind w:firstLine="851"/>
      <w:jc w:val="both"/>
    </w:pPr>
    <w:rPr>
      <w:rFonts w:ascii="Arial" w:eastAsia="Times New Roman" w:hAnsi="Arial" w:cs="Arial"/>
      <w:sz w:val="24"/>
      <w:szCs w:val="24"/>
    </w:rPr>
  </w:style>
  <w:style w:type="paragraph" w:styleId="afffb">
    <w:name w:val="List Paragraph"/>
    <w:basedOn w:val="a4"/>
    <w:uiPriority w:val="99"/>
    <w:qFormat/>
    <w:pPr>
      <w:ind w:left="720"/>
    </w:pPr>
  </w:style>
  <w:style w:type="paragraph" w:customStyle="1" w:styleId="21">
    <w:name w:val="Маркированный список 21"/>
    <w:basedOn w:val="a4"/>
    <w:pPr>
      <w:numPr>
        <w:numId w:val="4"/>
      </w:numPr>
      <w:spacing w:after="0" w:line="240" w:lineRule="auto"/>
    </w:pPr>
    <w:rPr>
      <w:rFonts w:ascii="Times New Roman" w:eastAsia="Times New Roman" w:hAnsi="Times New Roman"/>
      <w:sz w:val="24"/>
      <w:szCs w:val="24"/>
    </w:rPr>
  </w:style>
  <w:style w:type="paragraph" w:customStyle="1" w:styleId="ConsPlusNonformat">
    <w:name w:val="ConsPlusNonformat"/>
    <w:pPr>
      <w:suppressAutoHyphens/>
      <w:autoSpaceDE w:val="0"/>
    </w:pPr>
    <w:rPr>
      <w:rFonts w:ascii="Courier New" w:hAnsi="Courier New" w:cs="Courier New"/>
      <w:lang w:eastAsia="ar-SA"/>
    </w:rPr>
  </w:style>
  <w:style w:type="paragraph" w:customStyle="1" w:styleId="afffc">
    <w:name w:val="Пункт б/н"/>
    <w:basedOn w:val="a4"/>
    <w:pPr>
      <w:spacing w:after="0" w:line="360" w:lineRule="auto"/>
      <w:ind w:firstLine="567"/>
      <w:jc w:val="both"/>
    </w:pPr>
    <w:rPr>
      <w:rFonts w:ascii="Times New Roman" w:eastAsia="Times New Roman" w:hAnsi="Times New Roman"/>
      <w:bCs/>
    </w:rPr>
  </w:style>
  <w:style w:type="paragraph" w:customStyle="1" w:styleId="afffd">
    <w:name w:val="Ариал Таблица"/>
    <w:basedOn w:val="afffa"/>
    <w:pPr>
      <w:widowControl w:val="0"/>
      <w:spacing w:before="0" w:after="0" w:line="240" w:lineRule="auto"/>
      <w:ind w:firstLine="0"/>
      <w:textAlignment w:val="baseline"/>
    </w:pPr>
    <w:rPr>
      <w:szCs w:val="20"/>
    </w:rPr>
  </w:style>
  <w:style w:type="paragraph" w:customStyle="1" w:styleId="afffe">
    <w:name w:val="АриалТабл"/>
    <w:basedOn w:val="afffa"/>
    <w:pPr>
      <w:widowControl w:val="0"/>
      <w:spacing w:before="0" w:after="0" w:line="240" w:lineRule="auto"/>
      <w:ind w:firstLine="0"/>
      <w:textAlignment w:val="baseline"/>
    </w:pPr>
  </w:style>
  <w:style w:type="paragraph" w:styleId="affff">
    <w:name w:val="endnote text"/>
    <w:basedOn w:val="a4"/>
    <w:pPr>
      <w:spacing w:after="0" w:line="240" w:lineRule="auto"/>
    </w:pPr>
    <w:rPr>
      <w:rFonts w:ascii="Times New Roman" w:eastAsia="Times New Roman" w:hAnsi="Times New Roman"/>
      <w:sz w:val="20"/>
      <w:szCs w:val="20"/>
    </w:rPr>
  </w:style>
  <w:style w:type="paragraph" w:customStyle="1" w:styleId="affff0">
    <w:name w:val="Стиль начало"/>
    <w:basedOn w:val="a4"/>
    <w:pPr>
      <w:spacing w:after="0" w:line="264" w:lineRule="auto"/>
    </w:pPr>
    <w:rPr>
      <w:rFonts w:ascii="Times New Roman" w:eastAsia="Times New Roman" w:hAnsi="Times New Roman"/>
      <w:sz w:val="28"/>
      <w:szCs w:val="20"/>
    </w:rPr>
  </w:style>
  <w:style w:type="paragraph" w:customStyle="1" w:styleId="Noeeu14">
    <w:name w:val="Noeeu14"/>
    <w:basedOn w:val="a4"/>
    <w:pPr>
      <w:overflowPunct w:val="0"/>
      <w:autoSpaceDE w:val="0"/>
      <w:spacing w:after="0" w:line="264" w:lineRule="auto"/>
      <w:ind w:firstLine="720"/>
      <w:jc w:val="both"/>
      <w:textAlignment w:val="baseline"/>
    </w:pPr>
    <w:rPr>
      <w:rFonts w:ascii="Times New Roman" w:eastAsia="Times New Roman" w:hAnsi="Times New Roman"/>
      <w:sz w:val="28"/>
      <w:szCs w:val="20"/>
    </w:rPr>
  </w:style>
  <w:style w:type="paragraph" w:customStyle="1" w:styleId="Style20">
    <w:name w:val="Style20"/>
    <w:basedOn w:val="a4"/>
    <w:pPr>
      <w:widowControl w:val="0"/>
      <w:autoSpaceDE w:val="0"/>
      <w:spacing w:after="0" w:line="240" w:lineRule="auto"/>
    </w:pPr>
    <w:rPr>
      <w:rFonts w:ascii="Arial" w:hAnsi="Arial"/>
      <w:sz w:val="24"/>
      <w:szCs w:val="24"/>
    </w:rPr>
  </w:style>
  <w:style w:type="paragraph" w:customStyle="1" w:styleId="u">
    <w:name w:val="u"/>
    <w:basedOn w:val="a4"/>
    <w:pPr>
      <w:spacing w:before="280" w:after="280" w:line="240" w:lineRule="auto"/>
    </w:pPr>
    <w:rPr>
      <w:rFonts w:ascii="Times New Roman" w:eastAsia="Times New Roman" w:hAnsi="Times New Roman"/>
      <w:sz w:val="24"/>
      <w:szCs w:val="24"/>
    </w:rPr>
  </w:style>
  <w:style w:type="paragraph" w:customStyle="1" w:styleId="affff1">
    <w:name w:val="АриалСписок"/>
    <w:basedOn w:val="a4"/>
    <w:pPr>
      <w:widowControl w:val="0"/>
      <w:spacing w:after="0" w:line="240" w:lineRule="auto"/>
      <w:ind w:left="1571" w:hanging="360"/>
      <w:jc w:val="both"/>
      <w:textAlignment w:val="baseline"/>
    </w:pPr>
    <w:rPr>
      <w:rFonts w:ascii="Arial" w:eastAsia="Times New Roman" w:hAnsi="Arial" w:cs="Arial"/>
      <w:sz w:val="24"/>
      <w:szCs w:val="24"/>
    </w:rPr>
  </w:style>
  <w:style w:type="paragraph" w:customStyle="1" w:styleId="affff2">
    <w:name w:val="Текст таблицы"/>
    <w:basedOn w:val="a4"/>
    <w:pPr>
      <w:spacing w:before="40" w:after="40" w:line="240" w:lineRule="auto"/>
      <w:ind w:left="57" w:right="57"/>
    </w:pPr>
    <w:rPr>
      <w:rFonts w:ascii="Times New Roman" w:eastAsia="Times New Roman" w:hAnsi="Times New Roman"/>
      <w:bCs/>
      <w:sz w:val="24"/>
      <w:szCs w:val="24"/>
    </w:rPr>
  </w:style>
  <w:style w:type="paragraph" w:customStyle="1" w:styleId="affff3">
    <w:name w:val="Пункт Знак"/>
    <w:basedOn w:val="a4"/>
    <w:pPr>
      <w:spacing w:after="0" w:line="360" w:lineRule="auto"/>
      <w:ind w:left="720" w:hanging="720"/>
      <w:jc w:val="both"/>
    </w:pPr>
    <w:rPr>
      <w:rFonts w:ascii="Times New Roman" w:eastAsia="Times New Roman" w:hAnsi="Times New Roman"/>
      <w:sz w:val="28"/>
      <w:szCs w:val="20"/>
    </w:rPr>
  </w:style>
  <w:style w:type="paragraph" w:customStyle="1" w:styleId="affff4">
    <w:name w:val="Подподподпункт"/>
    <w:basedOn w:val="a4"/>
    <w:pPr>
      <w:spacing w:after="0" w:line="360" w:lineRule="auto"/>
      <w:ind w:left="1576" w:hanging="1008"/>
      <w:jc w:val="both"/>
    </w:pPr>
    <w:rPr>
      <w:rFonts w:ascii="Times New Roman" w:eastAsia="Times New Roman" w:hAnsi="Times New Roman"/>
      <w:sz w:val="28"/>
      <w:szCs w:val="20"/>
    </w:rPr>
  </w:style>
  <w:style w:type="paragraph" w:customStyle="1" w:styleId="1fa">
    <w:name w:val="Пункт1"/>
    <w:basedOn w:val="a4"/>
    <w:pPr>
      <w:spacing w:before="240" w:after="0" w:line="360" w:lineRule="auto"/>
      <w:ind w:left="453" w:hanging="453"/>
      <w:jc w:val="center"/>
    </w:pPr>
    <w:rPr>
      <w:rFonts w:ascii="Arial" w:eastAsia="Times New Roman" w:hAnsi="Arial"/>
      <w:b/>
      <w:sz w:val="28"/>
      <w:szCs w:val="28"/>
    </w:rPr>
  </w:style>
  <w:style w:type="paragraph" w:styleId="affff5">
    <w:name w:val="Revision"/>
    <w:uiPriority w:val="99"/>
    <w:pPr>
      <w:suppressAutoHyphens/>
    </w:pPr>
    <w:rPr>
      <w:sz w:val="24"/>
      <w:szCs w:val="24"/>
      <w:lang w:eastAsia="ar-SA"/>
    </w:rPr>
  </w:style>
  <w:style w:type="paragraph" w:customStyle="1" w:styleId="WW-21">
    <w:name w:val="WW-Основной текст с отступом 21"/>
    <w:basedOn w:val="a4"/>
    <w:pPr>
      <w:spacing w:before="120" w:after="120" w:line="240" w:lineRule="auto"/>
      <w:ind w:left="709" w:hanging="709"/>
      <w:jc w:val="both"/>
    </w:pPr>
    <w:rPr>
      <w:rFonts w:eastAsia="Times New Roman" w:cs="Calibri"/>
      <w:sz w:val="24"/>
      <w:szCs w:val="24"/>
    </w:rPr>
  </w:style>
  <w:style w:type="paragraph" w:customStyle="1" w:styleId="CharChar">
    <w:name w:val="Char Знак Знак Char Знак Знак Знак Знак Знак Знак Знак Знак Знак Знак Знак Знак Знак Знак Знак Знак"/>
    <w:basedOn w:val="a4"/>
    <w:pPr>
      <w:numPr>
        <w:numId w:val="6"/>
      </w:numPr>
      <w:spacing w:after="0" w:line="240" w:lineRule="auto"/>
      <w:ind w:left="0" w:firstLine="0"/>
    </w:pPr>
    <w:rPr>
      <w:rFonts w:ascii="Verdana" w:eastAsia="Times New Roman" w:hAnsi="Verdana" w:cs="Verdana"/>
      <w:sz w:val="20"/>
      <w:szCs w:val="20"/>
      <w:lang w:val="en-US"/>
    </w:rPr>
  </w:style>
  <w:style w:type="paragraph" w:customStyle="1" w:styleId="affff6">
    <w:name w:val="Нормальный"/>
    <w:basedOn w:val="a4"/>
    <w:pPr>
      <w:spacing w:after="0" w:line="240" w:lineRule="auto"/>
      <w:ind w:firstLine="567"/>
      <w:jc w:val="both"/>
    </w:pPr>
    <w:rPr>
      <w:rFonts w:ascii="Times New Roman" w:eastAsia="Times New Roman" w:hAnsi="Times New Roman"/>
      <w:sz w:val="28"/>
      <w:szCs w:val="20"/>
    </w:rPr>
  </w:style>
  <w:style w:type="paragraph" w:styleId="affff7">
    <w:name w:val="No Spacing"/>
    <w:uiPriority w:val="99"/>
    <w:qFormat/>
    <w:pPr>
      <w:suppressAutoHyphens/>
    </w:pPr>
    <w:rPr>
      <w:sz w:val="24"/>
      <w:szCs w:val="24"/>
      <w:lang w:eastAsia="ar-SA"/>
    </w:rPr>
  </w:style>
  <w:style w:type="paragraph" w:customStyle="1" w:styleId="213">
    <w:name w:val="Основной текст 21"/>
    <w:basedOn w:val="a4"/>
    <w:pPr>
      <w:overflowPunct w:val="0"/>
      <w:autoSpaceDE w:val="0"/>
      <w:spacing w:after="0" w:line="240" w:lineRule="auto"/>
      <w:jc w:val="both"/>
      <w:textAlignment w:val="baseline"/>
    </w:pPr>
    <w:rPr>
      <w:rFonts w:ascii="Times New Roman" w:eastAsia="Times New Roman" w:hAnsi="Times New Roman"/>
      <w:szCs w:val="20"/>
    </w:rPr>
  </w:style>
  <w:style w:type="paragraph" w:customStyle="1" w:styleId="affff8">
    <w:name w:val="Абзац договора"/>
    <w:pPr>
      <w:widowControl w:val="0"/>
      <w:tabs>
        <w:tab w:val="left" w:pos="432"/>
      </w:tabs>
      <w:suppressAutoHyphens/>
      <w:ind w:left="141" w:hanging="432"/>
      <w:jc w:val="both"/>
    </w:pPr>
    <w:rPr>
      <w:rFonts w:eastAsia="Arial"/>
      <w:kern w:val="1"/>
      <w:sz w:val="24"/>
      <w:lang w:eastAsia="ar-SA"/>
    </w:rPr>
  </w:style>
  <w:style w:type="paragraph" w:customStyle="1" w:styleId="-">
    <w:name w:val="Контракт-пункт"/>
    <w:basedOn w:val="a4"/>
    <w:pPr>
      <w:spacing w:after="0" w:line="240" w:lineRule="auto"/>
      <w:ind w:left="851" w:hanging="851"/>
      <w:jc w:val="both"/>
    </w:pPr>
    <w:rPr>
      <w:rFonts w:ascii="Times New Roman" w:eastAsia="Times New Roman" w:hAnsi="Times New Roman"/>
      <w:sz w:val="24"/>
      <w:szCs w:val="24"/>
    </w:rPr>
  </w:style>
  <w:style w:type="paragraph" w:customStyle="1" w:styleId="320">
    <w:name w:val="Основной текст с отступом 32"/>
    <w:basedOn w:val="a4"/>
    <w:pPr>
      <w:spacing w:after="0" w:line="240" w:lineRule="auto"/>
      <w:ind w:left="426"/>
      <w:jc w:val="both"/>
    </w:pPr>
    <w:rPr>
      <w:rFonts w:ascii="Times New Roman" w:eastAsia="Times New Roman" w:hAnsi="Times New Roman" w:cs="Calibri"/>
      <w:sz w:val="24"/>
      <w:szCs w:val="24"/>
    </w:rPr>
  </w:style>
  <w:style w:type="paragraph" w:styleId="affff9">
    <w:name w:val="Title"/>
    <w:basedOn w:val="a4"/>
    <w:next w:val="affffa"/>
    <w:qFormat/>
    <w:pPr>
      <w:spacing w:before="240" w:after="60" w:line="240" w:lineRule="auto"/>
      <w:jc w:val="center"/>
    </w:pPr>
    <w:rPr>
      <w:rFonts w:ascii="Arial" w:eastAsia="Times New Roman" w:hAnsi="Arial"/>
      <w:b/>
      <w:kern w:val="1"/>
      <w:sz w:val="32"/>
      <w:szCs w:val="20"/>
      <w:lang w:val="x-none"/>
    </w:rPr>
  </w:style>
  <w:style w:type="paragraph" w:styleId="affffa">
    <w:name w:val="Subtitle"/>
    <w:basedOn w:val="a4"/>
    <w:next w:val="a4"/>
    <w:qFormat/>
    <w:pPr>
      <w:spacing w:after="60"/>
      <w:jc w:val="center"/>
    </w:pPr>
    <w:rPr>
      <w:rFonts w:ascii="Cambria" w:eastAsia="Times New Roman" w:hAnsi="Cambria"/>
      <w:sz w:val="24"/>
      <w:szCs w:val="24"/>
    </w:rPr>
  </w:style>
  <w:style w:type="paragraph" w:customStyle="1" w:styleId="Style3">
    <w:name w:val="Style3"/>
    <w:basedOn w:val="a4"/>
    <w:pPr>
      <w:widowControl w:val="0"/>
      <w:autoSpaceDE w:val="0"/>
      <w:spacing w:after="0" w:line="317" w:lineRule="exact"/>
      <w:jc w:val="both"/>
    </w:pPr>
    <w:rPr>
      <w:rFonts w:ascii="Times New Roman" w:eastAsia="Times New Roman" w:hAnsi="Times New Roman"/>
      <w:sz w:val="24"/>
      <w:szCs w:val="24"/>
    </w:rPr>
  </w:style>
  <w:style w:type="paragraph" w:customStyle="1" w:styleId="Style4">
    <w:name w:val="Style4"/>
    <w:basedOn w:val="a4"/>
    <w:pPr>
      <w:widowControl w:val="0"/>
      <w:autoSpaceDE w:val="0"/>
      <w:spacing w:after="0" w:line="461" w:lineRule="exact"/>
      <w:ind w:firstLine="677"/>
    </w:pPr>
    <w:rPr>
      <w:rFonts w:ascii="Times New Roman" w:eastAsia="Times New Roman" w:hAnsi="Times New Roman"/>
      <w:sz w:val="24"/>
      <w:szCs w:val="24"/>
    </w:rPr>
  </w:style>
  <w:style w:type="paragraph" w:customStyle="1" w:styleId="Style5">
    <w:name w:val="Style5"/>
    <w:basedOn w:val="a4"/>
    <w:pPr>
      <w:widowControl w:val="0"/>
      <w:autoSpaceDE w:val="0"/>
      <w:spacing w:after="0" w:line="240" w:lineRule="auto"/>
    </w:pPr>
    <w:rPr>
      <w:rFonts w:ascii="Times New Roman" w:eastAsia="Times New Roman" w:hAnsi="Times New Roman"/>
      <w:sz w:val="24"/>
      <w:szCs w:val="24"/>
    </w:rPr>
  </w:style>
  <w:style w:type="paragraph" w:customStyle="1" w:styleId="Style6">
    <w:name w:val="Style6"/>
    <w:basedOn w:val="a4"/>
    <w:pPr>
      <w:widowControl w:val="0"/>
      <w:autoSpaceDE w:val="0"/>
      <w:spacing w:after="0" w:line="454" w:lineRule="exact"/>
      <w:jc w:val="both"/>
    </w:pPr>
    <w:rPr>
      <w:rFonts w:ascii="Times New Roman" w:eastAsia="Times New Roman" w:hAnsi="Times New Roman"/>
      <w:sz w:val="24"/>
      <w:szCs w:val="24"/>
    </w:rPr>
  </w:style>
  <w:style w:type="paragraph" w:customStyle="1" w:styleId="Style1">
    <w:name w:val="Style1"/>
    <w:basedOn w:val="a4"/>
    <w:pPr>
      <w:widowControl w:val="0"/>
      <w:autoSpaceDE w:val="0"/>
      <w:spacing w:after="0" w:line="322" w:lineRule="exact"/>
      <w:ind w:hanging="883"/>
    </w:pPr>
    <w:rPr>
      <w:rFonts w:ascii="Times New Roman" w:eastAsia="Times New Roman" w:hAnsi="Times New Roman"/>
      <w:sz w:val="24"/>
      <w:szCs w:val="24"/>
    </w:rPr>
  </w:style>
  <w:style w:type="paragraph" w:customStyle="1" w:styleId="Style10">
    <w:name w:val="Style10"/>
    <w:basedOn w:val="a4"/>
    <w:pPr>
      <w:widowControl w:val="0"/>
      <w:autoSpaceDE w:val="0"/>
      <w:spacing w:after="0" w:line="269" w:lineRule="exact"/>
      <w:ind w:firstLine="706"/>
      <w:jc w:val="both"/>
    </w:pPr>
    <w:rPr>
      <w:rFonts w:ascii="Times New Roman" w:eastAsia="Times New Roman" w:hAnsi="Times New Roman"/>
      <w:sz w:val="24"/>
      <w:szCs w:val="24"/>
    </w:rPr>
  </w:style>
  <w:style w:type="paragraph" w:customStyle="1" w:styleId="Style18">
    <w:name w:val="Style18"/>
    <w:basedOn w:val="a4"/>
    <w:pPr>
      <w:widowControl w:val="0"/>
      <w:autoSpaceDE w:val="0"/>
      <w:spacing w:after="0" w:line="276" w:lineRule="exact"/>
      <w:ind w:firstLine="749"/>
    </w:pPr>
    <w:rPr>
      <w:rFonts w:ascii="Times New Roman" w:eastAsia="Times New Roman" w:hAnsi="Times New Roman"/>
      <w:sz w:val="24"/>
      <w:szCs w:val="24"/>
    </w:rPr>
  </w:style>
  <w:style w:type="paragraph" w:customStyle="1" w:styleId="2b">
    <w:name w:val="Пункт2"/>
    <w:basedOn w:val="a2"/>
    <w:pPr>
      <w:keepNext/>
      <w:numPr>
        <w:numId w:val="0"/>
      </w:numPr>
      <w:spacing w:before="240" w:after="120" w:line="240" w:lineRule="auto"/>
      <w:jc w:val="left"/>
    </w:pPr>
    <w:rPr>
      <w:b/>
      <w:szCs w:val="20"/>
    </w:rPr>
  </w:style>
  <w:style w:type="paragraph" w:customStyle="1" w:styleId="Body1">
    <w:name w:val="*Body 1"/>
    <w:pPr>
      <w:suppressAutoHyphens/>
      <w:spacing w:after="240" w:line="280" w:lineRule="exact"/>
    </w:pPr>
    <w:rPr>
      <w:rFonts w:ascii="Times" w:hAnsi="Times" w:cs="Times"/>
      <w:sz w:val="22"/>
      <w:lang w:val="en-US" w:eastAsia="ar-SA"/>
    </w:rPr>
  </w:style>
  <w:style w:type="paragraph" w:customStyle="1" w:styleId="DocumentTitle">
    <w:name w:val="*Document Title"/>
    <w:basedOn w:val="affc"/>
    <w:pPr>
      <w:spacing w:after="120"/>
      <w:jc w:val="center"/>
    </w:pPr>
    <w:rPr>
      <w:rFonts w:ascii="Times New Roman" w:hAnsi="Times New Roman" w:cs="Times New Roman"/>
      <w:b/>
      <w:smallCaps/>
      <w:sz w:val="32"/>
      <w:lang w:val="en-US"/>
    </w:rPr>
  </w:style>
  <w:style w:type="paragraph" w:customStyle="1" w:styleId="Tablebodytext">
    <w:name w:val="*Table body text"/>
    <w:basedOn w:val="a4"/>
    <w:pPr>
      <w:spacing w:before="120" w:after="120" w:line="240" w:lineRule="exact"/>
    </w:pPr>
    <w:rPr>
      <w:rFonts w:ascii="Verdana" w:eastAsia="Times New Roman" w:hAnsi="Verdana"/>
      <w:sz w:val="18"/>
      <w:szCs w:val="20"/>
      <w:lang w:val="en-US"/>
    </w:rPr>
  </w:style>
  <w:style w:type="paragraph" w:customStyle="1" w:styleId="rvps3">
    <w:name w:val="rvps3"/>
    <w:basedOn w:val="a4"/>
    <w:pPr>
      <w:spacing w:before="280" w:after="280" w:line="240" w:lineRule="auto"/>
    </w:pPr>
    <w:rPr>
      <w:rFonts w:ascii="Times New Roman" w:eastAsia="Times New Roman" w:hAnsi="Times New Roman"/>
      <w:color w:val="000000"/>
      <w:sz w:val="24"/>
      <w:szCs w:val="24"/>
    </w:rPr>
  </w:style>
  <w:style w:type="paragraph" w:customStyle="1" w:styleId="1fb">
    <w:name w:val="Абзац списка1"/>
    <w:basedOn w:val="a4"/>
    <w:pPr>
      <w:spacing w:before="120" w:after="120" w:line="240" w:lineRule="auto"/>
      <w:ind w:left="720" w:firstLine="567"/>
      <w:jc w:val="both"/>
    </w:pPr>
    <w:rPr>
      <w:rFonts w:ascii="Times New Roman" w:eastAsia="Times New Roman" w:hAnsi="Times New Roman"/>
      <w:lang w:val="en-US"/>
    </w:rPr>
  </w:style>
  <w:style w:type="paragraph" w:customStyle="1" w:styleId="affffb">
    <w:name w:val="Содержание"/>
    <w:basedOn w:val="a4"/>
    <w:pPr>
      <w:spacing w:after="0" w:line="240" w:lineRule="auto"/>
    </w:pPr>
    <w:rPr>
      <w:rFonts w:ascii="Times New Roman" w:eastAsia="Times New Roman" w:hAnsi="Times New Roman"/>
      <w:bCs/>
      <w:lang w:val="en-US"/>
    </w:rPr>
  </w:style>
  <w:style w:type="paragraph" w:customStyle="1" w:styleId="1fc">
    <w:name w:val="Маркированный список1"/>
    <w:basedOn w:val="a4"/>
    <w:pPr>
      <w:spacing w:after="120" w:line="240" w:lineRule="exact"/>
      <w:ind w:left="360" w:hanging="360"/>
    </w:pPr>
    <w:rPr>
      <w:rFonts w:ascii="Verdana" w:eastAsia="Times New Roman" w:hAnsi="Verdana"/>
      <w:sz w:val="20"/>
      <w:szCs w:val="20"/>
      <w:lang w:val="en-GB"/>
    </w:rPr>
  </w:style>
  <w:style w:type="paragraph" w:customStyle="1" w:styleId="11">
    <w:name w:val="Гринатом_1"/>
    <w:basedOn w:val="1"/>
    <w:pPr>
      <w:numPr>
        <w:numId w:val="12"/>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c">
    <w:name w:val="Гринатом_2"/>
    <w:basedOn w:val="afffb"/>
    <w:pPr>
      <w:spacing w:before="120" w:after="0"/>
      <w:ind w:left="0"/>
      <w:jc w:val="both"/>
    </w:pPr>
    <w:rPr>
      <w:rFonts w:cs="Arial"/>
    </w:rPr>
  </w:style>
  <w:style w:type="paragraph" w:customStyle="1" w:styleId="30">
    <w:name w:val="Гринатом_3"/>
    <w:basedOn w:val="afffb"/>
    <w:pPr>
      <w:numPr>
        <w:numId w:val="33"/>
      </w:numPr>
      <w:tabs>
        <w:tab w:val="left" w:pos="629"/>
      </w:tabs>
      <w:spacing w:before="120" w:after="0"/>
      <w:jc w:val="both"/>
    </w:pPr>
    <w:rPr>
      <w:rFonts w:ascii="Arial" w:hAnsi="Arial" w:cs="Arial"/>
      <w:sz w:val="24"/>
      <w:lang w:val="x-none"/>
    </w:rPr>
  </w:style>
  <w:style w:type="paragraph" w:customStyle="1" w:styleId="Version">
    <w:name w:val="Version"/>
    <w:basedOn w:val="affff9"/>
    <w:pPr>
      <w:spacing w:line="276" w:lineRule="auto"/>
      <w:ind w:firstLine="709"/>
    </w:pPr>
    <w:rPr>
      <w:rFonts w:ascii="Cambria" w:hAnsi="Cambria" w:cs="Cambria"/>
      <w:bCs/>
      <w:szCs w:val="32"/>
      <w:lang w:val="ru-RU"/>
    </w:rPr>
  </w:style>
  <w:style w:type="paragraph" w:customStyle="1" w:styleId="EKCToCHeader">
    <w:name w:val="EKC ToC Header"/>
    <w:basedOn w:val="a4"/>
    <w:pPr>
      <w:spacing w:before="240" w:after="60" w:line="240" w:lineRule="auto"/>
      <w:ind w:firstLine="709"/>
      <w:jc w:val="center"/>
    </w:pPr>
    <w:rPr>
      <w:rFonts w:ascii="Times New Roman" w:eastAsia="Times New Roman" w:hAnsi="Times New Roman"/>
      <w:b/>
      <w:sz w:val="40"/>
      <w:lang w:val="en-ZA"/>
    </w:rPr>
  </w:style>
  <w:style w:type="paragraph" w:customStyle="1" w:styleId="TableText0">
    <w:name w:val="Table Text"/>
    <w:pPr>
      <w:suppressAutoHyphens/>
    </w:pPr>
    <w:rPr>
      <w:rFonts w:ascii="Arial" w:hAnsi="Arial" w:cs="Arial"/>
      <w:color w:val="000000"/>
      <w:lang w:val="en-US" w:eastAsia="ar-SA"/>
    </w:rPr>
  </w:style>
  <w:style w:type="paragraph" w:customStyle="1" w:styleId="TableHeading">
    <w:name w:val="Table Heading"/>
    <w:basedOn w:val="TableText0"/>
    <w:pPr>
      <w:keepLines/>
      <w:spacing w:before="120" w:after="120"/>
    </w:pPr>
    <w:rPr>
      <w:rFonts w:ascii="Book Antiqua" w:hAnsi="Book Antiqua" w:cs="Book Antiqua"/>
      <w:b/>
      <w:color w:val="auto"/>
      <w:sz w:val="16"/>
      <w:lang w:val="ru-RU"/>
    </w:rPr>
  </w:style>
  <w:style w:type="paragraph" w:styleId="affffc">
    <w:name w:val="TOC Heading"/>
    <w:basedOn w:val="a4"/>
    <w:next w:val="a4"/>
    <w:qFormat/>
    <w:pPr>
      <w:keepLines/>
      <w:spacing w:before="480"/>
    </w:pPr>
    <w:rPr>
      <w:b/>
      <w:bCs/>
      <w:iCs/>
      <w:szCs w:val="28"/>
    </w:rPr>
  </w:style>
  <w:style w:type="paragraph" w:customStyle="1" w:styleId="a">
    <w:name w:val="Подпункт договора"/>
    <w:basedOn w:val="a4"/>
    <w:pPr>
      <w:numPr>
        <w:numId w:val="10"/>
      </w:numPr>
      <w:spacing w:before="120" w:after="120"/>
      <w:jc w:val="both"/>
    </w:pPr>
    <w:rPr>
      <w:rFonts w:ascii="Arial" w:hAnsi="Arial"/>
      <w:sz w:val="24"/>
    </w:rPr>
  </w:style>
  <w:style w:type="paragraph" w:customStyle="1" w:styleId="affffd">
    <w:name w:val="Пункт договора"/>
    <w:basedOn w:val="a4"/>
    <w:pPr>
      <w:tabs>
        <w:tab w:val="num" w:pos="0"/>
      </w:tabs>
      <w:spacing w:before="120" w:after="120"/>
      <w:ind w:left="1406" w:hanging="1406"/>
      <w:jc w:val="both"/>
    </w:pPr>
    <w:rPr>
      <w:rFonts w:ascii="Arial" w:hAnsi="Arial"/>
      <w:sz w:val="24"/>
    </w:rPr>
  </w:style>
  <w:style w:type="paragraph" w:customStyle="1" w:styleId="xl121">
    <w:name w:val="xl121"/>
    <w:basedOn w:val="a4"/>
    <w:pPr>
      <w:spacing w:before="280" w:after="280" w:line="240" w:lineRule="auto"/>
      <w:textAlignment w:val="center"/>
    </w:pPr>
    <w:rPr>
      <w:rFonts w:ascii="Arial" w:eastAsia="Times New Roman" w:hAnsi="Arial" w:cs="Arial"/>
      <w:b/>
      <w:bCs/>
      <w:sz w:val="18"/>
      <w:szCs w:val="18"/>
    </w:rPr>
  </w:style>
  <w:style w:type="paragraph" w:customStyle="1" w:styleId="xl122">
    <w:name w:val="xl122"/>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3">
    <w:name w:val="xl123"/>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4">
    <w:name w:val="xl124"/>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5">
    <w:name w:val="xl125"/>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6">
    <w:name w:val="xl126"/>
    <w:basedOn w:val="a4"/>
    <w:pPr>
      <w:spacing w:before="280" w:after="280" w:line="240" w:lineRule="auto"/>
      <w:jc w:val="center"/>
      <w:textAlignment w:val="center"/>
    </w:pPr>
    <w:rPr>
      <w:rFonts w:ascii="Arial" w:eastAsia="Times New Roman" w:hAnsi="Arial" w:cs="Arial"/>
      <w:sz w:val="18"/>
      <w:szCs w:val="18"/>
    </w:rPr>
  </w:style>
  <w:style w:type="paragraph" w:customStyle="1" w:styleId="xl127">
    <w:name w:val="xl127"/>
    <w:basedOn w:val="a4"/>
    <w:pPr>
      <w:spacing w:before="280" w:after="280" w:line="240" w:lineRule="auto"/>
      <w:textAlignment w:val="center"/>
    </w:pPr>
    <w:rPr>
      <w:rFonts w:ascii="Arial" w:eastAsia="Times New Roman" w:hAnsi="Arial" w:cs="Arial"/>
      <w:sz w:val="18"/>
      <w:szCs w:val="18"/>
    </w:rPr>
  </w:style>
  <w:style w:type="paragraph" w:customStyle="1" w:styleId="xl128">
    <w:name w:val="xl128"/>
    <w:basedOn w:val="a4"/>
    <w:pPr>
      <w:spacing w:before="280" w:after="280" w:line="240" w:lineRule="auto"/>
      <w:jc w:val="center"/>
      <w:textAlignment w:val="center"/>
    </w:pPr>
    <w:rPr>
      <w:rFonts w:ascii="Arial" w:eastAsia="Times New Roman" w:hAnsi="Arial" w:cs="Arial"/>
      <w:sz w:val="18"/>
      <w:szCs w:val="18"/>
    </w:rPr>
  </w:style>
  <w:style w:type="paragraph" w:customStyle="1" w:styleId="xl129">
    <w:name w:val="xl129"/>
    <w:basedOn w:val="a4"/>
    <w:pPr>
      <w:spacing w:before="280" w:after="280" w:line="240" w:lineRule="auto"/>
      <w:jc w:val="center"/>
      <w:textAlignment w:val="center"/>
    </w:pPr>
    <w:rPr>
      <w:rFonts w:ascii="Arial" w:eastAsia="Times New Roman" w:hAnsi="Arial" w:cs="Arial"/>
      <w:sz w:val="18"/>
      <w:szCs w:val="18"/>
    </w:rPr>
  </w:style>
  <w:style w:type="paragraph" w:customStyle="1" w:styleId="xl130">
    <w:name w:val="xl130"/>
    <w:basedOn w:val="a4"/>
    <w:pPr>
      <w:spacing w:before="280" w:after="280" w:line="240" w:lineRule="auto"/>
    </w:pPr>
    <w:rPr>
      <w:rFonts w:ascii="Arial" w:eastAsia="Times New Roman" w:hAnsi="Arial" w:cs="Arial"/>
      <w:sz w:val="18"/>
      <w:szCs w:val="18"/>
    </w:rPr>
  </w:style>
  <w:style w:type="paragraph" w:customStyle="1" w:styleId="xl131">
    <w:name w:val="xl131"/>
    <w:basedOn w:val="a4"/>
    <w:pPr>
      <w:spacing w:before="280" w:after="280" w:line="240" w:lineRule="auto"/>
      <w:textAlignment w:val="top"/>
    </w:pPr>
    <w:rPr>
      <w:rFonts w:ascii="Arial" w:eastAsia="Times New Roman" w:hAnsi="Arial" w:cs="Arial"/>
      <w:sz w:val="18"/>
      <w:szCs w:val="18"/>
    </w:rPr>
  </w:style>
  <w:style w:type="paragraph" w:customStyle="1" w:styleId="xl132">
    <w:name w:val="xl132"/>
    <w:basedOn w:val="a4"/>
    <w:pPr>
      <w:spacing w:before="280" w:after="280" w:line="240" w:lineRule="auto"/>
      <w:jc w:val="center"/>
      <w:textAlignment w:val="center"/>
    </w:pPr>
    <w:rPr>
      <w:rFonts w:ascii="Arial" w:eastAsia="Times New Roman" w:hAnsi="Arial" w:cs="Arial"/>
      <w:sz w:val="18"/>
      <w:szCs w:val="18"/>
    </w:rPr>
  </w:style>
  <w:style w:type="paragraph" w:customStyle="1" w:styleId="xl133">
    <w:name w:val="xl133"/>
    <w:basedOn w:val="a4"/>
    <w:pPr>
      <w:spacing w:before="280" w:after="280" w:line="240" w:lineRule="auto"/>
      <w:textAlignment w:val="center"/>
    </w:pPr>
    <w:rPr>
      <w:rFonts w:ascii="Arial" w:eastAsia="Times New Roman" w:hAnsi="Arial" w:cs="Arial"/>
      <w:sz w:val="18"/>
      <w:szCs w:val="18"/>
    </w:rPr>
  </w:style>
  <w:style w:type="paragraph" w:customStyle="1" w:styleId="xl134">
    <w:name w:val="xl134"/>
    <w:basedOn w:val="a4"/>
    <w:pPr>
      <w:spacing w:before="280" w:after="280" w:line="240" w:lineRule="auto"/>
      <w:jc w:val="center"/>
      <w:textAlignment w:val="center"/>
    </w:pPr>
    <w:rPr>
      <w:rFonts w:ascii="Arial" w:eastAsia="Times New Roman" w:hAnsi="Arial" w:cs="Arial"/>
      <w:sz w:val="18"/>
      <w:szCs w:val="18"/>
    </w:rPr>
  </w:style>
  <w:style w:type="paragraph" w:customStyle="1" w:styleId="xl135">
    <w:name w:val="xl135"/>
    <w:basedOn w:val="a4"/>
    <w:pPr>
      <w:spacing w:before="280" w:after="280" w:line="240" w:lineRule="auto"/>
      <w:jc w:val="center"/>
      <w:textAlignment w:val="center"/>
    </w:pPr>
    <w:rPr>
      <w:rFonts w:ascii="Arial" w:eastAsia="Times New Roman" w:hAnsi="Arial" w:cs="Arial"/>
      <w:sz w:val="18"/>
      <w:szCs w:val="18"/>
    </w:rPr>
  </w:style>
  <w:style w:type="paragraph" w:customStyle="1" w:styleId="xl136">
    <w:name w:val="xl136"/>
    <w:basedOn w:val="a4"/>
    <w:pPr>
      <w:spacing w:before="280" w:after="280" w:line="240" w:lineRule="auto"/>
      <w:textAlignment w:val="top"/>
    </w:pPr>
    <w:rPr>
      <w:rFonts w:ascii="Arial" w:eastAsia="Times New Roman" w:hAnsi="Arial" w:cs="Arial"/>
      <w:sz w:val="18"/>
      <w:szCs w:val="18"/>
    </w:rPr>
  </w:style>
  <w:style w:type="paragraph" w:customStyle="1" w:styleId="xl137">
    <w:name w:val="xl137"/>
    <w:basedOn w:val="a4"/>
    <w:pPr>
      <w:spacing w:before="280" w:after="280" w:line="240" w:lineRule="auto"/>
    </w:pPr>
    <w:rPr>
      <w:rFonts w:ascii="Arial" w:eastAsia="Times New Roman" w:hAnsi="Arial" w:cs="Arial"/>
      <w:sz w:val="18"/>
      <w:szCs w:val="18"/>
    </w:rPr>
  </w:style>
  <w:style w:type="paragraph" w:customStyle="1" w:styleId="xl138">
    <w:name w:val="xl138"/>
    <w:basedOn w:val="a4"/>
    <w:pPr>
      <w:spacing w:before="280" w:after="280" w:line="240" w:lineRule="auto"/>
    </w:pPr>
    <w:rPr>
      <w:rFonts w:ascii="Arial" w:eastAsia="Times New Roman" w:hAnsi="Arial" w:cs="Arial"/>
      <w:sz w:val="18"/>
      <w:szCs w:val="18"/>
    </w:rPr>
  </w:style>
  <w:style w:type="paragraph" w:customStyle="1" w:styleId="xl139">
    <w:name w:val="xl139"/>
    <w:basedOn w:val="a4"/>
    <w:pPr>
      <w:spacing w:before="280" w:after="280" w:line="240" w:lineRule="auto"/>
      <w:jc w:val="center"/>
      <w:textAlignment w:val="center"/>
    </w:pPr>
    <w:rPr>
      <w:rFonts w:ascii="Arial" w:eastAsia="Times New Roman" w:hAnsi="Arial" w:cs="Arial"/>
      <w:sz w:val="18"/>
      <w:szCs w:val="18"/>
    </w:rPr>
  </w:style>
  <w:style w:type="paragraph" w:customStyle="1" w:styleId="xl140">
    <w:name w:val="xl140"/>
    <w:basedOn w:val="a4"/>
    <w:pPr>
      <w:spacing w:before="280" w:after="280" w:line="240" w:lineRule="auto"/>
      <w:textAlignment w:val="center"/>
    </w:pPr>
    <w:rPr>
      <w:rFonts w:ascii="Arial" w:eastAsia="Times New Roman" w:hAnsi="Arial" w:cs="Arial"/>
      <w:sz w:val="18"/>
      <w:szCs w:val="18"/>
    </w:rPr>
  </w:style>
  <w:style w:type="paragraph" w:customStyle="1" w:styleId="xl141">
    <w:name w:val="xl141"/>
    <w:basedOn w:val="a4"/>
    <w:pPr>
      <w:spacing w:before="280" w:after="280" w:line="240" w:lineRule="auto"/>
      <w:jc w:val="center"/>
      <w:textAlignment w:val="center"/>
    </w:pPr>
    <w:rPr>
      <w:rFonts w:ascii="Arial" w:eastAsia="Times New Roman" w:hAnsi="Arial" w:cs="Arial"/>
      <w:sz w:val="18"/>
      <w:szCs w:val="18"/>
    </w:rPr>
  </w:style>
  <w:style w:type="paragraph" w:customStyle="1" w:styleId="xl142">
    <w:name w:val="xl142"/>
    <w:basedOn w:val="a4"/>
    <w:pPr>
      <w:spacing w:before="280" w:after="280" w:line="240" w:lineRule="auto"/>
      <w:jc w:val="center"/>
      <w:textAlignment w:val="center"/>
    </w:pPr>
    <w:rPr>
      <w:rFonts w:ascii="Arial" w:eastAsia="Times New Roman" w:hAnsi="Arial" w:cs="Arial"/>
      <w:sz w:val="18"/>
      <w:szCs w:val="18"/>
    </w:rPr>
  </w:style>
  <w:style w:type="paragraph" w:customStyle="1" w:styleId="xl143">
    <w:name w:val="xl143"/>
    <w:basedOn w:val="a4"/>
    <w:pPr>
      <w:spacing w:before="280" w:after="280" w:line="240" w:lineRule="auto"/>
    </w:pPr>
    <w:rPr>
      <w:rFonts w:ascii="Arial" w:eastAsia="Times New Roman" w:hAnsi="Arial" w:cs="Arial"/>
      <w:sz w:val="18"/>
      <w:szCs w:val="18"/>
    </w:rPr>
  </w:style>
  <w:style w:type="paragraph" w:customStyle="1" w:styleId="xl144">
    <w:name w:val="xl144"/>
    <w:basedOn w:val="a4"/>
    <w:pPr>
      <w:spacing w:before="280" w:after="280" w:line="240" w:lineRule="auto"/>
      <w:textAlignment w:val="top"/>
    </w:pPr>
    <w:rPr>
      <w:rFonts w:ascii="Arial" w:eastAsia="Times New Roman" w:hAnsi="Arial" w:cs="Arial"/>
      <w:sz w:val="18"/>
      <w:szCs w:val="18"/>
    </w:rPr>
  </w:style>
  <w:style w:type="paragraph" w:customStyle="1" w:styleId="xl145">
    <w:name w:val="xl145"/>
    <w:basedOn w:val="a4"/>
    <w:pPr>
      <w:spacing w:before="280" w:after="280" w:line="240" w:lineRule="auto"/>
      <w:jc w:val="center"/>
      <w:textAlignment w:val="center"/>
    </w:pPr>
    <w:rPr>
      <w:rFonts w:ascii="Arial" w:eastAsia="Times New Roman" w:hAnsi="Arial" w:cs="Arial"/>
      <w:sz w:val="18"/>
      <w:szCs w:val="18"/>
    </w:rPr>
  </w:style>
  <w:style w:type="paragraph" w:customStyle="1" w:styleId="xl146">
    <w:name w:val="xl146"/>
    <w:basedOn w:val="a4"/>
    <w:pPr>
      <w:spacing w:before="280" w:after="280" w:line="240" w:lineRule="auto"/>
      <w:textAlignment w:val="center"/>
    </w:pPr>
    <w:rPr>
      <w:rFonts w:ascii="Arial" w:eastAsia="Times New Roman" w:hAnsi="Arial" w:cs="Arial"/>
      <w:sz w:val="18"/>
      <w:szCs w:val="18"/>
    </w:rPr>
  </w:style>
  <w:style w:type="paragraph" w:customStyle="1" w:styleId="xl147">
    <w:name w:val="xl147"/>
    <w:basedOn w:val="a4"/>
    <w:pPr>
      <w:spacing w:before="280" w:after="280" w:line="240" w:lineRule="auto"/>
      <w:jc w:val="center"/>
      <w:textAlignment w:val="center"/>
    </w:pPr>
    <w:rPr>
      <w:rFonts w:ascii="Arial" w:eastAsia="Times New Roman" w:hAnsi="Arial" w:cs="Arial"/>
      <w:sz w:val="18"/>
      <w:szCs w:val="18"/>
    </w:rPr>
  </w:style>
  <w:style w:type="paragraph" w:customStyle="1" w:styleId="xl148">
    <w:name w:val="xl148"/>
    <w:basedOn w:val="a4"/>
    <w:pPr>
      <w:spacing w:before="280" w:after="280" w:line="240" w:lineRule="auto"/>
      <w:jc w:val="center"/>
      <w:textAlignment w:val="center"/>
    </w:pPr>
    <w:rPr>
      <w:rFonts w:ascii="Arial" w:eastAsia="Times New Roman" w:hAnsi="Arial" w:cs="Arial"/>
      <w:sz w:val="18"/>
      <w:szCs w:val="18"/>
    </w:rPr>
  </w:style>
  <w:style w:type="paragraph" w:customStyle="1" w:styleId="xl149">
    <w:name w:val="xl149"/>
    <w:basedOn w:val="a4"/>
    <w:pPr>
      <w:spacing w:before="280" w:after="280" w:line="240" w:lineRule="auto"/>
      <w:textAlignment w:val="top"/>
    </w:pPr>
    <w:rPr>
      <w:rFonts w:ascii="Arial" w:eastAsia="Times New Roman" w:hAnsi="Arial" w:cs="Arial"/>
      <w:sz w:val="18"/>
      <w:szCs w:val="18"/>
    </w:rPr>
  </w:style>
  <w:style w:type="paragraph" w:customStyle="1" w:styleId="xl150">
    <w:name w:val="xl150"/>
    <w:basedOn w:val="a4"/>
    <w:pPr>
      <w:spacing w:before="280" w:after="280" w:line="240" w:lineRule="auto"/>
      <w:textAlignment w:val="center"/>
    </w:pPr>
    <w:rPr>
      <w:rFonts w:ascii="Arial" w:eastAsia="Times New Roman" w:hAnsi="Arial" w:cs="Arial"/>
      <w:sz w:val="18"/>
      <w:szCs w:val="18"/>
    </w:rPr>
  </w:style>
  <w:style w:type="paragraph" w:customStyle="1" w:styleId="xl151">
    <w:name w:val="xl151"/>
    <w:basedOn w:val="a4"/>
    <w:pPr>
      <w:spacing w:before="280" w:after="280" w:line="240" w:lineRule="auto"/>
      <w:jc w:val="center"/>
      <w:textAlignment w:val="center"/>
    </w:pPr>
    <w:rPr>
      <w:rFonts w:ascii="Arial" w:eastAsia="Times New Roman" w:hAnsi="Arial" w:cs="Arial"/>
      <w:sz w:val="18"/>
      <w:szCs w:val="18"/>
    </w:rPr>
  </w:style>
  <w:style w:type="paragraph" w:customStyle="1" w:styleId="xl152">
    <w:name w:val="xl152"/>
    <w:basedOn w:val="a4"/>
    <w:pPr>
      <w:spacing w:before="280" w:after="280" w:line="240" w:lineRule="auto"/>
      <w:textAlignment w:val="center"/>
    </w:pPr>
    <w:rPr>
      <w:rFonts w:ascii="Arial" w:eastAsia="Times New Roman" w:hAnsi="Arial" w:cs="Arial"/>
      <w:sz w:val="18"/>
      <w:szCs w:val="18"/>
    </w:rPr>
  </w:style>
  <w:style w:type="paragraph" w:customStyle="1" w:styleId="xl153">
    <w:name w:val="xl153"/>
    <w:basedOn w:val="a4"/>
    <w:pPr>
      <w:spacing w:before="280" w:after="280" w:line="240" w:lineRule="auto"/>
    </w:pPr>
    <w:rPr>
      <w:rFonts w:ascii="Arial" w:eastAsia="Times New Roman" w:hAnsi="Arial" w:cs="Arial"/>
      <w:sz w:val="18"/>
      <w:szCs w:val="18"/>
    </w:rPr>
  </w:style>
  <w:style w:type="paragraph" w:customStyle="1" w:styleId="xl154">
    <w:name w:val="xl154"/>
    <w:basedOn w:val="a4"/>
    <w:pPr>
      <w:spacing w:before="280" w:after="280" w:line="240" w:lineRule="auto"/>
      <w:textAlignment w:val="center"/>
    </w:pPr>
    <w:rPr>
      <w:rFonts w:ascii="Arial" w:eastAsia="Times New Roman" w:hAnsi="Arial" w:cs="Arial"/>
      <w:sz w:val="18"/>
      <w:szCs w:val="18"/>
    </w:rPr>
  </w:style>
  <w:style w:type="paragraph" w:customStyle="1" w:styleId="xl155">
    <w:name w:val="xl155"/>
    <w:basedOn w:val="a4"/>
    <w:pPr>
      <w:spacing w:before="280" w:after="280" w:line="240" w:lineRule="auto"/>
      <w:jc w:val="center"/>
      <w:textAlignment w:val="center"/>
    </w:pPr>
    <w:rPr>
      <w:rFonts w:ascii="Arial" w:eastAsia="Times New Roman" w:hAnsi="Arial" w:cs="Arial"/>
      <w:sz w:val="18"/>
      <w:szCs w:val="18"/>
    </w:rPr>
  </w:style>
  <w:style w:type="paragraph" w:customStyle="1" w:styleId="xl156">
    <w:name w:val="xl156"/>
    <w:basedOn w:val="a4"/>
    <w:pPr>
      <w:spacing w:before="280" w:after="280" w:line="240" w:lineRule="auto"/>
      <w:textAlignment w:val="top"/>
    </w:pPr>
    <w:rPr>
      <w:rFonts w:ascii="Arial" w:eastAsia="Times New Roman" w:hAnsi="Arial" w:cs="Arial"/>
      <w:sz w:val="18"/>
      <w:szCs w:val="18"/>
    </w:rPr>
  </w:style>
  <w:style w:type="paragraph" w:customStyle="1" w:styleId="xl157">
    <w:name w:val="xl157"/>
    <w:basedOn w:val="a4"/>
    <w:pPr>
      <w:spacing w:before="280" w:after="280" w:line="240" w:lineRule="auto"/>
    </w:pPr>
    <w:rPr>
      <w:rFonts w:ascii="Arial" w:eastAsia="Times New Roman" w:hAnsi="Arial" w:cs="Arial"/>
      <w:sz w:val="18"/>
      <w:szCs w:val="18"/>
    </w:rPr>
  </w:style>
  <w:style w:type="paragraph" w:customStyle="1" w:styleId="xl158">
    <w:name w:val="xl158"/>
    <w:basedOn w:val="a4"/>
    <w:pPr>
      <w:spacing w:before="280" w:after="280" w:line="240" w:lineRule="auto"/>
      <w:jc w:val="center"/>
      <w:textAlignment w:val="center"/>
    </w:pPr>
    <w:rPr>
      <w:rFonts w:ascii="Arial" w:eastAsia="Times New Roman" w:hAnsi="Arial" w:cs="Arial"/>
      <w:sz w:val="18"/>
      <w:szCs w:val="18"/>
    </w:rPr>
  </w:style>
  <w:style w:type="paragraph" w:customStyle="1" w:styleId="xl159">
    <w:name w:val="xl159"/>
    <w:basedOn w:val="a4"/>
    <w:pPr>
      <w:spacing w:before="280" w:after="280" w:line="240" w:lineRule="auto"/>
      <w:textAlignment w:val="center"/>
    </w:pPr>
    <w:rPr>
      <w:rFonts w:ascii="Arial" w:eastAsia="Times New Roman" w:hAnsi="Arial" w:cs="Arial"/>
      <w:sz w:val="18"/>
      <w:szCs w:val="18"/>
    </w:rPr>
  </w:style>
  <w:style w:type="paragraph" w:customStyle="1" w:styleId="xl160">
    <w:name w:val="xl160"/>
    <w:basedOn w:val="a4"/>
    <w:pPr>
      <w:spacing w:before="280" w:after="280" w:line="240" w:lineRule="auto"/>
      <w:jc w:val="center"/>
      <w:textAlignment w:val="center"/>
    </w:pPr>
    <w:rPr>
      <w:rFonts w:ascii="Arial" w:eastAsia="Times New Roman" w:hAnsi="Arial" w:cs="Arial"/>
      <w:sz w:val="18"/>
      <w:szCs w:val="18"/>
    </w:rPr>
  </w:style>
  <w:style w:type="paragraph" w:customStyle="1" w:styleId="xl161">
    <w:name w:val="xl161"/>
    <w:basedOn w:val="a4"/>
    <w:pPr>
      <w:spacing w:before="280" w:after="280" w:line="240" w:lineRule="auto"/>
      <w:jc w:val="center"/>
      <w:textAlignment w:val="center"/>
    </w:pPr>
    <w:rPr>
      <w:rFonts w:ascii="Arial" w:eastAsia="Times New Roman" w:hAnsi="Arial" w:cs="Arial"/>
      <w:sz w:val="18"/>
      <w:szCs w:val="18"/>
    </w:rPr>
  </w:style>
  <w:style w:type="paragraph" w:customStyle="1" w:styleId="xl162">
    <w:name w:val="xl162"/>
    <w:basedOn w:val="a4"/>
    <w:pPr>
      <w:spacing w:before="280" w:after="280" w:line="240" w:lineRule="auto"/>
      <w:textAlignment w:val="center"/>
    </w:pPr>
    <w:rPr>
      <w:rFonts w:ascii="Arial" w:eastAsia="Times New Roman" w:hAnsi="Arial" w:cs="Arial"/>
      <w:sz w:val="18"/>
      <w:szCs w:val="18"/>
    </w:rPr>
  </w:style>
  <w:style w:type="paragraph" w:customStyle="1" w:styleId="xl163">
    <w:name w:val="xl163"/>
    <w:basedOn w:val="a4"/>
    <w:pPr>
      <w:spacing w:before="280" w:after="280" w:line="240" w:lineRule="auto"/>
      <w:jc w:val="center"/>
      <w:textAlignment w:val="center"/>
    </w:pPr>
    <w:rPr>
      <w:rFonts w:ascii="Arial" w:eastAsia="Times New Roman" w:hAnsi="Arial" w:cs="Arial"/>
      <w:sz w:val="18"/>
      <w:szCs w:val="18"/>
    </w:rPr>
  </w:style>
  <w:style w:type="paragraph" w:customStyle="1" w:styleId="xl164">
    <w:name w:val="xl164"/>
    <w:basedOn w:val="a4"/>
    <w:pPr>
      <w:spacing w:before="280" w:after="280" w:line="240" w:lineRule="auto"/>
      <w:textAlignment w:val="top"/>
    </w:pPr>
    <w:rPr>
      <w:rFonts w:ascii="Arial" w:eastAsia="Times New Roman" w:hAnsi="Arial" w:cs="Arial"/>
      <w:sz w:val="18"/>
      <w:szCs w:val="18"/>
    </w:rPr>
  </w:style>
  <w:style w:type="paragraph" w:customStyle="1" w:styleId="xl165">
    <w:name w:val="xl165"/>
    <w:basedOn w:val="a4"/>
    <w:pPr>
      <w:spacing w:before="280" w:after="280" w:line="240" w:lineRule="auto"/>
    </w:pPr>
    <w:rPr>
      <w:rFonts w:ascii="Arial" w:eastAsia="Times New Roman" w:hAnsi="Arial" w:cs="Arial"/>
      <w:sz w:val="18"/>
      <w:szCs w:val="18"/>
    </w:rPr>
  </w:style>
  <w:style w:type="paragraph" w:customStyle="1" w:styleId="xl166">
    <w:name w:val="xl166"/>
    <w:basedOn w:val="a4"/>
    <w:pPr>
      <w:spacing w:before="280" w:after="280" w:line="240" w:lineRule="auto"/>
      <w:jc w:val="center"/>
      <w:textAlignment w:val="center"/>
    </w:pPr>
    <w:rPr>
      <w:rFonts w:ascii="Arial" w:eastAsia="Times New Roman" w:hAnsi="Arial" w:cs="Arial"/>
      <w:sz w:val="18"/>
      <w:szCs w:val="18"/>
    </w:rPr>
  </w:style>
  <w:style w:type="paragraph" w:customStyle="1" w:styleId="xl167">
    <w:name w:val="xl167"/>
    <w:basedOn w:val="a4"/>
    <w:pPr>
      <w:spacing w:before="280" w:after="280" w:line="240" w:lineRule="auto"/>
      <w:jc w:val="center"/>
      <w:textAlignment w:val="center"/>
    </w:pPr>
    <w:rPr>
      <w:rFonts w:ascii="Arial" w:eastAsia="Times New Roman" w:hAnsi="Arial" w:cs="Arial"/>
      <w:sz w:val="18"/>
      <w:szCs w:val="18"/>
    </w:rPr>
  </w:style>
  <w:style w:type="paragraph" w:customStyle="1" w:styleId="xl168">
    <w:name w:val="xl168"/>
    <w:basedOn w:val="a4"/>
    <w:pPr>
      <w:spacing w:before="280" w:after="280" w:line="240" w:lineRule="auto"/>
    </w:pPr>
    <w:rPr>
      <w:rFonts w:ascii="Arial" w:eastAsia="Times New Roman" w:hAnsi="Arial" w:cs="Arial"/>
      <w:b/>
      <w:bCs/>
      <w:color w:val="FF0000"/>
      <w:sz w:val="18"/>
      <w:szCs w:val="18"/>
    </w:rPr>
  </w:style>
  <w:style w:type="paragraph" w:customStyle="1" w:styleId="xl169">
    <w:name w:val="xl169"/>
    <w:basedOn w:val="a4"/>
    <w:pPr>
      <w:spacing w:before="280" w:after="280" w:line="240" w:lineRule="auto"/>
      <w:textAlignment w:val="top"/>
    </w:pPr>
    <w:rPr>
      <w:rFonts w:ascii="Arial" w:eastAsia="Times New Roman" w:hAnsi="Arial" w:cs="Arial"/>
      <w:b/>
      <w:bCs/>
      <w:color w:val="FF0000"/>
      <w:sz w:val="18"/>
      <w:szCs w:val="18"/>
    </w:rPr>
  </w:style>
  <w:style w:type="paragraph" w:customStyle="1" w:styleId="xl170">
    <w:name w:val="xl170"/>
    <w:basedOn w:val="a4"/>
    <w:pPr>
      <w:spacing w:before="280" w:after="280" w:line="240" w:lineRule="auto"/>
    </w:pPr>
    <w:rPr>
      <w:rFonts w:ascii="Arial" w:eastAsia="Times New Roman" w:hAnsi="Arial" w:cs="Arial"/>
      <w:b/>
      <w:bCs/>
      <w:color w:val="FF0000"/>
      <w:sz w:val="18"/>
      <w:szCs w:val="18"/>
    </w:rPr>
  </w:style>
  <w:style w:type="paragraph" w:customStyle="1" w:styleId="xl171">
    <w:name w:val="xl171"/>
    <w:basedOn w:val="a4"/>
    <w:pPr>
      <w:spacing w:before="280" w:after="280" w:line="240" w:lineRule="auto"/>
      <w:textAlignment w:val="top"/>
    </w:pPr>
    <w:rPr>
      <w:rFonts w:ascii="Arial" w:eastAsia="Times New Roman" w:hAnsi="Arial" w:cs="Arial"/>
      <w:b/>
      <w:bCs/>
      <w:color w:val="FF0000"/>
      <w:sz w:val="18"/>
      <w:szCs w:val="18"/>
    </w:rPr>
  </w:style>
  <w:style w:type="paragraph" w:customStyle="1" w:styleId="xl172">
    <w:name w:val="xl172"/>
    <w:basedOn w:val="a4"/>
    <w:pPr>
      <w:spacing w:before="280" w:after="280" w:line="240" w:lineRule="auto"/>
      <w:textAlignment w:val="center"/>
    </w:pPr>
    <w:rPr>
      <w:rFonts w:ascii="Arial" w:eastAsia="Times New Roman" w:hAnsi="Arial" w:cs="Arial"/>
      <w:sz w:val="18"/>
      <w:szCs w:val="18"/>
    </w:rPr>
  </w:style>
  <w:style w:type="paragraph" w:customStyle="1" w:styleId="xl173">
    <w:name w:val="xl173"/>
    <w:basedOn w:val="a4"/>
    <w:pPr>
      <w:spacing w:before="280" w:after="280" w:line="240" w:lineRule="auto"/>
      <w:textAlignment w:val="center"/>
    </w:pPr>
    <w:rPr>
      <w:rFonts w:ascii="Arial" w:eastAsia="Times New Roman" w:hAnsi="Arial" w:cs="Arial"/>
      <w:sz w:val="18"/>
      <w:szCs w:val="18"/>
    </w:rPr>
  </w:style>
  <w:style w:type="paragraph" w:customStyle="1" w:styleId="xl174">
    <w:name w:val="xl174"/>
    <w:basedOn w:val="a4"/>
    <w:pPr>
      <w:spacing w:before="280" w:after="280" w:line="240" w:lineRule="auto"/>
      <w:jc w:val="center"/>
      <w:textAlignment w:val="center"/>
    </w:pPr>
    <w:rPr>
      <w:rFonts w:ascii="Arial" w:eastAsia="Times New Roman" w:hAnsi="Arial" w:cs="Arial"/>
      <w:sz w:val="18"/>
      <w:szCs w:val="18"/>
    </w:rPr>
  </w:style>
  <w:style w:type="paragraph" w:customStyle="1" w:styleId="xl175">
    <w:name w:val="xl175"/>
    <w:basedOn w:val="a4"/>
    <w:pPr>
      <w:shd w:val="clear" w:color="auto" w:fill="C0C0C0"/>
      <w:spacing w:before="280" w:after="280" w:line="240" w:lineRule="auto"/>
      <w:jc w:val="center"/>
      <w:textAlignment w:val="center"/>
    </w:pPr>
    <w:rPr>
      <w:rFonts w:ascii="Arial" w:eastAsia="Times New Roman" w:hAnsi="Arial" w:cs="Arial"/>
      <w:b/>
      <w:bCs/>
      <w:sz w:val="18"/>
      <w:szCs w:val="18"/>
    </w:rPr>
  </w:style>
  <w:style w:type="paragraph" w:customStyle="1" w:styleId="xl176">
    <w:name w:val="xl176"/>
    <w:basedOn w:val="a4"/>
    <w:pPr>
      <w:shd w:val="clear" w:color="auto" w:fill="C0C0C0"/>
      <w:spacing w:before="280" w:after="280" w:line="240" w:lineRule="auto"/>
      <w:jc w:val="center"/>
      <w:textAlignment w:val="center"/>
    </w:pPr>
    <w:rPr>
      <w:rFonts w:ascii="Arial" w:eastAsia="Times New Roman" w:hAnsi="Arial" w:cs="Arial"/>
      <w:b/>
      <w:bCs/>
      <w:sz w:val="18"/>
      <w:szCs w:val="18"/>
    </w:rPr>
  </w:style>
  <w:style w:type="paragraph" w:customStyle="1" w:styleId="xl177">
    <w:name w:val="xl177"/>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78">
    <w:name w:val="xl178"/>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79">
    <w:name w:val="xl179"/>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0">
    <w:name w:val="xl180"/>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1">
    <w:name w:val="xl181"/>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2">
    <w:name w:val="xl182"/>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3">
    <w:name w:val="xl183"/>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4">
    <w:name w:val="xl184"/>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5">
    <w:name w:val="xl185"/>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6">
    <w:name w:val="xl186"/>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7">
    <w:name w:val="xl187"/>
    <w:basedOn w:val="a4"/>
    <w:pPr>
      <w:shd w:val="clear" w:color="auto" w:fill="C0C0C0"/>
      <w:spacing w:before="280" w:after="280" w:line="240" w:lineRule="auto"/>
      <w:textAlignment w:val="center"/>
    </w:pPr>
    <w:rPr>
      <w:rFonts w:ascii="Arial" w:eastAsia="Times New Roman" w:hAnsi="Arial" w:cs="Arial"/>
      <w:sz w:val="18"/>
      <w:szCs w:val="18"/>
    </w:rPr>
  </w:style>
  <w:style w:type="paragraph" w:customStyle="1" w:styleId="xl188">
    <w:name w:val="xl188"/>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9">
    <w:name w:val="xl189"/>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90">
    <w:name w:val="xl190"/>
    <w:basedOn w:val="a4"/>
    <w:pPr>
      <w:spacing w:before="280" w:after="280" w:line="240" w:lineRule="auto"/>
      <w:jc w:val="center"/>
      <w:textAlignment w:val="center"/>
    </w:pPr>
    <w:rPr>
      <w:rFonts w:ascii="Arial" w:eastAsia="Times New Roman" w:hAnsi="Arial" w:cs="Arial"/>
      <w:sz w:val="18"/>
      <w:szCs w:val="18"/>
    </w:rPr>
  </w:style>
  <w:style w:type="paragraph" w:customStyle="1" w:styleId="xl191">
    <w:name w:val="xl191"/>
    <w:basedOn w:val="a4"/>
    <w:pPr>
      <w:spacing w:before="280" w:after="280" w:line="240" w:lineRule="auto"/>
      <w:jc w:val="center"/>
      <w:textAlignment w:val="center"/>
    </w:pPr>
    <w:rPr>
      <w:rFonts w:ascii="Arial" w:eastAsia="Times New Roman" w:hAnsi="Arial" w:cs="Arial"/>
      <w:sz w:val="18"/>
      <w:szCs w:val="18"/>
    </w:rPr>
  </w:style>
  <w:style w:type="paragraph" w:customStyle="1" w:styleId="xl192">
    <w:name w:val="xl192"/>
    <w:basedOn w:val="a4"/>
    <w:pPr>
      <w:spacing w:before="280" w:after="280" w:line="240" w:lineRule="auto"/>
      <w:jc w:val="center"/>
      <w:textAlignment w:val="center"/>
    </w:pPr>
    <w:rPr>
      <w:rFonts w:ascii="Arial" w:eastAsia="Times New Roman" w:hAnsi="Arial" w:cs="Arial"/>
      <w:sz w:val="18"/>
      <w:szCs w:val="18"/>
    </w:rPr>
  </w:style>
  <w:style w:type="paragraph" w:customStyle="1" w:styleId="xl193">
    <w:name w:val="xl193"/>
    <w:basedOn w:val="a4"/>
    <w:pPr>
      <w:spacing w:before="280" w:after="280" w:line="240" w:lineRule="auto"/>
      <w:jc w:val="center"/>
      <w:textAlignment w:val="center"/>
    </w:pPr>
    <w:rPr>
      <w:rFonts w:ascii="Arial" w:eastAsia="Times New Roman" w:hAnsi="Arial" w:cs="Arial"/>
      <w:sz w:val="18"/>
      <w:szCs w:val="18"/>
    </w:rPr>
  </w:style>
  <w:style w:type="paragraph" w:customStyle="1" w:styleId="xl194">
    <w:name w:val="xl194"/>
    <w:basedOn w:val="a4"/>
    <w:pPr>
      <w:spacing w:before="280" w:after="280" w:line="240" w:lineRule="auto"/>
      <w:jc w:val="center"/>
      <w:textAlignment w:val="center"/>
    </w:pPr>
    <w:rPr>
      <w:rFonts w:ascii="Arial" w:eastAsia="Times New Roman" w:hAnsi="Arial" w:cs="Arial"/>
      <w:sz w:val="18"/>
      <w:szCs w:val="18"/>
    </w:rPr>
  </w:style>
  <w:style w:type="paragraph" w:customStyle="1" w:styleId="xl195">
    <w:name w:val="xl195"/>
    <w:basedOn w:val="a4"/>
    <w:pPr>
      <w:spacing w:before="280" w:after="280" w:line="240" w:lineRule="auto"/>
      <w:jc w:val="center"/>
      <w:textAlignment w:val="center"/>
    </w:pPr>
    <w:rPr>
      <w:rFonts w:ascii="Arial" w:eastAsia="Times New Roman" w:hAnsi="Arial" w:cs="Arial"/>
      <w:sz w:val="18"/>
      <w:szCs w:val="18"/>
    </w:rPr>
  </w:style>
  <w:style w:type="paragraph" w:customStyle="1" w:styleId="xl196">
    <w:name w:val="xl196"/>
    <w:basedOn w:val="a4"/>
    <w:pPr>
      <w:spacing w:before="280" w:after="280" w:line="240" w:lineRule="auto"/>
      <w:jc w:val="center"/>
      <w:textAlignment w:val="center"/>
    </w:pPr>
    <w:rPr>
      <w:rFonts w:ascii="Arial" w:eastAsia="Times New Roman" w:hAnsi="Arial" w:cs="Arial"/>
      <w:sz w:val="18"/>
      <w:szCs w:val="18"/>
    </w:rPr>
  </w:style>
  <w:style w:type="paragraph" w:customStyle="1" w:styleId="xl197">
    <w:name w:val="xl197"/>
    <w:basedOn w:val="a4"/>
    <w:pPr>
      <w:spacing w:before="280" w:after="280" w:line="240" w:lineRule="auto"/>
      <w:jc w:val="center"/>
      <w:textAlignment w:val="center"/>
    </w:pPr>
    <w:rPr>
      <w:rFonts w:ascii="Arial" w:eastAsia="Times New Roman" w:hAnsi="Arial" w:cs="Arial"/>
      <w:sz w:val="18"/>
      <w:szCs w:val="18"/>
    </w:rPr>
  </w:style>
  <w:style w:type="paragraph" w:customStyle="1" w:styleId="xl198">
    <w:name w:val="xl198"/>
    <w:basedOn w:val="a4"/>
    <w:pPr>
      <w:spacing w:before="280" w:after="280" w:line="240" w:lineRule="auto"/>
      <w:jc w:val="center"/>
      <w:textAlignment w:val="center"/>
    </w:pPr>
    <w:rPr>
      <w:rFonts w:ascii="Arial" w:eastAsia="Times New Roman" w:hAnsi="Arial" w:cs="Arial"/>
      <w:sz w:val="18"/>
      <w:szCs w:val="18"/>
    </w:rPr>
  </w:style>
  <w:style w:type="paragraph" w:customStyle="1" w:styleId="xl199">
    <w:name w:val="xl199"/>
    <w:basedOn w:val="a4"/>
    <w:pPr>
      <w:spacing w:before="280" w:after="280" w:line="240" w:lineRule="auto"/>
      <w:textAlignment w:val="center"/>
    </w:pPr>
    <w:rPr>
      <w:rFonts w:ascii="Arial" w:eastAsia="Times New Roman" w:hAnsi="Arial" w:cs="Arial"/>
      <w:sz w:val="18"/>
      <w:szCs w:val="18"/>
    </w:rPr>
  </w:style>
  <w:style w:type="paragraph" w:customStyle="1" w:styleId="xl200">
    <w:name w:val="xl200"/>
    <w:basedOn w:val="a4"/>
    <w:pPr>
      <w:spacing w:before="280" w:after="280" w:line="240" w:lineRule="auto"/>
      <w:jc w:val="center"/>
      <w:textAlignment w:val="center"/>
    </w:pPr>
    <w:rPr>
      <w:rFonts w:ascii="Arial" w:eastAsia="Times New Roman" w:hAnsi="Arial" w:cs="Arial"/>
      <w:sz w:val="18"/>
      <w:szCs w:val="18"/>
    </w:rPr>
  </w:style>
  <w:style w:type="paragraph" w:customStyle="1" w:styleId="xl201">
    <w:name w:val="xl201"/>
    <w:basedOn w:val="a4"/>
    <w:pPr>
      <w:spacing w:before="280" w:after="280" w:line="240" w:lineRule="auto"/>
      <w:jc w:val="center"/>
      <w:textAlignment w:val="center"/>
    </w:pPr>
    <w:rPr>
      <w:rFonts w:ascii="Arial" w:eastAsia="Times New Roman" w:hAnsi="Arial" w:cs="Arial"/>
      <w:sz w:val="18"/>
      <w:szCs w:val="18"/>
    </w:rPr>
  </w:style>
  <w:style w:type="paragraph" w:customStyle="1" w:styleId="xl202">
    <w:name w:val="xl202"/>
    <w:basedOn w:val="a4"/>
    <w:pPr>
      <w:spacing w:before="280" w:after="280" w:line="240" w:lineRule="auto"/>
      <w:jc w:val="center"/>
      <w:textAlignment w:val="center"/>
    </w:pPr>
    <w:rPr>
      <w:rFonts w:ascii="Arial" w:eastAsia="Times New Roman" w:hAnsi="Arial" w:cs="Arial"/>
      <w:sz w:val="18"/>
      <w:szCs w:val="18"/>
    </w:rPr>
  </w:style>
  <w:style w:type="paragraph" w:customStyle="1" w:styleId="xl203">
    <w:name w:val="xl203"/>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204">
    <w:name w:val="xl204"/>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205">
    <w:name w:val="xl205"/>
    <w:basedOn w:val="a4"/>
    <w:pPr>
      <w:spacing w:before="280" w:after="280" w:line="240" w:lineRule="auto"/>
      <w:jc w:val="center"/>
      <w:textAlignment w:val="center"/>
    </w:pPr>
    <w:rPr>
      <w:rFonts w:ascii="Arial" w:eastAsia="Times New Roman" w:hAnsi="Arial" w:cs="Arial"/>
      <w:sz w:val="18"/>
      <w:szCs w:val="18"/>
    </w:rPr>
  </w:style>
  <w:style w:type="paragraph" w:customStyle="1" w:styleId="xl206">
    <w:name w:val="xl206"/>
    <w:basedOn w:val="a4"/>
    <w:pPr>
      <w:spacing w:before="280" w:after="280" w:line="240" w:lineRule="auto"/>
      <w:textAlignment w:val="top"/>
    </w:pPr>
    <w:rPr>
      <w:rFonts w:ascii="Arial" w:eastAsia="Times New Roman" w:hAnsi="Arial" w:cs="Arial"/>
      <w:sz w:val="18"/>
      <w:szCs w:val="18"/>
    </w:rPr>
  </w:style>
  <w:style w:type="paragraph" w:customStyle="1" w:styleId="xl207">
    <w:name w:val="xl207"/>
    <w:basedOn w:val="a4"/>
    <w:pPr>
      <w:spacing w:before="280" w:after="280" w:line="240" w:lineRule="auto"/>
      <w:textAlignment w:val="top"/>
    </w:pPr>
    <w:rPr>
      <w:rFonts w:ascii="Times New Roman" w:eastAsia="Times New Roman" w:hAnsi="Times New Roman"/>
      <w:sz w:val="24"/>
      <w:szCs w:val="24"/>
    </w:rPr>
  </w:style>
  <w:style w:type="paragraph" w:customStyle="1" w:styleId="xl208">
    <w:name w:val="xl208"/>
    <w:basedOn w:val="a4"/>
    <w:pPr>
      <w:spacing w:before="280" w:after="280" w:line="240" w:lineRule="auto"/>
      <w:textAlignment w:val="top"/>
    </w:pPr>
    <w:rPr>
      <w:rFonts w:ascii="Times New Roman" w:eastAsia="Times New Roman" w:hAnsi="Times New Roman"/>
      <w:sz w:val="24"/>
      <w:szCs w:val="24"/>
    </w:rPr>
  </w:style>
  <w:style w:type="paragraph" w:customStyle="1" w:styleId="xl209">
    <w:name w:val="xl209"/>
    <w:basedOn w:val="a4"/>
    <w:pPr>
      <w:spacing w:before="280" w:after="280" w:line="240" w:lineRule="auto"/>
      <w:textAlignment w:val="top"/>
    </w:pPr>
    <w:rPr>
      <w:rFonts w:ascii="Times New Roman" w:eastAsia="Times New Roman" w:hAnsi="Times New Roman"/>
      <w:sz w:val="24"/>
      <w:szCs w:val="24"/>
    </w:rPr>
  </w:style>
  <w:style w:type="paragraph" w:customStyle="1" w:styleId="xl210">
    <w:name w:val="xl210"/>
    <w:basedOn w:val="a4"/>
    <w:pPr>
      <w:spacing w:before="280" w:after="280" w:line="240" w:lineRule="auto"/>
      <w:textAlignment w:val="top"/>
    </w:pPr>
    <w:rPr>
      <w:rFonts w:ascii="Times New Roman" w:eastAsia="Times New Roman" w:hAnsi="Times New Roman"/>
      <w:sz w:val="24"/>
      <w:szCs w:val="24"/>
    </w:rPr>
  </w:style>
  <w:style w:type="paragraph" w:customStyle="1" w:styleId="xl211">
    <w:name w:val="xl211"/>
    <w:basedOn w:val="a4"/>
    <w:pPr>
      <w:spacing w:before="280" w:after="280" w:line="240" w:lineRule="auto"/>
    </w:pPr>
    <w:rPr>
      <w:rFonts w:ascii="Arial" w:eastAsia="Times New Roman" w:hAnsi="Arial" w:cs="Arial"/>
      <w:sz w:val="18"/>
      <w:szCs w:val="18"/>
    </w:rPr>
  </w:style>
  <w:style w:type="paragraph" w:customStyle="1" w:styleId="xl212">
    <w:name w:val="xl212"/>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3">
    <w:name w:val="xl213"/>
    <w:basedOn w:val="a4"/>
    <w:pPr>
      <w:spacing w:before="280" w:after="280" w:line="240" w:lineRule="auto"/>
    </w:pPr>
    <w:rPr>
      <w:rFonts w:ascii="Times New Roman" w:eastAsia="Times New Roman" w:hAnsi="Times New Roman"/>
      <w:sz w:val="24"/>
      <w:szCs w:val="24"/>
    </w:rPr>
  </w:style>
  <w:style w:type="paragraph" w:customStyle="1" w:styleId="xl214">
    <w:name w:val="xl214"/>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5">
    <w:name w:val="xl215"/>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6">
    <w:name w:val="xl216"/>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7">
    <w:name w:val="xl217"/>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8">
    <w:name w:val="xl218"/>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9">
    <w:name w:val="xl219"/>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220">
    <w:name w:val="xl220"/>
    <w:basedOn w:val="a4"/>
    <w:pPr>
      <w:spacing w:before="280" w:after="280" w:line="240" w:lineRule="auto"/>
      <w:textAlignment w:val="top"/>
    </w:pPr>
    <w:rPr>
      <w:rFonts w:ascii="Arial" w:eastAsia="Times New Roman" w:hAnsi="Arial" w:cs="Arial"/>
      <w:sz w:val="18"/>
      <w:szCs w:val="18"/>
    </w:rPr>
  </w:style>
  <w:style w:type="paragraph" w:customStyle="1" w:styleId="xl221">
    <w:name w:val="xl221"/>
    <w:basedOn w:val="a4"/>
    <w:pPr>
      <w:spacing w:before="280" w:after="280" w:line="240" w:lineRule="auto"/>
    </w:pPr>
    <w:rPr>
      <w:rFonts w:ascii="Times New Roman" w:eastAsia="Times New Roman" w:hAnsi="Times New Roman"/>
      <w:sz w:val="24"/>
      <w:szCs w:val="24"/>
    </w:rPr>
  </w:style>
  <w:style w:type="paragraph" w:customStyle="1" w:styleId="xl222">
    <w:name w:val="xl222"/>
    <w:basedOn w:val="a4"/>
    <w:pPr>
      <w:spacing w:before="280" w:after="280" w:line="240" w:lineRule="auto"/>
    </w:pPr>
    <w:rPr>
      <w:rFonts w:ascii="Times New Roman" w:eastAsia="Times New Roman" w:hAnsi="Times New Roman"/>
      <w:sz w:val="24"/>
      <w:szCs w:val="24"/>
    </w:rPr>
  </w:style>
  <w:style w:type="paragraph" w:customStyle="1" w:styleId="xl223">
    <w:name w:val="xl223"/>
    <w:basedOn w:val="a4"/>
    <w:pPr>
      <w:spacing w:before="280" w:after="280" w:line="240" w:lineRule="auto"/>
    </w:pPr>
    <w:rPr>
      <w:rFonts w:ascii="Times New Roman" w:eastAsia="Times New Roman" w:hAnsi="Times New Roman"/>
      <w:sz w:val="24"/>
      <w:szCs w:val="24"/>
    </w:rPr>
  </w:style>
  <w:style w:type="paragraph" w:customStyle="1" w:styleId="xl224">
    <w:name w:val="xl224"/>
    <w:basedOn w:val="a4"/>
    <w:pPr>
      <w:spacing w:before="280" w:after="280" w:line="240" w:lineRule="auto"/>
    </w:pPr>
    <w:rPr>
      <w:rFonts w:ascii="Times New Roman" w:eastAsia="Times New Roman" w:hAnsi="Times New Roman"/>
      <w:sz w:val="24"/>
      <w:szCs w:val="24"/>
    </w:rPr>
  </w:style>
  <w:style w:type="paragraph" w:customStyle="1" w:styleId="xl225">
    <w:name w:val="xl225"/>
    <w:basedOn w:val="a4"/>
    <w:pPr>
      <w:spacing w:before="280" w:after="280" w:line="240" w:lineRule="auto"/>
    </w:pPr>
    <w:rPr>
      <w:rFonts w:ascii="Times New Roman" w:eastAsia="Times New Roman" w:hAnsi="Times New Roman"/>
      <w:sz w:val="24"/>
      <w:szCs w:val="24"/>
    </w:rPr>
  </w:style>
  <w:style w:type="paragraph" w:customStyle="1" w:styleId="xl226">
    <w:name w:val="xl226"/>
    <w:basedOn w:val="a4"/>
    <w:pPr>
      <w:spacing w:before="280" w:after="280" w:line="240" w:lineRule="auto"/>
      <w:textAlignment w:val="top"/>
    </w:pPr>
    <w:rPr>
      <w:rFonts w:ascii="Times New Roman" w:eastAsia="Times New Roman" w:hAnsi="Times New Roman"/>
      <w:sz w:val="24"/>
      <w:szCs w:val="24"/>
    </w:rPr>
  </w:style>
  <w:style w:type="paragraph" w:customStyle="1" w:styleId="xl227">
    <w:name w:val="xl227"/>
    <w:basedOn w:val="a4"/>
    <w:pPr>
      <w:spacing w:before="280" w:after="280" w:line="240" w:lineRule="auto"/>
      <w:textAlignment w:val="top"/>
    </w:pPr>
    <w:rPr>
      <w:rFonts w:ascii="Arial" w:eastAsia="Times New Roman" w:hAnsi="Arial" w:cs="Arial"/>
      <w:sz w:val="18"/>
      <w:szCs w:val="18"/>
    </w:rPr>
  </w:style>
  <w:style w:type="paragraph" w:customStyle="1" w:styleId="xl228">
    <w:name w:val="xl228"/>
    <w:basedOn w:val="a4"/>
    <w:pPr>
      <w:spacing w:before="280" w:after="280" w:line="240" w:lineRule="auto"/>
      <w:textAlignment w:val="top"/>
    </w:pPr>
    <w:rPr>
      <w:rFonts w:ascii="Times New Roman" w:eastAsia="Times New Roman" w:hAnsi="Times New Roman"/>
      <w:sz w:val="24"/>
      <w:szCs w:val="24"/>
    </w:rPr>
  </w:style>
  <w:style w:type="paragraph" w:customStyle="1" w:styleId="xl229">
    <w:name w:val="xl229"/>
    <w:basedOn w:val="a4"/>
    <w:pPr>
      <w:spacing w:before="280" w:after="280" w:line="240" w:lineRule="auto"/>
      <w:textAlignment w:val="top"/>
    </w:pPr>
    <w:rPr>
      <w:rFonts w:ascii="Arial" w:eastAsia="Times New Roman" w:hAnsi="Arial" w:cs="Arial"/>
      <w:sz w:val="18"/>
      <w:szCs w:val="18"/>
    </w:rPr>
  </w:style>
  <w:style w:type="paragraph" w:customStyle="1" w:styleId="xl230">
    <w:name w:val="xl230"/>
    <w:basedOn w:val="a4"/>
    <w:pPr>
      <w:spacing w:before="280" w:after="280" w:line="240" w:lineRule="auto"/>
      <w:textAlignment w:val="top"/>
    </w:pPr>
    <w:rPr>
      <w:rFonts w:ascii="Times New Roman" w:eastAsia="Times New Roman" w:hAnsi="Times New Roman"/>
      <w:sz w:val="24"/>
      <w:szCs w:val="24"/>
    </w:rPr>
  </w:style>
  <w:style w:type="paragraph" w:customStyle="1" w:styleId="xl231">
    <w:name w:val="xl231"/>
    <w:basedOn w:val="a4"/>
    <w:pPr>
      <w:spacing w:before="280" w:after="280" w:line="240" w:lineRule="auto"/>
      <w:textAlignment w:val="top"/>
    </w:pPr>
    <w:rPr>
      <w:rFonts w:ascii="Times New Roman" w:eastAsia="Times New Roman" w:hAnsi="Times New Roman"/>
      <w:sz w:val="24"/>
      <w:szCs w:val="24"/>
    </w:rPr>
  </w:style>
  <w:style w:type="paragraph" w:customStyle="1" w:styleId="xl232">
    <w:name w:val="xl232"/>
    <w:basedOn w:val="a4"/>
    <w:pPr>
      <w:spacing w:before="280" w:after="280" w:line="240" w:lineRule="auto"/>
      <w:textAlignment w:val="top"/>
    </w:pPr>
    <w:rPr>
      <w:rFonts w:ascii="Times New Roman" w:eastAsia="Times New Roman" w:hAnsi="Times New Roman"/>
      <w:sz w:val="24"/>
      <w:szCs w:val="24"/>
    </w:rPr>
  </w:style>
  <w:style w:type="paragraph" w:customStyle="1" w:styleId="xl233">
    <w:name w:val="xl233"/>
    <w:basedOn w:val="a4"/>
    <w:pPr>
      <w:spacing w:before="280" w:after="280" w:line="240" w:lineRule="auto"/>
      <w:textAlignment w:val="top"/>
    </w:pPr>
    <w:rPr>
      <w:rFonts w:ascii="Times New Roman" w:eastAsia="Times New Roman" w:hAnsi="Times New Roman"/>
      <w:sz w:val="24"/>
      <w:szCs w:val="24"/>
    </w:rPr>
  </w:style>
  <w:style w:type="paragraph" w:customStyle="1" w:styleId="xl234">
    <w:name w:val="xl234"/>
    <w:basedOn w:val="a4"/>
    <w:pPr>
      <w:spacing w:before="280" w:after="280" w:line="240" w:lineRule="auto"/>
      <w:textAlignment w:val="top"/>
    </w:pPr>
    <w:rPr>
      <w:rFonts w:ascii="Times New Roman" w:eastAsia="Times New Roman" w:hAnsi="Times New Roman"/>
      <w:sz w:val="24"/>
      <w:szCs w:val="24"/>
    </w:rPr>
  </w:style>
  <w:style w:type="paragraph" w:styleId="1fd">
    <w:name w:val="index 1"/>
    <w:basedOn w:val="a4"/>
    <w:next w:val="a4"/>
    <w:pPr>
      <w:spacing w:after="120" w:line="240" w:lineRule="auto"/>
      <w:ind w:left="200" w:hanging="200"/>
    </w:pPr>
    <w:rPr>
      <w:rFonts w:ascii="Times New Roman" w:eastAsia="Times New Roman" w:hAnsi="Times New Roman"/>
      <w:color w:val="000000"/>
      <w:kern w:val="1"/>
      <w:lang w:val="en-US"/>
    </w:rPr>
  </w:style>
  <w:style w:type="paragraph" w:styleId="2d">
    <w:name w:val="index 2"/>
    <w:basedOn w:val="a4"/>
    <w:next w:val="a4"/>
    <w:pPr>
      <w:spacing w:after="120" w:line="240" w:lineRule="auto"/>
      <w:ind w:left="400" w:hanging="200"/>
    </w:pPr>
    <w:rPr>
      <w:rFonts w:ascii="Times New Roman" w:eastAsia="Times New Roman" w:hAnsi="Times New Roman"/>
      <w:color w:val="000000"/>
      <w:kern w:val="1"/>
      <w:lang w:val="en-US"/>
    </w:rPr>
  </w:style>
  <w:style w:type="paragraph" w:styleId="3b">
    <w:name w:val="index 3"/>
    <w:basedOn w:val="a4"/>
    <w:next w:val="a4"/>
    <w:pPr>
      <w:spacing w:after="120" w:line="240" w:lineRule="auto"/>
      <w:ind w:left="600" w:hanging="200"/>
    </w:pPr>
    <w:rPr>
      <w:rFonts w:ascii="Times New Roman" w:eastAsia="Times New Roman" w:hAnsi="Times New Roman"/>
      <w:color w:val="000000"/>
      <w:kern w:val="1"/>
      <w:lang w:val="en-US"/>
    </w:rPr>
  </w:style>
  <w:style w:type="paragraph" w:customStyle="1" w:styleId="410">
    <w:name w:val="Указатель 41"/>
    <w:basedOn w:val="a4"/>
    <w:next w:val="a4"/>
    <w:pPr>
      <w:spacing w:after="120" w:line="240" w:lineRule="auto"/>
      <w:ind w:left="800" w:hanging="200"/>
    </w:pPr>
    <w:rPr>
      <w:rFonts w:ascii="Times New Roman" w:eastAsia="Times New Roman" w:hAnsi="Times New Roman"/>
      <w:color w:val="000000"/>
      <w:kern w:val="1"/>
      <w:lang w:val="en-US"/>
    </w:rPr>
  </w:style>
  <w:style w:type="paragraph" w:customStyle="1" w:styleId="510">
    <w:name w:val="Указатель 51"/>
    <w:basedOn w:val="a4"/>
    <w:next w:val="a4"/>
    <w:pPr>
      <w:spacing w:after="120" w:line="240" w:lineRule="auto"/>
      <w:ind w:left="1000" w:hanging="200"/>
    </w:pPr>
    <w:rPr>
      <w:rFonts w:ascii="Times New Roman" w:eastAsia="Times New Roman" w:hAnsi="Times New Roman"/>
      <w:color w:val="000000"/>
      <w:kern w:val="1"/>
      <w:lang w:val="en-US"/>
    </w:rPr>
  </w:style>
  <w:style w:type="paragraph" w:customStyle="1" w:styleId="610">
    <w:name w:val="Указатель 61"/>
    <w:basedOn w:val="a4"/>
    <w:next w:val="a4"/>
    <w:pPr>
      <w:spacing w:after="120" w:line="240" w:lineRule="auto"/>
      <w:ind w:left="1200" w:hanging="200"/>
    </w:pPr>
    <w:rPr>
      <w:rFonts w:ascii="Times New Roman" w:eastAsia="Times New Roman" w:hAnsi="Times New Roman"/>
      <w:color w:val="000000"/>
      <w:kern w:val="1"/>
      <w:lang w:val="en-US"/>
    </w:rPr>
  </w:style>
  <w:style w:type="paragraph" w:customStyle="1" w:styleId="710">
    <w:name w:val="Указатель 71"/>
    <w:basedOn w:val="a4"/>
    <w:next w:val="a4"/>
    <w:pPr>
      <w:spacing w:after="120" w:line="240" w:lineRule="auto"/>
      <w:ind w:left="1400" w:hanging="200"/>
    </w:pPr>
    <w:rPr>
      <w:rFonts w:ascii="Times New Roman" w:eastAsia="Times New Roman" w:hAnsi="Times New Roman"/>
      <w:color w:val="000000"/>
      <w:kern w:val="1"/>
      <w:lang w:val="en-US"/>
    </w:rPr>
  </w:style>
  <w:style w:type="paragraph" w:customStyle="1" w:styleId="810">
    <w:name w:val="Указатель 81"/>
    <w:basedOn w:val="a4"/>
    <w:next w:val="a4"/>
    <w:pPr>
      <w:spacing w:after="120" w:line="240" w:lineRule="auto"/>
      <w:ind w:left="1600" w:hanging="200"/>
    </w:pPr>
    <w:rPr>
      <w:rFonts w:ascii="Times New Roman" w:eastAsia="Times New Roman" w:hAnsi="Times New Roman"/>
      <w:color w:val="000000"/>
      <w:kern w:val="1"/>
      <w:lang w:val="en-US"/>
    </w:rPr>
  </w:style>
  <w:style w:type="paragraph" w:customStyle="1" w:styleId="910">
    <w:name w:val="Указатель 91"/>
    <w:basedOn w:val="a4"/>
    <w:next w:val="a4"/>
    <w:pPr>
      <w:spacing w:after="120" w:line="240" w:lineRule="auto"/>
      <w:ind w:left="1800" w:hanging="200"/>
    </w:pPr>
    <w:rPr>
      <w:rFonts w:ascii="Times New Roman" w:eastAsia="Times New Roman" w:hAnsi="Times New Roman"/>
      <w:color w:val="000000"/>
      <w:kern w:val="1"/>
      <w:lang w:val="en-US"/>
    </w:rPr>
  </w:style>
  <w:style w:type="paragraph" w:styleId="affffe">
    <w:name w:val="index heading"/>
    <w:basedOn w:val="a4"/>
    <w:next w:val="1fd"/>
    <w:pPr>
      <w:spacing w:after="120" w:line="240" w:lineRule="auto"/>
    </w:pPr>
    <w:rPr>
      <w:rFonts w:ascii="Times New Roman" w:eastAsia="Times New Roman" w:hAnsi="Times New Roman"/>
      <w:color w:val="000000"/>
      <w:kern w:val="1"/>
      <w:lang w:val="en-US"/>
    </w:rPr>
  </w:style>
  <w:style w:type="paragraph" w:customStyle="1" w:styleId="Header1">
    <w:name w:val="*Header 1"/>
    <w:next w:val="Body1"/>
    <w:pPr>
      <w:numPr>
        <w:numId w:val="36"/>
      </w:numPr>
      <w:suppressAutoHyphens/>
      <w:spacing w:after="240" w:line="280" w:lineRule="exact"/>
    </w:pPr>
    <w:rPr>
      <w:rFonts w:ascii="Times" w:hAnsi="Times" w:cs="Times"/>
      <w:caps/>
      <w:color w:val="000000"/>
      <w:kern w:val="1"/>
      <w:sz w:val="24"/>
      <w:szCs w:val="24"/>
      <w:lang w:val="en-US" w:eastAsia="ar-SA"/>
    </w:rPr>
  </w:style>
  <w:style w:type="paragraph" w:customStyle="1" w:styleId="Header3">
    <w:name w:val="*Header 3"/>
    <w:next w:val="Body1"/>
    <w:pPr>
      <w:numPr>
        <w:numId w:val="11"/>
      </w:numPr>
      <w:suppressAutoHyphens/>
      <w:spacing w:after="160" w:line="280" w:lineRule="exact"/>
    </w:pPr>
    <w:rPr>
      <w:rFonts w:ascii="Times" w:hAnsi="Times" w:cs="Times"/>
      <w:b/>
      <w:bCs/>
      <w:color w:val="000000"/>
      <w:kern w:val="1"/>
      <w:sz w:val="22"/>
      <w:szCs w:val="22"/>
      <w:lang w:val="en-US" w:eastAsia="ar-SA"/>
    </w:rPr>
  </w:style>
  <w:style w:type="paragraph" w:customStyle="1" w:styleId="Header2">
    <w:name w:val="*Header 2"/>
    <w:basedOn w:val="Header3"/>
    <w:next w:val="Body1"/>
    <w:pPr>
      <w:numPr>
        <w:numId w:val="0"/>
      </w:numPr>
      <w:spacing w:after="240" w:line="240" w:lineRule="exact"/>
    </w:pPr>
    <w:rPr>
      <w:b w:val="0"/>
      <w:bCs w:val="0"/>
      <w:sz w:val="24"/>
      <w:szCs w:val="24"/>
    </w:rPr>
  </w:style>
  <w:style w:type="paragraph" w:customStyle="1" w:styleId="Bullet2">
    <w:name w:val="*Bullet 2"/>
    <w:pPr>
      <w:tabs>
        <w:tab w:val="left" w:pos="1080"/>
      </w:tabs>
      <w:suppressAutoHyphens/>
      <w:spacing w:after="120"/>
      <w:ind w:left="1077" w:hanging="357"/>
    </w:pPr>
    <w:rPr>
      <w:rFonts w:ascii="Times" w:hAnsi="Times" w:cs="Times"/>
      <w:color w:val="000000"/>
      <w:kern w:val="1"/>
      <w:sz w:val="22"/>
      <w:szCs w:val="22"/>
      <w:lang w:val="en-US" w:eastAsia="ar-SA"/>
    </w:rPr>
  </w:style>
  <w:style w:type="paragraph" w:customStyle="1" w:styleId="Bullet1">
    <w:name w:val="*Bullet 1"/>
    <w:pPr>
      <w:suppressAutoHyphens/>
      <w:spacing w:after="200" w:line="280" w:lineRule="exact"/>
      <w:ind w:left="851" w:hanging="440"/>
    </w:pPr>
    <w:rPr>
      <w:rFonts w:ascii="Times" w:hAnsi="Times" w:cs="Times"/>
      <w:color w:val="000000"/>
      <w:kern w:val="1"/>
      <w:sz w:val="22"/>
      <w:szCs w:val="22"/>
      <w:lang w:val="en-US" w:eastAsia="ar-SA"/>
    </w:rPr>
  </w:style>
  <w:style w:type="paragraph" w:customStyle="1" w:styleId="Bullet20">
    <w:name w:val="*Bullet2"/>
    <w:pPr>
      <w:tabs>
        <w:tab w:val="left" w:pos="1980"/>
      </w:tabs>
      <w:suppressAutoHyphens/>
      <w:spacing w:before="80" w:after="200" w:line="280" w:lineRule="exact"/>
      <w:ind w:left="1980" w:hanging="360"/>
    </w:pPr>
    <w:rPr>
      <w:rFonts w:ascii="Arial" w:hAnsi="Arial" w:cs="Arial"/>
      <w:color w:val="000000"/>
      <w:kern w:val="1"/>
      <w:sz w:val="22"/>
      <w:szCs w:val="22"/>
      <w:lang w:val="en-US" w:eastAsia="ar-SA"/>
    </w:rPr>
  </w:style>
  <w:style w:type="paragraph" w:customStyle="1" w:styleId="AuthorAddress">
    <w:name w:val="*Author Address"/>
    <w:basedOn w:val="Body1"/>
    <w:pPr>
      <w:spacing w:after="0"/>
    </w:pPr>
    <w:rPr>
      <w:color w:val="000000"/>
      <w:kern w:val="1"/>
      <w:szCs w:val="22"/>
    </w:rPr>
  </w:style>
  <w:style w:type="paragraph" w:customStyle="1" w:styleId="AuthorName">
    <w:name w:val="*Author Name"/>
    <w:basedOn w:val="Body1"/>
    <w:pPr>
      <w:spacing w:after="0"/>
    </w:pPr>
    <w:rPr>
      <w:b/>
      <w:bCs/>
      <w:color w:val="000000"/>
      <w:kern w:val="1"/>
      <w:szCs w:val="22"/>
    </w:rPr>
  </w:style>
  <w:style w:type="paragraph" w:customStyle="1" w:styleId="CoverPageInfo">
    <w:name w:val="*Cover Page Info"/>
    <w:basedOn w:val="Header1"/>
    <w:pPr>
      <w:spacing w:after="120"/>
      <w:jc w:val="center"/>
    </w:pPr>
    <w:rPr>
      <w:rFonts w:ascii="Times New Roman" w:hAnsi="Times New Roman" w:cs="Times New Roman"/>
      <w:b/>
      <w:bCs/>
    </w:rPr>
  </w:style>
  <w:style w:type="paragraph" w:customStyle="1" w:styleId="Tableheading0">
    <w:name w:val="Table heading"/>
    <w:basedOn w:val="Body1"/>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pPr>
      <w:numPr>
        <w:numId w:val="9"/>
      </w:numPr>
      <w:tabs>
        <w:tab w:val="left" w:pos="282"/>
      </w:tabs>
      <w:spacing w:after="60" w:line="240" w:lineRule="auto"/>
      <w:ind w:left="288" w:hanging="288"/>
    </w:pPr>
    <w:rPr>
      <w:rFonts w:ascii="Times New Roman" w:eastAsia="Times New Roman" w:hAnsi="Times New Roman"/>
      <w:color w:val="000000"/>
      <w:kern w:val="1"/>
      <w:sz w:val="20"/>
      <w:szCs w:val="20"/>
      <w:lang w:val="en-US"/>
    </w:rPr>
  </w:style>
  <w:style w:type="paragraph" w:customStyle="1" w:styleId="Tablebullet2">
    <w:name w:val="*Table bullet 2"/>
    <w:basedOn w:val="a4"/>
    <w:pPr>
      <w:numPr>
        <w:numId w:val="14"/>
      </w:numPr>
      <w:tabs>
        <w:tab w:val="left" w:pos="552"/>
      </w:tabs>
      <w:spacing w:after="60" w:line="240" w:lineRule="auto"/>
      <w:ind w:left="562" w:hanging="274"/>
    </w:pPr>
    <w:rPr>
      <w:rFonts w:ascii="Times New Roman" w:eastAsia="Times New Roman" w:hAnsi="Times New Roman"/>
      <w:color w:val="000000"/>
      <w:kern w:val="1"/>
      <w:sz w:val="20"/>
      <w:szCs w:val="20"/>
      <w:lang w:val="en-US"/>
    </w:rPr>
  </w:style>
  <w:style w:type="paragraph" w:customStyle="1" w:styleId="FigureTableCaption">
    <w:name w:val="*Figure/Table Caption"/>
    <w:basedOn w:val="Body1"/>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pPr>
      <w:spacing w:after="160" w:line="240" w:lineRule="auto"/>
    </w:pPr>
    <w:rPr>
      <w:rFonts w:ascii="Arial" w:eastAsia="Times New Roman" w:hAnsi="Arial" w:cs="Arial"/>
      <w:b/>
      <w:bCs/>
      <w:color w:val="FFFFFF"/>
      <w:kern w:val="1"/>
      <w:sz w:val="32"/>
      <w:szCs w:val="32"/>
      <w:lang w:val="en-US"/>
    </w:rPr>
  </w:style>
  <w:style w:type="paragraph" w:customStyle="1" w:styleId="StyleHeading22H2TopSinglesolidlineAuto075ptLine">
    <w:name w:val="Style Heading 22H2 + Top: (Single solid line Auto  0.75 pt Line..."/>
    <w:basedOn w:val="2"/>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pPr>
      <w:widowControl w:val="0"/>
      <w:numPr>
        <w:numId w:val="24"/>
      </w:numPr>
      <w:suppressLineNumbers/>
      <w:spacing w:before="80" w:after="40" w:line="240" w:lineRule="auto"/>
    </w:pPr>
    <w:rPr>
      <w:rFonts w:ascii="Times New Roman" w:eastAsia="Times New Roman" w:hAnsi="Times New Roman"/>
      <w:color w:val="000000"/>
      <w:kern w:val="1"/>
      <w:sz w:val="20"/>
      <w:szCs w:val="20"/>
    </w:rPr>
  </w:style>
  <w:style w:type="paragraph" w:customStyle="1" w:styleId="HEADINGS">
    <w:name w:val="HEADINGS"/>
    <w:basedOn w:val="1"/>
    <w:pPr>
      <w:numPr>
        <w:numId w:val="0"/>
      </w:numPr>
      <w:spacing w:before="120" w:after="120"/>
      <w:jc w:val="both"/>
    </w:pPr>
    <w:rPr>
      <w:b/>
      <w:bCs/>
      <w:i/>
      <w:color w:val="000000"/>
      <w:lang w:val="ru-RU"/>
    </w:rPr>
  </w:style>
  <w:style w:type="paragraph" w:customStyle="1" w:styleId="2e">
    <w:name w:val="Текстовый2"/>
    <w:pPr>
      <w:widowControl w:val="0"/>
      <w:suppressAutoHyphens/>
      <w:spacing w:line="360" w:lineRule="auto"/>
      <w:jc w:val="both"/>
    </w:pPr>
    <w:rPr>
      <w:rFonts w:ascii="Arial" w:hAnsi="Arial" w:cs="Arial"/>
      <w:color w:val="000000"/>
      <w:kern w:val="1"/>
      <w:sz w:val="22"/>
      <w:szCs w:val="22"/>
      <w:lang w:eastAsia="ar-SA"/>
    </w:rPr>
  </w:style>
  <w:style w:type="paragraph" w:customStyle="1" w:styleId="afffff">
    <w:name w:val="Раздел"/>
    <w:basedOn w:val="a4"/>
    <w:next w:val="a2"/>
    <w:pPr>
      <w:keepNext/>
      <w:keepLines/>
      <w:widowControl w:val="0"/>
      <w:spacing w:before="240" w:line="360" w:lineRule="auto"/>
      <w:ind w:left="1209" w:hanging="360"/>
    </w:pPr>
    <w:rPr>
      <w:rFonts w:ascii="Arial" w:eastAsia="Times New Roman" w:hAnsi="Arial" w:cs="Arial"/>
      <w:b/>
      <w:bCs/>
      <w:caps/>
      <w:color w:val="000000"/>
      <w:kern w:val="1"/>
      <w:sz w:val="24"/>
      <w:szCs w:val="24"/>
    </w:rPr>
  </w:style>
  <w:style w:type="paragraph" w:customStyle="1" w:styleId="411">
    <w:name w:val="Маркированный список 41"/>
    <w:basedOn w:val="a4"/>
    <w:pPr>
      <w:spacing w:after="120" w:line="240" w:lineRule="auto"/>
      <w:ind w:left="1209" w:hanging="360"/>
    </w:pPr>
    <w:rPr>
      <w:rFonts w:ascii="Times New Roman" w:eastAsia="Times New Roman" w:hAnsi="Times New Roman"/>
      <w:color w:val="000000"/>
      <w:kern w:val="1"/>
      <w:lang w:val="en-US"/>
    </w:rPr>
  </w:style>
  <w:style w:type="paragraph" w:customStyle="1" w:styleId="afffff0">
    <w:name w:val="Основной текст с красной строки"/>
    <w:basedOn w:val="a4"/>
    <w:pPr>
      <w:spacing w:before="60" w:after="0" w:line="360" w:lineRule="auto"/>
      <w:ind w:firstLine="851"/>
      <w:jc w:val="both"/>
    </w:pPr>
    <w:rPr>
      <w:rFonts w:ascii="Times New Roman" w:eastAsia="Times New Roman" w:hAnsi="Times New Roman"/>
      <w:color w:val="000000"/>
      <w:kern w:val="1"/>
      <w:sz w:val="24"/>
      <w:szCs w:val="24"/>
    </w:rPr>
  </w:style>
  <w:style w:type="paragraph" w:customStyle="1" w:styleId="afffff1">
    <w:name w:val="Внутри списка"/>
    <w:basedOn w:val="a4"/>
    <w:pPr>
      <w:spacing w:before="60" w:after="0" w:line="360" w:lineRule="auto"/>
      <w:ind w:left="1134"/>
      <w:jc w:val="both"/>
    </w:pPr>
    <w:rPr>
      <w:rFonts w:ascii="Times New Roman" w:eastAsia="Times New Roman" w:hAnsi="Times New Roman"/>
      <w:color w:val="000000"/>
      <w:kern w:val="1"/>
      <w:sz w:val="24"/>
      <w:szCs w:val="24"/>
    </w:rPr>
  </w:style>
  <w:style w:type="paragraph" w:customStyle="1" w:styleId="PA-">
    <w:name w:val="PA - Основной Текст"/>
    <w:pPr>
      <w:suppressAutoHyphens/>
      <w:spacing w:before="120"/>
      <w:ind w:firstLine="720"/>
      <w:jc w:val="both"/>
    </w:pPr>
    <w:rPr>
      <w:color w:val="000000"/>
      <w:kern w:val="1"/>
      <w:sz w:val="24"/>
      <w:szCs w:val="24"/>
      <w:lang w:eastAsia="ar-SA"/>
    </w:rPr>
  </w:style>
  <w:style w:type="paragraph" w:customStyle="1" w:styleId="afffff2">
    <w:name w:val="ОТ с отступами до и после"/>
    <w:basedOn w:val="220"/>
    <w:next w:val="220"/>
    <w:pPr>
      <w:widowControl w:val="0"/>
      <w:autoSpaceDE w:val="0"/>
      <w:spacing w:before="120" w:after="120"/>
    </w:pPr>
    <w:rPr>
      <w:color w:val="000000"/>
      <w:sz w:val="28"/>
      <w:szCs w:val="28"/>
    </w:rPr>
  </w:style>
  <w:style w:type="paragraph" w:customStyle="1" w:styleId="TXT0">
    <w:name w:val="TXT основной"/>
    <w:basedOn w:val="a4"/>
    <w:pPr>
      <w:spacing w:before="60" w:after="60" w:line="360" w:lineRule="auto"/>
      <w:jc w:val="both"/>
    </w:pPr>
    <w:rPr>
      <w:rFonts w:ascii="Times New Roman" w:eastAsia="Times New Roman" w:hAnsi="Times New Roman"/>
      <w:color w:val="000000"/>
      <w:kern w:val="1"/>
      <w:sz w:val="24"/>
      <w:szCs w:val="24"/>
    </w:rPr>
  </w:style>
  <w:style w:type="paragraph" w:customStyle="1" w:styleId="afffff3">
    <w:name w:val="подзаголовок"/>
    <w:basedOn w:val="aff9"/>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pPr>
      <w:numPr>
        <w:numId w:val="28"/>
      </w:numPr>
      <w:tabs>
        <w:tab w:val="left" w:pos="720"/>
        <w:tab w:val="left" w:pos="1134"/>
      </w:tabs>
      <w:ind w:left="720" w:hanging="1134"/>
    </w:pPr>
  </w:style>
  <w:style w:type="paragraph" w:customStyle="1" w:styleId="Standard">
    <w:name w:val="Standard"/>
    <w:pPr>
      <w:suppressAutoHyphens/>
      <w:spacing w:after="120"/>
      <w:textAlignment w:val="baseline"/>
    </w:pPr>
    <w:rPr>
      <w:color w:val="000000"/>
      <w:kern w:val="1"/>
      <w:sz w:val="22"/>
      <w:szCs w:val="22"/>
      <w:lang w:val="en-US" w:eastAsia="ar-SA"/>
    </w:rPr>
  </w:style>
  <w:style w:type="paragraph" w:customStyle="1" w:styleId="1fe">
    <w:name w:val="Рецензия1"/>
    <w:pPr>
      <w:suppressAutoHyphens/>
    </w:pPr>
    <w:rPr>
      <w:color w:val="000000"/>
      <w:kern w:val="1"/>
      <w:sz w:val="22"/>
      <w:szCs w:val="22"/>
      <w:lang w:val="en-US" w:eastAsia="ar-SA"/>
    </w:rPr>
  </w:style>
  <w:style w:type="paragraph" w:customStyle="1" w:styleId="20">
    <w:name w:val="_Марк_Список_2"/>
    <w:basedOn w:val="a4"/>
    <w:pPr>
      <w:numPr>
        <w:numId w:val="31"/>
      </w:numPr>
      <w:spacing w:after="0" w:line="240" w:lineRule="auto"/>
    </w:pPr>
    <w:rPr>
      <w:rFonts w:ascii="Arial" w:eastAsia="Arial Unicode MS" w:hAnsi="Arial" w:cs="Arial"/>
      <w:sz w:val="20"/>
      <w:szCs w:val="20"/>
    </w:rPr>
  </w:style>
  <w:style w:type="paragraph" w:customStyle="1" w:styleId="3c">
    <w:name w:val="_Марк_Список_3"/>
    <w:basedOn w:val="20"/>
    <w:pPr>
      <w:tabs>
        <w:tab w:val="left" w:pos="2160"/>
      </w:tabs>
      <w:ind w:left="0" w:hanging="180"/>
    </w:pPr>
  </w:style>
  <w:style w:type="paragraph" w:customStyle="1" w:styleId="42">
    <w:name w:val="_Марк_Список_4"/>
    <w:basedOn w:val="3c"/>
    <w:pPr>
      <w:tabs>
        <w:tab w:val="left" w:pos="2880"/>
      </w:tabs>
      <w:ind w:left="360" w:hanging="360"/>
    </w:pPr>
  </w:style>
  <w:style w:type="paragraph" w:customStyle="1" w:styleId="53">
    <w:name w:val="_Марк_Список_5"/>
    <w:basedOn w:val="42"/>
    <w:pPr>
      <w:tabs>
        <w:tab w:val="left" w:pos="3600"/>
      </w:tabs>
    </w:pPr>
  </w:style>
  <w:style w:type="paragraph" w:customStyle="1" w:styleId="Default">
    <w:name w:val="Default"/>
    <w:pPr>
      <w:widowControl w:val="0"/>
      <w:suppressAutoHyphens/>
      <w:autoSpaceDE w:val="0"/>
    </w:pPr>
    <w:rPr>
      <w:color w:val="000000"/>
      <w:sz w:val="24"/>
      <w:szCs w:val="24"/>
      <w:lang w:eastAsia="ar-SA"/>
    </w:rPr>
  </w:style>
  <w:style w:type="paragraph" w:customStyle="1" w:styleId="FR1">
    <w:name w:val="FR1"/>
    <w:pPr>
      <w:widowControl w:val="0"/>
      <w:suppressAutoHyphens/>
      <w:ind w:left="2080"/>
    </w:pPr>
    <w:rPr>
      <w:rFonts w:ascii="Arial" w:hAnsi="Arial" w:cs="Arial"/>
      <w:b/>
      <w:sz w:val="36"/>
      <w:lang w:eastAsia="ar-SA"/>
    </w:rPr>
  </w:style>
  <w:style w:type="paragraph" w:customStyle="1" w:styleId="ConsPlusNormal">
    <w:name w:val="ConsPlusNormal"/>
    <w:pPr>
      <w:widowControl w:val="0"/>
      <w:suppressAutoHyphens/>
      <w:autoSpaceDE w:val="0"/>
      <w:ind w:firstLine="720"/>
    </w:pPr>
    <w:rPr>
      <w:rFonts w:ascii="Arial" w:hAnsi="Arial" w:cs="Arial"/>
      <w:lang w:eastAsia="ar-SA"/>
    </w:rPr>
  </w:style>
  <w:style w:type="paragraph" w:customStyle="1" w:styleId="afffff4">
    <w:name w:val="Без интервала Знак"/>
    <w:next w:val="a4"/>
    <w:pPr>
      <w:suppressAutoHyphens/>
    </w:pPr>
    <w:rPr>
      <w:sz w:val="24"/>
      <w:szCs w:val="22"/>
      <w:lang w:eastAsia="ar-SA"/>
    </w:rPr>
  </w:style>
  <w:style w:type="paragraph" w:customStyle="1" w:styleId="Normal1">
    <w:name w:val="Normal1"/>
    <w:pPr>
      <w:widowControl w:val="0"/>
      <w:suppressAutoHyphens/>
    </w:pPr>
    <w:rPr>
      <w:lang w:eastAsia="ar-SA"/>
    </w:rPr>
  </w:style>
  <w:style w:type="paragraph" w:customStyle="1" w:styleId="611">
    <w:name w:val="Стиль611"/>
    <w:pPr>
      <w:widowControl w:val="0"/>
      <w:numPr>
        <w:numId w:val="34"/>
      </w:numPr>
      <w:tabs>
        <w:tab w:val="left" w:pos="340"/>
      </w:tabs>
      <w:suppressAutoHyphens/>
      <w:autoSpaceDE w:val="0"/>
      <w:ind w:left="0" w:firstLine="0"/>
      <w:jc w:val="both"/>
    </w:pPr>
    <w:rPr>
      <w:bCs/>
      <w:iCs/>
      <w:color w:val="000000"/>
      <w:sz w:val="26"/>
      <w:szCs w:val="26"/>
      <w:lang w:eastAsia="ar-SA"/>
    </w:rPr>
  </w:style>
  <w:style w:type="paragraph" w:customStyle="1" w:styleId="afffff5">
    <w:name w:val="Стиль текста"/>
    <w:basedOn w:val="aff9"/>
    <w:pPr>
      <w:keepLines/>
      <w:spacing w:before="60" w:after="60"/>
      <w:jc w:val="both"/>
    </w:pPr>
    <w:rPr>
      <w:szCs w:val="20"/>
      <w:lang w:val="ru-RU"/>
    </w:rPr>
  </w:style>
  <w:style w:type="paragraph" w:customStyle="1" w:styleId="441">
    <w:name w:val="Стиль441"/>
    <w:pPr>
      <w:numPr>
        <w:numId w:val="23"/>
      </w:numPr>
      <w:tabs>
        <w:tab w:val="left" w:pos="340"/>
      </w:tabs>
      <w:suppressAutoHyphens/>
    </w:pPr>
    <w:rPr>
      <w:sz w:val="26"/>
      <w:lang w:eastAsia="ar-SA"/>
    </w:rPr>
  </w:style>
  <w:style w:type="paragraph" w:customStyle="1" w:styleId="911">
    <w:name w:val="Стиль911"/>
    <w:pPr>
      <w:numPr>
        <w:numId w:val="20"/>
      </w:numPr>
      <w:tabs>
        <w:tab w:val="left" w:pos="340"/>
      </w:tabs>
      <w:suppressAutoHyphens/>
      <w:jc w:val="both"/>
    </w:pPr>
    <w:rPr>
      <w:sz w:val="26"/>
      <w:lang w:eastAsia="ar-SA"/>
    </w:rPr>
  </w:style>
  <w:style w:type="paragraph" w:customStyle="1" w:styleId="afffff6">
    <w:name w:val="Содержимое таблицы"/>
    <w:basedOn w:val="a4"/>
    <w:uiPriority w:val="99"/>
    <w:pPr>
      <w:suppressLineNumbers/>
    </w:pPr>
  </w:style>
  <w:style w:type="paragraph" w:customStyle="1" w:styleId="afffff7">
    <w:name w:val="Заголовок таблицы"/>
    <w:basedOn w:val="afffff6"/>
    <w:uiPriority w:val="99"/>
    <w:pPr>
      <w:jc w:val="center"/>
    </w:pPr>
    <w:rPr>
      <w:b/>
      <w:bCs/>
    </w:rPr>
  </w:style>
  <w:style w:type="paragraph" w:customStyle="1" w:styleId="100">
    <w:name w:val="Оглавление 10"/>
    <w:basedOn w:val="1f"/>
    <w:pPr>
      <w:tabs>
        <w:tab w:val="right" w:leader="dot" w:pos="7091"/>
      </w:tabs>
      <w:ind w:left="2547"/>
    </w:pPr>
  </w:style>
  <w:style w:type="paragraph" w:customStyle="1" w:styleId="afffff8">
    <w:name w:val="Содержимое врезки"/>
    <w:basedOn w:val="aff9"/>
  </w:style>
  <w:style w:type="numbering" w:customStyle="1" w:styleId="1ff">
    <w:name w:val="Нет списка1"/>
    <w:next w:val="a7"/>
    <w:uiPriority w:val="99"/>
    <w:semiHidden/>
    <w:unhideWhenUsed/>
    <w:rsid w:val="00FE6E5A"/>
  </w:style>
  <w:style w:type="paragraph" w:styleId="ad">
    <w:name w:val="annotation text"/>
    <w:basedOn w:val="a4"/>
    <w:link w:val="ac"/>
    <w:uiPriority w:val="99"/>
    <w:semiHidden/>
    <w:unhideWhenUsed/>
    <w:rsid w:val="00FE6E5A"/>
    <w:pPr>
      <w:spacing w:after="0" w:line="240" w:lineRule="auto"/>
    </w:pPr>
    <w:rPr>
      <w:rFonts w:ascii="Times New Roman" w:eastAsia="Times New Roman" w:hAnsi="Times New Roman"/>
      <w:sz w:val="20"/>
      <w:szCs w:val="20"/>
      <w:lang w:eastAsia="ru-RU"/>
    </w:rPr>
  </w:style>
  <w:style w:type="character" w:customStyle="1" w:styleId="2f">
    <w:name w:val="Текст примечания Знак2"/>
    <w:uiPriority w:val="99"/>
    <w:semiHidden/>
    <w:rsid w:val="00FE6E5A"/>
    <w:rPr>
      <w:rFonts w:ascii="Calibri" w:eastAsia="Calibri" w:hAnsi="Calibri"/>
      <w:lang w:eastAsia="ar-SA"/>
    </w:rPr>
  </w:style>
  <w:style w:type="paragraph" w:styleId="36">
    <w:name w:val="Body Text 3"/>
    <w:basedOn w:val="a4"/>
    <w:link w:val="35"/>
    <w:semiHidden/>
    <w:unhideWhenUsed/>
    <w:rsid w:val="00FE6E5A"/>
    <w:pPr>
      <w:spacing w:after="120" w:line="240" w:lineRule="auto"/>
    </w:pPr>
    <w:rPr>
      <w:rFonts w:ascii="Times New Roman" w:eastAsia="Times New Roman" w:hAnsi="Times New Roman"/>
      <w:sz w:val="16"/>
      <w:szCs w:val="16"/>
      <w:lang w:eastAsia="ru-RU"/>
    </w:rPr>
  </w:style>
  <w:style w:type="character" w:customStyle="1" w:styleId="313">
    <w:name w:val="Основной текст 3 Знак1"/>
    <w:uiPriority w:val="99"/>
    <w:semiHidden/>
    <w:rsid w:val="00FE6E5A"/>
    <w:rPr>
      <w:rFonts w:ascii="Calibri" w:eastAsia="Calibri" w:hAnsi="Calibri"/>
      <w:sz w:val="16"/>
      <w:szCs w:val="16"/>
      <w:lang w:eastAsia="ar-SA"/>
    </w:rPr>
  </w:style>
  <w:style w:type="paragraph" w:customStyle="1" w:styleId="afffff9">
    <w:name w:val="Подписи сторон"/>
    <w:basedOn w:val="a4"/>
    <w:rsid w:val="00FE6E5A"/>
    <w:pPr>
      <w:widowControl w:val="0"/>
      <w:suppressAutoHyphens w:val="0"/>
      <w:overflowPunct w:val="0"/>
      <w:autoSpaceDE w:val="0"/>
      <w:autoSpaceDN w:val="0"/>
      <w:adjustRightInd w:val="0"/>
      <w:spacing w:after="0" w:line="240" w:lineRule="auto"/>
      <w:ind w:firstLine="709"/>
    </w:pPr>
    <w:rPr>
      <w:rFonts w:ascii="Times New Roman" w:eastAsia="Times New Roman" w:hAnsi="Times New Roman"/>
      <w:sz w:val="24"/>
      <w:szCs w:val="20"/>
      <w:lang w:eastAsia="ru-RU"/>
    </w:rPr>
  </w:style>
  <w:style w:type="character" w:customStyle="1" w:styleId="afffffa">
    <w:name w:val="Основной текст_"/>
    <w:link w:val="3d"/>
    <w:locked/>
    <w:rsid w:val="00FE6E5A"/>
    <w:rPr>
      <w:sz w:val="22"/>
      <w:szCs w:val="22"/>
      <w:shd w:val="clear" w:color="auto" w:fill="FFFFFF"/>
      <w:lang w:eastAsia="en-US"/>
    </w:rPr>
  </w:style>
  <w:style w:type="paragraph" w:customStyle="1" w:styleId="3d">
    <w:name w:val="Основной текст3"/>
    <w:basedOn w:val="a4"/>
    <w:link w:val="afffffa"/>
    <w:rsid w:val="00FE6E5A"/>
    <w:pPr>
      <w:widowControl w:val="0"/>
      <w:shd w:val="clear" w:color="auto" w:fill="FFFFFF"/>
      <w:suppressAutoHyphens w:val="0"/>
      <w:spacing w:after="360" w:line="0" w:lineRule="atLeast"/>
      <w:jc w:val="both"/>
    </w:pPr>
    <w:rPr>
      <w:rFonts w:ascii="Times New Roman" w:eastAsia="Times New Roman" w:hAnsi="Times New Roman"/>
      <w:lang w:eastAsia="en-US"/>
    </w:rPr>
  </w:style>
  <w:style w:type="paragraph" w:customStyle="1" w:styleId="2f0">
    <w:name w:val="Обычный2"/>
    <w:rsid w:val="00FE6E5A"/>
    <w:rPr>
      <w:sz w:val="24"/>
    </w:rPr>
  </w:style>
  <w:style w:type="character" w:styleId="afffffb">
    <w:name w:val="annotation reference"/>
    <w:uiPriority w:val="99"/>
    <w:semiHidden/>
    <w:unhideWhenUsed/>
    <w:rsid w:val="00FE6E5A"/>
    <w:rPr>
      <w:sz w:val="16"/>
      <w:szCs w:val="16"/>
    </w:rPr>
  </w:style>
  <w:style w:type="paragraph" w:styleId="af4">
    <w:name w:val="Plain Text"/>
    <w:basedOn w:val="a4"/>
    <w:link w:val="af3"/>
    <w:uiPriority w:val="99"/>
    <w:semiHidden/>
    <w:unhideWhenUsed/>
    <w:rsid w:val="00B250AD"/>
    <w:pPr>
      <w:suppressAutoHyphens w:val="0"/>
      <w:spacing w:after="0" w:line="240" w:lineRule="auto"/>
    </w:pPr>
    <w:rPr>
      <w:rFonts w:ascii="Courier New" w:eastAsia="Times New Roman" w:hAnsi="Courier New"/>
      <w:sz w:val="20"/>
      <w:szCs w:val="20"/>
      <w:lang w:eastAsia="ru-RU"/>
    </w:rPr>
  </w:style>
  <w:style w:type="character" w:customStyle="1" w:styleId="1ff0">
    <w:name w:val="Текст Знак1"/>
    <w:uiPriority w:val="99"/>
    <w:semiHidden/>
    <w:rsid w:val="00B250AD"/>
    <w:rPr>
      <w:rFonts w:ascii="Courier New" w:eastAsia="Calibri" w:hAnsi="Courier New" w:cs="Courier New"/>
      <w:lang w:eastAsia="ar-SA"/>
    </w:rPr>
  </w:style>
  <w:style w:type="numbering" w:customStyle="1" w:styleId="2f1">
    <w:name w:val="Нет списка2"/>
    <w:next w:val="a7"/>
    <w:uiPriority w:val="99"/>
    <w:semiHidden/>
    <w:unhideWhenUsed/>
    <w:rsid w:val="00AD3061"/>
  </w:style>
  <w:style w:type="table" w:styleId="afffffc">
    <w:name w:val="Table Grid"/>
    <w:basedOn w:val="a6"/>
    <w:uiPriority w:val="59"/>
    <w:rsid w:val="00AD3061"/>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d">
    <w:name w:val="Стиль"/>
    <w:rsid w:val="00AD3061"/>
    <w:pPr>
      <w:widowControl w:val="0"/>
      <w:autoSpaceDE w:val="0"/>
      <w:autoSpaceDN w:val="0"/>
      <w:adjustRightInd w:val="0"/>
    </w:pPr>
    <w:rPr>
      <w:sz w:val="24"/>
      <w:szCs w:val="24"/>
    </w:rPr>
  </w:style>
  <w:style w:type="numbering" w:customStyle="1" w:styleId="3e">
    <w:name w:val="Нет списка3"/>
    <w:next w:val="a7"/>
    <w:uiPriority w:val="99"/>
    <w:semiHidden/>
    <w:unhideWhenUsed/>
    <w:rsid w:val="002737EB"/>
  </w:style>
  <w:style w:type="table" w:customStyle="1" w:styleId="1ff1">
    <w:name w:val="Сетка таблицы1"/>
    <w:basedOn w:val="a6"/>
    <w:next w:val="afffffc"/>
    <w:uiPriority w:val="59"/>
    <w:rsid w:val="00CD5BB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2">
    <w:name w:val="Сетка таблицы2"/>
    <w:basedOn w:val="a6"/>
    <w:next w:val="afffffc"/>
    <w:uiPriority w:val="59"/>
    <w:rsid w:val="005E4FB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
    <w:name w:val="Сетка таблицы3"/>
    <w:basedOn w:val="a6"/>
    <w:next w:val="afffffc"/>
    <w:uiPriority w:val="59"/>
    <w:rsid w:val="00E7386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Нет списка4"/>
    <w:next w:val="a7"/>
    <w:uiPriority w:val="99"/>
    <w:semiHidden/>
    <w:unhideWhenUsed/>
    <w:rsid w:val="00BA7177"/>
  </w:style>
  <w:style w:type="character" w:customStyle="1" w:styleId="WW8Num1z1">
    <w:name w:val="WW8Num1z1"/>
    <w:uiPriority w:val="99"/>
    <w:rsid w:val="00BA7177"/>
  </w:style>
  <w:style w:type="character" w:customStyle="1" w:styleId="WW8Num1z2">
    <w:name w:val="WW8Num1z2"/>
    <w:uiPriority w:val="99"/>
    <w:rsid w:val="00BA7177"/>
  </w:style>
  <w:style w:type="character" w:customStyle="1" w:styleId="WW8Num1z3">
    <w:name w:val="WW8Num1z3"/>
    <w:uiPriority w:val="99"/>
    <w:rsid w:val="00BA7177"/>
  </w:style>
  <w:style w:type="character" w:customStyle="1" w:styleId="WW8Num1z4">
    <w:name w:val="WW8Num1z4"/>
    <w:uiPriority w:val="99"/>
    <w:rsid w:val="00BA7177"/>
  </w:style>
  <w:style w:type="character" w:customStyle="1" w:styleId="WW8Num1z5">
    <w:name w:val="WW8Num1z5"/>
    <w:uiPriority w:val="99"/>
    <w:rsid w:val="00BA7177"/>
  </w:style>
  <w:style w:type="character" w:customStyle="1" w:styleId="WW8Num1z6">
    <w:name w:val="WW8Num1z6"/>
    <w:uiPriority w:val="99"/>
    <w:rsid w:val="00BA7177"/>
  </w:style>
  <w:style w:type="character" w:customStyle="1" w:styleId="WW8Num1z7">
    <w:name w:val="WW8Num1z7"/>
    <w:uiPriority w:val="99"/>
    <w:rsid w:val="00BA7177"/>
  </w:style>
  <w:style w:type="character" w:customStyle="1" w:styleId="WW8Num1z8">
    <w:name w:val="WW8Num1z8"/>
    <w:uiPriority w:val="99"/>
    <w:rsid w:val="00BA7177"/>
  </w:style>
  <w:style w:type="character" w:customStyle="1" w:styleId="2f3">
    <w:name w:val="Основной шрифт абзаца2"/>
    <w:uiPriority w:val="99"/>
    <w:rsid w:val="00BA7177"/>
  </w:style>
  <w:style w:type="character" w:customStyle="1" w:styleId="1ff2">
    <w:name w:val="Знак Знак1"/>
    <w:uiPriority w:val="99"/>
    <w:rsid w:val="00BA7177"/>
    <w:rPr>
      <w:b/>
      <w:bCs/>
      <w:sz w:val="24"/>
      <w:szCs w:val="24"/>
    </w:rPr>
  </w:style>
  <w:style w:type="character" w:customStyle="1" w:styleId="afffffe">
    <w:name w:val="Знак Знак"/>
    <w:uiPriority w:val="99"/>
    <w:rsid w:val="00BA7177"/>
    <w:rPr>
      <w:sz w:val="24"/>
      <w:szCs w:val="24"/>
    </w:rPr>
  </w:style>
  <w:style w:type="paragraph" w:styleId="affffff">
    <w:name w:val="caption"/>
    <w:basedOn w:val="a4"/>
    <w:uiPriority w:val="99"/>
    <w:qFormat/>
    <w:rsid w:val="00BA7177"/>
    <w:pPr>
      <w:suppressLineNumbers/>
      <w:spacing w:before="120" w:after="120" w:line="240" w:lineRule="auto"/>
    </w:pPr>
    <w:rPr>
      <w:rFonts w:ascii="Times New Roman" w:eastAsia="Times New Roman" w:hAnsi="Times New Roman"/>
      <w:i/>
      <w:iCs/>
      <w:sz w:val="24"/>
      <w:szCs w:val="24"/>
      <w:lang w:eastAsia="zh-CN"/>
    </w:rPr>
  </w:style>
  <w:style w:type="paragraph" w:customStyle="1" w:styleId="2f4">
    <w:name w:val="Указатель2"/>
    <w:basedOn w:val="a4"/>
    <w:uiPriority w:val="99"/>
    <w:rsid w:val="00BA7177"/>
    <w:pPr>
      <w:suppressLineNumbers/>
      <w:spacing w:after="0" w:line="240" w:lineRule="auto"/>
    </w:pPr>
    <w:rPr>
      <w:rFonts w:ascii="Times New Roman" w:eastAsia="Times New Roman" w:hAnsi="Times New Roman"/>
      <w:sz w:val="24"/>
      <w:szCs w:val="24"/>
      <w:lang w:eastAsia="zh-CN"/>
    </w:rPr>
  </w:style>
  <w:style w:type="character" w:customStyle="1" w:styleId="1f2">
    <w:name w:val="Текст выноски Знак1"/>
    <w:link w:val="afff"/>
    <w:uiPriority w:val="99"/>
    <w:locked/>
    <w:rsid w:val="00BA7177"/>
    <w:rPr>
      <w:rFonts w:ascii="Tahoma" w:hAnsi="Tahoma" w:cs="Tahoma"/>
      <w:sz w:val="16"/>
      <w:szCs w:val="16"/>
      <w:lang w:eastAsia="ar-SA"/>
    </w:rPr>
  </w:style>
  <w:style w:type="paragraph" w:customStyle="1" w:styleId="ConsPlusCell">
    <w:name w:val="ConsPlusCell"/>
    <w:uiPriority w:val="99"/>
    <w:rsid w:val="00BA7177"/>
    <w:pPr>
      <w:autoSpaceDE w:val="0"/>
      <w:autoSpaceDN w:val="0"/>
      <w:adjustRightInd w:val="0"/>
    </w:pPr>
    <w:rPr>
      <w:sz w:val="28"/>
      <w:szCs w:val="28"/>
    </w:rPr>
  </w:style>
  <w:style w:type="paragraph" w:customStyle="1" w:styleId="xl66">
    <w:name w:val="xl66"/>
    <w:basedOn w:val="a4"/>
    <w:rsid w:val="00BA717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67">
    <w:name w:val="xl67"/>
    <w:basedOn w:val="a4"/>
    <w:rsid w:val="00BA7177"/>
    <w:pPr>
      <w:suppressAutoHyphens w:val="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68">
    <w:name w:val="xl68"/>
    <w:basedOn w:val="a4"/>
    <w:rsid w:val="00BA7177"/>
    <w:pPr>
      <w:suppressAutoHyphens w:val="0"/>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9">
    <w:name w:val="xl69"/>
    <w:basedOn w:val="a4"/>
    <w:rsid w:val="00BA717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0">
    <w:name w:val="xl70"/>
    <w:basedOn w:val="a4"/>
    <w:rsid w:val="00BA717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54">
    <w:name w:val="Нет списка5"/>
    <w:next w:val="a7"/>
    <w:uiPriority w:val="99"/>
    <w:semiHidden/>
    <w:unhideWhenUsed/>
    <w:rsid w:val="00BC3E5A"/>
  </w:style>
  <w:style w:type="numbering" w:customStyle="1" w:styleId="62">
    <w:name w:val="Нет списка6"/>
    <w:next w:val="a7"/>
    <w:uiPriority w:val="99"/>
    <w:semiHidden/>
    <w:unhideWhenUsed/>
    <w:rsid w:val="006C24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479611">
      <w:bodyDiv w:val="1"/>
      <w:marLeft w:val="0"/>
      <w:marRight w:val="0"/>
      <w:marTop w:val="0"/>
      <w:marBottom w:val="0"/>
      <w:divBdr>
        <w:top w:val="none" w:sz="0" w:space="0" w:color="auto"/>
        <w:left w:val="none" w:sz="0" w:space="0" w:color="auto"/>
        <w:bottom w:val="none" w:sz="0" w:space="0" w:color="auto"/>
        <w:right w:val="none" w:sz="0" w:space="0" w:color="auto"/>
      </w:divBdr>
    </w:div>
    <w:div w:id="185171963">
      <w:bodyDiv w:val="1"/>
      <w:marLeft w:val="0"/>
      <w:marRight w:val="0"/>
      <w:marTop w:val="0"/>
      <w:marBottom w:val="0"/>
      <w:divBdr>
        <w:top w:val="none" w:sz="0" w:space="0" w:color="auto"/>
        <w:left w:val="none" w:sz="0" w:space="0" w:color="auto"/>
        <w:bottom w:val="none" w:sz="0" w:space="0" w:color="auto"/>
        <w:right w:val="none" w:sz="0" w:space="0" w:color="auto"/>
      </w:divBdr>
    </w:div>
    <w:div w:id="188958406">
      <w:bodyDiv w:val="1"/>
      <w:marLeft w:val="0"/>
      <w:marRight w:val="0"/>
      <w:marTop w:val="0"/>
      <w:marBottom w:val="0"/>
      <w:divBdr>
        <w:top w:val="none" w:sz="0" w:space="0" w:color="auto"/>
        <w:left w:val="none" w:sz="0" w:space="0" w:color="auto"/>
        <w:bottom w:val="none" w:sz="0" w:space="0" w:color="auto"/>
        <w:right w:val="none" w:sz="0" w:space="0" w:color="auto"/>
      </w:divBdr>
    </w:div>
    <w:div w:id="204951723">
      <w:bodyDiv w:val="1"/>
      <w:marLeft w:val="0"/>
      <w:marRight w:val="0"/>
      <w:marTop w:val="0"/>
      <w:marBottom w:val="0"/>
      <w:divBdr>
        <w:top w:val="none" w:sz="0" w:space="0" w:color="auto"/>
        <w:left w:val="none" w:sz="0" w:space="0" w:color="auto"/>
        <w:bottom w:val="none" w:sz="0" w:space="0" w:color="auto"/>
        <w:right w:val="none" w:sz="0" w:space="0" w:color="auto"/>
      </w:divBdr>
    </w:div>
    <w:div w:id="365184757">
      <w:bodyDiv w:val="1"/>
      <w:marLeft w:val="0"/>
      <w:marRight w:val="0"/>
      <w:marTop w:val="0"/>
      <w:marBottom w:val="0"/>
      <w:divBdr>
        <w:top w:val="none" w:sz="0" w:space="0" w:color="auto"/>
        <w:left w:val="none" w:sz="0" w:space="0" w:color="auto"/>
        <w:bottom w:val="none" w:sz="0" w:space="0" w:color="auto"/>
        <w:right w:val="none" w:sz="0" w:space="0" w:color="auto"/>
      </w:divBdr>
    </w:div>
    <w:div w:id="407266918">
      <w:bodyDiv w:val="1"/>
      <w:marLeft w:val="0"/>
      <w:marRight w:val="0"/>
      <w:marTop w:val="0"/>
      <w:marBottom w:val="0"/>
      <w:divBdr>
        <w:top w:val="none" w:sz="0" w:space="0" w:color="auto"/>
        <w:left w:val="none" w:sz="0" w:space="0" w:color="auto"/>
        <w:bottom w:val="none" w:sz="0" w:space="0" w:color="auto"/>
        <w:right w:val="none" w:sz="0" w:space="0" w:color="auto"/>
      </w:divBdr>
    </w:div>
    <w:div w:id="517080543">
      <w:bodyDiv w:val="1"/>
      <w:marLeft w:val="0"/>
      <w:marRight w:val="0"/>
      <w:marTop w:val="0"/>
      <w:marBottom w:val="0"/>
      <w:divBdr>
        <w:top w:val="none" w:sz="0" w:space="0" w:color="auto"/>
        <w:left w:val="none" w:sz="0" w:space="0" w:color="auto"/>
        <w:bottom w:val="none" w:sz="0" w:space="0" w:color="auto"/>
        <w:right w:val="none" w:sz="0" w:space="0" w:color="auto"/>
      </w:divBdr>
    </w:div>
    <w:div w:id="635796840">
      <w:bodyDiv w:val="1"/>
      <w:marLeft w:val="0"/>
      <w:marRight w:val="0"/>
      <w:marTop w:val="0"/>
      <w:marBottom w:val="0"/>
      <w:divBdr>
        <w:top w:val="none" w:sz="0" w:space="0" w:color="auto"/>
        <w:left w:val="none" w:sz="0" w:space="0" w:color="auto"/>
        <w:bottom w:val="none" w:sz="0" w:space="0" w:color="auto"/>
        <w:right w:val="none" w:sz="0" w:space="0" w:color="auto"/>
      </w:divBdr>
    </w:div>
    <w:div w:id="698238285">
      <w:bodyDiv w:val="1"/>
      <w:marLeft w:val="0"/>
      <w:marRight w:val="0"/>
      <w:marTop w:val="0"/>
      <w:marBottom w:val="0"/>
      <w:divBdr>
        <w:top w:val="none" w:sz="0" w:space="0" w:color="auto"/>
        <w:left w:val="none" w:sz="0" w:space="0" w:color="auto"/>
        <w:bottom w:val="none" w:sz="0" w:space="0" w:color="auto"/>
        <w:right w:val="none" w:sz="0" w:space="0" w:color="auto"/>
      </w:divBdr>
    </w:div>
    <w:div w:id="919293527">
      <w:bodyDiv w:val="1"/>
      <w:marLeft w:val="0"/>
      <w:marRight w:val="0"/>
      <w:marTop w:val="0"/>
      <w:marBottom w:val="0"/>
      <w:divBdr>
        <w:top w:val="none" w:sz="0" w:space="0" w:color="auto"/>
        <w:left w:val="none" w:sz="0" w:space="0" w:color="auto"/>
        <w:bottom w:val="none" w:sz="0" w:space="0" w:color="auto"/>
        <w:right w:val="none" w:sz="0" w:space="0" w:color="auto"/>
      </w:divBdr>
    </w:div>
    <w:div w:id="1078554878">
      <w:bodyDiv w:val="1"/>
      <w:marLeft w:val="0"/>
      <w:marRight w:val="0"/>
      <w:marTop w:val="0"/>
      <w:marBottom w:val="0"/>
      <w:divBdr>
        <w:top w:val="none" w:sz="0" w:space="0" w:color="auto"/>
        <w:left w:val="none" w:sz="0" w:space="0" w:color="auto"/>
        <w:bottom w:val="none" w:sz="0" w:space="0" w:color="auto"/>
        <w:right w:val="none" w:sz="0" w:space="0" w:color="auto"/>
      </w:divBdr>
    </w:div>
    <w:div w:id="1100879295">
      <w:bodyDiv w:val="1"/>
      <w:marLeft w:val="0"/>
      <w:marRight w:val="0"/>
      <w:marTop w:val="0"/>
      <w:marBottom w:val="0"/>
      <w:divBdr>
        <w:top w:val="none" w:sz="0" w:space="0" w:color="auto"/>
        <w:left w:val="none" w:sz="0" w:space="0" w:color="auto"/>
        <w:bottom w:val="none" w:sz="0" w:space="0" w:color="auto"/>
        <w:right w:val="none" w:sz="0" w:space="0" w:color="auto"/>
      </w:divBdr>
    </w:div>
    <w:div w:id="1105419776">
      <w:bodyDiv w:val="1"/>
      <w:marLeft w:val="0"/>
      <w:marRight w:val="0"/>
      <w:marTop w:val="0"/>
      <w:marBottom w:val="0"/>
      <w:divBdr>
        <w:top w:val="none" w:sz="0" w:space="0" w:color="auto"/>
        <w:left w:val="none" w:sz="0" w:space="0" w:color="auto"/>
        <w:bottom w:val="none" w:sz="0" w:space="0" w:color="auto"/>
        <w:right w:val="none" w:sz="0" w:space="0" w:color="auto"/>
      </w:divBdr>
    </w:div>
    <w:div w:id="1109005418">
      <w:bodyDiv w:val="1"/>
      <w:marLeft w:val="0"/>
      <w:marRight w:val="0"/>
      <w:marTop w:val="0"/>
      <w:marBottom w:val="0"/>
      <w:divBdr>
        <w:top w:val="none" w:sz="0" w:space="0" w:color="auto"/>
        <w:left w:val="none" w:sz="0" w:space="0" w:color="auto"/>
        <w:bottom w:val="none" w:sz="0" w:space="0" w:color="auto"/>
        <w:right w:val="none" w:sz="0" w:space="0" w:color="auto"/>
      </w:divBdr>
    </w:div>
    <w:div w:id="1199314547">
      <w:bodyDiv w:val="1"/>
      <w:marLeft w:val="0"/>
      <w:marRight w:val="0"/>
      <w:marTop w:val="0"/>
      <w:marBottom w:val="0"/>
      <w:divBdr>
        <w:top w:val="none" w:sz="0" w:space="0" w:color="auto"/>
        <w:left w:val="none" w:sz="0" w:space="0" w:color="auto"/>
        <w:bottom w:val="none" w:sz="0" w:space="0" w:color="auto"/>
        <w:right w:val="none" w:sz="0" w:space="0" w:color="auto"/>
      </w:divBdr>
    </w:div>
    <w:div w:id="1242134458">
      <w:bodyDiv w:val="1"/>
      <w:marLeft w:val="0"/>
      <w:marRight w:val="0"/>
      <w:marTop w:val="0"/>
      <w:marBottom w:val="0"/>
      <w:divBdr>
        <w:top w:val="none" w:sz="0" w:space="0" w:color="auto"/>
        <w:left w:val="none" w:sz="0" w:space="0" w:color="auto"/>
        <w:bottom w:val="none" w:sz="0" w:space="0" w:color="auto"/>
        <w:right w:val="none" w:sz="0" w:space="0" w:color="auto"/>
      </w:divBdr>
    </w:div>
    <w:div w:id="1283346754">
      <w:bodyDiv w:val="1"/>
      <w:marLeft w:val="0"/>
      <w:marRight w:val="0"/>
      <w:marTop w:val="0"/>
      <w:marBottom w:val="0"/>
      <w:divBdr>
        <w:top w:val="none" w:sz="0" w:space="0" w:color="auto"/>
        <w:left w:val="none" w:sz="0" w:space="0" w:color="auto"/>
        <w:bottom w:val="none" w:sz="0" w:space="0" w:color="auto"/>
        <w:right w:val="none" w:sz="0" w:space="0" w:color="auto"/>
      </w:divBdr>
    </w:div>
    <w:div w:id="1377311016">
      <w:bodyDiv w:val="1"/>
      <w:marLeft w:val="0"/>
      <w:marRight w:val="0"/>
      <w:marTop w:val="0"/>
      <w:marBottom w:val="0"/>
      <w:divBdr>
        <w:top w:val="none" w:sz="0" w:space="0" w:color="auto"/>
        <w:left w:val="none" w:sz="0" w:space="0" w:color="auto"/>
        <w:bottom w:val="none" w:sz="0" w:space="0" w:color="auto"/>
        <w:right w:val="none" w:sz="0" w:space="0" w:color="auto"/>
      </w:divBdr>
    </w:div>
    <w:div w:id="1386754254">
      <w:bodyDiv w:val="1"/>
      <w:marLeft w:val="0"/>
      <w:marRight w:val="0"/>
      <w:marTop w:val="0"/>
      <w:marBottom w:val="0"/>
      <w:divBdr>
        <w:top w:val="none" w:sz="0" w:space="0" w:color="auto"/>
        <w:left w:val="none" w:sz="0" w:space="0" w:color="auto"/>
        <w:bottom w:val="none" w:sz="0" w:space="0" w:color="auto"/>
        <w:right w:val="none" w:sz="0" w:space="0" w:color="auto"/>
      </w:divBdr>
    </w:div>
    <w:div w:id="1404445539">
      <w:bodyDiv w:val="1"/>
      <w:marLeft w:val="0"/>
      <w:marRight w:val="0"/>
      <w:marTop w:val="0"/>
      <w:marBottom w:val="0"/>
      <w:divBdr>
        <w:top w:val="none" w:sz="0" w:space="0" w:color="auto"/>
        <w:left w:val="none" w:sz="0" w:space="0" w:color="auto"/>
        <w:bottom w:val="none" w:sz="0" w:space="0" w:color="auto"/>
        <w:right w:val="none" w:sz="0" w:space="0" w:color="auto"/>
      </w:divBdr>
    </w:div>
    <w:div w:id="1491209636">
      <w:bodyDiv w:val="1"/>
      <w:marLeft w:val="0"/>
      <w:marRight w:val="0"/>
      <w:marTop w:val="0"/>
      <w:marBottom w:val="0"/>
      <w:divBdr>
        <w:top w:val="none" w:sz="0" w:space="0" w:color="auto"/>
        <w:left w:val="none" w:sz="0" w:space="0" w:color="auto"/>
        <w:bottom w:val="none" w:sz="0" w:space="0" w:color="auto"/>
        <w:right w:val="none" w:sz="0" w:space="0" w:color="auto"/>
      </w:divBdr>
    </w:div>
    <w:div w:id="1496729634">
      <w:bodyDiv w:val="1"/>
      <w:marLeft w:val="0"/>
      <w:marRight w:val="0"/>
      <w:marTop w:val="0"/>
      <w:marBottom w:val="0"/>
      <w:divBdr>
        <w:top w:val="none" w:sz="0" w:space="0" w:color="auto"/>
        <w:left w:val="none" w:sz="0" w:space="0" w:color="auto"/>
        <w:bottom w:val="none" w:sz="0" w:space="0" w:color="auto"/>
        <w:right w:val="none" w:sz="0" w:space="0" w:color="auto"/>
      </w:divBdr>
    </w:div>
    <w:div w:id="1682973721">
      <w:bodyDiv w:val="1"/>
      <w:marLeft w:val="0"/>
      <w:marRight w:val="0"/>
      <w:marTop w:val="0"/>
      <w:marBottom w:val="0"/>
      <w:divBdr>
        <w:top w:val="none" w:sz="0" w:space="0" w:color="auto"/>
        <w:left w:val="none" w:sz="0" w:space="0" w:color="auto"/>
        <w:bottom w:val="none" w:sz="0" w:space="0" w:color="auto"/>
        <w:right w:val="none" w:sz="0" w:space="0" w:color="auto"/>
      </w:divBdr>
    </w:div>
    <w:div w:id="1797985710">
      <w:bodyDiv w:val="1"/>
      <w:marLeft w:val="0"/>
      <w:marRight w:val="0"/>
      <w:marTop w:val="0"/>
      <w:marBottom w:val="0"/>
      <w:divBdr>
        <w:top w:val="none" w:sz="0" w:space="0" w:color="auto"/>
        <w:left w:val="none" w:sz="0" w:space="0" w:color="auto"/>
        <w:bottom w:val="none" w:sz="0" w:space="0" w:color="auto"/>
        <w:right w:val="none" w:sz="0" w:space="0" w:color="auto"/>
      </w:divBdr>
    </w:div>
    <w:div w:id="1799713424">
      <w:bodyDiv w:val="1"/>
      <w:marLeft w:val="0"/>
      <w:marRight w:val="0"/>
      <w:marTop w:val="0"/>
      <w:marBottom w:val="0"/>
      <w:divBdr>
        <w:top w:val="none" w:sz="0" w:space="0" w:color="auto"/>
        <w:left w:val="none" w:sz="0" w:space="0" w:color="auto"/>
        <w:bottom w:val="none" w:sz="0" w:space="0" w:color="auto"/>
        <w:right w:val="none" w:sz="0" w:space="0" w:color="auto"/>
      </w:divBdr>
    </w:div>
    <w:div w:id="1918123606">
      <w:bodyDiv w:val="1"/>
      <w:marLeft w:val="0"/>
      <w:marRight w:val="0"/>
      <w:marTop w:val="0"/>
      <w:marBottom w:val="0"/>
      <w:divBdr>
        <w:top w:val="none" w:sz="0" w:space="0" w:color="auto"/>
        <w:left w:val="none" w:sz="0" w:space="0" w:color="auto"/>
        <w:bottom w:val="none" w:sz="0" w:space="0" w:color="auto"/>
        <w:right w:val="none" w:sz="0" w:space="0" w:color="auto"/>
      </w:divBdr>
    </w:div>
    <w:div w:id="213629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rusnak@mures.ru" TargetMode="External"/><Relationship Id="rId18" Type="http://schemas.openxmlformats.org/officeDocument/2006/relationships/hyperlink" Target="http://zakupki.gov.ru/223" TargetMode="External"/><Relationship Id="rId26" Type="http://schemas.openxmlformats.org/officeDocument/2006/relationships/hyperlink" Target="mailto:http://zakupki.gov.ru/223/." TargetMode="External"/><Relationship Id="rId3" Type="http://schemas.openxmlformats.org/officeDocument/2006/relationships/styles" Target="styles.xml"/><Relationship Id="rId21" Type="http://schemas.openxmlformats.org/officeDocument/2006/relationships/hyperlink" Target="mailto:%20rusnak@mures.ru" TargetMode="External"/><Relationship Id="rId7" Type="http://schemas.openxmlformats.org/officeDocument/2006/relationships/footnotes" Target="footnotes.xml"/><Relationship Id="rId12" Type="http://schemas.openxmlformats.org/officeDocument/2006/relationships/hyperlink" Target="http://zakupki.gov.ru/223" TargetMode="External"/><Relationship Id="rId17" Type="http://schemas.openxmlformats.org/officeDocument/2006/relationships/hyperlink" Target="http://zakupki.gov.ru/223" TargetMode="External"/><Relationship Id="rId25" Type="http://schemas.openxmlformats.org/officeDocument/2006/relationships/hyperlink" Target="http://zakupki.gov.ru/223/" TargetMode="External"/><Relationship Id="rId2" Type="http://schemas.openxmlformats.org/officeDocument/2006/relationships/numbering" Target="numbering.xml"/><Relationship Id="rId16" Type="http://schemas.openxmlformats.org/officeDocument/2006/relationships/hyperlink" Target="http://zakupki.gov.ru/223" TargetMode="External"/><Relationship Id="rId20" Type="http://schemas.openxmlformats.org/officeDocument/2006/relationships/hyperlink" Target="http://zakupki.gov.ru/223/" TargetMode="External"/><Relationship Id="rId29" Type="http://schemas.openxmlformats.org/officeDocument/2006/relationships/hyperlink" Target="http://zakupki.gov.ru/22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20rusnak@mures.ru" TargetMode="External"/><Relationship Id="rId24" Type="http://schemas.openxmlformats.org/officeDocument/2006/relationships/hyperlink" Target="http://zakupki.gov.ru/223/"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zakupki.gov.ru/223" TargetMode="External"/><Relationship Id="rId23" Type="http://schemas.openxmlformats.org/officeDocument/2006/relationships/hyperlink" Target="http://zakupki.gov.ru/223" TargetMode="External"/><Relationship Id="rId28" Type="http://schemas.openxmlformats.org/officeDocument/2006/relationships/hyperlink" Target="http://zakupki.gov.ru/223" TargetMode="External"/><Relationship Id="rId10" Type="http://schemas.openxmlformats.org/officeDocument/2006/relationships/hyperlink" Target="http://zakupki.gov.ru/" TargetMode="External"/><Relationship Id="rId19" Type="http://schemas.openxmlformats.org/officeDocument/2006/relationships/hyperlink" Target="http://zakupki.gov.ru/"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santalova@mures.ru" TargetMode="External"/><Relationship Id="rId14" Type="http://schemas.openxmlformats.org/officeDocument/2006/relationships/hyperlink" Target="http://zakupki.gov.ru/223" TargetMode="External"/><Relationship Id="rId22" Type="http://schemas.openxmlformats.org/officeDocument/2006/relationships/hyperlink" Target="mailto:rusnak@mures.ru" TargetMode="External"/><Relationship Id="rId27" Type="http://schemas.openxmlformats.org/officeDocument/2006/relationships/hyperlink" Target="http://zakupki.gov.ru/223" TargetMode="External"/><Relationship Id="rId30"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920F5F-3FBF-450B-95A6-64C8346927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2901</TotalTime>
  <Pages>68</Pages>
  <Words>18457</Words>
  <Characters>105205</Characters>
  <Application>Microsoft Office Word</Application>
  <DocSecurity>0</DocSecurity>
  <Lines>876</Lines>
  <Paragraphs>246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123416</CharactersWithSpaces>
  <SharedDoc>false</SharedDoc>
  <HLinks>
    <vt:vector size="234" baseType="variant">
      <vt:variant>
        <vt:i4>1703963</vt:i4>
      </vt:variant>
      <vt:variant>
        <vt:i4>171</vt:i4>
      </vt:variant>
      <vt:variant>
        <vt:i4>0</vt:i4>
      </vt:variant>
      <vt:variant>
        <vt:i4>5</vt:i4>
      </vt:variant>
      <vt:variant>
        <vt:lpwstr>http://www.mures.ru/</vt:lpwstr>
      </vt:variant>
      <vt:variant>
        <vt:lpwstr/>
      </vt:variant>
      <vt:variant>
        <vt:i4>6094942</vt:i4>
      </vt:variant>
      <vt:variant>
        <vt:i4>168</vt:i4>
      </vt:variant>
      <vt:variant>
        <vt:i4>0</vt:i4>
      </vt:variant>
      <vt:variant>
        <vt:i4>5</vt:i4>
      </vt:variant>
      <vt:variant>
        <vt:lpwstr>http://zakupki.gov.ru/223</vt:lpwstr>
      </vt:variant>
      <vt:variant>
        <vt:lpwstr/>
      </vt:variant>
      <vt:variant>
        <vt:i4>6094942</vt:i4>
      </vt:variant>
      <vt:variant>
        <vt:i4>165</vt:i4>
      </vt:variant>
      <vt:variant>
        <vt:i4>0</vt:i4>
      </vt:variant>
      <vt:variant>
        <vt:i4>5</vt:i4>
      </vt:variant>
      <vt:variant>
        <vt:lpwstr>http://zakupki.gov.ru/223</vt:lpwstr>
      </vt:variant>
      <vt:variant>
        <vt:lpwstr/>
      </vt:variant>
      <vt:variant>
        <vt:i4>2162744</vt:i4>
      </vt:variant>
      <vt:variant>
        <vt:i4>162</vt:i4>
      </vt:variant>
      <vt:variant>
        <vt:i4>0</vt:i4>
      </vt:variant>
      <vt:variant>
        <vt:i4>5</vt:i4>
      </vt:variant>
      <vt:variant>
        <vt:lpwstr>mailto:http://zakupki.gov.ru/223/.</vt:lpwstr>
      </vt:variant>
      <vt:variant>
        <vt:lpwstr/>
      </vt:variant>
      <vt:variant>
        <vt:i4>7471213</vt:i4>
      </vt:variant>
      <vt:variant>
        <vt:i4>159</vt:i4>
      </vt:variant>
      <vt:variant>
        <vt:i4>0</vt:i4>
      </vt:variant>
      <vt:variant>
        <vt:i4>5</vt:i4>
      </vt:variant>
      <vt:variant>
        <vt:lpwstr>http://zakupki.gov.ru/223/</vt:lpwstr>
      </vt:variant>
      <vt:variant>
        <vt:lpwstr/>
      </vt:variant>
      <vt:variant>
        <vt:i4>7471213</vt:i4>
      </vt:variant>
      <vt:variant>
        <vt:i4>156</vt:i4>
      </vt:variant>
      <vt:variant>
        <vt:i4>0</vt:i4>
      </vt:variant>
      <vt:variant>
        <vt:i4>5</vt:i4>
      </vt:variant>
      <vt:variant>
        <vt:lpwstr>http://zakupki.gov.ru/223/</vt:lpwstr>
      </vt:variant>
      <vt:variant>
        <vt:lpwstr/>
      </vt:variant>
      <vt:variant>
        <vt:i4>6094942</vt:i4>
      </vt:variant>
      <vt:variant>
        <vt:i4>153</vt:i4>
      </vt:variant>
      <vt:variant>
        <vt:i4>0</vt:i4>
      </vt:variant>
      <vt:variant>
        <vt:i4>5</vt:i4>
      </vt:variant>
      <vt:variant>
        <vt:lpwstr>http://zakupki.gov.ru/223</vt:lpwstr>
      </vt:variant>
      <vt:variant>
        <vt:lpwstr/>
      </vt:variant>
      <vt:variant>
        <vt:i4>589860</vt:i4>
      </vt:variant>
      <vt:variant>
        <vt:i4>150</vt:i4>
      </vt:variant>
      <vt:variant>
        <vt:i4>0</vt:i4>
      </vt:variant>
      <vt:variant>
        <vt:i4>5</vt:i4>
      </vt:variant>
      <vt:variant>
        <vt:lpwstr>mailto:rusnak@mures.ru</vt:lpwstr>
      </vt:variant>
      <vt:variant>
        <vt:lpwstr/>
      </vt:variant>
      <vt:variant>
        <vt:i4>1179683</vt:i4>
      </vt:variant>
      <vt:variant>
        <vt:i4>147</vt:i4>
      </vt:variant>
      <vt:variant>
        <vt:i4>0</vt:i4>
      </vt:variant>
      <vt:variant>
        <vt:i4>5</vt:i4>
      </vt:variant>
      <vt:variant>
        <vt:lpwstr>mailto:palchikovskaya@mures.ru</vt:lpwstr>
      </vt:variant>
      <vt:variant>
        <vt:lpwstr/>
      </vt:variant>
      <vt:variant>
        <vt:i4>7471213</vt:i4>
      </vt:variant>
      <vt:variant>
        <vt:i4>144</vt:i4>
      </vt:variant>
      <vt:variant>
        <vt:i4>0</vt:i4>
      </vt:variant>
      <vt:variant>
        <vt:i4>5</vt:i4>
      </vt:variant>
      <vt:variant>
        <vt:lpwstr>http://zakupki.gov.ru/223/</vt:lpwstr>
      </vt:variant>
      <vt:variant>
        <vt:lpwstr/>
      </vt:variant>
      <vt:variant>
        <vt:i4>7274604</vt:i4>
      </vt:variant>
      <vt:variant>
        <vt:i4>141</vt:i4>
      </vt:variant>
      <vt:variant>
        <vt:i4>0</vt:i4>
      </vt:variant>
      <vt:variant>
        <vt:i4>5</vt:i4>
      </vt:variant>
      <vt:variant>
        <vt:lpwstr>http://zakupki.gov.ru/</vt:lpwstr>
      </vt:variant>
      <vt:variant>
        <vt:lpwstr/>
      </vt:variant>
      <vt:variant>
        <vt:i4>6094942</vt:i4>
      </vt:variant>
      <vt:variant>
        <vt:i4>138</vt:i4>
      </vt:variant>
      <vt:variant>
        <vt:i4>0</vt:i4>
      </vt:variant>
      <vt:variant>
        <vt:i4>5</vt:i4>
      </vt:variant>
      <vt:variant>
        <vt:lpwstr>http://zakupki.gov.ru/223</vt:lpwstr>
      </vt:variant>
      <vt:variant>
        <vt:lpwstr/>
      </vt:variant>
      <vt:variant>
        <vt:i4>6094942</vt:i4>
      </vt:variant>
      <vt:variant>
        <vt:i4>135</vt:i4>
      </vt:variant>
      <vt:variant>
        <vt:i4>0</vt:i4>
      </vt:variant>
      <vt:variant>
        <vt:i4>5</vt:i4>
      </vt:variant>
      <vt:variant>
        <vt:lpwstr>http://zakupki.gov.ru/223</vt:lpwstr>
      </vt:variant>
      <vt:variant>
        <vt:lpwstr/>
      </vt:variant>
      <vt:variant>
        <vt:i4>6094942</vt:i4>
      </vt:variant>
      <vt:variant>
        <vt:i4>132</vt:i4>
      </vt:variant>
      <vt:variant>
        <vt:i4>0</vt:i4>
      </vt:variant>
      <vt:variant>
        <vt:i4>5</vt:i4>
      </vt:variant>
      <vt:variant>
        <vt:lpwstr>http://zakupki.gov.ru/223</vt:lpwstr>
      </vt:variant>
      <vt:variant>
        <vt:lpwstr/>
      </vt:variant>
      <vt:variant>
        <vt:i4>6094942</vt:i4>
      </vt:variant>
      <vt:variant>
        <vt:i4>129</vt:i4>
      </vt:variant>
      <vt:variant>
        <vt:i4>0</vt:i4>
      </vt:variant>
      <vt:variant>
        <vt:i4>5</vt:i4>
      </vt:variant>
      <vt:variant>
        <vt:lpwstr>http://zakupki.gov.ru/223</vt:lpwstr>
      </vt:variant>
      <vt:variant>
        <vt:lpwstr/>
      </vt:variant>
      <vt:variant>
        <vt:i4>1900595</vt:i4>
      </vt:variant>
      <vt:variant>
        <vt:i4>122</vt:i4>
      </vt:variant>
      <vt:variant>
        <vt:i4>0</vt:i4>
      </vt:variant>
      <vt:variant>
        <vt:i4>5</vt:i4>
      </vt:variant>
      <vt:variant>
        <vt:lpwstr/>
      </vt:variant>
      <vt:variant>
        <vt:lpwstr>_Toc386464028</vt:lpwstr>
      </vt:variant>
      <vt:variant>
        <vt:i4>1900595</vt:i4>
      </vt:variant>
      <vt:variant>
        <vt:i4>116</vt:i4>
      </vt:variant>
      <vt:variant>
        <vt:i4>0</vt:i4>
      </vt:variant>
      <vt:variant>
        <vt:i4>5</vt:i4>
      </vt:variant>
      <vt:variant>
        <vt:lpwstr/>
      </vt:variant>
      <vt:variant>
        <vt:lpwstr>_Toc386464027</vt:lpwstr>
      </vt:variant>
      <vt:variant>
        <vt:i4>1900595</vt:i4>
      </vt:variant>
      <vt:variant>
        <vt:i4>110</vt:i4>
      </vt:variant>
      <vt:variant>
        <vt:i4>0</vt:i4>
      </vt:variant>
      <vt:variant>
        <vt:i4>5</vt:i4>
      </vt:variant>
      <vt:variant>
        <vt:lpwstr/>
      </vt:variant>
      <vt:variant>
        <vt:lpwstr>_Toc386464026</vt:lpwstr>
      </vt:variant>
      <vt:variant>
        <vt:i4>1900595</vt:i4>
      </vt:variant>
      <vt:variant>
        <vt:i4>104</vt:i4>
      </vt:variant>
      <vt:variant>
        <vt:i4>0</vt:i4>
      </vt:variant>
      <vt:variant>
        <vt:i4>5</vt:i4>
      </vt:variant>
      <vt:variant>
        <vt:lpwstr/>
      </vt:variant>
      <vt:variant>
        <vt:lpwstr>_Toc386464025</vt:lpwstr>
      </vt:variant>
      <vt:variant>
        <vt:i4>1900595</vt:i4>
      </vt:variant>
      <vt:variant>
        <vt:i4>98</vt:i4>
      </vt:variant>
      <vt:variant>
        <vt:i4>0</vt:i4>
      </vt:variant>
      <vt:variant>
        <vt:i4>5</vt:i4>
      </vt:variant>
      <vt:variant>
        <vt:lpwstr/>
      </vt:variant>
      <vt:variant>
        <vt:lpwstr>_Toc386464024</vt:lpwstr>
      </vt:variant>
      <vt:variant>
        <vt:i4>1900595</vt:i4>
      </vt:variant>
      <vt:variant>
        <vt:i4>92</vt:i4>
      </vt:variant>
      <vt:variant>
        <vt:i4>0</vt:i4>
      </vt:variant>
      <vt:variant>
        <vt:i4>5</vt:i4>
      </vt:variant>
      <vt:variant>
        <vt:lpwstr/>
      </vt:variant>
      <vt:variant>
        <vt:lpwstr>_Toc386464023</vt:lpwstr>
      </vt:variant>
      <vt:variant>
        <vt:i4>1900595</vt:i4>
      </vt:variant>
      <vt:variant>
        <vt:i4>86</vt:i4>
      </vt:variant>
      <vt:variant>
        <vt:i4>0</vt:i4>
      </vt:variant>
      <vt:variant>
        <vt:i4>5</vt:i4>
      </vt:variant>
      <vt:variant>
        <vt:lpwstr/>
      </vt:variant>
      <vt:variant>
        <vt:lpwstr>_Toc386464022</vt:lpwstr>
      </vt:variant>
      <vt:variant>
        <vt:i4>1900595</vt:i4>
      </vt:variant>
      <vt:variant>
        <vt:i4>80</vt:i4>
      </vt:variant>
      <vt:variant>
        <vt:i4>0</vt:i4>
      </vt:variant>
      <vt:variant>
        <vt:i4>5</vt:i4>
      </vt:variant>
      <vt:variant>
        <vt:lpwstr/>
      </vt:variant>
      <vt:variant>
        <vt:lpwstr>_Toc386464021</vt:lpwstr>
      </vt:variant>
      <vt:variant>
        <vt:i4>1900595</vt:i4>
      </vt:variant>
      <vt:variant>
        <vt:i4>74</vt:i4>
      </vt:variant>
      <vt:variant>
        <vt:i4>0</vt:i4>
      </vt:variant>
      <vt:variant>
        <vt:i4>5</vt:i4>
      </vt:variant>
      <vt:variant>
        <vt:lpwstr/>
      </vt:variant>
      <vt:variant>
        <vt:lpwstr>_Toc386464020</vt:lpwstr>
      </vt:variant>
      <vt:variant>
        <vt:i4>1966131</vt:i4>
      </vt:variant>
      <vt:variant>
        <vt:i4>68</vt:i4>
      </vt:variant>
      <vt:variant>
        <vt:i4>0</vt:i4>
      </vt:variant>
      <vt:variant>
        <vt:i4>5</vt:i4>
      </vt:variant>
      <vt:variant>
        <vt:lpwstr/>
      </vt:variant>
      <vt:variant>
        <vt:lpwstr>_Toc386464019</vt:lpwstr>
      </vt:variant>
      <vt:variant>
        <vt:i4>1966131</vt:i4>
      </vt:variant>
      <vt:variant>
        <vt:i4>62</vt:i4>
      </vt:variant>
      <vt:variant>
        <vt:i4>0</vt:i4>
      </vt:variant>
      <vt:variant>
        <vt:i4>5</vt:i4>
      </vt:variant>
      <vt:variant>
        <vt:lpwstr/>
      </vt:variant>
      <vt:variant>
        <vt:lpwstr>_Toc386464018</vt:lpwstr>
      </vt:variant>
      <vt:variant>
        <vt:i4>1966131</vt:i4>
      </vt:variant>
      <vt:variant>
        <vt:i4>56</vt:i4>
      </vt:variant>
      <vt:variant>
        <vt:i4>0</vt:i4>
      </vt:variant>
      <vt:variant>
        <vt:i4>5</vt:i4>
      </vt:variant>
      <vt:variant>
        <vt:lpwstr/>
      </vt:variant>
      <vt:variant>
        <vt:lpwstr>_Toc386464011</vt:lpwstr>
      </vt:variant>
      <vt:variant>
        <vt:i4>1114170</vt:i4>
      </vt:variant>
      <vt:variant>
        <vt:i4>50</vt:i4>
      </vt:variant>
      <vt:variant>
        <vt:i4>0</vt:i4>
      </vt:variant>
      <vt:variant>
        <vt:i4>5</vt:i4>
      </vt:variant>
      <vt:variant>
        <vt:lpwstr/>
      </vt:variant>
      <vt:variant>
        <vt:lpwstr>_Toc386463994</vt:lpwstr>
      </vt:variant>
      <vt:variant>
        <vt:i4>1114170</vt:i4>
      </vt:variant>
      <vt:variant>
        <vt:i4>44</vt:i4>
      </vt:variant>
      <vt:variant>
        <vt:i4>0</vt:i4>
      </vt:variant>
      <vt:variant>
        <vt:i4>5</vt:i4>
      </vt:variant>
      <vt:variant>
        <vt:lpwstr/>
      </vt:variant>
      <vt:variant>
        <vt:lpwstr>_Toc386463991</vt:lpwstr>
      </vt:variant>
      <vt:variant>
        <vt:i4>1114170</vt:i4>
      </vt:variant>
      <vt:variant>
        <vt:i4>38</vt:i4>
      </vt:variant>
      <vt:variant>
        <vt:i4>0</vt:i4>
      </vt:variant>
      <vt:variant>
        <vt:i4>5</vt:i4>
      </vt:variant>
      <vt:variant>
        <vt:lpwstr/>
      </vt:variant>
      <vt:variant>
        <vt:lpwstr>_Toc386463990</vt:lpwstr>
      </vt:variant>
      <vt:variant>
        <vt:i4>1048634</vt:i4>
      </vt:variant>
      <vt:variant>
        <vt:i4>32</vt:i4>
      </vt:variant>
      <vt:variant>
        <vt:i4>0</vt:i4>
      </vt:variant>
      <vt:variant>
        <vt:i4>5</vt:i4>
      </vt:variant>
      <vt:variant>
        <vt:lpwstr/>
      </vt:variant>
      <vt:variant>
        <vt:lpwstr>_Toc386463989</vt:lpwstr>
      </vt:variant>
      <vt:variant>
        <vt:i4>1048634</vt:i4>
      </vt:variant>
      <vt:variant>
        <vt:i4>26</vt:i4>
      </vt:variant>
      <vt:variant>
        <vt:i4>0</vt:i4>
      </vt:variant>
      <vt:variant>
        <vt:i4>5</vt:i4>
      </vt:variant>
      <vt:variant>
        <vt:lpwstr/>
      </vt:variant>
      <vt:variant>
        <vt:lpwstr>_Toc386463988</vt:lpwstr>
      </vt:variant>
      <vt:variant>
        <vt:i4>1048634</vt:i4>
      </vt:variant>
      <vt:variant>
        <vt:i4>20</vt:i4>
      </vt:variant>
      <vt:variant>
        <vt:i4>0</vt:i4>
      </vt:variant>
      <vt:variant>
        <vt:i4>5</vt:i4>
      </vt:variant>
      <vt:variant>
        <vt:lpwstr/>
      </vt:variant>
      <vt:variant>
        <vt:lpwstr>_Toc386463987</vt:lpwstr>
      </vt:variant>
      <vt:variant>
        <vt:i4>6094942</vt:i4>
      </vt:variant>
      <vt:variant>
        <vt:i4>15</vt:i4>
      </vt:variant>
      <vt:variant>
        <vt:i4>0</vt:i4>
      </vt:variant>
      <vt:variant>
        <vt:i4>5</vt:i4>
      </vt:variant>
      <vt:variant>
        <vt:lpwstr>http://zakupki.gov.ru/223</vt:lpwstr>
      </vt:variant>
      <vt:variant>
        <vt:lpwstr/>
      </vt:variant>
      <vt:variant>
        <vt:i4>1966205</vt:i4>
      </vt:variant>
      <vt:variant>
        <vt:i4>12</vt:i4>
      </vt:variant>
      <vt:variant>
        <vt:i4>0</vt:i4>
      </vt:variant>
      <vt:variant>
        <vt:i4>5</vt:i4>
      </vt:variant>
      <vt:variant>
        <vt:lpwstr>mailto:%20palchikovskaya@mures.ru</vt:lpwstr>
      </vt:variant>
      <vt:variant>
        <vt:lpwstr/>
      </vt:variant>
      <vt:variant>
        <vt:i4>6094942</vt:i4>
      </vt:variant>
      <vt:variant>
        <vt:i4>9</vt:i4>
      </vt:variant>
      <vt:variant>
        <vt:i4>0</vt:i4>
      </vt:variant>
      <vt:variant>
        <vt:i4>5</vt:i4>
      </vt:variant>
      <vt:variant>
        <vt:lpwstr>http://zakupki.gov.ru/223</vt:lpwstr>
      </vt:variant>
      <vt:variant>
        <vt:lpwstr/>
      </vt:variant>
      <vt:variant>
        <vt:i4>1966205</vt:i4>
      </vt:variant>
      <vt:variant>
        <vt:i4>6</vt:i4>
      </vt:variant>
      <vt:variant>
        <vt:i4>0</vt:i4>
      </vt:variant>
      <vt:variant>
        <vt:i4>5</vt:i4>
      </vt:variant>
      <vt:variant>
        <vt:lpwstr>mailto:%20palchikovskaya@mures.ru</vt:lpwstr>
      </vt:variant>
      <vt:variant>
        <vt:lpwstr/>
      </vt:variant>
      <vt:variant>
        <vt:i4>7274604</vt:i4>
      </vt:variant>
      <vt:variant>
        <vt:i4>3</vt:i4>
      </vt:variant>
      <vt:variant>
        <vt:i4>0</vt:i4>
      </vt:variant>
      <vt:variant>
        <vt:i4>5</vt:i4>
      </vt:variant>
      <vt:variant>
        <vt:lpwstr>http://zakupki.gov.ru/</vt:lpwstr>
      </vt:variant>
      <vt:variant>
        <vt:lpwstr/>
      </vt:variant>
      <vt:variant>
        <vt:i4>1179683</vt:i4>
      </vt:variant>
      <vt:variant>
        <vt:i4>0</vt:i4>
      </vt:variant>
      <vt:variant>
        <vt:i4>0</vt:i4>
      </vt:variant>
      <vt:variant>
        <vt:i4>5</vt:i4>
      </vt:variant>
      <vt:variant>
        <vt:lpwstr>mailto:palchikovskaya@mures.ru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Urist1</cp:lastModifiedBy>
  <cp:revision>6</cp:revision>
  <cp:lastPrinted>2014-06-16T05:18:00Z</cp:lastPrinted>
  <dcterms:created xsi:type="dcterms:W3CDTF">2013-06-19T08:08:00Z</dcterms:created>
  <dcterms:modified xsi:type="dcterms:W3CDTF">2014-07-07T14:29:00Z</dcterms:modified>
</cp:coreProperties>
</file>